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470D" w14:textId="77777777" w:rsidR="008262EF" w:rsidRPr="00067D5E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</w:pPr>
      <w:r w:rsidRPr="00067D5E">
        <w:rPr>
          <w:b/>
          <w:noProof/>
        </w:rPr>
        <w:t xml:space="preserve">              </w:t>
      </w:r>
      <w:r w:rsidRPr="00534FE2">
        <w:rPr>
          <w:b/>
          <w:noProof/>
        </w:rPr>
        <w:drawing>
          <wp:inline distT="0" distB="0" distL="0" distR="0" wp14:anchorId="590D5B12" wp14:editId="706BA6FD">
            <wp:extent cx="676275" cy="666750"/>
            <wp:effectExtent l="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BAC18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jc w:val="left"/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ΕΛΛΗΝΙΚΗ ΔΗΜΟΚΡΑΤΙΑ</w:t>
      </w:r>
    </w:p>
    <w:p w14:paraId="2755DDA0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ΝΟΜΟΣ ΑΤΤΙΚΗΣ</w:t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</w:r>
      <w:r w:rsidRPr="008262EF">
        <w:rPr>
          <w:b/>
          <w:sz w:val="24"/>
          <w:szCs w:val="24"/>
        </w:rPr>
        <w:tab/>
        <w:t xml:space="preserve">Μοσχάτο </w:t>
      </w:r>
      <w:r w:rsidR="00C47BDE" w:rsidRPr="007660CB">
        <w:t>8</w:t>
      </w:r>
      <w:r w:rsidRPr="0066610B">
        <w:t>/</w:t>
      </w:r>
      <w:r w:rsidR="002325F4" w:rsidRPr="00283BCB">
        <w:t>11</w:t>
      </w:r>
      <w:r w:rsidRPr="0066610B">
        <w:t>/2024</w:t>
      </w:r>
      <w:r w:rsidRPr="008262EF">
        <w:rPr>
          <w:b/>
          <w:sz w:val="24"/>
          <w:szCs w:val="24"/>
        </w:rPr>
        <w:t xml:space="preserve">  </w:t>
      </w:r>
    </w:p>
    <w:p w14:paraId="242412DA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b/>
          <w:sz w:val="24"/>
          <w:szCs w:val="24"/>
        </w:rPr>
      </w:pPr>
      <w:r w:rsidRPr="008262EF">
        <w:rPr>
          <w:b/>
          <w:sz w:val="24"/>
          <w:szCs w:val="24"/>
        </w:rPr>
        <w:t>ΔΗΜΟΣ ΜΟΣΧΑΤΟΥ-ΤΑΥΡΟΥ</w:t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14:paraId="16F3F2DD" w14:textId="77777777" w:rsidR="008262EF" w:rsidRPr="008262EF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sz w:val="24"/>
          <w:szCs w:val="24"/>
        </w:rPr>
      </w:pP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  <w:r w:rsidRPr="008262EF">
        <w:rPr>
          <w:sz w:val="24"/>
          <w:szCs w:val="24"/>
        </w:rPr>
        <w:tab/>
      </w:r>
    </w:p>
    <w:p w14:paraId="27B8CE92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ΠΡΑΚΤΙΚΟ ΕΠΙΤΡΟΠΗΣ ΔΙΑΠΡΑΓΜΑΤΕΥΣΗΣ</w:t>
      </w:r>
    </w:p>
    <w:p w14:paraId="77D9790C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sz w:val="24"/>
          <w:u w:val="none"/>
        </w:rPr>
      </w:pPr>
      <w:r w:rsidRPr="008262EF">
        <w:rPr>
          <w:rFonts w:ascii="Calibri" w:hAnsi="Calibri"/>
          <w:sz w:val="24"/>
          <w:u w:val="none"/>
        </w:rPr>
        <w:t>(</w:t>
      </w:r>
      <w:proofErr w:type="spellStart"/>
      <w:r w:rsidRPr="008262EF">
        <w:rPr>
          <w:rFonts w:ascii="Calibri" w:hAnsi="Calibri"/>
          <w:sz w:val="24"/>
          <w:u w:val="none"/>
        </w:rPr>
        <w:t>άρθρ</w:t>
      </w:r>
      <w:proofErr w:type="spellEnd"/>
      <w:r w:rsidR="00E0698D" w:rsidRPr="00E0698D">
        <w:rPr>
          <w:rFonts w:ascii="Calibri" w:hAnsi="Calibri"/>
          <w:sz w:val="24"/>
          <w:u w:val="none"/>
          <w:lang w:val="en-US"/>
        </w:rPr>
        <w:t>o</w:t>
      </w:r>
      <w:r w:rsidRPr="00E0698D">
        <w:rPr>
          <w:rFonts w:ascii="Calibri" w:hAnsi="Calibri"/>
          <w:sz w:val="24"/>
          <w:u w:val="none"/>
        </w:rPr>
        <w:t xml:space="preserve"> </w:t>
      </w:r>
      <w:r w:rsidR="00523066">
        <w:rPr>
          <w:rFonts w:ascii="Calibri" w:hAnsi="Calibri"/>
          <w:sz w:val="24"/>
          <w:u w:val="none"/>
        </w:rPr>
        <w:t xml:space="preserve">32 παρ.2 περ. </w:t>
      </w:r>
      <w:proofErr w:type="spellStart"/>
      <w:r w:rsidR="00523066">
        <w:rPr>
          <w:rFonts w:ascii="Calibri" w:hAnsi="Calibri"/>
          <w:sz w:val="24"/>
          <w:u w:val="none"/>
        </w:rPr>
        <w:t>β</w:t>
      </w:r>
      <w:r w:rsidR="006730A7">
        <w:rPr>
          <w:rFonts w:ascii="Calibri" w:hAnsi="Calibri"/>
          <w:sz w:val="24"/>
          <w:u w:val="none"/>
        </w:rPr>
        <w:t>β</w:t>
      </w:r>
      <w:proofErr w:type="spellEnd"/>
      <w:r w:rsidRPr="008262EF">
        <w:rPr>
          <w:rFonts w:ascii="Calibri" w:hAnsi="Calibri"/>
          <w:sz w:val="24"/>
          <w:u w:val="none"/>
        </w:rPr>
        <w:t xml:space="preserve"> του Ν.4412/</w:t>
      </w:r>
      <w:r w:rsidR="00BC6522">
        <w:rPr>
          <w:rFonts w:ascii="Calibri" w:hAnsi="Calibri"/>
          <w:sz w:val="24"/>
          <w:u w:val="none"/>
        </w:rPr>
        <w:t>20</w:t>
      </w:r>
      <w:r w:rsidRPr="008262EF">
        <w:rPr>
          <w:rFonts w:ascii="Calibri" w:hAnsi="Calibri"/>
          <w:sz w:val="24"/>
          <w:u w:val="none"/>
        </w:rPr>
        <w:t>16)</w:t>
      </w:r>
    </w:p>
    <w:p w14:paraId="6D05C289" w14:textId="77777777" w:rsidR="008262EF" w:rsidRPr="008262EF" w:rsidRDefault="008262EF" w:rsidP="008262EF">
      <w:pPr>
        <w:pStyle w:val="1"/>
        <w:keepLines/>
        <w:widowControl w:val="0"/>
        <w:tabs>
          <w:tab w:val="left" w:pos="567"/>
        </w:tabs>
        <w:rPr>
          <w:rFonts w:ascii="Calibri" w:hAnsi="Calibri"/>
          <w:b w:val="0"/>
          <w:sz w:val="24"/>
          <w:u w:val="none"/>
        </w:rPr>
      </w:pPr>
      <w:r w:rsidRPr="008262EF">
        <w:rPr>
          <w:rFonts w:ascii="Calibri" w:hAnsi="Calibri"/>
          <w:b w:val="0"/>
          <w:sz w:val="24"/>
          <w:u w:val="none"/>
        </w:rPr>
        <w:t>(</w:t>
      </w:r>
      <w:proofErr w:type="spellStart"/>
      <w:r w:rsidRPr="008262EF">
        <w:rPr>
          <w:rFonts w:ascii="Calibri" w:hAnsi="Calibri"/>
          <w:b w:val="0"/>
          <w:sz w:val="24"/>
          <w:u w:val="none"/>
        </w:rPr>
        <w:t>Αρ</w:t>
      </w:r>
      <w:proofErr w:type="spellEnd"/>
      <w:r w:rsidRPr="008262EF">
        <w:rPr>
          <w:rFonts w:ascii="Calibri" w:hAnsi="Calibri"/>
          <w:b w:val="0"/>
          <w:sz w:val="24"/>
          <w:u w:val="none"/>
        </w:rPr>
        <w:t>.</w:t>
      </w:r>
      <w:r>
        <w:rPr>
          <w:rFonts w:ascii="Calibri" w:hAnsi="Calibri"/>
          <w:b w:val="0"/>
          <w:sz w:val="24"/>
          <w:u w:val="none"/>
        </w:rPr>
        <w:t xml:space="preserve"> </w:t>
      </w:r>
      <w:r w:rsidRPr="008262EF">
        <w:rPr>
          <w:rFonts w:ascii="Calibri" w:hAnsi="Calibri"/>
          <w:b w:val="0"/>
          <w:sz w:val="24"/>
          <w:u w:val="none"/>
        </w:rPr>
        <w:t xml:space="preserve">απόφασης ορισμού </w:t>
      </w:r>
      <w:r w:rsidR="002325F4" w:rsidRPr="002325F4">
        <w:rPr>
          <w:rFonts w:ascii="Calibri" w:hAnsi="Calibri"/>
          <w:b w:val="0"/>
          <w:sz w:val="24"/>
          <w:u w:val="none"/>
        </w:rPr>
        <w:t>2</w:t>
      </w:r>
      <w:r w:rsidR="002325F4" w:rsidRPr="00283BCB">
        <w:rPr>
          <w:rFonts w:ascii="Calibri" w:hAnsi="Calibri"/>
          <w:b w:val="0"/>
          <w:sz w:val="24"/>
          <w:u w:val="none"/>
        </w:rPr>
        <w:t>73</w:t>
      </w:r>
      <w:r w:rsidRPr="008262EF">
        <w:rPr>
          <w:rFonts w:ascii="Calibri" w:hAnsi="Calibri"/>
          <w:b w:val="0"/>
          <w:sz w:val="24"/>
          <w:u w:val="none"/>
        </w:rPr>
        <w:t xml:space="preserve">/2024 </w:t>
      </w:r>
      <w:proofErr w:type="spellStart"/>
      <w:r w:rsidRPr="008262EF">
        <w:rPr>
          <w:rFonts w:ascii="Calibri" w:hAnsi="Calibri"/>
          <w:b w:val="0"/>
          <w:sz w:val="24"/>
          <w:u w:val="none"/>
        </w:rPr>
        <w:t>Δημ</w:t>
      </w:r>
      <w:proofErr w:type="spellEnd"/>
      <w:r w:rsidRPr="008262EF">
        <w:rPr>
          <w:rFonts w:ascii="Calibri" w:hAnsi="Calibri"/>
          <w:b w:val="0"/>
          <w:sz w:val="24"/>
          <w:u w:val="none"/>
        </w:rPr>
        <w:t>. Επιτροπής)</w:t>
      </w:r>
    </w:p>
    <w:p w14:paraId="1104E14E" w14:textId="77777777" w:rsidR="00241EB1" w:rsidRDefault="00241EB1"/>
    <w:p w14:paraId="03443798" w14:textId="77777777" w:rsidR="008262EF" w:rsidRPr="00857001" w:rsidRDefault="008262EF" w:rsidP="007660CB">
      <w:pPr>
        <w:pStyle w:val="a4"/>
        <w:numPr>
          <w:ilvl w:val="0"/>
          <w:numId w:val="1"/>
        </w:numPr>
        <w:shd w:val="clear" w:color="auto" w:fill="FFFFFF" w:themeFill="background1"/>
        <w:jc w:val="both"/>
        <w:rPr>
          <w:highlight w:val="yellow"/>
        </w:rPr>
      </w:pPr>
      <w:r>
        <w:t>Στο Μοσχάτο</w:t>
      </w:r>
      <w:r w:rsidR="00BC6522">
        <w:t>,</w:t>
      </w:r>
      <w:r>
        <w:t xml:space="preserve"> </w:t>
      </w:r>
      <w:r w:rsidR="00BC6522">
        <w:t xml:space="preserve">σήμερα </w:t>
      </w:r>
      <w:r w:rsidR="002325F4" w:rsidRPr="002325F4">
        <w:t>5</w:t>
      </w:r>
      <w:r w:rsidRPr="0066610B">
        <w:t>/</w:t>
      </w:r>
      <w:r w:rsidR="002325F4" w:rsidRPr="002325F4">
        <w:t>11</w:t>
      </w:r>
      <w:r w:rsidRPr="0066610B">
        <w:t>/2024</w:t>
      </w:r>
      <w:r w:rsidR="00BC6522">
        <w:t>,</w:t>
      </w:r>
      <w:r>
        <w:t xml:space="preserve"> ημέρα </w:t>
      </w:r>
      <w:r w:rsidR="002325F4">
        <w:t>Τρί</w:t>
      </w:r>
      <w:r w:rsidR="0066610B">
        <w:t>τη</w:t>
      </w:r>
      <w:r>
        <w:t xml:space="preserve"> και ώρα </w:t>
      </w:r>
      <w:r w:rsidRPr="0066610B">
        <w:t>1</w:t>
      </w:r>
      <w:r w:rsidR="002325F4">
        <w:t>0</w:t>
      </w:r>
      <w:r w:rsidRPr="0066610B">
        <w:t>:00</w:t>
      </w:r>
      <w:r w:rsidR="00BC6522" w:rsidRPr="0066610B">
        <w:t xml:space="preserve"> </w:t>
      </w:r>
      <w:proofErr w:type="spellStart"/>
      <w:r w:rsidRPr="0066610B">
        <w:t>μ.μ</w:t>
      </w:r>
      <w:proofErr w:type="spellEnd"/>
      <w:r>
        <w:t>, στο Δημοτικό Κατάστημα του Δήμου Μοσχάτου-Ταύρου, συνεδρίασε η Επιτροπή που ορίστηκε με την υπ</w:t>
      </w:r>
      <w:r w:rsidR="00417DA6">
        <w:t xml:space="preserve">’ </w:t>
      </w:r>
      <w:proofErr w:type="spellStart"/>
      <w:r w:rsidR="00417DA6">
        <w:t>α</w:t>
      </w:r>
      <w:r>
        <w:t>ριθμ</w:t>
      </w:r>
      <w:proofErr w:type="spellEnd"/>
      <w:r>
        <w:t xml:space="preserve">. </w:t>
      </w:r>
      <w:r w:rsidR="002325F4">
        <w:t>273</w:t>
      </w:r>
      <w:r>
        <w:t xml:space="preserve">/2024 </w:t>
      </w:r>
      <w:r w:rsidR="00417DA6">
        <w:t>απόφαση</w:t>
      </w:r>
      <w:r>
        <w:t xml:space="preserve"> της Δημοτικής Επιτροπής, σύμφωνα με τον Ν.4412/2016 </w:t>
      </w:r>
      <w:proofErr w:type="spellStart"/>
      <w:r>
        <w:t>άρθρ</w:t>
      </w:r>
      <w:proofErr w:type="spellEnd"/>
      <w:r w:rsidR="00E0698D" w:rsidRPr="00E0698D">
        <w:rPr>
          <w:color w:val="FFFFFF" w:themeColor="background1"/>
          <w:lang w:val="en-US"/>
        </w:rPr>
        <w:t>o</w:t>
      </w:r>
      <w:r w:rsidR="00523066">
        <w:t xml:space="preserve"> 32 παρ.2 </w:t>
      </w:r>
      <w:proofErr w:type="spellStart"/>
      <w:r w:rsidR="00523066">
        <w:t>περ.β</w:t>
      </w:r>
      <w:r w:rsidR="006730A7">
        <w:t>β</w:t>
      </w:r>
      <w:proofErr w:type="spellEnd"/>
      <w:r>
        <w:t xml:space="preserve">, προκειμένου να ελέγξει τα δικαιολογητικά της υπ’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 xml:space="preserve">. </w:t>
      </w:r>
      <w:r w:rsidR="002325F4">
        <w:t>20345</w:t>
      </w:r>
      <w:r>
        <w:t>/2</w:t>
      </w:r>
      <w:r w:rsidR="002325F4">
        <w:t>3</w:t>
      </w:r>
      <w:r>
        <w:t>-</w:t>
      </w:r>
      <w:r w:rsidR="002325F4">
        <w:t>10</w:t>
      </w:r>
      <w:r>
        <w:t xml:space="preserve">-2024 οικονομικής προσφοράς της Εταιρείας </w:t>
      </w:r>
      <w:r w:rsidR="002325F4" w:rsidRPr="00E0698D">
        <w:rPr>
          <w:rFonts w:ascii="Arial" w:hAnsi="Arial" w:cs="Arial"/>
        </w:rPr>
        <w:t xml:space="preserve">ΑΠΟΨΗ </w:t>
      </w:r>
      <w:proofErr w:type="spellStart"/>
      <w:r w:rsidR="002325F4" w:rsidRPr="00E0698D">
        <w:rPr>
          <w:rFonts w:ascii="Arial" w:hAnsi="Arial" w:cs="Arial"/>
        </w:rPr>
        <w:t>Α.Ε.</w:t>
      </w:r>
      <w:r w:rsidR="004B05E2" w:rsidRPr="00E0698D">
        <w:rPr>
          <w:rFonts w:ascii="Arial" w:hAnsi="Arial" w:cs="Arial"/>
        </w:rPr>
        <w:t>,</w:t>
      </w:r>
      <w:r>
        <w:t>που</w:t>
      </w:r>
      <w:proofErr w:type="spellEnd"/>
      <w:r>
        <w:t xml:space="preserve"> </w:t>
      </w:r>
      <w:proofErr w:type="spellStart"/>
      <w:r>
        <w:t>υπ</w:t>
      </w:r>
      <w:r w:rsidR="00417DA6">
        <w:t>ε</w:t>
      </w:r>
      <w:r>
        <w:t>βλήθει</w:t>
      </w:r>
      <w:proofErr w:type="spellEnd"/>
      <w:r>
        <w:t xml:space="preserve"> στο πρωτόκολλο του Δήμου και αφορά στη «</w:t>
      </w:r>
      <w:bookmarkStart w:id="0" w:name="_Hlk181693128"/>
      <w:r w:rsidR="002325F4" w:rsidRPr="00A11EEB">
        <w:rPr>
          <w:rFonts w:ascii="Arial" w:hAnsi="Arial" w:cs="Arial"/>
          <w:bCs/>
          <w:szCs w:val="24"/>
        </w:rPr>
        <w:t>Σ</w:t>
      </w:r>
      <w:r w:rsidR="002325F4" w:rsidRPr="00A11EEB">
        <w:rPr>
          <w:rFonts w:ascii="Arial" w:hAnsi="Arial" w:cs="Arial"/>
          <w:szCs w:val="24"/>
        </w:rPr>
        <w:t>ΥΝΤΗΡΗΣΗ ΛΟΓΙΣΜΙΚΟΥ ΣΥΣΤΗΜΑΤΟΣ ΔΙΑΧΕΙΡΙΣΗΣ ΗΛΕΚΤΡΟΦΩΤΙΣΜΟΥ</w:t>
      </w:r>
      <w:bookmarkEnd w:id="0"/>
      <w:r>
        <w:t xml:space="preserve">» με την διαδικασία της προσφυγής με διαπραγμάτευση χωρίς προηγούμενη </w:t>
      </w:r>
      <w:r w:rsidR="00417DA6">
        <w:t>δημοσίευση</w:t>
      </w:r>
      <w:r>
        <w:t xml:space="preserve">, όπως αυτή ορίζεται στα </w:t>
      </w:r>
      <w:r w:rsidR="00E0698D">
        <w:t>άρθρο</w:t>
      </w:r>
      <w:r w:rsidR="00E0698D" w:rsidRPr="00E0698D">
        <w:rPr>
          <w:lang w:val="en-US"/>
        </w:rPr>
        <w:t>o</w:t>
      </w:r>
      <w:r w:rsidRPr="00E0698D">
        <w:t xml:space="preserve"> </w:t>
      </w:r>
      <w:r>
        <w:t>3</w:t>
      </w:r>
      <w:r w:rsidR="00523066">
        <w:t xml:space="preserve">2 παρ.2 </w:t>
      </w:r>
      <w:proofErr w:type="spellStart"/>
      <w:r w:rsidR="00523066">
        <w:t>περ.β</w:t>
      </w:r>
      <w:r w:rsidR="006730A7">
        <w:t>β</w:t>
      </w:r>
      <w:proofErr w:type="spellEnd"/>
      <w:r w:rsidR="00E0698D">
        <w:t xml:space="preserve"> του Ν.4412/2016</w:t>
      </w:r>
      <w:r w:rsidR="00E0698D" w:rsidRPr="00E0698D">
        <w:t>.</w:t>
      </w:r>
    </w:p>
    <w:p w14:paraId="6B1575EB" w14:textId="77777777" w:rsidR="00417DA6" w:rsidRDefault="00417DA6" w:rsidP="00417DA6">
      <w:pPr>
        <w:ind w:left="360"/>
        <w:jc w:val="both"/>
      </w:pPr>
      <w:r>
        <w:t>Στη συνεδρίαση της Επιτροπής, που είχε απαρτία, παρέστησαν οι εξής: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578"/>
        <w:gridCol w:w="4242"/>
        <w:gridCol w:w="4394"/>
      </w:tblGrid>
      <w:tr w:rsidR="00417DA6" w14:paraId="40C7858F" w14:textId="77777777" w:rsidTr="00BC6522">
        <w:tc>
          <w:tcPr>
            <w:tcW w:w="578" w:type="dxa"/>
          </w:tcPr>
          <w:p w14:paraId="31599EF4" w14:textId="77777777"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Α/Α</w:t>
            </w:r>
          </w:p>
        </w:tc>
        <w:tc>
          <w:tcPr>
            <w:tcW w:w="4242" w:type="dxa"/>
          </w:tcPr>
          <w:p w14:paraId="5633B44E" w14:textId="77777777"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ΟΝΟΜΑΤΕΠΩΝΗΜΟ</w:t>
            </w:r>
          </w:p>
        </w:tc>
        <w:tc>
          <w:tcPr>
            <w:tcW w:w="4394" w:type="dxa"/>
          </w:tcPr>
          <w:p w14:paraId="189900FC" w14:textId="77777777" w:rsidR="00417DA6" w:rsidRPr="00417DA6" w:rsidRDefault="00417DA6" w:rsidP="00417DA6">
            <w:pPr>
              <w:jc w:val="center"/>
              <w:rPr>
                <w:b/>
              </w:rPr>
            </w:pPr>
            <w:r w:rsidRPr="00417DA6">
              <w:rPr>
                <w:b/>
              </w:rPr>
              <w:t>ΙΔΙΟΤΗΤΑ ΣΤΗΝ ΕΠΙΤΡΟΠΗ</w:t>
            </w:r>
          </w:p>
        </w:tc>
      </w:tr>
      <w:tr w:rsidR="00417DA6" w14:paraId="3DB31A55" w14:textId="77777777" w:rsidTr="00BC6522">
        <w:tc>
          <w:tcPr>
            <w:tcW w:w="578" w:type="dxa"/>
          </w:tcPr>
          <w:p w14:paraId="415B99C3" w14:textId="77777777" w:rsidR="00417DA6" w:rsidRDefault="00417DA6" w:rsidP="00417DA6">
            <w:pPr>
              <w:jc w:val="center"/>
            </w:pPr>
            <w:r>
              <w:t>1.</w:t>
            </w:r>
          </w:p>
        </w:tc>
        <w:tc>
          <w:tcPr>
            <w:tcW w:w="4242" w:type="dxa"/>
          </w:tcPr>
          <w:p w14:paraId="7226AD5F" w14:textId="77777777" w:rsidR="00417DA6" w:rsidRDefault="002325F4" w:rsidP="00417DA6">
            <w:pPr>
              <w:jc w:val="both"/>
            </w:pPr>
            <w:r>
              <w:t>ΜΠΑΧΑΣ ΑΝΤΩΝΙΟΣ</w:t>
            </w:r>
          </w:p>
        </w:tc>
        <w:tc>
          <w:tcPr>
            <w:tcW w:w="4394" w:type="dxa"/>
          </w:tcPr>
          <w:p w14:paraId="50D6060E" w14:textId="77777777" w:rsidR="00417DA6" w:rsidRDefault="00417DA6" w:rsidP="00417DA6">
            <w:pPr>
              <w:jc w:val="center"/>
            </w:pPr>
            <w:r>
              <w:t>ΤΑΚΤΙΚΟ ΜΕΛΟΣ</w:t>
            </w:r>
          </w:p>
        </w:tc>
      </w:tr>
      <w:tr w:rsidR="00417DA6" w14:paraId="16A782B8" w14:textId="77777777" w:rsidTr="00BC6522">
        <w:tc>
          <w:tcPr>
            <w:tcW w:w="578" w:type="dxa"/>
          </w:tcPr>
          <w:p w14:paraId="1B060127" w14:textId="77777777" w:rsidR="00417DA6" w:rsidRDefault="00417DA6" w:rsidP="00417DA6">
            <w:pPr>
              <w:jc w:val="center"/>
            </w:pPr>
            <w:r>
              <w:t>2.</w:t>
            </w:r>
          </w:p>
        </w:tc>
        <w:tc>
          <w:tcPr>
            <w:tcW w:w="4242" w:type="dxa"/>
          </w:tcPr>
          <w:p w14:paraId="5066F994" w14:textId="77777777" w:rsidR="00417DA6" w:rsidRDefault="002325F4" w:rsidP="00417DA6">
            <w:pPr>
              <w:jc w:val="both"/>
            </w:pPr>
            <w:r>
              <w:t>ΤΣΙΓΑΡΑ ΣΟΦΙΑ</w:t>
            </w:r>
          </w:p>
        </w:tc>
        <w:tc>
          <w:tcPr>
            <w:tcW w:w="4394" w:type="dxa"/>
          </w:tcPr>
          <w:p w14:paraId="19817663" w14:textId="77777777" w:rsidR="00417DA6" w:rsidRDefault="00417DA6" w:rsidP="00417DA6">
            <w:pPr>
              <w:jc w:val="center"/>
            </w:pPr>
            <w:r>
              <w:t>ΤΑΚΤΙΚΟ ΜΕΛΟΣ</w:t>
            </w:r>
          </w:p>
        </w:tc>
      </w:tr>
      <w:tr w:rsidR="00417DA6" w14:paraId="24F07345" w14:textId="77777777" w:rsidTr="00BC6522">
        <w:tc>
          <w:tcPr>
            <w:tcW w:w="578" w:type="dxa"/>
          </w:tcPr>
          <w:p w14:paraId="334E7CA6" w14:textId="77777777" w:rsidR="00417DA6" w:rsidRDefault="00417DA6" w:rsidP="00417DA6">
            <w:pPr>
              <w:jc w:val="center"/>
            </w:pPr>
            <w:r>
              <w:t>3.</w:t>
            </w:r>
          </w:p>
        </w:tc>
        <w:tc>
          <w:tcPr>
            <w:tcW w:w="4242" w:type="dxa"/>
          </w:tcPr>
          <w:p w14:paraId="6510C1CC" w14:textId="77777777" w:rsidR="00417DA6" w:rsidRDefault="002325F4" w:rsidP="00417DA6">
            <w:pPr>
              <w:jc w:val="both"/>
            </w:pPr>
            <w:r>
              <w:t>ΠΑΠΠΑ ΕΥΦΡΟΣΥΝΗ</w:t>
            </w:r>
          </w:p>
        </w:tc>
        <w:tc>
          <w:tcPr>
            <w:tcW w:w="4394" w:type="dxa"/>
          </w:tcPr>
          <w:p w14:paraId="4EE7929D" w14:textId="77777777" w:rsidR="00417DA6" w:rsidRDefault="002325F4" w:rsidP="00417DA6">
            <w:pPr>
              <w:jc w:val="center"/>
            </w:pPr>
            <w:r>
              <w:t>ΤΑΚΤΙΚΟ ΜΕΛΟΣ</w:t>
            </w:r>
          </w:p>
        </w:tc>
      </w:tr>
    </w:tbl>
    <w:p w14:paraId="3782D690" w14:textId="77777777" w:rsidR="00417DA6" w:rsidRDefault="00417DA6" w:rsidP="00417DA6">
      <w:pPr>
        <w:ind w:left="360"/>
        <w:jc w:val="both"/>
      </w:pPr>
    </w:p>
    <w:p w14:paraId="316E2A81" w14:textId="77777777" w:rsidR="00417DA6" w:rsidRDefault="00417DA6" w:rsidP="00417DA6">
      <w:pPr>
        <w:ind w:left="360"/>
        <w:jc w:val="both"/>
      </w:pPr>
      <w:r>
        <w:t>Η Επιτροπή αφού έλαβε υπόψη τις διατάξεις:</w:t>
      </w:r>
    </w:p>
    <w:p w14:paraId="6A6168AF" w14:textId="77777777"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Ν.4412/</w:t>
      </w:r>
      <w:r>
        <w:t>20</w:t>
      </w:r>
      <w:r w:rsidRPr="00417DA6">
        <w:t>16 «</w:t>
      </w:r>
      <w:r>
        <w:t>Δ</w:t>
      </w:r>
      <w:r w:rsidRPr="00417DA6">
        <w:t>ημόσιες Συμβάσεις</w:t>
      </w:r>
      <w:r w:rsidR="00C34FDC">
        <w:t xml:space="preserve"> </w:t>
      </w:r>
      <w:r w:rsidRPr="00417DA6">
        <w:t xml:space="preserve"> Έργων, Προμηθειών και Υπηρεσιών (προσαρμογή</w:t>
      </w:r>
      <w:r>
        <w:t xml:space="preserve"> </w:t>
      </w:r>
      <w:r w:rsidRPr="00417DA6">
        <w:t>στις Οδηγίες 2014/24/ΕΕ και 2014/25/ΕΕ)»,</w:t>
      </w:r>
    </w:p>
    <w:p w14:paraId="35F9E8E7" w14:textId="77777777"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 xml:space="preserve">του Ν.3463/06 «Κύρωση του Κώδικα </w:t>
      </w:r>
      <w:r>
        <w:t>Δ</w:t>
      </w:r>
      <w:r w:rsidRPr="00417DA6">
        <w:t>ήμων και Κοινοτήτων»,</w:t>
      </w:r>
    </w:p>
    <w:p w14:paraId="4F68ABE6" w14:textId="77777777" w:rsidR="00417DA6" w:rsidRP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Ν.3852/10 «Νέα Αρχιτεκτονική της Αυτοδιοίκησης και της Αποκεντρωμένης</w:t>
      </w:r>
      <w:r>
        <w:t xml:space="preserve"> Δ</w:t>
      </w:r>
      <w:r w:rsidRPr="00417DA6">
        <w:t>ιοίκησης – Πρόγραμμα Καλλικράτης»,</w:t>
      </w:r>
    </w:p>
    <w:p w14:paraId="7D97896B" w14:textId="77777777" w:rsidR="00417DA6" w:rsidRDefault="00417DA6" w:rsidP="00417DA6">
      <w:pPr>
        <w:pStyle w:val="a4"/>
        <w:numPr>
          <w:ilvl w:val="0"/>
          <w:numId w:val="1"/>
        </w:numPr>
        <w:jc w:val="both"/>
      </w:pPr>
      <w:r w:rsidRPr="00417DA6">
        <w:t>του Ν.4555/18 «Μεταρρύθμιση του θεσμικού πλαισίου της Τοπικής Αυτοδιοίκησης -</w:t>
      </w:r>
      <w:r>
        <w:t xml:space="preserve"> </w:t>
      </w:r>
      <w:r w:rsidRPr="00417DA6">
        <w:t xml:space="preserve">Εμβάθυνση της </w:t>
      </w:r>
      <w:r>
        <w:t>Δ</w:t>
      </w:r>
      <w:r w:rsidRPr="00417DA6">
        <w:t>ημοκρατίας - Ενίσχυση της Συμμετοχής - Βελτίωση της οικονομικής και</w:t>
      </w:r>
      <w:r>
        <w:t xml:space="preserve"> </w:t>
      </w:r>
      <w:r w:rsidRPr="00417DA6">
        <w:t>αναπτυξιακής λειτουργίας των Ο.Τ.Α. [Πρόγραμμα «ΚΛΕΙΣΘΕΝΗΣ Ι»] -</w:t>
      </w:r>
      <w:r>
        <w:t xml:space="preserve"> </w:t>
      </w:r>
      <w:r w:rsidRPr="00417DA6">
        <w:t>Ρυθμίσεις για</w:t>
      </w:r>
      <w:r>
        <w:t xml:space="preserve"> </w:t>
      </w:r>
      <w:r w:rsidRPr="00417DA6">
        <w:t>τον εκσυγχρονισμό του πλαισίου οργάνωσης και λειτουργίας των ΦΟ</w:t>
      </w:r>
      <w:r>
        <w:t>Δ</w:t>
      </w:r>
      <w:r w:rsidRPr="00417DA6">
        <w:t>ΣΑ - Ρυθμίσεις για</w:t>
      </w:r>
      <w:r>
        <w:t xml:space="preserve"> </w:t>
      </w:r>
      <w:r w:rsidRPr="00417DA6">
        <w:t>την αποτελεσματικότερη, ταχύτερη και ενιαία άσκηση των αρμοδιοτήτων σχετικά με την</w:t>
      </w:r>
      <w:r>
        <w:t xml:space="preserve"> </w:t>
      </w:r>
      <w:r w:rsidRPr="00417DA6">
        <w:t>απονομή ιθαγένειας και την πολιτογράφηση - Λοιπές διατάξεις αρμοδιότητας Υπουργείου</w:t>
      </w:r>
      <w:r>
        <w:t xml:space="preserve"> </w:t>
      </w:r>
      <w:r w:rsidRPr="00417DA6">
        <w:t>Εσωτερικών και άλλες διατάξεις.»,</w:t>
      </w:r>
    </w:p>
    <w:p w14:paraId="397FB92B" w14:textId="77777777" w:rsidR="00417DA6" w:rsidRDefault="00417DA6" w:rsidP="00417DA6">
      <w:pPr>
        <w:pStyle w:val="a4"/>
        <w:numPr>
          <w:ilvl w:val="0"/>
          <w:numId w:val="1"/>
        </w:numPr>
        <w:jc w:val="both"/>
      </w:pPr>
      <w:r>
        <w:t xml:space="preserve">Την </w:t>
      </w:r>
      <w:proofErr w:type="spellStart"/>
      <w:r>
        <w:t>υπ</w:t>
      </w:r>
      <w:proofErr w:type="spellEnd"/>
      <w:r>
        <w:t xml:space="preserve">΄ </w:t>
      </w:r>
      <w:proofErr w:type="spellStart"/>
      <w:r>
        <w:t>αριθμ</w:t>
      </w:r>
      <w:proofErr w:type="spellEnd"/>
      <w:r>
        <w:t xml:space="preserve">. </w:t>
      </w:r>
      <w:r w:rsidR="002325F4">
        <w:t>273</w:t>
      </w:r>
      <w:r>
        <w:t>/2024 απόφαση της Δημοτικής Επιτροπής του Δήμου Μοσχάτου-Ταύρου,</w:t>
      </w:r>
    </w:p>
    <w:p w14:paraId="73EF84A7" w14:textId="77777777" w:rsidR="00417DA6" w:rsidRDefault="00417DA6" w:rsidP="00417DA6">
      <w:pPr>
        <w:pStyle w:val="a4"/>
        <w:numPr>
          <w:ilvl w:val="0"/>
          <w:numId w:val="1"/>
        </w:numPr>
        <w:jc w:val="both"/>
      </w:pPr>
      <w:r>
        <w:t xml:space="preserve">Την με </w:t>
      </w:r>
      <w:proofErr w:type="spellStart"/>
      <w:r>
        <w:t>υπ</w:t>
      </w:r>
      <w:proofErr w:type="spellEnd"/>
      <w:r>
        <w:t xml:space="preserve">΄ </w:t>
      </w:r>
      <w:proofErr w:type="spellStart"/>
      <w:r>
        <w:t>αριθμ</w:t>
      </w:r>
      <w:proofErr w:type="spellEnd"/>
      <w:r>
        <w:t xml:space="preserve">. </w:t>
      </w:r>
      <w:r w:rsidR="002325F4">
        <w:t>92</w:t>
      </w:r>
      <w:r>
        <w:t>/2024 μελέτη, με τίτλο «</w:t>
      </w:r>
      <w:r w:rsidR="002325F4" w:rsidRPr="00A11EEB">
        <w:rPr>
          <w:rFonts w:ascii="Arial" w:hAnsi="Arial" w:cs="Arial"/>
          <w:bCs/>
          <w:szCs w:val="24"/>
        </w:rPr>
        <w:t>Σ</w:t>
      </w:r>
      <w:r w:rsidR="002325F4" w:rsidRPr="00A11EEB">
        <w:rPr>
          <w:rFonts w:ascii="Arial" w:hAnsi="Arial" w:cs="Arial"/>
          <w:szCs w:val="24"/>
        </w:rPr>
        <w:t>ΥΝΤΗΡΗΣΗ ΛΟΓΙΣΜΙΚΟΥ ΣΥΣΤΗΜΑΤΟΣ ΔΙΑΧΕΙΡΙΣΗΣ ΗΛΕΚΤΡΟΦΩΤΙΣΜΟΥ</w:t>
      </w:r>
      <w:r w:rsidR="004628D0">
        <w:t>»,</w:t>
      </w:r>
    </w:p>
    <w:p w14:paraId="46C0F94C" w14:textId="77777777" w:rsidR="00417DA6" w:rsidRDefault="00417DA6" w:rsidP="004B05E2">
      <w:pPr>
        <w:pStyle w:val="a4"/>
        <w:numPr>
          <w:ilvl w:val="0"/>
          <w:numId w:val="1"/>
        </w:numPr>
        <w:jc w:val="both"/>
      </w:pPr>
      <w:r>
        <w:t xml:space="preserve">Την </w:t>
      </w:r>
      <w:proofErr w:type="spellStart"/>
      <w:r>
        <w:t>υπ</w:t>
      </w:r>
      <w:proofErr w:type="spellEnd"/>
      <w:r>
        <w:t xml:space="preserve">΄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 xml:space="preserve">. </w:t>
      </w:r>
      <w:r w:rsidR="002325F4">
        <w:t>20345</w:t>
      </w:r>
      <w:r>
        <w:t>/</w:t>
      </w:r>
      <w:r w:rsidR="002325F4">
        <w:t>23</w:t>
      </w:r>
      <w:r>
        <w:t>-</w:t>
      </w:r>
      <w:r w:rsidR="002325F4">
        <w:t>10</w:t>
      </w:r>
      <w:r>
        <w:t xml:space="preserve">-2024 οικονομική προσφορά της εταιρίας </w:t>
      </w:r>
      <w:r w:rsidR="002325F4">
        <w:t>ΑΠΟΨΗ Α.Ε.</w:t>
      </w:r>
    </w:p>
    <w:p w14:paraId="7428B18C" w14:textId="77777777" w:rsidR="00417DA6" w:rsidRPr="004B05E2" w:rsidRDefault="004B05E2" w:rsidP="004B05E2">
      <w:pPr>
        <w:pStyle w:val="a4"/>
        <w:jc w:val="both"/>
        <w:rPr>
          <w:u w:val="single"/>
        </w:rPr>
      </w:pPr>
      <w:r w:rsidRPr="004B05E2">
        <w:rPr>
          <w:u w:val="single"/>
        </w:rPr>
        <w:lastRenderedPageBreak/>
        <w:t>Διαπιστώνει ότι</w:t>
      </w:r>
      <w:r w:rsidR="00417DA6" w:rsidRPr="004B05E2">
        <w:rPr>
          <w:u w:val="single"/>
        </w:rPr>
        <w:t>, κατά τον έλεγχο όλων των δικαιολογητικών του φακέλου</w:t>
      </w:r>
      <w:r w:rsidRPr="004B05E2">
        <w:rPr>
          <w:u w:val="single"/>
        </w:rPr>
        <w:t xml:space="preserve"> </w:t>
      </w:r>
      <w:r w:rsidR="00417DA6" w:rsidRPr="004B05E2">
        <w:rPr>
          <w:u w:val="single"/>
        </w:rPr>
        <w:t xml:space="preserve">της </w:t>
      </w:r>
      <w:proofErr w:type="spellStart"/>
      <w:r w:rsidR="00417DA6" w:rsidRPr="004B05E2">
        <w:rPr>
          <w:u w:val="single"/>
        </w:rPr>
        <w:t>υπ</w:t>
      </w:r>
      <w:proofErr w:type="spellEnd"/>
      <w:r w:rsidR="00417DA6" w:rsidRPr="004B05E2">
        <w:rPr>
          <w:u w:val="single"/>
        </w:rPr>
        <w:t>΄</w:t>
      </w:r>
      <w:r w:rsidRPr="004B05E2">
        <w:rPr>
          <w:u w:val="single"/>
        </w:rPr>
        <w:t xml:space="preserve"> </w:t>
      </w:r>
      <w:proofErr w:type="spellStart"/>
      <w:r w:rsidR="00417DA6" w:rsidRPr="004B05E2">
        <w:rPr>
          <w:u w:val="single"/>
        </w:rPr>
        <w:t>αριθμ</w:t>
      </w:r>
      <w:proofErr w:type="spellEnd"/>
      <w:r w:rsidR="00417DA6" w:rsidRPr="004B05E2">
        <w:rPr>
          <w:u w:val="single"/>
        </w:rPr>
        <w:t xml:space="preserve">. </w:t>
      </w:r>
      <w:proofErr w:type="spellStart"/>
      <w:r w:rsidR="00417DA6" w:rsidRPr="004B05E2">
        <w:rPr>
          <w:u w:val="single"/>
        </w:rPr>
        <w:t>πρωτ</w:t>
      </w:r>
      <w:proofErr w:type="spellEnd"/>
      <w:r w:rsidR="00417DA6" w:rsidRPr="004B05E2">
        <w:rPr>
          <w:u w:val="single"/>
        </w:rPr>
        <w:t xml:space="preserve">. </w:t>
      </w:r>
      <w:r w:rsidR="002325F4" w:rsidRPr="002325F4">
        <w:rPr>
          <w:u w:val="single"/>
        </w:rPr>
        <w:t xml:space="preserve">20345/23-10-2024 </w:t>
      </w:r>
      <w:r w:rsidR="00417DA6" w:rsidRPr="002325F4">
        <w:rPr>
          <w:u w:val="single"/>
        </w:rPr>
        <w:t>οικονομικής</w:t>
      </w:r>
      <w:r w:rsidR="00417DA6" w:rsidRPr="004B05E2">
        <w:rPr>
          <w:u w:val="single"/>
        </w:rPr>
        <w:t xml:space="preserve"> προσφοράς της εταιρίας </w:t>
      </w:r>
      <w:r w:rsidR="002325F4">
        <w:rPr>
          <w:u w:val="single"/>
        </w:rPr>
        <w:t>ΑΠΟΨΗ</w:t>
      </w:r>
      <w:r w:rsidRPr="004B05E2">
        <w:rPr>
          <w:u w:val="single"/>
        </w:rPr>
        <w:t xml:space="preserve"> Α.Ε.</w:t>
      </w:r>
      <w:r w:rsidR="00417DA6" w:rsidRPr="004B05E2">
        <w:rPr>
          <w:u w:val="single"/>
        </w:rPr>
        <w:t xml:space="preserve"> πληρούνται οι προϋποθέσεις για την κατακύρωση </w:t>
      </w:r>
      <w:r w:rsidRPr="004B05E2">
        <w:rPr>
          <w:u w:val="single"/>
        </w:rPr>
        <w:t xml:space="preserve">της </w:t>
      </w:r>
      <w:r w:rsidR="00417DA6" w:rsidRPr="004B05E2">
        <w:rPr>
          <w:u w:val="single"/>
        </w:rPr>
        <w:t>προμήθειας.</w:t>
      </w:r>
    </w:p>
    <w:p w14:paraId="58303900" w14:textId="77777777" w:rsidR="004B05E2" w:rsidRDefault="004B05E2" w:rsidP="004B05E2">
      <w:pPr>
        <w:pStyle w:val="a4"/>
        <w:jc w:val="both"/>
      </w:pPr>
    </w:p>
    <w:p w14:paraId="4D0799A1" w14:textId="77777777" w:rsidR="00417DA6" w:rsidRDefault="00417DA6" w:rsidP="004B05E2">
      <w:pPr>
        <w:pStyle w:val="a4"/>
        <w:jc w:val="both"/>
      </w:pPr>
      <w:r>
        <w:t>Σύμφωνα λοιπόν με τα ανωτέρω,</w:t>
      </w:r>
    </w:p>
    <w:p w14:paraId="379D8D28" w14:textId="77777777" w:rsidR="004B05E2" w:rsidRDefault="004B05E2" w:rsidP="004B05E2">
      <w:pPr>
        <w:pStyle w:val="a4"/>
        <w:jc w:val="both"/>
      </w:pPr>
    </w:p>
    <w:p w14:paraId="323CFEF0" w14:textId="77777777" w:rsidR="00417DA6" w:rsidRDefault="00417DA6" w:rsidP="004B05E2">
      <w:pPr>
        <w:pStyle w:val="a4"/>
        <w:jc w:val="center"/>
        <w:rPr>
          <w:b/>
          <w:sz w:val="24"/>
          <w:szCs w:val="24"/>
        </w:rPr>
      </w:pPr>
      <w:r w:rsidRPr="004B05E2">
        <w:rPr>
          <w:b/>
          <w:sz w:val="24"/>
          <w:szCs w:val="24"/>
        </w:rPr>
        <w:t>ΕΙΣΗΓΟΥΜΑΣΤΕ</w:t>
      </w:r>
    </w:p>
    <w:p w14:paraId="690D1AFF" w14:textId="77777777" w:rsidR="004B05E2" w:rsidRDefault="004B05E2" w:rsidP="004B05E2">
      <w:pPr>
        <w:pStyle w:val="a4"/>
        <w:jc w:val="both"/>
      </w:pPr>
    </w:p>
    <w:p w14:paraId="36D1925D" w14:textId="77777777" w:rsidR="004B05E2" w:rsidRPr="004B05E2" w:rsidRDefault="004B05E2" w:rsidP="004B05E2">
      <w:pPr>
        <w:pStyle w:val="a4"/>
        <w:numPr>
          <w:ilvl w:val="0"/>
          <w:numId w:val="3"/>
        </w:numPr>
        <w:jc w:val="both"/>
      </w:pPr>
      <w:r>
        <w:t xml:space="preserve">Στην Δημοτική Επιτροπή του Δήμου την κατακύρωση της προμήθειας στην εταιρεία </w:t>
      </w:r>
      <w:r w:rsidR="002325F4">
        <w:t>ΑΠΟΨΗ</w:t>
      </w:r>
      <w:r w:rsidRPr="004B05E2">
        <w:t xml:space="preserve"> Α.Ε.</w:t>
      </w:r>
      <w:r>
        <w:t xml:space="preserve">, συνολικού ποσού </w:t>
      </w:r>
      <w:r w:rsidR="002325F4">
        <w:rPr>
          <w:b/>
        </w:rPr>
        <w:t>5.289,84</w:t>
      </w:r>
      <w:r w:rsidRPr="004B05E2">
        <w:rPr>
          <w:b/>
        </w:rPr>
        <w:t xml:space="preserve"> € (συμπεριλαμβανομένου ΦΠΑ)</w:t>
      </w:r>
      <w:r w:rsidR="00D56198">
        <w:rPr>
          <w:b/>
        </w:rPr>
        <w:t>.</w:t>
      </w:r>
    </w:p>
    <w:p w14:paraId="20E8B894" w14:textId="77777777" w:rsidR="004B05E2" w:rsidRDefault="004B05E2" w:rsidP="004B05E2">
      <w:pPr>
        <w:ind w:left="360"/>
        <w:jc w:val="both"/>
      </w:pPr>
      <w:r>
        <w:t>Αναλυτικότερα:</w:t>
      </w:r>
    </w:p>
    <w:tbl>
      <w:tblPr>
        <w:tblW w:w="9164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3510"/>
        <w:gridCol w:w="1816"/>
        <w:gridCol w:w="1985"/>
        <w:gridCol w:w="1239"/>
      </w:tblGrid>
      <w:tr w:rsidR="002325F4" w:rsidRPr="00911CCD" w14:paraId="5DFD1809" w14:textId="77777777" w:rsidTr="00283BCB">
        <w:trPr>
          <w:cantSplit/>
          <w:trHeight w:val="567"/>
        </w:trPr>
        <w:tc>
          <w:tcPr>
            <w:tcW w:w="614" w:type="dxa"/>
          </w:tcPr>
          <w:p w14:paraId="1AFDC17C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F482F9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510" w:type="dxa"/>
          </w:tcPr>
          <w:p w14:paraId="26514487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BEC01E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03FC">
              <w:rPr>
                <w:rFonts w:ascii="Arial" w:hAnsi="Arial" w:cs="Arial"/>
                <w:b/>
                <w:sz w:val="20"/>
                <w:szCs w:val="20"/>
              </w:rPr>
              <w:t>ΠΕΡΙΓΡΑΦΗ ΕΙΔΟΥΣ</w:t>
            </w: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6" w:type="dxa"/>
          </w:tcPr>
          <w:p w14:paraId="2EDD06E8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5EBB1C" w14:textId="77777777" w:rsidR="002325F4" w:rsidRPr="00911CCD" w:rsidRDefault="002325F4" w:rsidP="00283BCB">
            <w:pPr>
              <w:ind w:left="-124" w:right="-378"/>
              <w:rPr>
                <w:rFonts w:ascii="Arial" w:hAnsi="Arial" w:cs="Arial"/>
                <w:b/>
              </w:rPr>
            </w:pPr>
            <w:r w:rsidRPr="00911CCD">
              <w:rPr>
                <w:rFonts w:ascii="Arial" w:hAnsi="Arial" w:cs="Arial"/>
              </w:rPr>
              <w:t xml:space="preserve">      </w:t>
            </w:r>
            <w:r w:rsidRPr="00911CCD">
              <w:rPr>
                <w:rFonts w:ascii="Arial" w:hAnsi="Arial" w:cs="Arial"/>
                <w:b/>
              </w:rPr>
              <w:t>ΥΠΗΡΕΣΙΑ</w:t>
            </w:r>
          </w:p>
        </w:tc>
        <w:tc>
          <w:tcPr>
            <w:tcW w:w="1985" w:type="dxa"/>
          </w:tcPr>
          <w:p w14:paraId="7D3D104A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A6CF1C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03FC">
              <w:rPr>
                <w:rFonts w:ascii="Arial" w:hAnsi="Arial" w:cs="Arial"/>
                <w:b/>
                <w:sz w:val="20"/>
                <w:szCs w:val="20"/>
              </w:rPr>
              <w:t>ΤΙΜΗ ΜΟΝΑΔΟΣ</w:t>
            </w: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39" w:type="dxa"/>
          </w:tcPr>
          <w:p w14:paraId="5C64321F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E3BE02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03FC">
              <w:rPr>
                <w:rFonts w:ascii="Arial" w:hAnsi="Arial" w:cs="Arial"/>
                <w:b/>
                <w:sz w:val="20"/>
                <w:szCs w:val="20"/>
              </w:rPr>
              <w:t>ΔΑΠΑΝΗ</w:t>
            </w: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25F4" w:rsidRPr="00911CCD" w14:paraId="4974E943" w14:textId="77777777" w:rsidTr="00283BCB">
        <w:trPr>
          <w:cantSplit/>
          <w:trHeight w:val="437"/>
        </w:trPr>
        <w:tc>
          <w:tcPr>
            <w:tcW w:w="614" w:type="dxa"/>
          </w:tcPr>
          <w:p w14:paraId="518FEBC8" w14:textId="77777777" w:rsidR="002325F4" w:rsidRPr="005A03FC" w:rsidRDefault="002325F4" w:rsidP="00283BCB">
            <w:pPr>
              <w:pStyle w:val="30"/>
              <w:tabs>
                <w:tab w:val="center" w:pos="407"/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5541AF" w14:textId="77777777" w:rsidR="002325F4" w:rsidRPr="00911CCD" w:rsidRDefault="002325F4" w:rsidP="00283BCB">
            <w:pPr>
              <w:ind w:left="-124" w:right="-298"/>
              <w:jc w:val="center"/>
              <w:rPr>
                <w:rFonts w:ascii="Arial" w:hAnsi="Arial" w:cs="Arial"/>
              </w:rPr>
            </w:pPr>
            <w:r w:rsidRPr="00911CCD">
              <w:rPr>
                <w:rFonts w:ascii="Arial" w:hAnsi="Arial" w:cs="Arial"/>
              </w:rPr>
              <w:t>1.</w:t>
            </w:r>
          </w:p>
        </w:tc>
        <w:tc>
          <w:tcPr>
            <w:tcW w:w="3510" w:type="dxa"/>
          </w:tcPr>
          <w:p w14:paraId="76C58ADF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rPr>
                <w:rFonts w:ascii="Arial" w:hAnsi="Arial" w:cs="Arial"/>
                <w:bCs/>
                <w:sz w:val="20"/>
                <w:szCs w:val="20"/>
              </w:rPr>
            </w:pPr>
            <w:r w:rsidRPr="005A03FC">
              <w:rPr>
                <w:rFonts w:ascii="Arial" w:hAnsi="Arial" w:cs="Arial"/>
                <w:bCs/>
                <w:sz w:val="20"/>
                <w:szCs w:val="20"/>
              </w:rPr>
              <w:t xml:space="preserve">Φιλοξενία </w:t>
            </w:r>
            <w:r w:rsidRPr="005A03FC">
              <w:rPr>
                <w:rFonts w:ascii="Arial" w:hAnsi="Arial" w:cs="Arial"/>
                <w:sz w:val="20"/>
                <w:szCs w:val="20"/>
              </w:rPr>
              <w:t xml:space="preserve">λογισμικού συστήματος διαχείρισης ηλεκτροφωτισμού                  </w:t>
            </w: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816" w:type="dxa"/>
          </w:tcPr>
          <w:p w14:paraId="136D84FA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6B9316F3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1.77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A03F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39" w:type="dxa"/>
          </w:tcPr>
          <w:p w14:paraId="04E467F6" w14:textId="77777777" w:rsidR="002325F4" w:rsidRPr="005A03FC" w:rsidRDefault="002325F4" w:rsidP="00283BCB">
            <w:pPr>
              <w:pStyle w:val="30"/>
              <w:tabs>
                <w:tab w:val="left" w:pos="585"/>
                <w:tab w:val="center" w:pos="1122"/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1.77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A03F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911CCD">
              <w:rPr>
                <w:rFonts w:ascii="Arial" w:hAnsi="Arial" w:cs="Arial"/>
                <w:sz w:val="20"/>
                <w:szCs w:val="20"/>
                <w:lang w:val="en-US"/>
              </w:rPr>
              <w:t>€</w:t>
            </w:r>
          </w:p>
        </w:tc>
      </w:tr>
      <w:tr w:rsidR="002325F4" w:rsidRPr="00911CCD" w14:paraId="1FFCFA09" w14:textId="77777777" w:rsidTr="00283BCB">
        <w:trPr>
          <w:cantSplit/>
          <w:trHeight w:val="437"/>
        </w:trPr>
        <w:tc>
          <w:tcPr>
            <w:tcW w:w="614" w:type="dxa"/>
          </w:tcPr>
          <w:p w14:paraId="25257F37" w14:textId="77777777" w:rsidR="002325F4" w:rsidRPr="005A03FC" w:rsidRDefault="002325F4" w:rsidP="00283BCB">
            <w:pPr>
              <w:pStyle w:val="30"/>
              <w:tabs>
                <w:tab w:val="center" w:pos="407"/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14:paraId="2A8E2C96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16" w:type="dxa"/>
          </w:tcPr>
          <w:p w14:paraId="2B513489" w14:textId="77777777" w:rsidR="002325F4" w:rsidRPr="005A03FC" w:rsidRDefault="002325F4" w:rsidP="00283BCB">
            <w:pPr>
              <w:pStyle w:val="30"/>
              <w:tabs>
                <w:tab w:val="center" w:pos="3762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b/>
                <w:sz w:val="20"/>
                <w:szCs w:val="20"/>
              </w:rPr>
              <w:t>ΕΡΓΑΤΟΩΡΕΣ</w:t>
            </w:r>
          </w:p>
        </w:tc>
        <w:tc>
          <w:tcPr>
            <w:tcW w:w="1985" w:type="dxa"/>
          </w:tcPr>
          <w:p w14:paraId="65592E87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</w:tcPr>
          <w:p w14:paraId="295AEB2E" w14:textId="77777777" w:rsidR="002325F4" w:rsidRPr="005A03FC" w:rsidRDefault="002325F4" w:rsidP="00283BCB">
            <w:pPr>
              <w:pStyle w:val="30"/>
              <w:tabs>
                <w:tab w:val="left" w:pos="585"/>
                <w:tab w:val="center" w:pos="1122"/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5F4" w:rsidRPr="00911CCD" w14:paraId="7CEA4F91" w14:textId="77777777" w:rsidTr="00283BCB">
        <w:trPr>
          <w:cantSplit/>
          <w:trHeight w:val="437"/>
        </w:trPr>
        <w:tc>
          <w:tcPr>
            <w:tcW w:w="614" w:type="dxa"/>
          </w:tcPr>
          <w:p w14:paraId="4710F932" w14:textId="77777777" w:rsidR="002325F4" w:rsidRPr="005A03FC" w:rsidRDefault="002325F4" w:rsidP="00283BCB">
            <w:pPr>
              <w:pStyle w:val="30"/>
              <w:tabs>
                <w:tab w:val="center" w:pos="407"/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34C967" w14:textId="77777777" w:rsidR="002325F4" w:rsidRPr="005A03FC" w:rsidRDefault="002325F4" w:rsidP="00283BCB">
            <w:pPr>
              <w:pStyle w:val="30"/>
              <w:tabs>
                <w:tab w:val="center" w:pos="407"/>
                <w:tab w:val="center" w:pos="4500"/>
              </w:tabs>
              <w:spacing w:after="0"/>
              <w:ind w:left="-124" w:right="-29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10" w:type="dxa"/>
          </w:tcPr>
          <w:p w14:paraId="111F773F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bCs/>
                <w:sz w:val="20"/>
                <w:szCs w:val="20"/>
              </w:rPr>
              <w:t>Σ</w:t>
            </w:r>
            <w:r w:rsidRPr="005A03FC">
              <w:rPr>
                <w:rFonts w:ascii="Arial" w:hAnsi="Arial" w:cs="Arial"/>
                <w:sz w:val="20"/>
                <w:szCs w:val="20"/>
              </w:rPr>
              <w:t xml:space="preserve">υντήρηση λογισμικού συστήματος διαχείρισης ηλεκτροφωτισμού                  </w:t>
            </w:r>
            <w:r w:rsidRPr="005A03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816" w:type="dxa"/>
          </w:tcPr>
          <w:p w14:paraId="7F2E650E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1985" w:type="dxa"/>
          </w:tcPr>
          <w:p w14:paraId="31E7BAA1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6,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9" w:type="dxa"/>
          </w:tcPr>
          <w:p w14:paraId="21EF85BC" w14:textId="77777777" w:rsidR="002325F4" w:rsidRPr="005A03FC" w:rsidRDefault="002325F4" w:rsidP="00283BCB">
            <w:pPr>
              <w:pStyle w:val="30"/>
              <w:tabs>
                <w:tab w:val="left" w:pos="585"/>
                <w:tab w:val="center" w:pos="1122"/>
                <w:tab w:val="center" w:pos="4500"/>
              </w:tabs>
              <w:spacing w:after="0"/>
              <w:ind w:left="-124" w:right="-378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03FC">
              <w:rPr>
                <w:rFonts w:ascii="Arial" w:hAnsi="Arial" w:cs="Arial"/>
                <w:sz w:val="20"/>
                <w:szCs w:val="20"/>
              </w:rPr>
              <w:t>2.4</w:t>
            </w:r>
            <w:r>
              <w:rPr>
                <w:rFonts w:ascii="Arial" w:hAnsi="Arial" w:cs="Arial"/>
                <w:sz w:val="20"/>
                <w:szCs w:val="20"/>
              </w:rPr>
              <w:t>96</w:t>
            </w:r>
            <w:r w:rsidRPr="005A03F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A03FC">
              <w:rPr>
                <w:rFonts w:ascii="Arial" w:hAnsi="Arial" w:cs="Arial"/>
                <w:sz w:val="20"/>
                <w:szCs w:val="20"/>
              </w:rPr>
              <w:t>0€</w:t>
            </w:r>
          </w:p>
        </w:tc>
      </w:tr>
      <w:tr w:rsidR="002325F4" w:rsidRPr="00911CCD" w14:paraId="41C9E9B1" w14:textId="77777777" w:rsidTr="00283BCB">
        <w:trPr>
          <w:cantSplit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B5873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spacing w:after="0"/>
              <w:ind w:left="-124" w:right="-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D077A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482AE" w14:textId="77777777" w:rsidR="002325F4" w:rsidRPr="00911CCD" w:rsidRDefault="002325F4" w:rsidP="00283BCB">
            <w:pPr>
              <w:snapToGrid w:val="0"/>
              <w:ind w:left="-124" w:right="-378"/>
              <w:rPr>
                <w:rFonts w:ascii="Arial" w:hAnsi="Arial" w:cs="Arial"/>
              </w:rPr>
            </w:pPr>
          </w:p>
          <w:p w14:paraId="7365F8E4" w14:textId="77777777" w:rsidR="002325F4" w:rsidRPr="00911CCD" w:rsidRDefault="002325F4" w:rsidP="00283BCB">
            <w:pPr>
              <w:snapToGrid w:val="0"/>
              <w:ind w:left="-124" w:right="-378"/>
              <w:rPr>
                <w:rFonts w:ascii="Arial" w:hAnsi="Arial" w:cs="Arial"/>
              </w:rPr>
            </w:pPr>
            <w:r w:rsidRPr="00911CCD">
              <w:rPr>
                <w:rFonts w:ascii="Arial" w:hAnsi="Arial" w:cs="Arial"/>
              </w:rPr>
              <w:t xml:space="preserve">ΣΥΝΟΛΟ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</w:tcBorders>
          </w:tcPr>
          <w:p w14:paraId="2A0A3F10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66220295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  <w:highlight w:val="yellow"/>
              </w:rPr>
            </w:pPr>
            <w:r w:rsidRPr="00911CCD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266</w:t>
            </w:r>
            <w:r w:rsidRPr="00911CC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Pr="00911CCD">
              <w:rPr>
                <w:rFonts w:ascii="Arial" w:hAnsi="Arial" w:cs="Arial"/>
              </w:rPr>
              <w:t>0€</w:t>
            </w:r>
          </w:p>
        </w:tc>
      </w:tr>
      <w:tr w:rsidR="002325F4" w:rsidRPr="00911CCD" w14:paraId="57BF32C2" w14:textId="77777777" w:rsidTr="00283BCB">
        <w:trPr>
          <w:cantSplit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7A1703CA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ind w:left="-124" w:right="-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FF94A14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</w:tcPr>
          <w:p w14:paraId="799BB81B" w14:textId="77777777" w:rsidR="002325F4" w:rsidRPr="00911CCD" w:rsidRDefault="002325F4" w:rsidP="00283BCB">
            <w:pPr>
              <w:snapToGrid w:val="0"/>
              <w:ind w:left="-124" w:right="-378"/>
              <w:rPr>
                <w:rFonts w:ascii="Arial" w:hAnsi="Arial" w:cs="Arial"/>
              </w:rPr>
            </w:pPr>
            <w:r w:rsidRPr="00911CCD">
              <w:rPr>
                <w:rFonts w:ascii="Arial" w:hAnsi="Arial" w:cs="Arial"/>
              </w:rPr>
              <w:t>Φ.Π.Α.  2</w:t>
            </w:r>
            <w:r w:rsidRPr="00911CCD">
              <w:rPr>
                <w:rFonts w:ascii="Arial" w:hAnsi="Arial" w:cs="Arial"/>
                <w:lang w:val="en-US"/>
              </w:rPr>
              <w:t>4</w:t>
            </w:r>
            <w:r w:rsidRPr="00911CCD">
              <w:rPr>
                <w:rFonts w:ascii="Arial" w:hAnsi="Arial" w:cs="Arial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65F2D1A7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9" w:type="dxa"/>
          </w:tcPr>
          <w:p w14:paraId="2F61D899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</w:rPr>
            </w:pPr>
            <w:r w:rsidRPr="00911CCD">
              <w:rPr>
                <w:rFonts w:ascii="Arial" w:hAnsi="Arial" w:cs="Arial"/>
              </w:rPr>
              <w:t>1.0</w:t>
            </w:r>
            <w:r>
              <w:rPr>
                <w:rFonts w:ascii="Arial" w:hAnsi="Arial" w:cs="Arial"/>
              </w:rPr>
              <w:t>23</w:t>
            </w:r>
            <w:r w:rsidRPr="00911CC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911CCD">
              <w:rPr>
                <w:rFonts w:ascii="Arial" w:hAnsi="Arial" w:cs="Arial"/>
              </w:rPr>
              <w:t>4€</w:t>
            </w:r>
          </w:p>
        </w:tc>
      </w:tr>
      <w:tr w:rsidR="002325F4" w:rsidRPr="00911CCD" w14:paraId="63711FB0" w14:textId="77777777" w:rsidTr="00283BCB">
        <w:trPr>
          <w:cantSplit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14:paraId="5D0B19C3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ind w:left="-124" w:right="-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DE82D27" w14:textId="77777777" w:rsidR="002325F4" w:rsidRPr="005A03FC" w:rsidRDefault="002325F4" w:rsidP="00283BCB">
            <w:pPr>
              <w:pStyle w:val="30"/>
              <w:tabs>
                <w:tab w:val="center" w:pos="4500"/>
              </w:tabs>
              <w:ind w:left="-124" w:right="-37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</w:tcPr>
          <w:p w14:paraId="1F18E672" w14:textId="77777777" w:rsidR="002325F4" w:rsidRPr="005A03FC" w:rsidRDefault="002325F4" w:rsidP="00283BCB">
            <w:pPr>
              <w:pStyle w:val="a6"/>
              <w:snapToGrid w:val="0"/>
              <w:ind w:left="-124" w:right="-378"/>
              <w:rPr>
                <w:rFonts w:ascii="Arial" w:hAnsi="Arial" w:cs="Arial"/>
              </w:rPr>
            </w:pPr>
            <w:r w:rsidRPr="005A03FC">
              <w:rPr>
                <w:rFonts w:ascii="Arial" w:hAnsi="Arial" w:cs="Arial"/>
              </w:rPr>
              <w:t>ΓΕΝΙΚΟ ΣΥΝΟΛΟ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194D5C83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9" w:type="dxa"/>
          </w:tcPr>
          <w:p w14:paraId="47E2D0CD" w14:textId="77777777" w:rsidR="002325F4" w:rsidRPr="00911CCD" w:rsidRDefault="002325F4" w:rsidP="00283BCB">
            <w:pPr>
              <w:ind w:left="-124" w:right="-378"/>
              <w:jc w:val="center"/>
              <w:rPr>
                <w:rFonts w:ascii="Arial" w:hAnsi="Arial" w:cs="Arial"/>
              </w:rPr>
            </w:pPr>
            <w:bookmarkStart w:id="1" w:name="_Hlk147312390"/>
            <w:r w:rsidRPr="00911CCD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289</w:t>
            </w:r>
            <w:r w:rsidRPr="00911CC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84</w:t>
            </w:r>
            <w:r w:rsidRPr="00911CCD">
              <w:rPr>
                <w:rFonts w:ascii="Arial" w:hAnsi="Arial" w:cs="Arial"/>
              </w:rPr>
              <w:t>€</w:t>
            </w:r>
            <w:bookmarkEnd w:id="1"/>
          </w:p>
        </w:tc>
      </w:tr>
    </w:tbl>
    <w:p w14:paraId="05D98D44" w14:textId="77777777" w:rsidR="002325F4" w:rsidRDefault="002325F4" w:rsidP="004B05E2">
      <w:pPr>
        <w:ind w:left="360"/>
        <w:jc w:val="both"/>
      </w:pPr>
    </w:p>
    <w:p w14:paraId="060D1384" w14:textId="77777777" w:rsidR="008E43DC" w:rsidRDefault="008E43DC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14:paraId="3EB27011" w14:textId="77777777" w:rsidR="008E43DC" w:rsidRDefault="008E43DC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color w:val="000000"/>
        </w:rPr>
      </w:pPr>
    </w:p>
    <w:p w14:paraId="5E821018" w14:textId="77777777" w:rsidR="008E43DC" w:rsidRDefault="008E43DC" w:rsidP="008E43DC">
      <w:pPr>
        <w:ind w:left="360"/>
        <w:jc w:val="both"/>
      </w:pPr>
      <w:r>
        <w:t xml:space="preserve">Για διαπίστωση των άνω, συντάχθηκε το παρόν πρακτικό στις </w:t>
      </w:r>
      <w:r w:rsidR="008C4412">
        <w:t>5</w:t>
      </w:r>
      <w:r w:rsidRPr="0066610B">
        <w:t>/</w:t>
      </w:r>
      <w:r w:rsidR="008C4412">
        <w:t>11</w:t>
      </w:r>
      <w:r w:rsidRPr="0066610B">
        <w:t>/2024</w:t>
      </w:r>
      <w:r>
        <w:t>, το οποίο αφού αναγνώσθηκε και βεβαιώθηκε, υπογράφεται ως εξής:</w:t>
      </w:r>
    </w:p>
    <w:p w14:paraId="24FAE710" w14:textId="77777777" w:rsidR="006801BD" w:rsidRDefault="006801BD" w:rsidP="008E43DC">
      <w:pPr>
        <w:ind w:left="360"/>
        <w:jc w:val="both"/>
        <w:rPr>
          <w:b/>
          <w:u w:val="single"/>
        </w:rPr>
      </w:pPr>
    </w:p>
    <w:p w14:paraId="3EB05358" w14:textId="2503FC83" w:rsidR="008E43DC" w:rsidRPr="008E43DC" w:rsidRDefault="008E43DC" w:rsidP="008E43DC">
      <w:pPr>
        <w:ind w:left="360"/>
        <w:jc w:val="both"/>
        <w:rPr>
          <w:b/>
          <w:u w:val="single"/>
        </w:rPr>
      </w:pPr>
      <w:r w:rsidRPr="008E43DC">
        <w:rPr>
          <w:b/>
          <w:u w:val="single"/>
        </w:rPr>
        <w:t>Η ΕΠΙΤΡΟΠΗ</w:t>
      </w:r>
    </w:p>
    <w:p w14:paraId="36416DD0" w14:textId="5A420F34" w:rsidR="008E43DC" w:rsidRDefault="008C4412" w:rsidP="006801BD">
      <w:pPr>
        <w:pStyle w:val="a4"/>
        <w:numPr>
          <w:ilvl w:val="0"/>
          <w:numId w:val="5"/>
        </w:numPr>
        <w:jc w:val="both"/>
      </w:pPr>
      <w:r>
        <w:t>ΜΠΑΧΑΣ ΑΝΤΩΝΙΟΣ</w:t>
      </w:r>
      <w:r w:rsidR="008E43DC">
        <w:tab/>
        <w:t>ΤΑΚΤΙΚΟ ΜΕΛΟΣ</w:t>
      </w:r>
    </w:p>
    <w:p w14:paraId="3B90DACF" w14:textId="7B5FCB37" w:rsidR="008E43DC" w:rsidRDefault="008C4412" w:rsidP="006801BD">
      <w:pPr>
        <w:pStyle w:val="a4"/>
        <w:numPr>
          <w:ilvl w:val="0"/>
          <w:numId w:val="5"/>
        </w:numPr>
        <w:jc w:val="both"/>
      </w:pPr>
      <w:r>
        <w:t>ΤΣΙΓΑΡΑ ΣΟΦΙΑ</w:t>
      </w:r>
      <w:r w:rsidR="008E43DC">
        <w:tab/>
      </w:r>
      <w:r w:rsidR="008E43DC">
        <w:tab/>
        <w:t>ΤΑΚΤΙΚΟ ΜΕΛΟΣ</w:t>
      </w:r>
    </w:p>
    <w:p w14:paraId="3F2712E9" w14:textId="77777777" w:rsidR="004B05E2" w:rsidRPr="004B05E2" w:rsidRDefault="008C4412" w:rsidP="008E43DC">
      <w:pPr>
        <w:pStyle w:val="a4"/>
        <w:numPr>
          <w:ilvl w:val="0"/>
          <w:numId w:val="5"/>
        </w:numPr>
        <w:jc w:val="both"/>
      </w:pPr>
      <w:r>
        <w:t>ΠΑΠΠΑ ΕΥΦΡΟΣΥΝΗ</w:t>
      </w:r>
      <w:r w:rsidR="00182829">
        <w:tab/>
        <w:t>ΤΑΚΤΙ</w:t>
      </w:r>
      <w:r w:rsidR="0066610B">
        <w:t>ΚΟ</w:t>
      </w:r>
      <w:r w:rsidR="008E43DC">
        <w:t xml:space="preserve"> ΜΕΛΟΣ</w:t>
      </w:r>
    </w:p>
    <w:sectPr w:rsidR="004B05E2" w:rsidRPr="004B05E2" w:rsidSect="008262EF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6790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7B05"/>
    <w:multiLevelType w:val="hybridMultilevel"/>
    <w:tmpl w:val="BE24F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65C97"/>
    <w:multiLevelType w:val="hybridMultilevel"/>
    <w:tmpl w:val="54605788"/>
    <w:lvl w:ilvl="0" w:tplc="30A0C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EA7133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32462"/>
    <w:multiLevelType w:val="hybridMultilevel"/>
    <w:tmpl w:val="D4900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2EF"/>
    <w:rsid w:val="00164DA0"/>
    <w:rsid w:val="00166CB3"/>
    <w:rsid w:val="00182829"/>
    <w:rsid w:val="002325F4"/>
    <w:rsid w:val="00241EB1"/>
    <w:rsid w:val="00283BCB"/>
    <w:rsid w:val="00323C4E"/>
    <w:rsid w:val="00417DA6"/>
    <w:rsid w:val="004628D0"/>
    <w:rsid w:val="00494B0F"/>
    <w:rsid w:val="004B05E2"/>
    <w:rsid w:val="00523066"/>
    <w:rsid w:val="00611AC6"/>
    <w:rsid w:val="00654A0B"/>
    <w:rsid w:val="0066610B"/>
    <w:rsid w:val="006730A7"/>
    <w:rsid w:val="006801BD"/>
    <w:rsid w:val="006B43BC"/>
    <w:rsid w:val="007660CB"/>
    <w:rsid w:val="008262EF"/>
    <w:rsid w:val="00857001"/>
    <w:rsid w:val="008C4412"/>
    <w:rsid w:val="008E43DC"/>
    <w:rsid w:val="009B75F7"/>
    <w:rsid w:val="00A932A9"/>
    <w:rsid w:val="00AD5933"/>
    <w:rsid w:val="00AE1E93"/>
    <w:rsid w:val="00BA6A95"/>
    <w:rsid w:val="00BC6522"/>
    <w:rsid w:val="00BD5609"/>
    <w:rsid w:val="00C34FDC"/>
    <w:rsid w:val="00C47BDE"/>
    <w:rsid w:val="00D35DCA"/>
    <w:rsid w:val="00D56198"/>
    <w:rsid w:val="00E0698D"/>
    <w:rsid w:val="00E71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462A"/>
  <w15:docId w15:val="{5DF6AE84-91D0-4EBC-B6CD-72C3C9AD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2EF"/>
    <w:rPr>
      <w:rFonts w:ascii="Calibri" w:eastAsia="Times New Roman" w:hAnsi="Calibri" w:cs="Times New Roman"/>
      <w:lang w:eastAsia="el-GR"/>
    </w:rPr>
  </w:style>
  <w:style w:type="paragraph" w:styleId="1">
    <w:name w:val="heading 1"/>
    <w:aliases w:val="H1,H11,H12,H111,H13,H112,H14,H113,H15,H114,H16,H115,H17,H116,H18,H117,H19,H118,H110,H119,H120,H1110,H1110Α,h1,H1 Char"/>
    <w:basedOn w:val="a"/>
    <w:next w:val="a"/>
    <w:link w:val="1Char"/>
    <w:qFormat/>
    <w:rsid w:val="008262EF"/>
    <w:pPr>
      <w:keepNext/>
      <w:spacing w:after="0" w:line="240" w:lineRule="auto"/>
      <w:jc w:val="center"/>
      <w:outlineLvl w:val="0"/>
    </w:pPr>
    <w:rPr>
      <w:rFonts w:ascii="Arial" w:hAnsi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1,H11 Char,H12 Char,H111 Char,H13 Char,H112 Char,H14 Char,H113 Char,H15 Char,H114 Char,H16 Char,H115 Char,H17 Char,H116 Char,H18 Char,H117 Char,H19 Char,H118 Char,H110 Char,H119 Char,H120 Char,H1110 Char,H1110Α Char,h1 Char"/>
    <w:basedOn w:val="a0"/>
    <w:link w:val="1"/>
    <w:rsid w:val="008262E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62E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a"/>
    <w:link w:val="Char0"/>
    <w:uiPriority w:val="34"/>
    <w:qFormat/>
    <w:rsid w:val="008262EF"/>
    <w:pPr>
      <w:ind w:left="720"/>
      <w:contextualSpacing/>
    </w:pPr>
  </w:style>
  <w:style w:type="table" w:styleId="a5">
    <w:name w:val="Table Grid"/>
    <w:basedOn w:val="a1"/>
    <w:uiPriority w:val="59"/>
    <w:rsid w:val="00417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164DA0"/>
    <w:rPr>
      <w:color w:val="0000FF"/>
      <w:u w:val="single"/>
    </w:rPr>
  </w:style>
  <w:style w:type="character" w:customStyle="1" w:styleId="Char0">
    <w:name w:val="Παράγραφος λίστας Char"/>
    <w:aliases w:val="Bullet List Char,FooterText Char,Num List Paragraph Char,numbered Char,Paragraphe de liste1 Char,Bulletr List Paragraph Char,列出段落 Char,列出段落1 Char,List Paragraph2 Char,List Paragraph21 Char,Listeafsnit1 Char,Párrafo de lista1 Char"/>
    <w:link w:val="a4"/>
    <w:uiPriority w:val="34"/>
    <w:locked/>
    <w:rsid w:val="00164DA0"/>
    <w:rPr>
      <w:rFonts w:ascii="Calibri" w:eastAsia="Times New Roman" w:hAnsi="Calibri" w:cs="Times New Roman"/>
      <w:lang w:eastAsia="el-GR"/>
    </w:rPr>
  </w:style>
  <w:style w:type="paragraph" w:styleId="3">
    <w:name w:val="Body Text 3"/>
    <w:basedOn w:val="a"/>
    <w:link w:val="3Char"/>
    <w:uiPriority w:val="99"/>
    <w:unhideWhenUsed/>
    <w:rsid w:val="00164DA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164DA0"/>
    <w:rPr>
      <w:rFonts w:ascii="Calibri" w:eastAsia="Times New Roman" w:hAnsi="Calibri" w:cs="Times New Roman"/>
      <w:sz w:val="16"/>
      <w:szCs w:val="16"/>
      <w:lang w:eastAsia="el-GR"/>
    </w:rPr>
  </w:style>
  <w:style w:type="paragraph" w:styleId="a6">
    <w:name w:val="header"/>
    <w:basedOn w:val="a"/>
    <w:link w:val="Char1"/>
    <w:semiHidden/>
    <w:rsid w:val="002325F4"/>
    <w:pPr>
      <w:suppressAutoHyphens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Char1">
    <w:name w:val="Κεφαλίδα Char"/>
    <w:basedOn w:val="a0"/>
    <w:link w:val="a6"/>
    <w:semiHidden/>
    <w:rsid w:val="002325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0">
    <w:name w:val="Body Text Indent 3"/>
    <w:basedOn w:val="a"/>
    <w:link w:val="3Char0"/>
    <w:semiHidden/>
    <w:rsid w:val="002325F4"/>
    <w:pPr>
      <w:suppressAutoHyphens/>
      <w:spacing w:after="120" w:line="240" w:lineRule="auto"/>
      <w:ind w:left="283"/>
      <w:textAlignment w:val="baseline"/>
    </w:pPr>
    <w:rPr>
      <w:rFonts w:ascii="Times New Roman" w:hAnsi="Times New Roman"/>
      <w:sz w:val="16"/>
      <w:szCs w:val="16"/>
      <w:lang w:eastAsia="ar-SA"/>
    </w:rPr>
  </w:style>
  <w:style w:type="character" w:customStyle="1" w:styleId="3Char0">
    <w:name w:val="Σώμα κείμενου με εσοχή 3 Char"/>
    <w:basedOn w:val="a0"/>
    <w:link w:val="30"/>
    <w:semiHidden/>
    <w:rsid w:val="002325F4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User</cp:lastModifiedBy>
  <cp:revision>4</cp:revision>
  <cp:lastPrinted>2024-11-08T07:22:00Z</cp:lastPrinted>
  <dcterms:created xsi:type="dcterms:W3CDTF">2024-11-11T10:52:00Z</dcterms:created>
  <dcterms:modified xsi:type="dcterms:W3CDTF">2024-11-12T07:28:00Z</dcterms:modified>
</cp:coreProperties>
</file>