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4E0" w:rsidRDefault="005D74E0" w:rsidP="005D74E0">
      <w:pPr>
        <w:pStyle w:val="Style1"/>
      </w:pPr>
      <w:r>
        <w:t>Διακήρυξη</w:t>
      </w:r>
      <w:r w:rsidR="00050377">
        <w:t xml:space="preserve"> ………../</w:t>
      </w:r>
    </w:p>
    <w:p w:rsidR="005D74E0" w:rsidRDefault="005D74E0" w:rsidP="005D74E0">
      <w:pPr>
        <w:pStyle w:val="Style1"/>
      </w:pPr>
      <w:r>
        <w:t>Ασφάλιστρα μηχανημάτων και μεταφορικών μέσων Δήμου Μοσχάτου-Ταύρου  με συνοπτικό διαγωνισμό</w:t>
      </w:r>
    </w:p>
    <w:p w:rsidR="005D74E0" w:rsidRDefault="005D74E0" w:rsidP="005D74E0">
      <w:pPr>
        <w:pStyle w:val="Style1"/>
      </w:pPr>
      <w:r>
        <w:t xml:space="preserve">Προϋπολογισμού: </w:t>
      </w:r>
      <w:r w:rsidR="00050377">
        <w:t>…………..</w:t>
      </w:r>
      <w:r>
        <w:t>€</w:t>
      </w:r>
      <w:r>
        <w:br/>
      </w:r>
    </w:p>
    <w:p w:rsidR="005D74E0" w:rsidRDefault="005D74E0" w:rsidP="005D74E0">
      <w:pPr>
        <w:suppressAutoHyphens w:val="0"/>
        <w:spacing w:after="200" w:line="276" w:lineRule="auto"/>
        <w:jc w:val="left"/>
        <w:rPr>
          <w:noProof/>
          <w:lang w:val="el-GR"/>
        </w:rPr>
      </w:pPr>
      <w:r>
        <w:rPr>
          <w:lang w:val="el-GR"/>
        </w:rPr>
        <w:br w:type="page"/>
      </w:r>
      <w:r w:rsidR="00754D7F" w:rsidRPr="00754D7F">
        <w:fldChar w:fldCharType="begin"/>
      </w:r>
      <w:r>
        <w:rPr>
          <w:lang w:val="el-GR"/>
        </w:rPr>
        <w:instrText xml:space="preserve"> </w:instrText>
      </w:r>
      <w:r>
        <w:instrText>TOC</w:instrText>
      </w:r>
      <w:r>
        <w:rPr>
          <w:lang w:val="el-GR"/>
        </w:rPr>
        <w:instrText xml:space="preserve"> \</w:instrText>
      </w:r>
      <w:r>
        <w:instrText>o</w:instrText>
      </w:r>
      <w:r>
        <w:rPr>
          <w:lang w:val="el-GR"/>
        </w:rPr>
        <w:instrText xml:space="preserve"> "2-4" \</w:instrText>
      </w:r>
      <w:r>
        <w:instrText>h</w:instrText>
      </w:r>
      <w:r>
        <w:rPr>
          <w:lang w:val="el-GR"/>
        </w:rPr>
        <w:instrText xml:space="preserve"> \</w:instrText>
      </w:r>
      <w:r>
        <w:instrText>z</w:instrText>
      </w:r>
      <w:r>
        <w:rPr>
          <w:lang w:val="el-GR"/>
        </w:rPr>
        <w:instrText xml:space="preserve"> \</w:instrText>
      </w:r>
      <w:r>
        <w:instrText>t</w:instrText>
      </w:r>
      <w:r>
        <w:rPr>
          <w:lang w:val="el-GR"/>
        </w:rPr>
        <w:instrText xml:space="preserve"> "</w:instrText>
      </w:r>
      <w:r>
        <w:instrText>Heading</w:instrText>
      </w:r>
      <w:r>
        <w:rPr>
          <w:lang w:val="el-GR"/>
        </w:rPr>
        <w:instrText xml:space="preserve"> 1;1" </w:instrText>
      </w:r>
      <w:r w:rsidR="00754D7F" w:rsidRPr="00754D7F">
        <w:fldChar w:fldCharType="separate"/>
      </w:r>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7" w:anchor="_Toc32404156" w:history="1">
        <w:r w:rsidR="005D74E0">
          <w:rPr>
            <w:rStyle w:val="-"/>
            <w:noProof/>
            <w:lang w:val="el-GR"/>
          </w:rPr>
          <w:t>1.1</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Στοιχεία Αναθέτουσας Αρχής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_Toc32404156 \h </w:instrText>
        </w:r>
        <w:r>
          <w:rPr>
            <w:rStyle w:val="-"/>
            <w:noProof/>
            <w:webHidden/>
            <w:color w:val="auto"/>
          </w:rPr>
        </w:r>
        <w:r>
          <w:rPr>
            <w:rStyle w:val="-"/>
            <w:noProof/>
            <w:webHidden/>
            <w:color w:val="auto"/>
          </w:rPr>
          <w:fldChar w:fldCharType="separate"/>
        </w:r>
        <w:r w:rsidR="005D74E0">
          <w:rPr>
            <w:rStyle w:val="-"/>
            <w:noProof/>
            <w:webHidden/>
            <w:color w:val="auto"/>
          </w:rPr>
          <w:t>4</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8" w:anchor="_Toc32404157" w:history="1">
        <w:r w:rsidR="005D74E0">
          <w:rPr>
            <w:rStyle w:val="-"/>
            <w:noProof/>
            <w:lang w:val="el-GR"/>
          </w:rPr>
          <w:t>1.2</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Στοιχεία Διαδικασίας - Χρηματοδότηση</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_Toc32404157 \h </w:instrText>
        </w:r>
        <w:r>
          <w:rPr>
            <w:rStyle w:val="-"/>
            <w:noProof/>
            <w:webHidden/>
            <w:color w:val="auto"/>
          </w:rPr>
        </w:r>
        <w:r>
          <w:rPr>
            <w:rStyle w:val="-"/>
            <w:noProof/>
            <w:webHidden/>
            <w:color w:val="auto"/>
          </w:rPr>
          <w:fldChar w:fldCharType="separate"/>
        </w:r>
        <w:r w:rsidR="005D74E0">
          <w:rPr>
            <w:rStyle w:val="-"/>
            <w:noProof/>
            <w:webHidden/>
            <w:color w:val="auto"/>
          </w:rPr>
          <w:t>4</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9" w:anchor="_Toc32404158" w:history="1">
        <w:r w:rsidR="005D74E0">
          <w:rPr>
            <w:rStyle w:val="-"/>
            <w:noProof/>
            <w:lang w:val="el-GR"/>
          </w:rPr>
          <w:t>1.3</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Συνοπτική Περιγραφή φυσικού και οικονομικού αντικειμένου της σύμβασης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_Toc32404158 \h </w:instrText>
        </w:r>
        <w:r>
          <w:rPr>
            <w:rStyle w:val="-"/>
            <w:noProof/>
            <w:webHidden/>
            <w:color w:val="auto"/>
          </w:rPr>
        </w:r>
        <w:r>
          <w:rPr>
            <w:rStyle w:val="-"/>
            <w:noProof/>
            <w:webHidden/>
            <w:color w:val="auto"/>
          </w:rPr>
          <w:fldChar w:fldCharType="separate"/>
        </w:r>
        <w:r w:rsidR="005D74E0">
          <w:rPr>
            <w:rStyle w:val="-"/>
            <w:noProof/>
            <w:webHidden/>
            <w:color w:val="auto"/>
          </w:rPr>
          <w:t>4</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10" w:anchor="_Toc32404159" w:history="1">
        <w:r w:rsidR="005D74E0">
          <w:rPr>
            <w:rStyle w:val="-"/>
            <w:noProof/>
            <w:lang w:val="el-GR"/>
          </w:rPr>
          <w:t>1.4</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Θεσμικό πλαίσιο</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_Toc32404159 \h </w:instrText>
        </w:r>
        <w:r>
          <w:rPr>
            <w:rStyle w:val="-"/>
            <w:noProof/>
            <w:webHidden/>
            <w:color w:val="auto"/>
          </w:rPr>
        </w:r>
        <w:r>
          <w:rPr>
            <w:rStyle w:val="-"/>
            <w:noProof/>
            <w:webHidden/>
            <w:color w:val="auto"/>
          </w:rPr>
          <w:fldChar w:fldCharType="separate"/>
        </w:r>
        <w:r w:rsidR="005D74E0">
          <w:rPr>
            <w:rStyle w:val="-"/>
            <w:noProof/>
            <w:webHidden/>
            <w:color w:val="auto"/>
          </w:rPr>
          <w:t>5</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11" w:anchor="_Toc32404160" w:history="1">
        <w:r w:rsidR="005D74E0">
          <w:rPr>
            <w:rStyle w:val="-"/>
            <w:noProof/>
            <w:lang w:val="el-GR"/>
          </w:rPr>
          <w:t>1.5</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Προθεσμία παραλαβής προσφορών και διενέργεια διαγωνισμού</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_Toc32404160 \h </w:instrText>
        </w:r>
        <w:r>
          <w:rPr>
            <w:rStyle w:val="-"/>
            <w:noProof/>
            <w:webHidden/>
            <w:color w:val="auto"/>
          </w:rPr>
        </w:r>
        <w:r>
          <w:rPr>
            <w:rStyle w:val="-"/>
            <w:noProof/>
            <w:webHidden/>
            <w:color w:val="auto"/>
          </w:rPr>
          <w:fldChar w:fldCharType="separate"/>
        </w:r>
        <w:r w:rsidR="005D74E0">
          <w:rPr>
            <w:rStyle w:val="-"/>
            <w:noProof/>
            <w:webHidden/>
            <w:color w:val="auto"/>
          </w:rPr>
          <w:t>6</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12" w:anchor="_Toc32404161" w:history="1">
        <w:r w:rsidR="005D74E0">
          <w:rPr>
            <w:rStyle w:val="-"/>
            <w:noProof/>
            <w:lang w:val="el-GR"/>
          </w:rPr>
          <w:t>1.6</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Δημοσιότητα</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_Toc32404161 \h </w:instrText>
        </w:r>
        <w:r>
          <w:rPr>
            <w:rStyle w:val="-"/>
            <w:noProof/>
            <w:webHidden/>
            <w:color w:val="auto"/>
          </w:rPr>
        </w:r>
        <w:r>
          <w:rPr>
            <w:rStyle w:val="-"/>
            <w:noProof/>
            <w:webHidden/>
            <w:color w:val="auto"/>
          </w:rPr>
          <w:fldChar w:fldCharType="separate"/>
        </w:r>
        <w:r w:rsidR="005D74E0">
          <w:rPr>
            <w:rStyle w:val="-"/>
            <w:noProof/>
            <w:webHidden/>
            <w:color w:val="auto"/>
          </w:rPr>
          <w:t>6</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13" w:anchor="_Toc32404162" w:history="1">
        <w:r w:rsidR="005D74E0">
          <w:rPr>
            <w:rStyle w:val="-"/>
            <w:noProof/>
            <w:lang w:val="el-GR"/>
          </w:rPr>
          <w:t>1.7</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Αρχές εφαρμοζόμενες στη διαδικασία σύναψης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_Toc32404162 \h </w:instrText>
        </w:r>
        <w:r>
          <w:rPr>
            <w:rStyle w:val="-"/>
            <w:noProof/>
            <w:webHidden/>
            <w:color w:val="auto"/>
          </w:rPr>
        </w:r>
        <w:r>
          <w:rPr>
            <w:rStyle w:val="-"/>
            <w:noProof/>
            <w:webHidden/>
            <w:color w:val="auto"/>
          </w:rPr>
          <w:fldChar w:fldCharType="separate"/>
        </w:r>
        <w:r w:rsidR="005D74E0">
          <w:rPr>
            <w:rStyle w:val="-"/>
            <w:noProof/>
            <w:webHidden/>
            <w:color w:val="auto"/>
          </w:rPr>
          <w:t>7</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14" w:anchor="_Toc32404163" w:history="1">
        <w:r w:rsidR="005D74E0">
          <w:rPr>
            <w:rStyle w:val="-"/>
            <w:noProof/>
            <w:lang w:val="el-GR"/>
          </w:rPr>
          <w:t>2.1</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Γενικές Πληροφορίες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_Toc32404163 \h </w:instrText>
        </w:r>
        <w:r>
          <w:rPr>
            <w:rStyle w:val="-"/>
            <w:noProof/>
            <w:webHidden/>
            <w:color w:val="auto"/>
          </w:rPr>
        </w:r>
        <w:r>
          <w:rPr>
            <w:rStyle w:val="-"/>
            <w:noProof/>
            <w:webHidden/>
            <w:color w:val="auto"/>
          </w:rPr>
          <w:fldChar w:fldCharType="separate"/>
        </w:r>
        <w:r w:rsidR="005D74E0">
          <w:rPr>
            <w:rStyle w:val="-"/>
            <w:noProof/>
            <w:webHidden/>
            <w:color w:val="auto"/>
          </w:rPr>
          <w:t>8</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15" w:anchor="_Toc32404164" w:history="1">
        <w:r w:rsidR="005D74E0">
          <w:rPr>
            <w:rStyle w:val="-"/>
            <w:noProof/>
            <w:lang w:val="el-GR"/>
          </w:rPr>
          <w:t>2.1.1</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Έγγραφα της σύμβασης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_Toc32404164 \h </w:instrText>
        </w:r>
        <w:r>
          <w:rPr>
            <w:rStyle w:val="-"/>
            <w:noProof/>
            <w:webHidden/>
            <w:color w:val="auto"/>
          </w:rPr>
        </w:r>
        <w:r>
          <w:rPr>
            <w:rStyle w:val="-"/>
            <w:noProof/>
            <w:webHidden/>
            <w:color w:val="auto"/>
          </w:rPr>
          <w:fldChar w:fldCharType="separate"/>
        </w:r>
        <w:r w:rsidR="005D74E0">
          <w:rPr>
            <w:rStyle w:val="-"/>
            <w:noProof/>
            <w:webHidden/>
            <w:color w:val="auto"/>
          </w:rPr>
          <w:t>8</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16" w:anchor="_Toc32404165" w:history="1">
        <w:r w:rsidR="005D74E0">
          <w:rPr>
            <w:rStyle w:val="-"/>
            <w:noProof/>
            <w:lang w:val="el-GR"/>
          </w:rPr>
          <w:t>2.1.2</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Επικοινωνία - Πρόσβαση στα έγγραφα της Σύμβασης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_Toc32404165 \h </w:instrText>
        </w:r>
        <w:r>
          <w:rPr>
            <w:rStyle w:val="-"/>
            <w:noProof/>
            <w:webHidden/>
            <w:color w:val="auto"/>
          </w:rPr>
        </w:r>
        <w:r>
          <w:rPr>
            <w:rStyle w:val="-"/>
            <w:noProof/>
            <w:webHidden/>
            <w:color w:val="auto"/>
          </w:rPr>
          <w:fldChar w:fldCharType="separate"/>
        </w:r>
        <w:r w:rsidR="005D74E0">
          <w:rPr>
            <w:rStyle w:val="-"/>
            <w:noProof/>
            <w:webHidden/>
            <w:color w:val="auto"/>
          </w:rPr>
          <w:t>8</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17" w:anchor="_Toc32404166" w:history="1">
        <w:r w:rsidR="005D74E0">
          <w:rPr>
            <w:rStyle w:val="-"/>
            <w:noProof/>
            <w:lang w:val="el-GR"/>
          </w:rPr>
          <w:t>2.1.3</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Παροχή Διευκρινίσεων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_Toc32404166 \h </w:instrText>
        </w:r>
        <w:r>
          <w:rPr>
            <w:rStyle w:val="-"/>
            <w:noProof/>
            <w:webHidden/>
            <w:color w:val="auto"/>
          </w:rPr>
        </w:r>
        <w:r>
          <w:rPr>
            <w:rStyle w:val="-"/>
            <w:noProof/>
            <w:webHidden/>
            <w:color w:val="auto"/>
          </w:rPr>
          <w:fldChar w:fldCharType="separate"/>
        </w:r>
        <w:r w:rsidR="005D74E0">
          <w:rPr>
            <w:rStyle w:val="-"/>
            <w:noProof/>
            <w:webHidden/>
            <w:color w:val="auto"/>
          </w:rPr>
          <w:t>8</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18" w:anchor="_Toc32404167" w:history="1">
        <w:r w:rsidR="005D74E0">
          <w:rPr>
            <w:rStyle w:val="-"/>
            <w:noProof/>
            <w:lang w:val="el-GR"/>
          </w:rPr>
          <w:t>2.1.4</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Γλώσσα</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_Toc32404167 \h </w:instrText>
        </w:r>
        <w:r>
          <w:rPr>
            <w:rStyle w:val="-"/>
            <w:noProof/>
            <w:webHidden/>
            <w:color w:val="auto"/>
          </w:rPr>
        </w:r>
        <w:r>
          <w:rPr>
            <w:rStyle w:val="-"/>
            <w:noProof/>
            <w:webHidden/>
            <w:color w:val="auto"/>
          </w:rPr>
          <w:fldChar w:fldCharType="separate"/>
        </w:r>
        <w:r w:rsidR="005D74E0">
          <w:rPr>
            <w:rStyle w:val="-"/>
            <w:noProof/>
            <w:webHidden/>
            <w:color w:val="auto"/>
          </w:rPr>
          <w:t>9</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19" w:anchor="_Toc32404168" w:history="1">
        <w:r w:rsidR="005D74E0">
          <w:rPr>
            <w:rStyle w:val="-"/>
            <w:noProof/>
            <w:lang w:val="el-GR"/>
          </w:rPr>
          <w:t>2.1.5</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Εγγυήσεις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_Toc32404168 \h </w:instrText>
        </w:r>
        <w:r>
          <w:rPr>
            <w:rStyle w:val="-"/>
            <w:noProof/>
            <w:webHidden/>
            <w:color w:val="auto"/>
          </w:rPr>
        </w:r>
        <w:r>
          <w:rPr>
            <w:rStyle w:val="-"/>
            <w:noProof/>
            <w:webHidden/>
            <w:color w:val="auto"/>
          </w:rPr>
          <w:fldChar w:fldCharType="separate"/>
        </w:r>
        <w:r w:rsidR="005D74E0">
          <w:rPr>
            <w:rStyle w:val="-"/>
            <w:noProof/>
            <w:webHidden/>
            <w:color w:val="auto"/>
          </w:rPr>
          <w:t>9</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20" w:anchor="_Toc32404169" w:history="1">
        <w:r w:rsidR="005D74E0">
          <w:rPr>
            <w:rStyle w:val="-"/>
            <w:noProof/>
            <w:lang w:val="el-GR"/>
          </w:rPr>
          <w:t>2.2</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Δικαίωμα Συμμετοχής - Κριτήρια Ποιοτικής Επιλογής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_Toc32404169 \h </w:instrText>
        </w:r>
        <w:r>
          <w:rPr>
            <w:rStyle w:val="-"/>
            <w:noProof/>
            <w:webHidden/>
            <w:color w:val="auto"/>
          </w:rPr>
        </w:r>
        <w:r>
          <w:rPr>
            <w:rStyle w:val="-"/>
            <w:noProof/>
            <w:webHidden/>
            <w:color w:val="auto"/>
          </w:rPr>
          <w:fldChar w:fldCharType="separate"/>
        </w:r>
        <w:r w:rsidR="005D74E0">
          <w:rPr>
            <w:rStyle w:val="-"/>
            <w:noProof/>
            <w:webHidden/>
            <w:color w:val="auto"/>
          </w:rPr>
          <w:t>10</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21" w:anchor="_Toc32404170" w:history="1">
        <w:r w:rsidR="005D74E0">
          <w:rPr>
            <w:rStyle w:val="-"/>
            <w:noProof/>
            <w:lang w:val="el-GR"/>
          </w:rPr>
          <w:t>2.2.1</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Δικαίωμα συμμετοχής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_Toc32404170 \h </w:instrText>
        </w:r>
        <w:r>
          <w:rPr>
            <w:rStyle w:val="-"/>
            <w:noProof/>
            <w:webHidden/>
            <w:color w:val="auto"/>
          </w:rPr>
        </w:r>
        <w:r>
          <w:rPr>
            <w:rStyle w:val="-"/>
            <w:noProof/>
            <w:webHidden/>
            <w:color w:val="auto"/>
          </w:rPr>
          <w:fldChar w:fldCharType="separate"/>
        </w:r>
        <w:r w:rsidR="005D74E0">
          <w:rPr>
            <w:rStyle w:val="-"/>
            <w:noProof/>
            <w:webHidden/>
            <w:color w:val="auto"/>
          </w:rPr>
          <w:t>10</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22" w:anchor="_Toc32404171" w:history="1">
        <w:r w:rsidR="005D74E0">
          <w:rPr>
            <w:rStyle w:val="-"/>
            <w:noProof/>
            <w:lang w:val="el-GR"/>
          </w:rPr>
          <w:t>2.2.2</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Εγγύηση συμμετοχής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_Toc32404171 \h </w:instrText>
        </w:r>
        <w:r>
          <w:rPr>
            <w:rStyle w:val="-"/>
            <w:noProof/>
            <w:webHidden/>
            <w:color w:val="auto"/>
          </w:rPr>
        </w:r>
        <w:r>
          <w:rPr>
            <w:rStyle w:val="-"/>
            <w:noProof/>
            <w:webHidden/>
            <w:color w:val="auto"/>
          </w:rPr>
          <w:fldChar w:fldCharType="separate"/>
        </w:r>
        <w:r w:rsidR="005D74E0">
          <w:rPr>
            <w:rStyle w:val="-"/>
            <w:noProof/>
            <w:webHidden/>
            <w:color w:val="auto"/>
          </w:rPr>
          <w:t>10</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23" w:anchor="_Toc32404172" w:history="1">
        <w:r w:rsidR="005D74E0">
          <w:rPr>
            <w:rStyle w:val="-"/>
            <w:noProof/>
            <w:lang w:val="el-GR"/>
          </w:rPr>
          <w:t>2.2.3</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Λόγοι αποκλεισμού</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_Toc32404172 \h </w:instrText>
        </w:r>
        <w:r>
          <w:rPr>
            <w:rStyle w:val="-"/>
            <w:noProof/>
            <w:webHidden/>
            <w:color w:val="auto"/>
          </w:rPr>
        </w:r>
        <w:r>
          <w:rPr>
            <w:rStyle w:val="-"/>
            <w:noProof/>
            <w:webHidden/>
            <w:color w:val="auto"/>
          </w:rPr>
          <w:fldChar w:fldCharType="separate"/>
        </w:r>
        <w:r w:rsidR="005D74E0">
          <w:rPr>
            <w:rStyle w:val="-"/>
            <w:noProof/>
            <w:webHidden/>
            <w:color w:val="auto"/>
          </w:rPr>
          <w:t>10</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24" w:anchor="_Toc32404173" w:history="1">
        <w:r w:rsidR="005D74E0">
          <w:rPr>
            <w:rStyle w:val="-"/>
            <w:noProof/>
            <w:lang w:val="el-GR"/>
          </w:rPr>
          <w:t>2.2.4</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Καταλληλόλητα άσκησης επαγγελματικής δραστηριότητας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_Toc32404173 \h </w:instrText>
        </w:r>
        <w:r>
          <w:rPr>
            <w:rStyle w:val="-"/>
            <w:noProof/>
            <w:webHidden/>
            <w:color w:val="auto"/>
          </w:rPr>
        </w:r>
        <w:r>
          <w:rPr>
            <w:rStyle w:val="-"/>
            <w:noProof/>
            <w:webHidden/>
            <w:color w:val="auto"/>
          </w:rPr>
          <w:fldChar w:fldCharType="separate"/>
        </w:r>
        <w:r w:rsidR="005D74E0">
          <w:rPr>
            <w:rStyle w:val="-"/>
            <w:noProof/>
            <w:webHidden/>
            <w:color w:val="auto"/>
          </w:rPr>
          <w:t>13</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25" w:anchor="_Toc32404174" w:history="1">
        <w:r w:rsidR="005D74E0">
          <w:rPr>
            <w:rStyle w:val="-"/>
            <w:noProof/>
            <w:lang w:val="el-GR"/>
          </w:rPr>
          <w:t>2.2.5</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Οικονομική και χρηματοοικονομική επάρκεια</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_Toc32404174 \h </w:instrText>
        </w:r>
        <w:r>
          <w:rPr>
            <w:rStyle w:val="-"/>
            <w:noProof/>
            <w:webHidden/>
            <w:color w:val="auto"/>
          </w:rPr>
        </w:r>
        <w:r>
          <w:rPr>
            <w:rStyle w:val="-"/>
            <w:noProof/>
            <w:webHidden/>
            <w:color w:val="auto"/>
          </w:rPr>
          <w:fldChar w:fldCharType="separate"/>
        </w:r>
        <w:r w:rsidR="005D74E0">
          <w:rPr>
            <w:rStyle w:val="-"/>
            <w:noProof/>
            <w:webHidden/>
            <w:color w:val="auto"/>
          </w:rPr>
          <w:t>14</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26" w:anchor="_Toc32404175" w:history="1">
        <w:r w:rsidR="005D74E0">
          <w:rPr>
            <w:rStyle w:val="-"/>
            <w:noProof/>
            <w:lang w:val="el-GR"/>
          </w:rPr>
          <w:t>2.2.6</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Τεχνική και επαγγελματική ικανότητα</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_Toc32404175 \h </w:instrText>
        </w:r>
        <w:r>
          <w:rPr>
            <w:rStyle w:val="-"/>
            <w:noProof/>
            <w:webHidden/>
            <w:color w:val="auto"/>
          </w:rPr>
        </w:r>
        <w:r>
          <w:rPr>
            <w:rStyle w:val="-"/>
            <w:noProof/>
            <w:webHidden/>
            <w:color w:val="auto"/>
          </w:rPr>
          <w:fldChar w:fldCharType="separate"/>
        </w:r>
        <w:r w:rsidR="005D74E0">
          <w:rPr>
            <w:rStyle w:val="-"/>
            <w:noProof/>
            <w:webHidden/>
            <w:color w:val="auto"/>
          </w:rPr>
          <w:t>14</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27" w:anchor="_Toc32404176" w:history="1">
        <w:r w:rsidR="005D74E0">
          <w:rPr>
            <w:rStyle w:val="-"/>
            <w:noProof/>
            <w:lang w:val="el-GR"/>
          </w:rPr>
          <w:t>2.2.7</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Πρότυπα διασφάλισης ποιότητας και πρότυπα περιβαλλοντικής διαχείρισης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_Toc32404176 \h </w:instrText>
        </w:r>
        <w:r>
          <w:rPr>
            <w:rStyle w:val="-"/>
            <w:noProof/>
            <w:webHidden/>
            <w:color w:val="auto"/>
          </w:rPr>
        </w:r>
        <w:r>
          <w:rPr>
            <w:rStyle w:val="-"/>
            <w:noProof/>
            <w:webHidden/>
            <w:color w:val="auto"/>
          </w:rPr>
          <w:fldChar w:fldCharType="separate"/>
        </w:r>
        <w:r w:rsidR="005D74E0">
          <w:rPr>
            <w:rStyle w:val="-"/>
            <w:noProof/>
            <w:webHidden/>
            <w:color w:val="auto"/>
          </w:rPr>
          <w:t>14</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28" w:anchor="_Toc32404177" w:history="1">
        <w:r w:rsidR="005D74E0">
          <w:rPr>
            <w:rStyle w:val="-"/>
            <w:noProof/>
            <w:lang w:val="el-GR"/>
          </w:rPr>
          <w:t>2.2.8</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Στήριξη στην ικανότητα τρίτων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_Toc32404177 \h </w:instrText>
        </w:r>
        <w:r>
          <w:rPr>
            <w:rStyle w:val="-"/>
            <w:noProof/>
            <w:webHidden/>
            <w:color w:val="auto"/>
          </w:rPr>
        </w:r>
        <w:r>
          <w:rPr>
            <w:rStyle w:val="-"/>
            <w:noProof/>
            <w:webHidden/>
            <w:color w:val="auto"/>
          </w:rPr>
          <w:fldChar w:fldCharType="separate"/>
        </w:r>
        <w:r w:rsidR="005D74E0">
          <w:rPr>
            <w:rStyle w:val="-"/>
            <w:noProof/>
            <w:webHidden/>
            <w:color w:val="auto"/>
          </w:rPr>
          <w:t>14</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29" w:anchor="_Toc32404178" w:history="1">
        <w:r w:rsidR="005D74E0">
          <w:rPr>
            <w:rStyle w:val="-"/>
            <w:noProof/>
            <w:lang w:val="el-GR"/>
          </w:rPr>
          <w:t>2.2.9</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Κανόνες απόδειξης ποιοτικής επιλογής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_Toc32404178 \h </w:instrText>
        </w:r>
        <w:r>
          <w:rPr>
            <w:rStyle w:val="-"/>
            <w:noProof/>
            <w:webHidden/>
            <w:color w:val="auto"/>
          </w:rPr>
        </w:r>
        <w:r>
          <w:rPr>
            <w:rStyle w:val="-"/>
            <w:noProof/>
            <w:webHidden/>
            <w:color w:val="auto"/>
          </w:rPr>
          <w:fldChar w:fldCharType="separate"/>
        </w:r>
        <w:r w:rsidR="005D74E0">
          <w:rPr>
            <w:rStyle w:val="-"/>
            <w:noProof/>
            <w:webHidden/>
            <w:color w:val="auto"/>
          </w:rPr>
          <w:t>14</w:t>
        </w:r>
        <w:r>
          <w:rPr>
            <w:rStyle w:val="-"/>
            <w:noProof/>
            <w:webHidden/>
            <w:color w:val="auto"/>
          </w:rPr>
          <w:fldChar w:fldCharType="end"/>
        </w:r>
      </w:hyperlink>
    </w:p>
    <w:p w:rsidR="005D74E0" w:rsidRDefault="00754D7F" w:rsidP="005D74E0">
      <w:pPr>
        <w:pStyle w:val="40"/>
        <w:tabs>
          <w:tab w:val="left" w:pos="1540"/>
          <w:tab w:val="right" w:leader="dot" w:pos="9628"/>
        </w:tabs>
        <w:rPr>
          <w:rFonts w:asciiTheme="minorHAnsi" w:eastAsiaTheme="minorEastAsia" w:hAnsiTheme="minorHAnsi" w:cstheme="minorBidi"/>
          <w:noProof/>
          <w:sz w:val="22"/>
          <w:szCs w:val="22"/>
          <w:lang w:val="el-GR" w:eastAsia="el-GR"/>
        </w:rPr>
      </w:pPr>
      <w:hyperlink r:id="rId30" w:anchor="_Toc32404179" w:history="1">
        <w:r w:rsidR="005D74E0">
          <w:rPr>
            <w:rStyle w:val="-"/>
            <w:noProof/>
            <w:lang w:val="el-GR"/>
          </w:rPr>
          <w:t>2.2.9.1</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Προκαταρκτική απόδειξη κατά την υποβολή προσφορών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_Toc32404179 \h </w:instrText>
        </w:r>
        <w:r>
          <w:rPr>
            <w:rStyle w:val="-"/>
            <w:noProof/>
            <w:webHidden/>
            <w:color w:val="auto"/>
          </w:rPr>
        </w:r>
        <w:r>
          <w:rPr>
            <w:rStyle w:val="-"/>
            <w:noProof/>
            <w:webHidden/>
            <w:color w:val="auto"/>
          </w:rPr>
          <w:fldChar w:fldCharType="separate"/>
        </w:r>
        <w:r w:rsidR="005D74E0">
          <w:rPr>
            <w:rStyle w:val="-"/>
            <w:noProof/>
            <w:webHidden/>
            <w:color w:val="auto"/>
          </w:rPr>
          <w:t>14</w:t>
        </w:r>
        <w:r>
          <w:rPr>
            <w:rStyle w:val="-"/>
            <w:noProof/>
            <w:webHidden/>
            <w:color w:val="auto"/>
          </w:rPr>
          <w:fldChar w:fldCharType="end"/>
        </w:r>
      </w:hyperlink>
    </w:p>
    <w:p w:rsidR="005D74E0" w:rsidRDefault="00754D7F" w:rsidP="005D74E0">
      <w:pPr>
        <w:pStyle w:val="40"/>
        <w:tabs>
          <w:tab w:val="left" w:pos="1540"/>
          <w:tab w:val="right" w:leader="dot" w:pos="9628"/>
        </w:tabs>
        <w:rPr>
          <w:rFonts w:asciiTheme="minorHAnsi" w:eastAsiaTheme="minorEastAsia" w:hAnsiTheme="minorHAnsi" w:cstheme="minorBidi"/>
          <w:noProof/>
          <w:sz w:val="22"/>
          <w:szCs w:val="22"/>
          <w:lang w:val="el-GR" w:eastAsia="el-GR"/>
        </w:rPr>
      </w:pPr>
      <w:hyperlink r:id="rId31" w:anchor="_Toc32404180" w:history="1">
        <w:r w:rsidR="005D74E0">
          <w:rPr>
            <w:rStyle w:val="-"/>
            <w:noProof/>
            <w:lang w:val="el-GR"/>
          </w:rPr>
          <w:t>2.2.9.2</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Αποδεικτικά μέσα</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_Toc32404180 \h </w:instrText>
        </w:r>
        <w:r>
          <w:rPr>
            <w:rStyle w:val="-"/>
            <w:noProof/>
            <w:webHidden/>
            <w:color w:val="auto"/>
          </w:rPr>
        </w:r>
        <w:r>
          <w:rPr>
            <w:rStyle w:val="-"/>
            <w:noProof/>
            <w:webHidden/>
            <w:color w:val="auto"/>
          </w:rPr>
          <w:fldChar w:fldCharType="separate"/>
        </w:r>
        <w:r w:rsidR="005D74E0">
          <w:rPr>
            <w:rStyle w:val="-"/>
            <w:noProof/>
            <w:webHidden/>
            <w:color w:val="auto"/>
          </w:rPr>
          <w:t>15</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32" w:anchor="_Toc32404181" w:history="1">
        <w:r w:rsidR="005D74E0">
          <w:rPr>
            <w:rStyle w:val="-"/>
            <w:noProof/>
            <w:lang w:val="el-GR"/>
          </w:rPr>
          <w:t>2.3</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Κριτήρια Ανάθεσης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_Toc32404181 \h </w:instrText>
        </w:r>
        <w:r>
          <w:rPr>
            <w:rStyle w:val="-"/>
            <w:noProof/>
            <w:webHidden/>
            <w:color w:val="auto"/>
          </w:rPr>
        </w:r>
        <w:r>
          <w:rPr>
            <w:rStyle w:val="-"/>
            <w:noProof/>
            <w:webHidden/>
            <w:color w:val="auto"/>
          </w:rPr>
          <w:fldChar w:fldCharType="separate"/>
        </w:r>
        <w:r w:rsidR="005D74E0">
          <w:rPr>
            <w:rStyle w:val="-"/>
            <w:noProof/>
            <w:webHidden/>
            <w:color w:val="auto"/>
          </w:rPr>
          <w:t>18</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33" w:anchor="_Toc32404182" w:history="1">
        <w:r w:rsidR="005D74E0">
          <w:rPr>
            <w:rStyle w:val="-"/>
            <w:noProof/>
            <w:lang w:val="el-GR"/>
          </w:rPr>
          <w:t>2.3.1</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Κριτήριο ανάθεσης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_Toc32404182 \h </w:instrText>
        </w:r>
        <w:r>
          <w:rPr>
            <w:rStyle w:val="-"/>
            <w:noProof/>
            <w:webHidden/>
            <w:color w:val="auto"/>
          </w:rPr>
        </w:r>
        <w:r>
          <w:rPr>
            <w:rStyle w:val="-"/>
            <w:noProof/>
            <w:webHidden/>
            <w:color w:val="auto"/>
          </w:rPr>
          <w:fldChar w:fldCharType="separate"/>
        </w:r>
        <w:r w:rsidR="005D74E0">
          <w:rPr>
            <w:rStyle w:val="-"/>
            <w:noProof/>
            <w:webHidden/>
            <w:color w:val="auto"/>
          </w:rPr>
          <w:t>18</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34" w:anchor="_Toc32404183" w:history="1">
        <w:r w:rsidR="005D74E0">
          <w:rPr>
            <w:rStyle w:val="-"/>
            <w:noProof/>
            <w:lang w:val="el-GR"/>
          </w:rPr>
          <w:t>2.4</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Κατάρτιση - Περιεχόμενο Προσφορών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_Toc32404183 \h </w:instrText>
        </w:r>
        <w:r>
          <w:rPr>
            <w:rStyle w:val="-"/>
            <w:noProof/>
            <w:webHidden/>
            <w:color w:val="auto"/>
          </w:rPr>
        </w:r>
        <w:r>
          <w:rPr>
            <w:rStyle w:val="-"/>
            <w:noProof/>
            <w:webHidden/>
            <w:color w:val="auto"/>
          </w:rPr>
          <w:fldChar w:fldCharType="separate"/>
        </w:r>
        <w:r w:rsidR="005D74E0">
          <w:rPr>
            <w:rStyle w:val="-"/>
            <w:noProof/>
            <w:webHidden/>
            <w:color w:val="auto"/>
          </w:rPr>
          <w:t>18</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35" w:anchor="_Toc32404184" w:history="1">
        <w:r w:rsidR="005D74E0">
          <w:rPr>
            <w:rStyle w:val="-"/>
            <w:noProof/>
            <w:lang w:val="el-GR"/>
          </w:rPr>
          <w:t>2.4.1</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Γενικοί όροι υποβολής προσφορών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_Toc32404184 \h </w:instrText>
        </w:r>
        <w:r>
          <w:rPr>
            <w:rStyle w:val="-"/>
            <w:noProof/>
            <w:webHidden/>
            <w:color w:val="auto"/>
          </w:rPr>
        </w:r>
        <w:r>
          <w:rPr>
            <w:rStyle w:val="-"/>
            <w:noProof/>
            <w:webHidden/>
            <w:color w:val="auto"/>
          </w:rPr>
          <w:fldChar w:fldCharType="separate"/>
        </w:r>
        <w:r w:rsidR="005D74E0">
          <w:rPr>
            <w:rStyle w:val="-"/>
            <w:noProof/>
            <w:webHidden/>
            <w:color w:val="auto"/>
          </w:rPr>
          <w:t>18</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36" w:anchor="_Toc32404185" w:history="1">
        <w:r w:rsidR="005D74E0">
          <w:rPr>
            <w:rStyle w:val="-"/>
            <w:noProof/>
            <w:lang w:val="el-GR"/>
          </w:rPr>
          <w:t>2.4.2</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Χρόνος και Τρόπος υποβολής προσφορών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_Toc32404185 \h </w:instrText>
        </w:r>
        <w:r>
          <w:rPr>
            <w:rStyle w:val="-"/>
            <w:noProof/>
            <w:webHidden/>
            <w:color w:val="auto"/>
          </w:rPr>
        </w:r>
        <w:r>
          <w:rPr>
            <w:rStyle w:val="-"/>
            <w:noProof/>
            <w:webHidden/>
            <w:color w:val="auto"/>
          </w:rPr>
          <w:fldChar w:fldCharType="separate"/>
        </w:r>
        <w:r w:rsidR="005D74E0">
          <w:rPr>
            <w:rStyle w:val="-"/>
            <w:noProof/>
            <w:webHidden/>
            <w:color w:val="auto"/>
          </w:rPr>
          <w:t>18</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37" w:anchor="_Toc32404186" w:history="1">
        <w:r w:rsidR="005D74E0">
          <w:rPr>
            <w:rStyle w:val="-"/>
            <w:noProof/>
            <w:lang w:val="el-GR"/>
          </w:rPr>
          <w:t>2.4.3</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Περιεχόμενα Φακέλου «Δικαιολογητικά Συμμετοχής»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_Toc32404186 \h </w:instrText>
        </w:r>
        <w:r>
          <w:rPr>
            <w:rStyle w:val="-"/>
            <w:noProof/>
            <w:webHidden/>
            <w:color w:val="auto"/>
          </w:rPr>
        </w:r>
        <w:r>
          <w:rPr>
            <w:rStyle w:val="-"/>
            <w:noProof/>
            <w:webHidden/>
            <w:color w:val="auto"/>
          </w:rPr>
          <w:fldChar w:fldCharType="separate"/>
        </w:r>
        <w:r w:rsidR="005D74E0">
          <w:rPr>
            <w:rStyle w:val="-"/>
            <w:noProof/>
            <w:webHidden/>
            <w:color w:val="auto"/>
          </w:rPr>
          <w:t>19</w:t>
        </w:r>
        <w:r>
          <w:rPr>
            <w:rStyle w:val="-"/>
            <w:noProof/>
            <w:webHidden/>
            <w:color w:val="auto"/>
          </w:rPr>
          <w:fldChar w:fldCharType="end"/>
        </w:r>
      </w:hyperlink>
    </w:p>
    <w:p w:rsidR="005D74E0" w:rsidRDefault="00754D7F" w:rsidP="005D74E0">
      <w:pPr>
        <w:pStyle w:val="30"/>
        <w:tabs>
          <w:tab w:val="right" w:leader="dot" w:pos="9628"/>
        </w:tabs>
        <w:rPr>
          <w:rFonts w:asciiTheme="minorHAnsi" w:eastAsiaTheme="minorEastAsia" w:hAnsiTheme="minorHAnsi" w:cstheme="minorBidi"/>
          <w:i w:val="0"/>
          <w:iCs w:val="0"/>
          <w:noProof/>
          <w:sz w:val="22"/>
          <w:szCs w:val="22"/>
          <w:lang w:val="el-GR" w:eastAsia="el-GR"/>
        </w:rPr>
      </w:pPr>
      <w:hyperlink r:id="rId38" w:anchor="_Toc32404187" w:history="1">
        <w:r w:rsidR="005D74E0">
          <w:rPr>
            <w:rStyle w:val="-"/>
            <w:noProof/>
            <w:lang w:val="el-GR"/>
          </w:rPr>
          <w:t>2.4.4 Φάκελος «Τεχνική Προσφορά»</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_Toc32404187 \h </w:instrText>
        </w:r>
        <w:r>
          <w:rPr>
            <w:rStyle w:val="-"/>
            <w:noProof/>
            <w:webHidden/>
            <w:color w:val="auto"/>
          </w:rPr>
        </w:r>
        <w:r>
          <w:rPr>
            <w:rStyle w:val="-"/>
            <w:noProof/>
            <w:webHidden/>
            <w:color w:val="auto"/>
          </w:rPr>
          <w:fldChar w:fldCharType="separate"/>
        </w:r>
        <w:r w:rsidR="005D74E0">
          <w:rPr>
            <w:rStyle w:val="-"/>
            <w:noProof/>
            <w:webHidden/>
            <w:color w:val="auto"/>
          </w:rPr>
          <w:t>19</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39" w:anchor="_Toc32404188" w:history="1">
        <w:r w:rsidR="005D74E0">
          <w:rPr>
            <w:rStyle w:val="-"/>
            <w:noProof/>
            <w:lang w:val="el-GR"/>
          </w:rPr>
          <w:t>2.4.5</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Περιεχόμενα Φακέλου «Οικονομική Προσφορά» / Τρόπος σύνταξης και υποβολής οικονομικών προσφορών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_Toc32404188 \h </w:instrText>
        </w:r>
        <w:r>
          <w:rPr>
            <w:rStyle w:val="-"/>
            <w:noProof/>
            <w:webHidden/>
            <w:color w:val="auto"/>
          </w:rPr>
        </w:r>
        <w:r>
          <w:rPr>
            <w:rStyle w:val="-"/>
            <w:noProof/>
            <w:webHidden/>
            <w:color w:val="auto"/>
          </w:rPr>
          <w:fldChar w:fldCharType="separate"/>
        </w:r>
        <w:r w:rsidR="005D74E0">
          <w:rPr>
            <w:rStyle w:val="-"/>
            <w:noProof/>
            <w:webHidden/>
            <w:color w:val="auto"/>
          </w:rPr>
          <w:t>20</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40" w:anchor="_Toc32404189" w:history="1">
        <w:r w:rsidR="005D74E0">
          <w:rPr>
            <w:rStyle w:val="-"/>
            <w:noProof/>
            <w:lang w:val="el-GR"/>
          </w:rPr>
          <w:t>2.4.6</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Χρόνος ισχύος των προσφορών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_Toc32404189 \h </w:instrText>
        </w:r>
        <w:r>
          <w:rPr>
            <w:rStyle w:val="-"/>
            <w:noProof/>
            <w:webHidden/>
            <w:color w:val="auto"/>
          </w:rPr>
        </w:r>
        <w:r>
          <w:rPr>
            <w:rStyle w:val="-"/>
            <w:noProof/>
            <w:webHidden/>
            <w:color w:val="auto"/>
          </w:rPr>
          <w:fldChar w:fldCharType="separate"/>
        </w:r>
        <w:r w:rsidR="005D74E0">
          <w:rPr>
            <w:rStyle w:val="-"/>
            <w:noProof/>
            <w:webHidden/>
            <w:color w:val="auto"/>
          </w:rPr>
          <w:t>20</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41" w:anchor="_Toc32404190" w:history="1">
        <w:r w:rsidR="005D74E0">
          <w:rPr>
            <w:rStyle w:val="-"/>
            <w:noProof/>
            <w:lang w:val="el-GR"/>
          </w:rPr>
          <w:t>2.4.7</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Λόγοι απόρριψης προσφορών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_Toc32404190 \h </w:instrText>
        </w:r>
        <w:r>
          <w:rPr>
            <w:rStyle w:val="-"/>
            <w:noProof/>
            <w:webHidden/>
            <w:color w:val="auto"/>
          </w:rPr>
        </w:r>
        <w:r>
          <w:rPr>
            <w:rStyle w:val="-"/>
            <w:noProof/>
            <w:webHidden/>
            <w:color w:val="auto"/>
          </w:rPr>
          <w:fldChar w:fldCharType="separate"/>
        </w:r>
        <w:r w:rsidR="005D74E0">
          <w:rPr>
            <w:rStyle w:val="-"/>
            <w:noProof/>
            <w:webHidden/>
            <w:color w:val="auto"/>
          </w:rPr>
          <w:t>20</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42" w:anchor="_Toc32404191" w:history="1">
        <w:r w:rsidR="005D74E0">
          <w:rPr>
            <w:rStyle w:val="-"/>
            <w:noProof/>
            <w:lang w:val="el-GR"/>
          </w:rPr>
          <w:t>3.1</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Αποσφράγιση και αξιολόγηση προσφορών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_Toc32404191 \h </w:instrText>
        </w:r>
        <w:r>
          <w:rPr>
            <w:rStyle w:val="-"/>
            <w:noProof/>
            <w:webHidden/>
            <w:color w:val="auto"/>
          </w:rPr>
        </w:r>
        <w:r>
          <w:rPr>
            <w:rStyle w:val="-"/>
            <w:noProof/>
            <w:webHidden/>
            <w:color w:val="auto"/>
          </w:rPr>
          <w:fldChar w:fldCharType="separate"/>
        </w:r>
        <w:r w:rsidR="005D74E0">
          <w:rPr>
            <w:rStyle w:val="-"/>
            <w:noProof/>
            <w:webHidden/>
            <w:color w:val="auto"/>
          </w:rPr>
          <w:t>22</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43" w:anchor="_Toc32404192" w:history="1">
        <w:r w:rsidR="005D74E0">
          <w:rPr>
            <w:rStyle w:val="-"/>
            <w:noProof/>
            <w:lang w:val="el-GR"/>
          </w:rPr>
          <w:t>3.1.1</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Παραλαβή και εξέταση των φακέλων προσφοράς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_Toc32404192 \h </w:instrText>
        </w:r>
        <w:r>
          <w:rPr>
            <w:rStyle w:val="-"/>
            <w:noProof/>
            <w:webHidden/>
            <w:color w:val="auto"/>
          </w:rPr>
        </w:r>
        <w:r>
          <w:rPr>
            <w:rStyle w:val="-"/>
            <w:noProof/>
            <w:webHidden/>
            <w:color w:val="auto"/>
          </w:rPr>
          <w:fldChar w:fldCharType="separate"/>
        </w:r>
        <w:r w:rsidR="005D74E0">
          <w:rPr>
            <w:rStyle w:val="-"/>
            <w:noProof/>
            <w:webHidden/>
            <w:color w:val="auto"/>
          </w:rPr>
          <w:t>22</w:t>
        </w:r>
        <w:r>
          <w:rPr>
            <w:rStyle w:val="-"/>
            <w:noProof/>
            <w:webHidden/>
            <w:color w:val="auto"/>
          </w:rPr>
          <w:fldChar w:fldCharType="end"/>
        </w:r>
      </w:hyperlink>
    </w:p>
    <w:p w:rsidR="005D74E0" w:rsidRDefault="00754D7F" w:rsidP="005D74E0">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r:id="rId44" w:anchor="_Toc32404193" w:history="1">
        <w:r w:rsidR="005D74E0">
          <w:rPr>
            <w:rStyle w:val="-"/>
            <w:noProof/>
            <w:lang w:val="el-GR"/>
          </w:rPr>
          <w:t>3.1.2</w:t>
        </w:r>
        <w:r w:rsidR="005D74E0">
          <w:rPr>
            <w:rStyle w:val="-"/>
            <w:rFonts w:asciiTheme="minorHAnsi" w:eastAsiaTheme="minorEastAsia" w:hAnsiTheme="minorHAnsi" w:cstheme="minorBidi"/>
            <w:i w:val="0"/>
            <w:iCs w:val="0"/>
            <w:noProof/>
            <w:color w:val="auto"/>
            <w:sz w:val="22"/>
            <w:szCs w:val="22"/>
            <w:lang w:val="el-GR" w:eastAsia="el-GR"/>
          </w:rPr>
          <w:tab/>
        </w:r>
        <w:r w:rsidR="005D74E0">
          <w:rPr>
            <w:rStyle w:val="-"/>
            <w:noProof/>
            <w:lang w:val="el-GR"/>
          </w:rPr>
          <w:t>Αξιολόγηση προσφορών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_Toc32404193 \h </w:instrText>
        </w:r>
        <w:r>
          <w:rPr>
            <w:rStyle w:val="-"/>
            <w:noProof/>
            <w:webHidden/>
            <w:color w:val="auto"/>
          </w:rPr>
        </w:r>
        <w:r>
          <w:rPr>
            <w:rStyle w:val="-"/>
            <w:noProof/>
            <w:webHidden/>
            <w:color w:val="auto"/>
          </w:rPr>
          <w:fldChar w:fldCharType="separate"/>
        </w:r>
        <w:r w:rsidR="005D74E0">
          <w:rPr>
            <w:rStyle w:val="-"/>
            <w:noProof/>
            <w:webHidden/>
            <w:color w:val="auto"/>
          </w:rPr>
          <w:t>22</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45" w:anchor="_Toc32404194" w:history="1">
        <w:r w:rsidR="005D74E0">
          <w:rPr>
            <w:rStyle w:val="-"/>
            <w:noProof/>
            <w:lang w:val="el-GR"/>
          </w:rPr>
          <w:t>3.2</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Πρόσκληση υποβολής δικαιολογητικών κατακύρωσης - Δικαιολογητικά κατακύρωσης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_Toc32404194 \h </w:instrText>
        </w:r>
        <w:r>
          <w:rPr>
            <w:rStyle w:val="-"/>
            <w:noProof/>
            <w:webHidden/>
            <w:color w:val="auto"/>
          </w:rPr>
        </w:r>
        <w:r>
          <w:rPr>
            <w:rStyle w:val="-"/>
            <w:noProof/>
            <w:webHidden/>
            <w:color w:val="auto"/>
          </w:rPr>
          <w:fldChar w:fldCharType="separate"/>
        </w:r>
        <w:r w:rsidR="005D74E0">
          <w:rPr>
            <w:rStyle w:val="-"/>
            <w:noProof/>
            <w:webHidden/>
            <w:color w:val="auto"/>
          </w:rPr>
          <w:t>23</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46" w:anchor="_Toc32404195" w:history="1">
        <w:r w:rsidR="005D74E0">
          <w:rPr>
            <w:rStyle w:val="-"/>
            <w:noProof/>
            <w:lang w:val="el-GR"/>
          </w:rPr>
          <w:t>3.3</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Κατακύρωση - σύναψη σύμβασης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_Toc32404195 \h </w:instrText>
        </w:r>
        <w:r>
          <w:rPr>
            <w:rStyle w:val="-"/>
            <w:noProof/>
            <w:webHidden/>
            <w:color w:val="auto"/>
          </w:rPr>
        </w:r>
        <w:r>
          <w:rPr>
            <w:rStyle w:val="-"/>
            <w:noProof/>
            <w:webHidden/>
            <w:color w:val="auto"/>
          </w:rPr>
          <w:fldChar w:fldCharType="separate"/>
        </w:r>
        <w:r w:rsidR="005D74E0">
          <w:rPr>
            <w:rStyle w:val="-"/>
            <w:noProof/>
            <w:webHidden/>
            <w:color w:val="auto"/>
          </w:rPr>
          <w:t>24</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47" w:anchor="_Toc32404196" w:history="1">
        <w:r w:rsidR="005D74E0">
          <w:rPr>
            <w:rStyle w:val="-"/>
            <w:noProof/>
            <w:lang w:val="el-GR"/>
          </w:rPr>
          <w:t>3.4</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Ενστάσεις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_Toc32404196 \h </w:instrText>
        </w:r>
        <w:r>
          <w:rPr>
            <w:rStyle w:val="-"/>
            <w:noProof/>
            <w:webHidden/>
            <w:color w:val="auto"/>
          </w:rPr>
        </w:r>
        <w:r>
          <w:rPr>
            <w:rStyle w:val="-"/>
            <w:noProof/>
            <w:webHidden/>
            <w:color w:val="auto"/>
          </w:rPr>
          <w:fldChar w:fldCharType="separate"/>
        </w:r>
        <w:r w:rsidR="005D74E0">
          <w:rPr>
            <w:rStyle w:val="-"/>
            <w:noProof/>
            <w:webHidden/>
            <w:color w:val="auto"/>
          </w:rPr>
          <w:t>24</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48" w:anchor="_Toc32404197" w:history="1">
        <w:r w:rsidR="005D74E0">
          <w:rPr>
            <w:rStyle w:val="-"/>
            <w:noProof/>
            <w:lang w:val="el-GR"/>
          </w:rPr>
          <w:t>3.5</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Ματαίωση Διαδικασίας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_Toc32404197 \h </w:instrText>
        </w:r>
        <w:r>
          <w:rPr>
            <w:rStyle w:val="-"/>
            <w:noProof/>
            <w:webHidden/>
            <w:color w:val="auto"/>
          </w:rPr>
        </w:r>
        <w:r>
          <w:rPr>
            <w:rStyle w:val="-"/>
            <w:noProof/>
            <w:webHidden/>
            <w:color w:val="auto"/>
          </w:rPr>
          <w:fldChar w:fldCharType="separate"/>
        </w:r>
        <w:r w:rsidR="005D74E0">
          <w:rPr>
            <w:rStyle w:val="-"/>
            <w:noProof/>
            <w:webHidden/>
            <w:color w:val="auto"/>
          </w:rPr>
          <w:t>25</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49" w:anchor="_Toc32404198" w:history="1">
        <w:r w:rsidR="005D74E0">
          <w:rPr>
            <w:rStyle w:val="-"/>
            <w:noProof/>
            <w:lang w:val="el-GR"/>
          </w:rPr>
          <w:t>4.1</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Εγγύηση καλής εκτέλεσης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_Toc32404198 \h </w:instrText>
        </w:r>
        <w:r>
          <w:rPr>
            <w:rStyle w:val="-"/>
            <w:noProof/>
            <w:webHidden/>
            <w:color w:val="auto"/>
          </w:rPr>
        </w:r>
        <w:r>
          <w:rPr>
            <w:rStyle w:val="-"/>
            <w:noProof/>
            <w:webHidden/>
            <w:color w:val="auto"/>
          </w:rPr>
          <w:fldChar w:fldCharType="separate"/>
        </w:r>
        <w:r w:rsidR="005D74E0">
          <w:rPr>
            <w:rStyle w:val="-"/>
            <w:noProof/>
            <w:webHidden/>
            <w:color w:val="auto"/>
          </w:rPr>
          <w:t>26</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50" w:anchor="_Toc32404199" w:history="1">
        <w:r w:rsidR="005D74E0">
          <w:rPr>
            <w:rStyle w:val="-"/>
            <w:noProof/>
            <w:lang w:val="el-GR"/>
          </w:rPr>
          <w:t xml:space="preserve">4.2 </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Συμβατικό Πλαίσιο - Εφαρμοστέα Νομοθεσία</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_Toc32404199 \h </w:instrText>
        </w:r>
        <w:r>
          <w:rPr>
            <w:rStyle w:val="-"/>
            <w:noProof/>
            <w:webHidden/>
            <w:color w:val="auto"/>
          </w:rPr>
        </w:r>
        <w:r>
          <w:rPr>
            <w:rStyle w:val="-"/>
            <w:noProof/>
            <w:webHidden/>
            <w:color w:val="auto"/>
          </w:rPr>
          <w:fldChar w:fldCharType="separate"/>
        </w:r>
        <w:r w:rsidR="005D74E0">
          <w:rPr>
            <w:rStyle w:val="-"/>
            <w:noProof/>
            <w:webHidden/>
            <w:color w:val="auto"/>
          </w:rPr>
          <w:t>26</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51" w:anchor="_Toc32404200" w:history="1">
        <w:r w:rsidR="005D74E0">
          <w:rPr>
            <w:rStyle w:val="-"/>
            <w:noProof/>
            <w:lang w:val="el-GR"/>
          </w:rPr>
          <w:t>4.3</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Όροι εκτέλεσης της σύμβασης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_Toc32404200 \h </w:instrText>
        </w:r>
        <w:r>
          <w:rPr>
            <w:rStyle w:val="-"/>
            <w:noProof/>
            <w:webHidden/>
            <w:color w:val="auto"/>
          </w:rPr>
        </w:r>
        <w:r>
          <w:rPr>
            <w:rStyle w:val="-"/>
            <w:noProof/>
            <w:webHidden/>
            <w:color w:val="auto"/>
          </w:rPr>
          <w:fldChar w:fldCharType="separate"/>
        </w:r>
        <w:r w:rsidR="005D74E0">
          <w:rPr>
            <w:rStyle w:val="-"/>
            <w:noProof/>
            <w:webHidden/>
            <w:color w:val="auto"/>
          </w:rPr>
          <w:t>26</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52" w:anchor="_Toc32404201" w:history="1">
        <w:r w:rsidR="005D74E0">
          <w:rPr>
            <w:rStyle w:val="-"/>
            <w:noProof/>
            <w:lang w:val="el-GR"/>
          </w:rPr>
          <w:t>4.4</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Υπεργολαβία</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_Toc32404201 \h </w:instrText>
        </w:r>
        <w:r>
          <w:rPr>
            <w:rStyle w:val="-"/>
            <w:noProof/>
            <w:webHidden/>
            <w:color w:val="auto"/>
          </w:rPr>
        </w:r>
        <w:r>
          <w:rPr>
            <w:rStyle w:val="-"/>
            <w:noProof/>
            <w:webHidden/>
            <w:color w:val="auto"/>
          </w:rPr>
          <w:fldChar w:fldCharType="separate"/>
        </w:r>
        <w:r w:rsidR="005D74E0">
          <w:rPr>
            <w:rStyle w:val="-"/>
            <w:noProof/>
            <w:webHidden/>
            <w:color w:val="auto"/>
          </w:rPr>
          <w:t>26</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53" w:anchor="_Toc32404202" w:history="1">
        <w:r w:rsidR="005D74E0">
          <w:rPr>
            <w:rStyle w:val="-"/>
            <w:noProof/>
            <w:lang w:val="el-GR"/>
          </w:rPr>
          <w:t>4.5</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Τροποποίηση σύμβασης κατά τη διάρκειά της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_Toc32404202 \h </w:instrText>
        </w:r>
        <w:r>
          <w:rPr>
            <w:rStyle w:val="-"/>
            <w:noProof/>
            <w:webHidden/>
            <w:color w:val="auto"/>
          </w:rPr>
        </w:r>
        <w:r>
          <w:rPr>
            <w:rStyle w:val="-"/>
            <w:noProof/>
            <w:webHidden/>
            <w:color w:val="auto"/>
          </w:rPr>
          <w:fldChar w:fldCharType="separate"/>
        </w:r>
        <w:r w:rsidR="005D74E0">
          <w:rPr>
            <w:rStyle w:val="-"/>
            <w:noProof/>
            <w:webHidden/>
            <w:color w:val="auto"/>
          </w:rPr>
          <w:t>27</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54" w:anchor="_Toc32404203" w:history="1">
        <w:r w:rsidR="005D74E0">
          <w:rPr>
            <w:rStyle w:val="-"/>
            <w:noProof/>
            <w:lang w:val="el-GR"/>
          </w:rPr>
          <w:t>4.6</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Δικαίωμα μονομερούς λύσης της σύμβασης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_Toc32404203 \h </w:instrText>
        </w:r>
        <w:r>
          <w:rPr>
            <w:rStyle w:val="-"/>
            <w:noProof/>
            <w:webHidden/>
            <w:color w:val="auto"/>
          </w:rPr>
        </w:r>
        <w:r>
          <w:rPr>
            <w:rStyle w:val="-"/>
            <w:noProof/>
            <w:webHidden/>
            <w:color w:val="auto"/>
          </w:rPr>
          <w:fldChar w:fldCharType="separate"/>
        </w:r>
        <w:r w:rsidR="005D74E0">
          <w:rPr>
            <w:rStyle w:val="-"/>
            <w:noProof/>
            <w:webHidden/>
            <w:color w:val="auto"/>
          </w:rPr>
          <w:t>27</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55" w:anchor="_Toc32404204" w:history="1">
        <w:r w:rsidR="005D74E0">
          <w:rPr>
            <w:rStyle w:val="-"/>
            <w:noProof/>
            <w:lang w:val="el-GR"/>
          </w:rPr>
          <w:t>5.1</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Τρόπος πληρωμής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_Toc32404204 \h </w:instrText>
        </w:r>
        <w:r>
          <w:rPr>
            <w:rStyle w:val="-"/>
            <w:noProof/>
            <w:webHidden/>
            <w:color w:val="auto"/>
          </w:rPr>
        </w:r>
        <w:r>
          <w:rPr>
            <w:rStyle w:val="-"/>
            <w:noProof/>
            <w:webHidden/>
            <w:color w:val="auto"/>
          </w:rPr>
          <w:fldChar w:fldCharType="separate"/>
        </w:r>
        <w:r w:rsidR="005D74E0">
          <w:rPr>
            <w:rStyle w:val="-"/>
            <w:noProof/>
            <w:webHidden/>
            <w:color w:val="auto"/>
          </w:rPr>
          <w:t>28</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56" w:anchor="_Toc32404205" w:history="1">
        <w:r w:rsidR="005D74E0">
          <w:rPr>
            <w:rStyle w:val="-"/>
            <w:noProof/>
            <w:lang w:val="el-GR"/>
          </w:rPr>
          <w:t>5.2</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Κήρυξη οικονομικού φορέα εκπτώτου - Κυρώσεις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_Toc32404205 \h </w:instrText>
        </w:r>
        <w:r>
          <w:rPr>
            <w:rStyle w:val="-"/>
            <w:noProof/>
            <w:webHidden/>
            <w:color w:val="auto"/>
          </w:rPr>
        </w:r>
        <w:r>
          <w:rPr>
            <w:rStyle w:val="-"/>
            <w:noProof/>
            <w:webHidden/>
            <w:color w:val="auto"/>
          </w:rPr>
          <w:fldChar w:fldCharType="separate"/>
        </w:r>
        <w:r w:rsidR="005D74E0">
          <w:rPr>
            <w:rStyle w:val="-"/>
            <w:noProof/>
            <w:webHidden/>
            <w:color w:val="auto"/>
          </w:rPr>
          <w:t>28</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57" w:anchor="_Toc32404206" w:history="1">
        <w:r w:rsidR="005D74E0">
          <w:rPr>
            <w:rStyle w:val="-"/>
            <w:noProof/>
            <w:lang w:val="el-GR"/>
          </w:rPr>
          <w:t>5.3</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Διοικητικές προσφυγές κατά τη διαδικασία εκτέλεσης των συμβάσεων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_Toc32404206 \h </w:instrText>
        </w:r>
        <w:r>
          <w:rPr>
            <w:rStyle w:val="-"/>
            <w:noProof/>
            <w:webHidden/>
            <w:color w:val="auto"/>
          </w:rPr>
        </w:r>
        <w:r>
          <w:rPr>
            <w:rStyle w:val="-"/>
            <w:noProof/>
            <w:webHidden/>
            <w:color w:val="auto"/>
          </w:rPr>
          <w:fldChar w:fldCharType="separate"/>
        </w:r>
        <w:r w:rsidR="005D74E0">
          <w:rPr>
            <w:rStyle w:val="-"/>
            <w:noProof/>
            <w:webHidden/>
            <w:color w:val="auto"/>
          </w:rPr>
          <w:t>29</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58" w:anchor="_Toc32404207" w:history="1">
        <w:r w:rsidR="005D74E0">
          <w:rPr>
            <w:rStyle w:val="-"/>
            <w:noProof/>
            <w:lang w:val="el-GR"/>
          </w:rPr>
          <w:t>5.4</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Δικαστική επίλυση διαφορών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_Toc32404207 \h </w:instrText>
        </w:r>
        <w:r>
          <w:rPr>
            <w:rStyle w:val="-"/>
            <w:noProof/>
            <w:webHidden/>
            <w:color w:val="auto"/>
          </w:rPr>
        </w:r>
        <w:r>
          <w:rPr>
            <w:rStyle w:val="-"/>
            <w:noProof/>
            <w:webHidden/>
            <w:color w:val="auto"/>
          </w:rPr>
          <w:fldChar w:fldCharType="separate"/>
        </w:r>
        <w:r w:rsidR="005D74E0">
          <w:rPr>
            <w:rStyle w:val="-"/>
            <w:noProof/>
            <w:webHidden/>
            <w:color w:val="auto"/>
          </w:rPr>
          <w:t>29</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59" w:anchor="_Toc32404208" w:history="1">
        <w:r w:rsidR="005D74E0">
          <w:rPr>
            <w:rStyle w:val="-"/>
            <w:noProof/>
            <w:lang w:val="el-GR"/>
          </w:rPr>
          <w:t xml:space="preserve">6.1 </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Παρακολούθηση της σύμβασης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_Toc32404208 \h </w:instrText>
        </w:r>
        <w:r>
          <w:rPr>
            <w:rStyle w:val="-"/>
            <w:noProof/>
            <w:webHidden/>
            <w:color w:val="auto"/>
          </w:rPr>
        </w:r>
        <w:r>
          <w:rPr>
            <w:rStyle w:val="-"/>
            <w:noProof/>
            <w:webHidden/>
            <w:color w:val="auto"/>
          </w:rPr>
          <w:fldChar w:fldCharType="separate"/>
        </w:r>
        <w:r w:rsidR="005D74E0">
          <w:rPr>
            <w:rStyle w:val="-"/>
            <w:noProof/>
            <w:webHidden/>
            <w:color w:val="auto"/>
          </w:rPr>
          <w:t>31</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60" w:anchor="_Toc32404209" w:history="1">
        <w:r w:rsidR="005D74E0">
          <w:rPr>
            <w:rStyle w:val="-"/>
            <w:noProof/>
            <w:lang w:val="el-GR"/>
          </w:rPr>
          <w:t xml:space="preserve">6.2 </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Διάρκεια Σύμβασης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_Toc32404209 \h </w:instrText>
        </w:r>
        <w:r>
          <w:rPr>
            <w:rStyle w:val="-"/>
            <w:noProof/>
            <w:webHidden/>
            <w:color w:val="auto"/>
          </w:rPr>
        </w:r>
        <w:r>
          <w:rPr>
            <w:rStyle w:val="-"/>
            <w:noProof/>
            <w:webHidden/>
            <w:color w:val="auto"/>
          </w:rPr>
          <w:fldChar w:fldCharType="separate"/>
        </w:r>
        <w:r w:rsidR="005D74E0">
          <w:rPr>
            <w:rStyle w:val="-"/>
            <w:noProof/>
            <w:webHidden/>
            <w:color w:val="auto"/>
          </w:rPr>
          <w:t>31</w:t>
        </w:r>
        <w:r>
          <w:rPr>
            <w:rStyle w:val="-"/>
            <w:noProof/>
            <w:webHidden/>
            <w:color w:val="auto"/>
          </w:rPr>
          <w:fldChar w:fldCharType="end"/>
        </w:r>
      </w:hyperlink>
    </w:p>
    <w:p w:rsidR="005D74E0" w:rsidRDefault="00754D7F" w:rsidP="005D74E0">
      <w:pPr>
        <w:pStyle w:val="20"/>
        <w:tabs>
          <w:tab w:val="right" w:leader="dot" w:pos="9628"/>
        </w:tabs>
        <w:rPr>
          <w:rFonts w:asciiTheme="minorHAnsi" w:eastAsiaTheme="minorEastAsia" w:hAnsiTheme="minorHAnsi" w:cstheme="minorBidi"/>
          <w:noProof/>
          <w:sz w:val="22"/>
          <w:szCs w:val="22"/>
          <w:lang w:val="el-GR" w:eastAsia="el-GR"/>
        </w:rPr>
      </w:pPr>
      <w:hyperlink r:id="rId61" w:anchor="_Toc32404210" w:history="1">
        <w:r w:rsidR="005D74E0">
          <w:rPr>
            <w:rStyle w:val="-"/>
            <w:noProof/>
            <w:lang w:val="el-GR"/>
          </w:rPr>
          <w:t>6.3 Παραλαβή του αντικειμένου της σύμβασης</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_Toc32404210 \h </w:instrText>
        </w:r>
        <w:r>
          <w:rPr>
            <w:rStyle w:val="-"/>
            <w:noProof/>
            <w:webHidden/>
            <w:color w:val="auto"/>
          </w:rPr>
        </w:r>
        <w:r>
          <w:rPr>
            <w:rStyle w:val="-"/>
            <w:noProof/>
            <w:webHidden/>
            <w:color w:val="auto"/>
          </w:rPr>
          <w:fldChar w:fldCharType="separate"/>
        </w:r>
        <w:r w:rsidR="005D74E0">
          <w:rPr>
            <w:rStyle w:val="-"/>
            <w:noProof/>
            <w:webHidden/>
            <w:color w:val="auto"/>
          </w:rPr>
          <w:t>31</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62" w:anchor="_Toc32404211" w:history="1">
        <w:r w:rsidR="005D74E0">
          <w:rPr>
            <w:rStyle w:val="-"/>
            <w:noProof/>
            <w:lang w:val="el-GR"/>
          </w:rPr>
          <w:t xml:space="preserve">6.4 </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Απόρριψη συμβατικών υλικών – Αντικατάσταση</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_Toc32404211 \h </w:instrText>
        </w:r>
        <w:r>
          <w:rPr>
            <w:rStyle w:val="-"/>
            <w:noProof/>
            <w:webHidden/>
            <w:color w:val="auto"/>
          </w:rPr>
        </w:r>
        <w:r>
          <w:rPr>
            <w:rStyle w:val="-"/>
            <w:noProof/>
            <w:webHidden/>
            <w:color w:val="auto"/>
          </w:rPr>
          <w:fldChar w:fldCharType="separate"/>
        </w:r>
        <w:r w:rsidR="005D74E0">
          <w:rPr>
            <w:rStyle w:val="-"/>
            <w:noProof/>
            <w:webHidden/>
            <w:color w:val="auto"/>
          </w:rPr>
          <w:t>32</w:t>
        </w:r>
        <w:r>
          <w:rPr>
            <w:rStyle w:val="-"/>
            <w:noProof/>
            <w:webHidden/>
            <w:color w:val="auto"/>
          </w:rPr>
          <w:fldChar w:fldCharType="end"/>
        </w:r>
      </w:hyperlink>
    </w:p>
    <w:p w:rsidR="005D74E0" w:rsidRDefault="00754D7F" w:rsidP="005D74E0">
      <w:pPr>
        <w:pStyle w:val="20"/>
        <w:tabs>
          <w:tab w:val="left" w:pos="880"/>
          <w:tab w:val="right" w:leader="dot" w:pos="9628"/>
        </w:tabs>
        <w:rPr>
          <w:rFonts w:asciiTheme="minorHAnsi" w:eastAsiaTheme="minorEastAsia" w:hAnsiTheme="minorHAnsi" w:cstheme="minorBidi"/>
          <w:noProof/>
          <w:sz w:val="22"/>
          <w:szCs w:val="22"/>
          <w:lang w:val="el-GR" w:eastAsia="el-GR"/>
        </w:rPr>
      </w:pPr>
      <w:hyperlink r:id="rId63" w:anchor="_Toc32404213" w:history="1">
        <w:r w:rsidR="005D74E0">
          <w:rPr>
            <w:rStyle w:val="-"/>
            <w:noProof/>
            <w:lang w:val="el-GR"/>
          </w:rPr>
          <w:t xml:space="preserve">6.5 </w:t>
        </w:r>
        <w:r w:rsidR="005D74E0">
          <w:rPr>
            <w:rStyle w:val="-"/>
            <w:rFonts w:asciiTheme="minorHAnsi" w:eastAsiaTheme="minorEastAsia" w:hAnsiTheme="minorHAnsi" w:cstheme="minorBidi"/>
            <w:noProof/>
            <w:color w:val="auto"/>
            <w:sz w:val="22"/>
            <w:szCs w:val="22"/>
            <w:lang w:val="el-GR" w:eastAsia="el-GR"/>
          </w:rPr>
          <w:tab/>
        </w:r>
        <w:r w:rsidR="005D74E0">
          <w:rPr>
            <w:rStyle w:val="-"/>
            <w:noProof/>
            <w:lang w:val="el-GR"/>
          </w:rPr>
          <w:t>Καταγγελία της σύμβασης - Υποκατάσταση αναδόχου</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_Toc32404213 \h </w:instrText>
        </w:r>
        <w:r>
          <w:rPr>
            <w:rStyle w:val="-"/>
            <w:noProof/>
            <w:webHidden/>
            <w:color w:val="auto"/>
          </w:rPr>
        </w:r>
        <w:r>
          <w:rPr>
            <w:rStyle w:val="-"/>
            <w:noProof/>
            <w:webHidden/>
            <w:color w:val="auto"/>
          </w:rPr>
          <w:fldChar w:fldCharType="separate"/>
        </w:r>
        <w:r w:rsidR="005D74E0">
          <w:rPr>
            <w:rStyle w:val="-"/>
            <w:noProof/>
            <w:webHidden/>
            <w:color w:val="auto"/>
          </w:rPr>
          <w:t>33</w:t>
        </w:r>
        <w:r>
          <w:rPr>
            <w:rStyle w:val="-"/>
            <w:noProof/>
            <w:webHidden/>
            <w:color w:val="auto"/>
          </w:rPr>
          <w:fldChar w:fldCharType="end"/>
        </w:r>
      </w:hyperlink>
    </w:p>
    <w:p w:rsidR="005D74E0" w:rsidRDefault="00754D7F" w:rsidP="005D74E0">
      <w:pPr>
        <w:pStyle w:val="20"/>
        <w:tabs>
          <w:tab w:val="right" w:leader="dot" w:pos="9628"/>
        </w:tabs>
      </w:pPr>
      <w:hyperlink r:id="rId64" w:anchor="_Toc32404214" w:history="1">
        <w:r w:rsidR="005D74E0">
          <w:rPr>
            <w:rStyle w:val="-"/>
            <w:noProof/>
            <w:lang w:val="el-GR"/>
          </w:rPr>
          <w:t xml:space="preserve">ΠΑΡΑΡΤΗΜΑ Ι – ΜΕΛΕΤΗ ΥΠ. ΑΡ. </w:t>
        </w:r>
        <w:r w:rsidR="00373616">
          <w:rPr>
            <w:rStyle w:val="-"/>
            <w:noProof/>
            <w:lang w:val="en-US"/>
          </w:rPr>
          <w:t>66</w:t>
        </w:r>
        <w:r w:rsidR="005D74E0">
          <w:rPr>
            <w:rStyle w:val="-"/>
            <w:noProof/>
            <w:lang w:val="el-GR"/>
          </w:rPr>
          <w:t>/202</w:t>
        </w:r>
        <w:r w:rsidR="00050377">
          <w:rPr>
            <w:rStyle w:val="-"/>
            <w:noProof/>
            <w:lang w:val="el-GR"/>
          </w:rPr>
          <w:t>1</w:t>
        </w:r>
        <w:r w:rsidR="005D74E0">
          <w:rPr>
            <w:rStyle w:val="-"/>
            <w:noProof/>
            <w:lang w:val="el-GR"/>
          </w:rPr>
          <w:t xml:space="preserve"> ΠΑΡΟΧΗ ΥΠΗΡΕΣΙΑΣ ΑΣΦΑΛΙΣΤΡΑ ΜΗΧΑΝΗΜΑΤΩΝ ΚΑΙ ΜΕΤΑΦΟΡΙΚΩΝ ΜΕΣΩΝ</w:t>
        </w:r>
        <w:r w:rsidR="005D74E0">
          <w:rPr>
            <w:rStyle w:val="-"/>
            <w:noProof/>
            <w:webHidden/>
            <w:color w:val="auto"/>
          </w:rPr>
          <w:tab/>
        </w:r>
        <w:r>
          <w:rPr>
            <w:rStyle w:val="-"/>
            <w:noProof/>
            <w:webHidden/>
            <w:color w:val="auto"/>
          </w:rPr>
          <w:fldChar w:fldCharType="begin"/>
        </w:r>
        <w:r w:rsidR="005D74E0">
          <w:rPr>
            <w:rStyle w:val="-"/>
            <w:noProof/>
            <w:webHidden/>
            <w:color w:val="auto"/>
          </w:rPr>
          <w:instrText xml:space="preserve"> PAGEREF _Toc32404214 \h </w:instrText>
        </w:r>
        <w:r>
          <w:rPr>
            <w:rStyle w:val="-"/>
            <w:noProof/>
            <w:webHidden/>
            <w:color w:val="auto"/>
          </w:rPr>
        </w:r>
        <w:r>
          <w:rPr>
            <w:rStyle w:val="-"/>
            <w:noProof/>
            <w:webHidden/>
            <w:color w:val="auto"/>
          </w:rPr>
          <w:fldChar w:fldCharType="separate"/>
        </w:r>
        <w:r w:rsidR="005D74E0">
          <w:rPr>
            <w:rStyle w:val="-"/>
            <w:noProof/>
            <w:webHidden/>
            <w:color w:val="auto"/>
          </w:rPr>
          <w:t>34</w:t>
        </w:r>
        <w:r>
          <w:rPr>
            <w:rStyle w:val="-"/>
            <w:noProof/>
            <w:webHidden/>
            <w:color w:val="auto"/>
          </w:rPr>
          <w:fldChar w:fldCharType="end"/>
        </w:r>
      </w:hyperlink>
    </w:p>
    <w:p w:rsidR="00373616" w:rsidRDefault="00373616" w:rsidP="00373616">
      <w:pPr>
        <w:rPr>
          <w:rFonts w:eastAsiaTheme="minorEastAsia"/>
          <w:lang w:val="el-GR"/>
        </w:rPr>
      </w:pPr>
      <w:r w:rsidRPr="00373616">
        <w:rPr>
          <w:rFonts w:eastAsiaTheme="minorEastAsia"/>
          <w:lang w:val="el-GR"/>
        </w:rPr>
        <w:t xml:space="preserve">    </w:t>
      </w:r>
      <w:r>
        <w:rPr>
          <w:rFonts w:eastAsiaTheme="minorEastAsia"/>
          <w:lang w:val="el-GR"/>
        </w:rPr>
        <w:t>ΠΑΡΣΡΤΗΜΑ ΙΙ-ΤΕΥΔ</w:t>
      </w:r>
    </w:p>
    <w:p w:rsidR="00373616" w:rsidRPr="00373616" w:rsidRDefault="00373616" w:rsidP="00373616">
      <w:pPr>
        <w:rPr>
          <w:rFonts w:eastAsiaTheme="minorEastAsia"/>
          <w:lang w:val="el-GR"/>
        </w:rPr>
      </w:pPr>
      <w:r>
        <w:rPr>
          <w:rFonts w:eastAsiaTheme="minorEastAsia"/>
          <w:lang w:val="el-GR"/>
        </w:rPr>
        <w:t xml:space="preserve">   ΠΑΡΑΡΤΗΜΑ ΙΙΙ-ΕΝΤΥΠΟ ΟΙΚΟΝΟΜΙΚΗΣ ΠΡΟΣΦΟΡΑΣ</w:t>
      </w:r>
    </w:p>
    <w:p w:rsidR="005D74E0" w:rsidRDefault="005D74E0" w:rsidP="005D74E0">
      <w:pPr>
        <w:pStyle w:val="20"/>
        <w:tabs>
          <w:tab w:val="right" w:leader="dot" w:pos="9628"/>
        </w:tabs>
        <w:rPr>
          <w:rFonts w:asciiTheme="minorHAnsi" w:eastAsiaTheme="minorEastAsia" w:hAnsiTheme="minorHAnsi" w:cstheme="minorBidi"/>
          <w:noProof/>
          <w:sz w:val="22"/>
          <w:szCs w:val="22"/>
          <w:lang w:val="el-GR" w:eastAsia="el-GR"/>
        </w:rPr>
      </w:pPr>
    </w:p>
    <w:p w:rsidR="005D74E0" w:rsidRDefault="005D74E0" w:rsidP="005D74E0">
      <w:pPr>
        <w:pStyle w:val="20"/>
        <w:tabs>
          <w:tab w:val="right" w:leader="dot" w:pos="9628"/>
        </w:tabs>
        <w:rPr>
          <w:rFonts w:asciiTheme="minorHAnsi" w:eastAsiaTheme="minorEastAsia" w:hAnsiTheme="minorHAnsi" w:cstheme="minorBidi"/>
          <w:noProof/>
          <w:sz w:val="22"/>
          <w:szCs w:val="22"/>
          <w:lang w:val="el-GR" w:eastAsia="el-GR"/>
        </w:rPr>
      </w:pPr>
    </w:p>
    <w:p w:rsidR="005D74E0" w:rsidRDefault="00754D7F" w:rsidP="005D74E0">
      <w:pPr>
        <w:pStyle w:val="20"/>
        <w:tabs>
          <w:tab w:val="right" w:leader="dot" w:pos="9628"/>
        </w:tabs>
        <w:rPr>
          <w:noProof/>
          <w:lang w:val="el-GR"/>
        </w:rPr>
      </w:pPr>
      <w:r>
        <w:fldChar w:fldCharType="end"/>
      </w:r>
    </w:p>
    <w:p w:rsidR="005D74E0" w:rsidRDefault="005D74E0" w:rsidP="005D74E0">
      <w:pPr>
        <w:pStyle w:val="1"/>
        <w:numPr>
          <w:ilvl w:val="0"/>
          <w:numId w:val="1"/>
        </w:numPr>
        <w:tabs>
          <w:tab w:val="left" w:pos="567"/>
        </w:tabs>
        <w:ind w:left="567" w:hanging="567"/>
        <w:rPr>
          <w:lang w:val="el-GR"/>
        </w:rPr>
      </w:pPr>
      <w:bookmarkStart w:id="0" w:name="__RefHeading___Toc470009771"/>
      <w:bookmarkEnd w:id="0"/>
      <w:r>
        <w:rPr>
          <w:lang w:val="el-GR"/>
        </w:rPr>
        <w:lastRenderedPageBreak/>
        <w:t>ΑΝΑΘΕΤΟΥΣΑ ΑΡΧΗ ΚΑΙ ΑΝΤΙΚΕΙΜΕΝΟ ΣΥΜΒΑΣΗΣ</w:t>
      </w:r>
    </w:p>
    <w:p w:rsidR="005D74E0" w:rsidRDefault="005D74E0" w:rsidP="005D74E0">
      <w:pPr>
        <w:pStyle w:val="2"/>
      </w:pPr>
      <w:bookmarkStart w:id="1" w:name="_Toc32404156"/>
      <w:bookmarkStart w:id="2" w:name="__RefHeading___Toc470009772"/>
      <w:r>
        <w:rPr>
          <w:lang w:val="el-GR"/>
        </w:rPr>
        <w:t>1.1</w:t>
      </w:r>
      <w:r>
        <w:rPr>
          <w:lang w:val="el-GR"/>
        </w:rPr>
        <w:tab/>
        <w:t>Στοιχεία Αναθέτουσας Αρχής</w:t>
      </w:r>
      <w:bookmarkEnd w:id="1"/>
      <w:bookmarkEnd w:id="2"/>
      <w:r>
        <w:rPr>
          <w:lang w:val="el-GR"/>
        </w:rPr>
        <w:t xml:space="preserve"> </w:t>
      </w:r>
    </w:p>
    <w:p w:rsidR="005D74E0" w:rsidRDefault="005D74E0" w:rsidP="005D74E0">
      <w:pPr>
        <w:pStyle w:val="normalwithoutspacing"/>
        <w:rPr>
          <w:b/>
        </w:rPr>
      </w:pPr>
    </w:p>
    <w:tbl>
      <w:tblPr>
        <w:tblW w:w="0" w:type="auto"/>
        <w:tblInd w:w="108" w:type="dxa"/>
        <w:tblLayout w:type="fixed"/>
        <w:tblLook w:val="04A0"/>
      </w:tblPr>
      <w:tblGrid>
        <w:gridCol w:w="5245"/>
        <w:gridCol w:w="4129"/>
      </w:tblGrid>
      <w:tr w:rsidR="005D74E0" w:rsidTr="005D74E0">
        <w:tc>
          <w:tcPr>
            <w:tcW w:w="5245" w:type="dxa"/>
            <w:tcBorders>
              <w:top w:val="single" w:sz="4" w:space="0" w:color="000000"/>
              <w:left w:val="single" w:sz="4" w:space="0" w:color="000000"/>
              <w:bottom w:val="single" w:sz="4" w:space="0" w:color="000000"/>
              <w:right w:val="nil"/>
            </w:tcBorders>
            <w:hideMark/>
          </w:tcPr>
          <w:p w:rsidR="005D74E0" w:rsidRDefault="005D74E0">
            <w:pPr>
              <w:pStyle w:val="normalwithoutspacing"/>
              <w:spacing w:line="276" w:lineRule="auto"/>
            </w:pPr>
            <w:r>
              <w:t>Επωνυμία</w:t>
            </w:r>
          </w:p>
        </w:tc>
        <w:tc>
          <w:tcPr>
            <w:tcW w:w="4129" w:type="dxa"/>
            <w:tcBorders>
              <w:top w:val="single" w:sz="4" w:space="0" w:color="000000"/>
              <w:left w:val="single" w:sz="4" w:space="0" w:color="000000"/>
              <w:bottom w:val="single" w:sz="4" w:space="0" w:color="000000"/>
              <w:right w:val="single" w:sz="4" w:space="0" w:color="000000"/>
            </w:tcBorders>
            <w:hideMark/>
          </w:tcPr>
          <w:p w:rsidR="005D74E0" w:rsidRDefault="005D74E0">
            <w:pPr>
              <w:pStyle w:val="normalwithoutspacing"/>
              <w:snapToGrid w:val="0"/>
              <w:spacing w:line="276" w:lineRule="auto"/>
            </w:pPr>
            <w:r>
              <w:t>ΔΗΜΟΣ ΜΟΣΧΑΤΟΥ - ΤΑΥΡΟΥ</w:t>
            </w:r>
          </w:p>
        </w:tc>
      </w:tr>
      <w:tr w:rsidR="005D74E0" w:rsidTr="005D74E0">
        <w:tc>
          <w:tcPr>
            <w:tcW w:w="5245" w:type="dxa"/>
            <w:tcBorders>
              <w:top w:val="single" w:sz="4" w:space="0" w:color="000000"/>
              <w:left w:val="single" w:sz="4" w:space="0" w:color="000000"/>
              <w:bottom w:val="single" w:sz="4" w:space="0" w:color="000000"/>
              <w:right w:val="nil"/>
            </w:tcBorders>
            <w:hideMark/>
          </w:tcPr>
          <w:p w:rsidR="005D74E0" w:rsidRDefault="005D74E0">
            <w:pPr>
              <w:pStyle w:val="normalwithoutspacing"/>
              <w:spacing w:line="276" w:lineRule="auto"/>
            </w:pPr>
            <w:r>
              <w:t>Α.Φ.Μ.</w:t>
            </w:r>
          </w:p>
        </w:tc>
        <w:tc>
          <w:tcPr>
            <w:tcW w:w="4129" w:type="dxa"/>
            <w:tcBorders>
              <w:top w:val="single" w:sz="4" w:space="0" w:color="000000"/>
              <w:left w:val="single" w:sz="4" w:space="0" w:color="000000"/>
              <w:bottom w:val="single" w:sz="4" w:space="0" w:color="000000"/>
              <w:right w:val="single" w:sz="4" w:space="0" w:color="000000"/>
            </w:tcBorders>
            <w:hideMark/>
          </w:tcPr>
          <w:p w:rsidR="005D74E0" w:rsidRDefault="005D74E0">
            <w:pPr>
              <w:pStyle w:val="normalwithoutspacing"/>
              <w:snapToGrid w:val="0"/>
              <w:spacing w:line="276" w:lineRule="auto"/>
            </w:pPr>
            <w:r>
              <w:rPr>
                <w:lang w:val="en-US"/>
              </w:rPr>
              <w:t>997564129</w:t>
            </w:r>
          </w:p>
        </w:tc>
      </w:tr>
      <w:tr w:rsidR="005D74E0" w:rsidTr="005D74E0">
        <w:tc>
          <w:tcPr>
            <w:tcW w:w="5245" w:type="dxa"/>
            <w:tcBorders>
              <w:top w:val="single" w:sz="4" w:space="0" w:color="000000"/>
              <w:left w:val="single" w:sz="4" w:space="0" w:color="000000"/>
              <w:bottom w:val="single" w:sz="4" w:space="0" w:color="000000"/>
              <w:right w:val="nil"/>
            </w:tcBorders>
            <w:hideMark/>
          </w:tcPr>
          <w:p w:rsidR="005D74E0" w:rsidRDefault="005D74E0">
            <w:pPr>
              <w:pStyle w:val="normalwithoutspacing"/>
              <w:spacing w:line="276" w:lineRule="auto"/>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hideMark/>
          </w:tcPr>
          <w:p w:rsidR="005D74E0" w:rsidRDefault="005D74E0">
            <w:pPr>
              <w:pStyle w:val="normalwithoutspacing"/>
              <w:snapToGrid w:val="0"/>
              <w:spacing w:line="276" w:lineRule="auto"/>
            </w:pPr>
            <w:r>
              <w:t>ΚΟΡΑΗ 36 &amp; ΑΓ. ΓΕΡΑΣΙΜΟΥ</w:t>
            </w:r>
          </w:p>
        </w:tc>
      </w:tr>
      <w:tr w:rsidR="005D74E0" w:rsidTr="005D74E0">
        <w:tc>
          <w:tcPr>
            <w:tcW w:w="5245" w:type="dxa"/>
            <w:tcBorders>
              <w:top w:val="single" w:sz="4" w:space="0" w:color="000000"/>
              <w:left w:val="single" w:sz="4" w:space="0" w:color="000000"/>
              <w:bottom w:val="single" w:sz="4" w:space="0" w:color="000000"/>
              <w:right w:val="nil"/>
            </w:tcBorders>
            <w:hideMark/>
          </w:tcPr>
          <w:p w:rsidR="005D74E0" w:rsidRDefault="005D74E0">
            <w:pPr>
              <w:pStyle w:val="normalwithoutspacing"/>
              <w:spacing w:line="276" w:lineRule="auto"/>
            </w:pPr>
            <w:r>
              <w:t>Πόλη</w:t>
            </w:r>
          </w:p>
        </w:tc>
        <w:tc>
          <w:tcPr>
            <w:tcW w:w="4129" w:type="dxa"/>
            <w:tcBorders>
              <w:top w:val="single" w:sz="4" w:space="0" w:color="000000"/>
              <w:left w:val="single" w:sz="4" w:space="0" w:color="000000"/>
              <w:bottom w:val="single" w:sz="4" w:space="0" w:color="000000"/>
              <w:right w:val="single" w:sz="4" w:space="0" w:color="000000"/>
            </w:tcBorders>
            <w:hideMark/>
          </w:tcPr>
          <w:p w:rsidR="005D74E0" w:rsidRDefault="005D74E0">
            <w:pPr>
              <w:pStyle w:val="normalwithoutspacing"/>
              <w:snapToGrid w:val="0"/>
              <w:spacing w:line="276" w:lineRule="auto"/>
            </w:pPr>
            <w:r>
              <w:t>ΜΟΣΧΑΤΟ</w:t>
            </w:r>
          </w:p>
        </w:tc>
      </w:tr>
      <w:tr w:rsidR="005D74E0" w:rsidTr="005D74E0">
        <w:tc>
          <w:tcPr>
            <w:tcW w:w="5245" w:type="dxa"/>
            <w:tcBorders>
              <w:top w:val="single" w:sz="4" w:space="0" w:color="000000"/>
              <w:left w:val="single" w:sz="4" w:space="0" w:color="000000"/>
              <w:bottom w:val="single" w:sz="4" w:space="0" w:color="000000"/>
              <w:right w:val="nil"/>
            </w:tcBorders>
            <w:hideMark/>
          </w:tcPr>
          <w:p w:rsidR="005D74E0" w:rsidRDefault="005D74E0">
            <w:pPr>
              <w:pStyle w:val="normalwithoutspacing"/>
              <w:spacing w:line="276" w:lineRule="auto"/>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hideMark/>
          </w:tcPr>
          <w:p w:rsidR="005D74E0" w:rsidRDefault="005D74E0">
            <w:pPr>
              <w:pStyle w:val="normalwithoutspacing"/>
              <w:snapToGrid w:val="0"/>
              <w:spacing w:line="276" w:lineRule="auto"/>
            </w:pPr>
            <w:r>
              <w:t>183 45</w:t>
            </w:r>
          </w:p>
        </w:tc>
      </w:tr>
      <w:tr w:rsidR="005D74E0" w:rsidTr="005D74E0">
        <w:tc>
          <w:tcPr>
            <w:tcW w:w="5245" w:type="dxa"/>
            <w:tcBorders>
              <w:top w:val="single" w:sz="4" w:space="0" w:color="000000"/>
              <w:left w:val="single" w:sz="4" w:space="0" w:color="000000"/>
              <w:bottom w:val="single" w:sz="4" w:space="0" w:color="000000"/>
              <w:right w:val="nil"/>
            </w:tcBorders>
            <w:hideMark/>
          </w:tcPr>
          <w:p w:rsidR="005D74E0" w:rsidRDefault="005D74E0">
            <w:pPr>
              <w:pStyle w:val="normalwithoutspacing"/>
              <w:spacing w:line="276" w:lineRule="auto"/>
            </w:pPr>
            <w:r>
              <w:t>Χώρα</w:t>
            </w:r>
          </w:p>
        </w:tc>
        <w:tc>
          <w:tcPr>
            <w:tcW w:w="4129" w:type="dxa"/>
            <w:tcBorders>
              <w:top w:val="single" w:sz="4" w:space="0" w:color="000000"/>
              <w:left w:val="single" w:sz="4" w:space="0" w:color="000000"/>
              <w:bottom w:val="single" w:sz="4" w:space="0" w:color="000000"/>
              <w:right w:val="single" w:sz="4" w:space="0" w:color="000000"/>
            </w:tcBorders>
            <w:hideMark/>
          </w:tcPr>
          <w:p w:rsidR="005D74E0" w:rsidRDefault="005D74E0">
            <w:pPr>
              <w:pStyle w:val="normalwithoutspacing"/>
              <w:snapToGrid w:val="0"/>
              <w:spacing w:line="276" w:lineRule="auto"/>
            </w:pPr>
            <w:r>
              <w:t>ΕΛΛΑΔΑ</w:t>
            </w:r>
          </w:p>
        </w:tc>
      </w:tr>
      <w:tr w:rsidR="005D74E0" w:rsidTr="005D74E0">
        <w:tc>
          <w:tcPr>
            <w:tcW w:w="5245" w:type="dxa"/>
            <w:tcBorders>
              <w:top w:val="single" w:sz="4" w:space="0" w:color="000000"/>
              <w:left w:val="single" w:sz="4" w:space="0" w:color="000000"/>
              <w:bottom w:val="single" w:sz="4" w:space="0" w:color="000000"/>
              <w:right w:val="nil"/>
            </w:tcBorders>
            <w:hideMark/>
          </w:tcPr>
          <w:p w:rsidR="005D74E0" w:rsidRDefault="005D74E0">
            <w:pPr>
              <w:pStyle w:val="normalwithoutspacing"/>
              <w:spacing w:line="276" w:lineRule="auto"/>
            </w:pPr>
            <w:r>
              <w:t>Κωδικός NUTS</w:t>
            </w:r>
          </w:p>
        </w:tc>
        <w:tc>
          <w:tcPr>
            <w:tcW w:w="4129" w:type="dxa"/>
            <w:tcBorders>
              <w:top w:val="single" w:sz="4" w:space="0" w:color="000000"/>
              <w:left w:val="single" w:sz="4" w:space="0" w:color="000000"/>
              <w:bottom w:val="single" w:sz="4" w:space="0" w:color="000000"/>
              <w:right w:val="single" w:sz="4" w:space="0" w:color="000000"/>
            </w:tcBorders>
            <w:hideMark/>
          </w:tcPr>
          <w:p w:rsidR="005D74E0" w:rsidRDefault="005D74E0">
            <w:pPr>
              <w:pStyle w:val="normalwithoutspacing"/>
              <w:snapToGrid w:val="0"/>
              <w:spacing w:line="276" w:lineRule="auto"/>
            </w:pPr>
            <w:r>
              <w:rPr>
                <w:lang w:val="en-US"/>
              </w:rPr>
              <w:t>EL304</w:t>
            </w:r>
          </w:p>
        </w:tc>
      </w:tr>
      <w:tr w:rsidR="005D74E0" w:rsidTr="005D74E0">
        <w:tc>
          <w:tcPr>
            <w:tcW w:w="5245" w:type="dxa"/>
            <w:tcBorders>
              <w:top w:val="single" w:sz="4" w:space="0" w:color="000000"/>
              <w:left w:val="single" w:sz="4" w:space="0" w:color="000000"/>
              <w:bottom w:val="single" w:sz="4" w:space="0" w:color="000000"/>
              <w:right w:val="nil"/>
            </w:tcBorders>
            <w:hideMark/>
          </w:tcPr>
          <w:p w:rsidR="005D74E0" w:rsidRDefault="005D74E0">
            <w:pPr>
              <w:pStyle w:val="normalwithoutspacing"/>
              <w:spacing w:line="276" w:lineRule="auto"/>
            </w:pPr>
            <w:r>
              <w:t>Τηλέφωνο</w:t>
            </w:r>
          </w:p>
        </w:tc>
        <w:tc>
          <w:tcPr>
            <w:tcW w:w="4129" w:type="dxa"/>
            <w:tcBorders>
              <w:top w:val="single" w:sz="4" w:space="0" w:color="000000"/>
              <w:left w:val="single" w:sz="4" w:space="0" w:color="000000"/>
              <w:bottom w:val="single" w:sz="4" w:space="0" w:color="000000"/>
              <w:right w:val="single" w:sz="4" w:space="0" w:color="000000"/>
            </w:tcBorders>
            <w:hideMark/>
          </w:tcPr>
          <w:p w:rsidR="005D74E0" w:rsidRDefault="005D74E0">
            <w:pPr>
              <w:pStyle w:val="normalwithoutspacing"/>
              <w:snapToGrid w:val="0"/>
              <w:spacing w:line="276" w:lineRule="auto"/>
            </w:pPr>
            <w:r>
              <w:rPr>
                <w:lang w:val="en-US"/>
              </w:rPr>
              <w:t>213 - 2019637 &amp; 632</w:t>
            </w:r>
          </w:p>
        </w:tc>
      </w:tr>
      <w:tr w:rsidR="005D74E0" w:rsidTr="005D74E0">
        <w:tc>
          <w:tcPr>
            <w:tcW w:w="5245" w:type="dxa"/>
            <w:tcBorders>
              <w:top w:val="single" w:sz="4" w:space="0" w:color="000000"/>
              <w:left w:val="single" w:sz="4" w:space="0" w:color="000000"/>
              <w:bottom w:val="single" w:sz="4" w:space="0" w:color="000000"/>
              <w:right w:val="nil"/>
            </w:tcBorders>
            <w:hideMark/>
          </w:tcPr>
          <w:p w:rsidR="005D74E0" w:rsidRDefault="005D74E0">
            <w:pPr>
              <w:pStyle w:val="normalwithoutspacing"/>
              <w:spacing w:line="276" w:lineRule="auto"/>
            </w:pPr>
            <w:r>
              <w:t>Φαξ</w:t>
            </w:r>
          </w:p>
        </w:tc>
        <w:tc>
          <w:tcPr>
            <w:tcW w:w="4129" w:type="dxa"/>
            <w:tcBorders>
              <w:top w:val="single" w:sz="4" w:space="0" w:color="000000"/>
              <w:left w:val="single" w:sz="4" w:space="0" w:color="000000"/>
              <w:bottom w:val="single" w:sz="4" w:space="0" w:color="000000"/>
              <w:right w:val="single" w:sz="4" w:space="0" w:color="000000"/>
            </w:tcBorders>
            <w:hideMark/>
          </w:tcPr>
          <w:p w:rsidR="005D74E0" w:rsidRDefault="005D74E0">
            <w:pPr>
              <w:pStyle w:val="normalwithoutspacing"/>
              <w:snapToGrid w:val="0"/>
              <w:spacing w:line="276" w:lineRule="auto"/>
            </w:pPr>
            <w:r>
              <w:rPr>
                <w:lang w:val="en-US"/>
              </w:rPr>
              <w:t>210 – 9416154</w:t>
            </w:r>
          </w:p>
        </w:tc>
      </w:tr>
      <w:tr w:rsidR="005D74E0" w:rsidTr="005D74E0">
        <w:tc>
          <w:tcPr>
            <w:tcW w:w="5245" w:type="dxa"/>
            <w:tcBorders>
              <w:top w:val="single" w:sz="4" w:space="0" w:color="000000"/>
              <w:left w:val="single" w:sz="4" w:space="0" w:color="000000"/>
              <w:bottom w:val="single" w:sz="4" w:space="0" w:color="000000"/>
              <w:right w:val="nil"/>
            </w:tcBorders>
            <w:hideMark/>
          </w:tcPr>
          <w:p w:rsidR="005D74E0" w:rsidRDefault="005D74E0">
            <w:pPr>
              <w:pStyle w:val="normalwithoutspacing"/>
              <w:spacing w:line="276" w:lineRule="auto"/>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hideMark/>
          </w:tcPr>
          <w:p w:rsidR="005D74E0" w:rsidRDefault="00754D7F">
            <w:pPr>
              <w:pStyle w:val="normalwithoutspacing"/>
              <w:snapToGrid w:val="0"/>
              <w:spacing w:line="276" w:lineRule="auto"/>
            </w:pPr>
            <w:hyperlink r:id="rId65" w:history="1">
              <w:r w:rsidR="005D74E0">
                <w:rPr>
                  <w:rStyle w:val="-"/>
                </w:rPr>
                <w:t>katsantoni@0144.syzefxis.gov.gr</w:t>
              </w:r>
            </w:hyperlink>
            <w:r w:rsidR="005D74E0">
              <w:rPr>
                <w:lang w:val="en-US"/>
              </w:rPr>
              <w:t xml:space="preserve"> </w:t>
            </w:r>
          </w:p>
        </w:tc>
      </w:tr>
      <w:tr w:rsidR="005D74E0" w:rsidTr="005D74E0">
        <w:tc>
          <w:tcPr>
            <w:tcW w:w="5245" w:type="dxa"/>
            <w:tcBorders>
              <w:top w:val="single" w:sz="4" w:space="0" w:color="000000"/>
              <w:left w:val="single" w:sz="4" w:space="0" w:color="000000"/>
              <w:bottom w:val="single" w:sz="4" w:space="0" w:color="000000"/>
              <w:right w:val="nil"/>
            </w:tcBorders>
            <w:hideMark/>
          </w:tcPr>
          <w:p w:rsidR="005D74E0" w:rsidRDefault="005D74E0">
            <w:pPr>
              <w:pStyle w:val="normalwithoutspacing"/>
              <w:spacing w:line="276" w:lineRule="auto"/>
            </w:pPr>
            <w: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hideMark/>
          </w:tcPr>
          <w:p w:rsidR="005D74E0" w:rsidRDefault="005D74E0">
            <w:pPr>
              <w:pStyle w:val="normalwithoutspacing"/>
              <w:snapToGrid w:val="0"/>
              <w:spacing w:line="276" w:lineRule="auto"/>
            </w:pPr>
            <w:r>
              <w:t xml:space="preserve">Ελ. Κατσαντώνη </w:t>
            </w:r>
          </w:p>
        </w:tc>
      </w:tr>
      <w:tr w:rsidR="005D74E0" w:rsidTr="005D74E0">
        <w:tc>
          <w:tcPr>
            <w:tcW w:w="5245" w:type="dxa"/>
            <w:tcBorders>
              <w:top w:val="single" w:sz="4" w:space="0" w:color="000000"/>
              <w:left w:val="single" w:sz="4" w:space="0" w:color="000000"/>
              <w:bottom w:val="single" w:sz="4" w:space="0" w:color="000000"/>
              <w:right w:val="nil"/>
            </w:tcBorders>
            <w:hideMark/>
          </w:tcPr>
          <w:p w:rsidR="005D74E0" w:rsidRDefault="005D74E0">
            <w:pPr>
              <w:pStyle w:val="normalwithoutspacing"/>
              <w:spacing w:line="276" w:lineRule="auto"/>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hideMark/>
          </w:tcPr>
          <w:p w:rsidR="005D74E0" w:rsidRDefault="005D74E0">
            <w:pPr>
              <w:spacing w:line="276" w:lineRule="auto"/>
            </w:pPr>
            <w:r>
              <w:rPr>
                <w:rStyle w:val="-"/>
              </w:rPr>
              <w:t xml:space="preserve">www.dimosmoschatou-tavrou.gr </w:t>
            </w:r>
          </w:p>
        </w:tc>
      </w:tr>
    </w:tbl>
    <w:p w:rsidR="005D74E0" w:rsidRDefault="005D74E0" w:rsidP="005D74E0">
      <w:pPr>
        <w:pStyle w:val="normalwithoutspacing"/>
      </w:pPr>
    </w:p>
    <w:p w:rsidR="005D74E0" w:rsidRDefault="005D74E0" w:rsidP="005D74E0">
      <w:pPr>
        <w:pStyle w:val="normalwithoutspacing"/>
      </w:pPr>
      <w:r>
        <w:rPr>
          <w:b/>
        </w:rPr>
        <w:t xml:space="preserve">Είδος Αναθέτουσας Αρχής </w:t>
      </w:r>
    </w:p>
    <w:p w:rsidR="005D74E0" w:rsidRDefault="005D74E0" w:rsidP="005D74E0">
      <w:pPr>
        <w:pStyle w:val="normalwithoutspacing"/>
        <w:rPr>
          <w:b/>
        </w:rPr>
      </w:pPr>
      <w:r>
        <w:t xml:space="preserve">Η Αναθέτουσα Αρχή είναι </w:t>
      </w:r>
      <w:r>
        <w:rPr>
          <w:b/>
        </w:rPr>
        <w:t xml:space="preserve">ο Δήμος Μοσχάτου - Ταύρου </w:t>
      </w:r>
      <w:r>
        <w:t xml:space="preserve">και ανήκει στην </w:t>
      </w:r>
      <w:r>
        <w:rPr>
          <w:b/>
        </w:rPr>
        <w:t>Γενική Κυβέρνηση / Υποτομέας ΟΤΑ.</w:t>
      </w:r>
      <w:r>
        <w:rPr>
          <w:rFonts w:eastAsia="Calibri"/>
        </w:rPr>
        <w:t xml:space="preserve">  </w:t>
      </w:r>
    </w:p>
    <w:p w:rsidR="005D74E0" w:rsidRDefault="005D74E0" w:rsidP="005D74E0">
      <w:pPr>
        <w:pStyle w:val="normalwithoutspacing"/>
      </w:pPr>
      <w:r>
        <w:rPr>
          <w:b/>
        </w:rPr>
        <w:t>Κύρια δραστηριότητα Α.Α.</w:t>
      </w:r>
    </w:p>
    <w:p w:rsidR="005D74E0" w:rsidRDefault="005D74E0" w:rsidP="005D74E0">
      <w:pPr>
        <w:pStyle w:val="normalwithoutspacing"/>
      </w:pPr>
      <w:r>
        <w:t xml:space="preserve">Η κύρια δραστηριότητα της Αναθέτουσας Αρχής είναι </w:t>
      </w:r>
      <w:r>
        <w:rPr>
          <w:b/>
        </w:rPr>
        <w:t>Γενικές Δημόσιες Υπηρεσίες.</w:t>
      </w:r>
    </w:p>
    <w:p w:rsidR="005D74E0" w:rsidRDefault="005D74E0" w:rsidP="005D74E0">
      <w:pPr>
        <w:pStyle w:val="normalwithoutspacing"/>
      </w:pPr>
    </w:p>
    <w:p w:rsidR="005D74E0" w:rsidRDefault="005D74E0" w:rsidP="005D74E0">
      <w:pPr>
        <w:pStyle w:val="normalwithoutspacing"/>
      </w:pPr>
      <w:r>
        <w:rPr>
          <w:b/>
        </w:rPr>
        <w:t xml:space="preserve">Στοιχεία Επικοινωνίας </w:t>
      </w:r>
    </w:p>
    <w:p w:rsidR="005D74E0" w:rsidRDefault="005D74E0" w:rsidP="005D74E0">
      <w:pPr>
        <w:rPr>
          <w:lang w:val="el-GR"/>
        </w:rPr>
      </w:pPr>
      <w:r>
        <w:rPr>
          <w:lang w:val="el-GR"/>
        </w:rPr>
        <w:t>Τα έγγραφα της σύμβασης είναι διαθέσιμα για ελεύθερη, πλήρη, άμεση &amp; δωρεάν ηλεκτρονική πρόσβαση στην διεύθυνση (</w:t>
      </w:r>
      <w:r>
        <w:t>URL</w:t>
      </w:r>
      <w:r>
        <w:rPr>
          <w:lang w:val="el-GR"/>
        </w:rPr>
        <w:t>) :</w:t>
      </w:r>
      <w:r>
        <w:rPr>
          <w:rStyle w:val="afa"/>
          <w:rFonts w:ascii="Calibri" w:hAnsi="Calibri"/>
          <w:lang w:val="el-GR"/>
        </w:rPr>
        <w:t xml:space="preserve"> </w:t>
      </w:r>
      <w:r>
        <w:rPr>
          <w:rStyle w:val="-"/>
        </w:rPr>
        <w:t>www</w:t>
      </w:r>
      <w:r>
        <w:rPr>
          <w:rStyle w:val="-"/>
          <w:lang w:val="el-GR"/>
        </w:rPr>
        <w:t>.</w:t>
      </w:r>
      <w:proofErr w:type="spellStart"/>
      <w:r>
        <w:rPr>
          <w:rStyle w:val="-"/>
        </w:rPr>
        <w:t>dimosmoschatou</w:t>
      </w:r>
      <w:proofErr w:type="spellEnd"/>
      <w:r>
        <w:rPr>
          <w:rStyle w:val="-"/>
          <w:lang w:val="el-GR"/>
        </w:rPr>
        <w:t>-</w:t>
      </w:r>
      <w:proofErr w:type="spellStart"/>
      <w:r>
        <w:rPr>
          <w:rStyle w:val="-"/>
        </w:rPr>
        <w:t>tavrou</w:t>
      </w:r>
      <w:proofErr w:type="spellEnd"/>
      <w:r>
        <w:rPr>
          <w:rStyle w:val="-"/>
          <w:lang w:val="el-GR"/>
        </w:rPr>
        <w:t>.</w:t>
      </w:r>
      <w:proofErr w:type="spellStart"/>
      <w:r>
        <w:rPr>
          <w:rStyle w:val="-"/>
        </w:rPr>
        <w:t>gr</w:t>
      </w:r>
      <w:proofErr w:type="spellEnd"/>
      <w:r>
        <w:rPr>
          <w:rStyle w:val="-"/>
          <w:lang w:val="el-GR"/>
        </w:rPr>
        <w:t xml:space="preserve"> </w:t>
      </w:r>
    </w:p>
    <w:p w:rsidR="005D74E0" w:rsidRDefault="005D74E0" w:rsidP="005D74E0">
      <w:pPr>
        <w:pStyle w:val="2"/>
        <w:rPr>
          <w:lang w:val="el-GR"/>
        </w:rPr>
      </w:pPr>
      <w:bookmarkStart w:id="3" w:name="_Toc32404157"/>
      <w:r>
        <w:rPr>
          <w:lang w:val="el-GR"/>
        </w:rPr>
        <w:t>1.2</w:t>
      </w:r>
      <w:r>
        <w:rPr>
          <w:lang w:val="el-GR"/>
        </w:rPr>
        <w:tab/>
        <w:t>Στοιχεία Διαδικασίας - Χρηματοδότηση</w:t>
      </w:r>
      <w:bookmarkEnd w:id="3"/>
    </w:p>
    <w:p w:rsidR="005D74E0" w:rsidRDefault="005D74E0" w:rsidP="005D74E0">
      <w:pPr>
        <w:rPr>
          <w:lang w:val="el-GR"/>
        </w:rPr>
      </w:pPr>
      <w:r>
        <w:rPr>
          <w:b/>
          <w:lang w:val="el-GR"/>
        </w:rPr>
        <w:t xml:space="preserve">Είδος διαδικασίας </w:t>
      </w:r>
    </w:p>
    <w:p w:rsidR="005D74E0" w:rsidRDefault="005D74E0" w:rsidP="005D74E0">
      <w:pPr>
        <w:pStyle w:val="normalwithoutspacing"/>
        <w:rPr>
          <w:lang w:eastAsia="el-GR"/>
        </w:rPr>
      </w:pPr>
      <w:r>
        <w:t>Ο διαγωνισμός θα διεξαχθεί με συνοπτικό διαγωνισμό του άρθρου 117 του Ν. 4412/2016.</w:t>
      </w:r>
    </w:p>
    <w:p w:rsidR="005D74E0" w:rsidRDefault="005D74E0" w:rsidP="005D74E0">
      <w:pPr>
        <w:pStyle w:val="normalwithoutspacing"/>
        <w:rPr>
          <w:lang w:eastAsia="el-GR"/>
        </w:rPr>
      </w:pPr>
    </w:p>
    <w:p w:rsidR="005D74E0" w:rsidRDefault="005D74E0" w:rsidP="005D74E0">
      <w:pPr>
        <w:pStyle w:val="normalwithoutspacing"/>
      </w:pPr>
      <w:r>
        <w:rPr>
          <w:b/>
        </w:rPr>
        <w:t>Χρηματοδότηση της σύμβασης</w:t>
      </w:r>
    </w:p>
    <w:p w:rsidR="005D74E0" w:rsidRDefault="005D74E0" w:rsidP="005D74E0">
      <w:pPr>
        <w:pStyle w:val="normalwithoutspacing"/>
      </w:pPr>
      <w:r>
        <w:t xml:space="preserve">Φορέας χρηματοδότησης της παρούσας σύμβασης είναι ο Δήμος Μοσχάτου – Ταύρου. Η δαπάνη για την εν λόγω σύμβαση βαρύνει τους Κ.Α. : </w:t>
      </w:r>
      <w:r w:rsidRPr="0051565C">
        <w:t>20.6252 &amp; 20.6253</w:t>
      </w:r>
      <w:r>
        <w:t xml:space="preserve">  του προϋπολογισμού των οικονομικών ετών  202</w:t>
      </w:r>
      <w:r w:rsidR="00FE080A">
        <w:t>1</w:t>
      </w:r>
      <w:r>
        <w:t xml:space="preserve">  &amp; 202</w:t>
      </w:r>
      <w:r w:rsidR="00FE080A">
        <w:t>2</w:t>
      </w:r>
      <w:r>
        <w:t xml:space="preserve"> του Δήμου Μοσχάτου – Ταύρου. </w:t>
      </w:r>
    </w:p>
    <w:p w:rsidR="005D74E0" w:rsidRDefault="005D74E0" w:rsidP="005D74E0">
      <w:pPr>
        <w:pStyle w:val="2"/>
        <w:rPr>
          <w:lang w:val="el-GR"/>
        </w:rPr>
      </w:pPr>
      <w:bookmarkStart w:id="4" w:name="_Toc32404158"/>
      <w:bookmarkStart w:id="5" w:name="__RefHeading___Toc470009774"/>
      <w:r>
        <w:rPr>
          <w:lang w:val="el-GR"/>
        </w:rPr>
        <w:t>1.3</w:t>
      </w:r>
      <w:r>
        <w:rPr>
          <w:lang w:val="el-GR"/>
        </w:rPr>
        <w:tab/>
        <w:t>Συνοπτική Περιγραφή φυσικού και οικονομικού αντικειμένου της σύμβασης</w:t>
      </w:r>
      <w:bookmarkEnd w:id="4"/>
      <w:bookmarkEnd w:id="5"/>
      <w:r>
        <w:rPr>
          <w:lang w:val="el-GR"/>
        </w:rPr>
        <w:t xml:space="preserve"> </w:t>
      </w:r>
    </w:p>
    <w:p w:rsidR="005D74E0" w:rsidRDefault="005D74E0" w:rsidP="005D74E0">
      <w:pPr>
        <w:rPr>
          <w:i/>
          <w:color w:val="5B9BD5"/>
          <w:lang w:val="el-GR"/>
        </w:rPr>
      </w:pPr>
      <w:r>
        <w:rPr>
          <w:lang w:val="el-GR"/>
        </w:rPr>
        <w:t>Αντικείμενο της σύμβασης  είναι η υπηρεσία ασφαλιστικής κάλυψης των μηχανημάτων και μεταφορικών μέσων του Δήμου Μοσχάτου – Ταύρου.</w:t>
      </w:r>
    </w:p>
    <w:p w:rsidR="005D74E0" w:rsidRDefault="005D74E0" w:rsidP="005D74E0">
      <w:pPr>
        <w:rPr>
          <w:i/>
          <w:color w:val="5B9BD5"/>
          <w:lang w:val="el-GR"/>
        </w:rPr>
      </w:pPr>
      <w:r>
        <w:rPr>
          <w:lang w:val="el-GR"/>
        </w:rPr>
        <w:t xml:space="preserve">Η παρεχόμενη υπηρεσία κατατάσσεται  στον ακόλουθο κωδικό του Κοινού Λεξιλογίου δημοσίων συμβάσεων (CPV) </w:t>
      </w:r>
      <w:r w:rsidRPr="0051565C">
        <w:rPr>
          <w:lang w:val="el-GR"/>
        </w:rPr>
        <w:t>: 66514110-0.</w:t>
      </w:r>
    </w:p>
    <w:p w:rsidR="005D74E0" w:rsidRDefault="005D74E0" w:rsidP="005D74E0">
      <w:pPr>
        <w:rPr>
          <w:lang w:val="el-GR"/>
        </w:rPr>
      </w:pPr>
      <w:r>
        <w:rPr>
          <w:lang w:val="el-GR"/>
        </w:rPr>
        <w:t>Προσφορές υποβάλλονται για το σύνολο των οχημάτων.</w:t>
      </w:r>
    </w:p>
    <w:p w:rsidR="005D74E0" w:rsidRDefault="005D74E0" w:rsidP="005D74E0">
      <w:pPr>
        <w:pStyle w:val="normalwithoutspacing"/>
      </w:pPr>
    </w:p>
    <w:p w:rsidR="005D74E0" w:rsidRDefault="005D74E0" w:rsidP="005D74E0">
      <w:pPr>
        <w:pStyle w:val="normalwithoutspacing"/>
        <w:rPr>
          <w:rFonts w:asciiTheme="minorHAnsi" w:hAnsiTheme="minorHAnsi" w:cstheme="minorHAnsi"/>
          <w:i/>
          <w:iCs/>
          <w:color w:val="5B9BD5"/>
          <w:szCs w:val="22"/>
        </w:rPr>
      </w:pPr>
      <w:r>
        <w:t xml:space="preserve">Η εκτιμώμενη αξία της σύμβασης ανέρχεται στο ποσό </w:t>
      </w:r>
      <w:r w:rsidRPr="0051565C">
        <w:t xml:space="preserve">των </w:t>
      </w:r>
      <w:r w:rsidRPr="0051565C">
        <w:rPr>
          <w:b/>
        </w:rPr>
        <w:t>45.000€</w:t>
      </w:r>
      <w:r w:rsidRPr="0051565C">
        <w:t xml:space="preserve"> ,</w:t>
      </w:r>
      <w:r w:rsidRPr="0051565C">
        <w:rPr>
          <w:rFonts w:ascii="Verdana" w:eastAsia="Calibri" w:hAnsi="Verdana" w:cs="Arial"/>
          <w:color w:val="000000"/>
          <w:sz w:val="20"/>
          <w:szCs w:val="20"/>
        </w:rPr>
        <w:t>(</w:t>
      </w:r>
      <w:r>
        <w:rPr>
          <w:rFonts w:asciiTheme="minorHAnsi" w:eastAsia="Calibri" w:hAnsiTheme="minorHAnsi" w:cstheme="minorHAnsi"/>
          <w:color w:val="000000"/>
          <w:szCs w:val="22"/>
        </w:rPr>
        <w:t>ο</w:t>
      </w:r>
      <w:r>
        <w:rPr>
          <w:rFonts w:asciiTheme="minorHAnsi" w:eastAsia="Calibri" w:hAnsiTheme="minorHAnsi" w:cstheme="minorHAnsi"/>
          <w:i/>
          <w:iCs/>
          <w:color w:val="000000"/>
          <w:szCs w:val="22"/>
        </w:rPr>
        <w:t>ι προς ανάθεση παρεχόμενες υπηρεσίες δεν υπάγονται σε καθεστώς ΦΠΑ</w:t>
      </w:r>
      <w:r>
        <w:rPr>
          <w:rFonts w:asciiTheme="minorHAnsi" w:eastAsia="Calibri" w:hAnsiTheme="minorHAnsi" w:cstheme="minorHAnsi"/>
          <w:color w:val="000000"/>
          <w:szCs w:val="22"/>
        </w:rPr>
        <w:t>),</w:t>
      </w:r>
    </w:p>
    <w:p w:rsidR="005D74E0" w:rsidRDefault="005D74E0" w:rsidP="005D74E0">
      <w:pPr>
        <w:rPr>
          <w:lang w:val="el-GR"/>
        </w:rPr>
      </w:pPr>
      <w:r>
        <w:rPr>
          <w:lang w:val="el-GR"/>
        </w:rPr>
        <w:t>Η διάρκεια της σύμβασης ορίζεται  σε ένα (1) έτος.</w:t>
      </w:r>
    </w:p>
    <w:p w:rsidR="005D74E0" w:rsidRDefault="005D74E0" w:rsidP="005D74E0">
      <w:pPr>
        <w:rPr>
          <w:lang w:val="el-GR"/>
        </w:rPr>
      </w:pPr>
      <w:r>
        <w:rPr>
          <w:lang w:val="el-GR"/>
        </w:rPr>
        <w:t xml:space="preserve">Αναλυτική περιγραφή του φυσικού και οικονομικού αντικειμένου της σύμβασης δίδεται στο ΠΑΡΑΡΤΗΜΑ </w:t>
      </w:r>
      <w:r>
        <w:rPr>
          <w:lang w:val="en-US"/>
        </w:rPr>
        <w:t>I</w:t>
      </w:r>
      <w:r>
        <w:rPr>
          <w:lang w:val="el-GR"/>
        </w:rPr>
        <w:t xml:space="preserve"> </w:t>
      </w:r>
      <w:r w:rsidRPr="0051565C">
        <w:rPr>
          <w:lang w:val="el-GR"/>
        </w:rPr>
        <w:t>(μελέτη</w:t>
      </w:r>
      <w:r w:rsidR="0051565C" w:rsidRPr="0051565C">
        <w:rPr>
          <w:lang w:val="el-GR"/>
        </w:rPr>
        <w:t>66</w:t>
      </w:r>
      <w:r w:rsidRPr="0051565C">
        <w:rPr>
          <w:lang w:val="el-GR"/>
        </w:rPr>
        <w:t>/202</w:t>
      </w:r>
      <w:r w:rsidR="00FE080A" w:rsidRPr="0051565C">
        <w:rPr>
          <w:lang w:val="el-GR"/>
        </w:rPr>
        <w:t>1</w:t>
      </w:r>
      <w:r w:rsidRPr="0051565C">
        <w:rPr>
          <w:lang w:val="el-GR"/>
        </w:rPr>
        <w:t>)</w:t>
      </w:r>
      <w:r>
        <w:rPr>
          <w:lang w:val="el-GR"/>
        </w:rPr>
        <w:t xml:space="preserve">  της παρούσας διακήρυξης. </w:t>
      </w:r>
    </w:p>
    <w:p w:rsidR="005D74E0" w:rsidRDefault="005D74E0" w:rsidP="005D74E0">
      <w:pPr>
        <w:pStyle w:val="normalwithoutspacing"/>
        <w:rPr>
          <w:i/>
          <w:color w:val="5B9BD5"/>
        </w:rPr>
      </w:pPr>
      <w:r>
        <w:lastRenderedPageBreak/>
        <w:t>Η σύμβαση θα ανατεθεί με το κριτήριο της πλέον συμφέρουσας από οικονομική άποψη προσφοράς, μόνο βάσει τιμής.</w:t>
      </w:r>
    </w:p>
    <w:p w:rsidR="005D74E0" w:rsidRDefault="005D74E0" w:rsidP="005D74E0">
      <w:pPr>
        <w:pStyle w:val="2"/>
        <w:rPr>
          <w:lang w:val="el-GR"/>
        </w:rPr>
      </w:pPr>
      <w:bookmarkStart w:id="6" w:name="_Toc32404159"/>
      <w:bookmarkStart w:id="7" w:name="__RefHeading___Toc470009775"/>
      <w:r>
        <w:rPr>
          <w:lang w:val="el-GR"/>
        </w:rPr>
        <w:t>1.4</w:t>
      </w:r>
      <w:r>
        <w:rPr>
          <w:lang w:val="el-GR"/>
        </w:rPr>
        <w:tab/>
        <w:t>Θεσμικό πλαίσιο</w:t>
      </w:r>
      <w:bookmarkEnd w:id="6"/>
      <w:bookmarkEnd w:id="7"/>
      <w:r>
        <w:rPr>
          <w:lang w:val="el-GR"/>
        </w:rPr>
        <w:t xml:space="preserve"> </w:t>
      </w:r>
    </w:p>
    <w:p w:rsidR="005D74E0" w:rsidRDefault="005D74E0" w:rsidP="005D74E0">
      <w:pPr>
        <w:rPr>
          <w:lang w:val="el-GR"/>
        </w:rPr>
      </w:pPr>
      <w:r>
        <w:rPr>
          <w:lang w:val="el-GR"/>
        </w:rPr>
        <w:t>Η ανάθεση και εκτέλεση της σύμβασης διέπετε από την κείμενη νομοθεσία και τις κατ’ εξουσιοδότηση αυτής εκδοθείσες κανονιστικές πράξεις, όπως ισχύουν και ιδίως:</w:t>
      </w:r>
    </w:p>
    <w:p w:rsidR="005D74E0" w:rsidRDefault="005D74E0" w:rsidP="005D74E0">
      <w:pPr>
        <w:pStyle w:val="ae"/>
        <w:numPr>
          <w:ilvl w:val="0"/>
          <w:numId w:val="2"/>
        </w:numPr>
        <w:rPr>
          <w:color w:val="000000"/>
          <w:lang w:val="el-GR"/>
        </w:rPr>
      </w:pPr>
      <w:r>
        <w:rPr>
          <w:lang w:val="el-GR"/>
        </w:rPr>
        <w:t>του ν. 4412/2016 (Α' 147) “</w:t>
      </w:r>
      <w:r>
        <w:rPr>
          <w:i/>
          <w:lang w:val="el-GR"/>
        </w:rPr>
        <w:t>Δημόσιες Συμβάσεις Έργων, Προμηθειών και Υπηρεσιών (προσαρμογή στις Οδηγίες 2014/24/ ΕΕ και 2014/25/ΕΕ)»</w:t>
      </w:r>
    </w:p>
    <w:p w:rsidR="005D74E0" w:rsidRDefault="005D74E0" w:rsidP="005D74E0">
      <w:pPr>
        <w:numPr>
          <w:ilvl w:val="0"/>
          <w:numId w:val="2"/>
        </w:numPr>
        <w:rPr>
          <w:lang w:val="el-GR"/>
        </w:rPr>
      </w:pPr>
      <w:r>
        <w:rPr>
          <w:lang w:val="el-GR"/>
        </w:rPr>
        <w:t>του ν. 3463/2006 «Κύρωση του Κώδικα Δήμων και Κοινοτήτων»</w:t>
      </w:r>
    </w:p>
    <w:p w:rsidR="005D74E0" w:rsidRDefault="005D74E0" w:rsidP="005D74E0">
      <w:pPr>
        <w:numPr>
          <w:ilvl w:val="0"/>
          <w:numId w:val="2"/>
        </w:numPr>
        <w:rPr>
          <w:lang w:val="el-GR"/>
        </w:rPr>
      </w:pPr>
      <w:r>
        <w:rPr>
          <w:lang w:val="el-GR"/>
        </w:rPr>
        <w:t>του ν. 3852/2010 «Νέα Αρχιτεκτονική της Αυτοδιοίκησης και της Αποκεντρωμένης Διοίκησης - Πρόγραμμα Καλλικράτης»</w:t>
      </w:r>
    </w:p>
    <w:p w:rsidR="005D74E0" w:rsidRDefault="005D74E0" w:rsidP="005D74E0">
      <w:pPr>
        <w:numPr>
          <w:ilvl w:val="0"/>
          <w:numId w:val="2"/>
        </w:numPr>
        <w:rPr>
          <w:lang w:val="el-GR"/>
        </w:rPr>
      </w:pPr>
      <w:r>
        <w:rPr>
          <w:lang w:val="el-GR"/>
        </w:rPr>
        <w:t>του ν. 4555/2018 (Α΄ 133/19.7.2018)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5D74E0" w:rsidRDefault="005D74E0" w:rsidP="005D74E0">
      <w:pPr>
        <w:pStyle w:val="ae"/>
        <w:numPr>
          <w:ilvl w:val="0"/>
          <w:numId w:val="2"/>
        </w:numPr>
        <w:rPr>
          <w:color w:val="000000"/>
          <w:lang w:val="el-GR"/>
        </w:rPr>
      </w:pPr>
      <w:r>
        <w:rPr>
          <w:color w:val="000000"/>
          <w:lang w:val="el-GR"/>
        </w:rPr>
        <w:t>του ν. 4314/2014 (Α' 265)</w:t>
      </w:r>
      <w:r>
        <w:rPr>
          <w:lang w:val="el-GR"/>
        </w:rPr>
        <w:t xml:space="preserve"> “</w:t>
      </w:r>
      <w:r>
        <w:rPr>
          <w:i/>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Pr>
          <w:i/>
        </w:rPr>
        <w:t>L</w:t>
      </w:r>
      <w:r>
        <w:rPr>
          <w:i/>
          <w:lang w:val="el-GR"/>
        </w:rPr>
        <w:t xml:space="preserve"> 156/16.6.2012) στο ελληνικό δίκαιο, τροποποίηση του ν. 3419/2005 (Α' 297) και άλλες διατάξεις</w:t>
      </w:r>
      <w:r>
        <w:rPr>
          <w:lang w:val="el-GR"/>
        </w:rPr>
        <w:t xml:space="preserve">” </w:t>
      </w:r>
      <w:r>
        <w:rPr>
          <w:color w:val="000000"/>
          <w:lang w:val="el-GR"/>
        </w:rPr>
        <w:t>και του ν. 3614/2007 (Α' 267) «</w:t>
      </w:r>
      <w:r>
        <w:rPr>
          <w:i/>
          <w:color w:val="000000"/>
          <w:lang w:val="el-GR"/>
        </w:rPr>
        <w:t>Διαχείριση, έλεγχος και εφαρμογή αναπτυξιακών παρεμβάσεων για την προγραμματική περίοδο 2007 -2013</w:t>
      </w:r>
      <w:r>
        <w:rPr>
          <w:color w:val="000000"/>
          <w:lang w:val="el-GR"/>
        </w:rPr>
        <w:t>»,</w:t>
      </w:r>
    </w:p>
    <w:p w:rsidR="005D74E0" w:rsidRDefault="005D74E0" w:rsidP="005D74E0">
      <w:pPr>
        <w:pStyle w:val="ae"/>
        <w:numPr>
          <w:ilvl w:val="0"/>
          <w:numId w:val="2"/>
        </w:numPr>
        <w:rPr>
          <w:color w:val="000000"/>
          <w:lang w:val="el-GR"/>
        </w:rPr>
      </w:pPr>
      <w:r>
        <w:rPr>
          <w:lang w:val="el-GR"/>
        </w:rPr>
        <w:t>του ν. 4270/2014 (Α' 143) «</w:t>
      </w:r>
      <w:r>
        <w:rPr>
          <w:i/>
          <w:lang w:val="el-GR"/>
        </w:rPr>
        <w:t>Αρχές δημοσιονομικής διαχείρισης και εποπτείας (ενσωμάτωση της Οδηγίας 2011/85/ΕΕ) – δημόσιο λογιστικό και άλλες διατάξεις</w:t>
      </w:r>
      <w:r>
        <w:rPr>
          <w:lang w:val="el-GR"/>
        </w:rPr>
        <w:t>»</w:t>
      </w:r>
      <w:r>
        <w:rPr>
          <w:b/>
          <w:lang w:val="el-GR"/>
        </w:rPr>
        <w:t>,</w:t>
      </w:r>
    </w:p>
    <w:p w:rsidR="005D74E0" w:rsidRDefault="005D74E0" w:rsidP="005D74E0">
      <w:pPr>
        <w:pStyle w:val="ae"/>
        <w:numPr>
          <w:ilvl w:val="0"/>
          <w:numId w:val="2"/>
        </w:numPr>
        <w:rPr>
          <w:color w:val="000000"/>
          <w:lang w:val="el-GR"/>
        </w:rPr>
      </w:pPr>
      <w:r>
        <w:rPr>
          <w:lang w:val="el-GR"/>
        </w:rPr>
        <w:t>του ν. 4250/2014 (Α' 74) «</w:t>
      </w:r>
      <w:r>
        <w:rPr>
          <w:i/>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Pr>
          <w:lang w:val="el-GR"/>
        </w:rPr>
        <w:t xml:space="preserve">» και ειδικότερα τις διατάξεις του άρθρου 1, </w:t>
      </w:r>
      <w:r>
        <w:rPr>
          <w:b/>
          <w:bCs/>
          <w:lang w:val="el-GR"/>
        </w:rPr>
        <w:t xml:space="preserve"> </w:t>
      </w:r>
    </w:p>
    <w:p w:rsidR="005D74E0" w:rsidRDefault="005D74E0" w:rsidP="005D74E0">
      <w:pPr>
        <w:pStyle w:val="ae"/>
        <w:numPr>
          <w:ilvl w:val="0"/>
          <w:numId w:val="2"/>
        </w:numPr>
        <w:rPr>
          <w:color w:val="000000"/>
          <w:lang w:val="el-GR"/>
        </w:rPr>
      </w:pPr>
      <w:r>
        <w:rPr>
          <w:lang w:val="el-GR"/>
        </w:rPr>
        <w:t>της παρ. Ζ του Ν. 4152/2013 (Α' 107) «</w:t>
      </w:r>
      <w:r>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Pr>
          <w:lang w:val="el-GR"/>
        </w:rPr>
        <w:t xml:space="preserve">», </w:t>
      </w:r>
    </w:p>
    <w:p w:rsidR="005D74E0" w:rsidRDefault="005D74E0" w:rsidP="005D74E0">
      <w:pPr>
        <w:pStyle w:val="ae"/>
        <w:numPr>
          <w:ilvl w:val="0"/>
          <w:numId w:val="2"/>
        </w:numPr>
        <w:rPr>
          <w:color w:val="000000"/>
          <w:lang w:val="el-GR"/>
        </w:rPr>
      </w:pPr>
      <w:r>
        <w:rPr>
          <w:szCs w:val="22"/>
          <w:lang w:val="el-GR"/>
        </w:rPr>
        <w:t>του ν. 4129/2013 (Α’ 52) «</w:t>
      </w:r>
      <w:r>
        <w:rPr>
          <w:i/>
          <w:szCs w:val="22"/>
          <w:lang w:val="el-GR"/>
        </w:rPr>
        <w:t>Κύρωση του Κώδικα Νόμων για το Ελεγκτικό Συνέδριο</w:t>
      </w:r>
      <w:r>
        <w:rPr>
          <w:szCs w:val="22"/>
          <w:lang w:val="el-GR"/>
        </w:rPr>
        <w:t>»</w:t>
      </w:r>
    </w:p>
    <w:p w:rsidR="005D74E0" w:rsidRDefault="005D74E0" w:rsidP="005D74E0">
      <w:pPr>
        <w:pStyle w:val="ae"/>
        <w:numPr>
          <w:ilvl w:val="0"/>
          <w:numId w:val="2"/>
        </w:numPr>
        <w:rPr>
          <w:color w:val="000000"/>
          <w:lang w:val="el-GR"/>
        </w:rPr>
      </w:pPr>
      <w:r>
        <w:rPr>
          <w:lang w:val="el-GR"/>
        </w:rPr>
        <w:t>του άρθρου 26 του ν.4024/2011 (Α 226) «</w:t>
      </w:r>
      <w:r>
        <w:rPr>
          <w:i/>
          <w:iCs/>
          <w:lang w:val="el-GR"/>
        </w:rPr>
        <w:t>Συγκρότηση συλλογικών οργάνων της διοίκησης και ορισμός των μελών τους με κλήρωση</w:t>
      </w:r>
      <w:r>
        <w:rPr>
          <w:lang w:val="el-GR"/>
        </w:rPr>
        <w:t>»,</w:t>
      </w:r>
    </w:p>
    <w:p w:rsidR="005D74E0" w:rsidRPr="00ED1650" w:rsidRDefault="005D74E0" w:rsidP="005D74E0">
      <w:pPr>
        <w:pStyle w:val="ae"/>
        <w:numPr>
          <w:ilvl w:val="0"/>
          <w:numId w:val="2"/>
        </w:numPr>
        <w:rPr>
          <w:color w:val="000000"/>
          <w:lang w:val="el-GR"/>
        </w:rPr>
      </w:pPr>
      <w:r>
        <w:rPr>
          <w:szCs w:val="22"/>
          <w:lang w:val="el-GR"/>
        </w:rPr>
        <w:t>του ν. 4013/2011 (Α’ 204) «</w:t>
      </w:r>
      <w:r>
        <w:rPr>
          <w:i/>
          <w:szCs w:val="22"/>
          <w:lang w:val="el-GR"/>
        </w:rPr>
        <w:t>Σύσταση ενιαίας Ανεξάρτητης Αρχής Δημοσίων Συμβάσεων και Κεντρικού Ηλεκτρονικού Μητρώου Δημοσίων Συμβάσεων…</w:t>
      </w:r>
      <w:r>
        <w:rPr>
          <w:szCs w:val="22"/>
          <w:lang w:val="el-GR"/>
        </w:rPr>
        <w:t xml:space="preserve">», </w:t>
      </w:r>
    </w:p>
    <w:p w:rsidR="00ED1650" w:rsidRPr="00ED1650" w:rsidRDefault="00ED1650" w:rsidP="00ED1650">
      <w:pPr>
        <w:numPr>
          <w:ilvl w:val="0"/>
          <w:numId w:val="2"/>
        </w:numPr>
        <w:suppressAutoHyphens w:val="0"/>
        <w:spacing w:after="0"/>
        <w:rPr>
          <w:rFonts w:asciiTheme="minorHAnsi" w:hAnsiTheme="minorHAnsi" w:cstheme="minorHAnsi"/>
          <w:lang w:val="el-GR"/>
        </w:rPr>
      </w:pPr>
      <w:r w:rsidRPr="00ED1650">
        <w:rPr>
          <w:rFonts w:asciiTheme="minorHAnsi" w:hAnsiTheme="minorHAnsi" w:cstheme="minorHAnsi"/>
          <w:lang w:val="el-GR"/>
        </w:rPr>
        <w:t>Τις διατάξεις του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rsidR="00ED1650" w:rsidRDefault="00ED1650" w:rsidP="00ED1650">
      <w:pPr>
        <w:pStyle w:val="ae"/>
        <w:ind w:left="360"/>
        <w:rPr>
          <w:color w:val="000000"/>
          <w:lang w:val="el-GR"/>
        </w:rPr>
      </w:pPr>
    </w:p>
    <w:p w:rsidR="005D74E0" w:rsidRDefault="005D74E0" w:rsidP="005D74E0">
      <w:pPr>
        <w:pStyle w:val="ae"/>
        <w:numPr>
          <w:ilvl w:val="0"/>
          <w:numId w:val="2"/>
        </w:numPr>
        <w:rPr>
          <w:color w:val="000000"/>
          <w:lang w:val="el-GR"/>
        </w:rPr>
      </w:pPr>
      <w:r>
        <w:rPr>
          <w:szCs w:val="22"/>
          <w:lang w:val="el-GR"/>
        </w:rPr>
        <w:t>του ν. 3548/2007 (Α’ 68) «</w:t>
      </w:r>
      <w:r>
        <w:rPr>
          <w:i/>
          <w:szCs w:val="22"/>
          <w:lang w:val="el-GR"/>
        </w:rPr>
        <w:t>Καταχώριση δημοσιεύσεων των φορέων του Δημοσίου στο νομαρχιακό και τοπικό Τύπο και άλλες διατάξεις</w:t>
      </w:r>
      <w:r>
        <w:rPr>
          <w:szCs w:val="22"/>
          <w:lang w:val="el-GR"/>
        </w:rPr>
        <w:t xml:space="preserve">»,  </w:t>
      </w:r>
    </w:p>
    <w:p w:rsidR="005D74E0" w:rsidRDefault="005D74E0" w:rsidP="005D74E0">
      <w:pPr>
        <w:pStyle w:val="ae"/>
        <w:numPr>
          <w:ilvl w:val="0"/>
          <w:numId w:val="2"/>
        </w:numPr>
        <w:rPr>
          <w:color w:val="000000"/>
          <w:lang w:val="el-GR"/>
        </w:rPr>
      </w:pPr>
      <w:r>
        <w:rPr>
          <w:lang w:val="el-GR"/>
        </w:rPr>
        <w:t>του ν. 2859/2000 (Α’ 248) «</w:t>
      </w:r>
      <w:r>
        <w:rPr>
          <w:i/>
          <w:lang w:val="el-GR"/>
        </w:rPr>
        <w:t>Κύρωση Κώδικα Φόρου Προστιθέμενης Αξίας</w:t>
      </w:r>
      <w:r>
        <w:rPr>
          <w:lang w:val="el-GR"/>
        </w:rPr>
        <w:t xml:space="preserve">», </w:t>
      </w:r>
    </w:p>
    <w:p w:rsidR="005D74E0" w:rsidRDefault="005D74E0" w:rsidP="005D74E0">
      <w:pPr>
        <w:pStyle w:val="ae"/>
        <w:numPr>
          <w:ilvl w:val="0"/>
          <w:numId w:val="2"/>
        </w:numPr>
        <w:rPr>
          <w:color w:val="000000"/>
          <w:lang w:val="el-GR"/>
        </w:rPr>
      </w:pPr>
      <w:r>
        <w:rPr>
          <w:lang w:val="el-GR"/>
        </w:rPr>
        <w:t>του ν.2690/1999 (Α' 45) “</w:t>
      </w:r>
      <w:r>
        <w:rPr>
          <w:i/>
          <w:lang w:val="el-GR"/>
        </w:rPr>
        <w:t>Κύρωση του Κώδικα Διοικητικής Διαδικασίας και άλλες διατάξεις</w:t>
      </w:r>
      <w:r>
        <w:rPr>
          <w:lang w:val="el-GR"/>
        </w:rPr>
        <w:t>”  και ιδίως των άρθρων 7 και 13 έως 15,</w:t>
      </w:r>
    </w:p>
    <w:p w:rsidR="005D74E0" w:rsidRPr="005D74E0" w:rsidRDefault="005D74E0" w:rsidP="005D74E0">
      <w:pPr>
        <w:pStyle w:val="ae"/>
        <w:numPr>
          <w:ilvl w:val="0"/>
          <w:numId w:val="2"/>
        </w:numPr>
        <w:rPr>
          <w:rStyle w:val="aff1"/>
          <w:b w:val="0"/>
          <w:bCs w:val="0"/>
          <w:lang w:val="el-GR"/>
        </w:rPr>
      </w:pPr>
      <w:r>
        <w:rPr>
          <w:lang w:val="el-GR"/>
        </w:rPr>
        <w:t>του ν. 2121/1993 (Α' 25) “</w:t>
      </w:r>
      <w:r>
        <w:rPr>
          <w:rStyle w:val="aff1"/>
          <w:i/>
          <w:iCs/>
          <w:color w:val="000000"/>
          <w:szCs w:val="22"/>
          <w:lang w:val="el-GR"/>
        </w:rPr>
        <w:t>Πνευματική Ιδιοκτησία, Συγγενικά Δικαιώματα και Πολιτιστικά Θέματα</w:t>
      </w:r>
      <w:r>
        <w:rPr>
          <w:rStyle w:val="aff1"/>
          <w:color w:val="000000"/>
          <w:szCs w:val="22"/>
          <w:lang w:val="el-GR"/>
        </w:rPr>
        <w:t xml:space="preserve">”, </w:t>
      </w:r>
    </w:p>
    <w:p w:rsidR="005D74E0" w:rsidRPr="005D74E0" w:rsidRDefault="005D74E0" w:rsidP="005D74E0">
      <w:pPr>
        <w:pStyle w:val="ae"/>
        <w:numPr>
          <w:ilvl w:val="0"/>
          <w:numId w:val="2"/>
        </w:numPr>
        <w:rPr>
          <w:lang w:val="el-GR"/>
        </w:rPr>
      </w:pPr>
      <w:r>
        <w:rPr>
          <w:lang w:val="el-GR"/>
        </w:rPr>
        <w:t>του π.δ 28/2015 (Α' 34) “</w:t>
      </w:r>
      <w:r>
        <w:rPr>
          <w:i/>
          <w:lang w:val="el-GR"/>
        </w:rPr>
        <w:t>Κωδικοποίηση διατάξεων για την πρόσβαση σε δημόσια έγγραφα και στοιχεία</w:t>
      </w:r>
      <w:r>
        <w:rPr>
          <w:lang w:val="el-GR"/>
        </w:rPr>
        <w:t xml:space="preserve">”, </w:t>
      </w:r>
    </w:p>
    <w:p w:rsidR="005D74E0" w:rsidRDefault="005D74E0" w:rsidP="005D74E0">
      <w:pPr>
        <w:pStyle w:val="ae"/>
        <w:numPr>
          <w:ilvl w:val="0"/>
          <w:numId w:val="2"/>
        </w:numPr>
        <w:rPr>
          <w:color w:val="000000"/>
          <w:lang w:val="el-GR"/>
        </w:rPr>
      </w:pPr>
      <w:r>
        <w:rPr>
          <w:szCs w:val="22"/>
          <w:lang w:val="el-GR"/>
        </w:rPr>
        <w:t xml:space="preserve">του </w:t>
      </w:r>
      <w:r>
        <w:rPr>
          <w:bCs/>
          <w:iCs/>
          <w:lang w:val="el-GR"/>
        </w:rPr>
        <w:t>π.δ. 80/2016 (Α΄145) “Ανάληψη υποχρεώσεων από τους Διατάκτες”</w:t>
      </w:r>
    </w:p>
    <w:p w:rsidR="005D74E0" w:rsidRPr="005D74E0" w:rsidRDefault="005D74E0" w:rsidP="005D74E0">
      <w:pPr>
        <w:pStyle w:val="ae"/>
        <w:numPr>
          <w:ilvl w:val="0"/>
          <w:numId w:val="2"/>
        </w:numPr>
        <w:rPr>
          <w:rStyle w:val="WW-FootnoteReference12"/>
          <w:vertAlign w:val="baseline"/>
          <w:lang w:val="el-GR"/>
        </w:rPr>
      </w:pPr>
      <w:r>
        <w:rPr>
          <w:szCs w:val="22"/>
          <w:lang w:val="el-GR"/>
        </w:rPr>
        <w:t>της με αρ. 57654/2017 (ΦΕΚ 1781/23.05.2017 τεύχος Β')</w:t>
      </w:r>
      <w:r>
        <w:rPr>
          <w:i/>
          <w:szCs w:val="22"/>
          <w:lang w:val="el-GR"/>
        </w:rPr>
        <w:t xml:space="preserve">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Pr>
          <w:rStyle w:val="WW-FootnoteReference12"/>
          <w:i/>
          <w:iCs/>
          <w:szCs w:val="22"/>
          <w:lang w:val="el-GR"/>
        </w:rPr>
        <w:t xml:space="preserve"> </w:t>
      </w:r>
    </w:p>
    <w:p w:rsidR="005D74E0" w:rsidRPr="005D74E0" w:rsidRDefault="005D74E0" w:rsidP="005D74E0">
      <w:pPr>
        <w:pStyle w:val="ae"/>
        <w:numPr>
          <w:ilvl w:val="0"/>
          <w:numId w:val="2"/>
        </w:numPr>
        <w:rPr>
          <w:lang w:val="el-GR"/>
        </w:rPr>
      </w:pPr>
      <w:r>
        <w:rPr>
          <w:szCs w:val="22"/>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5D74E0" w:rsidRDefault="005D74E0" w:rsidP="005D74E0">
      <w:pPr>
        <w:rPr>
          <w:lang w:val="el-GR"/>
        </w:rPr>
      </w:pPr>
      <w:r>
        <w:rPr>
          <w:lang w:val="el-GR"/>
        </w:rPr>
        <w:lastRenderedPageBreak/>
        <w:t xml:space="preserve">Καθώς και: </w:t>
      </w:r>
      <w:r>
        <w:rPr>
          <w:lang w:val="el-GR"/>
        </w:rPr>
        <w:softHyphen/>
        <w:t xml:space="preserve"> </w:t>
      </w:r>
    </w:p>
    <w:p w:rsidR="005D74E0" w:rsidRDefault="005D74E0" w:rsidP="005D74E0">
      <w:pPr>
        <w:pStyle w:val="ae"/>
        <w:numPr>
          <w:ilvl w:val="0"/>
          <w:numId w:val="3"/>
        </w:numPr>
        <w:rPr>
          <w:szCs w:val="22"/>
          <w:lang w:val="el-GR"/>
        </w:rPr>
      </w:pPr>
      <w:r>
        <w:rPr>
          <w:szCs w:val="22"/>
          <w:lang w:val="el-GR"/>
        </w:rPr>
        <w:t xml:space="preserve">την υπ. </w:t>
      </w:r>
      <w:r w:rsidR="0051565C">
        <w:rPr>
          <w:szCs w:val="22"/>
          <w:lang w:val="el-GR"/>
        </w:rPr>
        <w:t>Α</w:t>
      </w:r>
      <w:r>
        <w:rPr>
          <w:szCs w:val="22"/>
          <w:lang w:val="el-GR"/>
        </w:rPr>
        <w:t>ριθ</w:t>
      </w:r>
      <w:r w:rsidR="0051565C">
        <w:rPr>
          <w:szCs w:val="22"/>
          <w:lang w:val="el-GR"/>
        </w:rPr>
        <w:t>.66</w:t>
      </w:r>
      <w:r>
        <w:rPr>
          <w:szCs w:val="22"/>
          <w:lang w:val="el-GR"/>
        </w:rPr>
        <w:t>/202</w:t>
      </w:r>
      <w:r w:rsidR="00BE6025">
        <w:rPr>
          <w:szCs w:val="22"/>
          <w:lang w:val="el-GR"/>
        </w:rPr>
        <w:t>1</w:t>
      </w:r>
      <w:r>
        <w:rPr>
          <w:szCs w:val="22"/>
          <w:lang w:val="el-GR"/>
        </w:rPr>
        <w:t xml:space="preserve"> μελέτη που συντάχθηκε από τη Δ/νση Περιβάλλοντος Καθαριότητας και Κυκλικής Οικονομίας. </w:t>
      </w:r>
      <w:r>
        <w:rPr>
          <w:szCs w:val="22"/>
          <w:lang w:val="el-GR"/>
        </w:rPr>
        <w:softHyphen/>
        <w:t xml:space="preserve"> </w:t>
      </w:r>
    </w:p>
    <w:p w:rsidR="005D74E0" w:rsidRDefault="005D74E0" w:rsidP="005D74E0">
      <w:pPr>
        <w:pStyle w:val="ae"/>
        <w:numPr>
          <w:ilvl w:val="0"/>
          <w:numId w:val="3"/>
        </w:numPr>
        <w:rPr>
          <w:szCs w:val="22"/>
          <w:lang w:val="el-GR"/>
        </w:rPr>
      </w:pPr>
      <w:r>
        <w:rPr>
          <w:szCs w:val="22"/>
          <w:lang w:val="el-GR"/>
        </w:rPr>
        <w:t>τον προϋπολογισμό του Δήμου οικ. έτους 202</w:t>
      </w:r>
      <w:r w:rsidR="00BE6025">
        <w:rPr>
          <w:szCs w:val="22"/>
          <w:lang w:val="el-GR"/>
        </w:rPr>
        <w:t>1</w:t>
      </w:r>
      <w:r>
        <w:rPr>
          <w:szCs w:val="22"/>
          <w:lang w:val="el-GR"/>
        </w:rPr>
        <w:t xml:space="preserve"> και συγκεκριμένα την πίστωση στον Κ.Α.: 20.6252 &amp; στον Κ.Α. :20.6253 </w:t>
      </w:r>
    </w:p>
    <w:p w:rsidR="005D74E0" w:rsidRDefault="005D74E0" w:rsidP="005D74E0">
      <w:pPr>
        <w:pStyle w:val="ae"/>
        <w:numPr>
          <w:ilvl w:val="0"/>
          <w:numId w:val="3"/>
        </w:numPr>
        <w:rPr>
          <w:szCs w:val="22"/>
          <w:lang w:val="el-GR"/>
        </w:rPr>
      </w:pPr>
      <w:r>
        <w:rPr>
          <w:szCs w:val="22"/>
          <w:lang w:val="el-GR"/>
        </w:rPr>
        <w:t>το πρωτογενές αίτημα που καταχωρήθηκε στο Κεντρικό Ηλεκτρονικό Μητρώο Δημοσ</w:t>
      </w:r>
      <w:r w:rsidR="00BE6025">
        <w:rPr>
          <w:szCs w:val="22"/>
          <w:lang w:val="el-GR"/>
        </w:rPr>
        <w:t>ίων Συμβ</w:t>
      </w:r>
      <w:r w:rsidR="0051565C">
        <w:rPr>
          <w:szCs w:val="22"/>
          <w:lang w:val="el-GR"/>
        </w:rPr>
        <w:t>άσεων λαμβάνοντας ΑΔΑΜ:21</w:t>
      </w:r>
      <w:r w:rsidR="0051565C">
        <w:rPr>
          <w:szCs w:val="22"/>
          <w:lang w:val="en-US"/>
        </w:rPr>
        <w:t>REQ</w:t>
      </w:r>
      <w:r w:rsidR="0051565C" w:rsidRPr="0051565C">
        <w:rPr>
          <w:szCs w:val="22"/>
          <w:lang w:val="el-GR"/>
        </w:rPr>
        <w:t>008625192.</w:t>
      </w:r>
      <w:r>
        <w:rPr>
          <w:szCs w:val="22"/>
          <w:lang w:val="el-GR"/>
        </w:rPr>
        <w:t xml:space="preserve"> </w:t>
      </w:r>
    </w:p>
    <w:p w:rsidR="005D74E0" w:rsidRPr="0051565C" w:rsidRDefault="005D74E0" w:rsidP="005D74E0">
      <w:pPr>
        <w:pStyle w:val="ae"/>
        <w:numPr>
          <w:ilvl w:val="0"/>
          <w:numId w:val="3"/>
        </w:numPr>
        <w:rPr>
          <w:szCs w:val="22"/>
          <w:lang w:val="el-GR"/>
        </w:rPr>
      </w:pPr>
      <w:r>
        <w:rPr>
          <w:szCs w:val="22"/>
          <w:lang w:val="el-GR"/>
        </w:rPr>
        <w:t>το υπ. αριθ.πρωτ.:</w:t>
      </w:r>
      <w:r w:rsidR="0051565C" w:rsidRPr="0051565C">
        <w:rPr>
          <w:szCs w:val="22"/>
          <w:lang w:val="el-GR"/>
        </w:rPr>
        <w:t>7768/20-5-2021</w:t>
      </w:r>
      <w:r>
        <w:rPr>
          <w:szCs w:val="22"/>
          <w:lang w:val="el-GR"/>
        </w:rPr>
        <w:t xml:space="preserve"> τεκμηριωμένο αίτημα του </w:t>
      </w:r>
      <w:proofErr w:type="spellStart"/>
      <w:r>
        <w:rPr>
          <w:szCs w:val="22"/>
          <w:lang w:val="el-GR"/>
        </w:rPr>
        <w:t>διατάκτη</w:t>
      </w:r>
      <w:proofErr w:type="spellEnd"/>
      <w:r>
        <w:rPr>
          <w:szCs w:val="22"/>
          <w:lang w:val="el-GR"/>
        </w:rPr>
        <w:t xml:space="preserve"> </w:t>
      </w:r>
      <w:r>
        <w:rPr>
          <w:szCs w:val="22"/>
          <w:lang w:val="el-GR"/>
        </w:rPr>
        <w:softHyphen/>
        <w:t xml:space="preserve"> </w:t>
      </w:r>
    </w:p>
    <w:p w:rsidR="0051565C" w:rsidRDefault="0051565C" w:rsidP="005D74E0">
      <w:pPr>
        <w:pStyle w:val="ae"/>
        <w:numPr>
          <w:ilvl w:val="0"/>
          <w:numId w:val="3"/>
        </w:numPr>
        <w:rPr>
          <w:szCs w:val="22"/>
          <w:lang w:val="el-GR"/>
        </w:rPr>
      </w:pPr>
      <w:r>
        <w:rPr>
          <w:szCs w:val="22"/>
          <w:lang w:val="el-GR"/>
        </w:rPr>
        <w:t xml:space="preserve">Η </w:t>
      </w:r>
      <w:proofErr w:type="spellStart"/>
      <w:r>
        <w:rPr>
          <w:szCs w:val="22"/>
          <w:lang w:val="el-GR"/>
        </w:rPr>
        <w:t>υπ΄αρ</w:t>
      </w:r>
      <w:proofErr w:type="spellEnd"/>
      <w:r>
        <w:rPr>
          <w:szCs w:val="22"/>
          <w:lang w:val="el-GR"/>
        </w:rPr>
        <w:t>. 357/20-5-2021 απόφαση Δημάρχου για ανάληψη δαπάνης πολυετούς  υποχρέωσης.</w:t>
      </w:r>
    </w:p>
    <w:p w:rsidR="005D74E0" w:rsidRDefault="005D74E0" w:rsidP="005D74E0">
      <w:pPr>
        <w:pStyle w:val="ae"/>
        <w:numPr>
          <w:ilvl w:val="0"/>
          <w:numId w:val="3"/>
        </w:numPr>
        <w:rPr>
          <w:szCs w:val="22"/>
          <w:lang w:val="el-GR"/>
        </w:rPr>
      </w:pPr>
      <w:r>
        <w:rPr>
          <w:szCs w:val="22"/>
          <w:lang w:val="el-GR"/>
        </w:rPr>
        <w:t xml:space="preserve">τις Απόφασεις Ανάληψης Υποχρέωσης του Δήμου ύψους </w:t>
      </w:r>
      <w:r w:rsidRPr="0051565C">
        <w:rPr>
          <w:szCs w:val="22"/>
          <w:lang w:val="el-GR"/>
        </w:rPr>
        <w:t>45.000,00€</w:t>
      </w:r>
      <w:r>
        <w:rPr>
          <w:szCs w:val="22"/>
          <w:lang w:val="el-GR"/>
        </w:rPr>
        <w:t xml:space="preserve"> οι οποίες αφού καταρτίσθηκαν και εγκρίθηκαν από τον Προϊστάμενο Οικονομικών Υπηρεσιών (Π.Ο.Υ.), υπεγράφη από τον διατάκτη ο οποίος ενέκρινε τη δαπάνη και διέθεσε τη σχετική πίστωση σε βάρος των </w:t>
      </w:r>
      <w:r w:rsidRPr="0051565C">
        <w:rPr>
          <w:szCs w:val="22"/>
          <w:lang w:val="el-GR"/>
        </w:rPr>
        <w:t>Κ.Α.:20.6252 &amp; 20.6253.</w:t>
      </w:r>
      <w:r>
        <w:rPr>
          <w:szCs w:val="22"/>
          <w:lang w:val="el-GR"/>
        </w:rPr>
        <w:t xml:space="preserve"> Στη συνέχεια έλαβαν αριθμό </w:t>
      </w:r>
      <w:proofErr w:type="spellStart"/>
      <w:r>
        <w:rPr>
          <w:szCs w:val="22"/>
          <w:lang w:val="el-GR"/>
        </w:rPr>
        <w:t>Πρωτ</w:t>
      </w:r>
      <w:proofErr w:type="spellEnd"/>
      <w:r>
        <w:rPr>
          <w:szCs w:val="22"/>
          <w:lang w:val="el-GR"/>
        </w:rPr>
        <w:t xml:space="preserve">.: </w:t>
      </w:r>
      <w:r w:rsidR="00BE6025">
        <w:rPr>
          <w:szCs w:val="22"/>
          <w:lang w:val="el-GR"/>
        </w:rPr>
        <w:t>………..</w:t>
      </w:r>
      <w:r w:rsidR="00D8042E">
        <w:rPr>
          <w:szCs w:val="22"/>
          <w:lang w:val="el-GR"/>
        </w:rPr>
        <w:t>7825/2021</w:t>
      </w:r>
      <w:r>
        <w:rPr>
          <w:szCs w:val="22"/>
          <w:lang w:val="el-GR"/>
        </w:rPr>
        <w:t xml:space="preserve"> &amp; </w:t>
      </w:r>
      <w:r w:rsidR="00D8042E">
        <w:rPr>
          <w:szCs w:val="22"/>
          <w:lang w:val="el-GR"/>
        </w:rPr>
        <w:t>7826</w:t>
      </w:r>
      <w:r>
        <w:rPr>
          <w:szCs w:val="22"/>
          <w:lang w:val="el-GR"/>
        </w:rPr>
        <w:t xml:space="preserve">, </w:t>
      </w:r>
      <w:r w:rsidR="00D8042E">
        <w:rPr>
          <w:szCs w:val="22"/>
          <w:lang w:val="el-GR"/>
        </w:rPr>
        <w:t>καταχωρήθηκαν με α/α372</w:t>
      </w:r>
      <w:r>
        <w:rPr>
          <w:szCs w:val="22"/>
          <w:lang w:val="el-GR"/>
        </w:rPr>
        <w:t xml:space="preserve"> &amp; </w:t>
      </w:r>
      <w:r w:rsidR="00D8042E">
        <w:rPr>
          <w:szCs w:val="22"/>
          <w:lang w:val="el-GR"/>
        </w:rPr>
        <w:t>373</w:t>
      </w:r>
      <w:r>
        <w:rPr>
          <w:szCs w:val="22"/>
          <w:lang w:val="el-GR"/>
        </w:rPr>
        <w:t xml:space="preserve"> στο Μητρώο Δεσμεύσεων έτους 202</w:t>
      </w:r>
      <w:r w:rsidR="00BE6025">
        <w:rPr>
          <w:szCs w:val="22"/>
          <w:lang w:val="el-GR"/>
        </w:rPr>
        <w:t>1</w:t>
      </w:r>
      <w:r>
        <w:rPr>
          <w:szCs w:val="22"/>
          <w:lang w:val="el-GR"/>
        </w:rPr>
        <w:t xml:space="preserve">, καταχωρήθηκαν στο Κεντρικό Ηλεκτρονικό Μητρώο Δημοσίων Συμβάσεων ως έγκριση του πρωτογενούς αιτήματος λαμβάνοντας ΑΔΑΜ: </w:t>
      </w:r>
      <w:r w:rsidR="00782B84">
        <w:rPr>
          <w:szCs w:val="22"/>
          <w:lang w:val="el-GR"/>
        </w:rPr>
        <w:t>21</w:t>
      </w:r>
      <w:r w:rsidR="00782B84">
        <w:rPr>
          <w:szCs w:val="22"/>
          <w:lang w:val="en-US"/>
        </w:rPr>
        <w:t>REQ</w:t>
      </w:r>
      <w:r w:rsidR="00782B84" w:rsidRPr="00782B84">
        <w:rPr>
          <w:szCs w:val="22"/>
          <w:lang w:val="el-GR"/>
        </w:rPr>
        <w:t>008638719</w:t>
      </w:r>
      <w:r>
        <w:rPr>
          <w:szCs w:val="22"/>
          <w:lang w:val="el-GR"/>
        </w:rPr>
        <w:t xml:space="preserve"> και αναρτήθηκαν στο διαδίκτυο (Πρόγραμ</w:t>
      </w:r>
      <w:r w:rsidR="00BE6025">
        <w:rPr>
          <w:szCs w:val="22"/>
          <w:lang w:val="el-GR"/>
        </w:rPr>
        <w:t xml:space="preserve">μα Διαύγεια) λαμβάνοντας ΑΔΑ: </w:t>
      </w:r>
      <w:r w:rsidR="00782B84" w:rsidRPr="00782B84">
        <w:rPr>
          <w:szCs w:val="22"/>
          <w:lang w:val="el-GR"/>
        </w:rPr>
        <w:t>67</w:t>
      </w:r>
      <w:r w:rsidR="00782B84">
        <w:rPr>
          <w:szCs w:val="22"/>
          <w:lang w:val="el-GR"/>
        </w:rPr>
        <w:t>ΗΔΩΚΡ-4Λ2</w:t>
      </w:r>
      <w:r>
        <w:rPr>
          <w:szCs w:val="22"/>
          <w:lang w:val="el-GR"/>
        </w:rPr>
        <w:t xml:space="preserve"> &amp; </w:t>
      </w:r>
      <w:r w:rsidR="00782B84">
        <w:rPr>
          <w:szCs w:val="22"/>
          <w:lang w:val="el-GR"/>
        </w:rPr>
        <w:t>ΨΛΣΗΩΚΡ-ΔΝΔ.</w:t>
      </w:r>
    </w:p>
    <w:p w:rsidR="005D74E0" w:rsidRDefault="005D74E0" w:rsidP="005D74E0">
      <w:pPr>
        <w:pStyle w:val="ae"/>
        <w:numPr>
          <w:ilvl w:val="0"/>
          <w:numId w:val="3"/>
        </w:numPr>
        <w:rPr>
          <w:szCs w:val="22"/>
          <w:lang w:val="el-GR"/>
        </w:rPr>
      </w:pPr>
      <w:r>
        <w:rPr>
          <w:szCs w:val="22"/>
          <w:lang w:val="el-GR"/>
        </w:rPr>
        <w:t xml:space="preserve">την υπ’ αριθ. </w:t>
      </w:r>
      <w:r w:rsidR="00BE6025">
        <w:rPr>
          <w:szCs w:val="22"/>
          <w:lang w:val="el-GR"/>
        </w:rPr>
        <w:t>…………./2021</w:t>
      </w:r>
      <w:r>
        <w:rPr>
          <w:szCs w:val="22"/>
          <w:lang w:val="el-GR"/>
        </w:rPr>
        <w:t xml:space="preserve"> Απόφαση της Οικονομικής Επιτροπής του Δήμου (ΑΔΑ: </w:t>
      </w:r>
      <w:r w:rsidR="00BE6025">
        <w:rPr>
          <w:szCs w:val="22"/>
          <w:lang w:val="el-GR"/>
        </w:rPr>
        <w:t>…………</w:t>
      </w:r>
      <w:r>
        <w:rPr>
          <w:szCs w:val="22"/>
          <w:lang w:val="el-GR"/>
        </w:rPr>
        <w:t xml:space="preserve">) περί έγκρισης των τεχνικών προδιαγραφών και του συνόλου της υπ. αρ. </w:t>
      </w:r>
      <w:r w:rsidR="00782B84">
        <w:rPr>
          <w:szCs w:val="22"/>
          <w:lang w:val="el-GR"/>
        </w:rPr>
        <w:t>66</w:t>
      </w:r>
      <w:r>
        <w:rPr>
          <w:szCs w:val="22"/>
          <w:lang w:val="el-GR"/>
        </w:rPr>
        <w:t>/202</w:t>
      </w:r>
      <w:r w:rsidR="00BE6025">
        <w:rPr>
          <w:szCs w:val="22"/>
          <w:lang w:val="el-GR"/>
        </w:rPr>
        <w:t>1</w:t>
      </w:r>
      <w:r>
        <w:rPr>
          <w:szCs w:val="22"/>
          <w:lang w:val="el-GR"/>
        </w:rPr>
        <w:t xml:space="preserve"> μελέτης που έχει συνταχθεί από τη Δ/νση Περιβάλλοντος Καθαριότητας και Κυκλικής Οικονομίας του Δήμου και κατάρτισης των όρων διακήρυξης του διαγωνισμού</w:t>
      </w:r>
      <w:r>
        <w:rPr>
          <w:lang w:val="el-GR"/>
        </w:rPr>
        <w:t xml:space="preserve"> και τον ορισμό επιτροπής διενέργειας και αξιολόγησης του διαγωνισμού</w:t>
      </w:r>
      <w:r>
        <w:rPr>
          <w:szCs w:val="22"/>
          <w:lang w:val="el-GR"/>
        </w:rPr>
        <w:t>.</w:t>
      </w:r>
    </w:p>
    <w:p w:rsidR="005D74E0" w:rsidRDefault="005D74E0" w:rsidP="005D74E0">
      <w:pPr>
        <w:rPr>
          <w:lang w:val="el-GR"/>
        </w:rPr>
      </w:pPr>
    </w:p>
    <w:p w:rsidR="005D74E0" w:rsidRDefault="005D74E0" w:rsidP="005D74E0">
      <w:pPr>
        <w:pStyle w:val="2"/>
        <w:rPr>
          <w:lang w:val="el-GR" w:eastAsia="el-GR"/>
        </w:rPr>
      </w:pPr>
      <w:bookmarkStart w:id="8" w:name="_Toc32404160"/>
      <w:bookmarkStart w:id="9" w:name="__RefHeading___Toc470009776"/>
      <w:r>
        <w:rPr>
          <w:lang w:val="el-GR"/>
        </w:rPr>
        <w:t>1.5</w:t>
      </w:r>
      <w:r>
        <w:rPr>
          <w:lang w:val="el-GR"/>
        </w:rPr>
        <w:tab/>
      </w:r>
      <w:r w:rsidRPr="002E677F">
        <w:rPr>
          <w:lang w:val="el-GR"/>
        </w:rPr>
        <w:t>Προθεσμία παραλαβής προσφορών και διενέργεια</w:t>
      </w:r>
      <w:r>
        <w:rPr>
          <w:lang w:val="el-GR"/>
        </w:rPr>
        <w:t xml:space="preserve"> διαγωνισμού</w:t>
      </w:r>
      <w:bookmarkEnd w:id="8"/>
      <w:bookmarkEnd w:id="9"/>
      <w:r>
        <w:rPr>
          <w:lang w:val="el-GR"/>
        </w:rPr>
        <w:t xml:space="preserve"> </w:t>
      </w:r>
    </w:p>
    <w:p w:rsidR="005D74E0" w:rsidRDefault="005D74E0" w:rsidP="005D74E0">
      <w:pPr>
        <w:rPr>
          <w:highlight w:val="yellow"/>
          <w:lang w:val="el-GR"/>
        </w:rPr>
      </w:pPr>
      <w:r>
        <w:rPr>
          <w:lang w:val="el-GR"/>
        </w:rPr>
        <w:t xml:space="preserve">Ο διαγωνισμός θα διενεργηθεί στα γραφεία του Δήμου Μοσχάτου - Ταύρου, οδός  Κοραή 36 &amp; Αγ. Γερασίμου 1, </w:t>
      </w:r>
      <w:r w:rsidR="00BE6025">
        <w:rPr>
          <w:lang w:val="el-GR"/>
        </w:rPr>
        <w:t>……………………….</w:t>
      </w:r>
      <w:r>
        <w:rPr>
          <w:lang w:val="el-GR"/>
        </w:rPr>
        <w:t xml:space="preserve"> και ώρα 10:00 π.μ.  , ενώπιον της αρμόδιας Επιτροπής Διαγωνισμού.</w:t>
      </w:r>
    </w:p>
    <w:p w:rsidR="005D74E0" w:rsidRDefault="005D74E0" w:rsidP="005D74E0">
      <w:pPr>
        <w:rPr>
          <w:i/>
          <w:iCs/>
          <w:color w:val="5B9BD5"/>
          <w:kern w:val="2"/>
          <w:lang w:val="el-GR"/>
        </w:rPr>
      </w:pPr>
      <w:r>
        <w:rPr>
          <w:lang w:val="el-GR"/>
        </w:rPr>
        <w:t xml:space="preserve">Η καταληκτική ημερομηνία παραλαβής των προσφορών είναι η ημερομηνία διενέργειας του διαγωνισμού, δηλαδή </w:t>
      </w:r>
      <w:r w:rsidR="00BE6025">
        <w:rPr>
          <w:lang w:val="el-GR"/>
        </w:rPr>
        <w:t>…………………….</w:t>
      </w:r>
      <w:r>
        <w:rPr>
          <w:lang w:val="el-GR"/>
        </w:rPr>
        <w:t xml:space="preserve"> και ώρα 10:00 π.μ.</w:t>
      </w:r>
    </w:p>
    <w:p w:rsidR="005D74E0" w:rsidRDefault="005D74E0" w:rsidP="005D74E0">
      <w:pPr>
        <w:rPr>
          <w:lang w:val="el-GR"/>
        </w:rPr>
      </w:pPr>
      <w:r>
        <w:rPr>
          <w:lang w:val="el-GR"/>
        </w:rPr>
        <w:t xml:space="preserve">Μετά τη λήξη της παραλαβής προσφορών θα ξεκινήσει η διαδικασία αποσφράγισης, ενώπιον της Επιτροπής Διαγωνισμού. </w:t>
      </w:r>
    </w:p>
    <w:p w:rsidR="005D74E0" w:rsidRDefault="005D74E0" w:rsidP="005D74E0">
      <w:pPr>
        <w:rPr>
          <w:lang w:val="el-GR"/>
        </w:rPr>
      </w:pPr>
      <w:r>
        <w:rPr>
          <w:lang w:val="el-GR"/>
        </w:rPr>
        <w:t>Προσφορές που υποβάλλονται εκπρόθεσμα, επιστρέφονται χωρίς να αποσφραγισθούν ή να αξιολογηθούν αντιστοίχως.</w:t>
      </w:r>
    </w:p>
    <w:p w:rsidR="005D74E0" w:rsidRDefault="005D74E0" w:rsidP="005D74E0">
      <w:pPr>
        <w:pStyle w:val="2"/>
        <w:rPr>
          <w:lang w:val="el-GR"/>
        </w:rPr>
      </w:pPr>
      <w:bookmarkStart w:id="10" w:name="__RefHeading___Toc470009777"/>
      <w:bookmarkStart w:id="11" w:name="_Toc32404161"/>
      <w:bookmarkEnd w:id="10"/>
      <w:r>
        <w:rPr>
          <w:lang w:val="el-GR"/>
        </w:rPr>
        <w:t>1.6</w:t>
      </w:r>
      <w:r>
        <w:rPr>
          <w:lang w:val="el-GR"/>
        </w:rPr>
        <w:tab/>
        <w:t>Δημοσιότητα</w:t>
      </w:r>
      <w:bookmarkEnd w:id="11"/>
    </w:p>
    <w:p w:rsidR="005D74E0" w:rsidRDefault="005D74E0" w:rsidP="005D74E0">
      <w:pPr>
        <w:rPr>
          <w:b/>
          <w:lang w:val="el-GR"/>
        </w:rPr>
      </w:pPr>
      <w:r>
        <w:rPr>
          <w:b/>
          <w:lang w:val="el-GR"/>
        </w:rPr>
        <w:t xml:space="preserve">Α. Δημοσίευση σε εθνικό επίπεδο </w:t>
      </w:r>
    </w:p>
    <w:p w:rsidR="005D74E0" w:rsidRDefault="005D74E0" w:rsidP="005D74E0">
      <w:pPr>
        <w:rPr>
          <w:lang w:val="el-GR"/>
        </w:rPr>
      </w:pPr>
      <w:r>
        <w:rPr>
          <w:lang w:val="el-GR"/>
        </w:rPr>
        <w:t xml:space="preserve">Το πλήρες κείμενο της παρούσας Διακήρυξης καταχωρήθηκε στο Κεντρικό Ηλεκτρονικό Μητρώο Δημοσίων Συμβάσεων (ΚΗΜΔΗΣ). </w:t>
      </w:r>
    </w:p>
    <w:p w:rsidR="005D74E0" w:rsidRDefault="005D74E0" w:rsidP="005D74E0">
      <w:pPr>
        <w:rPr>
          <w:i/>
          <w:iCs/>
          <w:color w:val="5B9BD5"/>
          <w:kern w:val="2"/>
          <w:lang w:val="el-GR"/>
        </w:rPr>
      </w:pPr>
      <w:r>
        <w:rPr>
          <w:lang w:val="el-GR"/>
        </w:rPr>
        <w:t>Περίληψη της παρούσας Διακήρυξης δημοσιεύεται και στον Ελληνικό Τύπο</w:t>
      </w:r>
    </w:p>
    <w:p w:rsidR="005D74E0" w:rsidRDefault="005D74E0" w:rsidP="005D74E0">
      <w:pPr>
        <w:rPr>
          <w:lang w:val="el-GR"/>
        </w:rPr>
      </w:pPr>
      <w:r>
        <w:rPr>
          <w:lang w:val="el-GR"/>
        </w:rPr>
        <w:t xml:space="preserve">Η περίληψη της παρούσας Διακήρυξης </w:t>
      </w:r>
      <w:r>
        <w:rPr>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Pr>
          <w:lang w:val="el-GR" w:eastAsia="el-GR"/>
        </w:rPr>
        <w:t>ιστότοπο</w:t>
      </w:r>
      <w:proofErr w:type="spellEnd"/>
      <w:r>
        <w:rPr>
          <w:lang w:val="el-GR" w:eastAsia="el-GR"/>
        </w:rPr>
        <w:t xml:space="preserve"> </w:t>
      </w:r>
      <w:hyperlink r:id="rId66" w:history="1">
        <w:r>
          <w:rPr>
            <w:rStyle w:val="-"/>
            <w:color w:val="000000"/>
            <w:lang w:val="el-GR" w:eastAsia="el-GR"/>
          </w:rPr>
          <w:t>http://et.diavgeia.gov.gr/</w:t>
        </w:r>
      </w:hyperlink>
      <w:r>
        <w:rPr>
          <w:lang w:val="el-GR" w:eastAsia="el-GR"/>
        </w:rPr>
        <w:t xml:space="preserve"> (ΠΡΟΓΡΑΜΜΑ ΔΙΑΥΓΕΙΑ).</w:t>
      </w:r>
    </w:p>
    <w:p w:rsidR="005D74E0" w:rsidRDefault="005D74E0" w:rsidP="005D74E0">
      <w:pPr>
        <w:rPr>
          <w:lang w:val="el-GR"/>
        </w:rPr>
      </w:pPr>
      <w:r>
        <w:rPr>
          <w:lang w:val="el-GR"/>
        </w:rPr>
        <w:t>Η Διακήρυξη καταχωρείται στο διαδίκτυο, στην ιστοσελίδα της αναθέτουσας αρχής, στη διεύθυνση (</w:t>
      </w:r>
      <w:r>
        <w:t>URL</w:t>
      </w:r>
      <w:r>
        <w:rPr>
          <w:lang w:val="el-GR"/>
        </w:rPr>
        <w:t xml:space="preserve">):  </w:t>
      </w:r>
      <w:r>
        <w:rPr>
          <w:rStyle w:val="afa"/>
          <w:rFonts w:ascii="Calibri" w:hAnsi="Calibri"/>
          <w:lang w:val="el-GR"/>
        </w:rPr>
        <w:t xml:space="preserve"> </w:t>
      </w:r>
      <w:r>
        <w:rPr>
          <w:rStyle w:val="-"/>
        </w:rPr>
        <w:t>www</w:t>
      </w:r>
      <w:r>
        <w:rPr>
          <w:rStyle w:val="-"/>
          <w:lang w:val="el-GR"/>
        </w:rPr>
        <w:t>.</w:t>
      </w:r>
      <w:r>
        <w:rPr>
          <w:rStyle w:val="-"/>
        </w:rPr>
        <w:t>dimosmoschatou</w:t>
      </w:r>
      <w:r>
        <w:rPr>
          <w:rStyle w:val="-"/>
          <w:lang w:val="el-GR"/>
        </w:rPr>
        <w:t>-</w:t>
      </w:r>
      <w:r>
        <w:rPr>
          <w:rStyle w:val="-"/>
        </w:rPr>
        <w:t>tavrou</w:t>
      </w:r>
      <w:r>
        <w:rPr>
          <w:rStyle w:val="-"/>
          <w:lang w:val="el-GR"/>
        </w:rPr>
        <w:t>.</w:t>
      </w:r>
      <w:r>
        <w:rPr>
          <w:rStyle w:val="-"/>
        </w:rPr>
        <w:t>gr</w:t>
      </w:r>
      <w:r>
        <w:rPr>
          <w:rStyle w:val="-"/>
          <w:lang w:val="el-GR"/>
        </w:rPr>
        <w:t xml:space="preserve"> </w:t>
      </w:r>
    </w:p>
    <w:p w:rsidR="005D74E0" w:rsidRDefault="005D74E0" w:rsidP="005D74E0">
      <w:pPr>
        <w:rPr>
          <w:i/>
          <w:iCs/>
          <w:color w:val="5B9BD5"/>
          <w:kern w:val="2"/>
          <w:lang w:val="el-GR"/>
        </w:rPr>
      </w:pPr>
    </w:p>
    <w:p w:rsidR="005D74E0" w:rsidRDefault="005D74E0" w:rsidP="005D74E0">
      <w:pPr>
        <w:rPr>
          <w:lang w:val="el-GR"/>
        </w:rPr>
      </w:pPr>
      <w:r>
        <w:rPr>
          <w:b/>
          <w:lang w:val="el-GR" w:eastAsia="el-GR"/>
        </w:rPr>
        <w:t>Β.</w:t>
      </w:r>
      <w:r>
        <w:rPr>
          <w:b/>
          <w:lang w:val="el-GR" w:eastAsia="el-GR"/>
        </w:rPr>
        <w:tab/>
        <w:t>Έξοδα δημοσιεύσεων</w:t>
      </w:r>
    </w:p>
    <w:p w:rsidR="005D74E0" w:rsidRDefault="005D74E0" w:rsidP="005D74E0">
      <w:pPr>
        <w:rPr>
          <w:lang w:val="el-GR"/>
        </w:rPr>
      </w:pPr>
      <w:r>
        <w:rPr>
          <w:rFonts w:eastAsia="ArialMT"/>
          <w:lang w:val="el-GR" w:eastAsia="ar-SA"/>
        </w:rPr>
        <w:t xml:space="preserve">Η δαπάνη των δημοσιεύσεων </w:t>
      </w:r>
      <w:r>
        <w:rPr>
          <w:lang w:val="el-GR" w:eastAsia="ar-SA"/>
        </w:rPr>
        <w:t xml:space="preserve">στον Ελληνικό Τύπο </w:t>
      </w:r>
      <w:r>
        <w:rPr>
          <w:rFonts w:eastAsia="ArialMT"/>
          <w:lang w:val="el-GR" w:eastAsia="ar-SA"/>
        </w:rPr>
        <w:t>βαρύνει τον ανάδοχο.</w:t>
      </w:r>
    </w:p>
    <w:p w:rsidR="005D74E0" w:rsidRDefault="005D74E0" w:rsidP="005D74E0">
      <w:pPr>
        <w:rPr>
          <w:lang w:val="el-GR"/>
        </w:rPr>
      </w:pPr>
    </w:p>
    <w:p w:rsidR="005D74E0" w:rsidRDefault="005D74E0" w:rsidP="005D74E0">
      <w:pPr>
        <w:pStyle w:val="2"/>
        <w:rPr>
          <w:lang w:val="el-GR"/>
        </w:rPr>
      </w:pPr>
      <w:bookmarkStart w:id="12" w:name="_Toc32404162"/>
      <w:bookmarkStart w:id="13" w:name="__RefHeading___Toc470009778"/>
      <w:r>
        <w:rPr>
          <w:lang w:val="el-GR"/>
        </w:rPr>
        <w:t>1.7</w:t>
      </w:r>
      <w:r>
        <w:rPr>
          <w:lang w:val="el-GR"/>
        </w:rPr>
        <w:tab/>
        <w:t>Αρχές εφαρμοζόμενες στη διαδικασία σύναψης</w:t>
      </w:r>
      <w:bookmarkEnd w:id="12"/>
      <w:bookmarkEnd w:id="13"/>
      <w:r>
        <w:rPr>
          <w:lang w:val="el-GR"/>
        </w:rPr>
        <w:t xml:space="preserve"> </w:t>
      </w:r>
    </w:p>
    <w:p w:rsidR="005D74E0" w:rsidRDefault="005D74E0" w:rsidP="005D74E0">
      <w:pPr>
        <w:rPr>
          <w:lang w:val="el-GR"/>
        </w:rPr>
      </w:pPr>
      <w:r>
        <w:rPr>
          <w:lang w:val="el-GR"/>
        </w:rPr>
        <w:t>Οι οικονομικοί φορείς δεσμεύονται ότι:</w:t>
      </w:r>
    </w:p>
    <w:p w:rsidR="005D74E0" w:rsidRDefault="005D74E0" w:rsidP="005D74E0">
      <w:pPr>
        <w:rPr>
          <w:lang w:val="el-GR"/>
        </w:rPr>
      </w:pPr>
      <w:r>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w:t>
      </w:r>
      <w:r>
        <w:rPr>
          <w:lang w:val="el-GR"/>
        </w:rPr>
        <w:lastRenderedPageBreak/>
        <w:t>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5D74E0" w:rsidRDefault="005D74E0" w:rsidP="005D74E0">
      <w:pPr>
        <w:rPr>
          <w:lang w:val="el-GR"/>
        </w:rPr>
      </w:pPr>
      <w:r>
        <w:rPr>
          <w:lang w:val="el-GR"/>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5D74E0" w:rsidRDefault="005D74E0" w:rsidP="005D74E0">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rsidR="005D74E0" w:rsidRDefault="005D74E0" w:rsidP="005D74E0">
      <w:pPr>
        <w:rPr>
          <w:lang w:val="el-GR"/>
        </w:rPr>
      </w:pPr>
    </w:p>
    <w:p w:rsidR="005D74E0" w:rsidRDefault="005D74E0" w:rsidP="005D74E0">
      <w:pPr>
        <w:pStyle w:val="1"/>
        <w:tabs>
          <w:tab w:val="left" w:pos="567"/>
        </w:tabs>
        <w:ind w:left="567" w:hanging="567"/>
        <w:rPr>
          <w:lang w:val="el-GR"/>
        </w:rPr>
      </w:pPr>
      <w:bookmarkStart w:id="14" w:name="__RefHeading___Toc470009779"/>
      <w:bookmarkEnd w:id="14"/>
      <w:r>
        <w:rPr>
          <w:rFonts w:ascii="Calibri" w:hAnsi="Calibri" w:cs="Calibri"/>
          <w:lang w:val="el-GR"/>
        </w:rPr>
        <w:lastRenderedPageBreak/>
        <w:t>2.</w:t>
      </w:r>
      <w:r>
        <w:rPr>
          <w:rFonts w:ascii="Calibri" w:hAnsi="Calibri" w:cs="Calibri"/>
          <w:lang w:val="el-GR"/>
        </w:rPr>
        <w:tab/>
        <w:t>ΓΕΝΙΚΟΙ ΚΑΙ ΕΙΔΙΚΟΙ ΟΡΟΙ ΣΥΜΜΕΤΟΧΗΣ</w:t>
      </w:r>
    </w:p>
    <w:p w:rsidR="005D74E0" w:rsidRDefault="005D74E0" w:rsidP="005D74E0">
      <w:pPr>
        <w:pStyle w:val="2"/>
        <w:rPr>
          <w:lang w:val="el-GR"/>
        </w:rPr>
      </w:pPr>
      <w:bookmarkStart w:id="15" w:name="__RefHeading___Toc470009780"/>
      <w:bookmarkStart w:id="16" w:name="_Toc32404163"/>
      <w:bookmarkEnd w:id="15"/>
      <w:r>
        <w:rPr>
          <w:lang w:val="el-GR"/>
        </w:rPr>
        <w:t>2.1</w:t>
      </w:r>
      <w:r>
        <w:rPr>
          <w:lang w:val="el-GR"/>
        </w:rPr>
        <w:tab/>
        <w:t>Γενικές Πληροφορίες</w:t>
      </w:r>
      <w:bookmarkEnd w:id="16"/>
    </w:p>
    <w:p w:rsidR="005D74E0" w:rsidRDefault="005D74E0" w:rsidP="005D74E0">
      <w:pPr>
        <w:pStyle w:val="3"/>
        <w:rPr>
          <w:lang w:val="el-GR"/>
        </w:rPr>
      </w:pPr>
      <w:bookmarkStart w:id="17" w:name="__RefHeading___Toc470009781"/>
      <w:bookmarkStart w:id="18" w:name="_Toc32404164"/>
      <w:bookmarkEnd w:id="17"/>
      <w:r>
        <w:rPr>
          <w:lang w:val="el-GR"/>
        </w:rPr>
        <w:t>2.1.1</w:t>
      </w:r>
      <w:r>
        <w:rPr>
          <w:lang w:val="el-GR"/>
        </w:rPr>
        <w:tab/>
        <w:t>Έγγραφα της σύμβασης</w:t>
      </w:r>
      <w:bookmarkEnd w:id="18"/>
    </w:p>
    <w:p w:rsidR="005D74E0" w:rsidRDefault="005D74E0" w:rsidP="005D74E0">
      <w:pPr>
        <w:rPr>
          <w:lang w:val="el-GR"/>
        </w:rPr>
      </w:pPr>
      <w:bookmarkStart w:id="19" w:name="__RefHeading___Toc470009782"/>
      <w:bookmarkEnd w:id="19"/>
      <w:r>
        <w:rPr>
          <w:lang w:val="el-GR"/>
        </w:rPr>
        <w:t>Τα έγγραφα της παρούσας διαδικασίας σύναψης κατά σειρά ισχύος είναι τα ακόλουθα :</w:t>
      </w:r>
    </w:p>
    <w:p w:rsidR="005D74E0" w:rsidRDefault="005D74E0" w:rsidP="005D74E0">
      <w:pPr>
        <w:numPr>
          <w:ilvl w:val="0"/>
          <w:numId w:val="4"/>
        </w:numPr>
        <w:spacing w:after="40"/>
        <w:ind w:left="567" w:hanging="567"/>
        <w:rPr>
          <w:lang w:val="el-GR"/>
        </w:rPr>
      </w:pPr>
      <w:r>
        <w:rPr>
          <w:lang w:val="el-GR"/>
        </w:rPr>
        <w:t>το συμφωνητικό</w:t>
      </w:r>
    </w:p>
    <w:p w:rsidR="005D74E0" w:rsidRDefault="005D74E0" w:rsidP="005D74E0">
      <w:pPr>
        <w:numPr>
          <w:ilvl w:val="0"/>
          <w:numId w:val="4"/>
        </w:numPr>
        <w:spacing w:after="40"/>
        <w:ind w:left="567" w:hanging="567"/>
        <w:rPr>
          <w:lang w:val="el-GR"/>
        </w:rPr>
      </w:pPr>
      <w:r>
        <w:rPr>
          <w:lang w:val="el-GR"/>
        </w:rPr>
        <w:t xml:space="preserve">η παρούσα Διακήρυξη </w:t>
      </w:r>
    </w:p>
    <w:p w:rsidR="005D74E0" w:rsidRDefault="005D74E0" w:rsidP="005D74E0">
      <w:pPr>
        <w:numPr>
          <w:ilvl w:val="0"/>
          <w:numId w:val="4"/>
        </w:numPr>
        <w:spacing w:after="40"/>
        <w:ind w:left="567" w:hanging="567"/>
        <w:rPr>
          <w:lang w:val="el-GR"/>
        </w:rPr>
      </w:pPr>
      <w:r>
        <w:rPr>
          <w:lang w:val="el-GR"/>
        </w:rPr>
        <w:t xml:space="preserve">η υπ. </w:t>
      </w:r>
      <w:proofErr w:type="spellStart"/>
      <w:r>
        <w:rPr>
          <w:lang w:val="el-GR"/>
        </w:rPr>
        <w:t>αριθ.πρωτ</w:t>
      </w:r>
      <w:proofErr w:type="spellEnd"/>
      <w:r>
        <w:rPr>
          <w:lang w:val="el-GR"/>
        </w:rPr>
        <w:t>.:</w:t>
      </w:r>
      <w:r w:rsidR="00261E5F">
        <w:rPr>
          <w:lang w:val="el-GR"/>
        </w:rPr>
        <w:t>……………..</w:t>
      </w:r>
      <w:r>
        <w:rPr>
          <w:lang w:val="el-GR"/>
        </w:rPr>
        <w:t xml:space="preserve"> Περίληψη της Διακήρυξης, όπως αυτή έχει δημοσιευτεί στις εφημερίδες </w:t>
      </w:r>
    </w:p>
    <w:p w:rsidR="005D74E0" w:rsidRDefault="005D74E0" w:rsidP="005D74E0">
      <w:pPr>
        <w:numPr>
          <w:ilvl w:val="0"/>
          <w:numId w:val="4"/>
        </w:numPr>
        <w:spacing w:after="40"/>
        <w:ind w:left="567" w:hanging="567"/>
        <w:rPr>
          <w:lang w:val="el-GR"/>
        </w:rPr>
      </w:pPr>
      <w:r>
        <w:rPr>
          <w:rFonts w:eastAsia="Calibri"/>
          <w:lang w:val="el-GR"/>
        </w:rPr>
        <w:t xml:space="preserve">το </w:t>
      </w:r>
      <w:r>
        <w:rPr>
          <w:lang w:val="el-GR"/>
        </w:rPr>
        <w:t>Τυποποιημένο Έντυπο Υπεύθυνης Δήλωσης (ΤΕΥΔ)</w:t>
      </w:r>
    </w:p>
    <w:p w:rsidR="005D74E0" w:rsidRDefault="005D74E0" w:rsidP="005D74E0">
      <w:pPr>
        <w:numPr>
          <w:ilvl w:val="0"/>
          <w:numId w:val="4"/>
        </w:numPr>
        <w:spacing w:after="40"/>
        <w:ind w:left="567" w:hanging="567"/>
        <w:rPr>
          <w:lang w:val="el-GR"/>
        </w:rPr>
      </w:pPr>
      <w:r>
        <w:rPr>
          <w:rFonts w:eastAsia="Calibri"/>
          <w:lang w:val="el-GR"/>
        </w:rPr>
        <w:t>η προσφορά του αναδόχου</w:t>
      </w:r>
    </w:p>
    <w:p w:rsidR="005D74E0" w:rsidRDefault="005D74E0" w:rsidP="005D74E0">
      <w:pPr>
        <w:numPr>
          <w:ilvl w:val="0"/>
          <w:numId w:val="4"/>
        </w:numPr>
        <w:spacing w:after="40"/>
        <w:ind w:left="567" w:hanging="567"/>
        <w:rPr>
          <w:lang w:val="el-GR"/>
        </w:rPr>
      </w:pPr>
      <w:r>
        <w:rPr>
          <w:rFonts w:eastAsia="Calibri"/>
          <w:lang w:val="el-GR"/>
        </w:rPr>
        <w:t xml:space="preserve">η υπ. αριθ. </w:t>
      </w:r>
      <w:r w:rsidR="00BB3330">
        <w:rPr>
          <w:rFonts w:eastAsia="Calibri"/>
          <w:lang w:val="el-GR"/>
        </w:rPr>
        <w:t>66</w:t>
      </w:r>
      <w:r>
        <w:rPr>
          <w:rFonts w:eastAsia="Calibri"/>
          <w:lang w:val="el-GR"/>
        </w:rPr>
        <w:t>/202</w:t>
      </w:r>
      <w:r w:rsidR="00261E5F">
        <w:rPr>
          <w:rFonts w:eastAsia="Calibri"/>
          <w:lang w:val="el-GR"/>
        </w:rPr>
        <w:t>1</w:t>
      </w:r>
      <w:r>
        <w:rPr>
          <w:rFonts w:eastAsia="Calibri"/>
          <w:lang w:val="el-GR"/>
        </w:rPr>
        <w:t xml:space="preserve"> μελέτη της Δ/</w:t>
      </w:r>
      <w:proofErr w:type="spellStart"/>
      <w:r>
        <w:rPr>
          <w:rFonts w:eastAsia="Calibri"/>
          <w:lang w:val="el-GR"/>
        </w:rPr>
        <w:t>νσης</w:t>
      </w:r>
      <w:proofErr w:type="spellEnd"/>
      <w:r>
        <w:rPr>
          <w:rFonts w:eastAsia="Calibri"/>
          <w:lang w:val="el-GR"/>
        </w:rPr>
        <w:t xml:space="preserve"> Περιβάλλοντος Καθαριότητας και Κυκλικής Οικονομίας του Δήμου</w:t>
      </w:r>
    </w:p>
    <w:p w:rsidR="005D74E0" w:rsidRDefault="005D74E0" w:rsidP="005D74E0">
      <w:pPr>
        <w:numPr>
          <w:ilvl w:val="0"/>
          <w:numId w:val="4"/>
        </w:numPr>
        <w:spacing w:after="40" w:line="276" w:lineRule="auto"/>
        <w:ind w:left="567" w:hanging="567"/>
        <w:rPr>
          <w:lang w:val="el-GR"/>
        </w:rPr>
      </w:pPr>
      <w:r>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5D74E0" w:rsidRDefault="005D74E0" w:rsidP="005D74E0">
      <w:pPr>
        <w:pStyle w:val="3"/>
        <w:rPr>
          <w:lang w:val="el-GR"/>
        </w:rPr>
      </w:pPr>
      <w:bookmarkStart w:id="20" w:name="_Toc32404165"/>
      <w:r>
        <w:rPr>
          <w:lang w:val="el-GR"/>
        </w:rPr>
        <w:t>2.1.2</w:t>
      </w:r>
      <w:r>
        <w:rPr>
          <w:lang w:val="el-GR"/>
        </w:rPr>
        <w:tab/>
        <w:t>Επικοινωνία - Πρόσβαση στα έγγραφα της Σύμβασης</w:t>
      </w:r>
      <w:bookmarkEnd w:id="20"/>
    </w:p>
    <w:p w:rsidR="005D74E0" w:rsidRDefault="005D74E0" w:rsidP="005D74E0">
      <w:pPr>
        <w:pStyle w:val="normalwithoutspacing"/>
      </w:pPr>
      <w:r>
        <w:t>Όλες οι επικοινωνίες σε σχέση με τα βασικά στοιχεία της διαδικασίας σύναψης της σύμβασης, καθώς και όλες οι ανταλλαγές πληροφοριών, γίνονται μέσω ηλεκτρονικού ταχυδρομείου (e-mail) στην ορισθείσα διεύθυνση στο άρθρο 1.1 της παρούσας ή σε περίπτωση που δεν καταστεί δυνατόν λόγω τεχνικών προβλημάτων, μέσω φαξ.</w:t>
      </w:r>
    </w:p>
    <w:p w:rsidR="005D74E0" w:rsidRDefault="005D74E0" w:rsidP="005D74E0">
      <w:pPr>
        <w:pStyle w:val="normalwithoutspacing"/>
      </w:pPr>
      <w:r>
        <w:t xml:space="preserve">Οι ενδιαφερόμενοι μπορούν να έχουν δωρεάν πρόσβαση στα </w:t>
      </w:r>
      <w:r>
        <w:rPr>
          <w:rFonts w:eastAsia="Calibri"/>
        </w:rPr>
        <w:t>βασικά στοιχεία της διαδικασίας σύναψης της σύμβασης</w:t>
      </w:r>
      <w:r>
        <w:t xml:space="preserve"> μέσω της ιστοσελίδας του Δήμου Μοσχάτου – Ταύρου (</w:t>
      </w:r>
      <w:hyperlink r:id="rId67" w:history="1">
        <w:r>
          <w:rPr>
            <w:rStyle w:val="-"/>
            <w:rFonts w:eastAsia="Calibri"/>
            <w:szCs w:val="22"/>
            <w:lang w:eastAsia="en-US"/>
          </w:rPr>
          <w:t>https://dimosmoschatou-tavrou.gr</w:t>
        </w:r>
      </w:hyperlink>
      <w:r>
        <w:rPr>
          <w:rFonts w:eastAsia="Calibri"/>
          <w:szCs w:val="22"/>
          <w:lang w:eastAsia="en-US"/>
        </w:rPr>
        <w:t>).</w:t>
      </w:r>
    </w:p>
    <w:p w:rsidR="005D74E0" w:rsidRDefault="005D74E0" w:rsidP="005D74E0">
      <w:pPr>
        <w:spacing w:after="60"/>
        <w:rPr>
          <w:lang w:val="el-GR"/>
        </w:rPr>
      </w:pPr>
      <w:r>
        <w:rPr>
          <w:lang w:val="el-GR"/>
        </w:rPr>
        <w:t>Οι ενδιαφερόμενοι μπορούν να παραλάβουν τα παραπάνω στοιχεία εφόσον τα ζητήσουν έγκαιρα, και ταχυδρομικά μέσω των Ελληνικών Ταχυδρομείων ή ιδιωτικών εταιρειών μεταφοράς αλληλογραφίας με χρέωση του αιτούντος.</w:t>
      </w:r>
    </w:p>
    <w:p w:rsidR="005D74E0" w:rsidRDefault="005D74E0" w:rsidP="005D74E0">
      <w:pPr>
        <w:spacing w:after="60"/>
        <w:rPr>
          <w:i/>
          <w:iCs/>
          <w:lang w:val="el-GR"/>
        </w:rPr>
      </w:pPr>
      <w:r>
        <w:rPr>
          <w:lang w:val="el-GR"/>
        </w:rPr>
        <w:t>Η αναθέτουσα αρχή αποστέλλει τα ζητηθέντα στοιχεία και χωρίς να φέρει ευθύνη για την έγκαιρη άφιξη τους στον ενδιαφερόμενο.</w:t>
      </w:r>
    </w:p>
    <w:p w:rsidR="005D74E0" w:rsidRDefault="005D74E0" w:rsidP="005D74E0">
      <w:pPr>
        <w:pStyle w:val="3"/>
        <w:rPr>
          <w:lang w:val="el-GR"/>
        </w:rPr>
      </w:pPr>
      <w:bookmarkStart w:id="21" w:name="__RefHeading___Toc470009783"/>
      <w:bookmarkStart w:id="22" w:name="_Toc32404166"/>
      <w:bookmarkEnd w:id="21"/>
      <w:r>
        <w:rPr>
          <w:lang w:val="el-GR"/>
        </w:rPr>
        <w:t>2.1.3</w:t>
      </w:r>
      <w:r>
        <w:rPr>
          <w:lang w:val="el-GR"/>
        </w:rPr>
        <w:tab/>
        <w:t>Παροχή Διευκρινίσεων</w:t>
      </w:r>
      <w:bookmarkEnd w:id="22"/>
    </w:p>
    <w:p w:rsidR="005D74E0" w:rsidRDefault="005D74E0" w:rsidP="005D74E0">
      <w:pPr>
        <w:rPr>
          <w:b/>
          <w:bCs/>
          <w:i/>
          <w:iCs/>
          <w:strike/>
          <w:color w:val="5B9BD5"/>
          <w:lang w:val="el-GR"/>
        </w:rPr>
      </w:pPr>
      <w:r>
        <w:rPr>
          <w:lang w:val="el-GR"/>
        </w:rPr>
        <w:t>Τα σχετικά αιτήματα παροχής διευκρινίσεων υποβάλλονται με ηλεκτρονικό μήνυμα (</w:t>
      </w:r>
      <w:r>
        <w:t>e</w:t>
      </w:r>
      <w:r>
        <w:rPr>
          <w:lang w:val="el-GR"/>
        </w:rPr>
        <w:t>-</w:t>
      </w:r>
      <w:r>
        <w:t>mail</w:t>
      </w:r>
      <w:r>
        <w:rPr>
          <w:lang w:val="el-GR"/>
        </w:rPr>
        <w:t xml:space="preserve">) από τους οικονομικούς φορείς,  το αργότερο 4 ημέρες πριν την καταληκτική ημερομηνία υποβολής προσφορών. </w:t>
      </w:r>
    </w:p>
    <w:p w:rsidR="005D74E0" w:rsidRDefault="005D74E0" w:rsidP="005D74E0">
      <w:pPr>
        <w:rPr>
          <w:lang w:val="el-GR"/>
        </w:rPr>
      </w:pPr>
      <w:r>
        <w:rPr>
          <w:lang w:val="el-GR"/>
        </w:rPr>
        <w:t>Οι απαντήσεις σε τυχόν αιτήματα παροχής διευκρινίσεων μετά την αποστολή τους στον αιτούντα οικονομικό φορέα, θα αναρτώνται στο site της αναθέτουσας αρχής προς ενημέρωση όλων των ενδιαφερομένων, οι οποίοι με δική τους ευθύνη οφείλουν να παρακολουθούν τις εν λόγω αναρτήσεις.</w:t>
      </w:r>
    </w:p>
    <w:p w:rsidR="005D74E0" w:rsidRDefault="005D74E0" w:rsidP="005D74E0">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5D74E0" w:rsidRDefault="005D74E0" w:rsidP="005D74E0">
      <w:pPr>
        <w:rPr>
          <w:lang w:val="el-GR"/>
        </w:rPr>
      </w:pPr>
      <w:r>
        <w:rPr>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5D74E0" w:rsidRDefault="005D74E0" w:rsidP="005D74E0">
      <w:pPr>
        <w:rPr>
          <w:lang w:val="el-GR"/>
        </w:rPr>
      </w:pPr>
      <w:r>
        <w:rPr>
          <w:lang w:val="el-GR"/>
        </w:rPr>
        <w:t>β) Όταν τα έγγραφα της σύμβασης υφίστανται σημαντικές αλλαγές.</w:t>
      </w:r>
    </w:p>
    <w:p w:rsidR="005D74E0" w:rsidRDefault="005D74E0" w:rsidP="005D74E0">
      <w:pPr>
        <w:rPr>
          <w:lang w:val="el-GR"/>
        </w:rPr>
      </w:pPr>
      <w:r>
        <w:rPr>
          <w:lang w:val="el-GR"/>
        </w:rPr>
        <w:t>Η διάρκεια της παράτασης θα είναι ανάλογη με τη σπουδαιότητα των πληροφοριών που ζητήθηκαν ή των αλλαγών.</w:t>
      </w:r>
    </w:p>
    <w:p w:rsidR="005D74E0" w:rsidRDefault="005D74E0" w:rsidP="005D74E0">
      <w:pPr>
        <w:rPr>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5D74E0" w:rsidRDefault="005D74E0" w:rsidP="005D74E0">
      <w:pPr>
        <w:pStyle w:val="3"/>
        <w:rPr>
          <w:lang w:val="el-GR"/>
        </w:rPr>
      </w:pPr>
      <w:bookmarkStart w:id="23" w:name="__RefHeading___Toc470009784"/>
      <w:bookmarkStart w:id="24" w:name="_Toc32404167"/>
      <w:bookmarkEnd w:id="23"/>
      <w:r>
        <w:rPr>
          <w:lang w:val="el-GR"/>
        </w:rPr>
        <w:t>2.1.4</w:t>
      </w:r>
      <w:r>
        <w:rPr>
          <w:lang w:val="el-GR"/>
        </w:rPr>
        <w:tab/>
        <w:t>Γλώσσα</w:t>
      </w:r>
      <w:bookmarkEnd w:id="24"/>
    </w:p>
    <w:p w:rsidR="005D74E0" w:rsidRDefault="005D74E0" w:rsidP="005D74E0">
      <w:pPr>
        <w:rPr>
          <w:lang w:val="el-GR"/>
        </w:rPr>
      </w:pPr>
      <w:r>
        <w:rPr>
          <w:lang w:val="el-GR"/>
        </w:rPr>
        <w:t>Τα έγγραφα της σύμβασης έχουν συνταχθεί στην ελληνική γλώσσα.</w:t>
      </w:r>
    </w:p>
    <w:p w:rsidR="005D74E0" w:rsidRDefault="005D74E0" w:rsidP="005D74E0">
      <w:pPr>
        <w:rPr>
          <w:color w:val="000000"/>
          <w:lang w:val="el-GR"/>
        </w:rPr>
      </w:pPr>
      <w:r>
        <w:rPr>
          <w:lang w:val="el-GR"/>
        </w:rPr>
        <w:t>Τυχόν ενστάσεις υποβάλλονται στην ελληνική γλώσσα.</w:t>
      </w:r>
    </w:p>
    <w:p w:rsidR="005D74E0" w:rsidRDefault="005D74E0" w:rsidP="005D74E0">
      <w:pPr>
        <w:rPr>
          <w:lang w:val="el-GR"/>
        </w:rPr>
      </w:pPr>
      <w:r>
        <w:rPr>
          <w:lang w:val="el-GR"/>
        </w:rPr>
        <w:t xml:space="preserve">Οι </w:t>
      </w:r>
      <w:r>
        <w:rPr>
          <w:b/>
          <w:u w:val="single"/>
          <w:lang w:val="el-GR"/>
        </w:rPr>
        <w:t>προσφορές</w:t>
      </w:r>
      <w:r>
        <w:rPr>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w:t>
      </w:r>
      <w:r>
        <w:rPr>
          <w:lang w:val="el-GR"/>
        </w:rPr>
        <w:lastRenderedPageBreak/>
        <w:t xml:space="preserve">(Α΄188).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5D74E0" w:rsidRDefault="005D74E0" w:rsidP="005D74E0">
      <w:pPr>
        <w:rPr>
          <w:lang w:val="el-GR"/>
        </w:rPr>
      </w:pPr>
      <w:r>
        <w:rPr>
          <w:lang w:val="el-GR"/>
        </w:rPr>
        <w:t xml:space="preserve">Τα </w:t>
      </w:r>
      <w:r>
        <w:rPr>
          <w:b/>
          <w:u w:val="single"/>
          <w:lang w:val="el-GR"/>
        </w:rPr>
        <w:t>αποδεικτικά</w:t>
      </w:r>
      <w:r>
        <w:rPr>
          <w:b/>
          <w:color w:val="000000"/>
          <w:u w:val="single"/>
          <w:lang w:val="el-GR"/>
        </w:rPr>
        <w:t xml:space="preserve"> έγγραφα</w:t>
      </w:r>
      <w:r>
        <w:rPr>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Pr>
          <w:lang w:val="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5D74E0" w:rsidRDefault="005D74E0" w:rsidP="005D74E0">
      <w:pPr>
        <w:rPr>
          <w:b/>
          <w:lang w:val="el-GR"/>
        </w:rPr>
      </w:pPr>
      <w:r>
        <w:rPr>
          <w:b/>
          <w:lang w:val="el-GR"/>
        </w:rPr>
        <w:t>Τα έγγραφα του παρόντος υποβάλλονται, σύμφωνα µε τις διατάξεις του ν. 4250/2014 (Α΄ 94). Ειδικά τα 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5D74E0" w:rsidRDefault="005D74E0" w:rsidP="005D74E0">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5D74E0" w:rsidRDefault="005D74E0" w:rsidP="005D74E0">
      <w:pPr>
        <w:pStyle w:val="3"/>
        <w:rPr>
          <w:color w:val="000000"/>
          <w:lang w:val="el-GR"/>
        </w:rPr>
      </w:pPr>
      <w:bookmarkStart w:id="25" w:name="__RefHeading___Toc470009785"/>
      <w:bookmarkStart w:id="26" w:name="_Toc32404168"/>
      <w:bookmarkEnd w:id="25"/>
      <w:r>
        <w:rPr>
          <w:lang w:val="el-GR"/>
        </w:rPr>
        <w:t>2.1.5</w:t>
      </w:r>
      <w:r>
        <w:rPr>
          <w:lang w:val="el-GR"/>
        </w:rPr>
        <w:tab/>
        <w:t>Εγγυήσεις</w:t>
      </w:r>
      <w:bookmarkEnd w:id="26"/>
    </w:p>
    <w:p w:rsidR="005D74E0" w:rsidRDefault="005D74E0" w:rsidP="005D74E0">
      <w:pPr>
        <w:rPr>
          <w:color w:val="000000"/>
          <w:lang w:val="el-GR"/>
        </w:rPr>
      </w:pPr>
      <w:r>
        <w:rPr>
          <w:color w:val="000000"/>
          <w:lang w:val="el-GR"/>
        </w:rPr>
        <w:t>Οι εγγυητικές επιστολές των παραγράφων 2.2.2 και 4.1 εκδίδονται από πιστωτικά ή χρηματοδοτικά ιδρύματα ή ασφαλιστικές επιχειρήσεις κατά την έννοια των περιπτώσεων β’ και γ’ της παρ. 1 του άρθρου 14 του Ν. 4364/2016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5D74E0" w:rsidRDefault="005D74E0" w:rsidP="005D74E0">
      <w:pPr>
        <w:rPr>
          <w:color w:val="000000"/>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5D74E0" w:rsidRDefault="005D74E0" w:rsidP="005D74E0">
      <w:pPr>
        <w:rPr>
          <w:i/>
          <w:iCs/>
          <w:color w:val="5B9BD5"/>
          <w:lang w:val="el-GR"/>
        </w:rPr>
      </w:pPr>
      <w:r>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w:t>
      </w:r>
      <w:r>
        <w:rPr>
          <w:lang w:val="el-GR"/>
        </w:rPr>
        <w:t>και την καταληκτική ημερομηνία υποβολής προσφορών του διαγωνισμού,</w:t>
      </w:r>
      <w:r>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της εγγύησης καλής εκτέλεσης, τον αριθμό και τον τίτλο της σχετικής σύμβασης. </w:t>
      </w:r>
    </w:p>
    <w:p w:rsidR="005D74E0" w:rsidRDefault="005D74E0" w:rsidP="005D74E0">
      <w:pPr>
        <w:rPr>
          <w:color w:val="000000"/>
          <w:lang w:val="el-GR"/>
        </w:rPr>
      </w:pPr>
      <w:r>
        <w:rPr>
          <w:color w:val="000000"/>
          <w:lang w:val="el-GR"/>
        </w:rPr>
        <w:t>Ο ανωτέρω όρος ότι «η εγγύηση παρέχεται ανέκκλητα και ανεπιφύλακτα, ο δε εκδότης παραιτείται του δικαιώματος της διαιρέσεως και της διζήσεως,» δεν ισχύει στην περίπτωση σύστασης γραμματίου του Ταμείου Παρακαταθηκών και Δανείων.</w:t>
      </w:r>
    </w:p>
    <w:p w:rsidR="005D74E0" w:rsidRDefault="005D74E0" w:rsidP="005D74E0">
      <w:pPr>
        <w:rPr>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rsidR="005D74E0" w:rsidRDefault="005D74E0" w:rsidP="005D74E0">
      <w:pPr>
        <w:pStyle w:val="2"/>
        <w:rPr>
          <w:lang w:val="el-GR"/>
        </w:rPr>
      </w:pPr>
      <w:bookmarkStart w:id="27" w:name="__RefHeading___Toc470009786"/>
      <w:bookmarkStart w:id="28" w:name="_Toc32404169"/>
      <w:bookmarkEnd w:id="27"/>
      <w:r>
        <w:rPr>
          <w:lang w:val="el-GR"/>
        </w:rPr>
        <w:t>2.2</w:t>
      </w:r>
      <w:r>
        <w:rPr>
          <w:lang w:val="el-GR"/>
        </w:rPr>
        <w:tab/>
        <w:t>Δικαίωμα Συμμετοχής - Κριτήρια Ποιοτικής Επιλογής</w:t>
      </w:r>
      <w:bookmarkEnd w:id="28"/>
    </w:p>
    <w:p w:rsidR="005D74E0" w:rsidRDefault="005D74E0" w:rsidP="005D74E0">
      <w:pPr>
        <w:pStyle w:val="3"/>
        <w:rPr>
          <w:lang w:val="el-GR"/>
        </w:rPr>
      </w:pPr>
      <w:bookmarkStart w:id="29" w:name="_Toc32404170"/>
      <w:bookmarkStart w:id="30" w:name="__RefHeading___Toc470009787"/>
      <w:r>
        <w:rPr>
          <w:lang w:val="el-GR"/>
        </w:rPr>
        <w:t>2.2.1</w:t>
      </w:r>
      <w:r>
        <w:rPr>
          <w:lang w:val="el-GR"/>
        </w:rPr>
        <w:tab/>
        <w:t>Δικαίωμα συμμετοχής</w:t>
      </w:r>
      <w:bookmarkEnd w:id="29"/>
      <w:bookmarkEnd w:id="30"/>
      <w:r>
        <w:rPr>
          <w:lang w:val="el-GR"/>
        </w:rPr>
        <w:t xml:space="preserve"> </w:t>
      </w:r>
    </w:p>
    <w:p w:rsidR="005D74E0" w:rsidRDefault="005D74E0" w:rsidP="005D74E0">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5D74E0" w:rsidRDefault="005D74E0" w:rsidP="005D74E0">
      <w:pPr>
        <w:rPr>
          <w:lang w:val="el-GR"/>
        </w:rPr>
      </w:pPr>
      <w:r>
        <w:rPr>
          <w:lang w:val="el-GR"/>
        </w:rPr>
        <w:t>α) κράτος - μέλος της Ένωσης,</w:t>
      </w:r>
    </w:p>
    <w:p w:rsidR="005D74E0" w:rsidRDefault="005D74E0" w:rsidP="005D74E0">
      <w:pPr>
        <w:rPr>
          <w:lang w:val="el-GR"/>
        </w:rPr>
      </w:pPr>
      <w:r>
        <w:rPr>
          <w:lang w:val="el-GR"/>
        </w:rPr>
        <w:t>β) κράτος - μέλος του Ευρωπαϊκού Οικονομικού Χώρου (Ε.Ο.Χ.),</w:t>
      </w:r>
    </w:p>
    <w:p w:rsidR="005D74E0" w:rsidRDefault="005D74E0" w:rsidP="005D74E0">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rsidR="005D74E0" w:rsidRDefault="005D74E0" w:rsidP="005D74E0">
      <w:pPr>
        <w:rPr>
          <w:b/>
          <w:bCs/>
          <w:lang w:val="el-GR"/>
        </w:rPr>
      </w:pPr>
      <w:r>
        <w:rPr>
          <w:lang w:val="el-GR"/>
        </w:rPr>
        <w:lastRenderedPageBreak/>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5D74E0" w:rsidRDefault="005D74E0" w:rsidP="005D74E0">
      <w:pPr>
        <w:rPr>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w:t>
      </w:r>
      <w:r>
        <w:rPr>
          <w:rStyle w:val="FootnoteReference2"/>
          <w:szCs w:val="22"/>
          <w:lang w:val="el-GR"/>
        </w:rPr>
        <w:t xml:space="preserve"> </w:t>
      </w:r>
      <w:r>
        <w:rPr>
          <w:lang w:val="el-GR"/>
        </w:rPr>
        <w:t>για την υποβολή προσφοράς.</w:t>
      </w:r>
    </w:p>
    <w:p w:rsidR="005D74E0" w:rsidRDefault="005D74E0" w:rsidP="005D74E0">
      <w:pPr>
        <w:rPr>
          <w:i/>
          <w:iCs/>
          <w:color w:val="5B9BD5"/>
          <w:lang w:val="el-GR"/>
        </w:rPr>
      </w:pPr>
      <w:r>
        <w:rPr>
          <w:rFonts w:eastAsia="Calibri"/>
          <w:i/>
          <w:iCs/>
          <w:color w:val="0070C0"/>
          <w:lang w:val="el-GR"/>
        </w:rPr>
        <w:t xml:space="preserve"> </w:t>
      </w: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5D74E0" w:rsidRDefault="005D74E0" w:rsidP="005D74E0">
      <w:pPr>
        <w:pStyle w:val="3"/>
        <w:rPr>
          <w:lang w:val="el-GR"/>
        </w:rPr>
      </w:pPr>
      <w:bookmarkStart w:id="31" w:name="__RefHeading___Toc470009788"/>
      <w:bookmarkStart w:id="32" w:name="_Toc32404171"/>
      <w:bookmarkEnd w:id="31"/>
      <w:r>
        <w:rPr>
          <w:lang w:val="el-GR"/>
        </w:rPr>
        <w:t>2.2.2</w:t>
      </w:r>
      <w:r>
        <w:rPr>
          <w:lang w:val="el-GR"/>
        </w:rPr>
        <w:tab/>
        <w:t>Εγγύηση συμμετοχής</w:t>
      </w:r>
      <w:bookmarkEnd w:id="32"/>
    </w:p>
    <w:p w:rsidR="005D74E0" w:rsidRDefault="005D74E0" w:rsidP="005D74E0">
      <w:pPr>
        <w:rPr>
          <w:i/>
          <w:iCs/>
          <w:color w:val="5B9BD5"/>
          <w:lang w:val="el-GR"/>
        </w:rPr>
      </w:pPr>
      <w:r>
        <w:rPr>
          <w:b/>
          <w:bCs/>
          <w:lang w:val="el-GR"/>
        </w:rPr>
        <w:t xml:space="preserve">2.2.2.1. </w:t>
      </w:r>
      <w:r>
        <w:rPr>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2% επί της εκτιμώμενης αξίας της σύμβασης, που ανέρχεται στο ποσό </w:t>
      </w:r>
      <w:r w:rsidRPr="00161EFA">
        <w:rPr>
          <w:lang w:val="el-GR"/>
        </w:rPr>
        <w:t>των εννιακοσίων   ευρώ  (900,00€).</w:t>
      </w:r>
      <w:r>
        <w:rPr>
          <w:lang w:val="el-GR"/>
        </w:rPr>
        <w:t xml:space="preserve"> </w:t>
      </w:r>
    </w:p>
    <w:p w:rsidR="005D74E0" w:rsidRDefault="005D74E0" w:rsidP="005D74E0">
      <w:pPr>
        <w:rPr>
          <w:bCs/>
          <w:lang w:val="el-GR"/>
        </w:rPr>
      </w:pPr>
      <w:r>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5D74E0" w:rsidRDefault="005D74E0" w:rsidP="005D74E0">
      <w:pPr>
        <w:rPr>
          <w:b/>
          <w:bCs/>
          <w:lang w:val="el-GR"/>
        </w:rPr>
      </w:pPr>
      <w:r>
        <w:rPr>
          <w:bCs/>
          <w:lang w:val="el-GR"/>
        </w:rPr>
        <w:t>Η εγγύηση συμμετοχής πρέπει να ισχύει τουλάχιστον για τριάντα (30) ημέρες μετά τη λήξη του χρόνου ισχύος της προσφοράς του άρθρου 2.4.5 της παρούσας, ήτοι για επτά (7)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5D74E0" w:rsidRDefault="005D74E0" w:rsidP="005D74E0">
      <w:pPr>
        <w:rPr>
          <w:lang w:val="el-GR"/>
        </w:rPr>
      </w:pPr>
      <w:r>
        <w:rPr>
          <w:b/>
          <w:bCs/>
          <w:lang w:val="el-GR"/>
        </w:rPr>
        <w:t>2.2.2.2.</w:t>
      </w:r>
      <w:r>
        <w:rPr>
          <w:b/>
          <w:lang w:val="el-GR"/>
        </w:rPr>
        <w:t xml:space="preserve"> </w:t>
      </w:r>
      <w:r>
        <w:rPr>
          <w:lang w:val="el-GR"/>
        </w:rPr>
        <w:t xml:space="preserve">Η εγγύηση συμμετοχής επιστρέφεται στον ανάδοχο με την προσκόμιση της εγγύησης καλής εκτέλεσης. </w:t>
      </w:r>
    </w:p>
    <w:p w:rsidR="005D74E0" w:rsidRDefault="005D74E0" w:rsidP="005D74E0">
      <w:pPr>
        <w:rPr>
          <w:lang w:val="el-GR"/>
        </w:rPr>
      </w:pPr>
      <w:r>
        <w:rPr>
          <w:lang w:val="el-GR"/>
        </w:rPr>
        <w:t xml:space="preserve">Η εγγύηση συμμετοχής επιστρέφεται στους λοιπούς προσφέροντες </w:t>
      </w:r>
      <w:r>
        <w:rPr>
          <w:bCs/>
          <w:lang w:val="el-GR"/>
        </w:rPr>
        <w:t>σύμφωνα με τα ειδικότερα οριζόμενα στο άρθρο 72 του ν. 4412/2016.</w:t>
      </w:r>
    </w:p>
    <w:p w:rsidR="005D74E0" w:rsidRDefault="005D74E0" w:rsidP="005D74E0">
      <w:pPr>
        <w:rPr>
          <w:lang w:val="el-GR"/>
        </w:rPr>
      </w:pPr>
      <w:r>
        <w:rPr>
          <w:b/>
          <w:lang w:val="el-GR"/>
        </w:rPr>
        <w:t>2.2.2.3.</w:t>
      </w:r>
      <w:r>
        <w:rPr>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rsidR="005D74E0" w:rsidRDefault="005D74E0" w:rsidP="005D74E0">
      <w:pPr>
        <w:pStyle w:val="3"/>
        <w:rPr>
          <w:lang w:val="el-GR"/>
        </w:rPr>
      </w:pPr>
      <w:bookmarkStart w:id="33" w:name="_Toc32404172"/>
      <w:bookmarkStart w:id="34" w:name="__RefHeading___Toc470009789"/>
      <w:r>
        <w:rPr>
          <w:lang w:val="el-GR"/>
        </w:rPr>
        <w:t>2.2.3</w:t>
      </w:r>
      <w:r>
        <w:rPr>
          <w:lang w:val="el-GR"/>
        </w:rPr>
        <w:tab/>
        <w:t>Λόγοι αποκλεισμού</w:t>
      </w:r>
      <w:bookmarkEnd w:id="33"/>
      <w:bookmarkEnd w:id="34"/>
    </w:p>
    <w:p w:rsidR="005D74E0" w:rsidRDefault="005D74E0" w:rsidP="005D74E0">
      <w:pPr>
        <w:rPr>
          <w:b/>
          <w:bCs/>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5D74E0" w:rsidRDefault="005D74E0" w:rsidP="005D74E0">
      <w:pPr>
        <w:rPr>
          <w:lang w:val="el-GR"/>
        </w:rPr>
      </w:pPr>
      <w:r>
        <w:rPr>
          <w:b/>
          <w:bCs/>
          <w:lang w:val="el-GR"/>
        </w:rPr>
        <w:t xml:space="preserve">2.2.3.1. </w:t>
      </w:r>
      <w:r>
        <w:rPr>
          <w:lang w:val="el-GR"/>
        </w:rPr>
        <w:t xml:space="preserve"> Όταν υπάρχει σε βάρος του αμετάκλητη καταδικαστική απόφαση για έναν από τους ακόλουθους λόγους: </w:t>
      </w:r>
    </w:p>
    <w:p w:rsidR="005D74E0" w:rsidRDefault="005D74E0" w:rsidP="005D74E0">
      <w:pPr>
        <w:rPr>
          <w:lang w:val="el-GR"/>
        </w:rPr>
      </w:pPr>
      <w:r>
        <w:rPr>
          <w:lang w:val="el-GR"/>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rsidR="005D74E0" w:rsidRDefault="005D74E0" w:rsidP="005D74E0">
      <w:pPr>
        <w:rPr>
          <w:lang w:val="el-GR"/>
        </w:rPr>
      </w:pPr>
      <w:r>
        <w:rPr>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w:t>
      </w:r>
      <w:r>
        <w:t>C</w:t>
      </w:r>
      <w:r>
        <w:rPr>
          <w:lang w:val="el-GR"/>
        </w:rPr>
        <w:t xml:space="preserve"> 195 της 25.6.1997, σ. 1) και στην παράγραφο 1 του άρθρου 2 της απόφασης - 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rsidR="005D74E0" w:rsidRDefault="005D74E0" w:rsidP="005D74E0">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rsidR="005D74E0" w:rsidRDefault="005D74E0" w:rsidP="005D74E0">
      <w:pPr>
        <w:rPr>
          <w:lang w:val="el-GR"/>
        </w:rPr>
      </w:pPr>
      <w:r>
        <w:rPr>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rsidR="005D74E0" w:rsidRDefault="005D74E0" w:rsidP="005D74E0">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rsidR="005D74E0" w:rsidRDefault="005D74E0" w:rsidP="005D74E0">
      <w:pPr>
        <w:rPr>
          <w:lang w:val="el-GR"/>
        </w:rPr>
      </w:pPr>
      <w:r>
        <w:rPr>
          <w:lang w:val="el-GR"/>
        </w:rPr>
        <w:lastRenderedPageBreak/>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w:t>
      </w:r>
      <w:r>
        <w:t>L</w:t>
      </w:r>
      <w:r>
        <w:rPr>
          <w:lang w:val="el-GR"/>
        </w:rPr>
        <w:t xml:space="preserve"> 101 της 15.4.2011, σ. 1), η οποία ενσωματώθηκε στην εθνική νομοθεσία με το ν. 4198/2013 (Α΄ 215).</w:t>
      </w:r>
    </w:p>
    <w:p w:rsidR="005D74E0" w:rsidRDefault="005D74E0" w:rsidP="005D74E0">
      <w:pPr>
        <w:rPr>
          <w:lang w:val="el-GR"/>
        </w:rPr>
      </w:pPr>
      <w:r>
        <w:rPr>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5D74E0" w:rsidRDefault="005D74E0" w:rsidP="005D74E0">
      <w:pPr>
        <w:rPr>
          <w:lang w:val="el-GR"/>
        </w:rPr>
      </w:pPr>
      <w:r>
        <w:rPr>
          <w:lang w:val="el-GR"/>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5D74E0" w:rsidRDefault="005D74E0" w:rsidP="005D74E0">
      <w:pPr>
        <w:suppressAutoHyphens w:val="0"/>
        <w:spacing w:after="160" w:line="252" w:lineRule="auto"/>
        <w:rPr>
          <w:lang w:val="el-GR"/>
        </w:rPr>
      </w:pPr>
      <w:r>
        <w:rPr>
          <w:lang w:val="el-GR"/>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5D74E0" w:rsidRDefault="005D74E0" w:rsidP="005D74E0">
      <w:pPr>
        <w:suppressAutoHyphens w:val="0"/>
        <w:spacing w:after="160" w:line="252" w:lineRule="auto"/>
        <w:rPr>
          <w:lang w:val="el-GR"/>
        </w:rPr>
      </w:pPr>
      <w:r>
        <w:rPr>
          <w:lang w:val="el-GR"/>
        </w:rPr>
        <w:t>Στις περιπτώσεις Συνεταιρισμών, η υποχρέωση του προηγούμενου εδαφίου αφορά στα μέλη του Διοικητικού Συμβουλίου.</w:t>
      </w:r>
    </w:p>
    <w:p w:rsidR="005D74E0" w:rsidRDefault="005D74E0" w:rsidP="005D74E0">
      <w:pPr>
        <w:suppressAutoHyphens w:val="0"/>
        <w:spacing w:after="160" w:line="252" w:lineRule="auto"/>
        <w:rPr>
          <w:lang w:val="el-GR"/>
        </w:rPr>
      </w:pPr>
      <w:r>
        <w:rPr>
          <w:lang w:val="el-GR"/>
        </w:rPr>
        <w:t>Σε όλες τις υπόλοιπες περιπτώσεις νομικών προσώπων, η υποχρέωση των προηγούμενων εδαφίων αφορά στους νόμιμους εκπροσώπους τους.</w:t>
      </w:r>
    </w:p>
    <w:p w:rsidR="005D74E0" w:rsidRDefault="005D74E0" w:rsidP="005D74E0">
      <w:pPr>
        <w:suppressAutoHyphens w:val="0"/>
        <w:spacing w:after="160" w:line="252" w:lineRule="auto"/>
        <w:rPr>
          <w:b/>
          <w:bCs/>
          <w:lang w:val="el-GR"/>
        </w:rPr>
      </w:pPr>
      <w:r>
        <w:rPr>
          <w:b/>
          <w:lang w:val="el-GR"/>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lang w:val="el-GR"/>
        </w:rPr>
        <w:t xml:space="preserve">. </w:t>
      </w:r>
    </w:p>
    <w:p w:rsidR="005D74E0" w:rsidRDefault="005D74E0" w:rsidP="005D74E0">
      <w:pPr>
        <w:rPr>
          <w:lang w:val="el-GR"/>
        </w:rPr>
      </w:pPr>
    </w:p>
    <w:p w:rsidR="005D74E0" w:rsidRDefault="005D74E0" w:rsidP="005D74E0">
      <w:pPr>
        <w:rPr>
          <w:lang w:val="el-GR"/>
        </w:rPr>
      </w:pPr>
      <w:r>
        <w:rPr>
          <w:b/>
          <w:bCs/>
          <w:lang w:val="el-GR"/>
        </w:rPr>
        <w:t>2.2.3.2.</w:t>
      </w:r>
      <w:r>
        <w:rPr>
          <w:lang w:val="el-GR"/>
        </w:rPr>
        <w:t xml:space="preserve"> Στις ακόλουθες περιπτώσεις :</w:t>
      </w:r>
    </w:p>
    <w:p w:rsidR="005D74E0" w:rsidRDefault="005D74E0" w:rsidP="005D74E0">
      <w:pPr>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5D74E0" w:rsidRDefault="005D74E0" w:rsidP="005D74E0">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5D74E0" w:rsidRDefault="005D74E0" w:rsidP="005D74E0">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5D74E0" w:rsidRDefault="005D74E0" w:rsidP="005D74E0">
      <w:pPr>
        <w:rPr>
          <w:lang w:val="el-GR"/>
        </w:rPr>
      </w:pPr>
      <w:r>
        <w:rPr>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r>
        <w:rPr>
          <w:lang w:val="el-GR"/>
        </w:rPr>
        <w:tab/>
      </w:r>
    </w:p>
    <w:p w:rsidR="005D74E0" w:rsidRDefault="005D74E0" w:rsidP="005D74E0">
      <w:pPr>
        <w:rPr>
          <w:lang w:val="el-GR"/>
        </w:rPr>
      </w:pPr>
      <w:r>
        <w:rPr>
          <w:lang w:val="el-GR"/>
        </w:rPr>
        <w:t>ή/και</w:t>
      </w:r>
    </w:p>
    <w:p w:rsidR="005D74E0" w:rsidRDefault="005D74E0" w:rsidP="005D74E0">
      <w:pPr>
        <w:rPr>
          <w:strike/>
          <w:lang w:val="el-GR"/>
        </w:rPr>
      </w:pPr>
      <w:r>
        <w:rPr>
          <w:lang w:val="el-GR"/>
        </w:rPr>
        <w:t>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p>
    <w:p w:rsidR="005D74E0" w:rsidRDefault="005D74E0" w:rsidP="005D74E0">
      <w:pPr>
        <w:rPr>
          <w:b/>
          <w:bCs/>
          <w:szCs w:val="22"/>
          <w:lang w:val="el-GR"/>
        </w:rPr>
      </w:pPr>
      <w:r>
        <w:rPr>
          <w:b/>
          <w:bCs/>
          <w:szCs w:val="22"/>
          <w:lang w:val="el-GR"/>
        </w:rPr>
        <w:t>2.2.3.3.</w:t>
      </w:r>
      <w:r>
        <w:rPr>
          <w:szCs w:val="22"/>
          <w:lang w:val="el-GR"/>
        </w:rPr>
        <w:t xml:space="preserve"> </w:t>
      </w:r>
      <w:r>
        <w:rPr>
          <w:lang w:val="el-GR"/>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rsidR="005D74E0" w:rsidRDefault="005D74E0" w:rsidP="005D74E0">
      <w:pPr>
        <w:rPr>
          <w:lang w:val="el-GR"/>
        </w:rPr>
      </w:pPr>
      <w:r>
        <w:rPr>
          <w:lang w:val="el-GR"/>
        </w:rPr>
        <w:t>(α) εάν έχει αθετήσει τις υποχρεώσεις που προβλέπονται στην παρ. 2 του άρθρου 18 του ν. 4412/2016, ήτοι:</w:t>
      </w:r>
    </w:p>
    <w:p w:rsidR="005D74E0" w:rsidRDefault="005D74E0" w:rsidP="005D74E0">
      <w:pPr>
        <w:rPr>
          <w:lang w:val="el-GR"/>
        </w:rPr>
      </w:pPr>
      <w:r>
        <w:rPr>
          <w:rFonts w:cs="Arial"/>
          <w:lang w:val="el-GR"/>
        </w:rPr>
        <w:t xml:space="preserve">Υποχρεώσεις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w:t>
      </w:r>
      <w:r>
        <w:rPr>
          <w:rFonts w:cs="Arial"/>
          <w:lang w:val="el-GR"/>
        </w:rPr>
        <w:lastRenderedPageBreak/>
        <w:t>συμβάσεις ή διεθνείς διατάξεις περιβαλλοντικού, κοινωνικού και εργατικού δικαίου, οι οποίες απαριθμούνται στο Παράρτημα X του Προσαρτήματος Α΄. Η αθέτηση των υποχρεώσεων αυτών συνιστά σοβαρό επαγγελματικό παράπτωμα του οικονομικού φορέα κατά την έννοια της περίπτωσης θ΄ της παραγράφου 4 του άρθρου 73, κατά τα ειδικότερα οριζόμενα στις κείμενες διατάξεις.</w:t>
      </w:r>
    </w:p>
    <w:p w:rsidR="005D74E0" w:rsidRDefault="005D74E0" w:rsidP="005D74E0">
      <w:pPr>
        <w:rPr>
          <w:lang w:val="el-GR"/>
        </w:rPr>
      </w:pPr>
      <w:r>
        <w:rPr>
          <w:lang w:val="el-GR"/>
        </w:rPr>
        <w:t>(β) εάν τελεί υπό πτώχευση</w:t>
      </w:r>
      <w:r>
        <w:rPr>
          <w:b/>
          <w:lang w:val="el-GR"/>
        </w:rPr>
        <w:t xml:space="preserve"> </w:t>
      </w:r>
      <w:r>
        <w:rPr>
          <w:lang w:val="el-GR"/>
        </w:rPr>
        <w:t xml:space="preserve">ή έχει υπαχθεί σε διαδικασία εξυγίανσης ή ειδικής </w:t>
      </w:r>
      <w:r>
        <w:rPr>
          <w:b/>
          <w:lang w:val="el-GR"/>
        </w:rPr>
        <w:t xml:space="preserve">εκκαθάρισης </w:t>
      </w:r>
      <w:r>
        <w:rPr>
          <w:lang w:val="el-GR"/>
        </w:rPr>
        <w:t>ή τελεί υπό αναγκαστική διαχείριση</w:t>
      </w:r>
      <w:r>
        <w:rPr>
          <w:b/>
          <w:lang w:val="el-GR"/>
        </w:rPr>
        <w:t xml:space="preserve"> </w:t>
      </w:r>
      <w:r>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5D74E0" w:rsidRDefault="005D74E0" w:rsidP="005D74E0">
      <w:pPr>
        <w:rPr>
          <w:lang w:val="el-GR"/>
        </w:rPr>
      </w:pPr>
      <w:r>
        <w:rPr>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5D74E0" w:rsidRDefault="005D74E0" w:rsidP="005D74E0">
      <w:pPr>
        <w:rPr>
          <w:lang w:val="el-GR"/>
        </w:rPr>
      </w:pPr>
      <w:r>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5D74E0" w:rsidRDefault="005D74E0" w:rsidP="005D74E0">
      <w:pPr>
        <w:rPr>
          <w:lang w:val="el-GR"/>
        </w:rPr>
      </w:pPr>
      <w:r>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5D74E0" w:rsidRDefault="005D74E0" w:rsidP="005D74E0">
      <w:pPr>
        <w:rPr>
          <w:lang w:val="el-GR"/>
        </w:rPr>
      </w:pPr>
      <w:r>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5D74E0" w:rsidRDefault="005D74E0" w:rsidP="005D74E0">
      <w:pPr>
        <w:rPr>
          <w:lang w:val="el-GR"/>
        </w:rPr>
      </w:pPr>
      <w:r>
        <w:rPr>
          <w:lang w:val="el-GR"/>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rsidR="005D74E0" w:rsidRDefault="005D74E0" w:rsidP="005D74E0">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5D74E0" w:rsidRDefault="005D74E0" w:rsidP="005D74E0">
      <w:pPr>
        <w:rPr>
          <w:lang w:val="el-GR"/>
        </w:rPr>
      </w:pPr>
      <w:r>
        <w:rPr>
          <w:lang w:val="el-GR"/>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rsidR="005D74E0" w:rsidRDefault="005D74E0" w:rsidP="005D74E0">
      <w:pPr>
        <w:rPr>
          <w:lang w:val="el-GR"/>
        </w:rPr>
      </w:pPr>
      <w:r>
        <w:rPr>
          <w:b/>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του σχετικού γεγονότος</w:t>
      </w:r>
      <w:r>
        <w:rPr>
          <w:lang w:val="el-GR"/>
        </w:rPr>
        <w:t>.</w:t>
      </w:r>
    </w:p>
    <w:p w:rsidR="005D74E0" w:rsidRDefault="005D74E0" w:rsidP="005D74E0">
      <w:pPr>
        <w:rPr>
          <w:b/>
          <w:bCs/>
          <w:lang w:val="el-GR"/>
        </w:rPr>
      </w:pPr>
      <w:r>
        <w:rPr>
          <w:b/>
          <w:bCs/>
          <w:lang w:val="el-GR"/>
        </w:rPr>
        <w:t xml:space="preserve">2.2.3.4. </w:t>
      </w:r>
      <w:r>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5D74E0" w:rsidRDefault="005D74E0" w:rsidP="005D74E0">
      <w:pPr>
        <w:rPr>
          <w:b/>
          <w:bCs/>
          <w:lang w:val="el-GR"/>
        </w:rPr>
      </w:pPr>
      <w:r>
        <w:rPr>
          <w:b/>
          <w:bCs/>
          <w:lang w:val="el-GR"/>
        </w:rPr>
        <w:t>2.2.3.5.</w:t>
      </w:r>
      <w:r>
        <w:rPr>
          <w:lang w:val="el-GR"/>
        </w:rPr>
        <w:t xml:space="preserve"> Οικονομικός φορέας που εμπίπτει σε μια από τις καταστάσεις που αναφέρονται στις παραγράφους 2.2.3.1 , </w:t>
      </w:r>
      <w:r>
        <w:rPr>
          <w:bCs/>
          <w:lang w:val="el-GR"/>
        </w:rPr>
        <w:t>2.2.3.2.</w:t>
      </w:r>
      <w:r>
        <w:rPr>
          <w:lang w:val="el-GR"/>
        </w:rPr>
        <w:t xml:space="preserve">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t>o</w:t>
      </w:r>
      <w:r>
        <w:rPr>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5D74E0" w:rsidRDefault="005D74E0" w:rsidP="005D74E0">
      <w:pPr>
        <w:rPr>
          <w:lang w:val="el-GR"/>
        </w:rPr>
      </w:pPr>
      <w:r>
        <w:rPr>
          <w:b/>
          <w:bCs/>
          <w:lang w:val="el-GR"/>
        </w:rPr>
        <w:t>2.2.3.6.</w:t>
      </w:r>
      <w:r>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5D74E0" w:rsidRDefault="005D74E0" w:rsidP="005D74E0">
      <w:pPr>
        <w:rPr>
          <w:b/>
          <w:bCs/>
          <w:i/>
          <w:color w:val="5B9BD5"/>
          <w:lang w:val="el-GR"/>
        </w:rPr>
      </w:pPr>
      <w:r>
        <w:rPr>
          <w:b/>
          <w:bCs/>
          <w:color w:val="000000"/>
          <w:lang w:val="el-GR"/>
        </w:rPr>
        <w:t xml:space="preserve">2.2.3.7. </w:t>
      </w:r>
      <w:r>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D74E0" w:rsidRDefault="005D74E0" w:rsidP="005D74E0">
      <w:pPr>
        <w:spacing w:line="360" w:lineRule="auto"/>
        <w:jc w:val="left"/>
        <w:rPr>
          <w:rFonts w:ascii="Arial" w:hAnsi="Arial" w:cs="Times New Roman"/>
          <w:b/>
          <w:bCs/>
          <w:szCs w:val="26"/>
          <w:lang w:val="el-GR"/>
        </w:rPr>
      </w:pPr>
      <w:r>
        <w:rPr>
          <w:rFonts w:ascii="Arial" w:hAnsi="Arial" w:cs="Times New Roman"/>
          <w:b/>
          <w:bCs/>
          <w:szCs w:val="26"/>
          <w:lang w:val="el-GR"/>
        </w:rPr>
        <w:t>Κριτήρια Επιλογής</w:t>
      </w:r>
      <w:r>
        <w:rPr>
          <w:rFonts w:ascii="Arial" w:hAnsi="Arial" w:cs="Times New Roman"/>
          <w:szCs w:val="26"/>
          <w:vertAlign w:val="superscript"/>
          <w:lang w:val="el-GR"/>
        </w:rPr>
        <w:t xml:space="preserve"> </w:t>
      </w:r>
    </w:p>
    <w:p w:rsidR="005D74E0" w:rsidRDefault="005D74E0" w:rsidP="005D74E0">
      <w:pPr>
        <w:pStyle w:val="3"/>
        <w:rPr>
          <w:rFonts w:eastAsia="Calibri"/>
          <w:i/>
          <w:color w:val="000000"/>
          <w:lang w:val="el-GR"/>
        </w:rPr>
      </w:pPr>
      <w:bookmarkStart w:id="35" w:name="_Toc32404173"/>
      <w:bookmarkStart w:id="36" w:name="__RefHeading___Toc470009790"/>
      <w:r>
        <w:rPr>
          <w:lang w:val="el-GR"/>
        </w:rPr>
        <w:lastRenderedPageBreak/>
        <w:t>2.2.4</w:t>
      </w:r>
      <w:r>
        <w:rPr>
          <w:lang w:val="el-GR"/>
        </w:rPr>
        <w:tab/>
        <w:t>Καταλληλόλητα άσκησης επαγγελματικής δραστηριότητας</w:t>
      </w:r>
      <w:bookmarkEnd w:id="35"/>
      <w:bookmarkEnd w:id="36"/>
      <w:r>
        <w:rPr>
          <w:lang w:val="el-GR"/>
        </w:rPr>
        <w:t xml:space="preserve"> </w:t>
      </w:r>
    </w:p>
    <w:p w:rsidR="005D74E0" w:rsidRDefault="005D74E0" w:rsidP="005D74E0">
      <w:pPr>
        <w:rPr>
          <w:bCs/>
          <w:lang w:val="el-GR"/>
        </w:rPr>
      </w:pPr>
      <w:bookmarkStart w:id="37" w:name="__RefHeading___Toc470009791"/>
      <w:r>
        <w:rPr>
          <w:bCs/>
          <w:lang w:val="el-GR"/>
        </w:rPr>
        <w:t>Οι οικονομικοί φορείς που συμμετέχουν στη διαδικασία σύναψης της παρούσας σύμβασης απαιτείται να ασκούν δραστηριότητα συναφή με το αντικείμενο των προς παροχή υπηρεσιών.</w:t>
      </w:r>
    </w:p>
    <w:p w:rsidR="005D74E0" w:rsidRDefault="005D74E0" w:rsidP="005D74E0">
      <w:pPr>
        <w:rPr>
          <w:bCs/>
          <w:lang w:val="el-GR"/>
        </w:rPr>
      </w:pPr>
      <w:r>
        <w:rPr>
          <w:bCs/>
          <w:lang w:val="el-GR"/>
        </w:rPr>
        <w:t xml:space="preserve">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rsidR="005D74E0" w:rsidRDefault="005D74E0" w:rsidP="005D74E0">
      <w:pPr>
        <w:spacing w:after="0"/>
        <w:rPr>
          <w:bCs/>
          <w:lang w:val="el-GR"/>
        </w:rPr>
      </w:pPr>
      <w:r>
        <w:rPr>
          <w:bCs/>
          <w:lang w:val="el-GR"/>
        </w:rPr>
        <w:t>Οι εγκατεστημένοι στην Ελλάδα οικονομικοί φορείς προσκομίζουν πιστοποιητικό/βεβαίωση εγγραφής στο οικείο επιμελητήριο βάσει του αντικειμένου εργασιών τους.</w:t>
      </w:r>
    </w:p>
    <w:p w:rsidR="005D74E0" w:rsidRDefault="005D74E0" w:rsidP="005D74E0">
      <w:pPr>
        <w:pStyle w:val="3"/>
        <w:rPr>
          <w:szCs w:val="22"/>
          <w:lang w:val="el-GR"/>
        </w:rPr>
      </w:pPr>
      <w:bookmarkStart w:id="38" w:name="_Toc32404174"/>
      <w:r>
        <w:rPr>
          <w:lang w:val="el-GR"/>
        </w:rPr>
        <w:t>2.2.5</w:t>
      </w:r>
      <w:r>
        <w:rPr>
          <w:lang w:val="el-GR"/>
        </w:rPr>
        <w:tab/>
        <w:t>Οικονομική και χρηματοοικονομική επάρκεια</w:t>
      </w:r>
      <w:bookmarkEnd w:id="37"/>
      <w:bookmarkEnd w:id="38"/>
      <w:r>
        <w:rPr>
          <w:lang w:val="el-GR"/>
        </w:rPr>
        <w:t xml:space="preserve"> </w:t>
      </w:r>
    </w:p>
    <w:p w:rsidR="005D74E0" w:rsidRDefault="005D74E0" w:rsidP="005D74E0">
      <w:pPr>
        <w:widowControl w:val="0"/>
        <w:suppressAutoHyphens w:val="0"/>
        <w:autoSpaceDE w:val="0"/>
        <w:autoSpaceDN w:val="0"/>
        <w:spacing w:after="0"/>
        <w:rPr>
          <w:rFonts w:eastAsia="Calibri"/>
          <w:szCs w:val="22"/>
          <w:lang w:val="el-GR" w:eastAsia="en-US"/>
        </w:rPr>
      </w:pPr>
      <w:bookmarkStart w:id="39" w:name="__RefHeading___Toc470009792"/>
      <w:r>
        <w:rPr>
          <w:rFonts w:eastAsia="Calibri"/>
          <w:szCs w:val="22"/>
          <w:lang w:val="el-GR" w:eastAsia="en-US"/>
        </w:rPr>
        <w:t>Δεν απαιτείται στην παρούσα διαδικασία σύναψης σύμβασης.</w:t>
      </w:r>
    </w:p>
    <w:p w:rsidR="005D74E0" w:rsidRDefault="005D74E0" w:rsidP="005D74E0">
      <w:pPr>
        <w:pStyle w:val="3"/>
        <w:ind w:left="0" w:firstLine="0"/>
        <w:rPr>
          <w:lang w:val="el-GR"/>
        </w:rPr>
      </w:pPr>
      <w:bookmarkStart w:id="40" w:name="_Toc32404175"/>
      <w:r>
        <w:rPr>
          <w:lang w:val="el-GR"/>
        </w:rPr>
        <w:t>2.2.6</w:t>
      </w:r>
      <w:r>
        <w:rPr>
          <w:lang w:val="el-GR"/>
        </w:rPr>
        <w:tab/>
        <w:t>Τεχνική και επαγγελματική ικανότητα</w:t>
      </w:r>
      <w:bookmarkEnd w:id="39"/>
      <w:bookmarkEnd w:id="40"/>
    </w:p>
    <w:p w:rsidR="005D74E0" w:rsidRDefault="005D74E0" w:rsidP="005D74E0">
      <w:pPr>
        <w:widowControl w:val="0"/>
        <w:suppressAutoHyphens w:val="0"/>
        <w:autoSpaceDE w:val="0"/>
        <w:autoSpaceDN w:val="0"/>
        <w:spacing w:after="0"/>
        <w:rPr>
          <w:rFonts w:eastAsia="Calibri"/>
          <w:szCs w:val="22"/>
          <w:lang w:val="el-GR" w:eastAsia="en-US"/>
        </w:rPr>
      </w:pPr>
      <w:r>
        <w:rPr>
          <w:rFonts w:eastAsia="Calibri"/>
          <w:szCs w:val="22"/>
          <w:lang w:val="el-GR" w:eastAsia="en-US"/>
        </w:rPr>
        <w:t>Δεν απαιτείται στην παρούσα διαδικασία σύναψης σύμβασης.</w:t>
      </w:r>
    </w:p>
    <w:p w:rsidR="005D74E0" w:rsidRDefault="005D74E0" w:rsidP="005D74E0">
      <w:pPr>
        <w:rPr>
          <w:lang w:val="el-GR"/>
        </w:rPr>
      </w:pPr>
    </w:p>
    <w:p w:rsidR="005D74E0" w:rsidRDefault="005D74E0" w:rsidP="005D74E0">
      <w:pPr>
        <w:pStyle w:val="3"/>
        <w:rPr>
          <w:i/>
          <w:color w:val="5B9BD5"/>
          <w:lang w:val="el-GR"/>
        </w:rPr>
      </w:pPr>
      <w:bookmarkStart w:id="41" w:name="__RefHeading___Toc470009793"/>
      <w:bookmarkStart w:id="42" w:name="_Toc32404176"/>
      <w:r>
        <w:rPr>
          <w:lang w:val="el-GR"/>
        </w:rPr>
        <w:t>2.2.7</w:t>
      </w:r>
      <w:r>
        <w:rPr>
          <w:lang w:val="el-GR"/>
        </w:rPr>
        <w:tab/>
        <w:t>Πρότυπα διασφάλισης ποιότητας και πρότυπα περιβαλλοντικής διαχείρισης</w:t>
      </w:r>
      <w:bookmarkEnd w:id="41"/>
      <w:bookmarkEnd w:id="42"/>
    </w:p>
    <w:p w:rsidR="005D74E0" w:rsidRDefault="005D74E0" w:rsidP="005D74E0">
      <w:pPr>
        <w:widowControl w:val="0"/>
        <w:suppressAutoHyphens w:val="0"/>
        <w:autoSpaceDE w:val="0"/>
        <w:autoSpaceDN w:val="0"/>
        <w:spacing w:after="0"/>
        <w:rPr>
          <w:rFonts w:eastAsia="Calibri"/>
          <w:szCs w:val="22"/>
          <w:lang w:val="el-GR" w:eastAsia="en-US"/>
        </w:rPr>
      </w:pPr>
      <w:r>
        <w:rPr>
          <w:rFonts w:eastAsia="Calibri"/>
          <w:szCs w:val="22"/>
          <w:lang w:val="el-GR" w:eastAsia="en-US"/>
        </w:rPr>
        <w:t>Δεν απαιτείται στην παρούσα διαδικασία σύναψης σύμβασης.</w:t>
      </w:r>
    </w:p>
    <w:p w:rsidR="005D74E0" w:rsidRDefault="005D74E0" w:rsidP="005D74E0">
      <w:pPr>
        <w:rPr>
          <w:b/>
          <w:bCs/>
          <w:szCs w:val="22"/>
          <w:highlight w:val="yellow"/>
          <w:lang w:val="el-GR"/>
        </w:rPr>
      </w:pPr>
    </w:p>
    <w:p w:rsidR="005D74E0" w:rsidRDefault="005D74E0" w:rsidP="005D74E0">
      <w:pPr>
        <w:pStyle w:val="3"/>
        <w:rPr>
          <w:lang w:val="el-GR"/>
        </w:rPr>
      </w:pPr>
      <w:bookmarkStart w:id="43" w:name="_Toc32404177"/>
      <w:bookmarkStart w:id="44" w:name="__RefHeading___Toc470009794"/>
      <w:r>
        <w:rPr>
          <w:lang w:val="el-GR"/>
        </w:rPr>
        <w:t>2.2.8</w:t>
      </w:r>
      <w:r>
        <w:rPr>
          <w:lang w:val="el-GR"/>
        </w:rPr>
        <w:tab/>
        <w:t>Στήριξη στην ικανότητα τρίτων</w:t>
      </w:r>
      <w:bookmarkEnd w:id="43"/>
      <w:bookmarkEnd w:id="44"/>
      <w:r>
        <w:rPr>
          <w:lang w:val="el-GR"/>
        </w:rPr>
        <w:t xml:space="preserve"> </w:t>
      </w:r>
    </w:p>
    <w:p w:rsidR="005D74E0" w:rsidRDefault="005D74E0" w:rsidP="005D74E0">
      <w:pPr>
        <w:widowControl w:val="0"/>
        <w:suppressAutoHyphens w:val="0"/>
        <w:autoSpaceDE w:val="0"/>
        <w:autoSpaceDN w:val="0"/>
        <w:spacing w:after="0"/>
        <w:rPr>
          <w:rFonts w:eastAsia="Calibri"/>
          <w:szCs w:val="22"/>
          <w:lang w:val="el-GR" w:eastAsia="en-US"/>
        </w:rPr>
      </w:pPr>
      <w:r>
        <w:rPr>
          <w:rFonts w:eastAsia="Calibri"/>
          <w:szCs w:val="22"/>
          <w:lang w:val="el-GR" w:eastAsia="en-US"/>
        </w:rPr>
        <w:t>Δεν απαιτείται στην παρούσα διαδικασία σύναψης σύμβασης.</w:t>
      </w:r>
    </w:p>
    <w:p w:rsidR="005D74E0" w:rsidRDefault="005D74E0" w:rsidP="005D74E0">
      <w:pPr>
        <w:rPr>
          <w:lang w:val="el-GR"/>
        </w:rPr>
      </w:pPr>
    </w:p>
    <w:p w:rsidR="005D74E0" w:rsidRDefault="005D74E0" w:rsidP="005D74E0">
      <w:pPr>
        <w:pStyle w:val="3"/>
        <w:rPr>
          <w:lang w:val="el-GR"/>
        </w:rPr>
      </w:pPr>
      <w:bookmarkStart w:id="45" w:name="__RefHeading___Toc470009795"/>
      <w:bookmarkStart w:id="46" w:name="_Toc32404178"/>
      <w:bookmarkEnd w:id="45"/>
      <w:r>
        <w:rPr>
          <w:lang w:val="el-GR"/>
        </w:rPr>
        <w:t>2.2.9</w:t>
      </w:r>
      <w:r>
        <w:rPr>
          <w:lang w:val="el-GR"/>
        </w:rPr>
        <w:tab/>
        <w:t>Κανόνες απόδειξης ποιοτικής επιλογής</w:t>
      </w:r>
      <w:bookmarkEnd w:id="46"/>
    </w:p>
    <w:p w:rsidR="005D74E0" w:rsidRDefault="005D74E0" w:rsidP="005D74E0">
      <w:pPr>
        <w:pStyle w:val="4"/>
        <w:ind w:left="567" w:hanging="567"/>
        <w:rPr>
          <w:i/>
          <w:color w:val="5B9BD5"/>
          <w:lang w:val="el-GR"/>
        </w:rPr>
      </w:pPr>
      <w:bookmarkStart w:id="47" w:name="_Toc32404179"/>
      <w:bookmarkStart w:id="48" w:name="__RefHeading___Toc470009796"/>
      <w:r>
        <w:rPr>
          <w:lang w:val="el-GR"/>
        </w:rPr>
        <w:t>2.2.9.1</w:t>
      </w:r>
      <w:r>
        <w:rPr>
          <w:lang w:val="el-GR"/>
        </w:rPr>
        <w:tab/>
        <w:t>Προκαταρκτική απόδειξη κατά την υποβολή προσφορών</w:t>
      </w:r>
      <w:bookmarkEnd w:id="47"/>
      <w:bookmarkEnd w:id="48"/>
      <w:r>
        <w:rPr>
          <w:lang w:val="el-GR"/>
        </w:rPr>
        <w:t xml:space="preserve"> </w:t>
      </w:r>
    </w:p>
    <w:p w:rsidR="005D74E0" w:rsidRDefault="005D74E0" w:rsidP="005D74E0">
      <w:pPr>
        <w:rPr>
          <w:lang w:val="el-GR"/>
        </w:rPr>
      </w:pPr>
      <w:r>
        <w:rPr>
          <w:lang w:val="el-GR"/>
        </w:rPr>
        <w:t xml:space="preserve">Προς προκαταρκτική απόδειξη ότι οι προσφέροντες οικονομικοί φορείς: </w:t>
      </w:r>
    </w:p>
    <w:p w:rsidR="005D74E0" w:rsidRDefault="005D74E0" w:rsidP="005D74E0">
      <w:pPr>
        <w:rPr>
          <w:lang w:val="el-GR"/>
        </w:rPr>
      </w:pPr>
      <w:r>
        <w:rPr>
          <w:lang w:val="el-GR"/>
        </w:rPr>
        <w:t xml:space="preserve">α) δεν βρίσκονται σε μία από τις καταστάσεις της παραγράφου 2.2.3 και </w:t>
      </w:r>
    </w:p>
    <w:p w:rsidR="005D74E0" w:rsidRDefault="005D74E0" w:rsidP="005D74E0">
      <w:pPr>
        <w:rPr>
          <w:lang w:val="el-GR"/>
        </w:rPr>
      </w:pPr>
      <w:r>
        <w:rPr>
          <w:lang w:val="el-GR"/>
        </w:rPr>
        <w:t xml:space="preserve">β) πληρούν τα σχετικά κριτήρια επιλογής των παραγράφων 2.2.4, 2.2.6 και 2.2.7 της παρούσης, προσκομίζουν κατά την υποβολή της προσφοράς τους </w:t>
      </w:r>
      <w:r>
        <w:rPr>
          <w:u w:val="single"/>
          <w:lang w:val="el-GR"/>
        </w:rPr>
        <w:t>ως δικαιολογητικό συμμετοχής</w:t>
      </w:r>
      <w:r>
        <w:rPr>
          <w:lang w:val="el-GR"/>
        </w:rPr>
        <w:t xml:space="preserve">, το προβλεπόμενο από το άρθρο 79 παρ. 4 του ν. 4412/2016 Τυποποιημένο Έντυπο Υπεύθυνης Δήλωσης (ΤΕΥΔ) (Β/3698/16-11-2016), σύμφωνα με το επισυναπτόμενο στην παρούσα Παράρτημα </w:t>
      </w:r>
      <w:r>
        <w:rPr>
          <w:lang w:val="en-US"/>
        </w:rPr>
        <w:t>II</w:t>
      </w:r>
      <w:r>
        <w:rPr>
          <w:lang w:val="el-GR"/>
        </w:rPr>
        <w:t>, το οποίο αποτελεί ενημερωμένη υπεύθυνη δήλωση, με τις συνέπειες του ν. 1599/1986.</w:t>
      </w:r>
    </w:p>
    <w:p w:rsidR="005D74E0" w:rsidRDefault="005D74E0" w:rsidP="005D74E0">
      <w:pPr>
        <w:rPr>
          <w:i/>
          <w:color w:val="5B9BD5"/>
          <w:lang w:val="el-GR"/>
        </w:rPr>
      </w:pPr>
      <w:r>
        <w:rPr>
          <w:lang w:val="el-GR"/>
        </w:rPr>
        <w:t>Το ΤΕΥΔ καταρτίζεται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68" w:history="1">
        <w:r>
          <w:rPr>
            <w:rStyle w:val="-"/>
            <w:lang w:val="el-GR"/>
          </w:rPr>
          <w:t>www.eaadhsy.gr</w:t>
        </w:r>
      </w:hyperlink>
      <w:r>
        <w:rPr>
          <w:lang w:val="el-GR"/>
        </w:rPr>
        <w:t xml:space="preserve"> ) και (</w:t>
      </w:r>
      <w:hyperlink r:id="rId69" w:history="1">
        <w:r>
          <w:rPr>
            <w:rStyle w:val="-"/>
            <w:lang w:val="el-GR"/>
          </w:rPr>
          <w:t>www.hsppa.gr</w:t>
        </w:r>
      </w:hyperlink>
      <w:r>
        <w:rPr>
          <w:lang w:val="el-GR"/>
        </w:rPr>
        <w:t>).</w:t>
      </w:r>
    </w:p>
    <w:p w:rsidR="005D74E0" w:rsidRDefault="005D74E0" w:rsidP="005D74E0">
      <w:pPr>
        <w:rPr>
          <w:b/>
          <w:lang w:val="el-GR"/>
        </w:rPr>
      </w:pPr>
      <w:r>
        <w:rPr>
          <w:b/>
          <w:lang w:val="el-GR"/>
        </w:rPr>
        <w:t>Σημειώνεται ότι στο ΤΕΥΔ στο μέρος IV «Κριτήρια επιλογής» οι οικονομικοί φορείς θα πρέπει να συμπληρώσουν μόνο την ενότητα α «Γενική ένδειξη για όλα τα κριτήρια επιλογής», συνεπώς οι ενότητες Α έως Δ του μέρους IV έχουν απαλειφθεί.</w:t>
      </w:r>
    </w:p>
    <w:p w:rsidR="005D74E0" w:rsidRDefault="005D74E0" w:rsidP="005D74E0">
      <w:pPr>
        <w:rPr>
          <w:lang w:val="el-GR"/>
        </w:rPr>
      </w:pPr>
      <w:r>
        <w:rPr>
          <w:lang w:val="el-GR"/>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5D74E0" w:rsidRDefault="005D74E0" w:rsidP="005D74E0">
      <w:pPr>
        <w:rPr>
          <w:lang w:val="el-GR"/>
        </w:rPr>
      </w:pPr>
      <w:r>
        <w:rPr>
          <w:lang w:val="el-GR"/>
        </w:rPr>
        <w:t xml:space="preserve">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w:t>
      </w:r>
      <w:r>
        <w:rPr>
          <w:lang w:val="el-GR"/>
        </w:rPr>
        <w:lastRenderedPageBreak/>
        <w:t>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5D74E0" w:rsidRDefault="005D74E0" w:rsidP="005D74E0">
      <w:pPr>
        <w:rPr>
          <w:b/>
          <w:lang w:val="el-GR"/>
        </w:rPr>
      </w:pPr>
      <w:r>
        <w:rPr>
          <w:b/>
          <w:lang w:val="el-GR"/>
        </w:rPr>
        <w:t>Το ΤΕΥΔ μπορεί να υπογράφεται έως δέκα (10) ημέρες πριν την καταληκτική ημερομηνία υποβολής των προσφορών.</w:t>
      </w:r>
    </w:p>
    <w:p w:rsidR="005D74E0" w:rsidRDefault="005D74E0" w:rsidP="005D74E0">
      <w:pPr>
        <w:rPr>
          <w:lang w:val="el-GR"/>
        </w:rPr>
      </w:pPr>
      <w:r>
        <w:rPr>
          <w:lang w:val="el-GR"/>
        </w:rPr>
        <w:t>Στην περίπτωση υποβολής προσφοράς από ένωση οικονομικών φορέων, το Τυποποιημένο Έντυπο Υπεύθυνης Δήλωσης (ΤΕΥΔ), υποβάλλεται χωριστά από κάθε μέλος της ένωσης.</w:t>
      </w:r>
    </w:p>
    <w:p w:rsidR="005D74E0" w:rsidRDefault="005D74E0" w:rsidP="005D74E0">
      <w:pPr>
        <w:rPr>
          <w:lang w:val="el-GR"/>
        </w:rPr>
      </w:pPr>
    </w:p>
    <w:p w:rsidR="005D74E0" w:rsidRDefault="005D74E0" w:rsidP="005D74E0">
      <w:pPr>
        <w:pStyle w:val="4"/>
        <w:rPr>
          <w:lang w:val="el-GR"/>
        </w:rPr>
      </w:pPr>
      <w:bookmarkStart w:id="49" w:name="__RefHeading___Toc470009797"/>
      <w:bookmarkStart w:id="50" w:name="_Toc32404180"/>
      <w:bookmarkEnd w:id="49"/>
      <w:r>
        <w:rPr>
          <w:lang w:val="el-GR"/>
        </w:rPr>
        <w:t>2.2.9.2</w:t>
      </w:r>
      <w:r>
        <w:rPr>
          <w:lang w:val="el-GR"/>
        </w:rPr>
        <w:tab/>
        <w:t>Αποδεικτικά μέσα</w:t>
      </w:r>
      <w:bookmarkEnd w:id="50"/>
    </w:p>
    <w:p w:rsidR="005D74E0" w:rsidRDefault="005D74E0" w:rsidP="005D74E0">
      <w:pPr>
        <w:rPr>
          <w:bCs/>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w:t>
      </w:r>
      <w:r>
        <w:rPr>
          <w:lang w:val="el-GR"/>
        </w:rPr>
        <w:t xml:space="preserve">στις παράγραφους </w:t>
      </w:r>
      <w:r>
        <w:rPr>
          <w:bCs/>
          <w:lang w:val="el-GR"/>
        </w:rPr>
        <w:t>2.2.1 έως 2.2.8, κρίνονται κατά την υποβολή της προσφοράς και κατά την υποβολή των δικαιολογητικών της παρούσας παραγράφου.</w:t>
      </w:r>
    </w:p>
    <w:p w:rsidR="005D74E0" w:rsidRDefault="005D74E0" w:rsidP="005D74E0">
      <w:pPr>
        <w:rPr>
          <w:bCs/>
          <w:i/>
          <w:color w:val="5B9BD5"/>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5D74E0" w:rsidRDefault="005D74E0" w:rsidP="005D74E0">
      <w:pPr>
        <w:rPr>
          <w:b/>
          <w:bCs/>
          <w:lang w:val="el-GR"/>
        </w:rPr>
      </w:pPr>
      <w:r>
        <w:rPr>
          <w:bCs/>
          <w:lang w:val="el-GR"/>
        </w:rPr>
        <w:t>Οι οικονομικοί φορείς δεν υποχρεούνται να υποβάλουν δικαιολογητικά, όταν η αναθέτουσα αρχή διαθέτει ήδη τα ως άνω δικαιολογητικά και αυτά εξακολουθούν να ισχύουν.</w:t>
      </w:r>
    </w:p>
    <w:p w:rsidR="005D74E0" w:rsidRDefault="005D74E0" w:rsidP="005D74E0">
      <w:pPr>
        <w:rPr>
          <w:b/>
          <w:bCs/>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5D74E0" w:rsidRDefault="005D74E0" w:rsidP="005D74E0">
      <w:pPr>
        <w:rPr>
          <w:lang w:val="el-GR"/>
        </w:rPr>
      </w:pPr>
      <w:r>
        <w:rPr>
          <w:b/>
          <w:bCs/>
          <w:lang w:val="el-GR"/>
        </w:rPr>
        <w:t>α)</w:t>
      </w:r>
      <w:r>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 - 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Pr>
          <w:b/>
          <w:lang w:val="el-GR"/>
        </w:rPr>
        <w:t>που</w:t>
      </w:r>
      <w:r>
        <w:rPr>
          <w:lang w:val="el-GR"/>
        </w:rPr>
        <w:t xml:space="preserve"> </w:t>
      </w:r>
      <w:r>
        <w:rPr>
          <w:b/>
          <w:lang w:val="el-GR"/>
        </w:rPr>
        <w:t xml:space="preserve">να έχει εκδοθεί έως </w:t>
      </w:r>
      <w:r>
        <w:rPr>
          <w:b/>
          <w:u w:val="single"/>
          <w:lang w:val="el-GR"/>
        </w:rPr>
        <w:t>τρεις μήνες</w:t>
      </w:r>
      <w:r>
        <w:rPr>
          <w:b/>
          <w:lang w:val="el-GR"/>
        </w:rPr>
        <w:t xml:space="preserve"> πριν από την υποβολή του.</w:t>
      </w:r>
    </w:p>
    <w:p w:rsidR="005D74E0" w:rsidRDefault="005D74E0" w:rsidP="005D74E0">
      <w:pPr>
        <w:rPr>
          <w:lang w:val="el-GR"/>
        </w:rPr>
      </w:pPr>
      <w:r>
        <w:rPr>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5D74E0" w:rsidRDefault="005D74E0" w:rsidP="005D74E0">
      <w:pPr>
        <w:rPr>
          <w:bCs/>
          <w:i/>
          <w:color w:val="5B9BD5"/>
          <w:lang w:val="el-GR"/>
        </w:rPr>
      </w:pPr>
      <w:r>
        <w:rPr>
          <w:b/>
          <w:bCs/>
          <w:lang w:val="el-GR"/>
        </w:rPr>
        <w:t>β)</w:t>
      </w:r>
      <w:r>
        <w:rPr>
          <w:lang w:val="el-GR"/>
        </w:rPr>
        <w:t xml:space="preserve"> για τις παραγράφους 2.2.3.2 περίπτωση α’ και β’ και 2.2.3.4 περίπτωση β΄ πιστοποιητικό που εκδίδεται από την αρμόδια αρχή του οικείου κράτους - μέλους ή χώρας. </w:t>
      </w:r>
    </w:p>
    <w:p w:rsidR="005D74E0" w:rsidRDefault="005D74E0" w:rsidP="005D74E0">
      <w:pPr>
        <w:rPr>
          <w:b/>
          <w:bCs/>
          <w:lang w:val="el-GR"/>
        </w:rPr>
      </w:pPr>
      <w:r>
        <w:rPr>
          <w:b/>
          <w:bCs/>
          <w:lang w:val="el-GR"/>
        </w:rPr>
        <w:t xml:space="preserve">Τα πιστοποιητικά της παραγράφου </w:t>
      </w:r>
      <w:r>
        <w:rPr>
          <w:b/>
          <w:bCs/>
          <w:u w:val="single"/>
          <w:lang w:val="el-GR"/>
        </w:rPr>
        <w:t>2.2.3.2 περίπτωση α’ &amp; β’</w:t>
      </w:r>
      <w:r>
        <w:rPr>
          <w:b/>
          <w:bCs/>
          <w:lang w:val="el-GR"/>
        </w:rPr>
        <w:t xml:space="preserve"> θα πρέπει να είναι σε ισχύ κατά την ημέρα υποβολής τους, ή εάν δεν αναφέρεται σε αυτά χρόνος ισχύος, θα πρέπει να φέρουν ημερομηνία έκδοσης εντός των τριών μηνών που προηγούνται της ημερομηνίας υποβολής τους.</w:t>
      </w:r>
    </w:p>
    <w:p w:rsidR="005D74E0" w:rsidRDefault="005D74E0" w:rsidP="005D74E0">
      <w:pPr>
        <w:spacing w:line="276" w:lineRule="auto"/>
        <w:rPr>
          <w:rFonts w:cs="Arial"/>
          <w:b/>
          <w:szCs w:val="22"/>
          <w:lang w:val="el-GR"/>
        </w:rPr>
      </w:pPr>
      <w:r>
        <w:rPr>
          <w:b/>
          <w:szCs w:val="22"/>
          <w:lang w:val="el-GR"/>
        </w:rPr>
        <w:t xml:space="preserve">Επίσης, ειδικά για τις περιπτώσεις </w:t>
      </w:r>
      <w:r>
        <w:rPr>
          <w:rFonts w:cs="Arial"/>
          <w:b/>
          <w:szCs w:val="22"/>
          <w:lang w:val="el-GR"/>
        </w:rPr>
        <w:t>της παραγράφου 2.2.3.2 περίπτωση α’ &amp; β’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5D74E0" w:rsidRDefault="005D74E0" w:rsidP="005D74E0">
      <w:pPr>
        <w:rPr>
          <w:lang w:val="el-GR"/>
        </w:rPr>
      </w:pPr>
      <w:r>
        <w:rPr>
          <w:lang w:val="el-GR"/>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5D74E0" w:rsidRDefault="005D74E0" w:rsidP="005D74E0">
      <w:pPr>
        <w:spacing w:line="276" w:lineRule="auto"/>
        <w:rPr>
          <w:rFonts w:cs="Arial"/>
          <w:b/>
          <w:szCs w:val="22"/>
          <w:lang w:val="el-GR"/>
        </w:rPr>
      </w:pPr>
      <w:r>
        <w:rPr>
          <w:b/>
          <w:szCs w:val="22"/>
          <w:u w:val="single"/>
          <w:lang w:val="el-GR"/>
        </w:rPr>
        <w:t>Τα ανωτέρω πιστοποιητικά της παρ. 2.2.3.4 περ. β’ που εκδίδονται από τις δικαστικές αρχές</w:t>
      </w:r>
      <w:r>
        <w:rPr>
          <w:b/>
          <w:szCs w:val="22"/>
          <w:lang w:val="el-GR"/>
        </w:rPr>
        <w:t xml:space="preserve"> (πχ. περί μη πτώχευσης, εξυγίανσης, δικαστικής εκκαθάρισης, κ.λπ.), καθώς και το πιστοποιητικό του ΓΕΜΗ θα πρέπει να έχουν εκδοθεί έως τρεις μήνες πριν από την υποβολή τους.</w:t>
      </w:r>
    </w:p>
    <w:p w:rsidR="005D74E0" w:rsidRDefault="005D74E0" w:rsidP="005D74E0">
      <w:pPr>
        <w:rPr>
          <w:lang w:val="el-GR"/>
        </w:rPr>
      </w:pPr>
      <w:r>
        <w:rPr>
          <w:lang w:val="el-GR"/>
        </w:rPr>
        <w:t xml:space="preserve">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 με εκτύπωση της καρτέλας “Στοιχεία Μητρώου/ Επιχείρησης”, όπως αυτά </w:t>
      </w:r>
      <w:r>
        <w:rPr>
          <w:lang w:val="el-GR"/>
        </w:rPr>
        <w:lastRenderedPageBreak/>
        <w:t xml:space="preserve">εμφανίζονται στο taxisnet. </w:t>
      </w:r>
      <w:r>
        <w:rPr>
          <w:b/>
          <w:lang w:val="el-GR"/>
        </w:rPr>
        <w:t>Το εκτυπωμένο έγγραφο θα πρέπει να φέρει ημερομηνία μετά την κοινοποίηση της πρόσκλησης για την υποβολή των δικαιολογητικών.</w:t>
      </w:r>
    </w:p>
    <w:p w:rsidR="005D74E0" w:rsidRDefault="005D74E0" w:rsidP="005D74E0">
      <w:pPr>
        <w:rPr>
          <w:lang w:val="el-GR"/>
        </w:rPr>
      </w:pPr>
      <w:r>
        <w:rPr>
          <w:lang w:val="el-GR"/>
        </w:rPr>
        <w:t>Αν το κράτος - 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5D74E0" w:rsidRDefault="005D74E0" w:rsidP="005D74E0">
      <w:pPr>
        <w:rPr>
          <w:lang w:val="el-GR"/>
        </w:rPr>
      </w:pPr>
      <w:r>
        <w:rPr>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β΄ της παραγράφου 2.2.3.4.</w:t>
      </w:r>
    </w:p>
    <w:p w:rsidR="005D74E0" w:rsidRDefault="005D74E0" w:rsidP="005D74E0">
      <w:pPr>
        <w:rPr>
          <w:lang w:val="el-GR"/>
        </w:rPr>
      </w:pPr>
      <w:r>
        <w:rPr>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5D74E0" w:rsidRDefault="005D74E0" w:rsidP="005D74E0">
      <w:pPr>
        <w:rPr>
          <w:b/>
          <w:lang w:val="el-GR"/>
        </w:rPr>
      </w:pPr>
      <w:r>
        <w:rPr>
          <w:b/>
          <w:lang w:val="el-GR"/>
        </w:rPr>
        <w:t xml:space="preserve">Η ένορκη βεβαίωση πρέπει να έχει συνταχθεί </w:t>
      </w:r>
      <w:r>
        <w:rPr>
          <w:b/>
          <w:u w:val="single"/>
          <w:lang w:val="el-GR"/>
        </w:rPr>
        <w:t>έως τρεις μήνες</w:t>
      </w:r>
      <w:r>
        <w:rPr>
          <w:b/>
          <w:lang w:val="el-GR"/>
        </w:rPr>
        <w:t xml:space="preserve"> πριν από την υποβολή της.</w:t>
      </w:r>
    </w:p>
    <w:p w:rsidR="005D74E0" w:rsidRDefault="005D74E0" w:rsidP="005D74E0">
      <w:pPr>
        <w:rPr>
          <w:b/>
          <w:lang w:val="el-GR"/>
        </w:rPr>
      </w:pPr>
      <w:r>
        <w:rPr>
          <w:b/>
          <w:lang w:val="el-GR"/>
        </w:rPr>
        <w:t xml:space="preserve">Η υπεύθυνη δήλωση θα πρέπει να έχει </w:t>
      </w:r>
      <w:r>
        <w:rPr>
          <w:b/>
          <w:u w:val="single"/>
          <w:lang w:val="el-GR"/>
        </w:rPr>
        <w:t>συνταχθεί μετά</w:t>
      </w:r>
      <w:r>
        <w:rPr>
          <w:b/>
          <w:lang w:val="el-GR"/>
        </w:rPr>
        <w:t xml:space="preserve"> την κοινοποίηση της πρόσκλησης για την υποβολή των δικαιολογητικών.</w:t>
      </w:r>
    </w:p>
    <w:p w:rsidR="005D74E0" w:rsidRDefault="005D74E0" w:rsidP="005D74E0">
      <w:pPr>
        <w:rPr>
          <w:lang w:val="el-GR"/>
        </w:rPr>
      </w:pPr>
      <w:r>
        <w:rPr>
          <w:b/>
          <w:bCs/>
          <w:lang w:val="el-GR"/>
        </w:rPr>
        <w:t>γ)</w:t>
      </w:r>
      <w:r>
        <w:rPr>
          <w:lang w:val="el-GR"/>
        </w:rPr>
        <w:t xml:space="preserve"> </w:t>
      </w:r>
      <w:r>
        <w:rPr>
          <w:rFonts w:ascii="Cambria" w:hAnsi="Cambria" w:cs="Cambria"/>
          <w:color w:val="000000"/>
          <w:szCs w:val="22"/>
          <w:lang w:val="el-GR"/>
        </w:rPr>
        <w:t>γ</w:t>
      </w:r>
      <w:r>
        <w:rPr>
          <w:lang w:val="el-GR"/>
        </w:rPr>
        <w:t xml:space="preserve">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που θα πρέπει </w:t>
      </w:r>
      <w:r>
        <w:rPr>
          <w:b/>
          <w:lang w:val="el-GR"/>
        </w:rPr>
        <w:t>να έχει εκδοθεί έως τρεις μήνες πριν από την υποβολή του</w:t>
      </w:r>
      <w:r>
        <w:rPr>
          <w:lang w:val="el-GR"/>
        </w:rPr>
        <w:t>. </w:t>
      </w:r>
    </w:p>
    <w:p w:rsidR="005D74E0" w:rsidRDefault="005D74E0" w:rsidP="005D74E0">
      <w:pPr>
        <w:rPr>
          <w:b/>
          <w:lang w:val="el-GR"/>
        </w:rPr>
      </w:pPr>
      <w:r>
        <w:rPr>
          <w:b/>
          <w:lang w:val="el-GR"/>
        </w:rPr>
        <w:t>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rsidR="005D74E0" w:rsidRDefault="005D74E0" w:rsidP="005D74E0">
      <w:pPr>
        <w:rPr>
          <w:b/>
          <w:lang w:val="el-GR"/>
        </w:rPr>
      </w:pPr>
      <w:r>
        <w:rPr>
          <w:b/>
          <w:lang w:val="en-US"/>
        </w:rPr>
        <w:t>H</w:t>
      </w:r>
      <w:r>
        <w:rPr>
          <w:b/>
          <w:lang w:val="el-GR"/>
        </w:rPr>
        <w:t xml:space="preserve"> υπεύθυνη δήλωση θα πρέπει να έχει συνταχθεί </w:t>
      </w:r>
      <w:r>
        <w:rPr>
          <w:b/>
          <w:bCs/>
          <w:lang w:val="el-GR"/>
        </w:rPr>
        <w:t>μετά την κοινοποίηση της πρόσκλησης για την υποβολή των δικαιολογητικών</w:t>
      </w:r>
      <w:r>
        <w:rPr>
          <w:b/>
          <w:lang w:val="el-GR"/>
        </w:rPr>
        <w:t>.</w:t>
      </w:r>
    </w:p>
    <w:p w:rsidR="005D74E0" w:rsidRDefault="005D74E0" w:rsidP="005D74E0">
      <w:pPr>
        <w:rPr>
          <w:lang w:val="el-GR"/>
        </w:rPr>
      </w:pPr>
      <w:r>
        <w:rPr>
          <w:b/>
          <w:bCs/>
          <w:lang w:val="el-GR"/>
        </w:rPr>
        <w:t xml:space="preserve">δ) </w:t>
      </w:r>
      <w:r>
        <w:rPr>
          <w:lang w:val="el-GR"/>
        </w:rPr>
        <w:t>για την παράγραφο 2.2.3.7 υπεύθυνη δήλωση του οικονομικού φορέα ότι δεν έχει εκδοθεί σε βάρος του απόφαση αποκλεισμού, σύμφωνα με το άρθρο 74 του ν. 4412/2016.</w:t>
      </w:r>
    </w:p>
    <w:p w:rsidR="005D74E0" w:rsidRDefault="005D74E0" w:rsidP="005D74E0">
      <w:pPr>
        <w:rPr>
          <w:b/>
          <w:bCs/>
          <w:lang w:val="el-GR"/>
        </w:rPr>
      </w:pPr>
      <w:r>
        <w:rPr>
          <w:b/>
          <w:bCs/>
          <w:lang w:val="el-GR"/>
        </w:rPr>
        <w:t xml:space="preserve">Η ανωτέρω υπεύθυνη δήλωση θα πρέπει να έχει συνταχθεί μετά την κοινοποίηση της πρόσκλησης για την υποβολή των δικαιολογητικών. </w:t>
      </w:r>
    </w:p>
    <w:p w:rsidR="005D74E0" w:rsidRDefault="005D74E0" w:rsidP="005D74E0">
      <w:pPr>
        <w:rPr>
          <w:rFonts w:eastAsia="Calibri"/>
          <w:lang w:val="el-GR"/>
        </w:rPr>
      </w:pPr>
      <w:r>
        <w:rPr>
          <w:b/>
          <w:bCs/>
          <w:lang w:val="en-US"/>
        </w:rPr>
        <w:t>B</w:t>
      </w:r>
      <w:r>
        <w:rPr>
          <w:b/>
          <w:bCs/>
          <w:lang w:val="el-GR"/>
        </w:rPr>
        <w:t>. 2.</w:t>
      </w:r>
      <w:r>
        <w:rPr>
          <w:lang w:val="el-GR"/>
        </w:rPr>
        <w:t xml:space="preserve"> </w:t>
      </w:r>
      <w:r>
        <w:rPr>
          <w:rFonts w:eastAsia="Calibri"/>
          <w:lang w:val="el-GR"/>
        </w:rPr>
        <w:t>Για την απόδειξη της απαίτησης του άρθρου 2.2.4. (απόδειξη καταλληλόλητας για την άσκηση επαγγελματικής δραστηριότητας) προσκομίζουν πιστοποιητικό / 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 / 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5D74E0" w:rsidRDefault="005D74E0" w:rsidP="005D74E0">
      <w:pPr>
        <w:rPr>
          <w:rFonts w:eastAsia="Calibri"/>
          <w:bCs/>
          <w:lang w:val="el-GR"/>
        </w:rPr>
      </w:pPr>
      <w:r>
        <w:rPr>
          <w:rFonts w:eastAsia="Calibri"/>
          <w:bCs/>
          <w:lang w:val="el-GR"/>
        </w:rPr>
        <w:t>Οι εγκατεστημένοι στην Ελλάδα οικονομικοί φορείς προσκομίζουν πιστοποιητικό / βεβαίωση εγγραφής στο οικείο επιμελητήριο βάσει του αντικειμένου εργασιών τους.</w:t>
      </w:r>
    </w:p>
    <w:p w:rsidR="005D74E0" w:rsidRDefault="005D74E0" w:rsidP="005D74E0">
      <w:pPr>
        <w:rPr>
          <w:b/>
          <w:lang w:val="el-GR"/>
        </w:rPr>
      </w:pPr>
      <w:r>
        <w:rPr>
          <w:b/>
          <w:lang w:val="el-GR"/>
        </w:rPr>
        <w:t xml:space="preserve">Το ανωτέρω πιστοποιητικό θα πρέπει να έχει εκδοθεί έως τριάντα (30) εργάσιμες ημέρες πριν την υποβολή του, </w:t>
      </w:r>
      <w:r>
        <w:rPr>
          <w:rFonts w:eastAsia="Calibri"/>
          <w:b/>
          <w:lang w:val="el-GR"/>
        </w:rPr>
        <w:t>εκτός αν, σύμφωνα με τις ειδικότερες διατάξεις αυτών, φέρουν συγκεκριμένο χρόνο ισχύος.</w:t>
      </w:r>
    </w:p>
    <w:p w:rsidR="005D74E0" w:rsidRDefault="005D74E0" w:rsidP="005D74E0">
      <w:pPr>
        <w:rPr>
          <w:lang w:val="el-GR"/>
        </w:rPr>
      </w:pPr>
      <w:bookmarkStart w:id="51" w:name="_Hlk26283566"/>
      <w:bookmarkStart w:id="52" w:name="_Hlk26284369"/>
      <w:r>
        <w:rPr>
          <w:b/>
          <w:bCs/>
          <w:lang w:val="el-GR"/>
        </w:rPr>
        <w:t>Β.3.</w:t>
      </w:r>
      <w:r>
        <w:rPr>
          <w:lang w:val="el-GR"/>
        </w:rPr>
        <w:t xml:space="preserve"> 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w:t>
      </w:r>
      <w:r>
        <w:rPr>
          <w:b/>
          <w:lang w:val="el-GR"/>
        </w:rPr>
        <w:t>πιστοποιητικό ισχύουσας εκπροσώπησης</w:t>
      </w:r>
      <w:r>
        <w:rPr>
          <w:lang w:val="el-GR"/>
        </w:rPr>
        <w:t xml:space="preserve">. </w:t>
      </w:r>
    </w:p>
    <w:p w:rsidR="005D74E0" w:rsidRDefault="005D74E0" w:rsidP="005D74E0">
      <w:pPr>
        <w:rPr>
          <w:lang w:val="el-GR"/>
        </w:rPr>
      </w:pPr>
      <w:r>
        <w:rPr>
          <w:lang w:val="el-GR"/>
        </w:rPr>
        <w:lastRenderedPageBreak/>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w:t>
      </w:r>
      <w:r>
        <w:rPr>
          <w:spacing w:val="4"/>
          <w:szCs w:val="22"/>
          <w:lang w:val="el-GR" w:eastAsia="el-GR"/>
        </w:rPr>
        <w:t xml:space="preserve"> πρακτικό γενικής συνέλευσης </w:t>
      </w:r>
      <w:r>
        <w:rPr>
          <w:lang w:val="el-GR"/>
        </w:rPr>
        <w:t xml:space="preserve">κ.λπ., ανάλογα με τη νομική μορφή του οικονομικού φορέα), </w:t>
      </w:r>
      <w:r>
        <w:rPr>
          <w:b/>
          <w:lang w:val="el-GR"/>
        </w:rPr>
        <w:t>συνοδευόμενα από υπεύθυνη δήλωση</w:t>
      </w:r>
      <w:r>
        <w:rPr>
          <w:b/>
          <w:spacing w:val="4"/>
          <w:szCs w:val="22"/>
          <w:lang w:val="el-GR" w:eastAsia="el-GR"/>
        </w:rPr>
        <w:t xml:space="preserve"> </w:t>
      </w:r>
      <w:r>
        <w:rPr>
          <w:lang w:val="el-GR"/>
        </w:rPr>
        <w:t>του νόμιμου εκπροσώπου ότι εξακολουθούν να ισχύουν κατά την υποβολή τους.</w:t>
      </w:r>
    </w:p>
    <w:p w:rsidR="005D74E0" w:rsidRDefault="005D74E0" w:rsidP="005D74E0">
      <w:pPr>
        <w:rPr>
          <w:lang w:val="el-GR"/>
        </w:rPr>
      </w:pPr>
      <w:bookmarkStart w:id="53" w:name="_Hlk26283635"/>
      <w:bookmarkEnd w:id="51"/>
      <w:r>
        <w:rPr>
          <w:lang w:val="el-GR"/>
        </w:rPr>
        <w:t xml:space="preserve">Για την απόδειξη της νόμιμης σύστασης και των μεταβολών </w:t>
      </w:r>
      <w:r>
        <w:rPr>
          <w:spacing w:val="4"/>
          <w:szCs w:val="22"/>
          <w:lang w:val="el-GR" w:eastAsia="el-GR"/>
        </w:rPr>
        <w:t>στις περιπτώσεις που ο οικονομικός φορέας είναι νομικό πρόσωπο,</w:t>
      </w:r>
      <w:r>
        <w:rPr>
          <w:lang w:val="el-GR"/>
        </w:rPr>
        <w:t xml:space="preserve"> εφόσον αυτή προκύπτει από πιστοποιητικό αρμόδιας αρχής (πχ γενικό πιστοποιητικό του ΓΕΜΗ), αρκεί η υποβολή αυτού. </w:t>
      </w:r>
    </w:p>
    <w:p w:rsidR="005D74E0" w:rsidRDefault="005D74E0" w:rsidP="005D74E0">
      <w:pPr>
        <w:rPr>
          <w:lang w:val="el-GR"/>
        </w:rPr>
      </w:pPr>
      <w:bookmarkStart w:id="54" w:name="_Hlk26283764"/>
      <w:bookmarkEnd w:id="53"/>
      <w:r>
        <w:rPr>
          <w:lang w:val="el-GR"/>
        </w:rPr>
        <w:t>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w:t>
      </w:r>
      <w:r>
        <w:rPr>
          <w:b/>
          <w:spacing w:val="4"/>
          <w:szCs w:val="22"/>
          <w:lang w:val="el-GR" w:eastAsia="el-GR"/>
        </w:rPr>
        <w:t xml:space="preserve"> </w:t>
      </w:r>
      <w:r>
        <w:rPr>
          <w:lang w:val="el-GR"/>
        </w:rPr>
        <w:t>του νόμιμου εκπροσώπου ότι εξακολουθούν να ισχύουν κατά την υποβολή τους.</w:t>
      </w:r>
    </w:p>
    <w:p w:rsidR="005D74E0" w:rsidRDefault="005D74E0" w:rsidP="005D74E0">
      <w:pPr>
        <w:spacing w:before="240" w:line="276" w:lineRule="auto"/>
        <w:rPr>
          <w:rFonts w:cs="Arial"/>
          <w:b/>
          <w:szCs w:val="22"/>
          <w:lang w:val="el-GR"/>
        </w:rPr>
      </w:pPr>
      <w:r w:rsidRPr="00C87392">
        <w:rPr>
          <w:rFonts w:cs="Arial"/>
          <w:b/>
          <w:szCs w:val="22"/>
          <w:lang w:val="el-GR"/>
        </w:rPr>
        <w:t xml:space="preserve">Στην περίπτωση που τα ανωτέρω, ή μέρος αυτών, προκύπτουν από πιστοποιητικά του </w:t>
      </w:r>
      <w:r w:rsidRPr="00C87392">
        <w:rPr>
          <w:rFonts w:cs="Arial"/>
          <w:b/>
          <w:szCs w:val="22"/>
          <w:u w:val="single"/>
          <w:lang w:val="el-GR"/>
        </w:rPr>
        <w:t>Γ.Ε.Μ.Η</w:t>
      </w:r>
      <w:r w:rsidRPr="00C87392">
        <w:rPr>
          <w:rFonts w:cs="Arial"/>
          <w:b/>
          <w:szCs w:val="22"/>
          <w:lang w:val="el-GR"/>
        </w:rPr>
        <w:t xml:space="preserve">., αυτά θα πρέπει να έχουν εκδοθεί </w:t>
      </w:r>
      <w:r w:rsidRPr="00C87392">
        <w:rPr>
          <w:rFonts w:cs="Arial"/>
          <w:b/>
          <w:szCs w:val="22"/>
          <w:u w:val="single"/>
          <w:lang w:val="el-GR"/>
        </w:rPr>
        <w:t>έως τριάντα (30) εργάσιμες ημέρες</w:t>
      </w:r>
      <w:r w:rsidRPr="00C87392">
        <w:rPr>
          <w:rFonts w:cs="Arial"/>
          <w:b/>
          <w:szCs w:val="22"/>
          <w:lang w:val="el-GR"/>
        </w:rPr>
        <w:t xml:space="preserve"> πριν την υποβολή τους.</w:t>
      </w:r>
    </w:p>
    <w:p w:rsidR="005D74E0" w:rsidRDefault="005D74E0" w:rsidP="005D74E0">
      <w:pPr>
        <w:rPr>
          <w:bCs/>
          <w:lang w:val="el-GR"/>
        </w:rPr>
      </w:pPr>
      <w:r>
        <w:rPr>
          <w:b/>
          <w:bCs/>
          <w:lang w:val="el-GR"/>
        </w:rPr>
        <w:t>Οι αλλοδαποί οικονομικοί φορείς</w:t>
      </w:r>
      <w:r>
        <w:rPr>
          <w:bCs/>
          <w:lang w:val="el-GR"/>
        </w:rPr>
        <w:t xml:space="preserve">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5D74E0" w:rsidRDefault="005D74E0" w:rsidP="005D74E0">
      <w:pPr>
        <w:rPr>
          <w:b/>
          <w:bCs/>
          <w:lang w:val="el-GR"/>
        </w:rPr>
      </w:pPr>
      <w:r>
        <w:rPr>
          <w:b/>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5D74E0" w:rsidRDefault="005D74E0" w:rsidP="005D74E0">
      <w:pPr>
        <w:rPr>
          <w:b/>
          <w:bCs/>
          <w:lang w:val="el-GR"/>
        </w:rPr>
      </w:pPr>
      <w:r>
        <w:rPr>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bookmarkEnd w:id="54"/>
      <w:r>
        <w:rPr>
          <w:lang w:val="el-GR"/>
        </w:rPr>
        <w:t>.</w:t>
      </w:r>
    </w:p>
    <w:bookmarkEnd w:id="52"/>
    <w:p w:rsidR="005D74E0" w:rsidRDefault="005D74E0" w:rsidP="005D74E0">
      <w:pPr>
        <w:rPr>
          <w:b/>
          <w:bCs/>
          <w:lang w:val="el-GR"/>
        </w:rPr>
      </w:pPr>
    </w:p>
    <w:p w:rsidR="005D74E0" w:rsidRDefault="005D74E0" w:rsidP="005D74E0">
      <w:pPr>
        <w:rPr>
          <w:lang w:val="el-GR"/>
        </w:rPr>
      </w:pPr>
      <w:r>
        <w:rPr>
          <w:b/>
          <w:bCs/>
          <w:lang w:val="el-GR"/>
        </w:rPr>
        <w:t>Β.4.</w:t>
      </w:r>
      <w:r>
        <w:rPr>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t>VII</w:t>
      </w:r>
      <w:r>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5D74E0" w:rsidRDefault="005D74E0" w:rsidP="005D74E0">
      <w:pPr>
        <w:rPr>
          <w:lang w:val="el-GR"/>
        </w:rPr>
      </w:pPr>
      <w:r>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5D74E0" w:rsidRDefault="005D74E0" w:rsidP="005D74E0">
      <w:pPr>
        <w:rPr>
          <w:lang w:val="el-GR"/>
        </w:rPr>
      </w:pPr>
      <w:r>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5D74E0" w:rsidRDefault="005D74E0" w:rsidP="005D74E0">
      <w:pPr>
        <w:rPr>
          <w:lang w:val="el-GR"/>
        </w:rPr>
      </w:pPr>
      <w:r>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5D74E0" w:rsidRDefault="005D74E0" w:rsidP="005D74E0">
      <w:pPr>
        <w:rPr>
          <w:b/>
          <w:bCs/>
          <w:lang w:val="el-GR"/>
        </w:rPr>
      </w:pPr>
      <w:r>
        <w:rPr>
          <w:b/>
          <w:bCs/>
          <w:lang w:val="el-GR"/>
        </w:rPr>
        <w:t>Σημείωση: Στην Ελλάδα δεν έχουν καταρτισθεί προς το παρόν οι σχετικοί επίσημοι κατάλογοι.</w:t>
      </w:r>
    </w:p>
    <w:p w:rsidR="005D74E0" w:rsidRDefault="005D74E0" w:rsidP="005D74E0">
      <w:pPr>
        <w:rPr>
          <w:lang w:val="el-GR"/>
        </w:rPr>
      </w:pPr>
      <w:r>
        <w:rPr>
          <w:b/>
          <w:bCs/>
          <w:lang w:val="el-GR"/>
        </w:rPr>
        <w:t>Β.5.</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5D74E0" w:rsidRDefault="005D74E0" w:rsidP="005D74E0">
      <w:pPr>
        <w:rPr>
          <w:b/>
          <w:bCs/>
          <w:lang w:val="el-GR"/>
        </w:rPr>
      </w:pPr>
      <w:r>
        <w:rPr>
          <w:b/>
          <w:lang w:val="el-GR"/>
        </w:rPr>
        <w:t>Β.6.</w:t>
      </w:r>
      <w:r>
        <w:rPr>
          <w:lang w:val="el-GR"/>
        </w:rPr>
        <w:t xml:space="preserve"> </w:t>
      </w:r>
      <w:r>
        <w:rPr>
          <w:color w:val="000000"/>
          <w:lang w:val="el-GR"/>
        </w:rPr>
        <w:t xml:space="preserve">Στην περίπτωση που οικονομικός φορέας επιθυμεί να στηριχθεί στις ικανότητες άλλων φορέων, σύμφωνα με </w:t>
      </w:r>
      <w:r>
        <w:rPr>
          <w:lang w:val="el-GR"/>
        </w:rPr>
        <w:t xml:space="preserve">την παράγραφο </w:t>
      </w:r>
      <w:r>
        <w:rPr>
          <w:color w:val="000000"/>
          <w:lang w:val="el-GR"/>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5D74E0" w:rsidRDefault="005D74E0" w:rsidP="005D74E0">
      <w:pPr>
        <w:pStyle w:val="2"/>
        <w:rPr>
          <w:lang w:val="el-GR"/>
        </w:rPr>
      </w:pPr>
      <w:bookmarkStart w:id="55" w:name="_Toc32404181"/>
      <w:bookmarkStart w:id="56" w:name="__RefHeading___Toc470009798"/>
      <w:r>
        <w:rPr>
          <w:lang w:val="el-GR"/>
        </w:rPr>
        <w:t>2.3</w:t>
      </w:r>
      <w:r>
        <w:rPr>
          <w:lang w:val="el-GR"/>
        </w:rPr>
        <w:tab/>
        <w:t>Κριτήρια Ανάθεσης</w:t>
      </w:r>
      <w:bookmarkEnd w:id="55"/>
      <w:bookmarkEnd w:id="56"/>
      <w:r>
        <w:rPr>
          <w:lang w:val="el-GR"/>
        </w:rPr>
        <w:t xml:space="preserve">  </w:t>
      </w:r>
    </w:p>
    <w:p w:rsidR="005D74E0" w:rsidRDefault="005D74E0" w:rsidP="005D74E0">
      <w:pPr>
        <w:pStyle w:val="3"/>
        <w:rPr>
          <w:lang w:val="el-GR"/>
        </w:rPr>
      </w:pPr>
      <w:bookmarkStart w:id="57" w:name="_Toc32404182"/>
      <w:bookmarkStart w:id="58" w:name="__RefHeading___Toc470009799"/>
      <w:r>
        <w:rPr>
          <w:lang w:val="el-GR"/>
        </w:rPr>
        <w:t>2.3.1</w:t>
      </w:r>
      <w:r>
        <w:rPr>
          <w:lang w:val="el-GR"/>
        </w:rPr>
        <w:tab/>
        <w:t>Κριτήριο ανάθεσης</w:t>
      </w:r>
      <w:bookmarkEnd w:id="57"/>
      <w:bookmarkEnd w:id="58"/>
    </w:p>
    <w:p w:rsidR="005D74E0" w:rsidRDefault="005D74E0" w:rsidP="005D74E0">
      <w:pPr>
        <w:rPr>
          <w:i/>
          <w:color w:val="5B9BD5"/>
          <w:lang w:val="el-GR"/>
        </w:rPr>
      </w:pPr>
      <w:r>
        <w:rPr>
          <w:lang w:val="el-GR"/>
        </w:rPr>
        <w:t>Κριτήριο ανάθεσης της Σύμβασης είναι η πλέον συμφέρουσα από οικονομική άποψη προσφορά μόνο βάσει τιμής (χαμηλότερη τιμή) για το σύνολο των οχημάτων.</w:t>
      </w:r>
      <w:bookmarkStart w:id="59" w:name="__RefHeading___Toc470009800"/>
      <w:bookmarkEnd w:id="59"/>
    </w:p>
    <w:p w:rsidR="005D74E0" w:rsidRDefault="005D74E0" w:rsidP="005D74E0">
      <w:pPr>
        <w:pStyle w:val="2"/>
        <w:rPr>
          <w:lang w:val="el-GR"/>
        </w:rPr>
      </w:pPr>
      <w:bookmarkStart w:id="60" w:name="__RefHeading___Toc470009802"/>
      <w:bookmarkStart w:id="61" w:name="_Toc32404183"/>
      <w:bookmarkEnd w:id="60"/>
      <w:r>
        <w:rPr>
          <w:lang w:val="el-GR"/>
        </w:rPr>
        <w:lastRenderedPageBreak/>
        <w:t>2.4</w:t>
      </w:r>
      <w:r>
        <w:rPr>
          <w:lang w:val="el-GR"/>
        </w:rPr>
        <w:tab/>
        <w:t>Κατάρτιση - Περιεχόμενο Προσφορών</w:t>
      </w:r>
      <w:bookmarkEnd w:id="61"/>
    </w:p>
    <w:p w:rsidR="005D74E0" w:rsidRDefault="005D74E0" w:rsidP="005D74E0">
      <w:pPr>
        <w:pStyle w:val="3"/>
        <w:rPr>
          <w:lang w:val="el-GR"/>
        </w:rPr>
      </w:pPr>
      <w:bookmarkStart w:id="62" w:name="__RefHeading___Toc470009803"/>
      <w:bookmarkStart w:id="63" w:name="_Toc32404184"/>
      <w:bookmarkEnd w:id="62"/>
      <w:r>
        <w:rPr>
          <w:lang w:val="el-GR"/>
        </w:rPr>
        <w:t>2.4.1</w:t>
      </w:r>
      <w:r>
        <w:rPr>
          <w:lang w:val="el-GR"/>
        </w:rPr>
        <w:tab/>
        <w:t>Γενικοί όροι υποβολής προσφορών</w:t>
      </w:r>
      <w:bookmarkEnd w:id="63"/>
    </w:p>
    <w:p w:rsidR="005D74E0" w:rsidRDefault="005D74E0" w:rsidP="005D74E0">
      <w:pPr>
        <w:rPr>
          <w:lang w:val="el-GR"/>
        </w:rPr>
      </w:pPr>
      <w:r>
        <w:rPr>
          <w:lang w:val="el-GR"/>
        </w:rPr>
        <w:t>Οι προσφορές υποβάλλονται με βάση τις απαιτήσεις που ορίζονται στην παρούσα διακήρυξη, για όλες τις περιγραφόμενες υπηρεσίες.</w:t>
      </w:r>
    </w:p>
    <w:p w:rsidR="005D74E0" w:rsidRDefault="005D74E0" w:rsidP="005D74E0">
      <w:pPr>
        <w:rPr>
          <w:lang w:val="el-GR"/>
        </w:rPr>
      </w:pPr>
      <w:r>
        <w:rPr>
          <w:lang w:val="el-GR"/>
        </w:rPr>
        <w:t>Δεν επιτρέπονται εναλλακτικές προσφορές.</w:t>
      </w:r>
    </w:p>
    <w:p w:rsidR="005D74E0" w:rsidRDefault="005D74E0" w:rsidP="005D74E0">
      <w:pPr>
        <w:rPr>
          <w:lang w:val="el-GR"/>
        </w:rPr>
      </w:pPr>
      <w:r>
        <w:rPr>
          <w:rFonts w:cs="Helvetica"/>
          <w:color w:val="000000"/>
          <w:szCs w:val="22"/>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 / συντονιστής αυτής.</w:t>
      </w:r>
    </w:p>
    <w:p w:rsidR="005D74E0" w:rsidRDefault="005D74E0" w:rsidP="005D74E0">
      <w:pPr>
        <w:pStyle w:val="3"/>
        <w:rPr>
          <w:lang w:val="el-GR"/>
        </w:rPr>
      </w:pPr>
      <w:bookmarkStart w:id="64" w:name="_Toc32404185"/>
      <w:bookmarkStart w:id="65" w:name="__RefHeading___Toc470009804"/>
      <w:r>
        <w:rPr>
          <w:lang w:val="el-GR"/>
        </w:rPr>
        <w:t>2.4.2</w:t>
      </w:r>
      <w:r>
        <w:rPr>
          <w:lang w:val="el-GR"/>
        </w:rPr>
        <w:tab/>
        <w:t>Χρόνος και Τρόπος υποβολής προσφορών</w:t>
      </w:r>
      <w:bookmarkEnd w:id="64"/>
      <w:bookmarkEnd w:id="65"/>
      <w:r>
        <w:rPr>
          <w:lang w:val="el-GR"/>
        </w:rPr>
        <w:t xml:space="preserve"> </w:t>
      </w:r>
    </w:p>
    <w:p w:rsidR="005D74E0" w:rsidRDefault="005D74E0" w:rsidP="005D74E0">
      <w:pPr>
        <w:pStyle w:val="para-2"/>
        <w:tabs>
          <w:tab w:val="clear" w:pos="1021"/>
          <w:tab w:val="clear" w:pos="1588"/>
          <w:tab w:val="left" w:pos="0"/>
          <w:tab w:val="left" w:pos="1843"/>
        </w:tabs>
        <w:ind w:left="0" w:firstLine="0"/>
        <w:rPr>
          <w:rFonts w:asciiTheme="minorHAnsi" w:hAnsiTheme="minorHAnsi" w:cstheme="minorHAnsi"/>
          <w:szCs w:val="22"/>
          <w:lang w:val="el-GR"/>
        </w:rPr>
      </w:pPr>
    </w:p>
    <w:p w:rsidR="005D74E0" w:rsidRDefault="005D74E0" w:rsidP="005D74E0">
      <w:pPr>
        <w:pStyle w:val="para-2"/>
        <w:tabs>
          <w:tab w:val="clear" w:pos="1021"/>
          <w:tab w:val="clear" w:pos="1588"/>
          <w:tab w:val="left" w:pos="0"/>
          <w:tab w:val="left" w:pos="1843"/>
        </w:tabs>
        <w:ind w:left="0" w:firstLine="0"/>
        <w:rPr>
          <w:rFonts w:ascii="Cambria" w:hAnsi="Cambria" w:cs="Cambria"/>
          <w:szCs w:val="22"/>
          <w:lang w:val="el-GR"/>
        </w:rPr>
      </w:pPr>
      <w:r>
        <w:rPr>
          <w:rFonts w:asciiTheme="minorHAnsi" w:hAnsiTheme="minorHAnsi" w:cstheme="minorHAnsi"/>
          <w:b/>
          <w:szCs w:val="22"/>
          <w:lang w:val="el-GR"/>
        </w:rPr>
        <w:t>2.4.2.1.</w:t>
      </w:r>
      <w:r>
        <w:rPr>
          <w:rFonts w:asciiTheme="minorHAnsi" w:hAnsiTheme="minorHAnsi" w:cstheme="minorHAnsi"/>
          <w:szCs w:val="22"/>
          <w:lang w:val="el-GR"/>
        </w:rPr>
        <w:t xml:space="preserve"> Οι φάκελοι των προσφορών υποβάλλονται μέσα στην προθεσμία του άρθρου 1.5 είτε (α) με κατάθεσή τους στο πρωτόκολλο της αναθέτουσας αρχής μέχρι την προηγούμενη της διενέργειας του διαγωνισμού (κατά τις ώρες λειτουργίας του πρωτοκόλλου (ήτοι 7.00 – 15.00) είτε (β) με κατάθεσή τους στην Επιτροπή Διαγωνισμού την ημέρα της διενέργειας την ώρα του διαγωνισμού προς την αναθέτουσα αρχή είτε (γ) Σε περίπτωση ταχυδρομικής αποστολής ,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r>
        <w:rPr>
          <w:rFonts w:ascii="Cambria" w:hAnsi="Cambria" w:cs="Cambria"/>
          <w:szCs w:val="22"/>
          <w:lang w:val="el-GR"/>
        </w:rPr>
        <w:t>.</w:t>
      </w:r>
    </w:p>
    <w:p w:rsidR="005D74E0" w:rsidRDefault="005D74E0" w:rsidP="005D74E0">
      <w:pPr>
        <w:pStyle w:val="para-2"/>
        <w:tabs>
          <w:tab w:val="clear" w:pos="1021"/>
          <w:tab w:val="clear" w:pos="1588"/>
          <w:tab w:val="left" w:pos="0"/>
          <w:tab w:val="left" w:pos="1843"/>
        </w:tabs>
        <w:ind w:left="0" w:firstLine="0"/>
        <w:rPr>
          <w:lang w:val="el-GR"/>
        </w:rPr>
      </w:pPr>
    </w:p>
    <w:p w:rsidR="005D74E0" w:rsidRDefault="005D74E0" w:rsidP="005D74E0">
      <w:pPr>
        <w:shd w:val="clear" w:color="auto" w:fill="FFFFFF"/>
        <w:rPr>
          <w:rFonts w:asciiTheme="minorHAnsi" w:hAnsiTheme="minorHAnsi" w:cstheme="minorHAnsi"/>
          <w:lang w:val="el-GR"/>
        </w:rPr>
      </w:pPr>
      <w:r>
        <w:rPr>
          <w:rFonts w:asciiTheme="minorHAnsi" w:hAnsiTheme="minorHAnsi" w:cstheme="minorHAnsi"/>
          <w:b/>
          <w:szCs w:val="22"/>
          <w:lang w:val="el-GR"/>
        </w:rPr>
        <w:t>2.4.2.2.</w:t>
      </w:r>
      <w:r>
        <w:rPr>
          <w:rFonts w:asciiTheme="minorHAnsi" w:hAnsiTheme="minorHAnsi" w:cstheme="minorHAnsi"/>
          <w:szCs w:val="22"/>
          <w:lang w:val="el-GR"/>
        </w:rPr>
        <w:t xml:space="preserve"> Οι προσφορές υποβάλλονται μέσα σε σφραγισμένο φάκελο (κυρίως φάκελος), στον οποίο πρέπει να αναγράφονται ευκρινώς τα ακόλουθα:</w:t>
      </w:r>
    </w:p>
    <w:p w:rsidR="005D74E0" w:rsidRDefault="005D74E0" w:rsidP="005D74E0">
      <w:pPr>
        <w:shd w:val="clear" w:color="auto" w:fill="FFFFFF"/>
        <w:rPr>
          <w:lang w:val="el-GR"/>
        </w:rPr>
      </w:pPr>
      <w:r>
        <w:rPr>
          <w:lang w:val="el-GR"/>
        </w:rPr>
        <w:t xml:space="preserve">1. Η λέξη ΠΡΟΣΦΟΡΑ με κεφαλαία γράμματα. </w:t>
      </w:r>
    </w:p>
    <w:p w:rsidR="005D74E0" w:rsidRDefault="005D74E0" w:rsidP="005D74E0">
      <w:pPr>
        <w:shd w:val="clear" w:color="auto" w:fill="FFFFFF"/>
        <w:rPr>
          <w:lang w:val="el-GR"/>
        </w:rPr>
      </w:pPr>
      <w:r>
        <w:rPr>
          <w:lang w:val="el-GR"/>
        </w:rPr>
        <w:t xml:space="preserve">2. Η επωνυμία της αναθέτουσας αρχής που διενεργεί το διαγωνισμό, ως αναφέρεται στην παρούσα διακήρυξη. </w:t>
      </w:r>
    </w:p>
    <w:p w:rsidR="005D74E0" w:rsidRDefault="005D74E0" w:rsidP="005D74E0">
      <w:pPr>
        <w:shd w:val="clear" w:color="auto" w:fill="FFFFFF"/>
        <w:rPr>
          <w:lang w:val="el-GR"/>
        </w:rPr>
      </w:pPr>
      <w:r>
        <w:rPr>
          <w:lang w:val="el-GR"/>
        </w:rPr>
        <w:t xml:space="preserve">3. Ο τίτλος της σύμβασης ως αναφέρεται στην παρούσα διακήρυξη. </w:t>
      </w:r>
    </w:p>
    <w:p w:rsidR="005D74E0" w:rsidRDefault="005D74E0" w:rsidP="005D74E0">
      <w:pPr>
        <w:shd w:val="clear" w:color="auto" w:fill="FFFFFF"/>
        <w:rPr>
          <w:lang w:val="el-GR"/>
        </w:rPr>
      </w:pPr>
      <w:r>
        <w:rPr>
          <w:lang w:val="el-GR"/>
        </w:rPr>
        <w:t xml:space="preserve">4. Η καταληκτική ημερομηνία υποβολής προσφορών (ημερομηνία λήξης προθεσμίας υποβολής προσφορών) </w:t>
      </w:r>
    </w:p>
    <w:p w:rsidR="005D74E0" w:rsidRDefault="005D74E0" w:rsidP="005D74E0">
      <w:pPr>
        <w:shd w:val="clear" w:color="auto" w:fill="FFFFFF"/>
        <w:rPr>
          <w:lang w:val="el-GR"/>
        </w:rPr>
      </w:pPr>
      <w:r>
        <w:rPr>
          <w:lang w:val="el-GR"/>
        </w:rPr>
        <w:t xml:space="preserve">5. Τα πλήρη στοιχεία του οικονομικού φορέα – προσφέροντος (πλήρη επωνυμία, Α.Φ.Μ., διεύθυνση, αρ. τηλεφώνου, αρ. τηλεομοιοτυπίας [φαξ], </w:t>
      </w:r>
      <w:r>
        <w:t>e</w:t>
      </w:r>
      <w:r>
        <w:rPr>
          <w:lang w:val="el-GR"/>
        </w:rPr>
        <w:t>-</w:t>
      </w:r>
      <w:r>
        <w:t>mail</w:t>
      </w:r>
      <w:r>
        <w:rPr>
          <w:lang w:val="el-GR"/>
        </w:rPr>
        <w:t>).</w:t>
      </w:r>
    </w:p>
    <w:p w:rsidR="005D74E0" w:rsidRDefault="005D74E0" w:rsidP="005D74E0">
      <w:pPr>
        <w:shd w:val="clear" w:color="auto" w:fill="FFFFFF"/>
        <w:rPr>
          <w:rFonts w:asciiTheme="minorHAnsi" w:hAnsiTheme="minorHAnsi" w:cstheme="minorHAnsi"/>
          <w:lang w:val="el-GR"/>
        </w:rPr>
      </w:pPr>
      <w:r>
        <w:rPr>
          <w:rFonts w:asciiTheme="minorHAnsi" w:hAnsiTheme="minorHAnsi" w:cstheme="minorHAnsi"/>
          <w:b/>
          <w:szCs w:val="22"/>
          <w:lang w:val="el-GR"/>
        </w:rPr>
        <w:t>2.4.2.3.</w:t>
      </w:r>
      <w:r>
        <w:rPr>
          <w:rFonts w:asciiTheme="minorHAnsi" w:hAnsiTheme="minorHAnsi" w:cstheme="minorHAnsi"/>
          <w:szCs w:val="22"/>
          <w:lang w:val="el-GR"/>
        </w:rPr>
        <w:t xml:space="preserve"> Εντός του κυρίως φακέλου </w:t>
      </w:r>
      <w:r>
        <w:rPr>
          <w:szCs w:val="22"/>
          <w:lang w:val="el-GR"/>
        </w:rPr>
        <w:t>υποβάλλονται τα ακόλουθα</w:t>
      </w:r>
      <w:r>
        <w:rPr>
          <w:rFonts w:ascii="Cambria" w:hAnsi="Cambria" w:cs="Cambria"/>
          <w:szCs w:val="22"/>
          <w:lang w:val="el-GR"/>
        </w:rPr>
        <w:t>:</w:t>
      </w:r>
    </w:p>
    <w:p w:rsidR="005D74E0" w:rsidRDefault="005D74E0" w:rsidP="005D74E0">
      <w:pPr>
        <w:shd w:val="clear" w:color="auto" w:fill="FFFFFF"/>
        <w:rPr>
          <w:rFonts w:asciiTheme="minorHAnsi" w:hAnsiTheme="minorHAnsi" w:cstheme="minorHAnsi"/>
          <w:szCs w:val="22"/>
          <w:lang w:val="el-GR"/>
        </w:rPr>
      </w:pPr>
      <w:r>
        <w:rPr>
          <w:rFonts w:asciiTheme="minorHAnsi" w:hAnsiTheme="minorHAnsi" w:cstheme="minorHAnsi"/>
          <w:szCs w:val="22"/>
          <w:lang w:val="el-GR"/>
        </w:rPr>
        <w:t xml:space="preserve">α) ξεχωριστός σφραγισμένος φάκελος, με την ένδειξη «Δικαιολογητικά Συμμετοχής» κατά τα οριζόμενα στο άρθρο 2.4.3 </w:t>
      </w:r>
    </w:p>
    <w:p w:rsidR="005D74E0" w:rsidRDefault="005D74E0" w:rsidP="005D74E0">
      <w:pPr>
        <w:shd w:val="clear" w:color="auto" w:fill="FFFFFF"/>
        <w:rPr>
          <w:rFonts w:asciiTheme="minorHAnsi" w:hAnsiTheme="minorHAnsi" w:cstheme="minorHAnsi"/>
          <w:szCs w:val="22"/>
          <w:lang w:val="el-GR"/>
        </w:rPr>
      </w:pPr>
      <w:r>
        <w:rPr>
          <w:rFonts w:asciiTheme="minorHAnsi" w:hAnsiTheme="minorHAnsi" w:cstheme="minorHAnsi"/>
          <w:szCs w:val="22"/>
          <w:lang w:val="el-GR"/>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5D74E0" w:rsidRDefault="005D74E0" w:rsidP="005D74E0">
      <w:pPr>
        <w:shd w:val="clear" w:color="auto" w:fill="FFFFFF"/>
        <w:rPr>
          <w:rFonts w:asciiTheme="minorHAnsi" w:hAnsiTheme="minorHAnsi" w:cstheme="minorHAnsi"/>
          <w:szCs w:val="22"/>
          <w:lang w:val="el-GR"/>
        </w:rPr>
      </w:pPr>
      <w:r>
        <w:rPr>
          <w:rFonts w:asciiTheme="minorHAnsi" w:hAnsiTheme="minorHAnsi" w:cstheme="minorHAnsi"/>
          <w:szCs w:val="22"/>
          <w:lang w:val="el-GR"/>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w:t>
      </w:r>
    </w:p>
    <w:p w:rsidR="005D74E0" w:rsidRDefault="005D74E0" w:rsidP="005D74E0">
      <w:pPr>
        <w:shd w:val="clear" w:color="auto" w:fill="FFFFFF"/>
        <w:rPr>
          <w:rFonts w:asciiTheme="minorHAnsi" w:hAnsiTheme="minorHAnsi" w:cstheme="minorHAnsi"/>
          <w:szCs w:val="22"/>
          <w:lang w:val="el-GR"/>
        </w:rPr>
      </w:pPr>
      <w:r>
        <w:rPr>
          <w:rFonts w:asciiTheme="minorHAnsi" w:hAnsiTheme="minorHAnsi" w:cstheme="minorHAnsi"/>
          <w:szCs w:val="22"/>
          <w:lang w:val="el-GR"/>
        </w:rPr>
        <w:t>Οι τρεις ως άνω ξεχωριστοί σφραγισμένοι φάκελοι φέρουν επίσης τις ενδείξεις του κυρίως φακέλου του άρθρου 2.4.2.2.</w:t>
      </w:r>
    </w:p>
    <w:p w:rsidR="005D74E0" w:rsidRDefault="005D74E0" w:rsidP="005D74E0">
      <w:pPr>
        <w:shd w:val="clear" w:color="auto" w:fill="FFFFFF"/>
        <w:rPr>
          <w:rFonts w:asciiTheme="minorHAnsi" w:hAnsiTheme="minorHAnsi" w:cstheme="minorHAnsi"/>
          <w:szCs w:val="22"/>
          <w:lang w:val="el-GR"/>
        </w:rPr>
      </w:pPr>
      <w:r>
        <w:rPr>
          <w:rFonts w:asciiTheme="minorHAnsi" w:hAnsiTheme="minorHAnsi" w:cstheme="minorHAnsi"/>
          <w:b/>
          <w:szCs w:val="22"/>
          <w:lang w:val="el-GR"/>
        </w:rPr>
        <w:t>2.4.2.4.</w:t>
      </w:r>
      <w:r>
        <w:rPr>
          <w:rFonts w:asciiTheme="minorHAnsi" w:hAnsiTheme="minorHAnsi" w:cstheme="minorHAnsi"/>
          <w:szCs w:val="22"/>
          <w:lang w:val="el-GR"/>
        </w:rPr>
        <w:t xml:space="preserve">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5D74E0" w:rsidRDefault="005D74E0" w:rsidP="005D74E0">
      <w:pPr>
        <w:shd w:val="clear" w:color="auto" w:fill="FFFFFF"/>
        <w:rPr>
          <w:rFonts w:asciiTheme="minorHAnsi" w:hAnsiTheme="minorHAnsi" w:cstheme="minorHAnsi"/>
          <w:lang w:val="el-GR"/>
        </w:rPr>
      </w:pPr>
      <w:r>
        <w:rPr>
          <w:rFonts w:asciiTheme="minorHAnsi" w:hAnsiTheme="minorHAnsi" w:cstheme="minorHAnsi"/>
          <w:b/>
          <w:szCs w:val="22"/>
          <w:lang w:val="el-GR"/>
        </w:rPr>
        <w:t>2.4.2.5.</w:t>
      </w:r>
      <w:r>
        <w:rPr>
          <w:rFonts w:asciiTheme="minorHAnsi" w:hAnsiTheme="minorHAnsi" w:cstheme="minorHAnsi"/>
          <w:szCs w:val="22"/>
          <w:lang w:val="el-GR"/>
        </w:rPr>
        <w:t xml:space="preserve">  Για τυχόν προσφορές που υποβάλλονται εκπρόθεσμα, η Επιτροπή Διαγωνισμού σημειώνει στο πρακτικό της την εκπρόθεσμη υποβολή (</w:t>
      </w:r>
      <w:r>
        <w:rPr>
          <w:rFonts w:asciiTheme="minorHAnsi" w:hAnsiTheme="minorHAnsi" w:cstheme="minorHAnsi"/>
          <w:szCs w:val="22"/>
          <w:u w:val="single"/>
          <w:lang w:val="el-GR"/>
        </w:rPr>
        <w:t>ημερομηνία και ακριβή ώρα</w:t>
      </w:r>
      <w:r>
        <w:rPr>
          <w:rFonts w:asciiTheme="minorHAnsi" w:hAnsiTheme="minorHAnsi" w:cstheme="minorHAnsi"/>
          <w:szCs w:val="22"/>
          <w:lang w:val="el-GR"/>
        </w:rPr>
        <w:t xml:space="preserve"> που περιήλθε η προσφορά στην </w:t>
      </w:r>
      <w:r>
        <w:rPr>
          <w:rFonts w:asciiTheme="minorHAnsi" w:hAnsiTheme="minorHAnsi" w:cstheme="minorHAnsi"/>
          <w:szCs w:val="22"/>
          <w:lang w:val="el-GR"/>
        </w:rPr>
        <w:lastRenderedPageBreak/>
        <w:t>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p>
    <w:p w:rsidR="005D74E0" w:rsidRDefault="005D74E0" w:rsidP="005D74E0">
      <w:pPr>
        <w:shd w:val="clear" w:color="auto" w:fill="FFFFFF"/>
        <w:rPr>
          <w:rFonts w:asciiTheme="minorHAnsi" w:hAnsiTheme="minorHAnsi" w:cstheme="minorHAnsi"/>
          <w:szCs w:val="22"/>
          <w:lang w:val="el-GR"/>
        </w:rPr>
      </w:pPr>
      <w:r>
        <w:rPr>
          <w:rFonts w:asciiTheme="minorHAnsi" w:hAnsiTheme="minorHAnsi" w:cstheme="minorHAnsi"/>
          <w:b/>
          <w:szCs w:val="22"/>
          <w:lang w:val="el-GR"/>
        </w:rPr>
        <w:t>2.4.2.6.</w:t>
      </w:r>
      <w:r>
        <w:rPr>
          <w:rFonts w:asciiTheme="minorHAnsi" w:hAnsiTheme="minorHAnsi" w:cstheme="minorHAnsi"/>
          <w:szCs w:val="22"/>
          <w:lang w:val="el-GR"/>
        </w:rPr>
        <w:t xml:space="preserve"> Οι προσφορές υπογράφονται από τον οικονομικό φορέα ή, σε περίπτωση νομικών προσώπων, από το νόμιμο εκπρόσωπο αυτών.</w:t>
      </w:r>
    </w:p>
    <w:p w:rsidR="005D74E0" w:rsidRDefault="005D74E0" w:rsidP="005D74E0">
      <w:pPr>
        <w:pStyle w:val="Standard"/>
        <w:spacing w:line="276" w:lineRule="auto"/>
        <w:jc w:val="both"/>
        <w:rPr>
          <w:rFonts w:asciiTheme="minorHAnsi" w:eastAsia="Times New Roman" w:hAnsiTheme="minorHAnsi" w:cstheme="minorHAnsi"/>
          <w:kern w:val="0"/>
          <w:sz w:val="22"/>
          <w:szCs w:val="22"/>
          <w:lang w:bidi="ar-SA"/>
        </w:rPr>
      </w:pPr>
      <w:r>
        <w:rPr>
          <w:rFonts w:asciiTheme="minorHAnsi" w:eastAsia="Times New Roman" w:hAnsiTheme="minorHAnsi" w:cstheme="minorHAnsi"/>
          <w:b/>
          <w:kern w:val="0"/>
          <w:sz w:val="22"/>
          <w:szCs w:val="22"/>
          <w:lang w:bidi="ar-SA"/>
        </w:rPr>
        <w:t>2.4.2.7.</w:t>
      </w:r>
      <w:r>
        <w:rPr>
          <w:rFonts w:asciiTheme="minorHAnsi" w:eastAsia="Times New Roman" w:hAnsiTheme="minorHAnsi" w:cstheme="minorHAnsi"/>
          <w:kern w:val="0"/>
          <w:sz w:val="22"/>
          <w:szCs w:val="22"/>
          <w:lang w:bidi="ar-SA"/>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5D74E0" w:rsidRDefault="005D74E0" w:rsidP="005D74E0">
      <w:pPr>
        <w:pStyle w:val="3"/>
        <w:rPr>
          <w:i/>
          <w:iCs/>
          <w:color w:val="5B9BD5"/>
          <w:lang w:val="el-GR"/>
        </w:rPr>
      </w:pPr>
      <w:bookmarkStart w:id="66" w:name="_Toc32404186"/>
      <w:bookmarkStart w:id="67" w:name="__RefHeading___Toc470009805"/>
      <w:r>
        <w:rPr>
          <w:lang w:val="el-GR"/>
        </w:rPr>
        <w:t>2.4.3</w:t>
      </w:r>
      <w:r>
        <w:rPr>
          <w:lang w:val="el-GR"/>
        </w:rPr>
        <w:tab/>
        <w:t>Περιεχόμενα Φακέλου «Δικαιολογητικά Συμμετοχής»</w:t>
      </w:r>
      <w:bookmarkEnd w:id="66"/>
      <w:r>
        <w:rPr>
          <w:lang w:val="el-GR"/>
        </w:rPr>
        <w:t xml:space="preserve"> </w:t>
      </w:r>
      <w:bookmarkEnd w:id="67"/>
    </w:p>
    <w:p w:rsidR="005D74E0" w:rsidRDefault="005D74E0" w:rsidP="005D74E0">
      <w:pPr>
        <w:rPr>
          <w:lang w:val="el-GR"/>
        </w:rPr>
      </w:pPr>
      <w:r>
        <w:rPr>
          <w:lang w:val="el-GR"/>
        </w:rPr>
        <w:t>Τα στοιχεία και δικαιολογητικά για την συμμετοχή των προσφερόντων στη διαγωνιστική διαδικασία περιλαμβάνουν:</w:t>
      </w:r>
    </w:p>
    <w:p w:rsidR="005D74E0" w:rsidRDefault="005D74E0" w:rsidP="005D74E0">
      <w:pPr>
        <w:rPr>
          <w:lang w:val="el-GR"/>
        </w:rPr>
      </w:pPr>
      <w:r>
        <w:rPr>
          <w:lang w:val="el-GR"/>
        </w:rPr>
        <w:t xml:space="preserve">α) </w:t>
      </w:r>
      <w:r>
        <w:rPr>
          <w:lang w:val="en-US"/>
        </w:rPr>
        <w:t>T</w:t>
      </w:r>
      <w:r>
        <w:rPr>
          <w:lang w:val="el-GR"/>
        </w:rPr>
        <w:t>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αποτελεί αναπόσπαστο τμήμα της διακήρυξης (Παράρτημα II),</w:t>
      </w:r>
    </w:p>
    <w:p w:rsidR="005D74E0" w:rsidRDefault="005D74E0" w:rsidP="005D74E0">
      <w:pPr>
        <w:rPr>
          <w:lang w:val="el-GR"/>
        </w:rPr>
      </w:pPr>
      <w:r>
        <w:rPr>
          <w:lang w:val="el-GR"/>
        </w:rPr>
        <w:t>β) εγγύηση συμμετοχής, σύμφωνα με τ</w:t>
      </w:r>
      <w:r>
        <w:rPr>
          <w:lang w:val="en-US"/>
        </w:rPr>
        <w:t>o</w:t>
      </w:r>
      <w:r>
        <w:rPr>
          <w:lang w:val="el-GR"/>
        </w:rPr>
        <w:t xml:space="preserve"> άρθρο 72 του Ν.4412/2016 και τις παραγράφους 2.1.5 και 2.2.2 της παρούσας διακήρυξης.</w:t>
      </w:r>
    </w:p>
    <w:p w:rsidR="005D74E0" w:rsidRDefault="005D74E0" w:rsidP="005D74E0">
      <w:pPr>
        <w:rPr>
          <w:b/>
          <w:bCs/>
          <w:lang w:val="el-GR"/>
        </w:rPr>
      </w:pPr>
      <w:r>
        <w:rPr>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5D74E0" w:rsidRDefault="005D74E0" w:rsidP="005D74E0">
      <w:pPr>
        <w:pStyle w:val="3"/>
        <w:rPr>
          <w:lang w:val="el-GR"/>
        </w:rPr>
      </w:pPr>
      <w:bookmarkStart w:id="68" w:name="_Toc32404187"/>
      <w:r>
        <w:rPr>
          <w:lang w:val="el-GR"/>
        </w:rPr>
        <w:t>2.4.4 Φάκελος «Τεχνική Προσφορά»</w:t>
      </w:r>
      <w:bookmarkEnd w:id="68"/>
    </w:p>
    <w:p w:rsidR="005D74E0" w:rsidRDefault="005D74E0" w:rsidP="005D74E0">
      <w:pPr>
        <w:rPr>
          <w:i/>
          <w:iCs/>
          <w:color w:val="5B9BD5"/>
          <w:lang w:val="el-GR"/>
        </w:rPr>
      </w:pPr>
      <w:r>
        <w:rPr>
          <w:lang w:val="en-US"/>
        </w:rPr>
        <w:t>H</w:t>
      </w:r>
      <w:r>
        <w:rPr>
          <w:lang w:val="el-GR"/>
        </w:rPr>
        <w:t xml:space="preserve"> τεχνική προσφορά θα πρέπει να καλύπτει όλες τις απαιτήσεις και τις προδιαγραφές που έχουν τεθεί από την αναθέτουσα αρχή.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p>
    <w:p w:rsidR="005D74E0" w:rsidRDefault="005D74E0" w:rsidP="005D74E0">
      <w:pPr>
        <w:spacing w:line="276" w:lineRule="auto"/>
        <w:rPr>
          <w:lang w:val="el-GR"/>
        </w:rPr>
      </w:pPr>
      <w:r>
        <w:rPr>
          <w:lang w:val="el-GR"/>
        </w:rPr>
        <w:t>Η Τεχνική Προσφορά θα πρέπει να συνταχθεί σύμφωνα με τον τρόπο, την τάξη, την αρίθμηση και τα χαρακτηριστικά που αναφέρονται στο κεφάλαιο «Τεχνικές προδιαγραφές» της σχετικής μελέτης της υπηρεσίας που αποτελεί αναπόσπαστο μέρος της παρούσας, προκειμένου να είναι άμεσα αξιολογήσιμη.</w:t>
      </w:r>
    </w:p>
    <w:p w:rsidR="005D74E0" w:rsidRDefault="005D74E0" w:rsidP="005D74E0">
      <w:pPr>
        <w:rPr>
          <w:lang w:val="el-GR"/>
        </w:rPr>
      </w:pPr>
      <w:r>
        <w:rPr>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5D74E0" w:rsidRDefault="005D74E0" w:rsidP="005D74E0">
      <w:pPr>
        <w:pStyle w:val="3"/>
        <w:rPr>
          <w:lang w:val="el-GR"/>
        </w:rPr>
      </w:pPr>
      <w:bookmarkStart w:id="69" w:name="__RefHeading___Toc470009806"/>
      <w:bookmarkStart w:id="70" w:name="_Toc32404188"/>
      <w:bookmarkEnd w:id="69"/>
      <w:r>
        <w:rPr>
          <w:lang w:val="el-GR"/>
        </w:rPr>
        <w:t>2.4.5</w:t>
      </w:r>
      <w:r>
        <w:rPr>
          <w:lang w:val="el-GR"/>
        </w:rPr>
        <w:tab/>
        <w:t>Περιεχόμενα Φακέλου «Οικονομική Προσφορά» / Τρόπος σύνταξης και υποβολής οικονομικών προσφορών</w:t>
      </w:r>
      <w:bookmarkEnd w:id="70"/>
    </w:p>
    <w:p w:rsidR="005D74E0" w:rsidRDefault="005D74E0" w:rsidP="005D74E0">
      <w:pPr>
        <w:rPr>
          <w:i/>
          <w:lang w:val="el-GR" w:eastAsia="el-GR"/>
        </w:rPr>
      </w:pPr>
      <w:r>
        <w:rPr>
          <w:lang w:val="el-GR"/>
        </w:rPr>
        <w:t xml:space="preserve">Η Οικονομική Προσφορά συντάσσεται με βάση το αναγραφόμενο στην παρούσα κριτήριο ανάθεσης </w:t>
      </w:r>
      <w:r>
        <w:rPr>
          <w:lang w:val="el-GR" w:eastAsia="el-GR"/>
        </w:rPr>
        <w:t>(βάσει τιμής)</w:t>
      </w:r>
      <w:r>
        <w:rPr>
          <w:lang w:val="el-GR"/>
        </w:rPr>
        <w:t>.</w:t>
      </w:r>
    </w:p>
    <w:p w:rsidR="005D74E0" w:rsidRDefault="005D74E0" w:rsidP="005D74E0">
      <w:pPr>
        <w:rPr>
          <w:lang w:val="el-GR"/>
        </w:rPr>
      </w:pPr>
      <w:r>
        <w:rPr>
          <w:lang w:val="el-GR" w:eastAsia="el-GR"/>
        </w:rPr>
        <w:t>Η τιμή των προς παροχή υπηρεσιών</w:t>
      </w:r>
      <w:r>
        <w:rPr>
          <w:i/>
          <w:color w:val="5B9BD5"/>
          <w:lang w:val="el-GR" w:eastAsia="el-GR"/>
        </w:rPr>
        <w:t xml:space="preserve"> </w:t>
      </w:r>
      <w:r>
        <w:rPr>
          <w:lang w:val="el-GR" w:eastAsia="el-GR"/>
        </w:rPr>
        <w:t>δίνεται  σε ευρώ ανά μονάδα.</w:t>
      </w:r>
      <w:r>
        <w:rPr>
          <w:rStyle w:val="WW-FootnoteReference2"/>
          <w:rFonts w:cs="Helvetica"/>
          <w:color w:val="000000"/>
          <w:szCs w:val="22"/>
          <w:lang w:val="el-GR" w:eastAsia="el-GR"/>
        </w:rPr>
        <w:t xml:space="preserve"> </w:t>
      </w:r>
    </w:p>
    <w:p w:rsidR="005D74E0" w:rsidRDefault="005D74E0" w:rsidP="005D74E0">
      <w:pPr>
        <w:rPr>
          <w:lang w:val="el-GR"/>
        </w:rPr>
      </w:pPr>
      <w:r>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5D74E0" w:rsidRDefault="005D74E0" w:rsidP="005D74E0">
      <w:pPr>
        <w:rPr>
          <w:lang w:val="el-GR"/>
        </w:rPr>
      </w:pPr>
      <w:r>
        <w:rPr>
          <w:lang w:val="el-GR"/>
        </w:rPr>
        <w:t>Οι υπέρ τρίτων κρατήσεις υπόκεινται στο εκάστοτε ισχύον αναλογικό τέλος χαρτοσήμου 3% και στην επ’ αυτού εισφορά υπέρ ΟΓΑ 20%.</w:t>
      </w:r>
    </w:p>
    <w:p w:rsidR="005D74E0" w:rsidRDefault="005D74E0" w:rsidP="005D74E0">
      <w:pPr>
        <w:rPr>
          <w:lang w:val="el-GR"/>
        </w:rPr>
      </w:pPr>
      <w:r>
        <w:rPr>
          <w:lang w:val="el-GR"/>
        </w:rPr>
        <w:t>Οι προσφερόμενες τιμές είναι σταθερές καθ’ όλη τη διάρκεια της σύμβασης και δεν αναπροσαρμόζονται.</w:t>
      </w:r>
    </w:p>
    <w:p w:rsidR="005D74E0" w:rsidRDefault="005D74E0" w:rsidP="005D74E0">
      <w:pPr>
        <w:rPr>
          <w:lang w:val="el-GR"/>
        </w:rPr>
      </w:pPr>
      <w:r>
        <w:rPr>
          <w:lang w:val="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w:t>
      </w:r>
    </w:p>
    <w:p w:rsidR="005D74E0" w:rsidRDefault="005D74E0" w:rsidP="005D74E0">
      <w:pPr>
        <w:pStyle w:val="3"/>
        <w:rPr>
          <w:lang w:val="el-GR" w:eastAsia="el-GR"/>
        </w:rPr>
      </w:pPr>
      <w:bookmarkStart w:id="71" w:name="_Toc32404189"/>
      <w:bookmarkStart w:id="72" w:name="__RefHeading___Toc470009807"/>
      <w:r>
        <w:rPr>
          <w:lang w:val="el-GR"/>
        </w:rPr>
        <w:t>2.4.6</w:t>
      </w:r>
      <w:r>
        <w:rPr>
          <w:lang w:val="el-GR"/>
        </w:rPr>
        <w:tab/>
        <w:t>Χρόνος ισχύος των προσφορών</w:t>
      </w:r>
      <w:bookmarkEnd w:id="71"/>
      <w:bookmarkEnd w:id="72"/>
    </w:p>
    <w:p w:rsidR="005D74E0" w:rsidRDefault="005D74E0" w:rsidP="005D74E0">
      <w:pPr>
        <w:rPr>
          <w:lang w:val="el-GR" w:eastAsia="el-GR"/>
        </w:rPr>
      </w:pPr>
      <w:r>
        <w:rPr>
          <w:lang w:val="el-GR" w:eastAsia="el-GR"/>
        </w:rPr>
        <w:t>Οι υποβαλλόμενες προσφορές ισχύουν και δεσμεύουν τους οικονομικούς φορείς για διάστημα έξι (6) μηνών από την επόμενη της διενέργειας του διαγωνισμού.</w:t>
      </w:r>
    </w:p>
    <w:p w:rsidR="005D74E0" w:rsidRDefault="005D74E0" w:rsidP="005D74E0">
      <w:pPr>
        <w:rPr>
          <w:lang w:val="el-GR" w:eastAsia="el-GR"/>
        </w:rPr>
      </w:pPr>
      <w:r>
        <w:rPr>
          <w:lang w:val="el-GR" w:eastAsia="el-GR"/>
        </w:rPr>
        <w:t>Προσφορά η οποία ορίζει χρόνο ισχύος μικρότερο από τον ανωτέρω προβλεπόμενο απορρίπτεται.</w:t>
      </w:r>
    </w:p>
    <w:p w:rsidR="005D74E0" w:rsidRDefault="005D74E0" w:rsidP="005D74E0">
      <w:pPr>
        <w:rPr>
          <w:lang w:val="el-GR" w:eastAsia="el-GR"/>
        </w:rPr>
      </w:pPr>
      <w:r>
        <w:rPr>
          <w:lang w:val="el-GR" w:eastAsia="el-GR"/>
        </w:rPr>
        <w:lastRenderedPageBreak/>
        <w:t>Η ισχύς της προσφοράς μπορεί να παρατείνεται εγγράφως, εφόσον τούτο ζητηθεί από την αναθέτουσα αρχή, πριν από τη λήξη της</w:t>
      </w:r>
      <w:r>
        <w:rPr>
          <w:b/>
          <w:lang w:val="el-GR" w:eastAsia="el-GR"/>
        </w:rPr>
        <w:t xml:space="preserve"> </w:t>
      </w:r>
      <w:r>
        <w:rPr>
          <w:lang w:val="el-GR" w:eastAsia="el-GR"/>
        </w:rPr>
        <w:t xml:space="preserve">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p>
    <w:p w:rsidR="005D74E0" w:rsidRDefault="005D74E0" w:rsidP="005D74E0">
      <w:pPr>
        <w:rPr>
          <w:lang w:val="el-GR" w:eastAsia="el-GR"/>
        </w:rPr>
      </w:pPr>
      <w:r>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w:t>
      </w:r>
      <w:r>
        <w:rPr>
          <w:b/>
          <w:lang w:val="el-GR" w:eastAsia="el-GR"/>
        </w:rPr>
        <w:t>πριν την πάροδο του ανωτέρω ανώτατου ορίου παράτασης της προσφοράς τους</w:t>
      </w:r>
      <w:r>
        <w:rPr>
          <w:lang w:val="el-GR" w:eastAsia="el-GR"/>
        </w:rPr>
        <w:t xml:space="preserve"> είτε όχι. Στην τελευταία περίπτωση, η διαδικασία συνεχίζεται με όσους παρατείναν τις προσφορές τους και αποκλείονται οι λοιποί οικονομικοί φορείς.</w:t>
      </w:r>
    </w:p>
    <w:p w:rsidR="005D74E0" w:rsidRDefault="005D74E0" w:rsidP="005D74E0">
      <w:pPr>
        <w:rPr>
          <w:lang w:val="el-GR"/>
        </w:rPr>
      </w:pPr>
      <w:r>
        <w:rPr>
          <w:lang w:val="el-GR" w:eastAsia="el-GR"/>
        </w:rPr>
        <w:t>Σε</w:t>
      </w:r>
      <w:r>
        <w:rPr>
          <w:bCs/>
          <w:lang w:val="el-GR" w:eastAsia="el-GR"/>
        </w:rPr>
        <w:t xml:space="preserve">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w:t>
      </w:r>
      <w:r>
        <w:rPr>
          <w:b/>
          <w:bCs/>
          <w:lang w:val="el-GR" w:eastAsia="el-GR"/>
        </w:rPr>
        <w:t>να ζητήσει εκ των υστέρων από τους οικονομικούς φορείς</w:t>
      </w:r>
      <w:r>
        <w:rPr>
          <w:bCs/>
          <w:lang w:val="el-GR" w:eastAsia="el-GR"/>
        </w:rPr>
        <w:t xml:space="preserve"> που συμμετέχουν στη διαδικασία είτε να παρατείνουν την προσφορά τους είτε όχι.</w:t>
      </w:r>
    </w:p>
    <w:p w:rsidR="005D74E0" w:rsidRDefault="005D74E0" w:rsidP="005D74E0">
      <w:pPr>
        <w:pStyle w:val="3"/>
        <w:rPr>
          <w:lang w:val="el-GR"/>
        </w:rPr>
      </w:pPr>
      <w:bookmarkStart w:id="73" w:name="__RefHeading___Toc470009808"/>
      <w:bookmarkStart w:id="74" w:name="_Toc32404190"/>
      <w:bookmarkEnd w:id="73"/>
      <w:r>
        <w:rPr>
          <w:lang w:val="el-GR"/>
        </w:rPr>
        <w:t>2.4.7</w:t>
      </w:r>
      <w:r>
        <w:rPr>
          <w:lang w:val="el-GR"/>
        </w:rPr>
        <w:tab/>
        <w:t>Λόγοι απόρριψης προσφορών</w:t>
      </w:r>
      <w:bookmarkEnd w:id="74"/>
    </w:p>
    <w:p w:rsidR="005D74E0" w:rsidRDefault="005D74E0" w:rsidP="005D74E0">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5D74E0" w:rsidRDefault="005D74E0" w:rsidP="005D74E0">
      <w:pPr>
        <w:rPr>
          <w:lang w:val="el-GR"/>
        </w:rPr>
      </w:pPr>
      <w:r>
        <w:rPr>
          <w:lang w:val="el-GR"/>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w:t>
      </w:r>
    </w:p>
    <w:p w:rsidR="005D74E0" w:rsidRDefault="005D74E0" w:rsidP="005D74E0">
      <w:pPr>
        <w:rPr>
          <w:lang w:val="el-GR"/>
        </w:rPr>
      </w:pPr>
      <w:r>
        <w:rPr>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5D74E0" w:rsidRDefault="005D74E0" w:rsidP="005D74E0">
      <w:pPr>
        <w:rPr>
          <w:lang w:val="el-GR"/>
        </w:rPr>
      </w:pPr>
      <w:r>
        <w:rPr>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5D74E0" w:rsidRDefault="005D74E0" w:rsidP="005D74E0">
      <w:pPr>
        <w:rPr>
          <w:i/>
          <w:iCs/>
          <w:color w:val="5B9BD5"/>
          <w:lang w:val="el-GR"/>
        </w:rPr>
      </w:pPr>
      <w:r>
        <w:rPr>
          <w:lang w:val="el-GR"/>
        </w:rPr>
        <w:t xml:space="preserve">δ) η οποία είναι εναλλακτική προσφορά, </w:t>
      </w:r>
    </w:p>
    <w:p w:rsidR="005D74E0" w:rsidRDefault="005D74E0" w:rsidP="005D74E0">
      <w:pPr>
        <w:rPr>
          <w:lang w:val="el-GR"/>
        </w:rPr>
      </w:pPr>
      <w:r>
        <w:rPr>
          <w:lang w:val="el-GR"/>
        </w:rPr>
        <w:t>ε) η οποία υποβάλλεται από έναν προσφέροντα που έχει υποβάλλει δύο ή περισσότερες προσφορές. Ο περιορισμός αυτός ισχύει, υπό τους όρους της παραγράφου 2.2.3.4 περ. γ της παρούσας ( περ. γ΄ της παρ. 4 του άρθρου 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rsidR="005D74E0" w:rsidRDefault="005D74E0" w:rsidP="005D74E0">
      <w:pPr>
        <w:rPr>
          <w:lang w:val="el-GR"/>
        </w:rPr>
      </w:pPr>
      <w:r>
        <w:rPr>
          <w:lang w:val="el-GR"/>
        </w:rPr>
        <w:t>ζ) η οποία είναι υπό αίρεση,</w:t>
      </w:r>
    </w:p>
    <w:p w:rsidR="005D74E0" w:rsidRDefault="005D74E0" w:rsidP="005D74E0">
      <w:pPr>
        <w:rPr>
          <w:lang w:val="el-GR"/>
        </w:rPr>
      </w:pPr>
      <w:r>
        <w:rPr>
          <w:lang w:val="el-GR"/>
        </w:rPr>
        <w:t xml:space="preserve">η) </w:t>
      </w:r>
      <w:r>
        <w:rPr>
          <w:iCs/>
          <w:lang w:val="el-GR"/>
        </w:rPr>
        <w:t xml:space="preserve">η </w:t>
      </w:r>
      <w:r>
        <w:rPr>
          <w:lang w:val="el-GR"/>
        </w:rPr>
        <w:t xml:space="preserve">οποία θέτει όρο αναπροσαρμογής, </w:t>
      </w:r>
    </w:p>
    <w:p w:rsidR="005D74E0" w:rsidRDefault="005D74E0" w:rsidP="005D74E0">
      <w:pPr>
        <w:rPr>
          <w:lang w:val="el-GR"/>
        </w:rPr>
      </w:pPr>
      <w:r>
        <w:rPr>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5D74E0" w:rsidRDefault="005D74E0" w:rsidP="005D74E0">
      <w:pPr>
        <w:pStyle w:val="1"/>
        <w:tabs>
          <w:tab w:val="left" w:pos="567"/>
        </w:tabs>
        <w:ind w:left="567" w:hanging="567"/>
        <w:rPr>
          <w:lang w:val="el-GR"/>
        </w:rPr>
      </w:pPr>
      <w:bookmarkStart w:id="75" w:name="__RefHeading___Toc470009809"/>
      <w:r>
        <w:rPr>
          <w:lang w:val="el-GR"/>
        </w:rPr>
        <w:lastRenderedPageBreak/>
        <w:t>3.</w:t>
      </w:r>
      <w:r>
        <w:rPr>
          <w:lang w:val="el-GR"/>
        </w:rPr>
        <w:tab/>
        <w:t>ΔΙΕΝΕΡΓΕΙΑ ΔΙΑΔΙΚΑΣΙΑΣ - ΑΞΙΟΛΟΓΗΣΗ ΠΡΟΣΦΟΡΩΝ</w:t>
      </w:r>
      <w:bookmarkEnd w:id="75"/>
      <w:r>
        <w:rPr>
          <w:lang w:val="el-GR"/>
        </w:rPr>
        <w:t xml:space="preserve">  </w:t>
      </w:r>
    </w:p>
    <w:p w:rsidR="005D74E0" w:rsidRDefault="005D74E0" w:rsidP="005D74E0">
      <w:pPr>
        <w:pStyle w:val="2"/>
        <w:rPr>
          <w:lang w:val="el-GR"/>
        </w:rPr>
      </w:pPr>
      <w:bookmarkStart w:id="76" w:name="_Toc32404191"/>
      <w:bookmarkStart w:id="77" w:name="__RefHeading___Toc470009810"/>
      <w:r>
        <w:rPr>
          <w:lang w:val="el-GR"/>
        </w:rPr>
        <w:t>3.1</w:t>
      </w:r>
      <w:r>
        <w:rPr>
          <w:lang w:val="el-GR"/>
        </w:rPr>
        <w:tab/>
        <w:t>Αποσφράγιση και αξιολόγηση προσφορών</w:t>
      </w:r>
      <w:bookmarkEnd w:id="76"/>
      <w:bookmarkEnd w:id="77"/>
      <w:r>
        <w:rPr>
          <w:lang w:val="el-GR"/>
        </w:rPr>
        <w:t xml:space="preserve"> </w:t>
      </w:r>
    </w:p>
    <w:p w:rsidR="005D74E0" w:rsidRDefault="005D74E0" w:rsidP="005D74E0">
      <w:pPr>
        <w:pStyle w:val="3"/>
        <w:rPr>
          <w:lang w:val="el-GR"/>
        </w:rPr>
      </w:pPr>
      <w:bookmarkStart w:id="78" w:name="__RefHeading___Toc470009811"/>
      <w:bookmarkStart w:id="79" w:name="_Toc32404192"/>
      <w:bookmarkEnd w:id="78"/>
      <w:r>
        <w:rPr>
          <w:lang w:val="el-GR"/>
        </w:rPr>
        <w:t>3.1.1</w:t>
      </w:r>
      <w:r>
        <w:rPr>
          <w:lang w:val="el-GR"/>
        </w:rPr>
        <w:tab/>
        <w:t>Παραλαβή και εξέταση των φακέλων προσφοράς</w:t>
      </w:r>
      <w:bookmarkEnd w:id="79"/>
      <w:r>
        <w:rPr>
          <w:lang w:val="el-GR"/>
        </w:rPr>
        <w:t xml:space="preserve"> </w:t>
      </w:r>
    </w:p>
    <w:p w:rsidR="005D74E0" w:rsidRDefault="005D74E0" w:rsidP="005D74E0">
      <w:pPr>
        <w:rPr>
          <w:lang w:val="el-GR"/>
        </w:rPr>
      </w:pPr>
      <w:r>
        <w:rPr>
          <w:lang w:val="el-GR"/>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5D74E0" w:rsidRDefault="005D74E0" w:rsidP="005D74E0">
      <w:pPr>
        <w:rPr>
          <w:lang w:val="el-GR"/>
        </w:rPr>
      </w:pPr>
      <w:r>
        <w:rPr>
          <w:lang w:val="el-GR"/>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5D74E0" w:rsidRDefault="005D74E0" w:rsidP="005D74E0">
      <w:pPr>
        <w:rPr>
          <w:lang w:val="el-GR"/>
        </w:rPr>
      </w:pPr>
      <w:r>
        <w:rPr>
          <w:lang w:val="el-GR"/>
        </w:rPr>
        <w:t>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σύμφωνα με το άρθρο 21 του Ν. 4412/2016.</w:t>
      </w:r>
    </w:p>
    <w:p w:rsidR="005D74E0" w:rsidRDefault="005D74E0" w:rsidP="005D74E0">
      <w:pPr>
        <w:pStyle w:val="3"/>
        <w:rPr>
          <w:lang w:val="el-GR"/>
        </w:rPr>
      </w:pPr>
      <w:bookmarkStart w:id="80" w:name="__RefHeading___Toc470009812"/>
      <w:bookmarkStart w:id="81" w:name="_Toc32404193"/>
      <w:bookmarkEnd w:id="80"/>
      <w:r>
        <w:rPr>
          <w:lang w:val="el-GR"/>
        </w:rPr>
        <w:t>3.1.2</w:t>
      </w:r>
      <w:r>
        <w:rPr>
          <w:lang w:val="el-GR"/>
        </w:rPr>
        <w:tab/>
        <w:t>Αξιολόγηση προσφορών</w:t>
      </w:r>
      <w:bookmarkEnd w:id="81"/>
    </w:p>
    <w:p w:rsidR="005D74E0" w:rsidRDefault="005D74E0" w:rsidP="005D74E0">
      <w:pPr>
        <w:spacing w:after="0"/>
        <w:rPr>
          <w:lang w:val="el-GR"/>
        </w:rPr>
      </w:pPr>
      <w:r>
        <w:rPr>
          <w:lang w:val="el-GR"/>
        </w:rPr>
        <w:t>α) Αποσφραγίζεται ο κυρίως φάκελος προσφοράς, ο φάκελος των δικαιολογητικών συμμετοχής, καθώς και ο φάκελος της τεχνικής προσφοράς.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5D74E0" w:rsidRDefault="005D74E0" w:rsidP="005D74E0">
      <w:pPr>
        <w:spacing w:after="0"/>
        <w:rPr>
          <w:lang w:val="el-GR"/>
        </w:rPr>
      </w:pPr>
      <w:r>
        <w:rPr>
          <w:lang w:val="el-GR"/>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5D74E0" w:rsidRDefault="005D74E0" w:rsidP="005D74E0">
      <w:pPr>
        <w:spacing w:after="0"/>
        <w:rPr>
          <w:lang w:val="el-GR"/>
        </w:rPr>
      </w:pPr>
      <w:r>
        <w:rPr>
          <w:lang w:val="el-GR"/>
        </w:rPr>
        <w:t>γ) Οι κατά τα ανωτέρω σφραγισμένοι φάκελοι με τα οικονομικά στοιχεία των προσφορών,</w:t>
      </w:r>
      <w:r>
        <w:rPr>
          <w:color w:val="000000"/>
          <w:shd w:val="clear" w:color="auto" w:fill="FFFFFF"/>
          <w:lang w:val="el-GR"/>
        </w:rPr>
        <w:t xml:space="preserve"> μετά την ολοκλήρωση της αξιολόγησης των λοιπών στοιχείων των προσφορών,</w:t>
      </w:r>
      <w:r>
        <w:rPr>
          <w:lang w:val="el-GR"/>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w:t>
      </w:r>
    </w:p>
    <w:p w:rsidR="005D74E0" w:rsidRDefault="005D74E0" w:rsidP="005D74E0">
      <w:pPr>
        <w:spacing w:after="0"/>
        <w:rPr>
          <w:lang w:val="el-GR"/>
        </w:rPr>
      </w:pPr>
      <w:r>
        <w:rPr>
          <w:lang w:val="el-GR"/>
        </w:rPr>
        <w:t xml:space="preserve">Η κατά τα ανωτέρω αποσφράγιση του φακέλου των δικαιολογητικών συμμετοχής, των τεχνικών προσφορών και των οικονομικών προσφορών </w:t>
      </w:r>
      <w:r>
        <w:rPr>
          <w:b/>
          <w:lang w:val="el-GR"/>
        </w:rPr>
        <w:t>μπορούν να γίνουν σε μία δημόσια συνεδρίαση</w:t>
      </w:r>
      <w:r>
        <w:rPr>
          <w:lang w:val="el-GR"/>
        </w:rPr>
        <w:t xml:space="preserve"> και να συνταχθεί ενιαίο πρακτικό, κατά την κρίση της Επιτροπής Διαγωνισμού. </w:t>
      </w:r>
    </w:p>
    <w:p w:rsidR="005D74E0" w:rsidRDefault="005D74E0" w:rsidP="005D74E0">
      <w:pPr>
        <w:rPr>
          <w:lang w:val="el-GR"/>
        </w:rPr>
      </w:pPr>
      <w:r>
        <w:rPr>
          <w:lang w:val="el-GR"/>
        </w:rPr>
        <w:t>δ) Τα αποτελέσματα των ανωτέρω σταδίων επικυρώνονται με μία απόφαση της Οικονομικής Επιτροπής του Δήμου, η οποία κοιν</w:t>
      </w:r>
      <w:r>
        <w:t>o</w:t>
      </w:r>
      <w:r>
        <w:rPr>
          <w:lang w:val="el-GR"/>
        </w:rPr>
        <w:t xml:space="preserve">ποιείται με επιμέλεια αυτής στους προσφέροντες </w:t>
      </w:r>
      <w:r>
        <w:rPr>
          <w:b/>
          <w:bCs/>
          <w:lang w:val="el-GR"/>
        </w:rPr>
        <w:t>μαζί με αντίγραφο των πρακτικών της διαδικασίας ελέγχου και αξιολόγησης των προσφορών του αντίστοιχου σταδίου</w:t>
      </w:r>
      <w:r>
        <w:rPr>
          <w:lang w:val="el-GR"/>
        </w:rPr>
        <w:t>. Κατά της ανωτέρω απόφασης χωρεί ένσταση, σύμφωνα με το άρθρο 127 του Ν.4412/2016.</w:t>
      </w:r>
    </w:p>
    <w:p w:rsidR="005D74E0" w:rsidRDefault="005D74E0" w:rsidP="005D74E0">
      <w:pPr>
        <w:rPr>
          <w:lang w:val="el-GR"/>
        </w:rPr>
      </w:pPr>
      <w:r>
        <w:rPr>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5D74E0" w:rsidRDefault="005D74E0" w:rsidP="005D74E0">
      <w:pPr>
        <w:rPr>
          <w:i/>
          <w:color w:val="5B9BD5"/>
          <w:lang w:val="el-GR" w:eastAsia="el-GR"/>
        </w:rPr>
      </w:pPr>
      <w:r>
        <w:rPr>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5D74E0" w:rsidRDefault="005D74E0" w:rsidP="005D74E0">
      <w:pPr>
        <w:rPr>
          <w:lang w:val="el-GR"/>
        </w:rPr>
      </w:pPr>
      <w:r>
        <w:rPr>
          <w:lang w:val="el-GR"/>
        </w:rPr>
        <w:lastRenderedPageBreak/>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5D74E0" w:rsidRDefault="005D74E0" w:rsidP="005D74E0">
      <w:pPr>
        <w:rPr>
          <w:lang w:val="el-GR"/>
        </w:rPr>
      </w:pPr>
      <w:r>
        <w:rPr>
          <w:i/>
          <w:color w:val="5B9BD5"/>
          <w:lang w:val="el-GR" w:eastAsia="el-GR"/>
        </w:rPr>
        <w:t xml:space="preserve"> </w:t>
      </w:r>
    </w:p>
    <w:p w:rsidR="005D74E0" w:rsidRDefault="005D74E0" w:rsidP="005D74E0">
      <w:pPr>
        <w:pStyle w:val="2"/>
        <w:rPr>
          <w:lang w:val="el-GR"/>
        </w:rPr>
      </w:pPr>
      <w:bookmarkStart w:id="82" w:name="__RefHeading___Toc470009813"/>
      <w:bookmarkStart w:id="83" w:name="_Toc32404194"/>
      <w:bookmarkEnd w:id="82"/>
      <w:r>
        <w:rPr>
          <w:lang w:val="el-GR"/>
        </w:rPr>
        <w:t>3.2</w:t>
      </w:r>
      <w:r>
        <w:rPr>
          <w:lang w:val="el-GR"/>
        </w:rPr>
        <w:tab/>
        <w:t>Πρόσκληση υποβολής δικαιολογητικών κατακύρωσης - Δικαιολογητικά κατακύρωσης</w:t>
      </w:r>
      <w:bookmarkEnd w:id="83"/>
    </w:p>
    <w:p w:rsidR="005D74E0" w:rsidRDefault="005D74E0" w:rsidP="005D74E0">
      <w:pPr>
        <w:rPr>
          <w:lang w:val="el-GR"/>
        </w:rPr>
      </w:pPr>
    </w:p>
    <w:p w:rsidR="005D74E0" w:rsidRDefault="005D74E0" w:rsidP="005D74E0">
      <w:pPr>
        <w:rPr>
          <w:lang w:val="el-GR"/>
        </w:rPr>
      </w:pPr>
      <w:r>
        <w:rPr>
          <w:lang w:val="el-GR"/>
        </w:rPr>
        <w:t>Μετά την ολοκλήρωση της διαδικασίας κατά την παρ. 3.1, αποστέλλεται σχετική πρόσκληση στον προσφέροντα, στον οποίο πρόκειται να γίνει η κατακύρωση («προσωρινό ανάδοχο»), για να υποβάλει εντός προθεσμίας δέκα (10) ημερών τα απαιτούμενα δικαιολογητικά - αποδεικτικά μέσα τόσο για τη μη συνδρομή των λόγων αποκλεισμού που προβλέπονται στη διακήρυξη, όσο και για την πλήρωση των κριτηρίων ποιοτικής επιλογής. Τα δικαιολογητικά προσκομίζονται σε σφραγισμένο φάκελο, ο οποίος παραδίδεται στην Επιτροπή Διαγωνισμού.</w:t>
      </w:r>
    </w:p>
    <w:p w:rsidR="005D74E0" w:rsidRDefault="005D74E0" w:rsidP="005D74E0">
      <w:pPr>
        <w:rPr>
          <w:lang w:val="el-GR"/>
        </w:rPr>
      </w:pPr>
      <w:r>
        <w:rPr>
          <w:lang w:val="el-GR"/>
        </w:rPr>
        <w:t>Αν δεν προσκομισθούν τα παραπάνω δικαιολογητικά ή υπάρχουν ελλείψεις σε αυτά που υποβλήθηκαν, ο προσωρινός ανάδοχος υποβάλλει εντός της κατά τα ανωτέρω προβλεπόμενης προθεσμίας των 10 ημερών, αίτημα προς το αρμόδιο όργανο αξιολόγησης για την παράταση της προθεσμίας υποβολής, το οποίο συνοδεύεται µε αποδεικτικά έγγραφα από τα οποία να αποδεικνύεται ότι έχει αιτηθεί τη χορήγηση των δικαιολογητικών. Στην περίπτωση αυτή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Η παρούσα ρύθμιση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rsidR="005D74E0" w:rsidRDefault="005D74E0" w:rsidP="005D74E0">
      <w:pPr>
        <w:rPr>
          <w:lang w:val="el-GR"/>
        </w:rPr>
      </w:pPr>
      <w:r>
        <w:rPr>
          <w:lang w:val="el-GR"/>
        </w:rPr>
        <w:t>Όσοι δεν έχουν αποκλεισθεί οριστικά λαμβάνουν γνώση των παραπάνω δικαιολογητικών που κατατέθηκαν.</w:t>
      </w:r>
    </w:p>
    <w:p w:rsidR="005D74E0" w:rsidRDefault="005D74E0" w:rsidP="005D74E0">
      <w:pPr>
        <w:rPr>
          <w:lang w:val="el-GR"/>
        </w:rPr>
      </w:pPr>
      <w:r>
        <w:rPr>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5D74E0" w:rsidRDefault="005D74E0" w:rsidP="005D74E0">
      <w:pPr>
        <w:rPr>
          <w:i/>
          <w:color w:val="5B9BD5"/>
          <w:lang w:val="el-GR" w:eastAsia="el-GR"/>
        </w:rPr>
      </w:pPr>
      <w:r>
        <w:rPr>
          <w:lang w:val="el-GR"/>
        </w:rPr>
        <w:t xml:space="preserve">i)  κατά τον έλεγχο των παραπάνω δικαιολογητικών διαπιστωθεί ότι τα στοιχεία που δηλώθηκαν με </w:t>
      </w:r>
    </w:p>
    <w:p w:rsidR="005D74E0" w:rsidRDefault="005D74E0" w:rsidP="005D74E0">
      <w:pPr>
        <w:rPr>
          <w:lang w:val="el-GR"/>
        </w:rPr>
      </w:pPr>
      <w:r>
        <w:rPr>
          <w:lang w:val="el-GR"/>
        </w:rPr>
        <w:t xml:space="preserve">το Τ.Ε.Υ.Δ., είναι ψευδή ή ανακριβή, ή </w:t>
      </w:r>
    </w:p>
    <w:p w:rsidR="005D74E0" w:rsidRDefault="005D74E0" w:rsidP="005D74E0">
      <w:pPr>
        <w:rPr>
          <w:lang w:val="el-GR"/>
        </w:rPr>
      </w:pPr>
      <w:r>
        <w:rPr>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5D74E0" w:rsidRDefault="005D74E0" w:rsidP="005D74E0">
      <w:pPr>
        <w:rPr>
          <w:lang w:val="el-GR"/>
        </w:rPr>
      </w:pPr>
      <w:r>
        <w:rPr>
          <w:lang w:val="el-GR"/>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έως 2.2.8 της παρούσας, </w:t>
      </w:r>
    </w:p>
    <w:p w:rsidR="005D74E0" w:rsidRDefault="005D74E0" w:rsidP="005D74E0">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rsidR="005D74E0" w:rsidRDefault="005D74E0" w:rsidP="005D74E0">
      <w:pPr>
        <w:rPr>
          <w:lang w:val="el-GR"/>
        </w:rPr>
      </w:pPr>
      <w:r>
        <w:rPr>
          <w:lang w:val="el-GR"/>
        </w:rPr>
        <w:t xml:space="preserve">Η διαδικασία ελέγχου των παραπάνω δικαιολογητικών ολοκληρώνεται με τη σύνταξη πρακτικού της Επιτροπής του Διαγωνισμού, στο οποίο αναγράφεται η τυχόν συμπλήρωση δικαιολογητικών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w:t>
      </w:r>
    </w:p>
    <w:p w:rsidR="005D74E0" w:rsidRDefault="005D74E0" w:rsidP="005D74E0">
      <w:pPr>
        <w:rPr>
          <w:lang w:val="el-GR"/>
        </w:rPr>
      </w:pPr>
      <w:r>
        <w:rPr>
          <w:lang w:val="el-GR"/>
        </w:rPr>
        <w:t xml:space="preserve">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15% στην περίπτωση της μεγαλύτερης ποσότητας και ποσοστό 50%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 </w:t>
      </w:r>
    </w:p>
    <w:p w:rsidR="005D74E0" w:rsidRDefault="005D74E0" w:rsidP="005D74E0">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5D74E0" w:rsidRDefault="005D74E0" w:rsidP="005D74E0">
      <w:pPr>
        <w:pStyle w:val="2"/>
        <w:rPr>
          <w:i/>
          <w:color w:val="5B9BD5"/>
          <w:lang w:val="el-GR" w:eastAsia="el-GR"/>
        </w:rPr>
      </w:pPr>
      <w:bookmarkStart w:id="84" w:name="_Toc32404195"/>
      <w:bookmarkStart w:id="85" w:name="__RefHeading___Toc470009814"/>
      <w:r>
        <w:rPr>
          <w:lang w:val="el-GR"/>
        </w:rPr>
        <w:t>3.3</w:t>
      </w:r>
      <w:r>
        <w:rPr>
          <w:lang w:val="el-GR"/>
        </w:rPr>
        <w:tab/>
        <w:t>Κατακύρωση - σύναψη σύμβασης</w:t>
      </w:r>
      <w:bookmarkEnd w:id="84"/>
      <w:bookmarkEnd w:id="85"/>
      <w:r>
        <w:rPr>
          <w:lang w:val="el-GR"/>
        </w:rPr>
        <w:t xml:space="preserve"> </w:t>
      </w:r>
    </w:p>
    <w:p w:rsidR="005D74E0" w:rsidRDefault="005D74E0" w:rsidP="005D74E0">
      <w:pPr>
        <w:rPr>
          <w:lang w:val="el-GR"/>
        </w:rPr>
      </w:pPr>
      <w:r>
        <w:rPr>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 αποκλειστεί οριστικά, σύμφωνα με το άρθρο 100 του ν. 4412/2016, εκτός από τον προσωρινό ανάδοχο, με κάθε </w:t>
      </w:r>
      <w:r>
        <w:rPr>
          <w:lang w:val="el-GR"/>
        </w:rPr>
        <w:lastRenderedPageBreak/>
        <w:t>πρόσφορο τρόπο επί αποδείξει. Κατά της ανωτέρω απόφασης χωρεί ένσταση, σύμφωνα με το άρθρο 127 του Ν. 4412/2016.</w:t>
      </w:r>
    </w:p>
    <w:p w:rsidR="005D74E0" w:rsidRDefault="005D74E0" w:rsidP="005D74E0">
      <w:pPr>
        <w:rPr>
          <w:lang w:val="el-GR"/>
        </w:rPr>
      </w:pPr>
      <w:r>
        <w:rPr>
          <w:lang w:val="el-GR"/>
        </w:rPr>
        <w:t>Η εν λόγω απόφαση αναφέρει την προθεσμία για την αναστολή της σύναψης της σύμβασης σύμφωνα με την επόμενη παράγραφο 3.4.</w:t>
      </w:r>
    </w:p>
    <w:p w:rsidR="005D74E0" w:rsidRDefault="005D74E0" w:rsidP="005D74E0">
      <w:pPr>
        <w:rPr>
          <w:lang w:val="el-GR"/>
        </w:rPr>
      </w:pPr>
      <w:r>
        <w:rPr>
          <w:lang w:val="el-GR"/>
        </w:rPr>
        <w:t>Τα έννομα αποτελέσματα της απόφασης κατακύρωσης και ιδίως η σύναψη της σύμβασης επέρχονται όταν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rsidR="005D74E0" w:rsidRDefault="005D74E0" w:rsidP="005D74E0">
      <w:pPr>
        <w:rPr>
          <w:lang w:val="el-GR"/>
        </w:rPr>
      </w:pPr>
      <w:r>
        <w:rPr>
          <w:lang w:val="el-GR"/>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5D74E0" w:rsidRDefault="005D74E0" w:rsidP="005D74E0">
      <w:pPr>
        <w:rPr>
          <w:lang w:val="el-GR"/>
        </w:rPr>
      </w:pPr>
      <w:r>
        <w:rPr>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(άρθρο 103), γίνεται στον προσφέροντα που υπέβαλε την  αμέσως επόμενη πλέον συμφέρουσα από οικονομική άποψη προσφορά. </w:t>
      </w:r>
    </w:p>
    <w:p w:rsidR="005D74E0" w:rsidRDefault="005D74E0" w:rsidP="005D74E0">
      <w:pPr>
        <w:rPr>
          <w:lang w:val="el-GR"/>
        </w:rPr>
      </w:pPr>
      <w:r>
        <w:rPr>
          <w:lang w:val="el-GR"/>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w:t>
      </w:r>
    </w:p>
    <w:p w:rsidR="005D74E0" w:rsidRDefault="005D74E0" w:rsidP="005D74E0">
      <w:pPr>
        <w:rPr>
          <w:lang w:val="el-GR"/>
        </w:rPr>
      </w:pPr>
      <w:bookmarkStart w:id="86" w:name="__RefHeading___Toc470009815"/>
      <w:bookmarkEnd w:id="86"/>
    </w:p>
    <w:p w:rsidR="005D74E0" w:rsidRDefault="005D74E0" w:rsidP="005D74E0">
      <w:pPr>
        <w:pStyle w:val="2"/>
        <w:rPr>
          <w:i/>
          <w:iCs/>
          <w:color w:val="5B9BD5"/>
          <w:spacing w:val="5"/>
          <w:lang w:val="el-GR"/>
        </w:rPr>
      </w:pPr>
      <w:bookmarkStart w:id="87" w:name="__RefHeading___Toc470009816"/>
      <w:bookmarkEnd w:id="87"/>
      <w:r>
        <w:rPr>
          <w:lang w:val="el-GR"/>
        </w:rPr>
        <w:t xml:space="preserve"> </w:t>
      </w:r>
      <w:bookmarkStart w:id="88" w:name="_Toc32404196"/>
      <w:r>
        <w:rPr>
          <w:lang w:val="el-GR"/>
        </w:rPr>
        <w:t>3.4</w:t>
      </w:r>
      <w:r>
        <w:rPr>
          <w:lang w:val="el-GR"/>
        </w:rPr>
        <w:tab/>
        <w:t>Ενστάσεις</w:t>
      </w:r>
      <w:bookmarkEnd w:id="88"/>
    </w:p>
    <w:p w:rsidR="005D74E0" w:rsidRDefault="005D74E0" w:rsidP="005D74E0">
      <w:pPr>
        <w:rPr>
          <w:spacing w:val="5"/>
          <w:lang w:val="el-GR"/>
        </w:rPr>
      </w:pPr>
      <w:r>
        <w:rPr>
          <w:spacing w:val="5"/>
          <w:lang w:val="el-GR"/>
        </w:rPr>
        <w:t>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5D74E0" w:rsidRDefault="005D74E0" w:rsidP="005D74E0">
      <w:pPr>
        <w:rPr>
          <w:spacing w:val="5"/>
          <w:lang w:val="el-GR"/>
        </w:rPr>
      </w:pPr>
      <w:r>
        <w:rPr>
          <w:spacing w:val="5"/>
          <w:lang w:val="el-GR"/>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5D74E0" w:rsidRDefault="005D74E0" w:rsidP="005D74E0">
      <w:pPr>
        <w:rPr>
          <w:spacing w:val="5"/>
          <w:lang w:val="el-GR"/>
        </w:rPr>
      </w:pPr>
      <w:r>
        <w:rPr>
          <w:spacing w:val="5"/>
          <w:lang w:val="el-GR"/>
        </w:rPr>
        <w:t>Για το παραδεκτό της άσκησης ένστασης, απαιτείται, με την κατάθεση της ένστασης, η καταβολή παράβολου,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w:t>
      </w:r>
    </w:p>
    <w:p w:rsidR="005D74E0" w:rsidRDefault="005D74E0" w:rsidP="005D74E0">
      <w:pPr>
        <w:rPr>
          <w:spacing w:val="5"/>
          <w:lang w:val="el-GR"/>
        </w:rPr>
      </w:pPr>
      <w:r>
        <w:rPr>
          <w:spacing w:val="5"/>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rsidR="005D74E0" w:rsidRDefault="005D74E0" w:rsidP="005D74E0">
      <w:pPr>
        <w:rPr>
          <w:spacing w:val="5"/>
          <w:lang w:val="el-GR"/>
        </w:rPr>
      </w:pPr>
      <w:r>
        <w:rPr>
          <w:spacing w:val="5"/>
          <w:lang w:val="el-GR"/>
        </w:rPr>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ενώπιον του Διοικητικού Εφετείου της έδρας της αναθέτουσας αρχής, κατά τα οριζόμενα στο π.δ. 18/1989 (Α΄ 8).</w:t>
      </w:r>
    </w:p>
    <w:p w:rsidR="005D74E0" w:rsidRDefault="005D74E0" w:rsidP="005D74E0">
      <w:pPr>
        <w:rPr>
          <w:spacing w:val="5"/>
          <w:lang w:val="el-GR"/>
        </w:rPr>
      </w:pPr>
      <w:r>
        <w:rPr>
          <w:spacing w:val="5"/>
          <w:lang w:val="el-GR"/>
        </w:rPr>
        <w:t>Η άσκηση της ένστασης αποτελεί προϋπόθεση για την άσκηση των ενδίκων βοηθημάτων του παρόντος. Πέραν από την ενδικοφανή αυτή προσφυγή δεν χωρεί καμία άλλη τυχόν προβλεπόμενη από γενική διάταξη ενδικοφανής προσφυγή ή ειδική προσφυγή νομιμότητας.</w:t>
      </w:r>
    </w:p>
    <w:p w:rsidR="005D74E0" w:rsidRDefault="005D74E0" w:rsidP="005D74E0">
      <w:pPr>
        <w:rPr>
          <w:spacing w:val="5"/>
          <w:lang w:val="el-GR"/>
        </w:rPr>
      </w:pPr>
      <w:r>
        <w:rPr>
          <w:spacing w:val="5"/>
          <w:lang w:val="el-GR"/>
        </w:rPr>
        <w:t>Το παράβολο για</w:t>
      </w:r>
      <w:r>
        <w:rPr>
          <w:rFonts w:asciiTheme="minorHAnsi" w:hAnsiTheme="minorHAnsi" w:cs="Times New Roman"/>
          <w:szCs w:val="22"/>
          <w:lang w:val="el-GR" w:eastAsia="el-GR"/>
        </w:rPr>
        <w:t xml:space="preserve">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rsidR="005D74E0" w:rsidRDefault="005D74E0" w:rsidP="005D74E0">
      <w:pPr>
        <w:pStyle w:val="2"/>
        <w:rPr>
          <w:lang w:val="el-GR"/>
        </w:rPr>
      </w:pPr>
      <w:bookmarkStart w:id="89" w:name="__RefHeading___Toc470009817"/>
      <w:bookmarkStart w:id="90" w:name="_Toc32404197"/>
      <w:bookmarkEnd w:id="89"/>
      <w:r>
        <w:rPr>
          <w:lang w:val="el-GR"/>
        </w:rPr>
        <w:t>3.5</w:t>
      </w:r>
      <w:r>
        <w:rPr>
          <w:lang w:val="el-GR"/>
        </w:rPr>
        <w:tab/>
        <w:t>Ματαίωση Διαδικασίας</w:t>
      </w:r>
      <w:bookmarkEnd w:id="90"/>
    </w:p>
    <w:p w:rsidR="005D74E0" w:rsidRDefault="005D74E0" w:rsidP="005D74E0">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w:t>
      </w:r>
      <w:r>
        <w:rPr>
          <w:lang w:val="el-GR"/>
        </w:rPr>
        <w:lastRenderedPageBreak/>
        <w:t xml:space="preserve">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5D74E0" w:rsidRDefault="005D74E0" w:rsidP="005D74E0">
      <w:pPr>
        <w:pStyle w:val="1"/>
        <w:rPr>
          <w:lang w:val="el-GR"/>
        </w:rPr>
      </w:pPr>
      <w:bookmarkStart w:id="91" w:name="__RefHeading___Toc470009818"/>
      <w:r>
        <w:rPr>
          <w:lang w:val="el-GR"/>
        </w:rPr>
        <w:lastRenderedPageBreak/>
        <w:t>4. ΟΡΟΙ ΕΚΤΕΛΕΣΗΣ ΤΗΣ ΣΥΜΒΑΣΗΣ</w:t>
      </w:r>
      <w:bookmarkEnd w:id="91"/>
      <w:r>
        <w:rPr>
          <w:lang w:val="el-GR"/>
        </w:rPr>
        <w:t xml:space="preserve"> </w:t>
      </w:r>
    </w:p>
    <w:p w:rsidR="005D74E0" w:rsidRDefault="005D74E0" w:rsidP="005D74E0">
      <w:pPr>
        <w:pStyle w:val="2"/>
        <w:rPr>
          <w:lang w:val="el-GR"/>
        </w:rPr>
      </w:pPr>
      <w:bookmarkStart w:id="92" w:name="__RefHeading___Toc470009819"/>
      <w:bookmarkStart w:id="93" w:name="_Toc32404198"/>
      <w:bookmarkEnd w:id="92"/>
      <w:r>
        <w:rPr>
          <w:lang w:val="el-GR"/>
        </w:rPr>
        <w:t>4.1</w:t>
      </w:r>
      <w:r>
        <w:rPr>
          <w:lang w:val="el-GR"/>
        </w:rPr>
        <w:tab/>
        <w:t>Εγγύηση καλής εκτέλεσης</w:t>
      </w:r>
      <w:bookmarkEnd w:id="93"/>
    </w:p>
    <w:p w:rsidR="005D74E0" w:rsidRDefault="005D74E0" w:rsidP="005D74E0">
      <w:pPr>
        <w:rPr>
          <w:rFonts w:ascii="Arial" w:hAnsi="Arial" w:cs="Arial"/>
          <w:b/>
          <w:color w:val="002060"/>
          <w:szCs w:val="22"/>
          <w:lang w:val="el-GR"/>
        </w:rPr>
      </w:pPr>
      <w:r>
        <w:rPr>
          <w:rFonts w:ascii="Arial" w:hAnsi="Arial" w:cs="Arial"/>
          <w:b/>
          <w:color w:val="002060"/>
          <w:szCs w:val="22"/>
          <w:lang w:val="el-GR"/>
        </w:rPr>
        <w:t xml:space="preserve">Εγγύηση καλής εκτέλεσης </w:t>
      </w:r>
    </w:p>
    <w:p w:rsidR="005D74E0" w:rsidRDefault="005D74E0" w:rsidP="005D74E0">
      <w:pPr>
        <w:rPr>
          <w:i/>
          <w:color w:val="FF0000"/>
          <w:lang w:val="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5D74E0" w:rsidRDefault="005D74E0" w:rsidP="005D74E0">
      <w:pPr>
        <w:rPr>
          <w:lang w:val="el-GR"/>
        </w:rPr>
      </w:pPr>
      <w:r>
        <w:rPr>
          <w:lang w:val="el-GR"/>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5D74E0" w:rsidRDefault="005D74E0" w:rsidP="005D74E0">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w:t>
      </w:r>
    </w:p>
    <w:p w:rsidR="005D74E0" w:rsidRDefault="005D74E0" w:rsidP="005D74E0">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rsidR="005D74E0" w:rsidRDefault="005D74E0" w:rsidP="005D74E0">
      <w:pPr>
        <w:rPr>
          <w:lang w:val="el-GR"/>
        </w:rPr>
      </w:pPr>
      <w:r>
        <w:rPr>
          <w:lang w:val="el-GR"/>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γίνεται μετά την αντιμετώπιση των παρατηρήσεων και του εκπροθέσμου. </w:t>
      </w:r>
    </w:p>
    <w:p w:rsidR="005D74E0" w:rsidRDefault="005D74E0" w:rsidP="005D74E0">
      <w:pPr>
        <w:pStyle w:val="2"/>
        <w:rPr>
          <w:lang w:val="el-GR"/>
        </w:rPr>
      </w:pPr>
      <w:bookmarkStart w:id="94" w:name="_Toc32404199"/>
      <w:bookmarkStart w:id="95" w:name="__RefHeading___Toc470009820"/>
      <w:r>
        <w:rPr>
          <w:lang w:val="el-GR"/>
        </w:rPr>
        <w:t xml:space="preserve">4.2 </w:t>
      </w:r>
      <w:r>
        <w:rPr>
          <w:lang w:val="el-GR"/>
        </w:rPr>
        <w:tab/>
        <w:t>Συμβατικό Πλαίσιο - Εφαρμοστέα Νομοθεσία</w:t>
      </w:r>
      <w:bookmarkEnd w:id="94"/>
      <w:bookmarkEnd w:id="95"/>
      <w:r>
        <w:rPr>
          <w:lang w:val="el-GR"/>
        </w:rPr>
        <w:t xml:space="preserve"> </w:t>
      </w:r>
    </w:p>
    <w:p w:rsidR="005D74E0" w:rsidRDefault="005D74E0" w:rsidP="005D74E0">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5D74E0" w:rsidRDefault="005D74E0" w:rsidP="005D74E0">
      <w:pPr>
        <w:pStyle w:val="2"/>
        <w:rPr>
          <w:lang w:val="el-GR"/>
        </w:rPr>
      </w:pPr>
      <w:bookmarkStart w:id="96" w:name="__RefHeading___Toc470009821"/>
      <w:bookmarkStart w:id="97" w:name="_Toc32404200"/>
      <w:bookmarkEnd w:id="96"/>
      <w:r>
        <w:rPr>
          <w:lang w:val="el-GR"/>
        </w:rPr>
        <w:t>4.3</w:t>
      </w:r>
      <w:r>
        <w:rPr>
          <w:lang w:val="el-GR"/>
        </w:rPr>
        <w:tab/>
        <w:t>Όροι εκτέλεσης της σύμβασης</w:t>
      </w:r>
      <w:bookmarkEnd w:id="97"/>
    </w:p>
    <w:p w:rsidR="005D74E0" w:rsidRDefault="005D74E0" w:rsidP="005D74E0">
      <w:pPr>
        <w:rPr>
          <w:lang w:val="el-GR"/>
        </w:rPr>
      </w:pPr>
      <w:r>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5D74E0" w:rsidRDefault="005D74E0" w:rsidP="005D74E0">
      <w:pPr>
        <w:rPr>
          <w:i/>
          <w:iCs/>
          <w:color w:val="5B9BD5"/>
          <w:spacing w:val="5"/>
          <w:kern w:val="2"/>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5D74E0" w:rsidRDefault="005D74E0" w:rsidP="005D74E0">
      <w:pPr>
        <w:pStyle w:val="2"/>
        <w:rPr>
          <w:bCs/>
          <w:color w:val="auto"/>
          <w:lang w:val="el-GR"/>
        </w:rPr>
      </w:pPr>
      <w:bookmarkStart w:id="98" w:name="__RefHeading___Toc470009822"/>
      <w:bookmarkStart w:id="99" w:name="_Toc32404201"/>
      <w:bookmarkEnd w:id="98"/>
      <w:r>
        <w:rPr>
          <w:lang w:val="el-GR"/>
        </w:rPr>
        <w:t>4.4</w:t>
      </w:r>
      <w:r>
        <w:rPr>
          <w:lang w:val="el-GR"/>
        </w:rPr>
        <w:tab/>
      </w:r>
      <w:r>
        <w:rPr>
          <w:color w:val="auto"/>
          <w:lang w:val="el-GR"/>
        </w:rPr>
        <w:t>Υπεργολαβία</w:t>
      </w:r>
      <w:bookmarkEnd w:id="99"/>
    </w:p>
    <w:p w:rsidR="005D74E0" w:rsidRDefault="005D74E0" w:rsidP="005D74E0">
      <w:pPr>
        <w:rPr>
          <w:lang w:val="el-GR"/>
        </w:rPr>
      </w:pPr>
      <w:r>
        <w:rPr>
          <w:b/>
          <w:bCs/>
          <w:lang w:val="el-GR"/>
        </w:rPr>
        <w:t xml:space="preserve">4.4.1. </w:t>
      </w:r>
      <w:r>
        <w:rPr>
          <w:lang w:val="el-GR"/>
        </w:rPr>
        <w:t xml:space="preserve">Ο Ανάδοχος δεν απαλλάσσεται από τις συμβατικές του υποχρεώσεις και ευθύνες λόγω ανάθεσης της εκτέλεσης τμήματος / 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5D74E0" w:rsidRDefault="005D74E0" w:rsidP="005D74E0">
      <w:pPr>
        <w:rPr>
          <w:lang w:val="el-GR"/>
        </w:rPr>
      </w:pPr>
      <w:r>
        <w:rPr>
          <w:b/>
          <w:bCs/>
          <w:lang w:val="el-GR"/>
        </w:rPr>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lang w:val="el-GR"/>
        </w:rPr>
        <w:t>προσκομίζοντας τα σχετικά συμφωνητικά/δηλώσεις συνεργασίας</w:t>
      </w:r>
      <w:r>
        <w:rPr>
          <w:lang w:val="el-GR"/>
        </w:rPr>
        <w:t xml:space="preserve">. Σε περίπτωση διακοπής της συνεργασίας του Αναδόχου με υπεργολάβο /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5D74E0" w:rsidRDefault="005D74E0" w:rsidP="005D74E0">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w:t>
      </w:r>
      <w:r>
        <w:rPr>
          <w:lang w:val="el-GR"/>
        </w:rPr>
        <w:lastRenderedPageBreak/>
        <w:t xml:space="preserve">του άρθρου 18 του ν. 4412/2016, δύναται να επαληθεύσει τους ως άνω λόγους και για τμήμα ή τμήματα της σύμβασης που υπολείπονται του ως άνω ποσοστού. </w:t>
      </w:r>
    </w:p>
    <w:p w:rsidR="005D74E0" w:rsidRDefault="005D74E0" w:rsidP="005D74E0">
      <w:pPr>
        <w:rPr>
          <w:b/>
          <w:bCs/>
          <w:lang w:val="el-GR"/>
        </w:rPr>
      </w:pPr>
      <w:r>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5D74E0" w:rsidRDefault="005D74E0" w:rsidP="005D74E0">
      <w:pPr>
        <w:pStyle w:val="2"/>
        <w:rPr>
          <w:lang w:val="el-GR"/>
        </w:rPr>
      </w:pPr>
      <w:bookmarkStart w:id="100" w:name="_Toc32404202"/>
      <w:bookmarkStart w:id="101" w:name="__RefHeading___Toc470009823"/>
      <w:r>
        <w:rPr>
          <w:lang w:val="el-GR"/>
        </w:rPr>
        <w:t>4.5</w:t>
      </w:r>
      <w:r>
        <w:rPr>
          <w:lang w:val="el-GR"/>
        </w:rPr>
        <w:tab/>
        <w:t>Τροποποίηση σύμβασης κατά τη διάρκειά της</w:t>
      </w:r>
      <w:bookmarkEnd w:id="100"/>
      <w:bookmarkEnd w:id="101"/>
      <w:r>
        <w:rPr>
          <w:lang w:val="el-GR"/>
        </w:rPr>
        <w:t xml:space="preserve"> </w:t>
      </w:r>
    </w:p>
    <w:p w:rsidR="005D74E0" w:rsidRPr="005D74E0" w:rsidRDefault="005D74E0" w:rsidP="005D74E0">
      <w:pPr>
        <w:rPr>
          <w:rStyle w:val="WW-FootnoteReference5"/>
          <w:szCs w:val="22"/>
          <w:lang w:val="el-GR"/>
        </w:rPr>
      </w:pPr>
      <w:r>
        <w:rPr>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w:t>
      </w:r>
    </w:p>
    <w:p w:rsidR="005D74E0" w:rsidRPr="005D74E0" w:rsidRDefault="005D74E0" w:rsidP="005D74E0">
      <w:pPr>
        <w:rPr>
          <w:bCs/>
          <w:sz w:val="24"/>
          <w:lang w:val="el-GR" w:eastAsia="ar-SA"/>
        </w:rPr>
      </w:pPr>
      <w:r>
        <w:rPr>
          <w:spacing w:val="5"/>
          <w:kern w:val="2"/>
          <w:lang w:val="el-GR"/>
        </w:rPr>
        <w:t>Η διάρκεια της σύμβασης μπορεί να παραταθεί με τους ίδιους όρους και σύμφωνα με τα οριζόμενα στο άρθρο 217 του Ν. 4412/16.</w:t>
      </w:r>
    </w:p>
    <w:p w:rsidR="005D74E0" w:rsidRDefault="005D74E0" w:rsidP="005D74E0">
      <w:pPr>
        <w:pStyle w:val="2"/>
        <w:ind w:left="0" w:firstLine="0"/>
        <w:rPr>
          <w:bCs/>
          <w:lang w:val="el-GR"/>
        </w:rPr>
      </w:pPr>
      <w:bookmarkStart w:id="102" w:name="_Toc32404203"/>
      <w:bookmarkStart w:id="103" w:name="__RefHeading___Toc470009824"/>
      <w:r>
        <w:rPr>
          <w:lang w:val="el-GR"/>
        </w:rPr>
        <w:t>4.6</w:t>
      </w:r>
      <w:r>
        <w:rPr>
          <w:lang w:val="el-GR"/>
        </w:rPr>
        <w:tab/>
        <w:t>Δικαίωμα μονομερούς λύσης της σύμβασης</w:t>
      </w:r>
      <w:bookmarkEnd w:id="102"/>
      <w:bookmarkEnd w:id="103"/>
    </w:p>
    <w:p w:rsidR="005D74E0" w:rsidRDefault="005D74E0" w:rsidP="005D74E0">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5D74E0" w:rsidRDefault="005D74E0" w:rsidP="005D74E0">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5D74E0" w:rsidRDefault="005D74E0" w:rsidP="005D74E0">
      <w:pPr>
        <w:rPr>
          <w:szCs w:val="22"/>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5D74E0" w:rsidRDefault="005D74E0" w:rsidP="005D74E0">
      <w:pPr>
        <w:rPr>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5D74E0" w:rsidRDefault="005D74E0" w:rsidP="005D74E0">
      <w:pPr>
        <w:rPr>
          <w:lang w:val="el-GR"/>
        </w:rPr>
      </w:pPr>
    </w:p>
    <w:p w:rsidR="005D74E0" w:rsidRDefault="005D74E0" w:rsidP="005D74E0">
      <w:pPr>
        <w:rPr>
          <w:lang w:val="el-GR"/>
        </w:rPr>
      </w:pPr>
    </w:p>
    <w:p w:rsidR="005D74E0" w:rsidRDefault="005D74E0" w:rsidP="005D74E0">
      <w:pPr>
        <w:pStyle w:val="1"/>
        <w:rPr>
          <w:lang w:val="el-GR"/>
        </w:rPr>
      </w:pPr>
      <w:bookmarkStart w:id="104" w:name="__RefHeading___Toc470009825"/>
      <w:r>
        <w:rPr>
          <w:lang w:val="el-GR"/>
        </w:rPr>
        <w:lastRenderedPageBreak/>
        <w:t>5.</w:t>
      </w:r>
      <w:r>
        <w:rPr>
          <w:lang w:val="el-GR"/>
        </w:rPr>
        <w:tab/>
        <w:t>ΕΙΔΙΚΟΙ ΟΡΟΙ ΕΚΤΕΛΕΣΗΣ ΤΗΣ ΣΥΜΒΑΣΗΣ</w:t>
      </w:r>
      <w:bookmarkEnd w:id="104"/>
      <w:r>
        <w:rPr>
          <w:lang w:val="el-GR"/>
        </w:rPr>
        <w:t xml:space="preserve"> </w:t>
      </w:r>
    </w:p>
    <w:p w:rsidR="005D74E0" w:rsidRDefault="005D74E0" w:rsidP="005D74E0">
      <w:pPr>
        <w:pStyle w:val="2"/>
        <w:rPr>
          <w:bCs/>
          <w:lang w:val="el-GR"/>
        </w:rPr>
      </w:pPr>
      <w:bookmarkStart w:id="105" w:name="_Toc32404204"/>
      <w:bookmarkStart w:id="106" w:name="__RefHeading___Toc470009826"/>
      <w:r>
        <w:rPr>
          <w:lang w:val="el-GR"/>
        </w:rPr>
        <w:t>5.1</w:t>
      </w:r>
      <w:r>
        <w:rPr>
          <w:lang w:val="el-GR"/>
        </w:rPr>
        <w:tab/>
        <w:t>Τρόπος πληρωμής</w:t>
      </w:r>
      <w:bookmarkEnd w:id="105"/>
      <w:bookmarkEnd w:id="106"/>
      <w:r>
        <w:rPr>
          <w:lang w:val="el-GR"/>
        </w:rPr>
        <w:t xml:space="preserve"> </w:t>
      </w:r>
    </w:p>
    <w:p w:rsidR="005D74E0" w:rsidRDefault="005D74E0" w:rsidP="005D74E0">
      <w:pPr>
        <w:spacing w:before="31" w:line="271" w:lineRule="auto"/>
        <w:ind w:right="705"/>
        <w:rPr>
          <w:rFonts w:ascii="Times New Roman" w:hAnsi="Times New Roman" w:cs="Times New Roman"/>
          <w:szCs w:val="22"/>
          <w:lang w:val="el-GR" w:eastAsia="en-US"/>
        </w:rPr>
      </w:pPr>
      <w:r>
        <w:rPr>
          <w:b/>
          <w:bCs/>
          <w:lang w:val="el-GR"/>
        </w:rPr>
        <w:t>5.1.1.</w:t>
      </w:r>
      <w:r>
        <w:rPr>
          <w:sz w:val="24"/>
          <w:lang w:val="el-GR"/>
        </w:rPr>
        <w:t xml:space="preserve"> </w:t>
      </w:r>
      <w:r>
        <w:rPr>
          <w:szCs w:val="22"/>
          <w:lang w:val="el-GR"/>
        </w:rPr>
        <w:t>Η</w:t>
      </w:r>
      <w:r>
        <w:rPr>
          <w:spacing w:val="2"/>
          <w:szCs w:val="22"/>
          <w:lang w:val="el-GR"/>
        </w:rPr>
        <w:t xml:space="preserve"> </w:t>
      </w:r>
      <w:r>
        <w:rPr>
          <w:spacing w:val="-8"/>
          <w:szCs w:val="22"/>
          <w:lang w:val="el-GR"/>
        </w:rPr>
        <w:t>πλ</w:t>
      </w:r>
      <w:r>
        <w:rPr>
          <w:spacing w:val="-7"/>
          <w:szCs w:val="22"/>
          <w:lang w:val="el-GR"/>
        </w:rPr>
        <w:t>ηρ</w:t>
      </w:r>
      <w:r>
        <w:rPr>
          <w:spacing w:val="-9"/>
          <w:szCs w:val="22"/>
          <w:lang w:val="el-GR"/>
        </w:rPr>
        <w:t>ω</w:t>
      </w:r>
      <w:r>
        <w:rPr>
          <w:spacing w:val="-6"/>
          <w:szCs w:val="22"/>
          <w:lang w:val="el-GR"/>
        </w:rPr>
        <w:t>μ</w:t>
      </w:r>
      <w:r>
        <w:rPr>
          <w:szCs w:val="22"/>
          <w:lang w:val="el-GR"/>
        </w:rPr>
        <w:t>ή</w:t>
      </w:r>
      <w:r>
        <w:rPr>
          <w:spacing w:val="2"/>
          <w:szCs w:val="22"/>
          <w:lang w:val="el-GR"/>
        </w:rPr>
        <w:t xml:space="preserve"> </w:t>
      </w:r>
      <w:r>
        <w:rPr>
          <w:spacing w:val="-8"/>
          <w:szCs w:val="22"/>
          <w:lang w:val="el-GR"/>
        </w:rPr>
        <w:t>τ</w:t>
      </w:r>
      <w:r>
        <w:rPr>
          <w:spacing w:val="-10"/>
          <w:szCs w:val="22"/>
          <w:lang w:val="el-GR"/>
        </w:rPr>
        <w:t>ο</w:t>
      </w:r>
      <w:r>
        <w:rPr>
          <w:szCs w:val="22"/>
          <w:lang w:val="el-GR"/>
        </w:rPr>
        <w:t>υ</w:t>
      </w:r>
      <w:r>
        <w:rPr>
          <w:spacing w:val="6"/>
          <w:szCs w:val="22"/>
          <w:lang w:val="el-GR"/>
        </w:rPr>
        <w:t xml:space="preserve"> </w:t>
      </w:r>
      <w:r>
        <w:rPr>
          <w:spacing w:val="-8"/>
          <w:szCs w:val="22"/>
          <w:lang w:val="el-GR"/>
        </w:rPr>
        <w:t>ανα</w:t>
      </w:r>
      <w:r>
        <w:rPr>
          <w:spacing w:val="-10"/>
          <w:szCs w:val="22"/>
          <w:lang w:val="el-GR"/>
        </w:rPr>
        <w:t>δ</w:t>
      </w:r>
      <w:r>
        <w:rPr>
          <w:spacing w:val="-7"/>
          <w:szCs w:val="22"/>
          <w:lang w:val="el-GR"/>
        </w:rPr>
        <w:t>ό</w:t>
      </w:r>
      <w:r>
        <w:rPr>
          <w:spacing w:val="-8"/>
          <w:szCs w:val="22"/>
          <w:lang w:val="el-GR"/>
        </w:rPr>
        <w:t>χ</w:t>
      </w:r>
      <w:r>
        <w:rPr>
          <w:spacing w:val="-10"/>
          <w:szCs w:val="22"/>
          <w:lang w:val="el-GR"/>
        </w:rPr>
        <w:t>ο</w:t>
      </w:r>
      <w:r>
        <w:rPr>
          <w:szCs w:val="22"/>
          <w:lang w:val="el-GR"/>
        </w:rPr>
        <w:t>υ</w:t>
      </w:r>
      <w:r>
        <w:rPr>
          <w:spacing w:val="1"/>
          <w:szCs w:val="22"/>
          <w:lang w:val="el-GR"/>
        </w:rPr>
        <w:t xml:space="preserve"> </w:t>
      </w:r>
      <w:r>
        <w:rPr>
          <w:spacing w:val="-7"/>
          <w:szCs w:val="22"/>
          <w:lang w:val="el-GR"/>
        </w:rPr>
        <w:t>θ</w:t>
      </w:r>
      <w:r>
        <w:rPr>
          <w:szCs w:val="22"/>
          <w:lang w:val="el-GR"/>
        </w:rPr>
        <w:t>α</w:t>
      </w:r>
      <w:r>
        <w:rPr>
          <w:spacing w:val="1"/>
          <w:szCs w:val="22"/>
          <w:lang w:val="el-GR"/>
        </w:rPr>
        <w:t xml:space="preserve"> </w:t>
      </w:r>
      <w:r>
        <w:rPr>
          <w:spacing w:val="-8"/>
          <w:szCs w:val="22"/>
          <w:lang w:val="el-GR"/>
        </w:rPr>
        <w:t>γ</w:t>
      </w:r>
      <w:r>
        <w:rPr>
          <w:spacing w:val="-6"/>
          <w:szCs w:val="22"/>
          <w:lang w:val="el-GR"/>
        </w:rPr>
        <w:t>ί</w:t>
      </w:r>
      <w:r>
        <w:rPr>
          <w:spacing w:val="-10"/>
          <w:szCs w:val="22"/>
          <w:lang w:val="el-GR"/>
        </w:rPr>
        <w:t>ν</w:t>
      </w:r>
      <w:r>
        <w:rPr>
          <w:spacing w:val="-7"/>
          <w:szCs w:val="22"/>
          <w:lang w:val="el-GR"/>
        </w:rPr>
        <w:t>ε</w:t>
      </w:r>
      <w:r>
        <w:rPr>
          <w:szCs w:val="22"/>
          <w:lang w:val="el-GR"/>
        </w:rPr>
        <w:t>ι</w:t>
      </w:r>
      <w:r>
        <w:rPr>
          <w:spacing w:val="3"/>
          <w:szCs w:val="22"/>
          <w:lang w:val="el-GR"/>
        </w:rPr>
        <w:t xml:space="preserve"> με την παράδοση των σχετικών ασφαλιστηρίων.</w:t>
      </w:r>
    </w:p>
    <w:p w:rsidR="005D74E0" w:rsidRDefault="005D74E0" w:rsidP="005D74E0">
      <w:pPr>
        <w:spacing w:before="1" w:line="276" w:lineRule="auto"/>
        <w:ind w:right="700"/>
        <w:rPr>
          <w:szCs w:val="22"/>
          <w:lang w:val="el-GR"/>
        </w:rPr>
      </w:pPr>
      <w:r>
        <w:rPr>
          <w:szCs w:val="22"/>
          <w:lang w:val="el-GR"/>
        </w:rPr>
        <w:t>Η</w:t>
      </w:r>
      <w:r>
        <w:rPr>
          <w:spacing w:val="1"/>
          <w:szCs w:val="22"/>
          <w:lang w:val="el-GR"/>
        </w:rPr>
        <w:t xml:space="preserve"> </w:t>
      </w:r>
      <w:r>
        <w:rPr>
          <w:spacing w:val="-8"/>
          <w:szCs w:val="22"/>
          <w:lang w:val="el-GR"/>
        </w:rPr>
        <w:t>πλ</w:t>
      </w:r>
      <w:r>
        <w:rPr>
          <w:spacing w:val="-7"/>
          <w:szCs w:val="22"/>
          <w:lang w:val="el-GR"/>
        </w:rPr>
        <w:t>ηρ</w:t>
      </w:r>
      <w:r>
        <w:rPr>
          <w:spacing w:val="-9"/>
          <w:szCs w:val="22"/>
          <w:lang w:val="el-GR"/>
        </w:rPr>
        <w:t>ω</w:t>
      </w:r>
      <w:r>
        <w:rPr>
          <w:spacing w:val="-6"/>
          <w:szCs w:val="22"/>
          <w:lang w:val="el-GR"/>
        </w:rPr>
        <w:t>μ</w:t>
      </w:r>
      <w:r>
        <w:rPr>
          <w:szCs w:val="22"/>
          <w:lang w:val="el-GR"/>
        </w:rPr>
        <w:t>ή</w:t>
      </w:r>
      <w:r>
        <w:rPr>
          <w:spacing w:val="3"/>
          <w:szCs w:val="22"/>
          <w:lang w:val="el-GR"/>
        </w:rPr>
        <w:t xml:space="preserve"> </w:t>
      </w:r>
      <w:r>
        <w:rPr>
          <w:spacing w:val="-6"/>
          <w:szCs w:val="22"/>
          <w:lang w:val="el-GR"/>
        </w:rPr>
        <w:t>α</w:t>
      </w:r>
      <w:r>
        <w:rPr>
          <w:spacing w:val="-13"/>
          <w:szCs w:val="22"/>
          <w:lang w:val="el-GR"/>
        </w:rPr>
        <w:t>π</w:t>
      </w:r>
      <w:r>
        <w:rPr>
          <w:szCs w:val="22"/>
          <w:lang w:val="el-GR"/>
        </w:rPr>
        <w:t>ό</w:t>
      </w:r>
      <w:r>
        <w:rPr>
          <w:spacing w:val="4"/>
          <w:szCs w:val="22"/>
          <w:lang w:val="el-GR"/>
        </w:rPr>
        <w:t xml:space="preserve"> </w:t>
      </w:r>
      <w:r>
        <w:rPr>
          <w:spacing w:val="-8"/>
          <w:szCs w:val="22"/>
          <w:lang w:val="el-GR"/>
        </w:rPr>
        <w:t>τ</w:t>
      </w:r>
      <w:r>
        <w:rPr>
          <w:spacing w:val="-10"/>
          <w:szCs w:val="22"/>
          <w:lang w:val="el-GR"/>
        </w:rPr>
        <w:t>ο</w:t>
      </w:r>
      <w:r>
        <w:rPr>
          <w:szCs w:val="22"/>
          <w:lang w:val="el-GR"/>
        </w:rPr>
        <w:t>ν</w:t>
      </w:r>
      <w:r>
        <w:rPr>
          <w:spacing w:val="1"/>
          <w:szCs w:val="22"/>
          <w:lang w:val="el-GR"/>
        </w:rPr>
        <w:t xml:space="preserve"> </w:t>
      </w:r>
      <w:r>
        <w:rPr>
          <w:spacing w:val="-8"/>
          <w:szCs w:val="22"/>
          <w:lang w:val="el-GR"/>
        </w:rPr>
        <w:t>Δή</w:t>
      </w:r>
      <w:r>
        <w:rPr>
          <w:spacing w:val="-4"/>
          <w:szCs w:val="22"/>
          <w:lang w:val="el-GR"/>
        </w:rPr>
        <w:t>μ</w:t>
      </w:r>
      <w:r>
        <w:rPr>
          <w:szCs w:val="22"/>
          <w:lang w:val="el-GR"/>
        </w:rPr>
        <w:t>ο</w:t>
      </w:r>
      <w:r>
        <w:rPr>
          <w:spacing w:val="1"/>
          <w:szCs w:val="22"/>
          <w:lang w:val="el-GR"/>
        </w:rPr>
        <w:t xml:space="preserve"> </w:t>
      </w:r>
      <w:r>
        <w:rPr>
          <w:spacing w:val="-7"/>
          <w:szCs w:val="22"/>
          <w:lang w:val="el-GR"/>
        </w:rPr>
        <w:t>θ</w:t>
      </w:r>
      <w:r>
        <w:rPr>
          <w:szCs w:val="22"/>
          <w:lang w:val="el-GR"/>
        </w:rPr>
        <w:t xml:space="preserve">α </w:t>
      </w:r>
      <w:r>
        <w:rPr>
          <w:spacing w:val="-9"/>
          <w:szCs w:val="22"/>
          <w:lang w:val="el-GR"/>
        </w:rPr>
        <w:t>γ</w:t>
      </w:r>
      <w:r>
        <w:rPr>
          <w:spacing w:val="-7"/>
          <w:szCs w:val="22"/>
          <w:lang w:val="el-GR"/>
        </w:rPr>
        <w:t>ί</w:t>
      </w:r>
      <w:r>
        <w:rPr>
          <w:spacing w:val="-8"/>
          <w:szCs w:val="22"/>
          <w:lang w:val="el-GR"/>
        </w:rPr>
        <w:t>ν</w:t>
      </w:r>
      <w:r>
        <w:rPr>
          <w:spacing w:val="-7"/>
          <w:szCs w:val="22"/>
          <w:lang w:val="el-GR"/>
        </w:rPr>
        <w:t>ε</w:t>
      </w:r>
      <w:r>
        <w:rPr>
          <w:spacing w:val="-8"/>
          <w:szCs w:val="22"/>
          <w:lang w:val="el-GR"/>
        </w:rPr>
        <w:t>τ</w:t>
      </w:r>
      <w:r>
        <w:rPr>
          <w:spacing w:val="-11"/>
          <w:szCs w:val="22"/>
          <w:lang w:val="el-GR"/>
        </w:rPr>
        <w:t>α</w:t>
      </w:r>
      <w:r>
        <w:rPr>
          <w:szCs w:val="22"/>
          <w:lang w:val="el-GR"/>
        </w:rPr>
        <w:t>ι</w:t>
      </w:r>
      <w:r>
        <w:rPr>
          <w:spacing w:val="1"/>
          <w:szCs w:val="22"/>
          <w:lang w:val="el-GR"/>
        </w:rPr>
        <w:t xml:space="preserve"> </w:t>
      </w:r>
      <w:r>
        <w:rPr>
          <w:spacing w:val="-6"/>
          <w:szCs w:val="22"/>
          <w:lang w:val="el-GR"/>
        </w:rPr>
        <w:t>μ</w:t>
      </w:r>
      <w:r>
        <w:rPr>
          <w:szCs w:val="22"/>
          <w:lang w:val="el-GR"/>
        </w:rPr>
        <w:t>ε</w:t>
      </w:r>
      <w:r>
        <w:rPr>
          <w:spacing w:val="1"/>
          <w:szCs w:val="22"/>
          <w:lang w:val="el-GR"/>
        </w:rPr>
        <w:t xml:space="preserve"> </w:t>
      </w:r>
      <w:r>
        <w:rPr>
          <w:spacing w:val="-8"/>
          <w:szCs w:val="22"/>
          <w:lang w:val="el-GR"/>
        </w:rPr>
        <w:t>χ</w:t>
      </w:r>
      <w:r>
        <w:rPr>
          <w:spacing w:val="-7"/>
          <w:szCs w:val="22"/>
          <w:lang w:val="el-GR"/>
        </w:rPr>
        <w:t>ρ</w:t>
      </w:r>
      <w:r>
        <w:rPr>
          <w:spacing w:val="-8"/>
          <w:szCs w:val="22"/>
          <w:lang w:val="el-GR"/>
        </w:rPr>
        <w:t>η</w:t>
      </w:r>
      <w:r>
        <w:rPr>
          <w:spacing w:val="-6"/>
          <w:szCs w:val="22"/>
          <w:lang w:val="el-GR"/>
        </w:rPr>
        <w:t>μ</w:t>
      </w:r>
      <w:r>
        <w:rPr>
          <w:spacing w:val="-8"/>
          <w:szCs w:val="22"/>
          <w:lang w:val="el-GR"/>
        </w:rPr>
        <w:t>ατ</w:t>
      </w:r>
      <w:r>
        <w:rPr>
          <w:spacing w:val="-5"/>
          <w:szCs w:val="22"/>
          <w:lang w:val="el-GR"/>
        </w:rPr>
        <w:t>ι</w:t>
      </w:r>
      <w:r>
        <w:rPr>
          <w:spacing w:val="-11"/>
          <w:szCs w:val="22"/>
          <w:lang w:val="el-GR"/>
        </w:rPr>
        <w:t>κ</w:t>
      </w:r>
      <w:r>
        <w:rPr>
          <w:szCs w:val="22"/>
          <w:lang w:val="el-GR"/>
        </w:rPr>
        <w:t>ό</w:t>
      </w:r>
      <w:r>
        <w:rPr>
          <w:spacing w:val="6"/>
          <w:szCs w:val="22"/>
          <w:lang w:val="el-GR"/>
        </w:rPr>
        <w:t xml:space="preserve"> </w:t>
      </w:r>
      <w:r>
        <w:rPr>
          <w:spacing w:val="-10"/>
          <w:szCs w:val="22"/>
          <w:lang w:val="el-GR"/>
        </w:rPr>
        <w:t>έ</w:t>
      </w:r>
      <w:r>
        <w:rPr>
          <w:spacing w:val="-8"/>
          <w:szCs w:val="22"/>
          <w:lang w:val="el-GR"/>
        </w:rPr>
        <w:t>νταλ</w:t>
      </w:r>
      <w:r>
        <w:rPr>
          <w:spacing w:val="-6"/>
          <w:szCs w:val="22"/>
          <w:lang w:val="el-GR"/>
        </w:rPr>
        <w:t>μ</w:t>
      </w:r>
      <w:r>
        <w:rPr>
          <w:szCs w:val="22"/>
          <w:lang w:val="el-GR"/>
        </w:rPr>
        <w:t>α</w:t>
      </w:r>
      <w:r>
        <w:rPr>
          <w:spacing w:val="3"/>
          <w:szCs w:val="22"/>
          <w:lang w:val="el-GR"/>
        </w:rPr>
        <w:t xml:space="preserve"> </w:t>
      </w:r>
      <w:r>
        <w:rPr>
          <w:spacing w:val="-8"/>
          <w:szCs w:val="22"/>
          <w:lang w:val="el-GR"/>
        </w:rPr>
        <w:t>π</w:t>
      </w:r>
      <w:r>
        <w:rPr>
          <w:spacing w:val="-10"/>
          <w:szCs w:val="22"/>
          <w:lang w:val="el-GR"/>
        </w:rPr>
        <w:t>ο</w:t>
      </w:r>
      <w:r>
        <w:rPr>
          <w:szCs w:val="22"/>
          <w:lang w:val="el-GR"/>
        </w:rPr>
        <w:t>υ</w:t>
      </w:r>
      <w:r>
        <w:rPr>
          <w:spacing w:val="2"/>
          <w:szCs w:val="22"/>
          <w:lang w:val="el-GR"/>
        </w:rPr>
        <w:t xml:space="preserve"> </w:t>
      </w:r>
      <w:r>
        <w:rPr>
          <w:spacing w:val="-7"/>
          <w:szCs w:val="22"/>
          <w:lang w:val="el-GR"/>
        </w:rPr>
        <w:t>θ</w:t>
      </w:r>
      <w:r>
        <w:rPr>
          <w:szCs w:val="22"/>
          <w:lang w:val="el-GR"/>
        </w:rPr>
        <w:t xml:space="preserve">α </w:t>
      </w:r>
      <w:r>
        <w:rPr>
          <w:spacing w:val="-7"/>
          <w:szCs w:val="22"/>
          <w:lang w:val="el-GR"/>
        </w:rPr>
        <w:t>ε</w:t>
      </w:r>
      <w:r>
        <w:rPr>
          <w:spacing w:val="-8"/>
          <w:szCs w:val="22"/>
          <w:lang w:val="el-GR"/>
        </w:rPr>
        <w:t>κ</w:t>
      </w:r>
      <w:r>
        <w:rPr>
          <w:spacing w:val="-7"/>
          <w:szCs w:val="22"/>
          <w:lang w:val="el-GR"/>
        </w:rPr>
        <w:t>δ</w:t>
      </w:r>
      <w:r>
        <w:rPr>
          <w:spacing w:val="-9"/>
          <w:szCs w:val="22"/>
          <w:lang w:val="el-GR"/>
        </w:rPr>
        <w:t>ί</w:t>
      </w:r>
      <w:r>
        <w:rPr>
          <w:spacing w:val="-7"/>
          <w:szCs w:val="22"/>
          <w:lang w:val="el-GR"/>
        </w:rPr>
        <w:t>δε</w:t>
      </w:r>
      <w:r>
        <w:rPr>
          <w:spacing w:val="-8"/>
          <w:szCs w:val="22"/>
          <w:lang w:val="el-GR"/>
        </w:rPr>
        <w:t>τα</w:t>
      </w:r>
      <w:r>
        <w:rPr>
          <w:szCs w:val="22"/>
          <w:lang w:val="el-GR"/>
        </w:rPr>
        <w:t>ι</w:t>
      </w:r>
      <w:r>
        <w:rPr>
          <w:spacing w:val="1"/>
          <w:szCs w:val="22"/>
          <w:lang w:val="el-GR"/>
        </w:rPr>
        <w:t xml:space="preserve"> </w:t>
      </w:r>
      <w:r>
        <w:rPr>
          <w:spacing w:val="-9"/>
          <w:szCs w:val="22"/>
          <w:lang w:val="el-GR"/>
        </w:rPr>
        <w:t>μ</w:t>
      </w:r>
      <w:r>
        <w:rPr>
          <w:spacing w:val="-7"/>
          <w:szCs w:val="22"/>
          <w:lang w:val="el-GR"/>
        </w:rPr>
        <w:t>ε</w:t>
      </w:r>
      <w:r>
        <w:rPr>
          <w:spacing w:val="-8"/>
          <w:szCs w:val="22"/>
          <w:lang w:val="el-GR"/>
        </w:rPr>
        <w:t>τ</w:t>
      </w:r>
      <w:r>
        <w:rPr>
          <w:szCs w:val="22"/>
          <w:lang w:val="el-GR"/>
        </w:rPr>
        <w:t xml:space="preserve">ά </w:t>
      </w:r>
      <w:r>
        <w:rPr>
          <w:spacing w:val="-8"/>
          <w:szCs w:val="22"/>
          <w:lang w:val="el-GR"/>
        </w:rPr>
        <w:t>τη</w:t>
      </w:r>
      <w:r>
        <w:rPr>
          <w:szCs w:val="22"/>
          <w:lang w:val="el-GR"/>
        </w:rPr>
        <w:t>ν</w:t>
      </w:r>
      <w:r>
        <w:rPr>
          <w:spacing w:val="1"/>
          <w:szCs w:val="22"/>
          <w:lang w:val="el-GR"/>
        </w:rPr>
        <w:t xml:space="preserve"> </w:t>
      </w:r>
      <w:r>
        <w:rPr>
          <w:spacing w:val="-7"/>
          <w:szCs w:val="22"/>
          <w:lang w:val="el-GR"/>
        </w:rPr>
        <w:t>έ</w:t>
      </w:r>
      <w:r>
        <w:rPr>
          <w:spacing w:val="-8"/>
          <w:szCs w:val="22"/>
          <w:lang w:val="el-GR"/>
        </w:rPr>
        <w:t>κ</w:t>
      </w:r>
      <w:r>
        <w:rPr>
          <w:spacing w:val="-7"/>
          <w:szCs w:val="22"/>
          <w:lang w:val="el-GR"/>
        </w:rPr>
        <w:t>δ</w:t>
      </w:r>
      <w:r>
        <w:rPr>
          <w:spacing w:val="-10"/>
          <w:szCs w:val="22"/>
          <w:lang w:val="el-GR"/>
        </w:rPr>
        <w:t>ο</w:t>
      </w:r>
      <w:r>
        <w:rPr>
          <w:spacing w:val="-7"/>
          <w:szCs w:val="22"/>
          <w:lang w:val="el-GR"/>
        </w:rPr>
        <w:t>σ</w:t>
      </w:r>
      <w:r>
        <w:rPr>
          <w:szCs w:val="22"/>
          <w:lang w:val="el-GR"/>
        </w:rPr>
        <w:t xml:space="preserve">η </w:t>
      </w:r>
      <w:r>
        <w:rPr>
          <w:spacing w:val="17"/>
          <w:szCs w:val="22"/>
          <w:lang w:val="el-GR"/>
        </w:rPr>
        <w:t xml:space="preserve"> </w:t>
      </w:r>
      <w:r>
        <w:rPr>
          <w:spacing w:val="-8"/>
          <w:szCs w:val="22"/>
          <w:lang w:val="el-GR"/>
        </w:rPr>
        <w:t>κα</w:t>
      </w:r>
      <w:r>
        <w:rPr>
          <w:szCs w:val="22"/>
          <w:lang w:val="el-GR"/>
        </w:rPr>
        <w:t xml:space="preserve">ι </w:t>
      </w:r>
      <w:r>
        <w:rPr>
          <w:spacing w:val="21"/>
          <w:szCs w:val="22"/>
          <w:lang w:val="el-GR"/>
        </w:rPr>
        <w:t xml:space="preserve"> </w:t>
      </w:r>
      <w:r>
        <w:rPr>
          <w:spacing w:val="-8"/>
          <w:szCs w:val="22"/>
          <w:lang w:val="el-GR"/>
        </w:rPr>
        <w:t>τη</w:t>
      </w:r>
      <w:r>
        <w:rPr>
          <w:szCs w:val="22"/>
          <w:lang w:val="el-GR"/>
        </w:rPr>
        <w:t xml:space="preserve">ν </w:t>
      </w:r>
      <w:r>
        <w:rPr>
          <w:spacing w:val="-8"/>
          <w:szCs w:val="22"/>
          <w:lang w:val="el-GR"/>
        </w:rPr>
        <w:t>πα</w:t>
      </w:r>
      <w:r>
        <w:rPr>
          <w:spacing w:val="-6"/>
          <w:szCs w:val="22"/>
          <w:lang w:val="el-GR"/>
        </w:rPr>
        <w:t>ρ</w:t>
      </w:r>
      <w:r>
        <w:rPr>
          <w:spacing w:val="-8"/>
          <w:szCs w:val="22"/>
          <w:lang w:val="el-GR"/>
        </w:rPr>
        <w:t>ά</w:t>
      </w:r>
      <w:r>
        <w:rPr>
          <w:spacing w:val="-7"/>
          <w:szCs w:val="22"/>
          <w:lang w:val="el-GR"/>
        </w:rPr>
        <w:t>δοσ</w:t>
      </w:r>
      <w:r>
        <w:rPr>
          <w:szCs w:val="22"/>
          <w:lang w:val="el-GR"/>
        </w:rPr>
        <w:t xml:space="preserve">η </w:t>
      </w:r>
      <w:r>
        <w:rPr>
          <w:spacing w:val="22"/>
          <w:szCs w:val="22"/>
          <w:lang w:val="el-GR"/>
        </w:rPr>
        <w:t xml:space="preserve"> </w:t>
      </w:r>
      <w:r>
        <w:rPr>
          <w:spacing w:val="-8"/>
          <w:szCs w:val="22"/>
          <w:lang w:val="el-GR"/>
        </w:rPr>
        <w:t>τ</w:t>
      </w:r>
      <w:r>
        <w:rPr>
          <w:spacing w:val="-7"/>
          <w:szCs w:val="22"/>
          <w:lang w:val="el-GR"/>
        </w:rPr>
        <w:t>ω</w:t>
      </w:r>
      <w:r>
        <w:rPr>
          <w:szCs w:val="22"/>
          <w:lang w:val="el-GR"/>
        </w:rPr>
        <w:t xml:space="preserve">ν </w:t>
      </w:r>
      <w:r>
        <w:rPr>
          <w:spacing w:val="24"/>
          <w:szCs w:val="22"/>
          <w:lang w:val="el-GR"/>
        </w:rPr>
        <w:t xml:space="preserve"> </w:t>
      </w:r>
      <w:r>
        <w:rPr>
          <w:spacing w:val="-8"/>
          <w:szCs w:val="22"/>
          <w:lang w:val="el-GR"/>
        </w:rPr>
        <w:t>α</w:t>
      </w:r>
      <w:r>
        <w:rPr>
          <w:spacing w:val="-9"/>
          <w:szCs w:val="22"/>
          <w:lang w:val="el-GR"/>
        </w:rPr>
        <w:t>σ</w:t>
      </w:r>
      <w:r>
        <w:rPr>
          <w:spacing w:val="-6"/>
          <w:szCs w:val="22"/>
          <w:lang w:val="el-GR"/>
        </w:rPr>
        <w:t>φ</w:t>
      </w:r>
      <w:r>
        <w:rPr>
          <w:spacing w:val="-8"/>
          <w:szCs w:val="22"/>
          <w:lang w:val="el-GR"/>
        </w:rPr>
        <w:t>α</w:t>
      </w:r>
      <w:r>
        <w:rPr>
          <w:spacing w:val="-6"/>
          <w:szCs w:val="22"/>
          <w:lang w:val="el-GR"/>
        </w:rPr>
        <w:t>λ</w:t>
      </w:r>
      <w:r>
        <w:rPr>
          <w:spacing w:val="-9"/>
          <w:szCs w:val="22"/>
          <w:lang w:val="el-GR"/>
        </w:rPr>
        <w:t>ι</w:t>
      </w:r>
      <w:r>
        <w:rPr>
          <w:spacing w:val="-7"/>
          <w:szCs w:val="22"/>
          <w:lang w:val="el-GR"/>
        </w:rPr>
        <w:t>σ</w:t>
      </w:r>
      <w:r>
        <w:rPr>
          <w:spacing w:val="-8"/>
          <w:szCs w:val="22"/>
          <w:lang w:val="el-GR"/>
        </w:rPr>
        <w:t>τή</w:t>
      </w:r>
      <w:r>
        <w:rPr>
          <w:spacing w:val="-7"/>
          <w:szCs w:val="22"/>
          <w:lang w:val="el-GR"/>
        </w:rPr>
        <w:t>ρι</w:t>
      </w:r>
      <w:r>
        <w:rPr>
          <w:spacing w:val="-9"/>
          <w:szCs w:val="22"/>
          <w:lang w:val="el-GR"/>
        </w:rPr>
        <w:t>ω</w:t>
      </w:r>
      <w:r>
        <w:rPr>
          <w:szCs w:val="22"/>
          <w:lang w:val="el-GR"/>
        </w:rPr>
        <w:t xml:space="preserve">ν </w:t>
      </w:r>
      <w:r>
        <w:rPr>
          <w:spacing w:val="23"/>
          <w:szCs w:val="22"/>
          <w:lang w:val="el-GR"/>
        </w:rPr>
        <w:t xml:space="preserve"> </w:t>
      </w:r>
      <w:r>
        <w:rPr>
          <w:spacing w:val="-7"/>
          <w:szCs w:val="22"/>
          <w:lang w:val="el-GR"/>
        </w:rPr>
        <w:t>σ</w:t>
      </w:r>
      <w:r>
        <w:rPr>
          <w:spacing w:val="-6"/>
          <w:szCs w:val="22"/>
          <w:lang w:val="el-GR"/>
        </w:rPr>
        <w:t>υμ</w:t>
      </w:r>
      <w:r>
        <w:rPr>
          <w:spacing w:val="-9"/>
          <w:szCs w:val="22"/>
          <w:lang w:val="el-GR"/>
        </w:rPr>
        <w:t>β</w:t>
      </w:r>
      <w:r>
        <w:rPr>
          <w:spacing w:val="-7"/>
          <w:szCs w:val="22"/>
          <w:lang w:val="el-GR"/>
        </w:rPr>
        <w:t>ο</w:t>
      </w:r>
      <w:r>
        <w:rPr>
          <w:spacing w:val="-8"/>
          <w:szCs w:val="22"/>
          <w:lang w:val="el-GR"/>
        </w:rPr>
        <w:t>λα</w:t>
      </w:r>
      <w:r>
        <w:rPr>
          <w:spacing w:val="-9"/>
          <w:szCs w:val="22"/>
          <w:lang w:val="el-GR"/>
        </w:rPr>
        <w:t>ί</w:t>
      </w:r>
      <w:r>
        <w:rPr>
          <w:spacing w:val="-7"/>
          <w:szCs w:val="22"/>
          <w:lang w:val="el-GR"/>
        </w:rPr>
        <w:t>ω</w:t>
      </w:r>
      <w:r>
        <w:rPr>
          <w:szCs w:val="22"/>
          <w:lang w:val="el-GR"/>
        </w:rPr>
        <w:t xml:space="preserve">ν </w:t>
      </w:r>
      <w:r>
        <w:rPr>
          <w:spacing w:val="22"/>
          <w:szCs w:val="22"/>
          <w:lang w:val="el-GR"/>
        </w:rPr>
        <w:t xml:space="preserve"> </w:t>
      </w:r>
      <w:r>
        <w:rPr>
          <w:spacing w:val="-8"/>
          <w:szCs w:val="22"/>
          <w:lang w:val="el-GR"/>
        </w:rPr>
        <w:t>κα</w:t>
      </w:r>
      <w:r>
        <w:rPr>
          <w:szCs w:val="22"/>
          <w:lang w:val="el-GR"/>
        </w:rPr>
        <w:t xml:space="preserve">ι </w:t>
      </w:r>
      <w:r>
        <w:rPr>
          <w:spacing w:val="25"/>
          <w:szCs w:val="22"/>
          <w:lang w:val="el-GR"/>
        </w:rPr>
        <w:t xml:space="preserve"> </w:t>
      </w:r>
      <w:r>
        <w:rPr>
          <w:spacing w:val="-7"/>
          <w:szCs w:val="22"/>
          <w:lang w:val="el-GR"/>
        </w:rPr>
        <w:t>ε</w:t>
      </w:r>
      <w:r>
        <w:rPr>
          <w:spacing w:val="-6"/>
          <w:szCs w:val="22"/>
          <w:lang w:val="el-GR"/>
        </w:rPr>
        <w:t>φ</w:t>
      </w:r>
      <w:r>
        <w:rPr>
          <w:spacing w:val="-10"/>
          <w:szCs w:val="22"/>
          <w:lang w:val="el-GR"/>
        </w:rPr>
        <w:t>ό</w:t>
      </w:r>
      <w:r>
        <w:rPr>
          <w:spacing w:val="-7"/>
          <w:szCs w:val="22"/>
          <w:lang w:val="el-GR"/>
        </w:rPr>
        <w:t>σο</w:t>
      </w:r>
      <w:r>
        <w:rPr>
          <w:szCs w:val="22"/>
          <w:lang w:val="el-GR"/>
        </w:rPr>
        <w:t xml:space="preserve">ν </w:t>
      </w:r>
      <w:r>
        <w:rPr>
          <w:spacing w:val="22"/>
          <w:szCs w:val="22"/>
          <w:lang w:val="el-GR"/>
        </w:rPr>
        <w:t xml:space="preserve"> </w:t>
      </w:r>
      <w:r>
        <w:rPr>
          <w:szCs w:val="22"/>
          <w:lang w:val="el-GR"/>
        </w:rPr>
        <w:t xml:space="preserve">η </w:t>
      </w:r>
      <w:r>
        <w:rPr>
          <w:spacing w:val="24"/>
          <w:szCs w:val="22"/>
          <w:lang w:val="el-GR"/>
        </w:rPr>
        <w:t xml:space="preserve"> </w:t>
      </w:r>
      <w:r>
        <w:rPr>
          <w:spacing w:val="-8"/>
          <w:szCs w:val="22"/>
          <w:lang w:val="el-GR"/>
        </w:rPr>
        <w:t>α</w:t>
      </w:r>
      <w:r>
        <w:rPr>
          <w:spacing w:val="-7"/>
          <w:szCs w:val="22"/>
          <w:lang w:val="el-GR"/>
        </w:rPr>
        <w:t>ρ</w:t>
      </w:r>
      <w:r>
        <w:rPr>
          <w:spacing w:val="-9"/>
          <w:szCs w:val="22"/>
          <w:lang w:val="el-GR"/>
        </w:rPr>
        <w:t>μ</w:t>
      </w:r>
      <w:r>
        <w:rPr>
          <w:spacing w:val="-5"/>
          <w:szCs w:val="22"/>
          <w:lang w:val="el-GR"/>
        </w:rPr>
        <w:t>ό</w:t>
      </w:r>
      <w:r>
        <w:rPr>
          <w:spacing w:val="-7"/>
          <w:szCs w:val="22"/>
          <w:lang w:val="el-GR"/>
        </w:rPr>
        <w:t>δι</w:t>
      </w:r>
      <w:r>
        <w:rPr>
          <w:szCs w:val="22"/>
          <w:lang w:val="el-GR"/>
        </w:rPr>
        <w:t>α</w:t>
      </w:r>
      <w:r>
        <w:rPr>
          <w:spacing w:val="2"/>
          <w:szCs w:val="22"/>
          <w:lang w:val="el-GR"/>
        </w:rPr>
        <w:t xml:space="preserve"> </w:t>
      </w:r>
      <w:r>
        <w:rPr>
          <w:spacing w:val="-5"/>
          <w:szCs w:val="22"/>
          <w:lang w:val="el-GR"/>
        </w:rPr>
        <w:t>ε</w:t>
      </w:r>
      <w:r>
        <w:rPr>
          <w:spacing w:val="-13"/>
          <w:szCs w:val="22"/>
          <w:lang w:val="el-GR"/>
        </w:rPr>
        <w:t>π</w:t>
      </w:r>
      <w:r>
        <w:rPr>
          <w:spacing w:val="-7"/>
          <w:szCs w:val="22"/>
          <w:lang w:val="el-GR"/>
        </w:rPr>
        <w:t>ι</w:t>
      </w:r>
      <w:r>
        <w:rPr>
          <w:spacing w:val="-8"/>
          <w:szCs w:val="22"/>
          <w:lang w:val="el-GR"/>
        </w:rPr>
        <w:t>τ</w:t>
      </w:r>
      <w:r>
        <w:rPr>
          <w:spacing w:val="-7"/>
          <w:szCs w:val="22"/>
          <w:lang w:val="el-GR"/>
        </w:rPr>
        <w:t>ρο</w:t>
      </w:r>
      <w:r>
        <w:rPr>
          <w:spacing w:val="-8"/>
          <w:szCs w:val="22"/>
          <w:lang w:val="el-GR"/>
        </w:rPr>
        <w:t>π</w:t>
      </w:r>
      <w:r>
        <w:rPr>
          <w:szCs w:val="22"/>
          <w:lang w:val="el-GR"/>
        </w:rPr>
        <w:t xml:space="preserve">ή </w:t>
      </w:r>
      <w:r>
        <w:rPr>
          <w:spacing w:val="-7"/>
          <w:szCs w:val="22"/>
          <w:lang w:val="el-GR"/>
        </w:rPr>
        <w:t>δ</w:t>
      </w:r>
      <w:r>
        <w:rPr>
          <w:spacing w:val="-5"/>
          <w:szCs w:val="22"/>
          <w:lang w:val="el-GR"/>
        </w:rPr>
        <w:t>ε</w:t>
      </w:r>
      <w:r>
        <w:rPr>
          <w:szCs w:val="22"/>
          <w:lang w:val="el-GR"/>
        </w:rPr>
        <w:t xml:space="preserve">ν </w:t>
      </w:r>
      <w:r>
        <w:rPr>
          <w:spacing w:val="-7"/>
          <w:szCs w:val="22"/>
          <w:lang w:val="el-GR"/>
        </w:rPr>
        <w:t>δι</w:t>
      </w:r>
      <w:r>
        <w:rPr>
          <w:spacing w:val="-8"/>
          <w:szCs w:val="22"/>
          <w:lang w:val="el-GR"/>
        </w:rPr>
        <w:t>α</w:t>
      </w:r>
      <w:r>
        <w:rPr>
          <w:spacing w:val="-5"/>
          <w:szCs w:val="22"/>
          <w:lang w:val="el-GR"/>
        </w:rPr>
        <w:t>π</w:t>
      </w:r>
      <w:r>
        <w:rPr>
          <w:spacing w:val="-9"/>
          <w:szCs w:val="22"/>
          <w:lang w:val="el-GR"/>
        </w:rPr>
        <w:t>ι</w:t>
      </w:r>
      <w:r>
        <w:rPr>
          <w:spacing w:val="-7"/>
          <w:szCs w:val="22"/>
          <w:lang w:val="el-GR"/>
        </w:rPr>
        <w:t>σ</w:t>
      </w:r>
      <w:r>
        <w:rPr>
          <w:spacing w:val="-8"/>
          <w:szCs w:val="22"/>
          <w:lang w:val="el-GR"/>
        </w:rPr>
        <w:t>τ</w:t>
      </w:r>
      <w:r>
        <w:rPr>
          <w:spacing w:val="-9"/>
          <w:szCs w:val="22"/>
          <w:lang w:val="el-GR"/>
        </w:rPr>
        <w:t>ώ</w:t>
      </w:r>
      <w:r>
        <w:rPr>
          <w:spacing w:val="-7"/>
          <w:szCs w:val="22"/>
          <w:lang w:val="el-GR"/>
        </w:rPr>
        <w:t>σ</w:t>
      </w:r>
      <w:r>
        <w:rPr>
          <w:spacing w:val="-10"/>
          <w:szCs w:val="22"/>
          <w:lang w:val="el-GR"/>
        </w:rPr>
        <w:t>ε</w:t>
      </w:r>
      <w:r>
        <w:rPr>
          <w:szCs w:val="22"/>
          <w:lang w:val="el-GR"/>
        </w:rPr>
        <w:t>ι</w:t>
      </w:r>
      <w:r>
        <w:rPr>
          <w:spacing w:val="3"/>
          <w:szCs w:val="22"/>
          <w:lang w:val="el-GR"/>
        </w:rPr>
        <w:t xml:space="preserve"> </w:t>
      </w:r>
      <w:r>
        <w:rPr>
          <w:spacing w:val="-8"/>
          <w:szCs w:val="22"/>
          <w:lang w:val="el-GR"/>
        </w:rPr>
        <w:t>κα</w:t>
      </w:r>
      <w:r>
        <w:rPr>
          <w:spacing w:val="-6"/>
          <w:szCs w:val="22"/>
          <w:lang w:val="el-GR"/>
        </w:rPr>
        <w:t>μ</w:t>
      </w:r>
      <w:r>
        <w:rPr>
          <w:spacing w:val="-7"/>
          <w:szCs w:val="22"/>
          <w:lang w:val="el-GR"/>
        </w:rPr>
        <w:t>ί</w:t>
      </w:r>
      <w:r>
        <w:rPr>
          <w:szCs w:val="22"/>
          <w:lang w:val="el-GR"/>
        </w:rPr>
        <w:t xml:space="preserve">α </w:t>
      </w:r>
      <w:r>
        <w:rPr>
          <w:spacing w:val="-6"/>
          <w:szCs w:val="22"/>
          <w:lang w:val="el-GR"/>
        </w:rPr>
        <w:t>μ</w:t>
      </w:r>
      <w:r>
        <w:rPr>
          <w:spacing w:val="-7"/>
          <w:szCs w:val="22"/>
          <w:lang w:val="el-GR"/>
        </w:rPr>
        <w:t>ετ</w:t>
      </w:r>
      <w:r>
        <w:rPr>
          <w:spacing w:val="-11"/>
          <w:szCs w:val="22"/>
          <w:lang w:val="el-GR"/>
        </w:rPr>
        <w:t>α</w:t>
      </w:r>
      <w:r>
        <w:rPr>
          <w:spacing w:val="-7"/>
          <w:szCs w:val="22"/>
          <w:lang w:val="el-GR"/>
        </w:rPr>
        <w:t>βο</w:t>
      </w:r>
      <w:r>
        <w:rPr>
          <w:spacing w:val="-8"/>
          <w:szCs w:val="22"/>
          <w:lang w:val="el-GR"/>
        </w:rPr>
        <w:t>λ</w:t>
      </w:r>
      <w:r>
        <w:rPr>
          <w:szCs w:val="22"/>
          <w:lang w:val="el-GR"/>
        </w:rPr>
        <w:t>ή</w:t>
      </w:r>
      <w:r>
        <w:rPr>
          <w:spacing w:val="2"/>
          <w:szCs w:val="22"/>
          <w:lang w:val="el-GR"/>
        </w:rPr>
        <w:t xml:space="preserve"> </w:t>
      </w:r>
      <w:r>
        <w:rPr>
          <w:spacing w:val="-9"/>
          <w:szCs w:val="22"/>
          <w:lang w:val="el-GR"/>
        </w:rPr>
        <w:t>ω</w:t>
      </w:r>
      <w:r>
        <w:rPr>
          <w:szCs w:val="22"/>
          <w:lang w:val="el-GR"/>
        </w:rPr>
        <w:t>ς</w:t>
      </w:r>
      <w:r>
        <w:rPr>
          <w:spacing w:val="3"/>
          <w:szCs w:val="22"/>
          <w:lang w:val="el-GR"/>
        </w:rPr>
        <w:t xml:space="preserve"> </w:t>
      </w:r>
      <w:r>
        <w:rPr>
          <w:spacing w:val="-8"/>
          <w:szCs w:val="22"/>
          <w:lang w:val="el-GR"/>
        </w:rPr>
        <w:t>π</w:t>
      </w:r>
      <w:r>
        <w:rPr>
          <w:spacing w:val="-9"/>
          <w:szCs w:val="22"/>
          <w:lang w:val="el-GR"/>
        </w:rPr>
        <w:t>ρ</w:t>
      </w:r>
      <w:r>
        <w:rPr>
          <w:spacing w:val="-7"/>
          <w:szCs w:val="22"/>
          <w:lang w:val="el-GR"/>
        </w:rPr>
        <w:t>ο</w:t>
      </w:r>
      <w:r>
        <w:rPr>
          <w:szCs w:val="22"/>
          <w:lang w:val="el-GR"/>
        </w:rPr>
        <w:t>ς</w:t>
      </w:r>
      <w:r>
        <w:rPr>
          <w:spacing w:val="3"/>
          <w:szCs w:val="22"/>
          <w:lang w:val="el-GR"/>
        </w:rPr>
        <w:t xml:space="preserve"> </w:t>
      </w:r>
      <w:r>
        <w:rPr>
          <w:spacing w:val="-10"/>
          <w:szCs w:val="22"/>
          <w:lang w:val="el-GR"/>
        </w:rPr>
        <w:t>τ</w:t>
      </w:r>
      <w:r>
        <w:rPr>
          <w:spacing w:val="-9"/>
          <w:szCs w:val="22"/>
          <w:lang w:val="el-GR"/>
        </w:rPr>
        <w:t>ι</w:t>
      </w:r>
      <w:r>
        <w:rPr>
          <w:szCs w:val="22"/>
          <w:lang w:val="el-GR"/>
        </w:rPr>
        <w:t>ς</w:t>
      </w:r>
      <w:r>
        <w:rPr>
          <w:spacing w:val="3"/>
          <w:szCs w:val="22"/>
          <w:lang w:val="el-GR"/>
        </w:rPr>
        <w:t xml:space="preserve"> </w:t>
      </w:r>
      <w:r>
        <w:rPr>
          <w:spacing w:val="-12"/>
          <w:szCs w:val="22"/>
          <w:lang w:val="el-GR"/>
        </w:rPr>
        <w:t>σ</w:t>
      </w:r>
      <w:r>
        <w:rPr>
          <w:spacing w:val="-6"/>
          <w:szCs w:val="22"/>
          <w:lang w:val="el-GR"/>
        </w:rPr>
        <w:t>υ</w:t>
      </w:r>
      <w:r>
        <w:rPr>
          <w:spacing w:val="-11"/>
          <w:szCs w:val="22"/>
          <w:lang w:val="el-GR"/>
        </w:rPr>
        <w:t>μ</w:t>
      </w:r>
      <w:r>
        <w:rPr>
          <w:spacing w:val="-6"/>
          <w:szCs w:val="22"/>
          <w:lang w:val="el-GR"/>
        </w:rPr>
        <w:t>φ</w:t>
      </w:r>
      <w:r>
        <w:rPr>
          <w:spacing w:val="-7"/>
          <w:szCs w:val="22"/>
          <w:lang w:val="el-GR"/>
        </w:rPr>
        <w:t>ω</w:t>
      </w:r>
      <w:r>
        <w:rPr>
          <w:spacing w:val="-8"/>
          <w:szCs w:val="22"/>
          <w:lang w:val="el-GR"/>
        </w:rPr>
        <w:t>ν</w:t>
      </w:r>
      <w:r>
        <w:rPr>
          <w:spacing w:val="-10"/>
          <w:szCs w:val="22"/>
          <w:lang w:val="el-GR"/>
        </w:rPr>
        <w:t>η</w:t>
      </w:r>
      <w:r>
        <w:rPr>
          <w:spacing w:val="-7"/>
          <w:szCs w:val="22"/>
          <w:lang w:val="el-GR"/>
        </w:rPr>
        <w:t>θέ</w:t>
      </w:r>
      <w:r>
        <w:rPr>
          <w:spacing w:val="-8"/>
          <w:szCs w:val="22"/>
          <w:lang w:val="el-GR"/>
        </w:rPr>
        <w:t>ν</w:t>
      </w:r>
      <w:r>
        <w:rPr>
          <w:spacing w:val="-10"/>
          <w:szCs w:val="22"/>
          <w:lang w:val="el-GR"/>
        </w:rPr>
        <w:t>τ</w:t>
      </w:r>
      <w:r>
        <w:rPr>
          <w:spacing w:val="-7"/>
          <w:szCs w:val="22"/>
          <w:lang w:val="el-GR"/>
        </w:rPr>
        <w:t>ε</w:t>
      </w:r>
      <w:r>
        <w:rPr>
          <w:szCs w:val="22"/>
          <w:lang w:val="el-GR"/>
        </w:rPr>
        <w:t>ς</w:t>
      </w:r>
      <w:r>
        <w:rPr>
          <w:spacing w:val="3"/>
          <w:szCs w:val="22"/>
          <w:lang w:val="el-GR"/>
        </w:rPr>
        <w:t xml:space="preserve"> </w:t>
      </w:r>
      <w:r>
        <w:rPr>
          <w:spacing w:val="-8"/>
          <w:szCs w:val="22"/>
          <w:lang w:val="el-GR"/>
        </w:rPr>
        <w:t>κα</w:t>
      </w:r>
      <w:r>
        <w:rPr>
          <w:spacing w:val="-13"/>
          <w:szCs w:val="22"/>
          <w:lang w:val="el-GR"/>
        </w:rPr>
        <w:t>λ</w:t>
      </w:r>
      <w:r>
        <w:rPr>
          <w:spacing w:val="-6"/>
          <w:szCs w:val="22"/>
          <w:lang w:val="el-GR"/>
        </w:rPr>
        <w:t>ύψ</w:t>
      </w:r>
      <w:r>
        <w:rPr>
          <w:spacing w:val="-7"/>
          <w:szCs w:val="22"/>
          <w:lang w:val="el-GR"/>
        </w:rPr>
        <w:t>ε</w:t>
      </w:r>
      <w:r>
        <w:rPr>
          <w:spacing w:val="-9"/>
          <w:szCs w:val="22"/>
          <w:lang w:val="el-GR"/>
        </w:rPr>
        <w:t>ι</w:t>
      </w:r>
      <w:r>
        <w:rPr>
          <w:spacing w:val="-6"/>
          <w:szCs w:val="22"/>
          <w:lang w:val="el-GR"/>
        </w:rPr>
        <w:t>ς</w:t>
      </w:r>
      <w:r>
        <w:rPr>
          <w:szCs w:val="22"/>
          <w:lang w:val="el-GR"/>
        </w:rPr>
        <w:t>.</w:t>
      </w:r>
      <w:r>
        <w:rPr>
          <w:spacing w:val="-2"/>
          <w:szCs w:val="22"/>
          <w:lang w:val="el-GR"/>
        </w:rPr>
        <w:t xml:space="preserve"> </w:t>
      </w:r>
      <w:r>
        <w:rPr>
          <w:szCs w:val="22"/>
          <w:lang w:val="el-GR"/>
        </w:rPr>
        <w:t xml:space="preserve">Η </w:t>
      </w:r>
      <w:r>
        <w:rPr>
          <w:spacing w:val="-7"/>
          <w:szCs w:val="22"/>
          <w:lang w:val="el-GR"/>
        </w:rPr>
        <w:t>οι</w:t>
      </w:r>
      <w:r>
        <w:rPr>
          <w:spacing w:val="-8"/>
          <w:szCs w:val="22"/>
          <w:lang w:val="el-GR"/>
        </w:rPr>
        <w:t>κ</w:t>
      </w:r>
      <w:r>
        <w:rPr>
          <w:spacing w:val="-7"/>
          <w:szCs w:val="22"/>
          <w:lang w:val="el-GR"/>
        </w:rPr>
        <w:t>εί</w:t>
      </w:r>
      <w:r>
        <w:rPr>
          <w:szCs w:val="22"/>
          <w:lang w:val="el-GR"/>
        </w:rPr>
        <w:t>α</w:t>
      </w:r>
      <w:r>
        <w:rPr>
          <w:spacing w:val="-1"/>
          <w:szCs w:val="22"/>
          <w:lang w:val="el-GR"/>
        </w:rPr>
        <w:t xml:space="preserve"> </w:t>
      </w:r>
      <w:r>
        <w:rPr>
          <w:spacing w:val="-5"/>
          <w:szCs w:val="22"/>
          <w:lang w:val="el-GR"/>
        </w:rPr>
        <w:t>ε</w:t>
      </w:r>
      <w:r>
        <w:rPr>
          <w:spacing w:val="-13"/>
          <w:szCs w:val="22"/>
          <w:lang w:val="el-GR"/>
        </w:rPr>
        <w:t>π</w:t>
      </w:r>
      <w:r>
        <w:rPr>
          <w:spacing w:val="-7"/>
          <w:szCs w:val="22"/>
          <w:lang w:val="el-GR"/>
        </w:rPr>
        <w:t>ιτ</w:t>
      </w:r>
      <w:r>
        <w:rPr>
          <w:spacing w:val="-9"/>
          <w:szCs w:val="22"/>
          <w:lang w:val="el-GR"/>
        </w:rPr>
        <w:t>ρ</w:t>
      </w:r>
      <w:r>
        <w:rPr>
          <w:spacing w:val="-7"/>
          <w:szCs w:val="22"/>
          <w:lang w:val="el-GR"/>
        </w:rPr>
        <w:t>ο</w:t>
      </w:r>
      <w:r>
        <w:rPr>
          <w:spacing w:val="-6"/>
          <w:szCs w:val="22"/>
          <w:lang w:val="el-GR"/>
        </w:rPr>
        <w:t>π</w:t>
      </w:r>
      <w:r>
        <w:rPr>
          <w:szCs w:val="22"/>
          <w:lang w:val="el-GR"/>
        </w:rPr>
        <w:t>ή</w:t>
      </w:r>
      <w:r>
        <w:rPr>
          <w:spacing w:val="-1"/>
          <w:szCs w:val="22"/>
          <w:lang w:val="el-GR"/>
        </w:rPr>
        <w:t xml:space="preserve"> </w:t>
      </w:r>
      <w:r>
        <w:rPr>
          <w:spacing w:val="-7"/>
          <w:szCs w:val="22"/>
          <w:lang w:val="el-GR"/>
        </w:rPr>
        <w:t>θ</w:t>
      </w:r>
      <w:r>
        <w:rPr>
          <w:szCs w:val="22"/>
          <w:lang w:val="el-GR"/>
        </w:rPr>
        <w:t>α</w:t>
      </w:r>
      <w:r>
        <w:rPr>
          <w:spacing w:val="1"/>
          <w:szCs w:val="22"/>
          <w:lang w:val="el-GR"/>
        </w:rPr>
        <w:t xml:space="preserve"> </w:t>
      </w:r>
      <w:r>
        <w:rPr>
          <w:spacing w:val="-9"/>
          <w:szCs w:val="22"/>
          <w:lang w:val="el-GR"/>
        </w:rPr>
        <w:t>σ</w:t>
      </w:r>
      <w:r>
        <w:rPr>
          <w:spacing w:val="-6"/>
          <w:szCs w:val="22"/>
          <w:lang w:val="el-GR"/>
        </w:rPr>
        <w:t>υ</w:t>
      </w:r>
      <w:r>
        <w:rPr>
          <w:spacing w:val="-8"/>
          <w:szCs w:val="22"/>
          <w:lang w:val="el-GR"/>
        </w:rPr>
        <w:t>ντ</w:t>
      </w:r>
      <w:r>
        <w:rPr>
          <w:spacing w:val="-11"/>
          <w:szCs w:val="22"/>
          <w:lang w:val="el-GR"/>
        </w:rPr>
        <w:t>ά</w:t>
      </w:r>
      <w:r>
        <w:rPr>
          <w:spacing w:val="-5"/>
          <w:szCs w:val="22"/>
          <w:lang w:val="el-GR"/>
        </w:rPr>
        <w:t>σ</w:t>
      </w:r>
      <w:r>
        <w:rPr>
          <w:spacing w:val="-9"/>
          <w:szCs w:val="22"/>
          <w:lang w:val="el-GR"/>
        </w:rPr>
        <w:t>σ</w:t>
      </w:r>
      <w:r>
        <w:rPr>
          <w:spacing w:val="-7"/>
          <w:szCs w:val="22"/>
          <w:lang w:val="el-GR"/>
        </w:rPr>
        <w:t>ε</w:t>
      </w:r>
      <w:r>
        <w:rPr>
          <w:szCs w:val="22"/>
          <w:lang w:val="el-GR"/>
        </w:rPr>
        <w:t>ι</w:t>
      </w:r>
      <w:r>
        <w:rPr>
          <w:spacing w:val="3"/>
          <w:szCs w:val="22"/>
          <w:lang w:val="el-GR"/>
        </w:rPr>
        <w:t xml:space="preserve"> </w:t>
      </w:r>
      <w:r>
        <w:rPr>
          <w:spacing w:val="-8"/>
          <w:szCs w:val="22"/>
          <w:lang w:val="el-GR"/>
        </w:rPr>
        <w:t>κατάλληλ</w:t>
      </w:r>
      <w:r>
        <w:rPr>
          <w:szCs w:val="22"/>
          <w:lang w:val="el-GR"/>
        </w:rPr>
        <w:t xml:space="preserve">ο </w:t>
      </w:r>
      <w:r>
        <w:rPr>
          <w:spacing w:val="-8"/>
          <w:szCs w:val="22"/>
          <w:lang w:val="el-GR"/>
        </w:rPr>
        <w:t>π</w:t>
      </w:r>
      <w:r>
        <w:rPr>
          <w:spacing w:val="-7"/>
          <w:szCs w:val="22"/>
          <w:lang w:val="el-GR"/>
        </w:rPr>
        <w:t>ρω</w:t>
      </w:r>
      <w:r>
        <w:rPr>
          <w:spacing w:val="-10"/>
          <w:szCs w:val="22"/>
          <w:lang w:val="el-GR"/>
        </w:rPr>
        <w:t>τ</w:t>
      </w:r>
      <w:r>
        <w:rPr>
          <w:spacing w:val="-7"/>
          <w:szCs w:val="22"/>
          <w:lang w:val="el-GR"/>
        </w:rPr>
        <w:t>ό</w:t>
      </w:r>
      <w:r>
        <w:rPr>
          <w:spacing w:val="-8"/>
          <w:szCs w:val="22"/>
          <w:lang w:val="el-GR"/>
        </w:rPr>
        <w:t>κ</w:t>
      </w:r>
      <w:r>
        <w:rPr>
          <w:spacing w:val="-5"/>
          <w:szCs w:val="22"/>
          <w:lang w:val="el-GR"/>
        </w:rPr>
        <w:t>ο</w:t>
      </w:r>
      <w:r>
        <w:rPr>
          <w:spacing w:val="-8"/>
          <w:szCs w:val="22"/>
          <w:lang w:val="el-GR"/>
        </w:rPr>
        <w:t>λ</w:t>
      </w:r>
      <w:r>
        <w:rPr>
          <w:spacing w:val="-6"/>
          <w:szCs w:val="22"/>
          <w:lang w:val="el-GR"/>
        </w:rPr>
        <w:t>λ</w:t>
      </w:r>
      <w:r>
        <w:rPr>
          <w:szCs w:val="22"/>
          <w:lang w:val="el-GR"/>
        </w:rPr>
        <w:t xml:space="preserve">ο </w:t>
      </w:r>
      <w:r>
        <w:rPr>
          <w:spacing w:val="-8"/>
          <w:szCs w:val="22"/>
          <w:lang w:val="el-GR"/>
        </w:rPr>
        <w:t>καλ</w:t>
      </w:r>
      <w:r>
        <w:rPr>
          <w:spacing w:val="-7"/>
          <w:szCs w:val="22"/>
          <w:lang w:val="el-GR"/>
        </w:rPr>
        <w:t>ή</w:t>
      </w:r>
      <w:r>
        <w:rPr>
          <w:szCs w:val="22"/>
          <w:lang w:val="el-GR"/>
        </w:rPr>
        <w:t>ς</w:t>
      </w:r>
      <w:r>
        <w:rPr>
          <w:spacing w:val="-11"/>
          <w:szCs w:val="22"/>
          <w:lang w:val="el-GR"/>
        </w:rPr>
        <w:t xml:space="preserve"> </w:t>
      </w:r>
      <w:r>
        <w:rPr>
          <w:spacing w:val="-7"/>
          <w:szCs w:val="22"/>
          <w:lang w:val="el-GR"/>
        </w:rPr>
        <w:t>ε</w:t>
      </w:r>
      <w:r>
        <w:rPr>
          <w:spacing w:val="-8"/>
          <w:szCs w:val="22"/>
          <w:lang w:val="el-GR"/>
        </w:rPr>
        <w:t>κ</w:t>
      </w:r>
      <w:r>
        <w:rPr>
          <w:spacing w:val="-10"/>
          <w:szCs w:val="22"/>
          <w:lang w:val="el-GR"/>
        </w:rPr>
        <w:t>τ</w:t>
      </w:r>
      <w:r>
        <w:rPr>
          <w:spacing w:val="-7"/>
          <w:szCs w:val="22"/>
          <w:lang w:val="el-GR"/>
        </w:rPr>
        <w:t>έ</w:t>
      </w:r>
      <w:r>
        <w:rPr>
          <w:spacing w:val="-8"/>
          <w:szCs w:val="22"/>
          <w:lang w:val="el-GR"/>
        </w:rPr>
        <w:t>λ</w:t>
      </w:r>
      <w:r>
        <w:rPr>
          <w:spacing w:val="-7"/>
          <w:szCs w:val="22"/>
          <w:lang w:val="el-GR"/>
        </w:rPr>
        <w:t>εσ</w:t>
      </w:r>
      <w:r>
        <w:rPr>
          <w:spacing w:val="-10"/>
          <w:szCs w:val="22"/>
          <w:lang w:val="el-GR"/>
        </w:rPr>
        <w:t>η</w:t>
      </w:r>
      <w:r>
        <w:rPr>
          <w:szCs w:val="22"/>
          <w:lang w:val="el-GR"/>
        </w:rPr>
        <w:t>ς</w:t>
      </w:r>
      <w:r>
        <w:rPr>
          <w:spacing w:val="-16"/>
          <w:szCs w:val="22"/>
          <w:lang w:val="el-GR"/>
        </w:rPr>
        <w:t xml:space="preserve"> </w:t>
      </w:r>
      <w:r>
        <w:rPr>
          <w:spacing w:val="-7"/>
          <w:szCs w:val="22"/>
          <w:lang w:val="el-GR"/>
        </w:rPr>
        <w:t>ερ</w:t>
      </w:r>
      <w:r>
        <w:rPr>
          <w:spacing w:val="-8"/>
          <w:szCs w:val="22"/>
          <w:lang w:val="el-GR"/>
        </w:rPr>
        <w:t>γ</w:t>
      </w:r>
      <w:r>
        <w:rPr>
          <w:spacing w:val="-11"/>
          <w:szCs w:val="22"/>
          <w:lang w:val="el-GR"/>
        </w:rPr>
        <w:t>α</w:t>
      </w:r>
      <w:r>
        <w:rPr>
          <w:spacing w:val="-7"/>
          <w:szCs w:val="22"/>
          <w:lang w:val="el-GR"/>
        </w:rPr>
        <w:t>σι</w:t>
      </w:r>
      <w:r>
        <w:rPr>
          <w:spacing w:val="-9"/>
          <w:szCs w:val="22"/>
          <w:lang w:val="el-GR"/>
        </w:rPr>
        <w:t>ώ</w:t>
      </w:r>
      <w:r>
        <w:rPr>
          <w:spacing w:val="-8"/>
          <w:szCs w:val="22"/>
          <w:lang w:val="el-GR"/>
        </w:rPr>
        <w:t>ν</w:t>
      </w:r>
      <w:r>
        <w:rPr>
          <w:szCs w:val="22"/>
          <w:lang w:val="el-GR"/>
        </w:rPr>
        <w:t>,</w:t>
      </w:r>
      <w:r>
        <w:rPr>
          <w:spacing w:val="-14"/>
          <w:szCs w:val="22"/>
          <w:lang w:val="el-GR"/>
        </w:rPr>
        <w:t xml:space="preserve"> </w:t>
      </w:r>
      <w:r>
        <w:rPr>
          <w:spacing w:val="-8"/>
          <w:szCs w:val="22"/>
          <w:lang w:val="el-GR"/>
        </w:rPr>
        <w:t>τ</w:t>
      </w:r>
      <w:r>
        <w:rPr>
          <w:szCs w:val="22"/>
          <w:lang w:val="el-GR"/>
        </w:rPr>
        <w:t>ο</w:t>
      </w:r>
      <w:r>
        <w:rPr>
          <w:spacing w:val="-17"/>
          <w:szCs w:val="22"/>
          <w:lang w:val="el-GR"/>
        </w:rPr>
        <w:t xml:space="preserve"> </w:t>
      </w:r>
      <w:r>
        <w:rPr>
          <w:spacing w:val="-7"/>
          <w:szCs w:val="22"/>
          <w:lang w:val="el-GR"/>
        </w:rPr>
        <w:t>ο</w:t>
      </w:r>
      <w:r>
        <w:rPr>
          <w:spacing w:val="-8"/>
          <w:szCs w:val="22"/>
          <w:lang w:val="el-GR"/>
        </w:rPr>
        <w:t>π</w:t>
      </w:r>
      <w:r>
        <w:rPr>
          <w:spacing w:val="-7"/>
          <w:szCs w:val="22"/>
          <w:lang w:val="el-GR"/>
        </w:rPr>
        <w:t>ο</w:t>
      </w:r>
      <w:r>
        <w:rPr>
          <w:spacing w:val="-9"/>
          <w:szCs w:val="22"/>
          <w:lang w:val="el-GR"/>
        </w:rPr>
        <w:t>ί</w:t>
      </w:r>
      <w:r>
        <w:rPr>
          <w:szCs w:val="22"/>
          <w:lang w:val="el-GR"/>
        </w:rPr>
        <w:t>ο</w:t>
      </w:r>
      <w:r>
        <w:rPr>
          <w:spacing w:val="-14"/>
          <w:szCs w:val="22"/>
          <w:lang w:val="el-GR"/>
        </w:rPr>
        <w:t xml:space="preserve"> </w:t>
      </w:r>
      <w:r>
        <w:rPr>
          <w:spacing w:val="-7"/>
          <w:szCs w:val="22"/>
          <w:lang w:val="el-GR"/>
        </w:rPr>
        <w:t>θ</w:t>
      </w:r>
      <w:r>
        <w:rPr>
          <w:szCs w:val="22"/>
          <w:lang w:val="el-GR"/>
        </w:rPr>
        <w:t>α</w:t>
      </w:r>
      <w:r>
        <w:rPr>
          <w:spacing w:val="-18"/>
          <w:szCs w:val="22"/>
          <w:lang w:val="el-GR"/>
        </w:rPr>
        <w:t xml:space="preserve"> </w:t>
      </w:r>
      <w:r>
        <w:rPr>
          <w:spacing w:val="-9"/>
          <w:szCs w:val="22"/>
          <w:lang w:val="el-GR"/>
        </w:rPr>
        <w:t>σ</w:t>
      </w:r>
      <w:r>
        <w:rPr>
          <w:spacing w:val="-6"/>
          <w:szCs w:val="22"/>
          <w:lang w:val="el-GR"/>
        </w:rPr>
        <w:t>υ</w:t>
      </w:r>
      <w:r>
        <w:rPr>
          <w:spacing w:val="-8"/>
          <w:szCs w:val="22"/>
          <w:lang w:val="el-GR"/>
        </w:rPr>
        <w:t>ν</w:t>
      </w:r>
      <w:r>
        <w:rPr>
          <w:spacing w:val="-10"/>
          <w:szCs w:val="22"/>
          <w:lang w:val="el-GR"/>
        </w:rPr>
        <w:t>ο</w:t>
      </w:r>
      <w:r>
        <w:rPr>
          <w:spacing w:val="-7"/>
          <w:szCs w:val="22"/>
          <w:lang w:val="el-GR"/>
        </w:rPr>
        <w:t>δ</w:t>
      </w:r>
      <w:r>
        <w:rPr>
          <w:spacing w:val="-10"/>
          <w:szCs w:val="22"/>
          <w:lang w:val="el-GR"/>
        </w:rPr>
        <w:t>ε</w:t>
      </w:r>
      <w:r>
        <w:rPr>
          <w:spacing w:val="-4"/>
          <w:szCs w:val="22"/>
          <w:lang w:val="el-GR"/>
        </w:rPr>
        <w:t>ύ</w:t>
      </w:r>
      <w:r>
        <w:rPr>
          <w:spacing w:val="-10"/>
          <w:szCs w:val="22"/>
          <w:lang w:val="el-GR"/>
        </w:rPr>
        <w:t>ε</w:t>
      </w:r>
      <w:r>
        <w:rPr>
          <w:szCs w:val="22"/>
          <w:lang w:val="el-GR"/>
        </w:rPr>
        <w:t>ι</w:t>
      </w:r>
      <w:r>
        <w:rPr>
          <w:spacing w:val="-14"/>
          <w:szCs w:val="22"/>
          <w:lang w:val="el-GR"/>
        </w:rPr>
        <w:t xml:space="preserve"> </w:t>
      </w:r>
      <w:r>
        <w:rPr>
          <w:spacing w:val="-8"/>
          <w:szCs w:val="22"/>
          <w:lang w:val="el-GR"/>
        </w:rPr>
        <w:t>τ</w:t>
      </w:r>
      <w:r>
        <w:rPr>
          <w:szCs w:val="22"/>
          <w:lang w:val="el-GR"/>
        </w:rPr>
        <w:t>ο</w:t>
      </w:r>
      <w:r>
        <w:rPr>
          <w:spacing w:val="-17"/>
          <w:szCs w:val="22"/>
          <w:lang w:val="el-GR"/>
        </w:rPr>
        <w:t xml:space="preserve"> </w:t>
      </w:r>
      <w:r>
        <w:rPr>
          <w:spacing w:val="-8"/>
          <w:szCs w:val="22"/>
          <w:lang w:val="el-GR"/>
        </w:rPr>
        <w:t>χ</w:t>
      </w:r>
      <w:r>
        <w:rPr>
          <w:spacing w:val="-7"/>
          <w:szCs w:val="22"/>
          <w:lang w:val="el-GR"/>
        </w:rPr>
        <w:t>ρ</w:t>
      </w:r>
      <w:r>
        <w:rPr>
          <w:spacing w:val="-8"/>
          <w:szCs w:val="22"/>
          <w:lang w:val="el-GR"/>
        </w:rPr>
        <w:t>η</w:t>
      </w:r>
      <w:r>
        <w:rPr>
          <w:spacing w:val="-6"/>
          <w:szCs w:val="22"/>
          <w:lang w:val="el-GR"/>
        </w:rPr>
        <w:t>μ</w:t>
      </w:r>
      <w:r>
        <w:rPr>
          <w:spacing w:val="-8"/>
          <w:szCs w:val="22"/>
          <w:lang w:val="el-GR"/>
        </w:rPr>
        <w:t>α</w:t>
      </w:r>
      <w:r>
        <w:rPr>
          <w:spacing w:val="-10"/>
          <w:szCs w:val="22"/>
          <w:lang w:val="el-GR"/>
        </w:rPr>
        <w:t>τ</w:t>
      </w:r>
      <w:r>
        <w:rPr>
          <w:spacing w:val="-7"/>
          <w:szCs w:val="22"/>
          <w:lang w:val="el-GR"/>
        </w:rPr>
        <w:t>ι</w:t>
      </w:r>
      <w:r>
        <w:rPr>
          <w:spacing w:val="-8"/>
          <w:szCs w:val="22"/>
          <w:lang w:val="el-GR"/>
        </w:rPr>
        <w:t>κ</w:t>
      </w:r>
      <w:r>
        <w:rPr>
          <w:szCs w:val="22"/>
          <w:lang w:val="el-GR"/>
        </w:rPr>
        <w:t>ό</w:t>
      </w:r>
      <w:r>
        <w:rPr>
          <w:spacing w:val="-17"/>
          <w:szCs w:val="22"/>
          <w:lang w:val="el-GR"/>
        </w:rPr>
        <w:t xml:space="preserve"> </w:t>
      </w:r>
      <w:r>
        <w:rPr>
          <w:spacing w:val="-7"/>
          <w:szCs w:val="22"/>
          <w:lang w:val="el-GR"/>
        </w:rPr>
        <w:t>έ</w:t>
      </w:r>
      <w:r>
        <w:rPr>
          <w:spacing w:val="-8"/>
          <w:szCs w:val="22"/>
          <w:lang w:val="el-GR"/>
        </w:rPr>
        <w:t>νταλ</w:t>
      </w:r>
      <w:r>
        <w:rPr>
          <w:spacing w:val="-6"/>
          <w:szCs w:val="22"/>
          <w:lang w:val="el-GR"/>
        </w:rPr>
        <w:t>μ</w:t>
      </w:r>
      <w:r>
        <w:rPr>
          <w:spacing w:val="-11"/>
          <w:szCs w:val="22"/>
          <w:lang w:val="el-GR"/>
        </w:rPr>
        <w:t>α</w:t>
      </w:r>
      <w:r>
        <w:rPr>
          <w:szCs w:val="22"/>
          <w:lang w:val="el-GR"/>
        </w:rPr>
        <w:t>.</w:t>
      </w:r>
    </w:p>
    <w:p w:rsidR="005D74E0" w:rsidRDefault="005D74E0" w:rsidP="005D74E0">
      <w:pPr>
        <w:spacing w:line="271" w:lineRule="auto"/>
        <w:ind w:right="700"/>
        <w:rPr>
          <w:szCs w:val="22"/>
          <w:lang w:val="el-GR"/>
        </w:rPr>
      </w:pPr>
      <w:r>
        <w:rPr>
          <w:szCs w:val="22"/>
          <w:lang w:val="el-GR"/>
        </w:rPr>
        <w:t>Ο</w:t>
      </w:r>
      <w:r>
        <w:rPr>
          <w:spacing w:val="6"/>
          <w:szCs w:val="22"/>
          <w:lang w:val="el-GR"/>
        </w:rPr>
        <w:t xml:space="preserve"> </w:t>
      </w:r>
      <w:r>
        <w:rPr>
          <w:spacing w:val="-8"/>
          <w:szCs w:val="22"/>
          <w:lang w:val="el-GR"/>
        </w:rPr>
        <w:t>Δή</w:t>
      </w:r>
      <w:r>
        <w:rPr>
          <w:spacing w:val="-6"/>
          <w:szCs w:val="22"/>
          <w:lang w:val="el-GR"/>
        </w:rPr>
        <w:t>μ</w:t>
      </w:r>
      <w:r>
        <w:rPr>
          <w:spacing w:val="-10"/>
          <w:szCs w:val="22"/>
          <w:lang w:val="el-GR"/>
        </w:rPr>
        <w:t>ο</w:t>
      </w:r>
      <w:r>
        <w:rPr>
          <w:szCs w:val="22"/>
          <w:lang w:val="el-GR"/>
        </w:rPr>
        <w:t>ς</w:t>
      </w:r>
      <w:r>
        <w:rPr>
          <w:spacing w:val="7"/>
          <w:szCs w:val="22"/>
          <w:lang w:val="el-GR"/>
        </w:rPr>
        <w:t xml:space="preserve"> </w:t>
      </w:r>
      <w:r>
        <w:rPr>
          <w:spacing w:val="-6"/>
          <w:szCs w:val="22"/>
          <w:lang w:val="el-GR"/>
        </w:rPr>
        <w:t>υ</w:t>
      </w:r>
      <w:r>
        <w:rPr>
          <w:spacing w:val="-8"/>
          <w:szCs w:val="22"/>
          <w:lang w:val="el-GR"/>
        </w:rPr>
        <w:t>π</w:t>
      </w:r>
      <w:r>
        <w:rPr>
          <w:spacing w:val="-7"/>
          <w:szCs w:val="22"/>
          <w:lang w:val="el-GR"/>
        </w:rPr>
        <w:t>ο</w:t>
      </w:r>
      <w:r>
        <w:rPr>
          <w:spacing w:val="-11"/>
          <w:szCs w:val="22"/>
          <w:lang w:val="el-GR"/>
        </w:rPr>
        <w:t>χ</w:t>
      </w:r>
      <w:r>
        <w:rPr>
          <w:spacing w:val="-7"/>
          <w:szCs w:val="22"/>
          <w:lang w:val="el-GR"/>
        </w:rPr>
        <w:t>ρ</w:t>
      </w:r>
      <w:r>
        <w:rPr>
          <w:spacing w:val="-10"/>
          <w:szCs w:val="22"/>
          <w:lang w:val="el-GR"/>
        </w:rPr>
        <w:t>ε</w:t>
      </w:r>
      <w:r>
        <w:rPr>
          <w:spacing w:val="-7"/>
          <w:szCs w:val="22"/>
          <w:lang w:val="el-GR"/>
        </w:rPr>
        <w:t>ο</w:t>
      </w:r>
      <w:r>
        <w:rPr>
          <w:spacing w:val="-6"/>
          <w:szCs w:val="22"/>
          <w:lang w:val="el-GR"/>
        </w:rPr>
        <w:t>ύ</w:t>
      </w:r>
      <w:r>
        <w:rPr>
          <w:spacing w:val="-8"/>
          <w:szCs w:val="22"/>
          <w:lang w:val="el-GR"/>
        </w:rPr>
        <w:t>τ</w:t>
      </w:r>
      <w:r>
        <w:rPr>
          <w:spacing w:val="-11"/>
          <w:szCs w:val="22"/>
          <w:lang w:val="el-GR"/>
        </w:rPr>
        <w:t>α</w:t>
      </w:r>
      <w:r>
        <w:rPr>
          <w:szCs w:val="22"/>
          <w:lang w:val="el-GR"/>
        </w:rPr>
        <w:t>ι</w:t>
      </w:r>
      <w:r>
        <w:rPr>
          <w:spacing w:val="9"/>
          <w:szCs w:val="22"/>
          <w:lang w:val="el-GR"/>
        </w:rPr>
        <w:t xml:space="preserve"> </w:t>
      </w:r>
      <w:r>
        <w:rPr>
          <w:spacing w:val="-8"/>
          <w:szCs w:val="22"/>
          <w:lang w:val="el-GR"/>
        </w:rPr>
        <w:t>ν</w:t>
      </w:r>
      <w:r>
        <w:rPr>
          <w:szCs w:val="22"/>
          <w:lang w:val="el-GR"/>
        </w:rPr>
        <w:t>α</w:t>
      </w:r>
      <w:r>
        <w:rPr>
          <w:spacing w:val="5"/>
          <w:szCs w:val="22"/>
          <w:lang w:val="el-GR"/>
        </w:rPr>
        <w:t xml:space="preserve"> </w:t>
      </w:r>
      <w:r>
        <w:rPr>
          <w:spacing w:val="-7"/>
          <w:szCs w:val="22"/>
          <w:lang w:val="el-GR"/>
        </w:rPr>
        <w:t>ε</w:t>
      </w:r>
      <w:r>
        <w:rPr>
          <w:spacing w:val="-6"/>
          <w:szCs w:val="22"/>
          <w:lang w:val="el-GR"/>
        </w:rPr>
        <w:t>ξ</w:t>
      </w:r>
      <w:r>
        <w:rPr>
          <w:spacing w:val="-10"/>
          <w:szCs w:val="22"/>
          <w:lang w:val="el-GR"/>
        </w:rPr>
        <w:t>ο</w:t>
      </w:r>
      <w:r>
        <w:rPr>
          <w:spacing w:val="-6"/>
          <w:szCs w:val="22"/>
          <w:lang w:val="el-GR"/>
        </w:rPr>
        <w:t>φ</w:t>
      </w:r>
      <w:r>
        <w:rPr>
          <w:spacing w:val="-8"/>
          <w:szCs w:val="22"/>
          <w:lang w:val="el-GR"/>
        </w:rPr>
        <w:t>λ</w:t>
      </w:r>
      <w:r>
        <w:rPr>
          <w:spacing w:val="-10"/>
          <w:szCs w:val="22"/>
          <w:lang w:val="el-GR"/>
        </w:rPr>
        <w:t>ε</w:t>
      </w:r>
      <w:r>
        <w:rPr>
          <w:szCs w:val="22"/>
          <w:lang w:val="el-GR"/>
        </w:rPr>
        <w:t>ί</w:t>
      </w:r>
      <w:r>
        <w:rPr>
          <w:spacing w:val="9"/>
          <w:szCs w:val="22"/>
          <w:lang w:val="el-GR"/>
        </w:rPr>
        <w:t xml:space="preserve"> </w:t>
      </w:r>
      <w:r>
        <w:rPr>
          <w:spacing w:val="-8"/>
          <w:szCs w:val="22"/>
          <w:lang w:val="el-GR"/>
        </w:rPr>
        <w:t>τ</w:t>
      </w:r>
      <w:r>
        <w:rPr>
          <w:spacing w:val="-7"/>
          <w:szCs w:val="22"/>
          <w:lang w:val="el-GR"/>
        </w:rPr>
        <w:t>ο</w:t>
      </w:r>
      <w:r>
        <w:rPr>
          <w:szCs w:val="22"/>
          <w:lang w:val="el-GR"/>
        </w:rPr>
        <w:t>ν</w:t>
      </w:r>
      <w:r>
        <w:rPr>
          <w:spacing w:val="6"/>
          <w:szCs w:val="22"/>
          <w:lang w:val="el-GR"/>
        </w:rPr>
        <w:t xml:space="preserve"> </w:t>
      </w:r>
      <w:r>
        <w:rPr>
          <w:spacing w:val="-8"/>
          <w:szCs w:val="22"/>
          <w:lang w:val="el-GR"/>
        </w:rPr>
        <w:t>ανά</w:t>
      </w:r>
      <w:r>
        <w:rPr>
          <w:spacing w:val="-7"/>
          <w:szCs w:val="22"/>
          <w:lang w:val="el-GR"/>
        </w:rPr>
        <w:t>δο</w:t>
      </w:r>
      <w:r>
        <w:rPr>
          <w:spacing w:val="-11"/>
          <w:szCs w:val="22"/>
          <w:lang w:val="el-GR"/>
        </w:rPr>
        <w:t>χ</w:t>
      </w:r>
      <w:r>
        <w:rPr>
          <w:szCs w:val="22"/>
          <w:lang w:val="el-GR"/>
        </w:rPr>
        <w:t>ο</w:t>
      </w:r>
      <w:r>
        <w:rPr>
          <w:spacing w:val="8"/>
          <w:szCs w:val="22"/>
          <w:lang w:val="el-GR"/>
        </w:rPr>
        <w:t xml:space="preserve"> </w:t>
      </w:r>
      <w:r>
        <w:rPr>
          <w:spacing w:val="-8"/>
          <w:szCs w:val="22"/>
          <w:lang w:val="el-GR"/>
        </w:rPr>
        <w:t>τ</w:t>
      </w:r>
      <w:r>
        <w:rPr>
          <w:szCs w:val="22"/>
          <w:lang w:val="el-GR"/>
        </w:rPr>
        <w:t>ο</w:t>
      </w:r>
      <w:r>
        <w:rPr>
          <w:spacing w:val="8"/>
          <w:szCs w:val="22"/>
          <w:lang w:val="el-GR"/>
        </w:rPr>
        <w:t xml:space="preserve"> </w:t>
      </w:r>
      <w:r>
        <w:rPr>
          <w:spacing w:val="-9"/>
          <w:szCs w:val="22"/>
          <w:lang w:val="el-GR"/>
        </w:rPr>
        <w:t>σ</w:t>
      </w:r>
      <w:r>
        <w:rPr>
          <w:spacing w:val="-6"/>
          <w:szCs w:val="22"/>
          <w:lang w:val="el-GR"/>
        </w:rPr>
        <w:t>υ</w:t>
      </w:r>
      <w:r>
        <w:rPr>
          <w:spacing w:val="-8"/>
          <w:szCs w:val="22"/>
          <w:lang w:val="el-GR"/>
        </w:rPr>
        <w:t>ντ</w:t>
      </w:r>
      <w:r>
        <w:rPr>
          <w:spacing w:val="-10"/>
          <w:szCs w:val="22"/>
          <w:lang w:val="el-GR"/>
        </w:rPr>
        <w:t>ο</w:t>
      </w:r>
      <w:r>
        <w:rPr>
          <w:spacing w:val="-6"/>
          <w:szCs w:val="22"/>
          <w:lang w:val="el-GR"/>
        </w:rPr>
        <w:t>μ</w:t>
      </w:r>
      <w:r>
        <w:rPr>
          <w:spacing w:val="-10"/>
          <w:szCs w:val="22"/>
          <w:lang w:val="el-GR"/>
        </w:rPr>
        <w:t>ό</w:t>
      </w:r>
      <w:r>
        <w:rPr>
          <w:spacing w:val="-8"/>
          <w:szCs w:val="22"/>
          <w:lang w:val="el-GR"/>
        </w:rPr>
        <w:t>τ</w:t>
      </w:r>
      <w:r>
        <w:rPr>
          <w:spacing w:val="-7"/>
          <w:szCs w:val="22"/>
          <w:lang w:val="el-GR"/>
        </w:rPr>
        <w:t>ε</w:t>
      </w:r>
      <w:r>
        <w:rPr>
          <w:spacing w:val="-9"/>
          <w:szCs w:val="22"/>
          <w:lang w:val="el-GR"/>
        </w:rPr>
        <w:t>ρ</w:t>
      </w:r>
      <w:r>
        <w:rPr>
          <w:szCs w:val="22"/>
          <w:lang w:val="el-GR"/>
        </w:rPr>
        <w:t>ο</w:t>
      </w:r>
      <w:r>
        <w:rPr>
          <w:spacing w:val="8"/>
          <w:szCs w:val="22"/>
          <w:lang w:val="el-GR"/>
        </w:rPr>
        <w:t xml:space="preserve"> </w:t>
      </w:r>
      <w:r>
        <w:rPr>
          <w:spacing w:val="-10"/>
          <w:szCs w:val="22"/>
          <w:lang w:val="el-GR"/>
        </w:rPr>
        <w:t>δ</w:t>
      </w:r>
      <w:r>
        <w:rPr>
          <w:spacing w:val="-6"/>
          <w:szCs w:val="22"/>
          <w:lang w:val="el-GR"/>
        </w:rPr>
        <w:t>υ</w:t>
      </w:r>
      <w:r>
        <w:rPr>
          <w:spacing w:val="-8"/>
          <w:szCs w:val="22"/>
          <w:lang w:val="el-GR"/>
        </w:rPr>
        <w:t>να</w:t>
      </w:r>
      <w:r>
        <w:rPr>
          <w:spacing w:val="-10"/>
          <w:szCs w:val="22"/>
          <w:lang w:val="el-GR"/>
        </w:rPr>
        <w:t>τ</w:t>
      </w:r>
      <w:r>
        <w:rPr>
          <w:spacing w:val="-7"/>
          <w:szCs w:val="22"/>
          <w:lang w:val="el-GR"/>
        </w:rPr>
        <w:t>ό</w:t>
      </w:r>
      <w:r>
        <w:rPr>
          <w:szCs w:val="22"/>
          <w:lang w:val="el-GR"/>
        </w:rPr>
        <w:t>ν</w:t>
      </w:r>
      <w:r>
        <w:rPr>
          <w:spacing w:val="3"/>
          <w:szCs w:val="22"/>
          <w:lang w:val="el-GR"/>
        </w:rPr>
        <w:t xml:space="preserve"> </w:t>
      </w:r>
      <w:r>
        <w:rPr>
          <w:spacing w:val="-6"/>
          <w:szCs w:val="22"/>
          <w:lang w:val="el-GR"/>
        </w:rPr>
        <w:t>μ</w:t>
      </w:r>
      <w:r>
        <w:rPr>
          <w:spacing w:val="-7"/>
          <w:szCs w:val="22"/>
          <w:lang w:val="el-GR"/>
        </w:rPr>
        <w:t>ε</w:t>
      </w:r>
      <w:r>
        <w:rPr>
          <w:spacing w:val="-5"/>
          <w:szCs w:val="22"/>
          <w:lang w:val="el-GR"/>
        </w:rPr>
        <w:t>τ</w:t>
      </w:r>
      <w:r>
        <w:rPr>
          <w:szCs w:val="22"/>
          <w:lang w:val="el-GR"/>
        </w:rPr>
        <w:t>ά</w:t>
      </w:r>
      <w:r>
        <w:rPr>
          <w:spacing w:val="3"/>
          <w:szCs w:val="22"/>
          <w:lang w:val="el-GR"/>
        </w:rPr>
        <w:t xml:space="preserve"> </w:t>
      </w:r>
      <w:r>
        <w:rPr>
          <w:spacing w:val="-8"/>
          <w:szCs w:val="22"/>
          <w:lang w:val="el-GR"/>
        </w:rPr>
        <w:t>απ</w:t>
      </w:r>
      <w:r>
        <w:rPr>
          <w:szCs w:val="22"/>
          <w:lang w:val="el-GR"/>
        </w:rPr>
        <w:t>ό</w:t>
      </w:r>
      <w:r>
        <w:rPr>
          <w:spacing w:val="8"/>
          <w:szCs w:val="22"/>
          <w:lang w:val="el-GR"/>
        </w:rPr>
        <w:t xml:space="preserve"> </w:t>
      </w:r>
      <w:r>
        <w:rPr>
          <w:spacing w:val="-8"/>
          <w:szCs w:val="22"/>
          <w:lang w:val="el-GR"/>
        </w:rPr>
        <w:t>τη</w:t>
      </w:r>
      <w:r>
        <w:rPr>
          <w:szCs w:val="22"/>
          <w:lang w:val="el-GR"/>
        </w:rPr>
        <w:t>ν</w:t>
      </w:r>
      <w:r>
        <w:rPr>
          <w:spacing w:val="8"/>
          <w:szCs w:val="22"/>
          <w:lang w:val="el-GR"/>
        </w:rPr>
        <w:t xml:space="preserve"> </w:t>
      </w:r>
      <w:r>
        <w:rPr>
          <w:spacing w:val="-8"/>
          <w:szCs w:val="22"/>
          <w:lang w:val="el-GR"/>
        </w:rPr>
        <w:t>πα</w:t>
      </w:r>
      <w:r>
        <w:rPr>
          <w:spacing w:val="-7"/>
          <w:szCs w:val="22"/>
          <w:lang w:val="el-GR"/>
        </w:rPr>
        <w:t>ρ</w:t>
      </w:r>
      <w:r>
        <w:rPr>
          <w:spacing w:val="-8"/>
          <w:szCs w:val="22"/>
          <w:lang w:val="el-GR"/>
        </w:rPr>
        <w:t>αλ</w:t>
      </w:r>
      <w:r>
        <w:rPr>
          <w:spacing w:val="-11"/>
          <w:szCs w:val="22"/>
          <w:lang w:val="el-GR"/>
        </w:rPr>
        <w:t>α</w:t>
      </w:r>
      <w:r>
        <w:rPr>
          <w:spacing w:val="-7"/>
          <w:szCs w:val="22"/>
          <w:lang w:val="el-GR"/>
        </w:rPr>
        <w:t>β</w:t>
      </w:r>
      <w:r>
        <w:rPr>
          <w:szCs w:val="22"/>
          <w:lang w:val="el-GR"/>
        </w:rPr>
        <w:t xml:space="preserve">ή   </w:t>
      </w:r>
      <w:r>
        <w:rPr>
          <w:spacing w:val="-10"/>
          <w:szCs w:val="22"/>
          <w:lang w:val="el-GR"/>
        </w:rPr>
        <w:t>τ</w:t>
      </w:r>
      <w:r>
        <w:rPr>
          <w:spacing w:val="-7"/>
          <w:szCs w:val="22"/>
          <w:lang w:val="el-GR"/>
        </w:rPr>
        <w:t>ω</w:t>
      </w:r>
      <w:r>
        <w:rPr>
          <w:szCs w:val="22"/>
          <w:lang w:val="el-GR"/>
        </w:rPr>
        <w:t xml:space="preserve">ν </w:t>
      </w:r>
      <w:r>
        <w:rPr>
          <w:spacing w:val="-8"/>
          <w:szCs w:val="22"/>
          <w:lang w:val="el-GR"/>
        </w:rPr>
        <w:t>α</w:t>
      </w:r>
      <w:r>
        <w:rPr>
          <w:spacing w:val="-7"/>
          <w:szCs w:val="22"/>
          <w:lang w:val="el-GR"/>
        </w:rPr>
        <w:t>σ</w:t>
      </w:r>
      <w:r>
        <w:rPr>
          <w:spacing w:val="-6"/>
          <w:szCs w:val="22"/>
          <w:lang w:val="el-GR"/>
        </w:rPr>
        <w:t>φ</w:t>
      </w:r>
      <w:r>
        <w:rPr>
          <w:spacing w:val="-8"/>
          <w:szCs w:val="22"/>
          <w:lang w:val="el-GR"/>
        </w:rPr>
        <w:t>αλ</w:t>
      </w:r>
      <w:r>
        <w:rPr>
          <w:spacing w:val="-9"/>
          <w:szCs w:val="22"/>
          <w:lang w:val="el-GR"/>
        </w:rPr>
        <w:t>ι</w:t>
      </w:r>
      <w:r>
        <w:rPr>
          <w:spacing w:val="-7"/>
          <w:szCs w:val="22"/>
          <w:lang w:val="el-GR"/>
        </w:rPr>
        <w:t>σ</w:t>
      </w:r>
      <w:r>
        <w:rPr>
          <w:spacing w:val="-8"/>
          <w:szCs w:val="22"/>
          <w:lang w:val="el-GR"/>
        </w:rPr>
        <w:t>τή</w:t>
      </w:r>
      <w:r>
        <w:rPr>
          <w:spacing w:val="-9"/>
          <w:szCs w:val="22"/>
          <w:lang w:val="el-GR"/>
        </w:rPr>
        <w:t>ρ</w:t>
      </w:r>
      <w:r>
        <w:rPr>
          <w:spacing w:val="-7"/>
          <w:szCs w:val="22"/>
          <w:lang w:val="el-GR"/>
        </w:rPr>
        <w:t>ιω</w:t>
      </w:r>
      <w:r>
        <w:rPr>
          <w:szCs w:val="22"/>
          <w:lang w:val="el-GR"/>
        </w:rPr>
        <w:t xml:space="preserve">ν </w:t>
      </w:r>
      <w:r>
        <w:rPr>
          <w:spacing w:val="34"/>
          <w:szCs w:val="22"/>
          <w:lang w:val="el-GR"/>
        </w:rPr>
        <w:t xml:space="preserve"> </w:t>
      </w:r>
      <w:r>
        <w:rPr>
          <w:spacing w:val="-9"/>
          <w:szCs w:val="22"/>
          <w:lang w:val="el-GR"/>
        </w:rPr>
        <w:t>σ</w:t>
      </w:r>
      <w:r>
        <w:rPr>
          <w:spacing w:val="-6"/>
          <w:szCs w:val="22"/>
          <w:lang w:val="el-GR"/>
        </w:rPr>
        <w:t>υμ</w:t>
      </w:r>
      <w:r>
        <w:rPr>
          <w:spacing w:val="-9"/>
          <w:szCs w:val="22"/>
          <w:lang w:val="el-GR"/>
        </w:rPr>
        <w:t>β</w:t>
      </w:r>
      <w:r>
        <w:rPr>
          <w:spacing w:val="-7"/>
          <w:szCs w:val="22"/>
          <w:lang w:val="el-GR"/>
        </w:rPr>
        <w:t>ο</w:t>
      </w:r>
      <w:r>
        <w:rPr>
          <w:spacing w:val="-8"/>
          <w:szCs w:val="22"/>
          <w:lang w:val="el-GR"/>
        </w:rPr>
        <w:t>λα</w:t>
      </w:r>
      <w:r>
        <w:rPr>
          <w:spacing w:val="-7"/>
          <w:szCs w:val="22"/>
          <w:lang w:val="el-GR"/>
        </w:rPr>
        <w:t>ίω</w:t>
      </w:r>
      <w:r>
        <w:rPr>
          <w:spacing w:val="-8"/>
          <w:szCs w:val="22"/>
          <w:lang w:val="el-GR"/>
        </w:rPr>
        <w:t>ν</w:t>
      </w:r>
      <w:r>
        <w:rPr>
          <w:szCs w:val="22"/>
          <w:lang w:val="el-GR"/>
        </w:rPr>
        <w:t xml:space="preserve">, </w:t>
      </w:r>
      <w:r>
        <w:rPr>
          <w:spacing w:val="37"/>
          <w:szCs w:val="22"/>
          <w:lang w:val="el-GR"/>
        </w:rPr>
        <w:t xml:space="preserve"> </w:t>
      </w:r>
      <w:r>
        <w:rPr>
          <w:spacing w:val="-8"/>
          <w:szCs w:val="22"/>
          <w:lang w:val="el-GR"/>
        </w:rPr>
        <w:t>τ</w:t>
      </w:r>
      <w:r>
        <w:rPr>
          <w:spacing w:val="-6"/>
          <w:szCs w:val="22"/>
          <w:lang w:val="el-GR"/>
        </w:rPr>
        <w:t>ω</w:t>
      </w:r>
      <w:r>
        <w:rPr>
          <w:szCs w:val="22"/>
          <w:lang w:val="el-GR"/>
        </w:rPr>
        <w:t xml:space="preserve">ν </w:t>
      </w:r>
      <w:r>
        <w:rPr>
          <w:spacing w:val="34"/>
          <w:szCs w:val="22"/>
          <w:lang w:val="el-GR"/>
        </w:rPr>
        <w:t xml:space="preserve"> </w:t>
      </w:r>
      <w:r>
        <w:rPr>
          <w:spacing w:val="-10"/>
          <w:szCs w:val="22"/>
          <w:lang w:val="el-GR"/>
        </w:rPr>
        <w:t>ε</w:t>
      </w:r>
      <w:r>
        <w:rPr>
          <w:spacing w:val="-7"/>
          <w:szCs w:val="22"/>
          <w:lang w:val="el-GR"/>
        </w:rPr>
        <w:t>ιδι</w:t>
      </w:r>
      <w:r>
        <w:rPr>
          <w:spacing w:val="-11"/>
          <w:szCs w:val="22"/>
          <w:lang w:val="el-GR"/>
        </w:rPr>
        <w:t>κ</w:t>
      </w:r>
      <w:r>
        <w:rPr>
          <w:spacing w:val="-7"/>
          <w:szCs w:val="22"/>
          <w:lang w:val="el-GR"/>
        </w:rPr>
        <w:t>ώ</w:t>
      </w:r>
      <w:r>
        <w:rPr>
          <w:szCs w:val="22"/>
          <w:lang w:val="el-GR"/>
        </w:rPr>
        <w:t xml:space="preserve">ν </w:t>
      </w:r>
      <w:r>
        <w:rPr>
          <w:spacing w:val="34"/>
          <w:szCs w:val="22"/>
          <w:lang w:val="el-GR"/>
        </w:rPr>
        <w:t xml:space="preserve"> </w:t>
      </w:r>
      <w:r>
        <w:rPr>
          <w:spacing w:val="-7"/>
          <w:szCs w:val="22"/>
          <w:lang w:val="el-GR"/>
        </w:rPr>
        <w:t>σ</w:t>
      </w:r>
      <w:r>
        <w:rPr>
          <w:spacing w:val="-10"/>
          <w:szCs w:val="22"/>
          <w:lang w:val="el-GR"/>
        </w:rPr>
        <w:t>η</w:t>
      </w:r>
      <w:r>
        <w:rPr>
          <w:spacing w:val="-6"/>
          <w:szCs w:val="22"/>
          <w:lang w:val="el-GR"/>
        </w:rPr>
        <w:t>μ</w:t>
      </w:r>
      <w:r>
        <w:rPr>
          <w:spacing w:val="-8"/>
          <w:szCs w:val="22"/>
          <w:lang w:val="el-GR"/>
        </w:rPr>
        <w:t>ά</w:t>
      </w:r>
      <w:r>
        <w:rPr>
          <w:spacing w:val="-10"/>
          <w:szCs w:val="22"/>
          <w:lang w:val="el-GR"/>
        </w:rPr>
        <w:t>τ</w:t>
      </w:r>
      <w:r>
        <w:rPr>
          <w:spacing w:val="-7"/>
          <w:szCs w:val="22"/>
          <w:lang w:val="el-GR"/>
        </w:rPr>
        <w:t>ω</w:t>
      </w:r>
      <w:r>
        <w:rPr>
          <w:szCs w:val="22"/>
          <w:lang w:val="el-GR"/>
        </w:rPr>
        <w:t xml:space="preserve">ν </w:t>
      </w:r>
      <w:r>
        <w:rPr>
          <w:spacing w:val="37"/>
          <w:szCs w:val="22"/>
          <w:lang w:val="el-GR"/>
        </w:rPr>
        <w:t xml:space="preserve"> </w:t>
      </w:r>
      <w:r>
        <w:rPr>
          <w:spacing w:val="-11"/>
          <w:szCs w:val="22"/>
          <w:lang w:val="el-GR"/>
        </w:rPr>
        <w:t>α</w:t>
      </w:r>
      <w:r>
        <w:rPr>
          <w:spacing w:val="-7"/>
          <w:szCs w:val="22"/>
          <w:lang w:val="el-GR"/>
        </w:rPr>
        <w:t>σ</w:t>
      </w:r>
      <w:r>
        <w:rPr>
          <w:spacing w:val="-6"/>
          <w:szCs w:val="22"/>
          <w:lang w:val="el-GR"/>
        </w:rPr>
        <w:t>φ</w:t>
      </w:r>
      <w:r>
        <w:rPr>
          <w:spacing w:val="-8"/>
          <w:szCs w:val="22"/>
          <w:lang w:val="el-GR"/>
        </w:rPr>
        <w:t>άλ</w:t>
      </w:r>
      <w:r>
        <w:rPr>
          <w:spacing w:val="-9"/>
          <w:szCs w:val="22"/>
          <w:lang w:val="el-GR"/>
        </w:rPr>
        <w:t>ι</w:t>
      </w:r>
      <w:r>
        <w:rPr>
          <w:spacing w:val="-7"/>
          <w:szCs w:val="22"/>
          <w:lang w:val="el-GR"/>
        </w:rPr>
        <w:t>σ</w:t>
      </w:r>
      <w:r>
        <w:rPr>
          <w:spacing w:val="-10"/>
          <w:szCs w:val="22"/>
          <w:lang w:val="el-GR"/>
        </w:rPr>
        <w:t>η</w:t>
      </w:r>
      <w:r>
        <w:rPr>
          <w:szCs w:val="22"/>
          <w:lang w:val="el-GR"/>
        </w:rPr>
        <w:t xml:space="preserve">ς </w:t>
      </w:r>
      <w:r>
        <w:rPr>
          <w:spacing w:val="40"/>
          <w:szCs w:val="22"/>
          <w:lang w:val="el-GR"/>
        </w:rPr>
        <w:t xml:space="preserve"> </w:t>
      </w:r>
      <w:r>
        <w:rPr>
          <w:spacing w:val="-8"/>
          <w:szCs w:val="22"/>
          <w:lang w:val="el-GR"/>
        </w:rPr>
        <w:t>κ</w:t>
      </w:r>
      <w:r>
        <w:rPr>
          <w:spacing w:val="-11"/>
          <w:szCs w:val="22"/>
          <w:lang w:val="el-GR"/>
        </w:rPr>
        <w:t>α</w:t>
      </w:r>
      <w:r>
        <w:rPr>
          <w:szCs w:val="22"/>
          <w:lang w:val="el-GR"/>
        </w:rPr>
        <w:t xml:space="preserve">ι </w:t>
      </w:r>
      <w:r>
        <w:rPr>
          <w:spacing w:val="40"/>
          <w:szCs w:val="22"/>
          <w:lang w:val="el-GR"/>
        </w:rPr>
        <w:t xml:space="preserve"> </w:t>
      </w:r>
      <w:r>
        <w:rPr>
          <w:spacing w:val="-8"/>
          <w:szCs w:val="22"/>
          <w:lang w:val="el-GR"/>
        </w:rPr>
        <w:t>τη</w:t>
      </w:r>
      <w:r>
        <w:rPr>
          <w:szCs w:val="22"/>
          <w:lang w:val="el-GR"/>
        </w:rPr>
        <w:t>ν</w:t>
      </w:r>
      <w:r>
        <w:rPr>
          <w:spacing w:val="1"/>
          <w:szCs w:val="22"/>
          <w:lang w:val="el-GR"/>
        </w:rPr>
        <w:t xml:space="preserve"> </w:t>
      </w:r>
      <w:r>
        <w:rPr>
          <w:spacing w:val="-8"/>
          <w:szCs w:val="22"/>
          <w:lang w:val="el-GR"/>
        </w:rPr>
        <w:t>π</w:t>
      </w:r>
      <w:r>
        <w:rPr>
          <w:spacing w:val="-7"/>
          <w:szCs w:val="22"/>
          <w:lang w:val="el-GR"/>
        </w:rPr>
        <w:t>ροσ</w:t>
      </w:r>
      <w:r>
        <w:rPr>
          <w:spacing w:val="-8"/>
          <w:szCs w:val="22"/>
          <w:lang w:val="el-GR"/>
        </w:rPr>
        <w:t>κ</w:t>
      </w:r>
      <w:r>
        <w:rPr>
          <w:spacing w:val="-10"/>
          <w:szCs w:val="22"/>
          <w:lang w:val="el-GR"/>
        </w:rPr>
        <w:t>ό</w:t>
      </w:r>
      <w:r>
        <w:rPr>
          <w:spacing w:val="-6"/>
          <w:szCs w:val="22"/>
          <w:lang w:val="el-GR"/>
        </w:rPr>
        <w:t>μ</w:t>
      </w:r>
      <w:r>
        <w:rPr>
          <w:spacing w:val="-9"/>
          <w:szCs w:val="22"/>
          <w:lang w:val="el-GR"/>
        </w:rPr>
        <w:t>ι</w:t>
      </w:r>
      <w:r>
        <w:rPr>
          <w:spacing w:val="-6"/>
          <w:szCs w:val="22"/>
          <w:lang w:val="el-GR"/>
        </w:rPr>
        <w:t>σ</w:t>
      </w:r>
      <w:r>
        <w:rPr>
          <w:szCs w:val="22"/>
          <w:lang w:val="el-GR"/>
        </w:rPr>
        <w:t xml:space="preserve">η </w:t>
      </w:r>
      <w:r>
        <w:rPr>
          <w:spacing w:val="-10"/>
          <w:szCs w:val="22"/>
          <w:lang w:val="el-GR"/>
        </w:rPr>
        <w:t>τ</w:t>
      </w:r>
      <w:r>
        <w:rPr>
          <w:spacing w:val="-7"/>
          <w:szCs w:val="22"/>
          <w:lang w:val="el-GR"/>
        </w:rPr>
        <w:t>ω</w:t>
      </w:r>
      <w:r>
        <w:rPr>
          <w:szCs w:val="22"/>
          <w:lang w:val="el-GR"/>
        </w:rPr>
        <w:t>ν</w:t>
      </w:r>
      <w:r>
        <w:rPr>
          <w:spacing w:val="1"/>
          <w:szCs w:val="22"/>
          <w:lang w:val="el-GR"/>
        </w:rPr>
        <w:t xml:space="preserve"> </w:t>
      </w:r>
      <w:r>
        <w:rPr>
          <w:spacing w:val="-7"/>
          <w:szCs w:val="22"/>
          <w:lang w:val="el-GR"/>
        </w:rPr>
        <w:t>σ</w:t>
      </w:r>
      <w:r>
        <w:rPr>
          <w:spacing w:val="-8"/>
          <w:szCs w:val="22"/>
          <w:lang w:val="el-GR"/>
        </w:rPr>
        <w:t>χ</w:t>
      </w:r>
      <w:r>
        <w:rPr>
          <w:spacing w:val="-7"/>
          <w:szCs w:val="22"/>
          <w:lang w:val="el-GR"/>
        </w:rPr>
        <w:t>ε</w:t>
      </w:r>
      <w:r>
        <w:rPr>
          <w:spacing w:val="-10"/>
          <w:szCs w:val="22"/>
          <w:lang w:val="el-GR"/>
        </w:rPr>
        <w:t>τ</w:t>
      </w:r>
      <w:r>
        <w:rPr>
          <w:spacing w:val="-7"/>
          <w:szCs w:val="22"/>
          <w:lang w:val="el-GR"/>
        </w:rPr>
        <w:t>ι</w:t>
      </w:r>
      <w:r>
        <w:rPr>
          <w:spacing w:val="-8"/>
          <w:szCs w:val="22"/>
          <w:lang w:val="el-GR"/>
        </w:rPr>
        <w:t>κ</w:t>
      </w:r>
      <w:r>
        <w:rPr>
          <w:spacing w:val="-7"/>
          <w:szCs w:val="22"/>
          <w:lang w:val="el-GR"/>
        </w:rPr>
        <w:t>ώ</w:t>
      </w:r>
      <w:r>
        <w:rPr>
          <w:szCs w:val="22"/>
          <w:lang w:val="el-GR"/>
        </w:rPr>
        <w:t xml:space="preserve">ν </w:t>
      </w:r>
      <w:r>
        <w:rPr>
          <w:spacing w:val="-7"/>
          <w:szCs w:val="22"/>
          <w:lang w:val="el-GR"/>
        </w:rPr>
        <w:t>δι</w:t>
      </w:r>
      <w:r>
        <w:rPr>
          <w:spacing w:val="-8"/>
          <w:szCs w:val="22"/>
          <w:lang w:val="el-GR"/>
        </w:rPr>
        <w:t>κα</w:t>
      </w:r>
      <w:r>
        <w:rPr>
          <w:spacing w:val="-7"/>
          <w:szCs w:val="22"/>
          <w:lang w:val="el-GR"/>
        </w:rPr>
        <w:t>ιο</w:t>
      </w:r>
      <w:r>
        <w:rPr>
          <w:spacing w:val="-8"/>
          <w:szCs w:val="22"/>
          <w:lang w:val="el-GR"/>
        </w:rPr>
        <w:t>λ</w:t>
      </w:r>
      <w:r>
        <w:rPr>
          <w:spacing w:val="-10"/>
          <w:szCs w:val="22"/>
          <w:lang w:val="el-GR"/>
        </w:rPr>
        <w:t>ο</w:t>
      </w:r>
      <w:r>
        <w:rPr>
          <w:spacing w:val="-8"/>
          <w:szCs w:val="22"/>
          <w:lang w:val="el-GR"/>
        </w:rPr>
        <w:t>γητ</w:t>
      </w:r>
      <w:r>
        <w:rPr>
          <w:spacing w:val="-7"/>
          <w:szCs w:val="22"/>
          <w:lang w:val="el-GR"/>
        </w:rPr>
        <w:t>ι</w:t>
      </w:r>
      <w:r>
        <w:rPr>
          <w:spacing w:val="-11"/>
          <w:szCs w:val="22"/>
          <w:lang w:val="el-GR"/>
        </w:rPr>
        <w:t>κ</w:t>
      </w:r>
      <w:r>
        <w:rPr>
          <w:spacing w:val="-7"/>
          <w:szCs w:val="22"/>
          <w:lang w:val="el-GR"/>
        </w:rPr>
        <w:t>ώ</w:t>
      </w:r>
      <w:r>
        <w:rPr>
          <w:spacing w:val="-8"/>
          <w:szCs w:val="22"/>
          <w:lang w:val="el-GR"/>
        </w:rPr>
        <w:t>ν</w:t>
      </w:r>
      <w:r>
        <w:rPr>
          <w:szCs w:val="22"/>
          <w:lang w:val="el-GR"/>
        </w:rPr>
        <w:t>.</w:t>
      </w:r>
    </w:p>
    <w:p w:rsidR="005D74E0" w:rsidRDefault="005D74E0" w:rsidP="005D74E0">
      <w:pPr>
        <w:spacing w:before="3" w:line="271" w:lineRule="auto"/>
        <w:ind w:right="704"/>
        <w:rPr>
          <w:szCs w:val="22"/>
          <w:lang w:val="el-GR"/>
        </w:rPr>
      </w:pPr>
      <w:r>
        <w:rPr>
          <w:spacing w:val="-8"/>
          <w:szCs w:val="22"/>
          <w:lang w:val="el-GR"/>
        </w:rPr>
        <w:t>Ση</w:t>
      </w:r>
      <w:r>
        <w:rPr>
          <w:spacing w:val="-6"/>
          <w:szCs w:val="22"/>
          <w:lang w:val="el-GR"/>
        </w:rPr>
        <w:t>μ</w:t>
      </w:r>
      <w:r>
        <w:rPr>
          <w:spacing w:val="-10"/>
          <w:szCs w:val="22"/>
          <w:lang w:val="el-GR"/>
        </w:rPr>
        <w:t>ε</w:t>
      </w:r>
      <w:r>
        <w:rPr>
          <w:spacing w:val="-7"/>
          <w:szCs w:val="22"/>
          <w:lang w:val="el-GR"/>
        </w:rPr>
        <w:t>ιώ</w:t>
      </w:r>
      <w:r>
        <w:rPr>
          <w:spacing w:val="-10"/>
          <w:szCs w:val="22"/>
          <w:lang w:val="el-GR"/>
        </w:rPr>
        <w:t>ν</w:t>
      </w:r>
      <w:r>
        <w:rPr>
          <w:spacing w:val="-7"/>
          <w:szCs w:val="22"/>
          <w:lang w:val="el-GR"/>
        </w:rPr>
        <w:t>ε</w:t>
      </w:r>
      <w:r>
        <w:rPr>
          <w:spacing w:val="-8"/>
          <w:szCs w:val="22"/>
          <w:lang w:val="el-GR"/>
        </w:rPr>
        <w:t>τα</w:t>
      </w:r>
      <w:r>
        <w:rPr>
          <w:szCs w:val="22"/>
          <w:lang w:val="el-GR"/>
        </w:rPr>
        <w:t>ι</w:t>
      </w:r>
      <w:r>
        <w:rPr>
          <w:spacing w:val="1"/>
          <w:szCs w:val="22"/>
          <w:lang w:val="el-GR"/>
        </w:rPr>
        <w:t xml:space="preserve"> </w:t>
      </w:r>
      <w:r>
        <w:rPr>
          <w:spacing w:val="-7"/>
          <w:szCs w:val="22"/>
          <w:lang w:val="el-GR"/>
        </w:rPr>
        <w:t>ό</w:t>
      </w:r>
      <w:r>
        <w:rPr>
          <w:spacing w:val="-8"/>
          <w:szCs w:val="22"/>
          <w:lang w:val="el-GR"/>
        </w:rPr>
        <w:t>τ</w:t>
      </w:r>
      <w:r>
        <w:rPr>
          <w:szCs w:val="22"/>
          <w:lang w:val="el-GR"/>
        </w:rPr>
        <w:t>ι</w:t>
      </w:r>
      <w:r>
        <w:rPr>
          <w:spacing w:val="4"/>
          <w:szCs w:val="22"/>
          <w:lang w:val="el-GR"/>
        </w:rPr>
        <w:t xml:space="preserve"> </w:t>
      </w:r>
      <w:r>
        <w:rPr>
          <w:spacing w:val="-7"/>
          <w:szCs w:val="22"/>
          <w:lang w:val="el-GR"/>
        </w:rPr>
        <w:t>σ</w:t>
      </w:r>
      <w:r>
        <w:rPr>
          <w:szCs w:val="22"/>
          <w:lang w:val="el-GR"/>
        </w:rPr>
        <w:t>ε</w:t>
      </w:r>
      <w:r>
        <w:rPr>
          <w:spacing w:val="1"/>
          <w:szCs w:val="22"/>
          <w:lang w:val="el-GR"/>
        </w:rPr>
        <w:t xml:space="preserve"> </w:t>
      </w:r>
      <w:r>
        <w:rPr>
          <w:spacing w:val="-8"/>
          <w:szCs w:val="22"/>
          <w:lang w:val="el-GR"/>
        </w:rPr>
        <w:t>π</w:t>
      </w:r>
      <w:r>
        <w:rPr>
          <w:spacing w:val="-5"/>
          <w:szCs w:val="22"/>
          <w:lang w:val="el-GR"/>
        </w:rPr>
        <w:t>ε</w:t>
      </w:r>
      <w:r>
        <w:rPr>
          <w:spacing w:val="-9"/>
          <w:szCs w:val="22"/>
          <w:lang w:val="el-GR"/>
        </w:rPr>
        <w:t>ρ</w:t>
      </w:r>
      <w:r>
        <w:rPr>
          <w:spacing w:val="-7"/>
          <w:szCs w:val="22"/>
          <w:lang w:val="el-GR"/>
        </w:rPr>
        <w:t>ί</w:t>
      </w:r>
      <w:r>
        <w:rPr>
          <w:spacing w:val="-6"/>
          <w:szCs w:val="22"/>
          <w:lang w:val="el-GR"/>
        </w:rPr>
        <w:t>π</w:t>
      </w:r>
      <w:r>
        <w:rPr>
          <w:spacing w:val="-8"/>
          <w:szCs w:val="22"/>
          <w:lang w:val="el-GR"/>
        </w:rPr>
        <w:t>τ</w:t>
      </w:r>
      <w:r>
        <w:rPr>
          <w:spacing w:val="-7"/>
          <w:szCs w:val="22"/>
          <w:lang w:val="el-GR"/>
        </w:rPr>
        <w:t>ωσ</w:t>
      </w:r>
      <w:r>
        <w:rPr>
          <w:szCs w:val="22"/>
          <w:lang w:val="el-GR"/>
        </w:rPr>
        <w:t>η</w:t>
      </w:r>
      <w:r>
        <w:rPr>
          <w:spacing w:val="3"/>
          <w:szCs w:val="22"/>
          <w:lang w:val="el-GR"/>
        </w:rPr>
        <w:t xml:space="preserve"> </w:t>
      </w:r>
      <w:r>
        <w:rPr>
          <w:spacing w:val="-13"/>
          <w:szCs w:val="22"/>
          <w:lang w:val="el-GR"/>
        </w:rPr>
        <w:t>π</w:t>
      </w:r>
      <w:r>
        <w:rPr>
          <w:spacing w:val="-7"/>
          <w:szCs w:val="22"/>
          <w:lang w:val="el-GR"/>
        </w:rPr>
        <w:t>ο</w:t>
      </w:r>
      <w:r>
        <w:rPr>
          <w:szCs w:val="22"/>
          <w:lang w:val="el-GR"/>
        </w:rPr>
        <w:t>υ</w:t>
      </w:r>
      <w:r>
        <w:rPr>
          <w:spacing w:val="5"/>
          <w:szCs w:val="22"/>
          <w:lang w:val="el-GR"/>
        </w:rPr>
        <w:t xml:space="preserve"> </w:t>
      </w:r>
      <w:r>
        <w:rPr>
          <w:spacing w:val="-7"/>
          <w:szCs w:val="22"/>
          <w:lang w:val="el-GR"/>
        </w:rPr>
        <w:t>έ</w:t>
      </w:r>
      <w:r>
        <w:rPr>
          <w:spacing w:val="-8"/>
          <w:szCs w:val="22"/>
          <w:lang w:val="el-GR"/>
        </w:rPr>
        <w:t>χ</w:t>
      </w:r>
      <w:r>
        <w:rPr>
          <w:spacing w:val="-10"/>
          <w:szCs w:val="22"/>
          <w:lang w:val="el-GR"/>
        </w:rPr>
        <w:t>ε</w:t>
      </w:r>
      <w:r>
        <w:rPr>
          <w:szCs w:val="22"/>
          <w:lang w:val="el-GR"/>
        </w:rPr>
        <w:t>ι</w:t>
      </w:r>
      <w:r>
        <w:rPr>
          <w:spacing w:val="4"/>
          <w:szCs w:val="22"/>
          <w:lang w:val="el-GR"/>
        </w:rPr>
        <w:t xml:space="preserve"> </w:t>
      </w:r>
      <w:r>
        <w:rPr>
          <w:spacing w:val="-6"/>
          <w:szCs w:val="22"/>
          <w:lang w:val="el-GR"/>
        </w:rPr>
        <w:t>κ</w:t>
      </w:r>
      <w:r>
        <w:rPr>
          <w:spacing w:val="-8"/>
          <w:szCs w:val="22"/>
          <w:lang w:val="el-GR"/>
        </w:rPr>
        <w:t>αταλ</w:t>
      </w:r>
      <w:r>
        <w:rPr>
          <w:spacing w:val="-7"/>
          <w:szCs w:val="22"/>
          <w:lang w:val="el-GR"/>
        </w:rPr>
        <w:t>ο</w:t>
      </w:r>
      <w:r>
        <w:rPr>
          <w:spacing w:val="-10"/>
          <w:szCs w:val="22"/>
          <w:lang w:val="el-GR"/>
        </w:rPr>
        <w:t>γ</w:t>
      </w:r>
      <w:r>
        <w:rPr>
          <w:spacing w:val="-7"/>
          <w:szCs w:val="22"/>
          <w:lang w:val="el-GR"/>
        </w:rPr>
        <w:t>ισ</w:t>
      </w:r>
      <w:r>
        <w:rPr>
          <w:spacing w:val="-8"/>
          <w:szCs w:val="22"/>
          <w:lang w:val="el-GR"/>
        </w:rPr>
        <w:t>τ</w:t>
      </w:r>
      <w:r>
        <w:rPr>
          <w:spacing w:val="-7"/>
          <w:szCs w:val="22"/>
          <w:lang w:val="el-GR"/>
        </w:rPr>
        <w:t>ε</w:t>
      </w:r>
      <w:r>
        <w:rPr>
          <w:szCs w:val="22"/>
          <w:lang w:val="el-GR"/>
        </w:rPr>
        <w:t>ί</w:t>
      </w:r>
      <w:r>
        <w:rPr>
          <w:spacing w:val="4"/>
          <w:szCs w:val="22"/>
          <w:lang w:val="el-GR"/>
        </w:rPr>
        <w:t xml:space="preserve"> </w:t>
      </w:r>
      <w:r>
        <w:rPr>
          <w:spacing w:val="-8"/>
          <w:szCs w:val="22"/>
          <w:lang w:val="el-GR"/>
        </w:rPr>
        <w:t>π</w:t>
      </w:r>
      <w:r>
        <w:rPr>
          <w:spacing w:val="-10"/>
          <w:szCs w:val="22"/>
          <w:lang w:val="el-GR"/>
        </w:rPr>
        <w:t>ο</w:t>
      </w:r>
      <w:r>
        <w:rPr>
          <w:spacing w:val="-7"/>
          <w:szCs w:val="22"/>
          <w:lang w:val="el-GR"/>
        </w:rPr>
        <w:t>ι</w:t>
      </w:r>
      <w:r>
        <w:rPr>
          <w:spacing w:val="-8"/>
          <w:szCs w:val="22"/>
          <w:lang w:val="el-GR"/>
        </w:rPr>
        <w:t>ν</w:t>
      </w:r>
      <w:r>
        <w:rPr>
          <w:spacing w:val="-7"/>
          <w:szCs w:val="22"/>
          <w:lang w:val="el-GR"/>
        </w:rPr>
        <w:t>ι</w:t>
      </w:r>
      <w:r>
        <w:rPr>
          <w:spacing w:val="-8"/>
          <w:szCs w:val="22"/>
          <w:lang w:val="el-GR"/>
        </w:rPr>
        <w:t>κ</w:t>
      </w:r>
      <w:r>
        <w:rPr>
          <w:szCs w:val="22"/>
          <w:lang w:val="el-GR"/>
        </w:rPr>
        <w:t xml:space="preserve">ή </w:t>
      </w:r>
      <w:r>
        <w:rPr>
          <w:spacing w:val="-7"/>
          <w:szCs w:val="22"/>
          <w:lang w:val="el-GR"/>
        </w:rPr>
        <w:t>ρ</w:t>
      </w:r>
      <w:r>
        <w:rPr>
          <w:spacing w:val="-8"/>
          <w:szCs w:val="22"/>
          <w:lang w:val="el-GR"/>
        </w:rPr>
        <w:t>ή</w:t>
      </w:r>
      <w:r>
        <w:rPr>
          <w:spacing w:val="-10"/>
          <w:szCs w:val="22"/>
          <w:lang w:val="el-GR"/>
        </w:rPr>
        <w:t>τ</w:t>
      </w:r>
      <w:r>
        <w:rPr>
          <w:spacing w:val="-7"/>
          <w:szCs w:val="22"/>
          <w:lang w:val="el-GR"/>
        </w:rPr>
        <w:t>ρ</w:t>
      </w:r>
      <w:r>
        <w:rPr>
          <w:szCs w:val="22"/>
          <w:lang w:val="el-GR"/>
        </w:rPr>
        <w:t>α</w:t>
      </w:r>
      <w:r>
        <w:rPr>
          <w:spacing w:val="2"/>
          <w:szCs w:val="22"/>
          <w:lang w:val="el-GR"/>
        </w:rPr>
        <w:t xml:space="preserve"> </w:t>
      </w:r>
      <w:r>
        <w:rPr>
          <w:spacing w:val="-10"/>
          <w:szCs w:val="22"/>
          <w:lang w:val="el-GR"/>
        </w:rPr>
        <w:t>ε</w:t>
      </w:r>
      <w:r>
        <w:rPr>
          <w:spacing w:val="-7"/>
          <w:szCs w:val="22"/>
          <w:lang w:val="el-GR"/>
        </w:rPr>
        <w:t>ι</w:t>
      </w:r>
      <w:r>
        <w:rPr>
          <w:szCs w:val="22"/>
          <w:lang w:val="el-GR"/>
        </w:rPr>
        <w:t>ς</w:t>
      </w:r>
      <w:r>
        <w:rPr>
          <w:spacing w:val="2"/>
          <w:szCs w:val="22"/>
          <w:lang w:val="el-GR"/>
        </w:rPr>
        <w:t xml:space="preserve"> </w:t>
      </w:r>
      <w:r>
        <w:rPr>
          <w:spacing w:val="-7"/>
          <w:szCs w:val="22"/>
          <w:lang w:val="el-GR"/>
        </w:rPr>
        <w:t>β</w:t>
      </w:r>
      <w:r>
        <w:rPr>
          <w:spacing w:val="-6"/>
          <w:szCs w:val="22"/>
          <w:lang w:val="el-GR"/>
        </w:rPr>
        <w:t>ά</w:t>
      </w:r>
      <w:r>
        <w:rPr>
          <w:spacing w:val="-9"/>
          <w:szCs w:val="22"/>
          <w:lang w:val="el-GR"/>
        </w:rPr>
        <w:t>ρ</w:t>
      </w:r>
      <w:r>
        <w:rPr>
          <w:spacing w:val="-7"/>
          <w:szCs w:val="22"/>
          <w:lang w:val="el-GR"/>
        </w:rPr>
        <w:t>ο</w:t>
      </w:r>
      <w:r>
        <w:rPr>
          <w:szCs w:val="22"/>
          <w:lang w:val="el-GR"/>
        </w:rPr>
        <w:t>ς</w:t>
      </w:r>
      <w:r>
        <w:rPr>
          <w:spacing w:val="7"/>
          <w:szCs w:val="22"/>
          <w:lang w:val="el-GR"/>
        </w:rPr>
        <w:t xml:space="preserve"> </w:t>
      </w:r>
      <w:r>
        <w:rPr>
          <w:spacing w:val="-10"/>
          <w:szCs w:val="22"/>
          <w:lang w:val="el-GR"/>
        </w:rPr>
        <w:t>το</w:t>
      </w:r>
      <w:r>
        <w:rPr>
          <w:szCs w:val="22"/>
          <w:lang w:val="el-GR"/>
        </w:rPr>
        <w:t>υ</w:t>
      </w:r>
      <w:r>
        <w:rPr>
          <w:spacing w:val="7"/>
          <w:szCs w:val="22"/>
          <w:lang w:val="el-GR"/>
        </w:rPr>
        <w:t xml:space="preserve"> </w:t>
      </w:r>
      <w:r>
        <w:rPr>
          <w:spacing w:val="-8"/>
          <w:szCs w:val="22"/>
          <w:lang w:val="el-GR"/>
        </w:rPr>
        <w:t>ανά</w:t>
      </w:r>
      <w:r>
        <w:rPr>
          <w:spacing w:val="-7"/>
          <w:szCs w:val="22"/>
          <w:lang w:val="el-GR"/>
        </w:rPr>
        <w:t>δο</w:t>
      </w:r>
      <w:r>
        <w:rPr>
          <w:spacing w:val="-11"/>
          <w:szCs w:val="22"/>
          <w:lang w:val="el-GR"/>
        </w:rPr>
        <w:t>χ</w:t>
      </w:r>
      <w:r>
        <w:rPr>
          <w:spacing w:val="-10"/>
          <w:szCs w:val="22"/>
          <w:lang w:val="el-GR"/>
        </w:rPr>
        <w:t>ο</w:t>
      </w:r>
      <w:r>
        <w:rPr>
          <w:szCs w:val="22"/>
          <w:lang w:val="el-GR"/>
        </w:rPr>
        <w:t>υ</w:t>
      </w:r>
      <w:r>
        <w:rPr>
          <w:spacing w:val="5"/>
          <w:szCs w:val="22"/>
          <w:lang w:val="el-GR"/>
        </w:rPr>
        <w:t xml:space="preserve"> </w:t>
      </w:r>
      <w:r>
        <w:rPr>
          <w:spacing w:val="-10"/>
          <w:szCs w:val="22"/>
          <w:lang w:val="el-GR"/>
        </w:rPr>
        <w:t>ε</w:t>
      </w:r>
      <w:r>
        <w:rPr>
          <w:spacing w:val="-6"/>
          <w:szCs w:val="22"/>
          <w:lang w:val="el-GR"/>
        </w:rPr>
        <w:t>ξ</w:t>
      </w:r>
      <w:r>
        <w:rPr>
          <w:spacing w:val="-8"/>
          <w:szCs w:val="22"/>
          <w:lang w:val="el-GR"/>
        </w:rPr>
        <w:t>α</w:t>
      </w:r>
      <w:r>
        <w:rPr>
          <w:spacing w:val="-7"/>
          <w:szCs w:val="22"/>
          <w:lang w:val="el-GR"/>
        </w:rPr>
        <w:t>ι</w:t>
      </w:r>
      <w:r>
        <w:rPr>
          <w:spacing w:val="-10"/>
          <w:szCs w:val="22"/>
          <w:lang w:val="el-GR"/>
        </w:rPr>
        <w:t>τ</w:t>
      </w:r>
      <w:r>
        <w:rPr>
          <w:spacing w:val="-9"/>
          <w:szCs w:val="22"/>
          <w:lang w:val="el-GR"/>
        </w:rPr>
        <w:t>ί</w:t>
      </w:r>
      <w:r>
        <w:rPr>
          <w:spacing w:val="-11"/>
          <w:szCs w:val="22"/>
          <w:lang w:val="el-GR"/>
        </w:rPr>
        <w:t>α</w:t>
      </w:r>
      <w:r>
        <w:rPr>
          <w:szCs w:val="22"/>
          <w:lang w:val="el-GR"/>
        </w:rPr>
        <w:t xml:space="preserve">ς </w:t>
      </w:r>
      <w:r>
        <w:rPr>
          <w:spacing w:val="-7"/>
          <w:szCs w:val="22"/>
          <w:lang w:val="el-GR"/>
        </w:rPr>
        <w:t>σ</w:t>
      </w:r>
      <w:r>
        <w:rPr>
          <w:spacing w:val="-6"/>
          <w:szCs w:val="22"/>
          <w:lang w:val="el-GR"/>
        </w:rPr>
        <w:t>υμ</w:t>
      </w:r>
      <w:r>
        <w:rPr>
          <w:spacing w:val="-7"/>
          <w:szCs w:val="22"/>
          <w:lang w:val="el-GR"/>
        </w:rPr>
        <w:t>β</w:t>
      </w:r>
      <w:r>
        <w:rPr>
          <w:spacing w:val="-8"/>
          <w:szCs w:val="22"/>
          <w:lang w:val="el-GR"/>
        </w:rPr>
        <w:t>α</w:t>
      </w:r>
      <w:r>
        <w:rPr>
          <w:spacing w:val="-10"/>
          <w:szCs w:val="22"/>
          <w:lang w:val="el-GR"/>
        </w:rPr>
        <w:t>τ</w:t>
      </w:r>
      <w:r>
        <w:rPr>
          <w:spacing w:val="-7"/>
          <w:szCs w:val="22"/>
          <w:lang w:val="el-GR"/>
        </w:rPr>
        <w:t>ι</w:t>
      </w:r>
      <w:r>
        <w:rPr>
          <w:spacing w:val="-8"/>
          <w:szCs w:val="22"/>
          <w:lang w:val="el-GR"/>
        </w:rPr>
        <w:t>κ</w:t>
      </w:r>
      <w:r>
        <w:rPr>
          <w:spacing w:val="-10"/>
          <w:szCs w:val="22"/>
          <w:lang w:val="el-GR"/>
        </w:rPr>
        <w:t>ή</w:t>
      </w:r>
      <w:r>
        <w:rPr>
          <w:szCs w:val="22"/>
          <w:lang w:val="el-GR"/>
        </w:rPr>
        <w:t>ς</w:t>
      </w:r>
      <w:r>
        <w:rPr>
          <w:spacing w:val="6"/>
          <w:szCs w:val="22"/>
          <w:lang w:val="el-GR"/>
        </w:rPr>
        <w:t xml:space="preserve"> </w:t>
      </w:r>
      <w:r>
        <w:rPr>
          <w:spacing w:val="-8"/>
          <w:szCs w:val="22"/>
          <w:lang w:val="el-GR"/>
        </w:rPr>
        <w:t>πα</w:t>
      </w:r>
      <w:r>
        <w:rPr>
          <w:spacing w:val="-7"/>
          <w:szCs w:val="22"/>
          <w:lang w:val="el-GR"/>
        </w:rPr>
        <w:t>ρ</w:t>
      </w:r>
      <w:r>
        <w:rPr>
          <w:spacing w:val="-8"/>
          <w:szCs w:val="22"/>
          <w:lang w:val="el-GR"/>
        </w:rPr>
        <w:t>άλ</w:t>
      </w:r>
      <w:r>
        <w:rPr>
          <w:spacing w:val="-7"/>
          <w:szCs w:val="22"/>
          <w:lang w:val="el-GR"/>
        </w:rPr>
        <w:t>ε</w:t>
      </w:r>
      <w:r>
        <w:rPr>
          <w:spacing w:val="-9"/>
          <w:szCs w:val="22"/>
          <w:lang w:val="el-GR"/>
        </w:rPr>
        <w:t>ι</w:t>
      </w:r>
      <w:r>
        <w:rPr>
          <w:spacing w:val="-6"/>
          <w:szCs w:val="22"/>
          <w:lang w:val="el-GR"/>
        </w:rPr>
        <w:t>ψ</w:t>
      </w:r>
      <w:r>
        <w:rPr>
          <w:spacing w:val="-10"/>
          <w:szCs w:val="22"/>
          <w:lang w:val="el-GR"/>
        </w:rPr>
        <w:t>η</w:t>
      </w:r>
      <w:r>
        <w:rPr>
          <w:spacing w:val="-6"/>
          <w:szCs w:val="22"/>
          <w:lang w:val="el-GR"/>
        </w:rPr>
        <w:t>ς</w:t>
      </w:r>
      <w:r>
        <w:rPr>
          <w:szCs w:val="22"/>
          <w:lang w:val="el-GR"/>
        </w:rPr>
        <w:t>,</w:t>
      </w:r>
      <w:r>
        <w:rPr>
          <w:spacing w:val="1"/>
          <w:szCs w:val="22"/>
          <w:lang w:val="el-GR"/>
        </w:rPr>
        <w:t xml:space="preserve"> </w:t>
      </w:r>
      <w:r>
        <w:rPr>
          <w:spacing w:val="-8"/>
          <w:szCs w:val="22"/>
          <w:lang w:val="el-GR"/>
        </w:rPr>
        <w:t>α</w:t>
      </w:r>
      <w:r>
        <w:rPr>
          <w:spacing w:val="-6"/>
          <w:szCs w:val="22"/>
          <w:lang w:val="el-GR"/>
        </w:rPr>
        <w:t>υ</w:t>
      </w:r>
      <w:r>
        <w:rPr>
          <w:spacing w:val="-8"/>
          <w:szCs w:val="22"/>
          <w:lang w:val="el-GR"/>
        </w:rPr>
        <w:t>τ</w:t>
      </w:r>
      <w:r>
        <w:rPr>
          <w:szCs w:val="22"/>
          <w:lang w:val="el-GR"/>
        </w:rPr>
        <w:t>ή</w:t>
      </w:r>
      <w:r>
        <w:rPr>
          <w:spacing w:val="2"/>
          <w:szCs w:val="22"/>
          <w:lang w:val="el-GR"/>
        </w:rPr>
        <w:t xml:space="preserve"> </w:t>
      </w:r>
      <w:r>
        <w:rPr>
          <w:spacing w:val="-6"/>
          <w:szCs w:val="22"/>
          <w:lang w:val="el-GR"/>
        </w:rPr>
        <w:t>θ</w:t>
      </w:r>
      <w:r>
        <w:rPr>
          <w:szCs w:val="22"/>
          <w:lang w:val="el-GR"/>
        </w:rPr>
        <w:t>α</w:t>
      </w:r>
      <w:r>
        <w:rPr>
          <w:spacing w:val="2"/>
          <w:szCs w:val="22"/>
          <w:lang w:val="el-GR"/>
        </w:rPr>
        <w:t xml:space="preserve"> </w:t>
      </w:r>
      <w:r>
        <w:rPr>
          <w:spacing w:val="-11"/>
          <w:szCs w:val="22"/>
          <w:lang w:val="el-GR"/>
        </w:rPr>
        <w:t>α</w:t>
      </w:r>
      <w:r>
        <w:rPr>
          <w:spacing w:val="-6"/>
          <w:szCs w:val="22"/>
          <w:lang w:val="el-GR"/>
        </w:rPr>
        <w:t>φ</w:t>
      </w:r>
      <w:r>
        <w:rPr>
          <w:spacing w:val="-8"/>
          <w:szCs w:val="22"/>
          <w:lang w:val="el-GR"/>
        </w:rPr>
        <w:t>α</w:t>
      </w:r>
      <w:r>
        <w:rPr>
          <w:spacing w:val="-9"/>
          <w:szCs w:val="22"/>
          <w:lang w:val="el-GR"/>
        </w:rPr>
        <w:t>ι</w:t>
      </w:r>
      <w:r>
        <w:rPr>
          <w:spacing w:val="-5"/>
          <w:szCs w:val="22"/>
          <w:lang w:val="el-GR"/>
        </w:rPr>
        <w:t>ρ</w:t>
      </w:r>
      <w:r>
        <w:rPr>
          <w:spacing w:val="-10"/>
          <w:szCs w:val="22"/>
          <w:lang w:val="el-GR"/>
        </w:rPr>
        <w:t>ε</w:t>
      </w:r>
      <w:r>
        <w:rPr>
          <w:spacing w:val="-7"/>
          <w:szCs w:val="22"/>
          <w:lang w:val="el-GR"/>
        </w:rPr>
        <w:t>ί</w:t>
      </w:r>
      <w:r>
        <w:rPr>
          <w:spacing w:val="-8"/>
          <w:szCs w:val="22"/>
          <w:lang w:val="el-GR"/>
        </w:rPr>
        <w:t>τα</w:t>
      </w:r>
      <w:r>
        <w:rPr>
          <w:szCs w:val="22"/>
          <w:lang w:val="el-GR"/>
        </w:rPr>
        <w:t>ι</w:t>
      </w:r>
      <w:r>
        <w:rPr>
          <w:spacing w:val="3"/>
          <w:szCs w:val="22"/>
          <w:lang w:val="el-GR"/>
        </w:rPr>
        <w:t xml:space="preserve"> </w:t>
      </w:r>
      <w:r>
        <w:rPr>
          <w:spacing w:val="-8"/>
          <w:szCs w:val="22"/>
          <w:lang w:val="el-GR"/>
        </w:rPr>
        <w:t>απ</w:t>
      </w:r>
      <w:r>
        <w:rPr>
          <w:szCs w:val="22"/>
          <w:lang w:val="el-GR"/>
        </w:rPr>
        <w:t>ό</w:t>
      </w:r>
      <w:r>
        <w:rPr>
          <w:spacing w:val="1"/>
          <w:szCs w:val="22"/>
          <w:lang w:val="el-GR"/>
        </w:rPr>
        <w:t xml:space="preserve"> </w:t>
      </w:r>
      <w:r>
        <w:rPr>
          <w:spacing w:val="-8"/>
          <w:szCs w:val="22"/>
          <w:lang w:val="el-GR"/>
        </w:rPr>
        <w:t>τ</w:t>
      </w:r>
      <w:r>
        <w:rPr>
          <w:szCs w:val="22"/>
          <w:lang w:val="el-GR"/>
        </w:rPr>
        <w:t>ο</w:t>
      </w:r>
      <w:r>
        <w:rPr>
          <w:spacing w:val="3"/>
          <w:szCs w:val="22"/>
          <w:lang w:val="el-GR"/>
        </w:rPr>
        <w:t xml:space="preserve"> </w:t>
      </w:r>
      <w:r>
        <w:rPr>
          <w:spacing w:val="-8"/>
          <w:szCs w:val="22"/>
          <w:lang w:val="el-GR"/>
        </w:rPr>
        <w:t>π</w:t>
      </w:r>
      <w:r>
        <w:rPr>
          <w:spacing w:val="-7"/>
          <w:szCs w:val="22"/>
          <w:lang w:val="el-GR"/>
        </w:rPr>
        <w:t>οσ</w:t>
      </w:r>
      <w:r>
        <w:rPr>
          <w:szCs w:val="22"/>
          <w:lang w:val="el-GR"/>
        </w:rPr>
        <w:t>ό</w:t>
      </w:r>
      <w:r>
        <w:rPr>
          <w:spacing w:val="1"/>
          <w:szCs w:val="22"/>
          <w:lang w:val="el-GR"/>
        </w:rPr>
        <w:t xml:space="preserve"> </w:t>
      </w:r>
      <w:r>
        <w:rPr>
          <w:spacing w:val="-7"/>
          <w:szCs w:val="22"/>
          <w:lang w:val="el-GR"/>
        </w:rPr>
        <w:t>τ</w:t>
      </w:r>
      <w:r>
        <w:rPr>
          <w:spacing w:val="-8"/>
          <w:szCs w:val="22"/>
          <w:lang w:val="el-GR"/>
        </w:rPr>
        <w:t>η</w:t>
      </w:r>
      <w:r>
        <w:rPr>
          <w:szCs w:val="22"/>
          <w:lang w:val="el-GR"/>
        </w:rPr>
        <w:t>ς</w:t>
      </w:r>
      <w:r>
        <w:rPr>
          <w:spacing w:val="2"/>
          <w:szCs w:val="22"/>
          <w:lang w:val="el-GR"/>
        </w:rPr>
        <w:t xml:space="preserve"> </w:t>
      </w:r>
      <w:r>
        <w:rPr>
          <w:spacing w:val="-7"/>
          <w:szCs w:val="22"/>
          <w:lang w:val="el-GR"/>
        </w:rPr>
        <w:t>οι</w:t>
      </w:r>
      <w:r>
        <w:rPr>
          <w:spacing w:val="-8"/>
          <w:szCs w:val="22"/>
          <w:lang w:val="el-GR"/>
        </w:rPr>
        <w:t>κ</w:t>
      </w:r>
      <w:r>
        <w:rPr>
          <w:spacing w:val="-10"/>
          <w:szCs w:val="22"/>
          <w:lang w:val="el-GR"/>
        </w:rPr>
        <w:t>ε</w:t>
      </w:r>
      <w:r>
        <w:rPr>
          <w:spacing w:val="-7"/>
          <w:szCs w:val="22"/>
          <w:lang w:val="el-GR"/>
        </w:rPr>
        <w:t>ί</w:t>
      </w:r>
      <w:r>
        <w:rPr>
          <w:spacing w:val="-11"/>
          <w:szCs w:val="22"/>
          <w:lang w:val="el-GR"/>
        </w:rPr>
        <w:t>α</w:t>
      </w:r>
      <w:r>
        <w:rPr>
          <w:szCs w:val="22"/>
          <w:lang w:val="el-GR"/>
        </w:rPr>
        <w:t>ς</w:t>
      </w:r>
      <w:r>
        <w:rPr>
          <w:spacing w:val="7"/>
          <w:szCs w:val="22"/>
          <w:lang w:val="el-GR"/>
        </w:rPr>
        <w:t xml:space="preserve"> </w:t>
      </w:r>
      <w:r>
        <w:rPr>
          <w:spacing w:val="-8"/>
          <w:szCs w:val="22"/>
          <w:lang w:val="el-GR"/>
        </w:rPr>
        <w:t>π</w:t>
      </w:r>
      <w:r>
        <w:rPr>
          <w:spacing w:val="-7"/>
          <w:szCs w:val="22"/>
          <w:lang w:val="el-GR"/>
        </w:rPr>
        <w:t>ισ</w:t>
      </w:r>
      <w:r>
        <w:rPr>
          <w:spacing w:val="-10"/>
          <w:szCs w:val="22"/>
          <w:lang w:val="el-GR"/>
        </w:rPr>
        <w:t>τ</w:t>
      </w:r>
      <w:r>
        <w:rPr>
          <w:spacing w:val="-7"/>
          <w:szCs w:val="22"/>
          <w:lang w:val="el-GR"/>
        </w:rPr>
        <w:t>ο</w:t>
      </w:r>
      <w:r>
        <w:rPr>
          <w:spacing w:val="-8"/>
          <w:szCs w:val="22"/>
          <w:lang w:val="el-GR"/>
        </w:rPr>
        <w:t>π</w:t>
      </w:r>
      <w:r>
        <w:rPr>
          <w:spacing w:val="-7"/>
          <w:szCs w:val="22"/>
          <w:lang w:val="el-GR"/>
        </w:rPr>
        <w:t>οί</w:t>
      </w:r>
      <w:r>
        <w:rPr>
          <w:spacing w:val="-8"/>
          <w:szCs w:val="22"/>
          <w:lang w:val="el-GR"/>
        </w:rPr>
        <w:t>η</w:t>
      </w:r>
      <w:r>
        <w:rPr>
          <w:spacing w:val="-7"/>
          <w:szCs w:val="22"/>
          <w:lang w:val="el-GR"/>
        </w:rPr>
        <w:t>σ</w:t>
      </w:r>
      <w:r>
        <w:rPr>
          <w:spacing w:val="-10"/>
          <w:szCs w:val="22"/>
          <w:lang w:val="el-GR"/>
        </w:rPr>
        <w:t>η</w:t>
      </w:r>
      <w:r>
        <w:rPr>
          <w:szCs w:val="22"/>
          <w:lang w:val="el-GR"/>
        </w:rPr>
        <w:t>ς</w:t>
      </w:r>
      <w:r>
        <w:rPr>
          <w:spacing w:val="7"/>
          <w:szCs w:val="22"/>
          <w:lang w:val="el-GR"/>
        </w:rPr>
        <w:t xml:space="preserve"> </w:t>
      </w:r>
      <w:r>
        <w:rPr>
          <w:spacing w:val="-8"/>
          <w:szCs w:val="22"/>
          <w:lang w:val="el-GR"/>
        </w:rPr>
        <w:t>κα</w:t>
      </w:r>
      <w:r>
        <w:rPr>
          <w:szCs w:val="22"/>
          <w:lang w:val="el-GR"/>
        </w:rPr>
        <w:t>ι</w:t>
      </w:r>
      <w:r>
        <w:rPr>
          <w:spacing w:val="3"/>
          <w:szCs w:val="22"/>
          <w:lang w:val="el-GR"/>
        </w:rPr>
        <w:t xml:space="preserve"> </w:t>
      </w:r>
      <w:r>
        <w:rPr>
          <w:szCs w:val="22"/>
          <w:lang w:val="el-GR"/>
        </w:rPr>
        <w:t xml:space="preserve">η </w:t>
      </w:r>
      <w:r>
        <w:rPr>
          <w:spacing w:val="-7"/>
          <w:szCs w:val="22"/>
          <w:lang w:val="el-GR"/>
        </w:rPr>
        <w:t>δι</w:t>
      </w:r>
      <w:r>
        <w:rPr>
          <w:spacing w:val="-11"/>
          <w:szCs w:val="22"/>
          <w:lang w:val="el-GR"/>
        </w:rPr>
        <w:t>α</w:t>
      </w:r>
      <w:r>
        <w:rPr>
          <w:spacing w:val="-6"/>
          <w:szCs w:val="22"/>
          <w:lang w:val="el-GR"/>
        </w:rPr>
        <w:t>φ</w:t>
      </w:r>
      <w:r>
        <w:rPr>
          <w:spacing w:val="-7"/>
          <w:szCs w:val="22"/>
          <w:lang w:val="el-GR"/>
        </w:rPr>
        <w:t>ορ</w:t>
      </w:r>
      <w:r>
        <w:rPr>
          <w:szCs w:val="22"/>
          <w:lang w:val="el-GR"/>
        </w:rPr>
        <w:t xml:space="preserve">ά </w:t>
      </w:r>
      <w:r>
        <w:rPr>
          <w:spacing w:val="-7"/>
          <w:szCs w:val="22"/>
          <w:lang w:val="el-GR"/>
        </w:rPr>
        <w:t>θ</w:t>
      </w:r>
      <w:r>
        <w:rPr>
          <w:szCs w:val="22"/>
          <w:lang w:val="el-GR"/>
        </w:rPr>
        <w:t xml:space="preserve">α </w:t>
      </w:r>
      <w:r>
        <w:rPr>
          <w:spacing w:val="-8"/>
          <w:szCs w:val="22"/>
          <w:lang w:val="el-GR"/>
        </w:rPr>
        <w:t>απ</w:t>
      </w:r>
      <w:r>
        <w:rPr>
          <w:spacing w:val="-7"/>
          <w:szCs w:val="22"/>
          <w:lang w:val="el-GR"/>
        </w:rPr>
        <w:t>ο</w:t>
      </w:r>
      <w:r>
        <w:rPr>
          <w:spacing w:val="-8"/>
          <w:szCs w:val="22"/>
          <w:lang w:val="el-GR"/>
        </w:rPr>
        <w:t>τ</w:t>
      </w:r>
      <w:r>
        <w:rPr>
          <w:spacing w:val="-7"/>
          <w:szCs w:val="22"/>
          <w:lang w:val="el-GR"/>
        </w:rPr>
        <w:t>ε</w:t>
      </w:r>
      <w:r>
        <w:rPr>
          <w:spacing w:val="-8"/>
          <w:szCs w:val="22"/>
          <w:lang w:val="el-GR"/>
        </w:rPr>
        <w:t>λ</w:t>
      </w:r>
      <w:r>
        <w:rPr>
          <w:spacing w:val="-7"/>
          <w:szCs w:val="22"/>
          <w:lang w:val="el-GR"/>
        </w:rPr>
        <w:t>ε</w:t>
      </w:r>
      <w:r>
        <w:rPr>
          <w:szCs w:val="22"/>
          <w:lang w:val="el-GR"/>
        </w:rPr>
        <w:t>ί</w:t>
      </w:r>
      <w:r>
        <w:rPr>
          <w:spacing w:val="-17"/>
          <w:szCs w:val="22"/>
          <w:lang w:val="el-GR"/>
        </w:rPr>
        <w:t xml:space="preserve"> </w:t>
      </w:r>
      <w:r>
        <w:rPr>
          <w:spacing w:val="-8"/>
          <w:szCs w:val="22"/>
          <w:lang w:val="el-GR"/>
        </w:rPr>
        <w:t>τ</w:t>
      </w:r>
      <w:r>
        <w:rPr>
          <w:szCs w:val="22"/>
          <w:lang w:val="el-GR"/>
        </w:rPr>
        <w:t>ο</w:t>
      </w:r>
      <w:r>
        <w:rPr>
          <w:spacing w:val="-14"/>
          <w:szCs w:val="22"/>
          <w:lang w:val="el-GR"/>
        </w:rPr>
        <w:t xml:space="preserve"> </w:t>
      </w:r>
      <w:r>
        <w:rPr>
          <w:spacing w:val="-10"/>
          <w:szCs w:val="22"/>
          <w:lang w:val="el-GR"/>
        </w:rPr>
        <w:t>τ</w:t>
      </w:r>
      <w:r>
        <w:rPr>
          <w:spacing w:val="-7"/>
          <w:szCs w:val="22"/>
          <w:lang w:val="el-GR"/>
        </w:rPr>
        <w:t>ε</w:t>
      </w:r>
      <w:r>
        <w:rPr>
          <w:spacing w:val="-8"/>
          <w:szCs w:val="22"/>
          <w:lang w:val="el-GR"/>
        </w:rPr>
        <w:t>λ</w:t>
      </w:r>
      <w:r>
        <w:rPr>
          <w:spacing w:val="-7"/>
          <w:szCs w:val="22"/>
          <w:lang w:val="el-GR"/>
        </w:rPr>
        <w:t>ι</w:t>
      </w:r>
      <w:r>
        <w:rPr>
          <w:spacing w:val="-6"/>
          <w:szCs w:val="22"/>
          <w:lang w:val="el-GR"/>
        </w:rPr>
        <w:t>κ</w:t>
      </w:r>
      <w:r>
        <w:rPr>
          <w:szCs w:val="22"/>
          <w:lang w:val="el-GR"/>
        </w:rPr>
        <w:t>ά</w:t>
      </w:r>
      <w:r>
        <w:rPr>
          <w:spacing w:val="-13"/>
          <w:szCs w:val="22"/>
          <w:lang w:val="el-GR"/>
        </w:rPr>
        <w:t xml:space="preserve"> π</w:t>
      </w:r>
      <w:r>
        <w:rPr>
          <w:spacing w:val="-7"/>
          <w:szCs w:val="22"/>
          <w:lang w:val="el-GR"/>
        </w:rPr>
        <w:t>ισ</w:t>
      </w:r>
      <w:r>
        <w:rPr>
          <w:spacing w:val="-8"/>
          <w:szCs w:val="22"/>
          <w:lang w:val="el-GR"/>
        </w:rPr>
        <w:t>τ</w:t>
      </w:r>
      <w:r>
        <w:rPr>
          <w:spacing w:val="-5"/>
          <w:szCs w:val="22"/>
          <w:lang w:val="el-GR"/>
        </w:rPr>
        <w:t>ο</w:t>
      </w:r>
      <w:r>
        <w:rPr>
          <w:spacing w:val="-13"/>
          <w:szCs w:val="22"/>
          <w:lang w:val="el-GR"/>
        </w:rPr>
        <w:t>π</w:t>
      </w:r>
      <w:r>
        <w:rPr>
          <w:spacing w:val="-7"/>
          <w:szCs w:val="22"/>
          <w:lang w:val="el-GR"/>
        </w:rPr>
        <w:t>οι</w:t>
      </w:r>
      <w:r>
        <w:rPr>
          <w:spacing w:val="-10"/>
          <w:szCs w:val="22"/>
          <w:lang w:val="el-GR"/>
        </w:rPr>
        <w:t>ο</w:t>
      </w:r>
      <w:r>
        <w:rPr>
          <w:spacing w:val="-6"/>
          <w:szCs w:val="22"/>
          <w:lang w:val="el-GR"/>
        </w:rPr>
        <w:t>ύ</w:t>
      </w:r>
      <w:r>
        <w:rPr>
          <w:spacing w:val="-9"/>
          <w:szCs w:val="22"/>
          <w:lang w:val="el-GR"/>
        </w:rPr>
        <w:t>μ</w:t>
      </w:r>
      <w:r>
        <w:rPr>
          <w:spacing w:val="-7"/>
          <w:szCs w:val="22"/>
          <w:lang w:val="el-GR"/>
        </w:rPr>
        <w:t>ε</w:t>
      </w:r>
      <w:r>
        <w:rPr>
          <w:spacing w:val="-8"/>
          <w:szCs w:val="22"/>
          <w:lang w:val="el-GR"/>
        </w:rPr>
        <w:t>ν</w:t>
      </w:r>
      <w:r>
        <w:rPr>
          <w:szCs w:val="22"/>
          <w:lang w:val="el-GR"/>
        </w:rPr>
        <w:t>ο</w:t>
      </w:r>
      <w:r>
        <w:rPr>
          <w:spacing w:val="-14"/>
          <w:szCs w:val="22"/>
          <w:lang w:val="el-GR"/>
        </w:rPr>
        <w:t xml:space="preserve"> </w:t>
      </w:r>
      <w:r>
        <w:rPr>
          <w:spacing w:val="-13"/>
          <w:szCs w:val="22"/>
          <w:lang w:val="el-GR"/>
        </w:rPr>
        <w:t>π</w:t>
      </w:r>
      <w:r>
        <w:rPr>
          <w:spacing w:val="-7"/>
          <w:szCs w:val="22"/>
          <w:lang w:val="el-GR"/>
        </w:rPr>
        <w:t>ρ</w:t>
      </w:r>
      <w:r>
        <w:rPr>
          <w:spacing w:val="-10"/>
          <w:szCs w:val="22"/>
          <w:lang w:val="el-GR"/>
        </w:rPr>
        <w:t>ο</w:t>
      </w:r>
      <w:r>
        <w:rPr>
          <w:szCs w:val="22"/>
          <w:lang w:val="el-GR"/>
        </w:rPr>
        <w:t>ς</w:t>
      </w:r>
      <w:r>
        <w:rPr>
          <w:spacing w:val="-11"/>
          <w:szCs w:val="22"/>
          <w:lang w:val="el-GR"/>
        </w:rPr>
        <w:t xml:space="preserve"> </w:t>
      </w:r>
      <w:r>
        <w:rPr>
          <w:spacing w:val="-8"/>
          <w:szCs w:val="22"/>
          <w:lang w:val="el-GR"/>
        </w:rPr>
        <w:t>πλη</w:t>
      </w:r>
      <w:r>
        <w:rPr>
          <w:spacing w:val="-9"/>
          <w:szCs w:val="22"/>
          <w:lang w:val="el-GR"/>
        </w:rPr>
        <w:t>ρ</w:t>
      </w:r>
      <w:r>
        <w:rPr>
          <w:spacing w:val="-7"/>
          <w:szCs w:val="22"/>
          <w:lang w:val="el-GR"/>
        </w:rPr>
        <w:t>ω</w:t>
      </w:r>
      <w:r>
        <w:rPr>
          <w:spacing w:val="-6"/>
          <w:szCs w:val="22"/>
          <w:lang w:val="el-GR"/>
        </w:rPr>
        <w:t>μ</w:t>
      </w:r>
      <w:r>
        <w:rPr>
          <w:szCs w:val="22"/>
          <w:lang w:val="el-GR"/>
        </w:rPr>
        <w:t>ή</w:t>
      </w:r>
      <w:r>
        <w:rPr>
          <w:spacing w:val="-18"/>
          <w:szCs w:val="22"/>
          <w:lang w:val="el-GR"/>
        </w:rPr>
        <w:t xml:space="preserve"> </w:t>
      </w:r>
      <w:r>
        <w:rPr>
          <w:spacing w:val="-8"/>
          <w:szCs w:val="22"/>
          <w:lang w:val="el-GR"/>
        </w:rPr>
        <w:t>π</w:t>
      </w:r>
      <w:r>
        <w:rPr>
          <w:spacing w:val="-10"/>
          <w:szCs w:val="22"/>
          <w:lang w:val="el-GR"/>
        </w:rPr>
        <w:t>ο</w:t>
      </w:r>
      <w:r>
        <w:rPr>
          <w:spacing w:val="-7"/>
          <w:szCs w:val="22"/>
          <w:lang w:val="el-GR"/>
        </w:rPr>
        <w:t>σό</w:t>
      </w:r>
      <w:r>
        <w:rPr>
          <w:szCs w:val="22"/>
          <w:lang w:val="el-GR"/>
        </w:rPr>
        <w:t>.</w:t>
      </w:r>
    </w:p>
    <w:p w:rsidR="005D74E0" w:rsidRDefault="005D74E0" w:rsidP="005D74E0">
      <w:pPr>
        <w:spacing w:line="260" w:lineRule="exact"/>
        <w:ind w:right="2057"/>
        <w:rPr>
          <w:szCs w:val="22"/>
          <w:lang w:val="el-GR"/>
        </w:rPr>
      </w:pPr>
      <w:r>
        <w:rPr>
          <w:spacing w:val="-8"/>
          <w:szCs w:val="22"/>
          <w:lang w:val="el-GR"/>
        </w:rPr>
        <w:t>Στ</w:t>
      </w:r>
      <w:r>
        <w:rPr>
          <w:szCs w:val="22"/>
          <w:lang w:val="el-GR"/>
        </w:rPr>
        <w:t>ο</w:t>
      </w:r>
      <w:r>
        <w:rPr>
          <w:spacing w:val="-14"/>
          <w:szCs w:val="22"/>
          <w:lang w:val="el-GR"/>
        </w:rPr>
        <w:t xml:space="preserve"> </w:t>
      </w:r>
      <w:r>
        <w:rPr>
          <w:spacing w:val="-8"/>
          <w:szCs w:val="22"/>
          <w:lang w:val="el-GR"/>
        </w:rPr>
        <w:t>χ</w:t>
      </w:r>
      <w:r>
        <w:rPr>
          <w:spacing w:val="-7"/>
          <w:szCs w:val="22"/>
          <w:lang w:val="el-GR"/>
        </w:rPr>
        <w:t>ρ</w:t>
      </w:r>
      <w:r>
        <w:rPr>
          <w:spacing w:val="-10"/>
          <w:szCs w:val="22"/>
          <w:lang w:val="el-GR"/>
        </w:rPr>
        <w:t>η</w:t>
      </w:r>
      <w:r>
        <w:rPr>
          <w:spacing w:val="-6"/>
          <w:szCs w:val="22"/>
          <w:lang w:val="el-GR"/>
        </w:rPr>
        <w:t>μ</w:t>
      </w:r>
      <w:r>
        <w:rPr>
          <w:spacing w:val="-8"/>
          <w:szCs w:val="22"/>
          <w:lang w:val="el-GR"/>
        </w:rPr>
        <w:t>α</w:t>
      </w:r>
      <w:r>
        <w:rPr>
          <w:spacing w:val="-10"/>
          <w:szCs w:val="22"/>
          <w:lang w:val="el-GR"/>
        </w:rPr>
        <w:t>τ</w:t>
      </w:r>
      <w:r>
        <w:rPr>
          <w:spacing w:val="-7"/>
          <w:szCs w:val="22"/>
          <w:lang w:val="el-GR"/>
        </w:rPr>
        <w:t>ι</w:t>
      </w:r>
      <w:r>
        <w:rPr>
          <w:spacing w:val="-8"/>
          <w:szCs w:val="22"/>
          <w:lang w:val="el-GR"/>
        </w:rPr>
        <w:t>κ</w:t>
      </w:r>
      <w:r>
        <w:rPr>
          <w:szCs w:val="22"/>
          <w:lang w:val="el-GR"/>
        </w:rPr>
        <w:t>ό</w:t>
      </w:r>
      <w:r>
        <w:rPr>
          <w:spacing w:val="-14"/>
          <w:szCs w:val="22"/>
          <w:lang w:val="el-GR"/>
        </w:rPr>
        <w:t xml:space="preserve"> </w:t>
      </w:r>
      <w:r>
        <w:rPr>
          <w:spacing w:val="-10"/>
          <w:szCs w:val="22"/>
          <w:lang w:val="el-GR"/>
        </w:rPr>
        <w:t>έ</w:t>
      </w:r>
      <w:r>
        <w:rPr>
          <w:spacing w:val="-8"/>
          <w:szCs w:val="22"/>
          <w:lang w:val="el-GR"/>
        </w:rPr>
        <w:t>ντ</w:t>
      </w:r>
      <w:r>
        <w:rPr>
          <w:spacing w:val="-6"/>
          <w:szCs w:val="22"/>
          <w:lang w:val="el-GR"/>
        </w:rPr>
        <w:t>α</w:t>
      </w:r>
      <w:r>
        <w:rPr>
          <w:spacing w:val="-8"/>
          <w:szCs w:val="22"/>
          <w:lang w:val="el-GR"/>
        </w:rPr>
        <w:t>λ</w:t>
      </w:r>
      <w:r>
        <w:rPr>
          <w:spacing w:val="-6"/>
          <w:szCs w:val="22"/>
          <w:lang w:val="el-GR"/>
        </w:rPr>
        <w:t>μ</w:t>
      </w:r>
      <w:r>
        <w:rPr>
          <w:szCs w:val="22"/>
          <w:lang w:val="el-GR"/>
        </w:rPr>
        <w:t>α</w:t>
      </w:r>
      <w:r>
        <w:rPr>
          <w:spacing w:val="-18"/>
          <w:szCs w:val="22"/>
          <w:lang w:val="el-GR"/>
        </w:rPr>
        <w:t xml:space="preserve"> </w:t>
      </w:r>
      <w:r>
        <w:rPr>
          <w:spacing w:val="-7"/>
          <w:szCs w:val="22"/>
          <w:lang w:val="el-GR"/>
        </w:rPr>
        <w:t>θ</w:t>
      </w:r>
      <w:r>
        <w:rPr>
          <w:szCs w:val="22"/>
          <w:lang w:val="el-GR"/>
        </w:rPr>
        <w:t>α</w:t>
      </w:r>
      <w:r>
        <w:rPr>
          <w:spacing w:val="-18"/>
          <w:szCs w:val="22"/>
          <w:lang w:val="el-GR"/>
        </w:rPr>
        <w:t xml:space="preserve"> </w:t>
      </w:r>
      <w:r>
        <w:rPr>
          <w:spacing w:val="-7"/>
          <w:szCs w:val="22"/>
          <w:lang w:val="el-GR"/>
        </w:rPr>
        <w:t>ε</w:t>
      </w:r>
      <w:r>
        <w:rPr>
          <w:spacing w:val="-8"/>
          <w:szCs w:val="22"/>
          <w:lang w:val="el-GR"/>
        </w:rPr>
        <w:t>π</w:t>
      </w:r>
      <w:r>
        <w:rPr>
          <w:spacing w:val="-7"/>
          <w:szCs w:val="22"/>
          <w:lang w:val="el-GR"/>
        </w:rPr>
        <w:t>ι</w:t>
      </w:r>
      <w:r>
        <w:rPr>
          <w:spacing w:val="-9"/>
          <w:szCs w:val="22"/>
          <w:lang w:val="el-GR"/>
        </w:rPr>
        <w:t>σ</w:t>
      </w:r>
      <w:r>
        <w:rPr>
          <w:spacing w:val="-5"/>
          <w:szCs w:val="22"/>
          <w:lang w:val="el-GR"/>
        </w:rPr>
        <w:t>υ</w:t>
      </w:r>
      <w:r>
        <w:rPr>
          <w:spacing w:val="-8"/>
          <w:szCs w:val="22"/>
          <w:lang w:val="el-GR"/>
        </w:rPr>
        <w:t>νάπτ</w:t>
      </w:r>
      <w:r>
        <w:rPr>
          <w:spacing w:val="-7"/>
          <w:szCs w:val="22"/>
          <w:lang w:val="el-GR"/>
        </w:rPr>
        <w:t>ο</w:t>
      </w:r>
      <w:r>
        <w:rPr>
          <w:spacing w:val="-8"/>
          <w:szCs w:val="22"/>
          <w:lang w:val="el-GR"/>
        </w:rPr>
        <w:t>ντ</w:t>
      </w:r>
      <w:r>
        <w:rPr>
          <w:spacing w:val="-11"/>
          <w:szCs w:val="22"/>
          <w:lang w:val="el-GR"/>
        </w:rPr>
        <w:t>α</w:t>
      </w:r>
      <w:r>
        <w:rPr>
          <w:szCs w:val="22"/>
          <w:lang w:val="el-GR"/>
        </w:rPr>
        <w:t>ι</w:t>
      </w:r>
      <w:r>
        <w:rPr>
          <w:spacing w:val="-12"/>
          <w:szCs w:val="22"/>
          <w:lang w:val="el-GR"/>
        </w:rPr>
        <w:t xml:space="preserve"> </w:t>
      </w:r>
      <w:r>
        <w:rPr>
          <w:spacing w:val="-8"/>
          <w:szCs w:val="22"/>
          <w:lang w:val="el-GR"/>
        </w:rPr>
        <w:t>τ</w:t>
      </w:r>
      <w:r>
        <w:rPr>
          <w:szCs w:val="22"/>
          <w:lang w:val="el-GR"/>
        </w:rPr>
        <w:t>α</w:t>
      </w:r>
      <w:r>
        <w:rPr>
          <w:spacing w:val="-18"/>
          <w:szCs w:val="22"/>
          <w:lang w:val="el-GR"/>
        </w:rPr>
        <w:t xml:space="preserve"> </w:t>
      </w:r>
      <w:r>
        <w:rPr>
          <w:spacing w:val="-7"/>
          <w:szCs w:val="22"/>
          <w:lang w:val="el-GR"/>
        </w:rPr>
        <w:t>δι</w:t>
      </w:r>
      <w:r>
        <w:rPr>
          <w:spacing w:val="-8"/>
          <w:szCs w:val="22"/>
          <w:lang w:val="el-GR"/>
        </w:rPr>
        <w:t>κ</w:t>
      </w:r>
      <w:r>
        <w:rPr>
          <w:spacing w:val="-11"/>
          <w:szCs w:val="22"/>
          <w:lang w:val="el-GR"/>
        </w:rPr>
        <w:t>α</w:t>
      </w:r>
      <w:r>
        <w:rPr>
          <w:spacing w:val="-7"/>
          <w:szCs w:val="22"/>
          <w:lang w:val="el-GR"/>
        </w:rPr>
        <w:t>ι</w:t>
      </w:r>
      <w:r>
        <w:rPr>
          <w:spacing w:val="-5"/>
          <w:szCs w:val="22"/>
          <w:lang w:val="el-GR"/>
        </w:rPr>
        <w:t>ο</w:t>
      </w:r>
      <w:r>
        <w:rPr>
          <w:spacing w:val="-11"/>
          <w:szCs w:val="22"/>
          <w:lang w:val="el-GR"/>
        </w:rPr>
        <w:t>λ</w:t>
      </w:r>
      <w:r>
        <w:rPr>
          <w:spacing w:val="-7"/>
          <w:szCs w:val="22"/>
          <w:lang w:val="el-GR"/>
        </w:rPr>
        <w:t>ο</w:t>
      </w:r>
      <w:r>
        <w:rPr>
          <w:spacing w:val="-8"/>
          <w:szCs w:val="22"/>
          <w:lang w:val="el-GR"/>
        </w:rPr>
        <w:t>γητ</w:t>
      </w:r>
      <w:r>
        <w:rPr>
          <w:spacing w:val="-7"/>
          <w:szCs w:val="22"/>
          <w:lang w:val="el-GR"/>
        </w:rPr>
        <w:t>ι</w:t>
      </w:r>
      <w:r>
        <w:rPr>
          <w:spacing w:val="-8"/>
          <w:szCs w:val="22"/>
          <w:lang w:val="el-GR"/>
        </w:rPr>
        <w:t>κ</w:t>
      </w:r>
      <w:r>
        <w:rPr>
          <w:szCs w:val="22"/>
          <w:lang w:val="el-GR"/>
        </w:rPr>
        <w:t>ά</w:t>
      </w:r>
      <w:r>
        <w:rPr>
          <w:spacing w:val="-15"/>
          <w:szCs w:val="22"/>
          <w:lang w:val="el-GR"/>
        </w:rPr>
        <w:t xml:space="preserve"> </w:t>
      </w:r>
      <w:r>
        <w:rPr>
          <w:spacing w:val="-8"/>
          <w:szCs w:val="22"/>
          <w:lang w:val="el-GR"/>
        </w:rPr>
        <w:t>π</w:t>
      </w:r>
      <w:r>
        <w:rPr>
          <w:spacing w:val="-10"/>
          <w:szCs w:val="22"/>
          <w:lang w:val="el-GR"/>
        </w:rPr>
        <w:t>ο</w:t>
      </w:r>
      <w:r>
        <w:rPr>
          <w:szCs w:val="22"/>
          <w:lang w:val="el-GR"/>
        </w:rPr>
        <w:t>υ</w:t>
      </w:r>
      <w:r>
        <w:rPr>
          <w:spacing w:val="-16"/>
          <w:szCs w:val="22"/>
          <w:lang w:val="el-GR"/>
        </w:rPr>
        <w:t xml:space="preserve"> </w:t>
      </w:r>
      <w:r>
        <w:rPr>
          <w:spacing w:val="-8"/>
          <w:szCs w:val="22"/>
          <w:lang w:val="el-GR"/>
        </w:rPr>
        <w:t>απα</w:t>
      </w:r>
      <w:r>
        <w:rPr>
          <w:spacing w:val="-7"/>
          <w:szCs w:val="22"/>
          <w:lang w:val="el-GR"/>
        </w:rPr>
        <w:t>ι</w:t>
      </w:r>
      <w:r>
        <w:rPr>
          <w:spacing w:val="-8"/>
          <w:szCs w:val="22"/>
          <w:lang w:val="el-GR"/>
        </w:rPr>
        <w:t>τ</w:t>
      </w:r>
      <w:r>
        <w:rPr>
          <w:spacing w:val="-10"/>
          <w:szCs w:val="22"/>
          <w:lang w:val="el-GR"/>
        </w:rPr>
        <w:t>ο</w:t>
      </w:r>
      <w:r>
        <w:rPr>
          <w:spacing w:val="-6"/>
          <w:szCs w:val="22"/>
          <w:lang w:val="el-GR"/>
        </w:rPr>
        <w:t>ύ</w:t>
      </w:r>
      <w:r>
        <w:rPr>
          <w:spacing w:val="-8"/>
          <w:szCs w:val="22"/>
          <w:lang w:val="el-GR"/>
        </w:rPr>
        <w:t>ντ</w:t>
      </w:r>
      <w:r>
        <w:rPr>
          <w:spacing w:val="-11"/>
          <w:szCs w:val="22"/>
          <w:lang w:val="el-GR"/>
        </w:rPr>
        <w:t>α</w:t>
      </w:r>
      <w:r>
        <w:rPr>
          <w:szCs w:val="22"/>
          <w:lang w:val="el-GR"/>
        </w:rPr>
        <w:t>ι</w:t>
      </w:r>
      <w:r>
        <w:rPr>
          <w:spacing w:val="-12"/>
          <w:szCs w:val="22"/>
          <w:lang w:val="el-GR"/>
        </w:rPr>
        <w:t xml:space="preserve"> </w:t>
      </w:r>
      <w:r>
        <w:rPr>
          <w:spacing w:val="-8"/>
          <w:szCs w:val="22"/>
          <w:lang w:val="el-GR"/>
        </w:rPr>
        <w:t>κατ</w:t>
      </w:r>
      <w:r>
        <w:rPr>
          <w:szCs w:val="22"/>
          <w:lang w:val="el-GR"/>
        </w:rPr>
        <w:t>ά</w:t>
      </w:r>
      <w:r>
        <w:rPr>
          <w:spacing w:val="-15"/>
          <w:szCs w:val="22"/>
          <w:lang w:val="el-GR"/>
        </w:rPr>
        <w:t xml:space="preserve"> </w:t>
      </w:r>
      <w:r>
        <w:rPr>
          <w:spacing w:val="-8"/>
          <w:szCs w:val="22"/>
          <w:lang w:val="el-GR"/>
        </w:rPr>
        <w:t>τ</w:t>
      </w:r>
      <w:r>
        <w:rPr>
          <w:szCs w:val="22"/>
          <w:lang w:val="el-GR"/>
        </w:rPr>
        <w:t>ο</w:t>
      </w:r>
      <w:r>
        <w:rPr>
          <w:spacing w:val="-14"/>
          <w:szCs w:val="22"/>
          <w:lang w:val="el-GR"/>
        </w:rPr>
        <w:t xml:space="preserve"> </w:t>
      </w:r>
      <w:r>
        <w:rPr>
          <w:spacing w:val="-10"/>
          <w:szCs w:val="22"/>
          <w:lang w:val="el-GR"/>
        </w:rPr>
        <w:t>ν</w:t>
      </w:r>
      <w:r>
        <w:rPr>
          <w:spacing w:val="-7"/>
          <w:szCs w:val="22"/>
          <w:lang w:val="el-GR"/>
        </w:rPr>
        <w:t>ό</w:t>
      </w:r>
      <w:r>
        <w:rPr>
          <w:spacing w:val="-9"/>
          <w:szCs w:val="22"/>
          <w:lang w:val="el-GR"/>
        </w:rPr>
        <w:t>μ</w:t>
      </w:r>
      <w:r>
        <w:rPr>
          <w:spacing w:val="-7"/>
          <w:szCs w:val="22"/>
          <w:lang w:val="el-GR"/>
        </w:rPr>
        <w:t>ο</w:t>
      </w:r>
      <w:r>
        <w:rPr>
          <w:szCs w:val="22"/>
          <w:lang w:val="el-GR"/>
        </w:rPr>
        <w:t>.</w:t>
      </w:r>
    </w:p>
    <w:p w:rsidR="005D74E0" w:rsidRDefault="005D74E0" w:rsidP="005D74E0">
      <w:pPr>
        <w:rPr>
          <w:lang w:val="el-GR"/>
        </w:rPr>
      </w:pPr>
      <w:r>
        <w:rPr>
          <w:b/>
          <w:bCs/>
          <w:lang w:val="el-GR"/>
        </w:rPr>
        <w:t>5.1.2.</w:t>
      </w:r>
      <w:r>
        <w:rPr>
          <w:lang w:val="el-GR"/>
        </w:rPr>
        <w:t xml:space="preserve"> Τον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Φ.Π.Α.(οι παρεχόμενες υπηρεσίες δεν υπόκειντο σε Φ.Π.Α.)  για την εκτέλεση των υπηρεσιών στον τόπο και με τον τρόπο που προβλέπεται στα έγγραφα της σύμβασης. Ιδίως βαρύνετε με τις </w:t>
      </w:r>
      <w:r>
        <w:rPr>
          <w:lang w:val="el-GR"/>
        </w:rPr>
        <w:t xml:space="preserve">ακόλουθες κρατήσεις: </w:t>
      </w:r>
    </w:p>
    <w:p w:rsidR="005D74E0" w:rsidRDefault="005D74E0" w:rsidP="005D74E0">
      <w:pPr>
        <w:rPr>
          <w:lang w:val="el-GR"/>
        </w:rPr>
      </w:pPr>
      <w:r>
        <w:rPr>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5D74E0" w:rsidRDefault="005D74E0" w:rsidP="005D74E0">
      <w:pPr>
        <w:rPr>
          <w:lang w:val="el-GR"/>
        </w:rPr>
      </w:pPr>
      <w:r>
        <w:rPr>
          <w:lang w:val="el-GR"/>
        </w:rPr>
        <w:t>β)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 4412/2016, ΚΥΑ 1191/14.03.2017)</w:t>
      </w:r>
    </w:p>
    <w:p w:rsidR="005D74E0" w:rsidRDefault="005D74E0" w:rsidP="005D74E0">
      <w:pPr>
        <w:rPr>
          <w:lang w:val="el-GR"/>
        </w:rPr>
      </w:pPr>
      <w:r>
        <w:rPr>
          <w:lang w:val="el-GR"/>
        </w:rPr>
        <w:t>Οι υπέρ τρίτων κρατήσεις υπόκεινται στο εκάστοτε ισχύον αναλογικό τέλος χαρτοσήμου 3% και στην επ’ αυτού εισφορά υπέρ ΟΓΑ 20%.</w:t>
      </w:r>
    </w:p>
    <w:p w:rsidR="005D74E0" w:rsidRDefault="005D74E0" w:rsidP="005D74E0">
      <w:pPr>
        <w:rPr>
          <w:lang w:val="el-GR"/>
        </w:rPr>
      </w:pPr>
      <w:r>
        <w:rPr>
          <w:lang w:val="el-GR"/>
        </w:rPr>
        <w:t>Με κάθε πληρωμή θα γίνεται η προβλεπόμενη από την κείμενη νομοθεσία παρακράτηση φόρου εισοδήματος.</w:t>
      </w:r>
    </w:p>
    <w:p w:rsidR="005D74E0" w:rsidRDefault="005D74E0" w:rsidP="005D74E0">
      <w:pPr>
        <w:rPr>
          <w:lang w:val="el-GR"/>
        </w:rPr>
      </w:pPr>
      <w:r>
        <w:rPr>
          <w:lang w:val="el-GR"/>
        </w:rPr>
        <w:t xml:space="preserve">Τυχόν τόκοι υπερημερίας </w:t>
      </w:r>
      <w:r w:rsidR="00AC3AD1">
        <w:rPr>
          <w:lang w:val="el-GR"/>
        </w:rPr>
        <w:t xml:space="preserve">και επιδικίας </w:t>
      </w:r>
      <w:r>
        <w:rPr>
          <w:lang w:val="el-GR"/>
        </w:rPr>
        <w:t xml:space="preserve">για ενδεχόμενη καθυστέρηση πληρωμής οποιουδήποτε λογαριασμού της </w:t>
      </w:r>
      <w:r w:rsidR="00080B31">
        <w:rPr>
          <w:lang w:val="el-GR"/>
        </w:rPr>
        <w:t>υπηρεσίας</w:t>
      </w:r>
      <w:r>
        <w:rPr>
          <w:lang w:val="el-GR"/>
        </w:rPr>
        <w:t>, θα υπολογίζεται με επιτόκιο 3%.</w:t>
      </w:r>
    </w:p>
    <w:p w:rsidR="005D74E0" w:rsidRDefault="005D74E0" w:rsidP="005D74E0">
      <w:pPr>
        <w:pStyle w:val="2"/>
        <w:rPr>
          <w:bCs/>
          <w:lang w:val="el-GR"/>
        </w:rPr>
      </w:pPr>
      <w:bookmarkStart w:id="107" w:name="_Toc32404205"/>
      <w:bookmarkStart w:id="108" w:name="__RefHeading___Toc470009827"/>
      <w:r>
        <w:rPr>
          <w:lang w:val="el-GR"/>
        </w:rPr>
        <w:t>5.2</w:t>
      </w:r>
      <w:r>
        <w:rPr>
          <w:lang w:val="el-GR"/>
        </w:rPr>
        <w:tab/>
        <w:t>Κήρυξη οικονομικού φορέα εκπτώτου - Κυρώσεις</w:t>
      </w:r>
      <w:bookmarkEnd w:id="107"/>
      <w:bookmarkEnd w:id="108"/>
      <w:r>
        <w:rPr>
          <w:lang w:val="el-GR"/>
        </w:rPr>
        <w:t xml:space="preserve"> </w:t>
      </w:r>
    </w:p>
    <w:p w:rsidR="005D74E0" w:rsidRDefault="005D74E0" w:rsidP="005D74E0">
      <w:pPr>
        <w:suppressAutoHyphens w:val="0"/>
        <w:autoSpaceDE w:val="0"/>
        <w:rPr>
          <w:rFonts w:eastAsia="SimSun"/>
          <w:szCs w:val="22"/>
          <w:lang w:val="el-GR"/>
        </w:rPr>
      </w:pPr>
      <w:bookmarkStart w:id="109" w:name="__RefHeading___Toc470009828"/>
      <w:r>
        <w:rPr>
          <w:b/>
          <w:bCs/>
          <w:lang w:val="el-GR"/>
        </w:rPr>
        <w:t>5.2.1.</w:t>
      </w:r>
      <w:r>
        <w:rPr>
          <w:rFonts w:eastAsia="SimSun"/>
          <w:szCs w:val="22"/>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5D74E0" w:rsidRDefault="005D74E0" w:rsidP="005D74E0">
      <w:pPr>
        <w:suppressAutoHyphens w:val="0"/>
        <w:autoSpaceDE w:val="0"/>
        <w:rPr>
          <w:rFonts w:eastAsia="SimSun"/>
          <w:szCs w:val="22"/>
          <w:lang w:val="el-GR"/>
        </w:rPr>
      </w:pPr>
      <w:r>
        <w:rPr>
          <w:rFonts w:eastAsia="SimSun"/>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5D74E0" w:rsidRDefault="005D74E0" w:rsidP="005D74E0">
      <w:pPr>
        <w:suppressAutoHyphens w:val="0"/>
        <w:autoSpaceDE w:val="0"/>
        <w:rPr>
          <w:lang w:val="el-GR"/>
        </w:rPr>
      </w:pPr>
      <w:r>
        <w:rPr>
          <w:rFonts w:eastAsia="SimSun"/>
          <w:szCs w:val="22"/>
          <w:lang w:val="el-GR"/>
        </w:rPr>
        <w:t xml:space="preserve">Στον ανάδοχο που κηρύσσεται έκπτωτος από την σύμβαση, επιβάλλεται, μετά από κλήση του για παροχή </w:t>
      </w:r>
      <w:r>
        <w:rPr>
          <w:lang w:val="el-GR"/>
        </w:rPr>
        <w:t>εξηγήσεων ολική κατάπτωση της εγγύησης καλής εκτέλεσης της σύμβασης.</w:t>
      </w:r>
    </w:p>
    <w:p w:rsidR="005D74E0" w:rsidRDefault="005D74E0" w:rsidP="005D74E0">
      <w:pPr>
        <w:suppressAutoHyphens w:val="0"/>
        <w:autoSpaceDE w:val="0"/>
        <w:rPr>
          <w:lang w:val="el-GR"/>
        </w:rPr>
      </w:pPr>
      <w:r>
        <w:rPr>
          <w:b/>
          <w:bCs/>
          <w:lang w:val="el-GR"/>
        </w:rPr>
        <w:t>5.2.2.</w:t>
      </w:r>
      <w:r>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Pr>
          <w:color w:val="FF0000"/>
          <w:szCs w:val="22"/>
          <w:lang w:val="el-GR" w:eastAsia="el-GR"/>
        </w:rPr>
        <w:t xml:space="preserve"> </w:t>
      </w:r>
      <w:r>
        <w:rPr>
          <w:lang w:val="el-GR"/>
        </w:rPr>
        <w:t>Ποινικές ρήτρες δύναται να επιβάλλονται και για πλημμελή εκτέλεση των όρων της σύμβασης.</w:t>
      </w:r>
    </w:p>
    <w:p w:rsidR="005D74E0" w:rsidRDefault="005D74E0" w:rsidP="005D74E0">
      <w:pPr>
        <w:suppressAutoHyphens w:val="0"/>
        <w:autoSpaceDE w:val="0"/>
        <w:rPr>
          <w:lang w:val="el-GR"/>
        </w:rPr>
      </w:pPr>
      <w:r>
        <w:rPr>
          <w:lang w:val="el-GR"/>
        </w:rPr>
        <w:t>Οι ποινικές ρήτρες υπολογίζονται ως εξής:</w:t>
      </w:r>
    </w:p>
    <w:p w:rsidR="005D74E0" w:rsidRDefault="005D74E0" w:rsidP="005D74E0">
      <w:pPr>
        <w:suppressAutoHyphens w:val="0"/>
        <w:autoSpaceDE w:val="0"/>
        <w:rPr>
          <w:lang w:val="el-GR"/>
        </w:rPr>
      </w:pPr>
      <w:r>
        <w:rPr>
          <w:lang w:val="el-GR"/>
        </w:rPr>
        <w:lastRenderedPageBreak/>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5D74E0" w:rsidRDefault="005D74E0" w:rsidP="005D74E0">
      <w:pPr>
        <w:suppressAutoHyphens w:val="0"/>
        <w:autoSpaceDE w:val="0"/>
        <w:rPr>
          <w:lang w:val="el-GR"/>
        </w:rPr>
      </w:pPr>
      <w:r>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5D74E0" w:rsidRDefault="005D74E0" w:rsidP="005D74E0">
      <w:pPr>
        <w:suppressAutoHyphens w:val="0"/>
        <w:autoSpaceDE w:val="0"/>
        <w:rPr>
          <w:lang w:val="el-GR"/>
        </w:rPr>
      </w:pPr>
      <w:r>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5D74E0" w:rsidRDefault="005D74E0" w:rsidP="005D74E0">
      <w:pPr>
        <w:suppressAutoHyphens w:val="0"/>
        <w:autoSpaceDE w:val="0"/>
        <w:rPr>
          <w:lang w:val="el-GR"/>
        </w:rPr>
      </w:pPr>
      <w:r>
        <w:rPr>
          <w:lang w:val="el-GR"/>
        </w:rPr>
        <w:t>Το ποσό των ποινικών ρητρών αφαιρείται / συμψηφίζεται από / με την αμοιβή του αναδόχου.</w:t>
      </w:r>
    </w:p>
    <w:p w:rsidR="005D74E0" w:rsidRDefault="005D74E0" w:rsidP="005D74E0">
      <w:pPr>
        <w:suppressAutoHyphens w:val="0"/>
        <w:autoSpaceDE w:val="0"/>
        <w:rPr>
          <w:lang w:val="el-GR"/>
        </w:rPr>
      </w:pPr>
      <w:r>
        <w:rPr>
          <w:lang w:val="el-GR"/>
        </w:rPr>
        <w:t>Η επιβολή ποινικών ρητρών δεν στερεί από την αναθέτουσα αρχή το δικαίωμα να κηρύξει τον ανάδοχο έκπτωτο.</w:t>
      </w:r>
    </w:p>
    <w:p w:rsidR="005D74E0" w:rsidRDefault="005D74E0" w:rsidP="005D74E0">
      <w:pPr>
        <w:pStyle w:val="2"/>
        <w:suppressAutoHyphens w:val="0"/>
        <w:autoSpaceDE w:val="0"/>
        <w:rPr>
          <w:lang w:val="el-GR"/>
        </w:rPr>
      </w:pPr>
      <w:bookmarkStart w:id="110" w:name="_Toc32404206"/>
      <w:r>
        <w:rPr>
          <w:lang w:val="el-GR"/>
        </w:rPr>
        <w:t>5.3</w:t>
      </w:r>
      <w:r>
        <w:rPr>
          <w:lang w:val="el-GR"/>
        </w:rPr>
        <w:tab/>
        <w:t>Διοικητικές προσφυγές κατά τη διαδικασία εκτέλεσης των συμβάσεων</w:t>
      </w:r>
      <w:bookmarkEnd w:id="109"/>
      <w:bookmarkEnd w:id="110"/>
      <w:r>
        <w:rPr>
          <w:lang w:val="el-GR"/>
        </w:rPr>
        <w:t xml:space="preserve"> </w:t>
      </w:r>
    </w:p>
    <w:p w:rsidR="005D74E0" w:rsidRDefault="005D74E0" w:rsidP="005D74E0">
      <w:pPr>
        <w:rPr>
          <w:lang w:val="el-GR"/>
        </w:rPr>
      </w:pPr>
      <w:bookmarkStart w:id="111" w:name="OLE_LINK21"/>
      <w:r>
        <w:rPr>
          <w:lang w:val="el-GR"/>
        </w:rPr>
        <w:t xml:space="preserve">Ο ανάδοχος μπορεί κατά των αποφάσεων που επιβάλλουν σε βάρος του κυρώσεις, δυνάμει των όρων </w:t>
      </w:r>
      <w:r>
        <w:rPr>
          <w:rFonts w:eastAsia="SimSun"/>
          <w:szCs w:val="22"/>
          <w:lang w:val="el-GR"/>
        </w:rPr>
        <w:t xml:space="preserve"> των άρθρων 5.2 (Κήρυξη οικονομικού φορέα εκπτώτου – Κυρώσεις) 6.1 (Παρακολούθηση της σύμβασης), 6.4 (Απόρριψη παραδοτέων – Αντικατάσταση) καθώς και κατ’ εφαρμογή των συμβατικών όρων </w:t>
      </w:r>
      <w:r>
        <w:rPr>
          <w:lang w:val="el-GR"/>
        </w:rPr>
        <w:t xml:space="preserve">να ασκήσει προσφυγή για λόγους νομιμότητας και ουσίας ενώπιον της αναθέτουσας αρχής, μέσα σε ανατρεπτική προθεσμία τριάντα (30) ημερών από την ημερομηνία της κοινοποίησης ή της πλήρους γνώσης της σχετικής απόφασης. </w:t>
      </w:r>
    </w:p>
    <w:p w:rsidR="005D74E0" w:rsidRDefault="005D74E0" w:rsidP="005D74E0">
      <w:pPr>
        <w:rPr>
          <w:lang w:val="el-GR"/>
        </w:rPr>
      </w:pPr>
      <w:r>
        <w:rPr>
          <w:lang w:val="el-GR"/>
        </w:rPr>
        <w:t xml:space="preserve">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στην περίπτωση δ΄ της παραγράφου 11 του άρθρου 221 του Ν. 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 </w:t>
      </w:r>
    </w:p>
    <w:p w:rsidR="005D74E0" w:rsidRDefault="005D74E0" w:rsidP="005D74E0">
      <w:pPr>
        <w:pStyle w:val="2"/>
        <w:suppressAutoHyphens w:val="0"/>
        <w:autoSpaceDE w:val="0"/>
        <w:rPr>
          <w:lang w:val="el-GR"/>
        </w:rPr>
      </w:pPr>
      <w:bookmarkStart w:id="112" w:name="_Toc32404207"/>
      <w:bookmarkStart w:id="113" w:name="_Toc13733047"/>
      <w:bookmarkStart w:id="114" w:name="__RefHeading___Toc470009829"/>
      <w:bookmarkEnd w:id="111"/>
      <w:r>
        <w:rPr>
          <w:lang w:val="el-GR"/>
        </w:rPr>
        <w:t>5.4</w:t>
      </w:r>
      <w:r>
        <w:rPr>
          <w:lang w:val="el-GR"/>
        </w:rPr>
        <w:tab/>
        <w:t>Δικαστική επίλυση διαφορών</w:t>
      </w:r>
      <w:bookmarkEnd w:id="112"/>
      <w:bookmarkEnd w:id="113"/>
    </w:p>
    <w:p w:rsidR="005D74E0" w:rsidRDefault="005D74E0" w:rsidP="005D74E0">
      <w:pPr>
        <w:pStyle w:val="-HTML"/>
        <w:jc w:val="both"/>
        <w:rPr>
          <w:rFonts w:ascii="Calibri" w:hAnsi="Calibri" w:cs="Calibri"/>
          <w:sz w:val="22"/>
          <w:szCs w:val="24"/>
          <w:lang w:val="el-GR"/>
        </w:rPr>
      </w:pPr>
      <w:r>
        <w:rPr>
          <w:rFonts w:ascii="Calibri" w:hAnsi="Calibri" w:cs="Calibri"/>
          <w:sz w:val="22"/>
          <w:szCs w:val="24"/>
          <w:lang w:val="el-GR"/>
        </w:rPr>
        <w:t>1. Κάθε διαφορά μεταξύ των συμβαλλόμενων μερών που προκύπτει από τη σύμβαση υπηρεσιών, ανεξάρτητα από τον χαρακτήρα της σύμβασης ως διοικητικής ή ως ιδιωτικού δικαίου, επιλύεται με την άσκηση προσφυγής ή αγωγής στο Διοικητικό Εφετείο της Περιφέρειας, στην οποία εκτελείται η σύμβαση. Παρέκταση αρμοδιότητας δεν επιτρέπεται. Αν η σύμβαση εκτελείται στην Περιφέρεια δύο ή περισσότερων Διοικητικών Εφετείων, αρμόδιο καθίσταται αυτό που θα επιλέξει ο προσφεύγων ή ο ενάγων.</w:t>
      </w:r>
    </w:p>
    <w:p w:rsidR="005D74E0" w:rsidRDefault="005D74E0" w:rsidP="005D74E0">
      <w:pPr>
        <w:pStyle w:val="-HTML"/>
        <w:jc w:val="both"/>
        <w:rPr>
          <w:rFonts w:ascii="Calibri" w:hAnsi="Calibri" w:cs="Calibri"/>
          <w:sz w:val="22"/>
          <w:szCs w:val="24"/>
          <w:lang w:val="el-GR"/>
        </w:rPr>
      </w:pPr>
      <w:r>
        <w:rPr>
          <w:rFonts w:ascii="Calibri" w:hAnsi="Calibri" w:cs="Calibri"/>
          <w:sz w:val="22"/>
          <w:szCs w:val="24"/>
          <w:lang w:val="el-GR"/>
        </w:rPr>
        <w:t>2.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r>
        <w:rPr>
          <w:rFonts w:ascii="Calibri" w:hAnsi="Calibri" w:cs="Calibri"/>
          <w:sz w:val="22"/>
          <w:szCs w:val="24"/>
          <w:lang w:val="el-GR"/>
        </w:rPr>
        <w:br/>
      </w:r>
    </w:p>
    <w:p w:rsidR="005D74E0" w:rsidRDefault="005D74E0" w:rsidP="005D74E0">
      <w:pPr>
        <w:pStyle w:val="-HTML"/>
        <w:jc w:val="both"/>
        <w:rPr>
          <w:rFonts w:ascii="Calibri" w:hAnsi="Calibri" w:cs="Calibri"/>
          <w:sz w:val="22"/>
          <w:szCs w:val="24"/>
          <w:lang w:val="el-GR"/>
        </w:rPr>
      </w:pPr>
      <w:r>
        <w:rPr>
          <w:rFonts w:ascii="Calibri" w:hAnsi="Calibri" w:cs="Calibri"/>
          <w:sz w:val="22"/>
          <w:szCs w:val="24"/>
          <w:lang w:val="el-GR"/>
        </w:rPr>
        <w:t>3. Η υπόθεση συζητείται σε δικάσιμο που ορίζεται όσο το δυνατόν συντομότερα. Αν ο φάκελος της υπόθεσης δεν αποσταλεί στο Διοικητικό Εφετείο από τη Διοίκηση, η συζήτηση αναβάλλεται σε νέα δικάσιμο, κατά την οποία η υπόθεση συζητείται με βάση τα στοιχεία που προσκομίζει ο προσφεύγων ή ο ενάγων, αν το ζητήσει ο ίδιος.</w:t>
      </w:r>
    </w:p>
    <w:p w:rsidR="005D74E0" w:rsidRDefault="005D74E0" w:rsidP="005D74E0">
      <w:pPr>
        <w:pStyle w:val="-HTML"/>
        <w:jc w:val="both"/>
        <w:rPr>
          <w:rFonts w:ascii="Calibri" w:hAnsi="Calibri" w:cs="Calibri"/>
          <w:sz w:val="22"/>
          <w:szCs w:val="24"/>
          <w:lang w:val="el-GR"/>
        </w:rPr>
      </w:pPr>
      <w:r>
        <w:rPr>
          <w:rFonts w:ascii="Calibri" w:hAnsi="Calibri" w:cs="Calibri"/>
          <w:sz w:val="22"/>
          <w:szCs w:val="24"/>
          <w:lang w:val="el-GR"/>
        </w:rPr>
        <w:t>4. Η συζήτηση και η διεξαγωγή της απόδειξης ολοκληρώνονται σε μία (1) δικάσιμο. Ένορκες βεβαιώσεις ενώπιον ειρηνοδίκη ή συμβολαιογράφου ή προξένου λαμβάνονται υπόψη, μόνο αν έχουν δοθεί ύστερα από κλήτευση του αντιδίκου τρεις (3) τουλάχιστον εργάσιμες ημέρες πριν από τη βεβαίωση και, αν πρόκειται να δοθούν στην αλλοδαπή, οκτώ (8) τουλάχιστον ημέρες πριν από αυτή. Η απόφαση εκδίδεται το ταχύτερο. Οι αποφάσεις του Διοικητικού Εφετείου είναι αμέσως εκτελεστές.</w:t>
      </w:r>
    </w:p>
    <w:p w:rsidR="005D74E0" w:rsidRDefault="005D74E0" w:rsidP="005D74E0">
      <w:pPr>
        <w:pStyle w:val="-HTML"/>
        <w:jc w:val="both"/>
        <w:rPr>
          <w:rFonts w:ascii="Calibri" w:hAnsi="Calibri" w:cs="Calibri"/>
          <w:sz w:val="22"/>
          <w:szCs w:val="24"/>
          <w:lang w:val="el-GR"/>
        </w:rPr>
      </w:pPr>
      <w:r>
        <w:rPr>
          <w:rFonts w:ascii="Calibri" w:hAnsi="Calibri" w:cs="Calibri"/>
          <w:sz w:val="22"/>
          <w:szCs w:val="24"/>
          <w:lang w:val="el-GR"/>
        </w:rPr>
        <w:t xml:space="preserve">5. Κατά των αποφάσεων των Διοικητικών Εφετείων που εκδίδονται σύμφωνα με την παράγραφο 1 μπορεί να ασκηθεί αίτηση αναιρέσεως ενώπιον του Συμβουλίου της Επικρατείας, κατά τις ισχύουσες διατάξεις. Αν από την εκτέλεση της απόφασης πιθανολογείται κίνδυνος βλάβης δυσχερώς επανορθώσιμης, μπορεί να διαταχθεί με αίτηση κάποιου από τους διαδίκους η ολική ή η εν μέρει αναστολή της εκτέλεσης της προσβαλλόμενης απόφασης, με τον όρο παροχής ανάλογης εγγύησης ή και χωρίς εγγύηση ή να εξαρτηθεί η εκτέλεση της απόφασης από την παροχή εγγύησης από τον διάδικο που έχει νικήσει. Για την αίτηση </w:t>
      </w:r>
      <w:r>
        <w:rPr>
          <w:rFonts w:ascii="Calibri" w:hAnsi="Calibri" w:cs="Calibri"/>
          <w:sz w:val="22"/>
          <w:szCs w:val="24"/>
          <w:lang w:val="el-GR"/>
        </w:rPr>
        <w:lastRenderedPageBreak/>
        <w:t>αποφαίνεται, συνεδριάζοντας ως συμβούλιο, χωρίς υποχρεωτική κλήτευση των διαδίκων, το αρμόδιο τμήμα του Συμβουλίου της Επικρατείας, το οποίο συγκροτείται από τρία (3) μέλη, στα οποία περιλαμβάνεται υποχρεωτικά ο εισηγητής της υπόθεσης. Η απόφαση της αναστολής μπορεί κατά τον ίδιο τρόπο να ανακληθεί, με αίτηση κάποιου από τους διαδίκους έως και κατά την πρώτη συζήτηση της αναίρεσης.</w:t>
      </w:r>
      <w:r>
        <w:rPr>
          <w:rFonts w:ascii="Calibri" w:hAnsi="Calibri" w:cs="Calibri"/>
          <w:sz w:val="22"/>
          <w:szCs w:val="24"/>
          <w:lang w:val="el-GR"/>
        </w:rPr>
        <w:br/>
      </w:r>
    </w:p>
    <w:p w:rsidR="005D74E0" w:rsidRDefault="005D74E0" w:rsidP="005D74E0">
      <w:pPr>
        <w:pStyle w:val="-HTML"/>
        <w:jc w:val="both"/>
        <w:rPr>
          <w:rFonts w:ascii="Calibri" w:hAnsi="Calibri" w:cs="Calibri"/>
          <w:sz w:val="22"/>
          <w:szCs w:val="24"/>
          <w:lang w:val="el-GR"/>
        </w:rPr>
      </w:pPr>
      <w:bookmarkStart w:id="115" w:name="art205a_6"/>
      <w:r>
        <w:rPr>
          <w:rFonts w:ascii="Calibri" w:hAnsi="Calibri" w:cs="Calibri"/>
          <w:sz w:val="22"/>
          <w:szCs w:val="24"/>
          <w:lang w:val="el-GR"/>
        </w:rPr>
        <w:t>6</w:t>
      </w:r>
      <w:bookmarkEnd w:id="115"/>
      <w:r>
        <w:rPr>
          <w:rFonts w:ascii="Calibri" w:hAnsi="Calibri" w:cs="Calibri"/>
          <w:sz w:val="22"/>
          <w:szCs w:val="24"/>
          <w:lang w:val="el-GR"/>
        </w:rPr>
        <w:t>. Αν ο ανάδοχος</w:t>
      </w:r>
      <w:r>
        <w:rPr>
          <w:rFonts w:ascii="Calibri" w:hAnsi="Calibri" w:cs="Calibri"/>
          <w:sz w:val="22"/>
          <w:szCs w:val="24"/>
        </w:rPr>
        <w:t> </w:t>
      </w:r>
      <w:r>
        <w:rPr>
          <w:rFonts w:ascii="Calibri" w:hAnsi="Calibri" w:cs="Calibri"/>
          <w:sz w:val="22"/>
          <w:szCs w:val="24"/>
          <w:lang w:val="el-GR"/>
        </w:rPr>
        <w:t>της σύμβασης</w:t>
      </w:r>
      <w:r>
        <w:rPr>
          <w:rFonts w:ascii="Calibri" w:hAnsi="Calibri" w:cs="Calibri"/>
          <w:sz w:val="22"/>
          <w:szCs w:val="24"/>
        </w:rPr>
        <w:t> </w:t>
      </w:r>
      <w:r>
        <w:rPr>
          <w:rFonts w:ascii="Calibri" w:hAnsi="Calibri" w:cs="Calibri"/>
          <w:sz w:val="22"/>
          <w:szCs w:val="24"/>
          <w:lang w:val="el-GR"/>
        </w:rPr>
        <w:t>είναι κοινοπραξία, η προσφυγή ασκείται είτε από την ίδια είτε από όλα τα μέλη της, που μεταξύ τους στην περίπτωση αυτή υπάρχει αναγκαστική ομοδικία.</w:t>
      </w:r>
      <w:r>
        <w:rPr>
          <w:rFonts w:ascii="Calibri" w:hAnsi="Calibri" w:cs="Calibri"/>
          <w:sz w:val="22"/>
          <w:szCs w:val="24"/>
        </w:rPr>
        <w:t> </w:t>
      </w:r>
    </w:p>
    <w:p w:rsidR="005D74E0" w:rsidRDefault="005D74E0" w:rsidP="005D74E0">
      <w:pPr>
        <w:pStyle w:val="1"/>
        <w:tabs>
          <w:tab w:val="left" w:pos="851"/>
        </w:tabs>
        <w:ind w:left="851" w:hanging="851"/>
        <w:rPr>
          <w:lang w:val="el-GR"/>
        </w:rPr>
      </w:pPr>
      <w:r>
        <w:rPr>
          <w:lang w:val="el-GR"/>
        </w:rPr>
        <w:lastRenderedPageBreak/>
        <w:t>6.</w:t>
      </w:r>
      <w:r>
        <w:rPr>
          <w:lang w:val="el-GR"/>
        </w:rPr>
        <w:tab/>
        <w:t>ΕΙΔΙΚΟΙ ΟΡΟΙ ΕΚΤΕΛΕΣΗΣ</w:t>
      </w:r>
      <w:bookmarkEnd w:id="114"/>
      <w:r>
        <w:rPr>
          <w:lang w:val="el-GR"/>
        </w:rPr>
        <w:t xml:space="preserve"> </w:t>
      </w:r>
    </w:p>
    <w:p w:rsidR="005D74E0" w:rsidRDefault="005D74E0" w:rsidP="005D74E0">
      <w:pPr>
        <w:pStyle w:val="2"/>
        <w:rPr>
          <w:lang w:val="el-GR"/>
        </w:rPr>
      </w:pPr>
      <w:bookmarkStart w:id="116" w:name="__RefHeading___Toc470009830"/>
      <w:bookmarkStart w:id="117" w:name="__RefHeading___Toc470009831"/>
      <w:bookmarkStart w:id="118" w:name="__RefHeading___Toc469997197"/>
      <w:bookmarkStart w:id="119" w:name="_Toc32404208"/>
      <w:bookmarkEnd w:id="116"/>
      <w:bookmarkEnd w:id="117"/>
      <w:r>
        <w:rPr>
          <w:lang w:val="el-GR"/>
        </w:rPr>
        <w:t xml:space="preserve">6.1 </w:t>
      </w:r>
      <w:r>
        <w:rPr>
          <w:lang w:val="el-GR"/>
        </w:rPr>
        <w:tab/>
        <w:t>Παρακολούθηση της σύμβασης</w:t>
      </w:r>
      <w:bookmarkEnd w:id="118"/>
      <w:bookmarkEnd w:id="119"/>
      <w:r>
        <w:rPr>
          <w:lang w:val="el-GR"/>
        </w:rPr>
        <w:t xml:space="preserve"> </w:t>
      </w:r>
    </w:p>
    <w:p w:rsidR="005D74E0" w:rsidRDefault="005D74E0" w:rsidP="005D74E0">
      <w:pPr>
        <w:rPr>
          <w:lang w:val="el-GR"/>
        </w:rPr>
      </w:pPr>
      <w:r>
        <w:rPr>
          <w:lang w:val="el-GR"/>
        </w:rPr>
        <w:t xml:space="preserve">Η παρακολούθηση της εκτέλεσης της Σύμβασης και η διοίκηση αυτής θα διενεργηθεί από την  </w:t>
      </w:r>
      <w:r>
        <w:rPr>
          <w:rFonts w:eastAsia="SimSun"/>
          <w:iCs/>
          <w:spacing w:val="5"/>
          <w:szCs w:val="22"/>
          <w:lang w:val="el-GR"/>
        </w:rPr>
        <w:t>καθ’ ύλην αρμόδια υπηρεσία και την επιτροπή</w:t>
      </w:r>
      <w:r>
        <w:rPr>
          <w:bCs/>
          <w:lang w:val="el-GR"/>
        </w:rPr>
        <w:t xml:space="preserve"> παραλαβής  Υπηρεσιών – Εργασιών</w:t>
      </w:r>
      <w:r>
        <w:rPr>
          <w:rFonts w:eastAsia="SimSun"/>
          <w:iCs/>
          <w:spacing w:val="5"/>
          <w:szCs w:val="22"/>
          <w:lang w:val="el-GR"/>
        </w:rPr>
        <w:t xml:space="preserve"> που έχει συγκροτηθεί με απόφαση </w:t>
      </w:r>
      <w:r w:rsidR="008C30B7">
        <w:rPr>
          <w:rFonts w:eastAsia="SimSun"/>
          <w:iCs/>
          <w:spacing w:val="5"/>
          <w:szCs w:val="22"/>
          <w:lang w:val="el-GR"/>
        </w:rPr>
        <w:t>της αναθέτουσας Αρχής</w:t>
      </w:r>
      <w:r>
        <w:rPr>
          <w:rFonts w:eastAsia="SimSun"/>
          <w:iCs/>
          <w:spacing w:val="5"/>
          <w:szCs w:val="22"/>
          <w:lang w:val="el-GR"/>
        </w:rPr>
        <w:t xml:space="preserve">, </w:t>
      </w:r>
      <w:r>
        <w:rPr>
          <w:rFonts w:eastAsia="SimSun"/>
          <w:szCs w:val="22"/>
          <w:lang w:val="el-GR"/>
        </w:rPr>
        <w:t xml:space="preserve">η οποία και θα εισηγείται  στο αρμόδιο αποφαινόμενο όργανο </w:t>
      </w:r>
      <w:r>
        <w:rPr>
          <w:lang w:val="el-GR"/>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5D74E0" w:rsidRDefault="005D74E0" w:rsidP="005D74E0">
      <w:pPr>
        <w:pStyle w:val="2"/>
        <w:ind w:left="0" w:firstLine="0"/>
        <w:rPr>
          <w:lang w:val="el-GR"/>
        </w:rPr>
      </w:pPr>
      <w:bookmarkStart w:id="120" w:name="_Toc32404209"/>
      <w:r>
        <w:rPr>
          <w:lang w:val="el-GR"/>
        </w:rPr>
        <w:t xml:space="preserve">6.2 </w:t>
      </w:r>
      <w:r>
        <w:rPr>
          <w:lang w:val="el-GR"/>
        </w:rPr>
        <w:tab/>
        <w:t>Διάρκεια Σύμβασης</w:t>
      </w:r>
      <w:bookmarkEnd w:id="120"/>
      <w:r>
        <w:rPr>
          <w:lang w:val="el-GR"/>
        </w:rPr>
        <w:t xml:space="preserve"> </w:t>
      </w:r>
    </w:p>
    <w:p w:rsidR="005D74E0" w:rsidRDefault="005D74E0" w:rsidP="005D74E0">
      <w:pPr>
        <w:rPr>
          <w:rFonts w:eastAsia="SimSun"/>
          <w:i/>
          <w:iCs/>
          <w:color w:val="0099FF"/>
          <w:kern w:val="2"/>
          <w:szCs w:val="22"/>
          <w:lang w:val="el-GR" w:bidi="hi-IN"/>
        </w:rPr>
      </w:pPr>
      <w:r>
        <w:rPr>
          <w:b/>
          <w:lang w:val="el-GR"/>
        </w:rPr>
        <w:t>6.2.1.</w:t>
      </w:r>
      <w:r>
        <w:rPr>
          <w:lang w:val="el-GR"/>
        </w:rPr>
        <w:t xml:space="preserve"> Η διάρκεια της Σύμβασης ορίζεται σε ένα (1) έτος από την ημερομηνία υπογραφής της.</w:t>
      </w:r>
      <w:r>
        <w:rPr>
          <w:rFonts w:eastAsia="SimSun"/>
          <w:i/>
          <w:iCs/>
          <w:color w:val="0099FF"/>
          <w:kern w:val="2"/>
          <w:szCs w:val="22"/>
          <w:lang w:val="el-GR" w:bidi="hi-IN"/>
        </w:rPr>
        <w:t xml:space="preserve"> </w:t>
      </w:r>
    </w:p>
    <w:p w:rsidR="005D74E0" w:rsidRDefault="005D74E0" w:rsidP="005D74E0">
      <w:pPr>
        <w:rPr>
          <w:lang w:val="el-GR"/>
        </w:rPr>
      </w:pPr>
      <w:r>
        <w:rPr>
          <w:b/>
          <w:lang w:val="el-GR"/>
        </w:rPr>
        <w:t>6.2.2.</w:t>
      </w:r>
      <w:r>
        <w:rPr>
          <w:lang w:val="el-GR"/>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5D74E0" w:rsidRDefault="005D74E0" w:rsidP="005D74E0">
      <w:pPr>
        <w:rPr>
          <w:lang w:val="el-GR"/>
        </w:rPr>
      </w:pPr>
    </w:p>
    <w:p w:rsidR="005D74E0" w:rsidRDefault="005D74E0" w:rsidP="005D74E0">
      <w:pPr>
        <w:pStyle w:val="2"/>
        <w:tabs>
          <w:tab w:val="clear" w:pos="567"/>
          <w:tab w:val="left" w:pos="720"/>
          <w:tab w:val="left" w:pos="993"/>
        </w:tabs>
        <w:ind w:left="993" w:hanging="993"/>
        <w:rPr>
          <w:i/>
          <w:iCs/>
          <w:color w:val="5B9BD5"/>
          <w:spacing w:val="5"/>
          <w:kern w:val="2"/>
          <w:lang w:val="el-GR"/>
        </w:rPr>
      </w:pPr>
      <w:bookmarkStart w:id="121" w:name="__RefHeading___Toc470009832"/>
      <w:bookmarkStart w:id="122" w:name="_Toc32404210"/>
      <w:bookmarkEnd w:id="121"/>
      <w:r>
        <w:rPr>
          <w:lang w:val="el-GR"/>
        </w:rPr>
        <w:t>6.3 Παραλαβή του αντικειμένου της σύμβασης</w:t>
      </w:r>
      <w:bookmarkEnd w:id="122"/>
    </w:p>
    <w:p w:rsidR="005D74E0" w:rsidRDefault="005D74E0" w:rsidP="005D74E0">
      <w:pPr>
        <w:rPr>
          <w:lang w:val="el-GR"/>
        </w:rPr>
      </w:pPr>
      <w:r>
        <w:rPr>
          <w:b/>
          <w:lang w:val="el-GR"/>
        </w:rPr>
        <w:t>6.3.1</w:t>
      </w:r>
      <w:r>
        <w:rPr>
          <w:lang w:val="el-GR"/>
        </w:rPr>
        <w:t xml:space="preserve"> Η παραλαβή των παρεχόμενων υπηρεσιών γίνεται από επιτροπή παραλαβής που συγκροτείται, σύμφωνα με την παράγραφο 11 εδάφιο δ’ του άρθρου 221 του ν. 4412/2016.</w:t>
      </w:r>
    </w:p>
    <w:p w:rsidR="005D74E0" w:rsidRDefault="005D74E0" w:rsidP="005D74E0">
      <w:pPr>
        <w:rPr>
          <w:lang w:val="el-GR"/>
        </w:rPr>
      </w:pPr>
      <w:r>
        <w:rPr>
          <w:b/>
          <w:lang w:val="el-GR"/>
        </w:rPr>
        <w:t>6.3.2</w:t>
      </w:r>
      <w:r>
        <w:rPr>
          <w:lang w:val="el-GR"/>
        </w:rPr>
        <w:t xml:space="preserve"> Κατά τη διαδικασία παραλαβής διενεργείται ο ως άνω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σύμφωνα με τα άρθρα 6.3.3 και 6.3.4 Τα ανωτέρω εφαρμόζονται και σε τμηματικές παραλαβές. </w:t>
      </w:r>
    </w:p>
    <w:p w:rsidR="005D74E0" w:rsidRDefault="005D74E0" w:rsidP="005D74E0">
      <w:pPr>
        <w:rPr>
          <w:lang w:val="el-GR"/>
        </w:rPr>
      </w:pPr>
      <w:r>
        <w:rPr>
          <w:b/>
          <w:lang w:val="el-GR"/>
        </w:rPr>
        <w:t>6.3.3</w:t>
      </w:r>
      <w:r>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 παραδοτέων και συνεπώς αν μπορούν οι τελευταίες να καλύψουν τις σχετικές ανάγκες.</w:t>
      </w:r>
    </w:p>
    <w:p w:rsidR="005D74E0" w:rsidRDefault="005D74E0" w:rsidP="005D74E0">
      <w:pPr>
        <w:rPr>
          <w:lang w:val="el-GR"/>
        </w:rPr>
      </w:pPr>
      <w:r>
        <w:rPr>
          <w:b/>
          <w:lang w:val="el-GR"/>
        </w:rPr>
        <w:t>6.3.4</w:t>
      </w:r>
      <w:r>
        <w:rPr>
          <w:lang w:val="el-GR"/>
        </w:rPr>
        <w:t xml:space="preserve"> Για την εφαρμογή της προηγούμενης παραγράφου ορίζονται τα ακόλουθα: </w:t>
      </w:r>
    </w:p>
    <w:p w:rsidR="005D74E0" w:rsidRDefault="005D74E0" w:rsidP="005D74E0">
      <w:pPr>
        <w:rPr>
          <w:lang w:val="el-GR"/>
        </w:rPr>
      </w:pPr>
      <w:r>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rsidR="005D74E0" w:rsidRDefault="005D74E0" w:rsidP="005D74E0">
      <w:pPr>
        <w:rPr>
          <w:lang w:val="el-GR"/>
        </w:rPr>
      </w:pPr>
      <w:r>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οριζόμενων στο άρθρο 220 του ν. 4412/2016. </w:t>
      </w:r>
    </w:p>
    <w:p w:rsidR="005D74E0" w:rsidRDefault="005D74E0" w:rsidP="005D74E0">
      <w:pPr>
        <w:rPr>
          <w:lang w:val="el-GR"/>
        </w:rPr>
      </w:pPr>
      <w:r>
        <w:rPr>
          <w:b/>
          <w:lang w:val="el-GR"/>
        </w:rPr>
        <w:t>6.3.5</w:t>
      </w:r>
      <w:r>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του άρθρου 6.3.2 ή πρωτόκολλο με παρατηρήσεις του άρθρου 6.3.3, θεωρείται ότι η παραλαβή έχει συντελεστεί αυτοδίκαια. </w:t>
      </w:r>
    </w:p>
    <w:p w:rsidR="005D74E0" w:rsidRDefault="005D74E0" w:rsidP="005D74E0">
      <w:pPr>
        <w:rPr>
          <w:lang w:val="el-GR"/>
        </w:rPr>
      </w:pPr>
      <w:r>
        <w:rPr>
          <w:b/>
          <w:lang w:val="el-GR"/>
        </w:rPr>
        <w:lastRenderedPageBreak/>
        <w:t>6.3.6</w:t>
      </w:r>
      <w:r>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6.3.1. Η παραπάνω επιτροπή παραλαβής προβαίνει σε όλες τις διαδικασίες παραλαβής που προβλέπονται από την σύμβαση και συντάσσει τα σχετικά πρωτόκολλα. Η εγγυητική επιστολή καλής εκτέλεσης δεν επιστρέφεται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5D74E0" w:rsidRDefault="005D74E0" w:rsidP="005D74E0">
      <w:pPr>
        <w:rPr>
          <w:lang w:val="el-GR"/>
        </w:rPr>
      </w:pPr>
      <w:r>
        <w:rPr>
          <w:lang w:val="el-GR"/>
        </w:rPr>
        <w:t>Η παραλαβή των παρεχόμενων υπηρεσιών γίνεται από επιτροπή παραλαβής που συγκροτείται, σύμφωνα με τις παραγράφους 6.3.3 και 11 περ. δ’ του άρθρου 221 του ν. 4412/2016.</w:t>
      </w:r>
    </w:p>
    <w:p w:rsidR="005D74E0" w:rsidRDefault="005D74E0" w:rsidP="005D74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lang w:val="el-GR"/>
        </w:rPr>
      </w:pPr>
      <w:r>
        <w:rPr>
          <w:lang w:val="el-GR"/>
        </w:rPr>
        <w:t>Ο Ανάδοχος, επίσης δηλώνει ότι παραιτείται ρητώς και ανεπιφυλάκτως από το δικαίωμά του να εκχωρήσει καταπιστευτικώς λόγω ενεχύρου την αμοιβή – απαίτησή του κατά της Αναθέτουσας Αρχής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του αυτή.</w:t>
      </w:r>
    </w:p>
    <w:p w:rsidR="005D74E0" w:rsidRDefault="005D74E0" w:rsidP="005D74E0">
      <w:pPr>
        <w:pStyle w:val="a9"/>
        <w:suppressAutoHyphens w:val="0"/>
        <w:spacing w:after="0" w:line="276" w:lineRule="auto"/>
        <w:ind w:left="600" w:right="-284"/>
        <w:rPr>
          <w:bCs/>
          <w:color w:val="000000" w:themeColor="text1"/>
          <w:szCs w:val="32"/>
          <w:lang w:val="el-GR"/>
        </w:rPr>
      </w:pPr>
      <w:r>
        <w:rPr>
          <w:bCs/>
          <w:color w:val="000000" w:themeColor="text1"/>
          <w:szCs w:val="32"/>
          <w:lang w:val="el-GR"/>
        </w:rPr>
        <w:t xml:space="preserve">Σε περίπτωση πλημμελούς ή μη προσήκουσας εκτελέσεως της συμβάσεως  εκ μέρους του αναδόχου ο ΔΗΜΟΣ Μοσχάτου-Ταύρου δικαιούται σωρρευτικώς: Με </w:t>
      </w:r>
      <w:r>
        <w:rPr>
          <w:color w:val="000000" w:themeColor="text1"/>
          <w:szCs w:val="32"/>
          <w:lang w:val="el-GR"/>
        </w:rPr>
        <w:t xml:space="preserve"> μονομερή δήλωσή του να κηρύξει έκπτωτο τον </w:t>
      </w:r>
      <w:r>
        <w:rPr>
          <w:bCs/>
          <w:color w:val="000000" w:themeColor="text1"/>
          <w:szCs w:val="32"/>
          <w:lang w:val="el-GR"/>
        </w:rPr>
        <w:t>ανάδοχο</w:t>
      </w:r>
      <w:r>
        <w:rPr>
          <w:color w:val="000000" w:themeColor="text1"/>
          <w:szCs w:val="32"/>
          <w:lang w:val="el-GR"/>
        </w:rPr>
        <w:t>, να τον αποβάλει αμέσως από την υπηρεσία και χωρίς άλλη διαδικασία να αναθέσει την εκτέλεση της, στον επόμενο μειοδότη. Τυχόν επιπλέον δαπάνη  βαρύνει τον έκπτωτο ανάδοχο,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Pr>
          <w:rFonts w:ascii="Times New Roman" w:hAnsi="Times New Roman"/>
          <w:color w:val="000000"/>
          <w:szCs w:val="22"/>
          <w:lang w:val="el-GR" w:eastAsia="el-GR"/>
        </w:rPr>
        <w:t xml:space="preserve"> </w:t>
      </w:r>
      <w:r>
        <w:rPr>
          <w:color w:val="000000" w:themeColor="text1"/>
          <w:szCs w:val="32"/>
          <w:lang w:val="el-GR"/>
        </w:rPr>
        <w:t xml:space="preserve">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αναδόχου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αναδόχου εναντίον του από οποιαδήποτε σχέση και αιτία κι αν προέρχονται με την ως άνω ποινική ρήτρα. </w:t>
      </w:r>
      <w:r>
        <w:rPr>
          <w:bCs/>
          <w:color w:val="000000" w:themeColor="text1"/>
          <w:szCs w:val="32"/>
          <w:lang w:val="el-GR"/>
        </w:rPr>
        <w:t xml:space="preserve"> Κατά της ατομικής ειδοποιήσεως που θα εκδοθεί δεν επιτρέπεται ανακοπή ή προσφυγή. </w:t>
      </w:r>
    </w:p>
    <w:p w:rsidR="005D74E0" w:rsidRDefault="005D74E0" w:rsidP="005D74E0">
      <w:pPr>
        <w:rPr>
          <w:i/>
          <w:iCs/>
          <w:color w:val="5B9BD5"/>
          <w:spacing w:val="5"/>
          <w:kern w:val="2"/>
          <w:lang w:val="el-GR"/>
        </w:rPr>
      </w:pPr>
    </w:p>
    <w:p w:rsidR="005D74E0" w:rsidRDefault="005D74E0" w:rsidP="005D74E0">
      <w:pPr>
        <w:pStyle w:val="2"/>
        <w:rPr>
          <w:rFonts w:eastAsia="SimSun"/>
          <w:bCs/>
          <w:lang w:val="el-GR"/>
        </w:rPr>
      </w:pPr>
      <w:bookmarkStart w:id="123" w:name="__RefHeading___Toc470009833"/>
      <w:bookmarkStart w:id="124" w:name="_Toc32404211"/>
      <w:bookmarkEnd w:id="123"/>
      <w:r>
        <w:rPr>
          <w:lang w:val="el-GR"/>
        </w:rPr>
        <w:t xml:space="preserve">6.4 </w:t>
      </w:r>
      <w:r>
        <w:rPr>
          <w:lang w:val="el-GR"/>
        </w:rPr>
        <w:tab/>
        <w:t>Απόρριψη αντικειμένου σύμβασης  – Αντικατάσταση</w:t>
      </w:r>
      <w:bookmarkEnd w:id="124"/>
    </w:p>
    <w:p w:rsidR="005D74E0" w:rsidRDefault="005D74E0" w:rsidP="005D74E0">
      <w:pPr>
        <w:rPr>
          <w:rFonts w:eastAsia="SimSun"/>
          <w:szCs w:val="22"/>
          <w:lang w:val="el-GR"/>
        </w:rPr>
      </w:pPr>
      <w:bookmarkStart w:id="125" w:name="__RefHeading___Toc470009834"/>
      <w:bookmarkEnd w:id="125"/>
      <w:r>
        <w:rPr>
          <w:rFonts w:eastAsia="SimSun"/>
          <w:szCs w:val="22"/>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5D74E0" w:rsidRDefault="005D74E0" w:rsidP="005D74E0">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5D74E0" w:rsidRDefault="005D74E0" w:rsidP="005D74E0">
      <w:pPr>
        <w:rPr>
          <w:lang w:val="el-GR"/>
        </w:rPr>
      </w:pPr>
    </w:p>
    <w:p w:rsidR="005D74E0" w:rsidRDefault="005D74E0" w:rsidP="005D74E0">
      <w:pPr>
        <w:pStyle w:val="2"/>
        <w:rPr>
          <w:i/>
          <w:iCs/>
          <w:color w:val="5B9BD5"/>
          <w:spacing w:val="5"/>
          <w:kern w:val="2"/>
          <w:lang w:val="el-GR"/>
        </w:rPr>
      </w:pPr>
      <w:bookmarkStart w:id="126" w:name="__RefHeading___Toc470009836"/>
      <w:bookmarkStart w:id="127" w:name="_Toc32404212"/>
      <w:r>
        <w:rPr>
          <w:lang w:val="el-GR"/>
        </w:rPr>
        <w:t>6.5</w:t>
      </w:r>
      <w:r>
        <w:rPr>
          <w:lang w:val="el-GR"/>
        </w:rPr>
        <w:tab/>
      </w:r>
      <w:bookmarkEnd w:id="126"/>
      <w:r>
        <w:rPr>
          <w:lang w:val="el-GR"/>
        </w:rPr>
        <w:t>Δείγματα</w:t>
      </w:r>
      <w:bookmarkEnd w:id="127"/>
      <w:r>
        <w:rPr>
          <w:lang w:val="el-GR"/>
        </w:rPr>
        <w:t xml:space="preserve"> </w:t>
      </w:r>
    </w:p>
    <w:p w:rsidR="005D74E0" w:rsidRDefault="005D74E0" w:rsidP="005D74E0">
      <w:pPr>
        <w:widowControl w:val="0"/>
        <w:suppressAutoHyphens w:val="0"/>
        <w:autoSpaceDE w:val="0"/>
        <w:autoSpaceDN w:val="0"/>
        <w:spacing w:after="0"/>
        <w:rPr>
          <w:rFonts w:eastAsia="Calibri"/>
          <w:szCs w:val="22"/>
          <w:lang w:val="el-GR" w:eastAsia="en-US"/>
        </w:rPr>
      </w:pPr>
      <w:bookmarkStart w:id="128" w:name="__RefHeading___Toc470009837"/>
      <w:bookmarkStart w:id="129" w:name="_Toc13733054"/>
      <w:bookmarkStart w:id="130" w:name="_Toc8305731"/>
      <w:bookmarkEnd w:id="128"/>
      <w:r>
        <w:rPr>
          <w:rFonts w:eastAsia="Calibri"/>
          <w:szCs w:val="22"/>
          <w:lang w:val="el-GR" w:eastAsia="en-US"/>
        </w:rPr>
        <w:t>Δεν απαιτείται στην παρούσα διαδικασία σύναψης σύμβασης.</w:t>
      </w:r>
    </w:p>
    <w:p w:rsidR="005D74E0" w:rsidRDefault="005D74E0" w:rsidP="005D74E0">
      <w:pPr>
        <w:rPr>
          <w:lang w:val="el-GR"/>
        </w:rPr>
      </w:pPr>
    </w:p>
    <w:p w:rsidR="005D74E0" w:rsidRDefault="005D74E0" w:rsidP="005D74E0">
      <w:pPr>
        <w:pStyle w:val="2"/>
        <w:rPr>
          <w:lang w:val="el-GR"/>
        </w:rPr>
      </w:pPr>
      <w:bookmarkStart w:id="131" w:name="_Toc32404213"/>
      <w:r>
        <w:rPr>
          <w:lang w:val="el-GR"/>
        </w:rPr>
        <w:t xml:space="preserve">6.6 </w:t>
      </w:r>
      <w:r>
        <w:rPr>
          <w:lang w:val="el-GR"/>
        </w:rPr>
        <w:tab/>
        <w:t>Καταγγελία της σύμβασης - Υποκατάσταση αναδόχου</w:t>
      </w:r>
      <w:bookmarkEnd w:id="129"/>
      <w:bookmarkEnd w:id="131"/>
      <w:r>
        <w:rPr>
          <w:lang w:val="el-GR"/>
        </w:rPr>
        <w:t xml:space="preserve"> </w:t>
      </w:r>
      <w:bookmarkEnd w:id="130"/>
    </w:p>
    <w:p w:rsidR="005D74E0" w:rsidRDefault="005D74E0" w:rsidP="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b/>
          <w:szCs w:val="22"/>
          <w:lang w:val="el-GR"/>
        </w:rPr>
        <w:t>6.6.1</w:t>
      </w:r>
      <w:r>
        <w:rPr>
          <w:rFonts w:eastAsia="SimSun"/>
          <w:szCs w:val="22"/>
          <w:lang w:val="el-GR"/>
        </w:rPr>
        <w:t xml:space="preserve"> 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rsidR="005D74E0" w:rsidRDefault="005D74E0" w:rsidP="005D74E0">
      <w:pPr>
        <w:tabs>
          <w:tab w:val="left" w:pos="720"/>
          <w:tab w:val="left" w:pos="1440"/>
          <w:tab w:val="left" w:pos="2160"/>
          <w:tab w:val="left" w:pos="2880"/>
        </w:tabs>
        <w:suppressAutoHyphens w:val="0"/>
        <w:spacing w:after="0"/>
        <w:rPr>
          <w:rFonts w:eastAsia="SimSun"/>
          <w:szCs w:val="22"/>
          <w:lang w:val="el-GR"/>
        </w:rPr>
      </w:pPr>
      <w:r>
        <w:rPr>
          <w:rFonts w:eastAsia="SimSun"/>
          <w:szCs w:val="22"/>
          <w:lang w:val="el-GR"/>
        </w:rPr>
        <w:tab/>
      </w:r>
      <w:r>
        <w:rPr>
          <w:rFonts w:eastAsia="SimSun"/>
          <w:szCs w:val="22"/>
          <w:lang w:val="el-GR"/>
        </w:rPr>
        <w:tab/>
      </w:r>
      <w:r>
        <w:rPr>
          <w:rFonts w:eastAsia="SimSun"/>
          <w:szCs w:val="22"/>
          <w:lang w:val="el-GR"/>
        </w:rPr>
        <w:tab/>
      </w:r>
      <w:r>
        <w:rPr>
          <w:rFonts w:eastAsia="SimSun"/>
          <w:szCs w:val="22"/>
          <w:lang w:val="el-GR"/>
        </w:rPr>
        <w:tab/>
      </w:r>
      <w:r>
        <w:rPr>
          <w:rFonts w:eastAsia="SimSun"/>
          <w:szCs w:val="22"/>
          <w:lang w:val="el-GR"/>
        </w:rPr>
        <w:tab/>
      </w:r>
    </w:p>
    <w:p w:rsidR="005D74E0" w:rsidRDefault="005D74E0" w:rsidP="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b/>
          <w:szCs w:val="22"/>
          <w:lang w:val="el-GR"/>
        </w:rPr>
        <w:t xml:space="preserve">6.6.2 </w:t>
      </w:r>
      <w:r>
        <w:rPr>
          <w:rFonts w:eastAsia="SimSun"/>
          <w:szCs w:val="22"/>
          <w:lang w:val="el-GR"/>
        </w:rPr>
        <w:t>Εάν ο ανάδοχος</w:t>
      </w:r>
      <w:r>
        <w:rPr>
          <w:rFonts w:eastAsia="SimSun"/>
          <w:b/>
          <w:szCs w:val="22"/>
          <w:lang w:val="el-GR"/>
        </w:rPr>
        <w:t xml:space="preserve"> </w:t>
      </w:r>
      <w:r>
        <w:rPr>
          <w:rFonts w:eastAsia="SimSun"/>
          <w:szCs w:val="22"/>
          <w:lang w:val="el-GR"/>
        </w:rPr>
        <w:t xml:space="preserve">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w:t>
      </w:r>
      <w:r>
        <w:rPr>
          <w:rFonts w:eastAsia="SimSun"/>
          <w:szCs w:val="22"/>
          <w:lang w:val="el-GR"/>
        </w:rPr>
        <w:lastRenderedPageBreak/>
        <w:t xml:space="preserve">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rsidR="005D74E0" w:rsidRDefault="005D74E0" w:rsidP="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5D74E0" w:rsidRDefault="005D74E0" w:rsidP="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b/>
          <w:szCs w:val="22"/>
          <w:lang w:val="el-GR"/>
        </w:rPr>
        <w:t>6.6.3</w:t>
      </w:r>
      <w:r>
        <w:rPr>
          <w:rFonts w:eastAsia="SimSun"/>
          <w:szCs w:val="22"/>
          <w:lang w:val="el-GR"/>
        </w:rPr>
        <w:t xml:space="preserve"> 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w:t>
      </w:r>
    </w:p>
    <w:p w:rsidR="005D74E0" w:rsidRDefault="005D74E0" w:rsidP="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5D74E0" w:rsidRDefault="005D74E0" w:rsidP="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szCs w:val="22"/>
          <w:lang w:val="el-GR"/>
        </w:rPr>
        <w:t xml:space="preserve">                                                                                      Ο ΔΗΜΑΡΧΟΣ </w:t>
      </w:r>
    </w:p>
    <w:p w:rsidR="005D74E0" w:rsidRDefault="005D74E0" w:rsidP="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5D74E0" w:rsidRDefault="005D74E0" w:rsidP="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Pr>
          <w:rFonts w:eastAsia="SimSun"/>
          <w:szCs w:val="22"/>
          <w:lang w:val="el-GR"/>
        </w:rPr>
        <w:t xml:space="preserve">                                                                          ΑΝΔΡΕΑΣ ΕΥΘΥΜΙΟΥ </w:t>
      </w:r>
    </w:p>
    <w:p w:rsidR="005D74E0" w:rsidRDefault="005D74E0" w:rsidP="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5D74E0" w:rsidRDefault="005D74E0" w:rsidP="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5D74E0" w:rsidRDefault="005D74E0" w:rsidP="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5D74E0" w:rsidRDefault="005D74E0" w:rsidP="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5D74E0" w:rsidRDefault="005D74E0" w:rsidP="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5D74E0" w:rsidRDefault="005D74E0" w:rsidP="005D74E0">
      <w:pPr>
        <w:pStyle w:val="1"/>
        <w:rPr>
          <w:lang w:val="el-GR"/>
        </w:rPr>
      </w:pPr>
      <w:r>
        <w:rPr>
          <w:rFonts w:ascii="Calibri" w:hAnsi="Calibri" w:cs="Calibri"/>
          <w:lang w:val="el-GR"/>
        </w:rPr>
        <w:lastRenderedPageBreak/>
        <w:t>ΠΑΡΑΡΤΗΜΑΤΑ</w:t>
      </w:r>
    </w:p>
    <w:p w:rsidR="005D74E0" w:rsidRDefault="005D74E0" w:rsidP="005D74E0">
      <w:pPr>
        <w:pStyle w:val="2"/>
        <w:tabs>
          <w:tab w:val="left" w:pos="0"/>
        </w:tabs>
        <w:ind w:left="0" w:firstLine="0"/>
        <w:rPr>
          <w:rFonts w:eastAsia="SimSun"/>
          <w:i/>
          <w:iCs/>
          <w:color w:val="5B9BD5"/>
          <w:lang w:val="el-GR"/>
        </w:rPr>
      </w:pPr>
      <w:bookmarkStart w:id="132" w:name="__RefHeading___Toc470009838"/>
      <w:bookmarkStart w:id="133" w:name="_Toc32404214"/>
      <w:bookmarkEnd w:id="132"/>
      <w:r>
        <w:rPr>
          <w:lang w:val="el-GR"/>
        </w:rPr>
        <w:t xml:space="preserve">ΠΑΡΑΡΤΗΜΑ Ι – ΜΕΛΕΤΗ ΥΠ. ΑΡ. </w:t>
      </w:r>
      <w:r w:rsidR="00EE6B11">
        <w:rPr>
          <w:lang w:val="el-GR"/>
        </w:rPr>
        <w:t>66</w:t>
      </w:r>
      <w:r>
        <w:rPr>
          <w:lang w:val="el-GR"/>
        </w:rPr>
        <w:t>/202</w:t>
      </w:r>
      <w:r w:rsidR="00743AAD">
        <w:rPr>
          <w:lang w:val="el-GR"/>
        </w:rPr>
        <w:t>1</w:t>
      </w:r>
      <w:r>
        <w:rPr>
          <w:lang w:val="el-GR"/>
        </w:rPr>
        <w:t xml:space="preserve"> </w:t>
      </w:r>
      <w:bookmarkEnd w:id="133"/>
      <w:r>
        <w:rPr>
          <w:lang w:val="el-GR"/>
        </w:rPr>
        <w:t>ΑΣΦΑΛΙΣΤΡΑ ΜΗΧΑΝΗΜΑΤΩΝ ΚΑΙ ΜΕΤΑΦΟΡΙΚΩΝ ΜΕΣΩΝ</w:t>
      </w:r>
    </w:p>
    <w:p w:rsidR="005D74E0" w:rsidRDefault="005D74E0" w:rsidP="005D74E0">
      <w:pPr>
        <w:suppressAutoHyphens w:val="0"/>
        <w:spacing w:after="0"/>
        <w:jc w:val="left"/>
        <w:rPr>
          <w:rFonts w:ascii="Times New Roman" w:eastAsia="Calibri" w:hAnsi="Times New Roman" w:cs="Times New Roman"/>
          <w:b/>
          <w:noProof/>
          <w:sz w:val="24"/>
          <w:lang w:val="el-GR" w:eastAsia="el-GR"/>
        </w:rPr>
      </w:pPr>
      <w:r>
        <w:rPr>
          <w:rFonts w:ascii="Times New Roman" w:eastAsia="Calibri" w:hAnsi="Times New Roman" w:cs="Times New Roman"/>
          <w:b/>
          <w:noProof/>
          <w:sz w:val="24"/>
          <w:lang w:val="el-GR" w:eastAsia="el-GR"/>
        </w:rPr>
        <w:t xml:space="preserve">     </w:t>
      </w:r>
    </w:p>
    <w:p w:rsidR="005D74E0" w:rsidRDefault="005D74E0" w:rsidP="005D74E0">
      <w:pPr>
        <w:suppressAutoHyphens w:val="0"/>
        <w:spacing w:after="0"/>
        <w:jc w:val="center"/>
        <w:rPr>
          <w:rFonts w:ascii="Times New Roman" w:eastAsia="Calibri" w:hAnsi="Times New Roman" w:cs="Times New Roman"/>
          <w:b/>
          <w:bCs/>
          <w:sz w:val="24"/>
          <w:u w:val="single"/>
          <w:lang w:val="el-GR" w:eastAsia="el-GR"/>
        </w:rPr>
      </w:pPr>
    </w:p>
    <w:tbl>
      <w:tblPr>
        <w:tblW w:w="0" w:type="auto"/>
        <w:tblInd w:w="-72" w:type="dxa"/>
        <w:tblLook w:val="04A0"/>
      </w:tblPr>
      <w:tblGrid>
        <w:gridCol w:w="4908"/>
        <w:gridCol w:w="1239"/>
      </w:tblGrid>
      <w:tr w:rsidR="00FE1FF8" w:rsidRPr="000E1DB2" w:rsidTr="00907A8C">
        <w:trPr>
          <w:trHeight w:val="360"/>
        </w:trPr>
        <w:tc>
          <w:tcPr>
            <w:tcW w:w="4908" w:type="dxa"/>
            <w:shd w:val="clear" w:color="auto" w:fill="auto"/>
          </w:tcPr>
          <w:p w:rsidR="00FE1FF8" w:rsidRPr="000E1DB2" w:rsidRDefault="00FE1FF8" w:rsidP="00907A8C">
            <w:pPr>
              <w:spacing w:before="29"/>
              <w:rPr>
                <w:sz w:val="24"/>
                <w:lang w:val="el-GR"/>
              </w:rPr>
            </w:pPr>
          </w:p>
        </w:tc>
        <w:tc>
          <w:tcPr>
            <w:tcW w:w="1239" w:type="dxa"/>
            <w:shd w:val="clear" w:color="auto" w:fill="auto"/>
          </w:tcPr>
          <w:p w:rsidR="00FE1FF8" w:rsidRPr="000E1DB2" w:rsidRDefault="00FE1FF8" w:rsidP="00907A8C">
            <w:pPr>
              <w:spacing w:before="29"/>
              <w:rPr>
                <w:sz w:val="24"/>
                <w:lang w:val="el-GR"/>
              </w:rPr>
            </w:pPr>
          </w:p>
        </w:tc>
      </w:tr>
      <w:tr w:rsidR="00FE1FF8" w:rsidRPr="000E1DB2" w:rsidTr="00907A8C">
        <w:trPr>
          <w:trHeight w:val="378"/>
        </w:trPr>
        <w:tc>
          <w:tcPr>
            <w:tcW w:w="4908" w:type="dxa"/>
            <w:shd w:val="clear" w:color="auto" w:fill="auto"/>
          </w:tcPr>
          <w:p w:rsidR="00FE1FF8" w:rsidRPr="000E1DB2" w:rsidRDefault="00FE1FF8" w:rsidP="00907A8C">
            <w:pPr>
              <w:spacing w:before="29"/>
              <w:rPr>
                <w:sz w:val="24"/>
                <w:lang w:val="el-GR"/>
              </w:rPr>
            </w:pPr>
          </w:p>
        </w:tc>
        <w:tc>
          <w:tcPr>
            <w:tcW w:w="1239" w:type="dxa"/>
            <w:shd w:val="clear" w:color="auto" w:fill="auto"/>
          </w:tcPr>
          <w:p w:rsidR="00FE1FF8" w:rsidRPr="000E1DB2" w:rsidRDefault="00FE1FF8" w:rsidP="00907A8C">
            <w:pPr>
              <w:spacing w:before="29"/>
              <w:rPr>
                <w:sz w:val="24"/>
                <w:lang w:val="el-GR"/>
              </w:rPr>
            </w:pPr>
          </w:p>
        </w:tc>
      </w:tr>
    </w:tbl>
    <w:p w:rsidR="00FE1FF8" w:rsidRPr="009E720A" w:rsidRDefault="00FE1FF8" w:rsidP="00FE1FF8">
      <w:pPr>
        <w:tabs>
          <w:tab w:val="left" w:pos="5940"/>
        </w:tabs>
        <w:rPr>
          <w:b/>
          <w:noProof/>
          <w:sz w:val="24"/>
          <w:lang w:eastAsia="el-GR"/>
        </w:rPr>
      </w:pPr>
      <w:r w:rsidRPr="009E720A">
        <w:rPr>
          <w:b/>
          <w:noProof/>
          <w:sz w:val="24"/>
          <w:lang w:eastAsia="el-GR"/>
        </w:rPr>
        <w:t xml:space="preserve">             </w:t>
      </w:r>
      <w:r>
        <w:rPr>
          <w:b/>
          <w:noProof/>
          <w:sz w:val="24"/>
          <w:lang w:val="el-GR" w:eastAsia="el-GR"/>
        </w:rPr>
        <w:drawing>
          <wp:inline distT="0" distB="0" distL="0" distR="0">
            <wp:extent cx="676275" cy="6667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0"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r w:rsidRPr="009E720A">
        <w:rPr>
          <w:b/>
          <w:noProof/>
          <w:sz w:val="24"/>
          <w:lang w:eastAsia="el-GR"/>
        </w:rPr>
        <w:t xml:space="preserve">       </w:t>
      </w:r>
      <w:r w:rsidRPr="009E720A">
        <w:rPr>
          <w:b/>
          <w:noProof/>
          <w:sz w:val="24"/>
          <w:lang w:eastAsia="el-GR"/>
        </w:rPr>
        <w:tab/>
      </w:r>
    </w:p>
    <w:tbl>
      <w:tblPr>
        <w:tblpPr w:leftFromText="180" w:rightFromText="180" w:vertAnchor="text" w:tblpXSpec="right" w:tblpY="1"/>
        <w:tblOverlap w:val="never"/>
        <w:tblW w:w="0" w:type="auto"/>
        <w:tblLook w:val="04A0"/>
      </w:tblPr>
      <w:tblGrid>
        <w:gridCol w:w="3720"/>
      </w:tblGrid>
      <w:tr w:rsidR="00FE1FF8" w:rsidRPr="009E720A" w:rsidTr="00907A8C">
        <w:tc>
          <w:tcPr>
            <w:tcW w:w="3720" w:type="dxa"/>
            <w:shd w:val="clear" w:color="auto" w:fill="auto"/>
          </w:tcPr>
          <w:p w:rsidR="00FE1FF8" w:rsidRPr="009E720A" w:rsidRDefault="00FE1FF8" w:rsidP="00907A8C">
            <w:pPr>
              <w:spacing w:before="29"/>
              <w:rPr>
                <w:b/>
                <w:sz w:val="24"/>
                <w:lang w:val="el-GR"/>
              </w:rPr>
            </w:pPr>
            <w:r w:rsidRPr="009E720A">
              <w:rPr>
                <w:b/>
                <w:sz w:val="24"/>
                <w:lang w:val="el-GR"/>
              </w:rPr>
              <w:t>ΕΡΓΑΣΙΑ</w:t>
            </w:r>
          </w:p>
          <w:p w:rsidR="00FE1FF8" w:rsidRPr="009E720A" w:rsidRDefault="00FE1FF8" w:rsidP="00907A8C">
            <w:pPr>
              <w:spacing w:before="29"/>
              <w:rPr>
                <w:sz w:val="24"/>
                <w:lang w:val="el-GR"/>
              </w:rPr>
            </w:pPr>
            <w:r w:rsidRPr="009E720A">
              <w:rPr>
                <w:sz w:val="24"/>
                <w:lang w:val="el-GR"/>
              </w:rPr>
              <w:t>Ασφάλιστρα Μηχανημάτων και Μεταφορικών μέσων</w:t>
            </w:r>
          </w:p>
        </w:tc>
      </w:tr>
      <w:tr w:rsidR="00FE1FF8" w:rsidRPr="009E720A" w:rsidTr="00907A8C">
        <w:tc>
          <w:tcPr>
            <w:tcW w:w="3720" w:type="dxa"/>
            <w:shd w:val="clear" w:color="auto" w:fill="auto"/>
          </w:tcPr>
          <w:p w:rsidR="00FE1FF8" w:rsidRPr="009E720A" w:rsidRDefault="00FE1FF8" w:rsidP="00907A8C">
            <w:pPr>
              <w:spacing w:before="29"/>
              <w:rPr>
                <w:sz w:val="24"/>
                <w:lang w:val="el-GR"/>
              </w:rPr>
            </w:pPr>
            <w:r w:rsidRPr="009E720A">
              <w:rPr>
                <w:sz w:val="24"/>
                <w:lang w:val="el-GR"/>
              </w:rPr>
              <w:t xml:space="preserve">Αρ. Μελέτης : </w:t>
            </w:r>
            <w:r>
              <w:rPr>
                <w:sz w:val="24"/>
                <w:lang w:val="el-GR"/>
              </w:rPr>
              <w:t>66</w:t>
            </w:r>
            <w:r w:rsidRPr="009E720A">
              <w:rPr>
                <w:sz w:val="24"/>
                <w:lang w:val="el-GR"/>
              </w:rPr>
              <w:t xml:space="preserve"> /2021</w:t>
            </w:r>
          </w:p>
          <w:p w:rsidR="00FE1FF8" w:rsidRPr="009E720A" w:rsidRDefault="00FE1FF8" w:rsidP="00907A8C">
            <w:pPr>
              <w:spacing w:before="29"/>
              <w:rPr>
                <w:sz w:val="24"/>
                <w:lang w:val="el-GR"/>
              </w:rPr>
            </w:pPr>
            <w:r w:rsidRPr="009E720A">
              <w:rPr>
                <w:sz w:val="24"/>
                <w:lang w:val="el-GR"/>
              </w:rPr>
              <w:t xml:space="preserve">Προϋπολογισμός : </w:t>
            </w:r>
            <w:r w:rsidRPr="009E720A">
              <w:rPr>
                <w:b/>
                <w:sz w:val="24"/>
                <w:lang w:val="el-GR"/>
              </w:rPr>
              <w:t>45.000, 00 ευρώ</w:t>
            </w:r>
          </w:p>
        </w:tc>
      </w:tr>
    </w:tbl>
    <w:p w:rsidR="00FE1FF8" w:rsidRPr="009E720A" w:rsidRDefault="00FE1FF8" w:rsidP="00FE1FF8">
      <w:pPr>
        <w:tabs>
          <w:tab w:val="left" w:pos="5940"/>
        </w:tabs>
        <w:rPr>
          <w:b/>
          <w:noProof/>
          <w:sz w:val="24"/>
          <w:lang w:eastAsia="el-GR"/>
        </w:rPr>
      </w:pPr>
    </w:p>
    <w:p w:rsidR="00FE1FF8" w:rsidRPr="009E720A" w:rsidRDefault="00FE1FF8" w:rsidP="00FE1FF8">
      <w:pPr>
        <w:rPr>
          <w:sz w:val="24"/>
          <w:lang w:eastAsia="el-GR"/>
        </w:rPr>
      </w:pPr>
      <w:r w:rsidRPr="009E720A">
        <w:rPr>
          <w:sz w:val="24"/>
          <w:lang w:eastAsia="el-GR"/>
        </w:rPr>
        <w:t xml:space="preserve"> </w:t>
      </w:r>
      <w:proofErr w:type="gramStart"/>
      <w:r w:rsidRPr="009E720A">
        <w:rPr>
          <w:sz w:val="24"/>
          <w:lang w:eastAsia="el-GR"/>
        </w:rPr>
        <w:t>ΕΛΛΗΝΙΚΗ  ΔΗΜΟΚΡΑΤΙΑ</w:t>
      </w:r>
      <w:proofErr w:type="gramEnd"/>
      <w:r w:rsidRPr="009E720A">
        <w:rPr>
          <w:sz w:val="24"/>
          <w:lang w:eastAsia="el-GR"/>
        </w:rPr>
        <w:t xml:space="preserve"> </w:t>
      </w:r>
    </w:p>
    <w:p w:rsidR="00FE1FF8" w:rsidRPr="009E720A" w:rsidRDefault="00FE1FF8" w:rsidP="00FE1FF8">
      <w:pPr>
        <w:spacing w:before="29"/>
        <w:rPr>
          <w:sz w:val="24"/>
          <w:lang w:eastAsia="el-GR"/>
        </w:rPr>
      </w:pPr>
      <w:r w:rsidRPr="009E720A">
        <w:rPr>
          <w:b/>
          <w:sz w:val="24"/>
          <w:lang w:eastAsia="el-GR"/>
        </w:rPr>
        <w:t>ΔΗΜΟΣ ΜΟΣΧΑΤΟΥ-ΤΑΥΡΟΥ</w:t>
      </w:r>
    </w:p>
    <w:p w:rsidR="00FE1FF8" w:rsidRPr="009E720A" w:rsidRDefault="00FE1FF8" w:rsidP="00FE1FF8">
      <w:pPr>
        <w:rPr>
          <w:sz w:val="24"/>
          <w:lang w:eastAsia="el-GR"/>
        </w:rPr>
      </w:pPr>
      <w:r w:rsidRPr="009E720A">
        <w:rPr>
          <w:sz w:val="24"/>
          <w:lang w:eastAsia="el-GR"/>
        </w:rPr>
        <w:t xml:space="preserve">  </w:t>
      </w:r>
      <w:proofErr w:type="gramStart"/>
      <w:r w:rsidRPr="009E720A">
        <w:rPr>
          <w:sz w:val="24"/>
          <w:lang w:eastAsia="el-GR"/>
        </w:rPr>
        <w:t>ΔΙΕΥΘΥΝΣΗ  ΠΕΡΙΒΑΛΛΟΝΤΟΣ</w:t>
      </w:r>
      <w:proofErr w:type="gramEnd"/>
      <w:r w:rsidRPr="009E720A">
        <w:rPr>
          <w:sz w:val="24"/>
          <w:lang w:eastAsia="el-GR"/>
        </w:rPr>
        <w:t xml:space="preserve">                                                                          </w:t>
      </w:r>
    </w:p>
    <w:p w:rsidR="00FE1FF8" w:rsidRPr="00DC2758" w:rsidRDefault="00FE1FF8" w:rsidP="00FE1FF8">
      <w:pPr>
        <w:tabs>
          <w:tab w:val="left" w:pos="780"/>
        </w:tabs>
        <w:rPr>
          <w:sz w:val="24"/>
          <w:lang w:val="el-GR" w:eastAsia="el-GR"/>
        </w:rPr>
      </w:pPr>
      <w:r w:rsidRPr="00DC2758">
        <w:rPr>
          <w:sz w:val="24"/>
          <w:lang w:val="el-GR" w:eastAsia="el-GR"/>
        </w:rPr>
        <w:t xml:space="preserve">ΤΜΗΜΑ: ΚΙΝΗΣΗΣ ΟΧΗΜΑΤΩΝ ΚΑΙ </w:t>
      </w:r>
      <w:r>
        <w:rPr>
          <w:sz w:val="24"/>
          <w:lang w:val="el-GR" w:eastAsia="el-GR"/>
        </w:rPr>
        <w:br/>
      </w:r>
      <w:r w:rsidRPr="00DC2758">
        <w:rPr>
          <w:sz w:val="24"/>
          <w:lang w:val="el-GR" w:eastAsia="el-GR"/>
        </w:rPr>
        <w:t>ΔΗΜΟΤΙΚΗΣ ΣΥΓΚΟΙΝΩΝΙΑΣ</w:t>
      </w:r>
    </w:p>
    <w:p w:rsidR="00FE1FF8" w:rsidRPr="00DC2758" w:rsidRDefault="00FE1FF8" w:rsidP="00FE1FF8">
      <w:pPr>
        <w:rPr>
          <w:sz w:val="24"/>
          <w:lang w:val="el-GR" w:eastAsia="el-GR"/>
        </w:rPr>
      </w:pPr>
      <w:r w:rsidRPr="00DC2758">
        <w:rPr>
          <w:sz w:val="24"/>
          <w:lang w:val="el-GR" w:eastAsia="el-GR"/>
        </w:rPr>
        <w:t xml:space="preserve">Πληροφ.: </w:t>
      </w:r>
      <w:proofErr w:type="spellStart"/>
      <w:r w:rsidRPr="00DC2758">
        <w:rPr>
          <w:sz w:val="24"/>
          <w:lang w:val="el-GR" w:eastAsia="el-GR"/>
        </w:rPr>
        <w:t>Κον</w:t>
      </w:r>
      <w:proofErr w:type="spellEnd"/>
      <w:r w:rsidRPr="00DC2758">
        <w:rPr>
          <w:sz w:val="24"/>
          <w:lang w:val="el-GR" w:eastAsia="el-GR"/>
        </w:rPr>
        <w:t xml:space="preserve"> ΠΑΝΑΓΙΩΤΟΥ ΚΑΣΜΗΡΙΑ</w:t>
      </w:r>
    </w:p>
    <w:p w:rsidR="00FE1FF8" w:rsidRPr="00DC2758" w:rsidRDefault="00FE1FF8" w:rsidP="00FE1FF8">
      <w:pPr>
        <w:rPr>
          <w:b/>
          <w:sz w:val="24"/>
          <w:lang w:val="el-GR" w:eastAsia="el-GR"/>
        </w:rPr>
      </w:pPr>
      <w:r w:rsidRPr="00DC2758">
        <w:rPr>
          <w:sz w:val="24"/>
          <w:lang w:val="el-GR" w:eastAsia="el-GR"/>
        </w:rPr>
        <w:t xml:space="preserve">Πρέσπας &amp; </w:t>
      </w:r>
      <w:proofErr w:type="spellStart"/>
      <w:r w:rsidRPr="00DC2758">
        <w:rPr>
          <w:sz w:val="24"/>
          <w:lang w:val="el-GR" w:eastAsia="el-GR"/>
        </w:rPr>
        <w:t>Ανδριανοπούλου</w:t>
      </w:r>
      <w:proofErr w:type="spellEnd"/>
      <w:r w:rsidRPr="00DC2758">
        <w:rPr>
          <w:sz w:val="24"/>
          <w:lang w:val="el-GR" w:eastAsia="el-GR"/>
        </w:rPr>
        <w:t xml:space="preserve">, Τ.Κ.183.45                                   </w:t>
      </w:r>
    </w:p>
    <w:p w:rsidR="00FE1FF8" w:rsidRPr="00DC2758" w:rsidRDefault="00FE1FF8" w:rsidP="00FE1FF8">
      <w:pPr>
        <w:keepNext/>
        <w:keepLines/>
        <w:widowControl w:val="0"/>
        <w:tabs>
          <w:tab w:val="left" w:pos="567"/>
        </w:tabs>
        <w:rPr>
          <w:b/>
          <w:sz w:val="24"/>
          <w:lang w:val="el-GR"/>
        </w:rPr>
      </w:pPr>
      <w:proofErr w:type="spellStart"/>
      <w:r w:rsidRPr="00DC2758">
        <w:rPr>
          <w:sz w:val="24"/>
          <w:lang w:val="el-GR" w:eastAsia="el-GR"/>
        </w:rPr>
        <w:t>Τηλ</w:t>
      </w:r>
      <w:proofErr w:type="spellEnd"/>
      <w:r w:rsidRPr="00DC2758">
        <w:rPr>
          <w:sz w:val="24"/>
          <w:lang w:val="el-GR" w:eastAsia="el-GR"/>
        </w:rPr>
        <w:t xml:space="preserve">.: 210 4821086                                    </w:t>
      </w:r>
    </w:p>
    <w:p w:rsidR="00FE1FF8" w:rsidRPr="00DD6B12" w:rsidRDefault="00FE1FF8" w:rsidP="00FE1FF8">
      <w:pPr>
        <w:spacing w:line="200" w:lineRule="exact"/>
        <w:rPr>
          <w:lang w:val="el-GR"/>
        </w:rPr>
      </w:pPr>
    </w:p>
    <w:p w:rsidR="00FE1FF8" w:rsidRDefault="00FE1FF8" w:rsidP="00FE1FF8">
      <w:pPr>
        <w:spacing w:line="200" w:lineRule="exact"/>
        <w:rPr>
          <w:lang w:val="el-GR"/>
        </w:rPr>
      </w:pPr>
    </w:p>
    <w:p w:rsidR="00FE1FF8" w:rsidRDefault="00FE1FF8" w:rsidP="00FE1FF8">
      <w:pPr>
        <w:spacing w:before="29" w:line="260" w:lineRule="exact"/>
        <w:ind w:right="6"/>
        <w:jc w:val="center"/>
        <w:rPr>
          <w:b/>
          <w:position w:val="-1"/>
          <w:sz w:val="24"/>
          <w:u w:val="single"/>
          <w:lang w:val="el-GR"/>
        </w:rPr>
      </w:pPr>
      <w:r w:rsidRPr="007C08BD">
        <w:rPr>
          <w:b/>
          <w:position w:val="-1"/>
          <w:sz w:val="24"/>
          <w:u w:val="single"/>
          <w:lang w:val="el-GR"/>
        </w:rPr>
        <w:t>ΤΕΧΝΙΚΗ  ΕΚΘΕΣΗ</w:t>
      </w:r>
    </w:p>
    <w:p w:rsidR="00FE1FF8" w:rsidRDefault="00FE1FF8" w:rsidP="00FE1FF8">
      <w:pPr>
        <w:spacing w:before="29" w:line="260" w:lineRule="exact"/>
        <w:ind w:right="6"/>
        <w:jc w:val="center"/>
        <w:rPr>
          <w:b/>
          <w:position w:val="-1"/>
          <w:sz w:val="24"/>
          <w:u w:val="single"/>
          <w:lang w:val="el-GR"/>
        </w:rPr>
      </w:pPr>
    </w:p>
    <w:p w:rsidR="00FE1FF8" w:rsidRDefault="00FE1FF8" w:rsidP="00FE1FF8">
      <w:pPr>
        <w:spacing w:line="276" w:lineRule="auto"/>
        <w:ind w:right="73" w:firstLine="720"/>
        <w:rPr>
          <w:b/>
          <w:sz w:val="24"/>
          <w:lang w:val="el-GR"/>
        </w:rPr>
      </w:pPr>
      <w:r>
        <w:rPr>
          <w:sz w:val="24"/>
          <w:lang w:val="el-GR"/>
        </w:rPr>
        <w:t>Η</w:t>
      </w:r>
      <w:r>
        <w:rPr>
          <w:spacing w:val="3"/>
          <w:sz w:val="24"/>
          <w:lang w:val="el-GR"/>
        </w:rPr>
        <w:t xml:space="preserve"> </w:t>
      </w:r>
      <w:r>
        <w:rPr>
          <w:spacing w:val="-1"/>
          <w:sz w:val="24"/>
          <w:lang w:val="el-GR"/>
        </w:rPr>
        <w:t>πα</w:t>
      </w:r>
      <w:r>
        <w:rPr>
          <w:sz w:val="24"/>
          <w:lang w:val="el-GR"/>
        </w:rPr>
        <w:t>ρο</w:t>
      </w:r>
      <w:r>
        <w:rPr>
          <w:spacing w:val="4"/>
          <w:sz w:val="24"/>
          <w:lang w:val="el-GR"/>
        </w:rPr>
        <w:t>ύ</w:t>
      </w:r>
      <w:r>
        <w:rPr>
          <w:spacing w:val="3"/>
          <w:sz w:val="24"/>
          <w:lang w:val="el-GR"/>
        </w:rPr>
        <w:t>σ</w:t>
      </w:r>
      <w:r>
        <w:rPr>
          <w:sz w:val="24"/>
          <w:lang w:val="el-GR"/>
        </w:rPr>
        <w:t xml:space="preserve">α </w:t>
      </w:r>
      <w:r>
        <w:rPr>
          <w:spacing w:val="1"/>
          <w:sz w:val="24"/>
          <w:lang w:val="el-GR"/>
        </w:rPr>
        <w:t>μ</w:t>
      </w:r>
      <w:r>
        <w:rPr>
          <w:spacing w:val="5"/>
          <w:sz w:val="24"/>
          <w:lang w:val="el-GR"/>
        </w:rPr>
        <w:t>ε</w:t>
      </w:r>
      <w:r>
        <w:rPr>
          <w:spacing w:val="-1"/>
          <w:sz w:val="24"/>
          <w:lang w:val="el-GR"/>
        </w:rPr>
        <w:t>λ</w:t>
      </w:r>
      <w:r>
        <w:rPr>
          <w:sz w:val="24"/>
          <w:lang w:val="el-GR"/>
        </w:rPr>
        <w:t>έ</w:t>
      </w:r>
      <w:r>
        <w:rPr>
          <w:spacing w:val="2"/>
          <w:sz w:val="24"/>
          <w:lang w:val="el-GR"/>
        </w:rPr>
        <w:t>τ</w:t>
      </w:r>
      <w:r>
        <w:rPr>
          <w:sz w:val="24"/>
          <w:lang w:val="el-GR"/>
        </w:rPr>
        <w:t>η</w:t>
      </w:r>
      <w:r>
        <w:rPr>
          <w:spacing w:val="5"/>
          <w:sz w:val="24"/>
          <w:lang w:val="el-GR"/>
        </w:rPr>
        <w:t xml:space="preserve"> </w:t>
      </w:r>
      <w:r>
        <w:rPr>
          <w:spacing w:val="-1"/>
          <w:sz w:val="24"/>
          <w:lang w:val="el-GR"/>
        </w:rPr>
        <w:t>α</w:t>
      </w:r>
      <w:r>
        <w:rPr>
          <w:spacing w:val="6"/>
          <w:sz w:val="24"/>
          <w:lang w:val="el-GR"/>
        </w:rPr>
        <w:t>φ</w:t>
      </w:r>
      <w:r>
        <w:rPr>
          <w:sz w:val="24"/>
          <w:lang w:val="el-GR"/>
        </w:rPr>
        <w:t>ο</w:t>
      </w:r>
      <w:r>
        <w:rPr>
          <w:spacing w:val="3"/>
          <w:sz w:val="24"/>
          <w:lang w:val="el-GR"/>
        </w:rPr>
        <w:t>ρ</w:t>
      </w:r>
      <w:r>
        <w:rPr>
          <w:sz w:val="24"/>
          <w:lang w:val="el-GR"/>
        </w:rPr>
        <w:t>ά</w:t>
      </w:r>
      <w:r>
        <w:rPr>
          <w:spacing w:val="2"/>
          <w:sz w:val="24"/>
          <w:lang w:val="el-GR"/>
        </w:rPr>
        <w:t xml:space="preserve"> </w:t>
      </w:r>
      <w:r>
        <w:rPr>
          <w:sz w:val="24"/>
          <w:lang w:val="el-GR"/>
        </w:rPr>
        <w:t>τ</w:t>
      </w:r>
      <w:r>
        <w:rPr>
          <w:spacing w:val="2"/>
          <w:sz w:val="24"/>
          <w:lang w:val="el-GR"/>
        </w:rPr>
        <w:t>η</w:t>
      </w:r>
      <w:r>
        <w:rPr>
          <w:sz w:val="24"/>
          <w:lang w:val="el-GR"/>
        </w:rPr>
        <w:t>ν</w:t>
      </w:r>
      <w:r>
        <w:rPr>
          <w:spacing w:val="3"/>
          <w:sz w:val="24"/>
          <w:lang w:val="el-GR"/>
        </w:rPr>
        <w:t xml:space="preserve"> </w:t>
      </w:r>
      <w:r>
        <w:rPr>
          <w:b/>
          <w:spacing w:val="3"/>
          <w:sz w:val="24"/>
          <w:lang w:val="el-GR"/>
        </w:rPr>
        <w:t>α</w:t>
      </w:r>
      <w:r>
        <w:rPr>
          <w:b/>
          <w:spacing w:val="-1"/>
          <w:sz w:val="24"/>
          <w:lang w:val="el-GR"/>
        </w:rPr>
        <w:t>σφ</w:t>
      </w:r>
      <w:r>
        <w:rPr>
          <w:b/>
          <w:spacing w:val="3"/>
          <w:sz w:val="24"/>
          <w:lang w:val="el-GR"/>
        </w:rPr>
        <w:t>ά</w:t>
      </w:r>
      <w:r>
        <w:rPr>
          <w:b/>
          <w:sz w:val="24"/>
          <w:lang w:val="el-GR"/>
        </w:rPr>
        <w:t>λ</w:t>
      </w:r>
      <w:r>
        <w:rPr>
          <w:b/>
          <w:spacing w:val="3"/>
          <w:sz w:val="24"/>
          <w:lang w:val="el-GR"/>
        </w:rPr>
        <w:t>ι</w:t>
      </w:r>
      <w:r>
        <w:rPr>
          <w:b/>
          <w:spacing w:val="-1"/>
          <w:sz w:val="24"/>
          <w:lang w:val="el-GR"/>
        </w:rPr>
        <w:t>σ</w:t>
      </w:r>
      <w:r>
        <w:rPr>
          <w:b/>
          <w:sz w:val="24"/>
          <w:lang w:val="el-GR"/>
        </w:rPr>
        <w:t>η</w:t>
      </w:r>
      <w:r>
        <w:rPr>
          <w:b/>
          <w:spacing w:val="6"/>
          <w:sz w:val="24"/>
          <w:lang w:val="el-GR"/>
        </w:rPr>
        <w:t xml:space="preserve"> </w:t>
      </w:r>
      <w:r>
        <w:rPr>
          <w:spacing w:val="5"/>
          <w:sz w:val="24"/>
          <w:lang w:val="el-GR"/>
        </w:rPr>
        <w:t>ό</w:t>
      </w:r>
      <w:r>
        <w:rPr>
          <w:spacing w:val="1"/>
          <w:sz w:val="24"/>
          <w:lang w:val="el-GR"/>
        </w:rPr>
        <w:t>λ</w:t>
      </w:r>
      <w:r>
        <w:rPr>
          <w:sz w:val="24"/>
          <w:lang w:val="el-GR"/>
        </w:rPr>
        <w:t>ων</w:t>
      </w:r>
      <w:r>
        <w:rPr>
          <w:spacing w:val="3"/>
          <w:sz w:val="24"/>
          <w:lang w:val="el-GR"/>
        </w:rPr>
        <w:t xml:space="preserve"> </w:t>
      </w:r>
      <w:r>
        <w:rPr>
          <w:sz w:val="24"/>
          <w:lang w:val="el-GR"/>
        </w:rPr>
        <w:t>τ</w:t>
      </w:r>
      <w:r>
        <w:rPr>
          <w:spacing w:val="3"/>
          <w:sz w:val="24"/>
          <w:lang w:val="el-GR"/>
        </w:rPr>
        <w:t>ω</w:t>
      </w:r>
      <w:r>
        <w:rPr>
          <w:sz w:val="24"/>
          <w:lang w:val="el-GR"/>
        </w:rPr>
        <w:t>ν</w:t>
      </w:r>
      <w:r>
        <w:rPr>
          <w:spacing w:val="1"/>
          <w:sz w:val="24"/>
          <w:lang w:val="el-GR"/>
        </w:rPr>
        <w:t xml:space="preserve"> </w:t>
      </w:r>
      <w:r>
        <w:rPr>
          <w:spacing w:val="3"/>
          <w:sz w:val="24"/>
          <w:lang w:val="el-GR"/>
        </w:rPr>
        <w:t>μ</w:t>
      </w:r>
      <w:r>
        <w:rPr>
          <w:sz w:val="24"/>
          <w:lang w:val="el-GR"/>
        </w:rPr>
        <w:t>ε</w:t>
      </w:r>
      <w:r>
        <w:rPr>
          <w:spacing w:val="2"/>
          <w:sz w:val="24"/>
          <w:lang w:val="el-GR"/>
        </w:rPr>
        <w:t>τ</w:t>
      </w:r>
      <w:r>
        <w:rPr>
          <w:spacing w:val="-1"/>
          <w:sz w:val="24"/>
          <w:lang w:val="el-GR"/>
        </w:rPr>
        <w:t>α</w:t>
      </w:r>
      <w:r>
        <w:rPr>
          <w:spacing w:val="3"/>
          <w:sz w:val="24"/>
          <w:lang w:val="el-GR"/>
        </w:rPr>
        <w:t>φ</w:t>
      </w:r>
      <w:r>
        <w:rPr>
          <w:sz w:val="24"/>
          <w:lang w:val="el-GR"/>
        </w:rPr>
        <w:t>ορ</w:t>
      </w:r>
      <w:r>
        <w:rPr>
          <w:spacing w:val="3"/>
          <w:sz w:val="24"/>
          <w:lang w:val="el-GR"/>
        </w:rPr>
        <w:t>ι</w:t>
      </w:r>
      <w:r>
        <w:rPr>
          <w:spacing w:val="-1"/>
          <w:sz w:val="24"/>
          <w:lang w:val="el-GR"/>
        </w:rPr>
        <w:t>κ</w:t>
      </w:r>
      <w:r>
        <w:rPr>
          <w:spacing w:val="3"/>
          <w:sz w:val="24"/>
          <w:lang w:val="el-GR"/>
        </w:rPr>
        <w:t>ώ</w:t>
      </w:r>
      <w:r>
        <w:rPr>
          <w:sz w:val="24"/>
          <w:lang w:val="el-GR"/>
        </w:rPr>
        <w:t>ν</w:t>
      </w:r>
      <w:r>
        <w:rPr>
          <w:spacing w:val="3"/>
          <w:sz w:val="24"/>
          <w:lang w:val="el-GR"/>
        </w:rPr>
        <w:t xml:space="preserve"> </w:t>
      </w:r>
      <w:r>
        <w:rPr>
          <w:spacing w:val="1"/>
          <w:sz w:val="24"/>
          <w:lang w:val="el-GR"/>
        </w:rPr>
        <w:t>μ</w:t>
      </w:r>
      <w:r>
        <w:rPr>
          <w:sz w:val="24"/>
          <w:lang w:val="el-GR"/>
        </w:rPr>
        <w:t>έσ</w:t>
      </w:r>
      <w:r>
        <w:rPr>
          <w:spacing w:val="3"/>
          <w:sz w:val="24"/>
          <w:lang w:val="el-GR"/>
        </w:rPr>
        <w:t>ω</w:t>
      </w:r>
      <w:r>
        <w:rPr>
          <w:sz w:val="24"/>
          <w:lang w:val="el-GR"/>
        </w:rPr>
        <w:t>ν</w:t>
      </w:r>
      <w:r>
        <w:rPr>
          <w:spacing w:val="3"/>
          <w:sz w:val="24"/>
          <w:lang w:val="el-GR"/>
        </w:rPr>
        <w:t xml:space="preserve"> </w:t>
      </w:r>
      <w:r>
        <w:rPr>
          <w:spacing w:val="-1"/>
          <w:sz w:val="24"/>
          <w:lang w:val="el-GR"/>
        </w:rPr>
        <w:t>κα</w:t>
      </w:r>
      <w:r>
        <w:rPr>
          <w:sz w:val="24"/>
          <w:lang w:val="el-GR"/>
        </w:rPr>
        <w:t xml:space="preserve">ι </w:t>
      </w:r>
      <w:r>
        <w:rPr>
          <w:spacing w:val="1"/>
          <w:sz w:val="24"/>
          <w:lang w:val="el-GR"/>
        </w:rPr>
        <w:t>μ</w:t>
      </w:r>
      <w:r>
        <w:rPr>
          <w:spacing w:val="2"/>
          <w:sz w:val="24"/>
          <w:lang w:val="el-GR"/>
        </w:rPr>
        <w:t>η</w:t>
      </w:r>
      <w:r>
        <w:rPr>
          <w:spacing w:val="-1"/>
          <w:sz w:val="24"/>
          <w:lang w:val="el-GR"/>
        </w:rPr>
        <w:t>χα</w:t>
      </w:r>
      <w:r>
        <w:rPr>
          <w:spacing w:val="2"/>
          <w:sz w:val="24"/>
          <w:lang w:val="el-GR"/>
        </w:rPr>
        <w:t>ν</w:t>
      </w:r>
      <w:r>
        <w:rPr>
          <w:spacing w:val="-1"/>
          <w:sz w:val="24"/>
          <w:lang w:val="el-GR"/>
        </w:rPr>
        <w:t>η</w:t>
      </w:r>
      <w:r>
        <w:rPr>
          <w:spacing w:val="3"/>
          <w:sz w:val="24"/>
          <w:lang w:val="el-GR"/>
        </w:rPr>
        <w:t>μ</w:t>
      </w:r>
      <w:r>
        <w:rPr>
          <w:spacing w:val="-1"/>
          <w:sz w:val="24"/>
          <w:lang w:val="el-GR"/>
        </w:rPr>
        <w:t>ά</w:t>
      </w:r>
      <w:r>
        <w:rPr>
          <w:sz w:val="24"/>
          <w:lang w:val="el-GR"/>
        </w:rPr>
        <w:t>τ</w:t>
      </w:r>
      <w:r>
        <w:rPr>
          <w:spacing w:val="5"/>
          <w:sz w:val="24"/>
          <w:lang w:val="el-GR"/>
        </w:rPr>
        <w:t>ω</w:t>
      </w:r>
      <w:r>
        <w:rPr>
          <w:sz w:val="24"/>
          <w:lang w:val="el-GR"/>
        </w:rPr>
        <w:t xml:space="preserve">ν </w:t>
      </w:r>
      <w:r>
        <w:rPr>
          <w:spacing w:val="3"/>
          <w:sz w:val="24"/>
          <w:lang w:val="el-GR"/>
        </w:rPr>
        <w:t xml:space="preserve"> </w:t>
      </w:r>
      <w:r>
        <w:rPr>
          <w:sz w:val="24"/>
          <w:lang w:val="el-GR"/>
        </w:rPr>
        <w:t>έ</w:t>
      </w:r>
      <w:r>
        <w:rPr>
          <w:spacing w:val="3"/>
          <w:sz w:val="24"/>
          <w:lang w:val="el-GR"/>
        </w:rPr>
        <w:t>ρ</w:t>
      </w:r>
      <w:r>
        <w:rPr>
          <w:sz w:val="24"/>
          <w:lang w:val="el-GR"/>
        </w:rPr>
        <w:t>γ</w:t>
      </w:r>
      <w:r>
        <w:rPr>
          <w:spacing w:val="3"/>
          <w:sz w:val="24"/>
          <w:lang w:val="el-GR"/>
        </w:rPr>
        <w:t>ω</w:t>
      </w:r>
      <w:r>
        <w:rPr>
          <w:sz w:val="24"/>
          <w:lang w:val="el-GR"/>
        </w:rPr>
        <w:t xml:space="preserve">ν  </w:t>
      </w:r>
      <w:r>
        <w:rPr>
          <w:spacing w:val="2"/>
          <w:sz w:val="24"/>
          <w:lang w:val="el-GR"/>
        </w:rPr>
        <w:t>τ</w:t>
      </w:r>
      <w:r>
        <w:rPr>
          <w:spacing w:val="3"/>
          <w:sz w:val="24"/>
          <w:lang w:val="el-GR"/>
        </w:rPr>
        <w:t>ο</w:t>
      </w:r>
      <w:r>
        <w:rPr>
          <w:sz w:val="24"/>
          <w:lang w:val="el-GR"/>
        </w:rPr>
        <w:t xml:space="preserve">υ </w:t>
      </w:r>
      <w:r>
        <w:rPr>
          <w:spacing w:val="7"/>
          <w:sz w:val="24"/>
          <w:lang w:val="el-GR"/>
        </w:rPr>
        <w:t xml:space="preserve"> </w:t>
      </w:r>
      <w:r>
        <w:rPr>
          <w:sz w:val="24"/>
          <w:lang w:val="el-GR"/>
        </w:rPr>
        <w:t>ε</w:t>
      </w:r>
      <w:r>
        <w:rPr>
          <w:spacing w:val="2"/>
          <w:sz w:val="24"/>
          <w:lang w:val="el-GR"/>
        </w:rPr>
        <w:t>ν</w:t>
      </w:r>
      <w:r>
        <w:rPr>
          <w:sz w:val="24"/>
          <w:lang w:val="el-GR"/>
        </w:rPr>
        <w:t>ι</w:t>
      </w:r>
      <w:r>
        <w:rPr>
          <w:spacing w:val="-1"/>
          <w:sz w:val="24"/>
          <w:lang w:val="el-GR"/>
        </w:rPr>
        <w:t>α</w:t>
      </w:r>
      <w:r>
        <w:rPr>
          <w:sz w:val="24"/>
          <w:lang w:val="el-GR"/>
        </w:rPr>
        <w:t xml:space="preserve">ίου </w:t>
      </w:r>
      <w:r>
        <w:rPr>
          <w:spacing w:val="7"/>
          <w:sz w:val="24"/>
          <w:lang w:val="el-GR"/>
        </w:rPr>
        <w:t xml:space="preserve"> </w:t>
      </w:r>
      <w:r>
        <w:rPr>
          <w:b/>
          <w:spacing w:val="1"/>
          <w:sz w:val="24"/>
          <w:lang w:val="el-GR"/>
        </w:rPr>
        <w:t>Δ</w:t>
      </w:r>
      <w:r>
        <w:rPr>
          <w:b/>
          <w:sz w:val="24"/>
          <w:lang w:val="el-GR"/>
        </w:rPr>
        <w:t>ή</w:t>
      </w:r>
      <w:r>
        <w:rPr>
          <w:b/>
          <w:spacing w:val="1"/>
          <w:sz w:val="24"/>
          <w:lang w:val="el-GR"/>
        </w:rPr>
        <w:t>μ</w:t>
      </w:r>
      <w:r>
        <w:rPr>
          <w:b/>
          <w:spacing w:val="2"/>
          <w:sz w:val="24"/>
          <w:lang w:val="el-GR"/>
        </w:rPr>
        <w:t>ο</w:t>
      </w:r>
      <w:r>
        <w:rPr>
          <w:b/>
          <w:sz w:val="24"/>
          <w:lang w:val="el-GR"/>
        </w:rPr>
        <w:t xml:space="preserve">υ </w:t>
      </w:r>
      <w:r>
        <w:rPr>
          <w:b/>
          <w:spacing w:val="3"/>
          <w:sz w:val="24"/>
          <w:lang w:val="el-GR"/>
        </w:rPr>
        <w:t xml:space="preserve"> </w:t>
      </w:r>
      <w:r>
        <w:rPr>
          <w:b/>
          <w:spacing w:val="-1"/>
          <w:sz w:val="24"/>
          <w:lang w:val="el-GR"/>
        </w:rPr>
        <w:t>Μ</w:t>
      </w:r>
      <w:r>
        <w:rPr>
          <w:b/>
          <w:spacing w:val="2"/>
          <w:sz w:val="24"/>
          <w:lang w:val="el-GR"/>
        </w:rPr>
        <w:t>ο</w:t>
      </w:r>
      <w:r>
        <w:rPr>
          <w:b/>
          <w:spacing w:val="-1"/>
          <w:sz w:val="24"/>
          <w:lang w:val="el-GR"/>
        </w:rPr>
        <w:t>σ</w:t>
      </w:r>
      <w:r>
        <w:rPr>
          <w:b/>
          <w:sz w:val="24"/>
          <w:lang w:val="el-GR"/>
        </w:rPr>
        <w:t>χ</w:t>
      </w:r>
      <w:r>
        <w:rPr>
          <w:b/>
          <w:spacing w:val="1"/>
          <w:sz w:val="24"/>
          <w:lang w:val="el-GR"/>
        </w:rPr>
        <w:t>ά</w:t>
      </w:r>
      <w:r>
        <w:rPr>
          <w:b/>
          <w:spacing w:val="2"/>
          <w:sz w:val="24"/>
          <w:lang w:val="el-GR"/>
        </w:rPr>
        <w:t>τ</w:t>
      </w:r>
      <w:r>
        <w:rPr>
          <w:b/>
          <w:sz w:val="24"/>
          <w:lang w:val="el-GR"/>
        </w:rPr>
        <w:t xml:space="preserve">ου </w:t>
      </w:r>
      <w:r>
        <w:rPr>
          <w:b/>
          <w:spacing w:val="6"/>
          <w:sz w:val="24"/>
          <w:lang w:val="el-GR"/>
        </w:rPr>
        <w:t xml:space="preserve"> </w:t>
      </w:r>
      <w:r>
        <w:rPr>
          <w:b/>
          <w:sz w:val="24"/>
          <w:lang w:val="el-GR"/>
        </w:rPr>
        <w:t xml:space="preserve">- </w:t>
      </w:r>
      <w:r>
        <w:rPr>
          <w:b/>
          <w:spacing w:val="2"/>
          <w:sz w:val="24"/>
          <w:lang w:val="el-GR"/>
        </w:rPr>
        <w:t xml:space="preserve"> </w:t>
      </w:r>
      <w:r>
        <w:rPr>
          <w:b/>
          <w:sz w:val="24"/>
          <w:lang w:val="el-GR"/>
        </w:rPr>
        <w:t>Τα</w:t>
      </w:r>
      <w:r>
        <w:rPr>
          <w:b/>
          <w:spacing w:val="1"/>
          <w:sz w:val="24"/>
          <w:lang w:val="el-GR"/>
        </w:rPr>
        <w:t>ύρ</w:t>
      </w:r>
      <w:r>
        <w:rPr>
          <w:b/>
          <w:spacing w:val="2"/>
          <w:sz w:val="24"/>
          <w:lang w:val="el-GR"/>
        </w:rPr>
        <w:t>ο</w:t>
      </w:r>
      <w:r>
        <w:rPr>
          <w:b/>
          <w:spacing w:val="3"/>
          <w:sz w:val="24"/>
          <w:lang w:val="el-GR"/>
        </w:rPr>
        <w:t>υ</w:t>
      </w:r>
      <w:r>
        <w:rPr>
          <w:sz w:val="24"/>
          <w:lang w:val="el-GR"/>
        </w:rPr>
        <w:t xml:space="preserve">, </w:t>
      </w:r>
      <w:r>
        <w:rPr>
          <w:spacing w:val="3"/>
          <w:sz w:val="24"/>
          <w:lang w:val="el-GR"/>
        </w:rPr>
        <w:t xml:space="preserve"> </w:t>
      </w:r>
      <w:r>
        <w:rPr>
          <w:sz w:val="24"/>
          <w:lang w:val="el-GR"/>
        </w:rPr>
        <w:t>γ</w:t>
      </w:r>
      <w:r>
        <w:rPr>
          <w:spacing w:val="3"/>
          <w:sz w:val="24"/>
          <w:lang w:val="el-GR"/>
        </w:rPr>
        <w:t>ι</w:t>
      </w:r>
      <w:r>
        <w:rPr>
          <w:sz w:val="24"/>
          <w:lang w:val="el-GR"/>
        </w:rPr>
        <w:t xml:space="preserve">α  </w:t>
      </w:r>
      <w:r>
        <w:rPr>
          <w:spacing w:val="-1"/>
          <w:sz w:val="24"/>
          <w:lang w:val="el-GR"/>
        </w:rPr>
        <w:t>χ</w:t>
      </w:r>
      <w:r>
        <w:rPr>
          <w:sz w:val="24"/>
          <w:lang w:val="el-GR"/>
        </w:rPr>
        <w:t>ρο</w:t>
      </w:r>
      <w:r>
        <w:rPr>
          <w:spacing w:val="3"/>
          <w:sz w:val="24"/>
          <w:lang w:val="el-GR"/>
        </w:rPr>
        <w:t>νι</w:t>
      </w:r>
      <w:r>
        <w:rPr>
          <w:spacing w:val="-1"/>
          <w:sz w:val="24"/>
          <w:lang w:val="el-GR"/>
        </w:rPr>
        <w:t>κ</w:t>
      </w:r>
      <w:r>
        <w:rPr>
          <w:sz w:val="24"/>
          <w:lang w:val="el-GR"/>
        </w:rPr>
        <w:t xml:space="preserve">ό </w:t>
      </w:r>
      <w:r>
        <w:rPr>
          <w:spacing w:val="3"/>
          <w:sz w:val="24"/>
          <w:lang w:val="el-GR"/>
        </w:rPr>
        <w:t xml:space="preserve"> </w:t>
      </w:r>
      <w:r>
        <w:rPr>
          <w:sz w:val="24"/>
          <w:lang w:val="el-GR"/>
        </w:rPr>
        <w:t>δ</w:t>
      </w:r>
      <w:r>
        <w:rPr>
          <w:spacing w:val="3"/>
          <w:sz w:val="24"/>
          <w:lang w:val="el-GR"/>
        </w:rPr>
        <w:t>ι</w:t>
      </w:r>
      <w:r>
        <w:rPr>
          <w:spacing w:val="-1"/>
          <w:sz w:val="24"/>
          <w:lang w:val="el-GR"/>
        </w:rPr>
        <w:t>ά</w:t>
      </w:r>
      <w:r>
        <w:rPr>
          <w:spacing w:val="3"/>
          <w:sz w:val="24"/>
          <w:lang w:val="el-GR"/>
        </w:rPr>
        <w:t>σ</w:t>
      </w:r>
      <w:r>
        <w:rPr>
          <w:spacing w:val="2"/>
          <w:sz w:val="24"/>
          <w:lang w:val="el-GR"/>
        </w:rPr>
        <w:t>τ</w:t>
      </w:r>
      <w:r>
        <w:rPr>
          <w:spacing w:val="-1"/>
          <w:sz w:val="24"/>
          <w:lang w:val="el-GR"/>
        </w:rPr>
        <w:t>η</w:t>
      </w:r>
      <w:r>
        <w:rPr>
          <w:spacing w:val="1"/>
          <w:sz w:val="24"/>
          <w:lang w:val="el-GR"/>
        </w:rPr>
        <w:t>μ</w:t>
      </w:r>
      <w:r>
        <w:rPr>
          <w:sz w:val="24"/>
          <w:lang w:val="el-GR"/>
        </w:rPr>
        <w:t>α δώ</w:t>
      </w:r>
      <w:r>
        <w:rPr>
          <w:spacing w:val="2"/>
          <w:sz w:val="24"/>
          <w:lang w:val="el-GR"/>
        </w:rPr>
        <w:t>δε</w:t>
      </w:r>
      <w:r>
        <w:rPr>
          <w:spacing w:val="-1"/>
          <w:sz w:val="24"/>
          <w:lang w:val="el-GR"/>
        </w:rPr>
        <w:t>κ</w:t>
      </w:r>
      <w:r>
        <w:rPr>
          <w:sz w:val="24"/>
          <w:lang w:val="el-GR"/>
        </w:rPr>
        <w:t>α</w:t>
      </w:r>
      <w:r>
        <w:rPr>
          <w:spacing w:val="-1"/>
          <w:sz w:val="24"/>
          <w:lang w:val="el-GR"/>
        </w:rPr>
        <w:t xml:space="preserve"> (</w:t>
      </w:r>
      <w:r>
        <w:rPr>
          <w:sz w:val="24"/>
          <w:lang w:val="el-GR"/>
        </w:rPr>
        <w:t>1</w:t>
      </w:r>
      <w:r>
        <w:rPr>
          <w:spacing w:val="2"/>
          <w:sz w:val="24"/>
          <w:lang w:val="el-GR"/>
        </w:rPr>
        <w:t>2</w:t>
      </w:r>
      <w:r>
        <w:rPr>
          <w:sz w:val="24"/>
          <w:lang w:val="el-GR"/>
        </w:rPr>
        <w:t>)</w:t>
      </w:r>
      <w:r>
        <w:rPr>
          <w:spacing w:val="2"/>
          <w:sz w:val="24"/>
          <w:lang w:val="el-GR"/>
        </w:rPr>
        <w:t xml:space="preserve"> </w:t>
      </w:r>
      <w:r>
        <w:rPr>
          <w:spacing w:val="1"/>
          <w:sz w:val="24"/>
          <w:lang w:val="el-GR"/>
        </w:rPr>
        <w:t>μ</w:t>
      </w:r>
      <w:r>
        <w:rPr>
          <w:spacing w:val="2"/>
          <w:sz w:val="24"/>
          <w:lang w:val="el-GR"/>
        </w:rPr>
        <w:t>η</w:t>
      </w:r>
      <w:r>
        <w:rPr>
          <w:sz w:val="24"/>
          <w:lang w:val="el-GR"/>
        </w:rPr>
        <w:t>ν</w:t>
      </w:r>
      <w:r>
        <w:rPr>
          <w:spacing w:val="5"/>
          <w:sz w:val="24"/>
          <w:lang w:val="el-GR"/>
        </w:rPr>
        <w:t>ώ</w:t>
      </w:r>
      <w:r>
        <w:rPr>
          <w:spacing w:val="2"/>
          <w:sz w:val="24"/>
          <w:lang w:val="el-GR"/>
        </w:rPr>
        <w:t>ν</w:t>
      </w:r>
      <w:r>
        <w:rPr>
          <w:sz w:val="24"/>
          <w:lang w:val="el-GR"/>
        </w:rPr>
        <w:t>,</w:t>
      </w:r>
      <w:r>
        <w:rPr>
          <w:spacing w:val="2"/>
          <w:sz w:val="24"/>
          <w:lang w:val="el-GR"/>
        </w:rPr>
        <w:t xml:space="preserve"> </w:t>
      </w:r>
      <w:r>
        <w:rPr>
          <w:b/>
          <w:spacing w:val="-1"/>
          <w:sz w:val="24"/>
          <w:lang w:val="el-GR"/>
        </w:rPr>
        <w:t>σ</w:t>
      </w:r>
      <w:r>
        <w:rPr>
          <w:b/>
          <w:sz w:val="24"/>
          <w:lang w:val="el-GR"/>
        </w:rPr>
        <w:t>ε</w:t>
      </w:r>
      <w:r>
        <w:rPr>
          <w:b/>
          <w:spacing w:val="1"/>
          <w:sz w:val="24"/>
          <w:lang w:val="el-GR"/>
        </w:rPr>
        <w:t xml:space="preserve"> </w:t>
      </w:r>
      <w:r>
        <w:rPr>
          <w:b/>
          <w:spacing w:val="5"/>
          <w:sz w:val="24"/>
          <w:lang w:val="el-GR"/>
        </w:rPr>
        <w:t>δ</w:t>
      </w:r>
      <w:r>
        <w:rPr>
          <w:b/>
          <w:sz w:val="24"/>
          <w:lang w:val="el-GR"/>
        </w:rPr>
        <w:t xml:space="preserve">ύο </w:t>
      </w:r>
      <w:r>
        <w:rPr>
          <w:b/>
          <w:spacing w:val="3"/>
          <w:sz w:val="24"/>
          <w:lang w:val="el-GR"/>
        </w:rPr>
        <w:t>α</w:t>
      </w:r>
      <w:r>
        <w:rPr>
          <w:b/>
          <w:spacing w:val="-1"/>
          <w:sz w:val="24"/>
          <w:lang w:val="el-GR"/>
        </w:rPr>
        <w:t>σφ</w:t>
      </w:r>
      <w:r>
        <w:rPr>
          <w:b/>
          <w:spacing w:val="3"/>
          <w:sz w:val="24"/>
          <w:lang w:val="el-GR"/>
        </w:rPr>
        <w:t>α</w:t>
      </w:r>
      <w:r>
        <w:rPr>
          <w:b/>
          <w:sz w:val="24"/>
          <w:lang w:val="el-GR"/>
        </w:rPr>
        <w:t>λ</w:t>
      </w:r>
      <w:r>
        <w:rPr>
          <w:b/>
          <w:spacing w:val="5"/>
          <w:sz w:val="24"/>
          <w:lang w:val="el-GR"/>
        </w:rPr>
        <w:t>ι</w:t>
      </w:r>
      <w:r>
        <w:rPr>
          <w:b/>
          <w:spacing w:val="-1"/>
          <w:sz w:val="24"/>
          <w:lang w:val="el-GR"/>
        </w:rPr>
        <w:t>σ</w:t>
      </w:r>
      <w:r>
        <w:rPr>
          <w:b/>
          <w:sz w:val="24"/>
          <w:lang w:val="el-GR"/>
        </w:rPr>
        <w:t>τι</w:t>
      </w:r>
      <w:r>
        <w:rPr>
          <w:b/>
          <w:spacing w:val="1"/>
          <w:sz w:val="24"/>
          <w:lang w:val="el-GR"/>
        </w:rPr>
        <w:t>κ</w:t>
      </w:r>
      <w:r>
        <w:rPr>
          <w:b/>
          <w:spacing w:val="3"/>
          <w:sz w:val="24"/>
          <w:lang w:val="el-GR"/>
        </w:rPr>
        <w:t>έ</w:t>
      </w:r>
      <w:r>
        <w:rPr>
          <w:b/>
          <w:sz w:val="24"/>
          <w:lang w:val="el-GR"/>
        </w:rPr>
        <w:t>ς π</w:t>
      </w:r>
      <w:r>
        <w:rPr>
          <w:b/>
          <w:spacing w:val="1"/>
          <w:sz w:val="24"/>
          <w:lang w:val="el-GR"/>
        </w:rPr>
        <w:t>ε</w:t>
      </w:r>
      <w:r>
        <w:rPr>
          <w:b/>
          <w:spacing w:val="4"/>
          <w:sz w:val="24"/>
          <w:lang w:val="el-GR"/>
        </w:rPr>
        <w:t>ρ</w:t>
      </w:r>
      <w:r>
        <w:rPr>
          <w:b/>
          <w:sz w:val="24"/>
          <w:lang w:val="el-GR"/>
        </w:rPr>
        <w:t>ι</w:t>
      </w:r>
      <w:r>
        <w:rPr>
          <w:b/>
          <w:spacing w:val="2"/>
          <w:sz w:val="24"/>
          <w:lang w:val="el-GR"/>
        </w:rPr>
        <w:t>ό</w:t>
      </w:r>
      <w:r>
        <w:rPr>
          <w:b/>
          <w:sz w:val="24"/>
          <w:lang w:val="el-GR"/>
        </w:rPr>
        <w:t>δο</w:t>
      </w:r>
      <w:r>
        <w:rPr>
          <w:b/>
          <w:spacing w:val="3"/>
          <w:sz w:val="24"/>
          <w:lang w:val="el-GR"/>
        </w:rPr>
        <w:t>υ</w:t>
      </w:r>
      <w:r>
        <w:rPr>
          <w:b/>
          <w:sz w:val="24"/>
          <w:lang w:val="el-GR"/>
        </w:rPr>
        <w:t>ς ε</w:t>
      </w:r>
      <w:r>
        <w:rPr>
          <w:b/>
          <w:spacing w:val="1"/>
          <w:sz w:val="24"/>
          <w:lang w:val="el-GR"/>
        </w:rPr>
        <w:t>ξ</w:t>
      </w:r>
      <w:r>
        <w:rPr>
          <w:b/>
          <w:spacing w:val="3"/>
          <w:sz w:val="24"/>
          <w:lang w:val="el-GR"/>
        </w:rPr>
        <w:t>ά</w:t>
      </w:r>
      <w:r>
        <w:rPr>
          <w:b/>
          <w:spacing w:val="1"/>
          <w:sz w:val="24"/>
          <w:lang w:val="el-GR"/>
        </w:rPr>
        <w:t>μ</w:t>
      </w:r>
      <w:r>
        <w:rPr>
          <w:b/>
          <w:sz w:val="24"/>
          <w:lang w:val="el-GR"/>
        </w:rPr>
        <w:t>η</w:t>
      </w:r>
      <w:r>
        <w:rPr>
          <w:b/>
          <w:spacing w:val="1"/>
          <w:sz w:val="24"/>
          <w:lang w:val="el-GR"/>
        </w:rPr>
        <w:t>ν</w:t>
      </w:r>
      <w:r>
        <w:rPr>
          <w:b/>
          <w:spacing w:val="3"/>
          <w:sz w:val="24"/>
          <w:lang w:val="el-GR"/>
        </w:rPr>
        <w:t>η</w:t>
      </w:r>
      <w:r>
        <w:rPr>
          <w:b/>
          <w:sz w:val="24"/>
          <w:lang w:val="el-GR"/>
        </w:rPr>
        <w:t xml:space="preserve">ς </w:t>
      </w:r>
      <w:r>
        <w:rPr>
          <w:b/>
          <w:spacing w:val="3"/>
          <w:sz w:val="24"/>
          <w:lang w:val="el-GR"/>
        </w:rPr>
        <w:t>δ</w:t>
      </w:r>
      <w:r>
        <w:rPr>
          <w:b/>
          <w:sz w:val="24"/>
          <w:lang w:val="el-GR"/>
        </w:rPr>
        <w:t>ιά</w:t>
      </w:r>
      <w:r>
        <w:rPr>
          <w:b/>
          <w:spacing w:val="1"/>
          <w:sz w:val="24"/>
          <w:lang w:val="el-GR"/>
        </w:rPr>
        <w:t>ρκ</w:t>
      </w:r>
      <w:r>
        <w:rPr>
          <w:b/>
          <w:spacing w:val="3"/>
          <w:sz w:val="24"/>
          <w:lang w:val="el-GR"/>
        </w:rPr>
        <w:t>ε</w:t>
      </w:r>
      <w:r>
        <w:rPr>
          <w:b/>
          <w:sz w:val="24"/>
          <w:lang w:val="el-GR"/>
        </w:rPr>
        <w:t>ια</w:t>
      </w:r>
      <w:r>
        <w:rPr>
          <w:b/>
          <w:spacing w:val="7"/>
          <w:sz w:val="24"/>
          <w:lang w:val="el-GR"/>
        </w:rPr>
        <w:t>ς</w:t>
      </w:r>
      <w:r>
        <w:rPr>
          <w:b/>
          <w:sz w:val="24"/>
          <w:lang w:val="el-GR"/>
        </w:rPr>
        <w:t>.( Η προσφορά θα κριθεί επί του συνόλου των πενήντα εννέα ( 59 ) οχημάτων με την προϋπόθεση ότι τυχόν οχήματα και μηχανήματα έργων  που θα περιέλθουν στην κατοχή του Δήμο θα ασφαλίζονται για πρώτη φορά από την ημερομηνία κτήσης τους και μέχρι την ημερομηνία λήξης των ασφαλιστήριων συμβολαίων όλων των υπόλοιπων οχημάτων , και η ασφάλισή τους (ασφάλιστρα και ασφαλιστικές καλύψεις ) θα είναι  όμοια με την συμβατική ασφάλιση αντίστοιχου οχήματος του υπάρχοντος στόλου του Δήμου.</w:t>
      </w:r>
    </w:p>
    <w:p w:rsidR="00FE1FF8" w:rsidRPr="001A178C" w:rsidRDefault="00FE1FF8" w:rsidP="00FE1FF8">
      <w:pPr>
        <w:spacing w:line="276" w:lineRule="auto"/>
        <w:ind w:right="62" w:firstLine="720"/>
        <w:rPr>
          <w:sz w:val="24"/>
          <w:lang w:val="el-GR"/>
        </w:rPr>
      </w:pPr>
      <w:r w:rsidRPr="001A178C">
        <w:rPr>
          <w:sz w:val="24"/>
          <w:lang w:val="el-GR"/>
        </w:rPr>
        <w:t>Η</w:t>
      </w:r>
      <w:r w:rsidRPr="001A178C">
        <w:rPr>
          <w:spacing w:val="1"/>
          <w:sz w:val="24"/>
          <w:lang w:val="el-GR"/>
        </w:rPr>
        <w:t xml:space="preserve"> </w:t>
      </w:r>
      <w:r w:rsidRPr="001A178C">
        <w:rPr>
          <w:spacing w:val="-8"/>
          <w:sz w:val="24"/>
          <w:lang w:val="el-GR"/>
        </w:rPr>
        <w:t>α</w:t>
      </w:r>
      <w:r w:rsidRPr="001A178C">
        <w:rPr>
          <w:spacing w:val="-7"/>
          <w:sz w:val="24"/>
          <w:lang w:val="el-GR"/>
        </w:rPr>
        <w:t>σφ</w:t>
      </w:r>
      <w:r w:rsidRPr="001A178C">
        <w:rPr>
          <w:spacing w:val="-8"/>
          <w:sz w:val="24"/>
          <w:lang w:val="el-GR"/>
        </w:rPr>
        <w:t>αλ</w:t>
      </w:r>
      <w:r w:rsidRPr="001A178C">
        <w:rPr>
          <w:spacing w:val="-9"/>
          <w:sz w:val="24"/>
          <w:lang w:val="el-GR"/>
        </w:rPr>
        <w:t>ι</w:t>
      </w:r>
      <w:r w:rsidRPr="001A178C">
        <w:rPr>
          <w:spacing w:val="-5"/>
          <w:sz w:val="24"/>
          <w:lang w:val="el-GR"/>
        </w:rPr>
        <w:t>σ</w:t>
      </w:r>
      <w:r w:rsidRPr="001A178C">
        <w:rPr>
          <w:spacing w:val="-8"/>
          <w:sz w:val="24"/>
          <w:lang w:val="el-GR"/>
        </w:rPr>
        <w:t>τ</w:t>
      </w:r>
      <w:r w:rsidRPr="001A178C">
        <w:rPr>
          <w:spacing w:val="-7"/>
          <w:sz w:val="24"/>
          <w:lang w:val="el-GR"/>
        </w:rPr>
        <w:t>ι</w:t>
      </w:r>
      <w:r w:rsidRPr="001A178C">
        <w:rPr>
          <w:spacing w:val="-6"/>
          <w:sz w:val="24"/>
          <w:lang w:val="el-GR"/>
        </w:rPr>
        <w:t>κ</w:t>
      </w:r>
      <w:r w:rsidRPr="001A178C">
        <w:rPr>
          <w:sz w:val="24"/>
          <w:lang w:val="el-GR"/>
        </w:rPr>
        <w:t xml:space="preserve">ή </w:t>
      </w:r>
      <w:r w:rsidRPr="001A178C">
        <w:rPr>
          <w:spacing w:val="-6"/>
          <w:sz w:val="24"/>
          <w:lang w:val="el-GR"/>
        </w:rPr>
        <w:t>κ</w:t>
      </w:r>
      <w:r w:rsidRPr="001A178C">
        <w:rPr>
          <w:spacing w:val="-8"/>
          <w:sz w:val="24"/>
          <w:lang w:val="el-GR"/>
        </w:rPr>
        <w:t>ά</w:t>
      </w:r>
      <w:r w:rsidRPr="001A178C">
        <w:rPr>
          <w:spacing w:val="-13"/>
          <w:sz w:val="24"/>
          <w:lang w:val="el-GR"/>
        </w:rPr>
        <w:t>λ</w:t>
      </w:r>
      <w:r w:rsidRPr="001A178C">
        <w:rPr>
          <w:spacing w:val="-6"/>
          <w:sz w:val="24"/>
          <w:lang w:val="el-GR"/>
        </w:rPr>
        <w:t>υ</w:t>
      </w:r>
      <w:r w:rsidRPr="001A178C">
        <w:rPr>
          <w:spacing w:val="-4"/>
          <w:sz w:val="24"/>
          <w:lang w:val="el-GR"/>
        </w:rPr>
        <w:t>ψ</w:t>
      </w:r>
      <w:r w:rsidRPr="001A178C">
        <w:rPr>
          <w:sz w:val="24"/>
          <w:lang w:val="el-GR"/>
        </w:rPr>
        <w:t xml:space="preserve">η </w:t>
      </w:r>
      <w:r w:rsidRPr="001A178C">
        <w:rPr>
          <w:spacing w:val="-6"/>
          <w:sz w:val="24"/>
          <w:lang w:val="el-GR"/>
        </w:rPr>
        <w:t>κ</w:t>
      </w:r>
      <w:r w:rsidRPr="001A178C">
        <w:rPr>
          <w:spacing w:val="-8"/>
          <w:sz w:val="24"/>
          <w:lang w:val="el-GR"/>
        </w:rPr>
        <w:t>ά</w:t>
      </w:r>
      <w:r w:rsidRPr="001A178C">
        <w:rPr>
          <w:spacing w:val="-7"/>
          <w:sz w:val="24"/>
          <w:lang w:val="el-GR"/>
        </w:rPr>
        <w:t>θ</w:t>
      </w:r>
      <w:r w:rsidRPr="001A178C">
        <w:rPr>
          <w:sz w:val="24"/>
          <w:lang w:val="el-GR"/>
        </w:rPr>
        <w:t>ε</w:t>
      </w:r>
      <w:r w:rsidRPr="001A178C">
        <w:rPr>
          <w:spacing w:val="3"/>
          <w:sz w:val="24"/>
          <w:lang w:val="el-GR"/>
        </w:rPr>
        <w:t xml:space="preserve"> </w:t>
      </w:r>
      <w:r w:rsidRPr="001A178C">
        <w:rPr>
          <w:spacing w:val="-7"/>
          <w:sz w:val="24"/>
          <w:lang w:val="el-GR"/>
        </w:rPr>
        <w:t>ο</w:t>
      </w:r>
      <w:r w:rsidRPr="001A178C">
        <w:rPr>
          <w:spacing w:val="-8"/>
          <w:sz w:val="24"/>
          <w:lang w:val="el-GR"/>
        </w:rPr>
        <w:t>χ</w:t>
      </w:r>
      <w:r w:rsidRPr="001A178C">
        <w:rPr>
          <w:spacing w:val="-10"/>
          <w:sz w:val="24"/>
          <w:lang w:val="el-GR"/>
        </w:rPr>
        <w:t>ή</w:t>
      </w:r>
      <w:r w:rsidRPr="001A178C">
        <w:rPr>
          <w:spacing w:val="-6"/>
          <w:sz w:val="24"/>
          <w:lang w:val="el-GR"/>
        </w:rPr>
        <w:t>μ</w:t>
      </w:r>
      <w:r w:rsidRPr="001A178C">
        <w:rPr>
          <w:spacing w:val="-8"/>
          <w:sz w:val="24"/>
          <w:lang w:val="el-GR"/>
        </w:rPr>
        <w:t>ατ</w:t>
      </w:r>
      <w:r w:rsidRPr="001A178C">
        <w:rPr>
          <w:spacing w:val="-10"/>
          <w:sz w:val="24"/>
          <w:lang w:val="el-GR"/>
        </w:rPr>
        <w:t>ο</w:t>
      </w:r>
      <w:r w:rsidRPr="001A178C">
        <w:rPr>
          <w:sz w:val="24"/>
          <w:lang w:val="el-GR"/>
        </w:rPr>
        <w:t>ς</w:t>
      </w:r>
      <w:r w:rsidRPr="001A178C">
        <w:rPr>
          <w:spacing w:val="7"/>
          <w:sz w:val="24"/>
          <w:lang w:val="el-GR"/>
        </w:rPr>
        <w:t xml:space="preserve"> </w:t>
      </w:r>
      <w:r w:rsidRPr="001A178C">
        <w:rPr>
          <w:sz w:val="24"/>
          <w:lang w:val="el-GR"/>
        </w:rPr>
        <w:t>–</w:t>
      </w:r>
      <w:r w:rsidRPr="001A178C">
        <w:rPr>
          <w:spacing w:val="3"/>
          <w:sz w:val="24"/>
          <w:lang w:val="el-GR"/>
        </w:rPr>
        <w:t xml:space="preserve"> </w:t>
      </w:r>
      <w:r w:rsidRPr="001A178C">
        <w:rPr>
          <w:spacing w:val="-6"/>
          <w:sz w:val="24"/>
          <w:lang w:val="el-GR"/>
        </w:rPr>
        <w:t>μ</w:t>
      </w:r>
      <w:r w:rsidRPr="001A178C">
        <w:rPr>
          <w:spacing w:val="-8"/>
          <w:sz w:val="24"/>
          <w:lang w:val="el-GR"/>
        </w:rPr>
        <w:t>ηχαν</w:t>
      </w:r>
      <w:r w:rsidRPr="001A178C">
        <w:rPr>
          <w:spacing w:val="-10"/>
          <w:sz w:val="24"/>
          <w:lang w:val="el-GR"/>
        </w:rPr>
        <w:t>ή</w:t>
      </w:r>
      <w:r w:rsidRPr="001A178C">
        <w:rPr>
          <w:spacing w:val="-6"/>
          <w:sz w:val="24"/>
          <w:lang w:val="el-GR"/>
        </w:rPr>
        <w:t>μ</w:t>
      </w:r>
      <w:r w:rsidRPr="001A178C">
        <w:rPr>
          <w:spacing w:val="-11"/>
          <w:sz w:val="24"/>
          <w:lang w:val="el-GR"/>
        </w:rPr>
        <w:t>α</w:t>
      </w:r>
      <w:r w:rsidRPr="001A178C">
        <w:rPr>
          <w:spacing w:val="-8"/>
          <w:sz w:val="24"/>
          <w:lang w:val="el-GR"/>
        </w:rPr>
        <w:t>τ</w:t>
      </w:r>
      <w:r w:rsidRPr="001A178C">
        <w:rPr>
          <w:spacing w:val="-7"/>
          <w:sz w:val="24"/>
          <w:lang w:val="el-GR"/>
        </w:rPr>
        <w:t>ο</w:t>
      </w:r>
      <w:r w:rsidRPr="001A178C">
        <w:rPr>
          <w:sz w:val="24"/>
          <w:lang w:val="el-GR"/>
        </w:rPr>
        <w:t>ς</w:t>
      </w:r>
      <w:r w:rsidRPr="001A178C">
        <w:rPr>
          <w:spacing w:val="5"/>
          <w:sz w:val="24"/>
          <w:lang w:val="el-GR"/>
        </w:rPr>
        <w:t xml:space="preserve"> </w:t>
      </w:r>
      <w:r w:rsidRPr="001A178C">
        <w:rPr>
          <w:spacing w:val="-7"/>
          <w:sz w:val="24"/>
          <w:lang w:val="el-GR"/>
        </w:rPr>
        <w:t>έρ</w:t>
      </w:r>
      <w:r w:rsidRPr="001A178C">
        <w:rPr>
          <w:spacing w:val="-8"/>
          <w:sz w:val="24"/>
          <w:lang w:val="el-GR"/>
        </w:rPr>
        <w:t>γ</w:t>
      </w:r>
      <w:r w:rsidRPr="001A178C">
        <w:rPr>
          <w:spacing w:val="-10"/>
          <w:sz w:val="24"/>
          <w:lang w:val="el-GR"/>
        </w:rPr>
        <w:t>ο</w:t>
      </w:r>
      <w:r w:rsidRPr="001A178C">
        <w:rPr>
          <w:sz w:val="24"/>
          <w:lang w:val="el-GR"/>
        </w:rPr>
        <w:t>υ</w:t>
      </w:r>
      <w:r w:rsidRPr="001A178C">
        <w:rPr>
          <w:spacing w:val="7"/>
          <w:sz w:val="24"/>
          <w:lang w:val="el-GR"/>
        </w:rPr>
        <w:t xml:space="preserve"> </w:t>
      </w:r>
      <w:r w:rsidRPr="001A178C">
        <w:rPr>
          <w:spacing w:val="-10"/>
          <w:sz w:val="24"/>
          <w:lang w:val="el-GR"/>
        </w:rPr>
        <w:t>τ</w:t>
      </w:r>
      <w:r w:rsidRPr="001A178C">
        <w:rPr>
          <w:spacing w:val="-7"/>
          <w:sz w:val="24"/>
          <w:lang w:val="el-GR"/>
        </w:rPr>
        <w:t>ο</w:t>
      </w:r>
      <w:r w:rsidRPr="001A178C">
        <w:rPr>
          <w:sz w:val="24"/>
          <w:lang w:val="el-GR"/>
        </w:rPr>
        <w:t>υ</w:t>
      </w:r>
      <w:r w:rsidRPr="001A178C">
        <w:rPr>
          <w:spacing w:val="7"/>
          <w:sz w:val="24"/>
          <w:lang w:val="el-GR"/>
        </w:rPr>
        <w:t xml:space="preserve"> </w:t>
      </w:r>
      <w:r w:rsidRPr="001A178C">
        <w:rPr>
          <w:spacing w:val="-8"/>
          <w:sz w:val="24"/>
          <w:lang w:val="el-GR"/>
        </w:rPr>
        <w:t>Δ</w:t>
      </w:r>
      <w:r w:rsidRPr="001A178C">
        <w:rPr>
          <w:spacing w:val="-10"/>
          <w:sz w:val="24"/>
          <w:lang w:val="el-GR"/>
        </w:rPr>
        <w:t>ή</w:t>
      </w:r>
      <w:r w:rsidRPr="001A178C">
        <w:rPr>
          <w:spacing w:val="-9"/>
          <w:sz w:val="24"/>
          <w:lang w:val="el-GR"/>
        </w:rPr>
        <w:t>μ</w:t>
      </w:r>
      <w:r w:rsidRPr="001A178C">
        <w:rPr>
          <w:spacing w:val="-7"/>
          <w:sz w:val="24"/>
          <w:lang w:val="el-GR"/>
        </w:rPr>
        <w:t>ο</w:t>
      </w:r>
      <w:r w:rsidRPr="001A178C">
        <w:rPr>
          <w:sz w:val="24"/>
          <w:lang w:val="el-GR"/>
        </w:rPr>
        <w:t>υ</w:t>
      </w:r>
      <w:r w:rsidRPr="001A178C">
        <w:rPr>
          <w:spacing w:val="5"/>
          <w:sz w:val="24"/>
          <w:lang w:val="el-GR"/>
        </w:rPr>
        <w:t xml:space="preserve"> </w:t>
      </w:r>
      <w:r w:rsidRPr="001A178C">
        <w:rPr>
          <w:spacing w:val="-12"/>
          <w:sz w:val="24"/>
          <w:lang w:val="el-GR"/>
        </w:rPr>
        <w:t>Μ</w:t>
      </w:r>
      <w:r w:rsidRPr="001A178C">
        <w:rPr>
          <w:spacing w:val="-10"/>
          <w:sz w:val="24"/>
          <w:lang w:val="el-GR"/>
        </w:rPr>
        <w:t>ο</w:t>
      </w:r>
      <w:r w:rsidRPr="001A178C">
        <w:rPr>
          <w:spacing w:val="-7"/>
          <w:sz w:val="24"/>
          <w:lang w:val="el-GR"/>
        </w:rPr>
        <w:t>σ</w:t>
      </w:r>
      <w:r w:rsidRPr="001A178C">
        <w:rPr>
          <w:spacing w:val="-8"/>
          <w:sz w:val="24"/>
          <w:lang w:val="el-GR"/>
        </w:rPr>
        <w:t>χάτ</w:t>
      </w:r>
      <w:r w:rsidRPr="001A178C">
        <w:rPr>
          <w:spacing w:val="-9"/>
          <w:sz w:val="24"/>
          <w:lang w:val="el-GR"/>
        </w:rPr>
        <w:t>ο</w:t>
      </w:r>
      <w:r w:rsidRPr="001A178C">
        <w:rPr>
          <w:sz w:val="24"/>
          <w:lang w:val="el-GR"/>
        </w:rPr>
        <w:t>υ</w:t>
      </w:r>
      <w:r w:rsidRPr="001A178C">
        <w:rPr>
          <w:spacing w:val="7"/>
          <w:sz w:val="24"/>
          <w:lang w:val="el-GR"/>
        </w:rPr>
        <w:t xml:space="preserve"> </w:t>
      </w:r>
      <w:r w:rsidRPr="001A178C">
        <w:rPr>
          <w:sz w:val="24"/>
          <w:lang w:val="el-GR"/>
        </w:rPr>
        <w:t>–</w:t>
      </w:r>
      <w:r w:rsidRPr="001A178C">
        <w:rPr>
          <w:spacing w:val="3"/>
          <w:sz w:val="24"/>
          <w:lang w:val="el-GR"/>
        </w:rPr>
        <w:t xml:space="preserve"> </w:t>
      </w:r>
      <w:r w:rsidRPr="001A178C">
        <w:rPr>
          <w:spacing w:val="-7"/>
          <w:sz w:val="24"/>
          <w:lang w:val="el-GR"/>
        </w:rPr>
        <w:t>Τ</w:t>
      </w:r>
      <w:r w:rsidRPr="001A178C">
        <w:rPr>
          <w:spacing w:val="-11"/>
          <w:sz w:val="24"/>
          <w:lang w:val="el-GR"/>
        </w:rPr>
        <w:t>α</w:t>
      </w:r>
      <w:r w:rsidRPr="001A178C">
        <w:rPr>
          <w:spacing w:val="-6"/>
          <w:sz w:val="24"/>
          <w:lang w:val="el-GR"/>
        </w:rPr>
        <w:t>ύ</w:t>
      </w:r>
      <w:r w:rsidRPr="001A178C">
        <w:rPr>
          <w:spacing w:val="-9"/>
          <w:sz w:val="24"/>
          <w:lang w:val="el-GR"/>
        </w:rPr>
        <w:t>ρ</w:t>
      </w:r>
      <w:r w:rsidRPr="001A178C">
        <w:rPr>
          <w:spacing w:val="-7"/>
          <w:sz w:val="24"/>
          <w:lang w:val="el-GR"/>
        </w:rPr>
        <w:t>ο</w:t>
      </w:r>
      <w:r w:rsidRPr="001A178C">
        <w:rPr>
          <w:sz w:val="24"/>
          <w:lang w:val="el-GR"/>
        </w:rPr>
        <w:t>υ</w:t>
      </w:r>
      <w:r w:rsidRPr="001A178C">
        <w:rPr>
          <w:spacing w:val="5"/>
          <w:sz w:val="24"/>
          <w:lang w:val="el-GR"/>
        </w:rPr>
        <w:t xml:space="preserve"> </w:t>
      </w:r>
      <w:r w:rsidRPr="001A178C">
        <w:rPr>
          <w:spacing w:val="-7"/>
          <w:sz w:val="24"/>
          <w:lang w:val="el-GR"/>
        </w:rPr>
        <w:t>θ</w:t>
      </w:r>
      <w:r w:rsidRPr="001A178C">
        <w:rPr>
          <w:sz w:val="24"/>
          <w:lang w:val="el-GR"/>
        </w:rPr>
        <w:t xml:space="preserve">α </w:t>
      </w:r>
      <w:r w:rsidRPr="001A178C">
        <w:rPr>
          <w:spacing w:val="-8"/>
          <w:sz w:val="24"/>
          <w:lang w:val="el-GR"/>
        </w:rPr>
        <w:t>π</w:t>
      </w:r>
      <w:r w:rsidRPr="001A178C">
        <w:rPr>
          <w:spacing w:val="-7"/>
          <w:sz w:val="24"/>
          <w:lang w:val="el-GR"/>
        </w:rPr>
        <w:t>ερι</w:t>
      </w:r>
      <w:r w:rsidRPr="001A178C">
        <w:rPr>
          <w:spacing w:val="-8"/>
          <w:sz w:val="24"/>
          <w:lang w:val="el-GR"/>
        </w:rPr>
        <w:t>λ</w:t>
      </w:r>
      <w:r w:rsidRPr="001A178C">
        <w:rPr>
          <w:spacing w:val="-11"/>
          <w:sz w:val="24"/>
          <w:lang w:val="el-GR"/>
        </w:rPr>
        <w:t>α</w:t>
      </w:r>
      <w:r w:rsidRPr="001A178C">
        <w:rPr>
          <w:spacing w:val="-6"/>
          <w:sz w:val="24"/>
          <w:lang w:val="el-GR"/>
        </w:rPr>
        <w:t>μ</w:t>
      </w:r>
      <w:r w:rsidRPr="001A178C">
        <w:rPr>
          <w:spacing w:val="-7"/>
          <w:sz w:val="24"/>
          <w:lang w:val="el-GR"/>
        </w:rPr>
        <w:t>β</w:t>
      </w:r>
      <w:r w:rsidRPr="001A178C">
        <w:rPr>
          <w:spacing w:val="-8"/>
          <w:sz w:val="24"/>
          <w:lang w:val="el-GR"/>
        </w:rPr>
        <w:t>άν</w:t>
      </w:r>
      <w:r w:rsidRPr="001A178C">
        <w:rPr>
          <w:spacing w:val="-10"/>
          <w:sz w:val="24"/>
          <w:lang w:val="el-GR"/>
        </w:rPr>
        <w:t>ε</w:t>
      </w:r>
      <w:r w:rsidRPr="001A178C">
        <w:rPr>
          <w:sz w:val="24"/>
          <w:lang w:val="el-GR"/>
        </w:rPr>
        <w:t>ι</w:t>
      </w:r>
      <w:r w:rsidRPr="001A178C">
        <w:rPr>
          <w:spacing w:val="4"/>
          <w:sz w:val="24"/>
          <w:lang w:val="el-GR"/>
        </w:rPr>
        <w:t xml:space="preserve"> </w:t>
      </w:r>
      <w:r w:rsidRPr="001A178C">
        <w:rPr>
          <w:spacing w:val="-10"/>
          <w:sz w:val="24"/>
          <w:lang w:val="el-GR"/>
        </w:rPr>
        <w:t>τ</w:t>
      </w:r>
      <w:r w:rsidRPr="001A178C">
        <w:rPr>
          <w:spacing w:val="-7"/>
          <w:sz w:val="24"/>
          <w:lang w:val="el-GR"/>
        </w:rPr>
        <w:t>ι</w:t>
      </w:r>
      <w:r w:rsidRPr="001A178C">
        <w:rPr>
          <w:sz w:val="24"/>
          <w:lang w:val="el-GR"/>
        </w:rPr>
        <w:t>ς</w:t>
      </w:r>
      <w:r w:rsidRPr="001A178C">
        <w:rPr>
          <w:spacing w:val="4"/>
          <w:sz w:val="24"/>
          <w:lang w:val="el-GR"/>
        </w:rPr>
        <w:t xml:space="preserve"> </w:t>
      </w:r>
      <w:r w:rsidRPr="001A178C">
        <w:rPr>
          <w:spacing w:val="-8"/>
          <w:sz w:val="24"/>
          <w:lang w:val="el-GR"/>
        </w:rPr>
        <w:t>κα</w:t>
      </w:r>
      <w:r w:rsidRPr="001A178C">
        <w:rPr>
          <w:spacing w:val="-5"/>
          <w:sz w:val="24"/>
          <w:lang w:val="el-GR"/>
        </w:rPr>
        <w:t>τ</w:t>
      </w:r>
      <w:r w:rsidRPr="001A178C">
        <w:rPr>
          <w:sz w:val="24"/>
          <w:lang w:val="el-GR"/>
        </w:rPr>
        <w:t xml:space="preserve">ά </w:t>
      </w:r>
      <w:r w:rsidRPr="001A178C">
        <w:rPr>
          <w:spacing w:val="-10"/>
          <w:sz w:val="24"/>
          <w:lang w:val="el-GR"/>
        </w:rPr>
        <w:t>ν</w:t>
      </w:r>
      <w:r w:rsidRPr="001A178C">
        <w:rPr>
          <w:spacing w:val="-7"/>
          <w:sz w:val="24"/>
          <w:lang w:val="el-GR"/>
        </w:rPr>
        <w:t>ό</w:t>
      </w:r>
      <w:r w:rsidRPr="001A178C">
        <w:rPr>
          <w:spacing w:val="-4"/>
          <w:sz w:val="24"/>
          <w:lang w:val="el-GR"/>
        </w:rPr>
        <w:t>μ</w:t>
      </w:r>
      <w:r w:rsidRPr="001A178C">
        <w:rPr>
          <w:sz w:val="24"/>
          <w:lang w:val="el-GR"/>
        </w:rPr>
        <w:t>ο</w:t>
      </w:r>
      <w:r w:rsidRPr="001A178C">
        <w:rPr>
          <w:spacing w:val="4"/>
          <w:sz w:val="24"/>
          <w:lang w:val="el-GR"/>
        </w:rPr>
        <w:t xml:space="preserve"> </w:t>
      </w:r>
      <w:r w:rsidRPr="001A178C">
        <w:rPr>
          <w:spacing w:val="-7"/>
          <w:sz w:val="24"/>
          <w:lang w:val="el-GR"/>
        </w:rPr>
        <w:t>β</w:t>
      </w:r>
      <w:r w:rsidRPr="001A178C">
        <w:rPr>
          <w:spacing w:val="-11"/>
          <w:sz w:val="24"/>
          <w:lang w:val="el-GR"/>
        </w:rPr>
        <w:t>α</w:t>
      </w:r>
      <w:r w:rsidRPr="001A178C">
        <w:rPr>
          <w:spacing w:val="-7"/>
          <w:sz w:val="24"/>
          <w:lang w:val="el-GR"/>
        </w:rPr>
        <w:t>σι</w:t>
      </w:r>
      <w:r w:rsidRPr="001A178C">
        <w:rPr>
          <w:spacing w:val="-8"/>
          <w:sz w:val="24"/>
          <w:lang w:val="el-GR"/>
        </w:rPr>
        <w:t>κ</w:t>
      </w:r>
      <w:r w:rsidRPr="001A178C">
        <w:rPr>
          <w:spacing w:val="-10"/>
          <w:sz w:val="24"/>
          <w:lang w:val="el-GR"/>
        </w:rPr>
        <w:t>έ</w:t>
      </w:r>
      <w:r w:rsidRPr="001A178C">
        <w:rPr>
          <w:sz w:val="24"/>
          <w:lang w:val="el-GR"/>
        </w:rPr>
        <w:t>ς</w:t>
      </w:r>
      <w:r w:rsidRPr="001A178C">
        <w:rPr>
          <w:spacing w:val="4"/>
          <w:sz w:val="24"/>
          <w:lang w:val="el-GR"/>
        </w:rPr>
        <w:t xml:space="preserve"> </w:t>
      </w:r>
      <w:r w:rsidRPr="001A178C">
        <w:rPr>
          <w:spacing w:val="-6"/>
          <w:sz w:val="24"/>
          <w:lang w:val="el-GR"/>
        </w:rPr>
        <w:t>υ</w:t>
      </w:r>
      <w:r w:rsidRPr="001A178C">
        <w:rPr>
          <w:spacing w:val="-8"/>
          <w:sz w:val="24"/>
          <w:lang w:val="el-GR"/>
        </w:rPr>
        <w:t>π</w:t>
      </w:r>
      <w:r w:rsidRPr="001A178C">
        <w:rPr>
          <w:spacing w:val="-7"/>
          <w:sz w:val="24"/>
          <w:lang w:val="el-GR"/>
        </w:rPr>
        <w:t>ο</w:t>
      </w:r>
      <w:r w:rsidRPr="001A178C">
        <w:rPr>
          <w:spacing w:val="-11"/>
          <w:sz w:val="24"/>
          <w:lang w:val="el-GR"/>
        </w:rPr>
        <w:t>χ</w:t>
      </w:r>
      <w:r w:rsidRPr="001A178C">
        <w:rPr>
          <w:spacing w:val="-7"/>
          <w:sz w:val="24"/>
          <w:lang w:val="el-GR"/>
        </w:rPr>
        <w:t>ρ</w:t>
      </w:r>
      <w:r w:rsidRPr="001A178C">
        <w:rPr>
          <w:spacing w:val="-10"/>
          <w:sz w:val="24"/>
          <w:lang w:val="el-GR"/>
        </w:rPr>
        <w:t>ε</w:t>
      </w:r>
      <w:r w:rsidRPr="001A178C">
        <w:rPr>
          <w:spacing w:val="-4"/>
          <w:sz w:val="24"/>
          <w:lang w:val="el-GR"/>
        </w:rPr>
        <w:t>ω</w:t>
      </w:r>
      <w:r w:rsidRPr="001A178C">
        <w:rPr>
          <w:spacing w:val="-8"/>
          <w:sz w:val="24"/>
          <w:lang w:val="el-GR"/>
        </w:rPr>
        <w:t>τ</w:t>
      </w:r>
      <w:r w:rsidRPr="001A178C">
        <w:rPr>
          <w:spacing w:val="-7"/>
          <w:sz w:val="24"/>
          <w:lang w:val="el-GR"/>
        </w:rPr>
        <w:t>ι</w:t>
      </w:r>
      <w:r w:rsidRPr="001A178C">
        <w:rPr>
          <w:spacing w:val="-8"/>
          <w:sz w:val="24"/>
          <w:lang w:val="el-GR"/>
        </w:rPr>
        <w:t>κ</w:t>
      </w:r>
      <w:r w:rsidRPr="001A178C">
        <w:rPr>
          <w:spacing w:val="-10"/>
          <w:sz w:val="24"/>
          <w:lang w:val="el-GR"/>
        </w:rPr>
        <w:t>έ</w:t>
      </w:r>
      <w:r w:rsidRPr="001A178C">
        <w:rPr>
          <w:sz w:val="24"/>
          <w:lang w:val="el-GR"/>
        </w:rPr>
        <w:t>ς</w:t>
      </w:r>
      <w:r w:rsidRPr="001A178C">
        <w:rPr>
          <w:spacing w:val="7"/>
          <w:sz w:val="24"/>
          <w:lang w:val="el-GR"/>
        </w:rPr>
        <w:t xml:space="preserve"> </w:t>
      </w:r>
      <w:r w:rsidRPr="001A178C">
        <w:rPr>
          <w:spacing w:val="-6"/>
          <w:sz w:val="24"/>
          <w:lang w:val="el-GR"/>
        </w:rPr>
        <w:t>κ</w:t>
      </w:r>
      <w:r w:rsidRPr="001A178C">
        <w:rPr>
          <w:spacing w:val="-8"/>
          <w:sz w:val="24"/>
          <w:lang w:val="el-GR"/>
        </w:rPr>
        <w:t>αλ</w:t>
      </w:r>
      <w:r w:rsidRPr="001A178C">
        <w:rPr>
          <w:spacing w:val="-6"/>
          <w:sz w:val="24"/>
          <w:lang w:val="el-GR"/>
        </w:rPr>
        <w:t>ύψ</w:t>
      </w:r>
      <w:r w:rsidRPr="001A178C">
        <w:rPr>
          <w:spacing w:val="-7"/>
          <w:sz w:val="24"/>
          <w:lang w:val="el-GR"/>
        </w:rPr>
        <w:t>ε</w:t>
      </w:r>
      <w:r w:rsidRPr="001A178C">
        <w:rPr>
          <w:spacing w:val="-9"/>
          <w:sz w:val="24"/>
          <w:lang w:val="el-GR"/>
        </w:rPr>
        <w:t>ι</w:t>
      </w:r>
      <w:r w:rsidRPr="001A178C">
        <w:rPr>
          <w:spacing w:val="-6"/>
          <w:sz w:val="24"/>
          <w:lang w:val="el-GR"/>
        </w:rPr>
        <w:t>ς</w:t>
      </w:r>
      <w:r w:rsidRPr="001A178C">
        <w:rPr>
          <w:sz w:val="24"/>
          <w:lang w:val="el-GR"/>
        </w:rPr>
        <w:t>,</w:t>
      </w:r>
      <w:r w:rsidRPr="001A178C">
        <w:rPr>
          <w:spacing w:val="3"/>
          <w:sz w:val="24"/>
          <w:lang w:val="el-GR"/>
        </w:rPr>
        <w:t xml:space="preserve"> </w:t>
      </w:r>
      <w:r w:rsidRPr="001A178C">
        <w:rPr>
          <w:spacing w:val="-8"/>
          <w:sz w:val="24"/>
          <w:lang w:val="el-GR"/>
        </w:rPr>
        <w:t>κα</w:t>
      </w:r>
      <w:r w:rsidRPr="001A178C">
        <w:rPr>
          <w:spacing w:val="-7"/>
          <w:sz w:val="24"/>
          <w:lang w:val="el-GR"/>
        </w:rPr>
        <w:t>θ</w:t>
      </w:r>
      <w:r w:rsidRPr="001A178C">
        <w:rPr>
          <w:spacing w:val="-9"/>
          <w:sz w:val="24"/>
          <w:lang w:val="el-GR"/>
        </w:rPr>
        <w:t>ώ</w:t>
      </w:r>
      <w:r w:rsidRPr="001A178C">
        <w:rPr>
          <w:sz w:val="24"/>
          <w:lang w:val="el-GR"/>
        </w:rPr>
        <w:t>ς</w:t>
      </w:r>
      <w:r w:rsidRPr="001A178C">
        <w:rPr>
          <w:spacing w:val="7"/>
          <w:sz w:val="24"/>
          <w:lang w:val="el-GR"/>
        </w:rPr>
        <w:t xml:space="preserve"> </w:t>
      </w:r>
      <w:r w:rsidRPr="001A178C">
        <w:rPr>
          <w:spacing w:val="-8"/>
          <w:sz w:val="24"/>
          <w:lang w:val="el-GR"/>
        </w:rPr>
        <w:t>κ</w:t>
      </w:r>
      <w:r w:rsidRPr="001A178C">
        <w:rPr>
          <w:spacing w:val="-11"/>
          <w:sz w:val="24"/>
          <w:lang w:val="el-GR"/>
        </w:rPr>
        <w:t>α</w:t>
      </w:r>
      <w:r w:rsidRPr="001A178C">
        <w:rPr>
          <w:sz w:val="24"/>
          <w:lang w:val="el-GR"/>
        </w:rPr>
        <w:t>ι</w:t>
      </w:r>
      <w:r w:rsidRPr="001A178C">
        <w:rPr>
          <w:spacing w:val="4"/>
          <w:sz w:val="24"/>
          <w:lang w:val="el-GR"/>
        </w:rPr>
        <w:t xml:space="preserve"> </w:t>
      </w:r>
      <w:r w:rsidRPr="001A178C">
        <w:rPr>
          <w:spacing w:val="-7"/>
          <w:sz w:val="24"/>
          <w:lang w:val="el-GR"/>
        </w:rPr>
        <w:t>όσ</w:t>
      </w:r>
      <w:r w:rsidRPr="001A178C">
        <w:rPr>
          <w:spacing w:val="-10"/>
          <w:sz w:val="24"/>
          <w:lang w:val="el-GR"/>
        </w:rPr>
        <w:t>ε</w:t>
      </w:r>
      <w:r w:rsidRPr="001A178C">
        <w:rPr>
          <w:sz w:val="24"/>
          <w:lang w:val="el-GR"/>
        </w:rPr>
        <w:t>ς</w:t>
      </w:r>
      <w:r w:rsidRPr="001A178C">
        <w:rPr>
          <w:spacing w:val="4"/>
          <w:sz w:val="24"/>
          <w:lang w:val="el-GR"/>
        </w:rPr>
        <w:t xml:space="preserve"> </w:t>
      </w:r>
      <w:r w:rsidRPr="001A178C">
        <w:rPr>
          <w:spacing w:val="-13"/>
          <w:sz w:val="24"/>
          <w:lang w:val="el-GR"/>
        </w:rPr>
        <w:t>π</w:t>
      </w:r>
      <w:r w:rsidRPr="001A178C">
        <w:rPr>
          <w:spacing w:val="-7"/>
          <w:sz w:val="24"/>
          <w:lang w:val="el-GR"/>
        </w:rPr>
        <w:t>ρο</w:t>
      </w:r>
      <w:r w:rsidRPr="001A178C">
        <w:rPr>
          <w:spacing w:val="-8"/>
          <w:sz w:val="24"/>
          <w:lang w:val="el-GR"/>
        </w:rPr>
        <w:t>α</w:t>
      </w:r>
      <w:r w:rsidRPr="001A178C">
        <w:rPr>
          <w:spacing w:val="-9"/>
          <w:sz w:val="24"/>
          <w:lang w:val="el-GR"/>
        </w:rPr>
        <w:t>ι</w:t>
      </w:r>
      <w:r w:rsidRPr="001A178C">
        <w:rPr>
          <w:spacing w:val="-6"/>
          <w:sz w:val="24"/>
          <w:lang w:val="el-GR"/>
        </w:rPr>
        <w:t>ρ</w:t>
      </w:r>
      <w:r w:rsidRPr="001A178C">
        <w:rPr>
          <w:spacing w:val="-5"/>
          <w:sz w:val="24"/>
          <w:lang w:val="el-GR"/>
        </w:rPr>
        <w:t>ε</w:t>
      </w:r>
      <w:r w:rsidRPr="001A178C">
        <w:rPr>
          <w:spacing w:val="-8"/>
          <w:sz w:val="24"/>
          <w:lang w:val="el-GR"/>
        </w:rPr>
        <w:t>τ</w:t>
      </w:r>
      <w:r w:rsidRPr="001A178C">
        <w:rPr>
          <w:spacing w:val="-7"/>
          <w:sz w:val="24"/>
          <w:lang w:val="el-GR"/>
        </w:rPr>
        <w:t>ι</w:t>
      </w:r>
      <w:r w:rsidRPr="001A178C">
        <w:rPr>
          <w:spacing w:val="-11"/>
          <w:sz w:val="24"/>
          <w:lang w:val="el-GR"/>
        </w:rPr>
        <w:t>κ</w:t>
      </w:r>
      <w:r w:rsidRPr="001A178C">
        <w:rPr>
          <w:spacing w:val="-7"/>
          <w:sz w:val="24"/>
          <w:lang w:val="el-GR"/>
        </w:rPr>
        <w:t>έ</w:t>
      </w:r>
      <w:r w:rsidRPr="001A178C">
        <w:rPr>
          <w:sz w:val="24"/>
          <w:lang w:val="el-GR"/>
        </w:rPr>
        <w:t>ς</w:t>
      </w:r>
      <w:r w:rsidRPr="001A178C">
        <w:rPr>
          <w:spacing w:val="4"/>
          <w:sz w:val="24"/>
          <w:lang w:val="el-GR"/>
        </w:rPr>
        <w:t xml:space="preserve"> </w:t>
      </w:r>
      <w:r w:rsidRPr="001A178C">
        <w:rPr>
          <w:spacing w:val="-8"/>
          <w:sz w:val="24"/>
          <w:lang w:val="el-GR"/>
        </w:rPr>
        <w:t>καλ</w:t>
      </w:r>
      <w:r w:rsidRPr="001A178C">
        <w:rPr>
          <w:spacing w:val="-6"/>
          <w:sz w:val="24"/>
          <w:lang w:val="el-GR"/>
        </w:rPr>
        <w:t>ύψ</w:t>
      </w:r>
      <w:r w:rsidRPr="001A178C">
        <w:rPr>
          <w:spacing w:val="-10"/>
          <w:sz w:val="24"/>
          <w:lang w:val="el-GR"/>
        </w:rPr>
        <w:t>ε</w:t>
      </w:r>
      <w:r w:rsidRPr="001A178C">
        <w:rPr>
          <w:spacing w:val="-12"/>
          <w:sz w:val="24"/>
          <w:lang w:val="el-GR"/>
        </w:rPr>
        <w:t>ι</w:t>
      </w:r>
      <w:r w:rsidRPr="001A178C">
        <w:rPr>
          <w:sz w:val="24"/>
          <w:lang w:val="el-GR"/>
        </w:rPr>
        <w:t xml:space="preserve">ς </w:t>
      </w:r>
      <w:r w:rsidRPr="001A178C">
        <w:rPr>
          <w:spacing w:val="-1"/>
          <w:sz w:val="24"/>
          <w:lang w:val="el-GR"/>
        </w:rPr>
        <w:t>(</w:t>
      </w:r>
      <w:r w:rsidRPr="001A178C">
        <w:rPr>
          <w:spacing w:val="-8"/>
          <w:sz w:val="24"/>
          <w:lang w:val="el-GR"/>
        </w:rPr>
        <w:t>π</w:t>
      </w:r>
      <w:r w:rsidRPr="001A178C">
        <w:rPr>
          <w:spacing w:val="-7"/>
          <w:sz w:val="24"/>
          <w:lang w:val="el-GR"/>
        </w:rPr>
        <w:t>ρ</w:t>
      </w:r>
      <w:r w:rsidRPr="001A178C">
        <w:rPr>
          <w:spacing w:val="-8"/>
          <w:sz w:val="24"/>
          <w:lang w:val="el-GR"/>
        </w:rPr>
        <w:t>ά</w:t>
      </w:r>
      <w:r w:rsidRPr="001A178C">
        <w:rPr>
          <w:spacing w:val="-6"/>
          <w:sz w:val="24"/>
          <w:lang w:val="el-GR"/>
        </w:rPr>
        <w:t>ξ</w:t>
      </w:r>
      <w:r w:rsidRPr="001A178C">
        <w:rPr>
          <w:sz w:val="24"/>
          <w:lang w:val="el-GR"/>
        </w:rPr>
        <w:t>η</w:t>
      </w:r>
      <w:r w:rsidRPr="001A178C">
        <w:rPr>
          <w:spacing w:val="-25"/>
          <w:sz w:val="24"/>
          <w:lang w:val="el-GR"/>
        </w:rPr>
        <w:t xml:space="preserve"> </w:t>
      </w:r>
      <w:r w:rsidRPr="001A178C">
        <w:rPr>
          <w:spacing w:val="-7"/>
          <w:sz w:val="24"/>
          <w:lang w:val="el-GR"/>
        </w:rPr>
        <w:t>5</w:t>
      </w:r>
      <w:r w:rsidRPr="001A178C">
        <w:rPr>
          <w:spacing w:val="-10"/>
          <w:sz w:val="24"/>
          <w:lang w:val="el-GR"/>
        </w:rPr>
        <w:t>9</w:t>
      </w:r>
      <w:r w:rsidRPr="001A178C">
        <w:rPr>
          <w:spacing w:val="-7"/>
          <w:sz w:val="24"/>
          <w:lang w:val="el-GR"/>
        </w:rPr>
        <w:t>/2</w:t>
      </w:r>
      <w:r w:rsidRPr="001A178C">
        <w:rPr>
          <w:spacing w:val="-10"/>
          <w:sz w:val="24"/>
          <w:lang w:val="el-GR"/>
        </w:rPr>
        <w:t>0</w:t>
      </w:r>
      <w:r w:rsidRPr="001A178C">
        <w:rPr>
          <w:spacing w:val="-7"/>
          <w:sz w:val="24"/>
          <w:lang w:val="el-GR"/>
        </w:rPr>
        <w:t>1</w:t>
      </w:r>
      <w:r w:rsidRPr="001A178C">
        <w:rPr>
          <w:sz w:val="24"/>
          <w:lang w:val="el-GR"/>
        </w:rPr>
        <w:t>2</w:t>
      </w:r>
      <w:r w:rsidRPr="001A178C">
        <w:rPr>
          <w:spacing w:val="-14"/>
          <w:sz w:val="24"/>
          <w:lang w:val="el-GR"/>
        </w:rPr>
        <w:t xml:space="preserve"> </w:t>
      </w:r>
      <w:r w:rsidRPr="001A178C">
        <w:rPr>
          <w:spacing w:val="-5"/>
          <w:sz w:val="24"/>
          <w:lang w:val="el-GR"/>
        </w:rPr>
        <w:t>Ε</w:t>
      </w:r>
      <w:r w:rsidRPr="001A178C">
        <w:rPr>
          <w:spacing w:val="-13"/>
          <w:sz w:val="24"/>
          <w:lang w:val="el-GR"/>
        </w:rPr>
        <w:t>λ</w:t>
      </w:r>
      <w:r w:rsidRPr="001A178C">
        <w:rPr>
          <w:spacing w:val="-7"/>
          <w:sz w:val="24"/>
          <w:lang w:val="el-GR"/>
        </w:rPr>
        <w:t>ε</w:t>
      </w:r>
      <w:r w:rsidRPr="001A178C">
        <w:rPr>
          <w:spacing w:val="-5"/>
          <w:sz w:val="24"/>
          <w:lang w:val="el-GR"/>
        </w:rPr>
        <w:t>γ</w:t>
      </w:r>
      <w:r w:rsidRPr="001A178C">
        <w:rPr>
          <w:spacing w:val="-8"/>
          <w:sz w:val="24"/>
          <w:lang w:val="el-GR"/>
        </w:rPr>
        <w:t>κτ</w:t>
      </w:r>
      <w:r w:rsidRPr="001A178C">
        <w:rPr>
          <w:spacing w:val="-5"/>
          <w:sz w:val="24"/>
          <w:lang w:val="el-GR"/>
        </w:rPr>
        <w:t>ι</w:t>
      </w:r>
      <w:r w:rsidRPr="001A178C">
        <w:rPr>
          <w:spacing w:val="-11"/>
          <w:sz w:val="24"/>
          <w:lang w:val="el-GR"/>
        </w:rPr>
        <w:t>κ</w:t>
      </w:r>
      <w:r w:rsidRPr="001A178C">
        <w:rPr>
          <w:spacing w:val="-5"/>
          <w:sz w:val="24"/>
          <w:lang w:val="el-GR"/>
        </w:rPr>
        <w:t>ο</w:t>
      </w:r>
      <w:r w:rsidRPr="001A178C">
        <w:rPr>
          <w:sz w:val="24"/>
          <w:lang w:val="el-GR"/>
        </w:rPr>
        <w:t>ύ</w:t>
      </w:r>
      <w:r w:rsidRPr="001A178C">
        <w:rPr>
          <w:spacing w:val="-10"/>
          <w:sz w:val="24"/>
          <w:lang w:val="el-GR"/>
        </w:rPr>
        <w:t xml:space="preserve"> Σ</w:t>
      </w:r>
      <w:r w:rsidRPr="001A178C">
        <w:rPr>
          <w:spacing w:val="-6"/>
          <w:sz w:val="24"/>
          <w:lang w:val="el-GR"/>
        </w:rPr>
        <w:t>υ</w:t>
      </w:r>
      <w:r w:rsidRPr="001A178C">
        <w:rPr>
          <w:spacing w:val="-10"/>
          <w:sz w:val="24"/>
          <w:lang w:val="el-GR"/>
        </w:rPr>
        <w:t>ν</w:t>
      </w:r>
      <w:r w:rsidRPr="001A178C">
        <w:rPr>
          <w:spacing w:val="-7"/>
          <w:sz w:val="24"/>
          <w:lang w:val="el-GR"/>
        </w:rPr>
        <w:t>εδ</w:t>
      </w:r>
      <w:r w:rsidRPr="001A178C">
        <w:rPr>
          <w:spacing w:val="-9"/>
          <w:sz w:val="24"/>
          <w:lang w:val="el-GR"/>
        </w:rPr>
        <w:t>ρ</w:t>
      </w:r>
      <w:r w:rsidRPr="001A178C">
        <w:rPr>
          <w:spacing w:val="-7"/>
          <w:sz w:val="24"/>
          <w:lang w:val="el-GR"/>
        </w:rPr>
        <w:t>ί</w:t>
      </w:r>
      <w:r w:rsidRPr="001A178C">
        <w:rPr>
          <w:spacing w:val="-10"/>
          <w:sz w:val="24"/>
          <w:lang w:val="el-GR"/>
        </w:rPr>
        <w:t>ο</w:t>
      </w:r>
      <w:r w:rsidRPr="001A178C">
        <w:rPr>
          <w:sz w:val="24"/>
          <w:lang w:val="el-GR"/>
        </w:rPr>
        <w:t>υ</w:t>
      </w:r>
      <w:r w:rsidRPr="001A178C">
        <w:rPr>
          <w:spacing w:val="-11"/>
          <w:sz w:val="24"/>
          <w:lang w:val="el-GR"/>
        </w:rPr>
        <w:t xml:space="preserve"> </w:t>
      </w:r>
      <w:r w:rsidRPr="001A178C">
        <w:rPr>
          <w:spacing w:val="-10"/>
          <w:sz w:val="24"/>
          <w:lang w:val="el-GR"/>
        </w:rPr>
        <w:t>τ</w:t>
      </w:r>
      <w:r w:rsidRPr="001A178C">
        <w:rPr>
          <w:spacing w:val="-6"/>
          <w:sz w:val="24"/>
          <w:lang w:val="el-GR"/>
        </w:rPr>
        <w:t>μ</w:t>
      </w:r>
      <w:r w:rsidRPr="001A178C">
        <w:rPr>
          <w:sz w:val="24"/>
          <w:lang w:val="el-GR"/>
        </w:rPr>
        <w:t>.</w:t>
      </w:r>
      <w:r w:rsidRPr="001A178C">
        <w:rPr>
          <w:spacing w:val="-17"/>
          <w:sz w:val="24"/>
          <w:lang w:val="el-GR"/>
        </w:rPr>
        <w:t xml:space="preserve"> </w:t>
      </w:r>
      <w:proofErr w:type="gramStart"/>
      <w:r w:rsidRPr="001A178C">
        <w:rPr>
          <w:spacing w:val="-5"/>
          <w:sz w:val="24"/>
        </w:rPr>
        <w:t>V</w:t>
      </w:r>
      <w:r w:rsidRPr="001A178C">
        <w:rPr>
          <w:spacing w:val="-15"/>
          <w:sz w:val="24"/>
        </w:rPr>
        <w:t>I</w:t>
      </w:r>
      <w:r w:rsidRPr="001A178C">
        <w:rPr>
          <w:sz w:val="24"/>
        </w:rPr>
        <w:t>I</w:t>
      </w:r>
      <w:r w:rsidRPr="001A178C">
        <w:rPr>
          <w:spacing w:val="-25"/>
          <w:sz w:val="24"/>
          <w:lang w:val="el-GR"/>
        </w:rPr>
        <w:t xml:space="preserve"> </w:t>
      </w:r>
      <w:r w:rsidRPr="001A178C">
        <w:rPr>
          <w:spacing w:val="-8"/>
          <w:sz w:val="24"/>
          <w:lang w:val="el-GR"/>
        </w:rPr>
        <w:t>)</w:t>
      </w:r>
      <w:proofErr w:type="gramEnd"/>
      <w:r w:rsidRPr="001A178C">
        <w:rPr>
          <w:sz w:val="24"/>
          <w:lang w:val="el-GR"/>
        </w:rPr>
        <w:t>,</w:t>
      </w:r>
      <w:r w:rsidRPr="001A178C">
        <w:rPr>
          <w:spacing w:val="38"/>
          <w:sz w:val="24"/>
          <w:lang w:val="el-GR"/>
        </w:rPr>
        <w:t xml:space="preserve"> </w:t>
      </w:r>
      <w:r w:rsidRPr="001A178C">
        <w:rPr>
          <w:spacing w:val="-8"/>
          <w:sz w:val="24"/>
          <w:lang w:val="el-GR"/>
        </w:rPr>
        <w:t>α</w:t>
      </w:r>
      <w:r w:rsidRPr="001A178C">
        <w:rPr>
          <w:spacing w:val="-5"/>
          <w:sz w:val="24"/>
          <w:lang w:val="el-GR"/>
        </w:rPr>
        <w:t>ν</w:t>
      </w:r>
      <w:r w:rsidRPr="001A178C">
        <w:rPr>
          <w:spacing w:val="-6"/>
          <w:sz w:val="24"/>
          <w:lang w:val="el-GR"/>
        </w:rPr>
        <w:t>αφ</w:t>
      </w:r>
      <w:r w:rsidRPr="001A178C">
        <w:rPr>
          <w:spacing w:val="-7"/>
          <w:sz w:val="24"/>
          <w:lang w:val="el-GR"/>
        </w:rPr>
        <w:t>έ</w:t>
      </w:r>
      <w:r w:rsidRPr="001A178C">
        <w:rPr>
          <w:spacing w:val="-9"/>
          <w:sz w:val="24"/>
          <w:lang w:val="el-GR"/>
        </w:rPr>
        <w:t>ρ</w:t>
      </w:r>
      <w:r w:rsidRPr="001A178C">
        <w:rPr>
          <w:spacing w:val="-7"/>
          <w:sz w:val="24"/>
          <w:lang w:val="el-GR"/>
        </w:rPr>
        <w:t>ο</w:t>
      </w:r>
      <w:r w:rsidRPr="001A178C">
        <w:rPr>
          <w:spacing w:val="-8"/>
          <w:sz w:val="24"/>
          <w:lang w:val="el-GR"/>
        </w:rPr>
        <w:t>ντα</w:t>
      </w:r>
      <w:r w:rsidRPr="001A178C">
        <w:rPr>
          <w:sz w:val="24"/>
          <w:lang w:val="el-GR"/>
        </w:rPr>
        <w:t>ι</w:t>
      </w:r>
      <w:r w:rsidRPr="001A178C">
        <w:rPr>
          <w:spacing w:val="-17"/>
          <w:sz w:val="24"/>
          <w:lang w:val="el-GR"/>
        </w:rPr>
        <w:t xml:space="preserve"> </w:t>
      </w:r>
      <w:r w:rsidRPr="001A178C">
        <w:rPr>
          <w:spacing w:val="-8"/>
          <w:sz w:val="24"/>
          <w:lang w:val="el-GR"/>
        </w:rPr>
        <w:t>αναλ</w:t>
      </w:r>
      <w:r w:rsidRPr="001A178C">
        <w:rPr>
          <w:spacing w:val="-6"/>
          <w:sz w:val="24"/>
          <w:lang w:val="el-GR"/>
        </w:rPr>
        <w:t>υ</w:t>
      </w:r>
      <w:r w:rsidRPr="001A178C">
        <w:rPr>
          <w:spacing w:val="-10"/>
          <w:sz w:val="24"/>
          <w:lang w:val="el-GR"/>
        </w:rPr>
        <w:t>τ</w:t>
      </w:r>
      <w:r w:rsidRPr="001A178C">
        <w:rPr>
          <w:spacing w:val="-7"/>
          <w:sz w:val="24"/>
          <w:lang w:val="el-GR"/>
        </w:rPr>
        <w:t>ι</w:t>
      </w:r>
      <w:r w:rsidRPr="001A178C">
        <w:rPr>
          <w:spacing w:val="-8"/>
          <w:sz w:val="24"/>
          <w:lang w:val="el-GR"/>
        </w:rPr>
        <w:t>κ</w:t>
      </w:r>
      <w:r w:rsidRPr="001A178C">
        <w:rPr>
          <w:sz w:val="24"/>
          <w:lang w:val="el-GR"/>
        </w:rPr>
        <w:t>ά</w:t>
      </w:r>
      <w:r w:rsidRPr="001A178C">
        <w:rPr>
          <w:spacing w:val="-15"/>
          <w:sz w:val="24"/>
          <w:lang w:val="el-GR"/>
        </w:rPr>
        <w:t xml:space="preserve"> </w:t>
      </w:r>
      <w:r w:rsidRPr="001A178C">
        <w:rPr>
          <w:spacing w:val="-8"/>
          <w:sz w:val="24"/>
          <w:lang w:val="el-GR"/>
        </w:rPr>
        <w:t>στην μελέτη</w:t>
      </w:r>
      <w:r w:rsidRPr="001A178C">
        <w:rPr>
          <w:sz w:val="24"/>
          <w:lang w:val="el-GR"/>
        </w:rPr>
        <w:t>.</w:t>
      </w:r>
    </w:p>
    <w:p w:rsidR="00FE1FF8" w:rsidRPr="001A178C" w:rsidRDefault="00FE1FF8" w:rsidP="00FE1FF8">
      <w:pPr>
        <w:spacing w:line="276" w:lineRule="auto"/>
        <w:ind w:right="67" w:firstLine="720"/>
        <w:rPr>
          <w:sz w:val="24"/>
          <w:lang w:val="el-GR"/>
        </w:rPr>
      </w:pPr>
      <w:r w:rsidRPr="001A178C">
        <w:rPr>
          <w:spacing w:val="-8"/>
          <w:sz w:val="24"/>
          <w:lang w:val="el-GR"/>
        </w:rPr>
        <w:t>Σκ</w:t>
      </w:r>
      <w:r w:rsidRPr="001A178C">
        <w:rPr>
          <w:spacing w:val="-7"/>
          <w:sz w:val="24"/>
          <w:lang w:val="el-GR"/>
        </w:rPr>
        <w:t>ο</w:t>
      </w:r>
      <w:r w:rsidRPr="001A178C">
        <w:rPr>
          <w:spacing w:val="-8"/>
          <w:sz w:val="24"/>
          <w:lang w:val="el-GR"/>
        </w:rPr>
        <w:t>π</w:t>
      </w:r>
      <w:r w:rsidRPr="001A178C">
        <w:rPr>
          <w:spacing w:val="-7"/>
          <w:sz w:val="24"/>
          <w:lang w:val="el-GR"/>
        </w:rPr>
        <w:t>ό</w:t>
      </w:r>
      <w:r w:rsidRPr="001A178C">
        <w:rPr>
          <w:sz w:val="24"/>
          <w:lang w:val="el-GR"/>
        </w:rPr>
        <w:t>ς</w:t>
      </w:r>
      <w:r w:rsidRPr="001A178C">
        <w:rPr>
          <w:spacing w:val="9"/>
          <w:sz w:val="24"/>
          <w:lang w:val="el-GR"/>
        </w:rPr>
        <w:t xml:space="preserve"> </w:t>
      </w:r>
      <w:r w:rsidRPr="001A178C">
        <w:rPr>
          <w:spacing w:val="-8"/>
          <w:sz w:val="24"/>
          <w:lang w:val="el-GR"/>
        </w:rPr>
        <w:t>τ</w:t>
      </w:r>
      <w:r w:rsidRPr="001A178C">
        <w:rPr>
          <w:spacing w:val="-7"/>
          <w:sz w:val="24"/>
          <w:lang w:val="el-GR"/>
        </w:rPr>
        <w:t>ω</w:t>
      </w:r>
      <w:r w:rsidRPr="001A178C">
        <w:rPr>
          <w:sz w:val="24"/>
          <w:lang w:val="el-GR"/>
        </w:rPr>
        <w:t xml:space="preserve">ν </w:t>
      </w:r>
      <w:r w:rsidRPr="001A178C">
        <w:rPr>
          <w:spacing w:val="-6"/>
          <w:sz w:val="24"/>
          <w:lang w:val="el-GR"/>
        </w:rPr>
        <w:t>υ</w:t>
      </w:r>
      <w:r w:rsidRPr="001A178C">
        <w:rPr>
          <w:spacing w:val="-8"/>
          <w:sz w:val="24"/>
          <w:lang w:val="el-GR"/>
        </w:rPr>
        <w:t>πη</w:t>
      </w:r>
      <w:r w:rsidRPr="001A178C">
        <w:rPr>
          <w:spacing w:val="-7"/>
          <w:sz w:val="24"/>
          <w:lang w:val="el-GR"/>
        </w:rPr>
        <w:t>ρ</w:t>
      </w:r>
      <w:r w:rsidRPr="001A178C">
        <w:rPr>
          <w:spacing w:val="-10"/>
          <w:sz w:val="24"/>
          <w:lang w:val="el-GR"/>
        </w:rPr>
        <w:t>ε</w:t>
      </w:r>
      <w:r w:rsidRPr="001A178C">
        <w:rPr>
          <w:spacing w:val="-7"/>
          <w:sz w:val="24"/>
          <w:lang w:val="el-GR"/>
        </w:rPr>
        <w:t>σ</w:t>
      </w:r>
      <w:r w:rsidRPr="001A178C">
        <w:rPr>
          <w:spacing w:val="-9"/>
          <w:sz w:val="24"/>
          <w:lang w:val="el-GR"/>
        </w:rPr>
        <w:t>ι</w:t>
      </w:r>
      <w:r w:rsidRPr="001A178C">
        <w:rPr>
          <w:spacing w:val="-7"/>
          <w:sz w:val="24"/>
          <w:lang w:val="el-GR"/>
        </w:rPr>
        <w:t>ώ</w:t>
      </w:r>
      <w:r w:rsidRPr="001A178C">
        <w:rPr>
          <w:sz w:val="24"/>
          <w:lang w:val="el-GR"/>
        </w:rPr>
        <w:t>ν</w:t>
      </w:r>
      <w:r w:rsidRPr="001A178C">
        <w:rPr>
          <w:spacing w:val="8"/>
          <w:sz w:val="24"/>
          <w:lang w:val="el-GR"/>
        </w:rPr>
        <w:t xml:space="preserve"> </w:t>
      </w:r>
      <w:r w:rsidRPr="001A178C">
        <w:rPr>
          <w:spacing w:val="-10"/>
          <w:sz w:val="24"/>
          <w:lang w:val="el-GR"/>
        </w:rPr>
        <w:t>ε</w:t>
      </w:r>
      <w:r w:rsidRPr="001A178C">
        <w:rPr>
          <w:spacing w:val="-5"/>
          <w:sz w:val="24"/>
          <w:lang w:val="el-GR"/>
        </w:rPr>
        <w:t>ί</w:t>
      </w:r>
      <w:r w:rsidRPr="001A178C">
        <w:rPr>
          <w:spacing w:val="-8"/>
          <w:sz w:val="24"/>
          <w:lang w:val="el-GR"/>
        </w:rPr>
        <w:t>να</w:t>
      </w:r>
      <w:r w:rsidRPr="001A178C">
        <w:rPr>
          <w:sz w:val="24"/>
          <w:lang w:val="el-GR"/>
        </w:rPr>
        <w:t>ι</w:t>
      </w:r>
      <w:r w:rsidRPr="001A178C">
        <w:rPr>
          <w:spacing w:val="6"/>
          <w:sz w:val="24"/>
          <w:lang w:val="el-GR"/>
        </w:rPr>
        <w:t xml:space="preserve"> </w:t>
      </w:r>
      <w:r w:rsidRPr="001A178C">
        <w:rPr>
          <w:sz w:val="24"/>
          <w:lang w:val="el-GR"/>
        </w:rPr>
        <w:t>η</w:t>
      </w:r>
      <w:r w:rsidRPr="001A178C">
        <w:rPr>
          <w:spacing w:val="5"/>
          <w:sz w:val="24"/>
          <w:lang w:val="el-GR"/>
        </w:rPr>
        <w:t xml:space="preserve"> </w:t>
      </w:r>
      <w:r w:rsidRPr="001A178C">
        <w:rPr>
          <w:spacing w:val="-13"/>
          <w:sz w:val="24"/>
          <w:lang w:val="el-GR"/>
        </w:rPr>
        <w:t>π</w:t>
      </w:r>
      <w:r w:rsidRPr="001A178C">
        <w:rPr>
          <w:spacing w:val="-7"/>
          <w:sz w:val="24"/>
          <w:lang w:val="el-GR"/>
        </w:rPr>
        <w:t>ρ</w:t>
      </w:r>
      <w:r w:rsidRPr="001A178C">
        <w:rPr>
          <w:spacing w:val="-5"/>
          <w:sz w:val="24"/>
          <w:lang w:val="el-GR"/>
        </w:rPr>
        <w:t>ό</w:t>
      </w:r>
      <w:r w:rsidRPr="001A178C">
        <w:rPr>
          <w:spacing w:val="-8"/>
          <w:sz w:val="24"/>
          <w:lang w:val="el-GR"/>
        </w:rPr>
        <w:t>λη</w:t>
      </w:r>
      <w:r w:rsidRPr="001A178C">
        <w:rPr>
          <w:spacing w:val="-6"/>
          <w:sz w:val="24"/>
          <w:lang w:val="el-GR"/>
        </w:rPr>
        <w:t>ψ</w:t>
      </w:r>
      <w:r w:rsidRPr="001A178C">
        <w:rPr>
          <w:sz w:val="24"/>
          <w:lang w:val="el-GR"/>
        </w:rPr>
        <w:t>η</w:t>
      </w:r>
      <w:r w:rsidRPr="001A178C">
        <w:rPr>
          <w:spacing w:val="5"/>
          <w:sz w:val="24"/>
          <w:lang w:val="el-GR"/>
        </w:rPr>
        <w:t xml:space="preserve"> </w:t>
      </w:r>
      <w:r w:rsidRPr="001A178C">
        <w:rPr>
          <w:spacing w:val="-8"/>
          <w:sz w:val="24"/>
          <w:lang w:val="el-GR"/>
        </w:rPr>
        <w:t>γ</w:t>
      </w:r>
      <w:r w:rsidRPr="001A178C">
        <w:rPr>
          <w:spacing w:val="-7"/>
          <w:sz w:val="24"/>
          <w:lang w:val="el-GR"/>
        </w:rPr>
        <w:t>ι</w:t>
      </w:r>
      <w:r w:rsidRPr="001A178C">
        <w:rPr>
          <w:sz w:val="24"/>
          <w:lang w:val="el-GR"/>
        </w:rPr>
        <w:t>α</w:t>
      </w:r>
      <w:r w:rsidRPr="001A178C">
        <w:rPr>
          <w:spacing w:val="5"/>
          <w:sz w:val="24"/>
          <w:lang w:val="el-GR"/>
        </w:rPr>
        <w:t xml:space="preserve"> </w:t>
      </w:r>
      <w:r w:rsidRPr="001A178C">
        <w:rPr>
          <w:spacing w:val="-8"/>
          <w:sz w:val="24"/>
          <w:lang w:val="el-GR"/>
        </w:rPr>
        <w:t>τ</w:t>
      </w:r>
      <w:r w:rsidRPr="001A178C">
        <w:rPr>
          <w:spacing w:val="-6"/>
          <w:sz w:val="24"/>
          <w:lang w:val="el-GR"/>
        </w:rPr>
        <w:t>η</w:t>
      </w:r>
      <w:r w:rsidRPr="001A178C">
        <w:rPr>
          <w:sz w:val="24"/>
          <w:lang w:val="el-GR"/>
        </w:rPr>
        <w:t>ν</w:t>
      </w:r>
      <w:r w:rsidRPr="001A178C">
        <w:rPr>
          <w:spacing w:val="5"/>
          <w:sz w:val="24"/>
          <w:lang w:val="el-GR"/>
        </w:rPr>
        <w:t xml:space="preserve"> </w:t>
      </w:r>
      <w:r w:rsidRPr="001A178C">
        <w:rPr>
          <w:spacing w:val="-6"/>
          <w:sz w:val="24"/>
          <w:lang w:val="el-GR"/>
        </w:rPr>
        <w:t>α</w:t>
      </w:r>
      <w:r w:rsidRPr="001A178C">
        <w:rPr>
          <w:spacing w:val="-8"/>
          <w:sz w:val="24"/>
          <w:lang w:val="el-GR"/>
        </w:rPr>
        <w:t>π</w:t>
      </w:r>
      <w:r w:rsidRPr="001A178C">
        <w:rPr>
          <w:spacing w:val="-7"/>
          <w:sz w:val="24"/>
          <w:lang w:val="el-GR"/>
        </w:rPr>
        <w:t>ο</w:t>
      </w:r>
      <w:r w:rsidRPr="001A178C">
        <w:rPr>
          <w:spacing w:val="-8"/>
          <w:sz w:val="24"/>
          <w:lang w:val="el-GR"/>
        </w:rPr>
        <w:t>φ</w:t>
      </w:r>
      <w:r w:rsidRPr="001A178C">
        <w:rPr>
          <w:spacing w:val="-6"/>
          <w:sz w:val="24"/>
          <w:lang w:val="el-GR"/>
        </w:rPr>
        <w:t>υ</w:t>
      </w:r>
      <w:r w:rsidRPr="001A178C">
        <w:rPr>
          <w:spacing w:val="-8"/>
          <w:sz w:val="24"/>
          <w:lang w:val="el-GR"/>
        </w:rPr>
        <w:t>γ</w:t>
      </w:r>
      <w:r w:rsidRPr="001A178C">
        <w:rPr>
          <w:sz w:val="24"/>
          <w:lang w:val="el-GR"/>
        </w:rPr>
        <w:t>ή</w:t>
      </w:r>
      <w:r w:rsidRPr="001A178C">
        <w:rPr>
          <w:spacing w:val="5"/>
          <w:sz w:val="24"/>
          <w:lang w:val="el-GR"/>
        </w:rPr>
        <w:t xml:space="preserve"> </w:t>
      </w:r>
      <w:r w:rsidRPr="001A178C">
        <w:rPr>
          <w:spacing w:val="-10"/>
          <w:sz w:val="24"/>
          <w:lang w:val="el-GR"/>
        </w:rPr>
        <w:t>ε</w:t>
      </w:r>
      <w:r w:rsidRPr="001A178C">
        <w:rPr>
          <w:spacing w:val="-6"/>
          <w:sz w:val="24"/>
          <w:lang w:val="el-GR"/>
        </w:rPr>
        <w:t>μφ</w:t>
      </w:r>
      <w:r w:rsidRPr="001A178C">
        <w:rPr>
          <w:spacing w:val="-8"/>
          <w:sz w:val="24"/>
          <w:lang w:val="el-GR"/>
        </w:rPr>
        <w:t>άν</w:t>
      </w:r>
      <w:r w:rsidRPr="001A178C">
        <w:rPr>
          <w:spacing w:val="-9"/>
          <w:sz w:val="24"/>
          <w:lang w:val="el-GR"/>
        </w:rPr>
        <w:t>ι</w:t>
      </w:r>
      <w:r w:rsidRPr="001A178C">
        <w:rPr>
          <w:spacing w:val="-7"/>
          <w:sz w:val="24"/>
          <w:lang w:val="el-GR"/>
        </w:rPr>
        <w:t>σ</w:t>
      </w:r>
      <w:r w:rsidRPr="001A178C">
        <w:rPr>
          <w:spacing w:val="-8"/>
          <w:sz w:val="24"/>
          <w:lang w:val="el-GR"/>
        </w:rPr>
        <w:t>η</w:t>
      </w:r>
      <w:r w:rsidRPr="001A178C">
        <w:rPr>
          <w:sz w:val="24"/>
          <w:lang w:val="el-GR"/>
        </w:rPr>
        <w:t xml:space="preserve">ς </w:t>
      </w:r>
      <w:r w:rsidRPr="001A178C">
        <w:rPr>
          <w:spacing w:val="-8"/>
          <w:sz w:val="24"/>
          <w:lang w:val="el-GR"/>
        </w:rPr>
        <w:t>π</w:t>
      </w:r>
      <w:r w:rsidRPr="001A178C">
        <w:rPr>
          <w:spacing w:val="-9"/>
          <w:sz w:val="24"/>
          <w:lang w:val="el-GR"/>
        </w:rPr>
        <w:t>ρ</w:t>
      </w:r>
      <w:r w:rsidRPr="001A178C">
        <w:rPr>
          <w:spacing w:val="-5"/>
          <w:sz w:val="24"/>
          <w:lang w:val="el-GR"/>
        </w:rPr>
        <w:t>ο</w:t>
      </w:r>
      <w:r w:rsidRPr="001A178C">
        <w:rPr>
          <w:spacing w:val="-9"/>
          <w:sz w:val="24"/>
          <w:lang w:val="el-GR"/>
        </w:rPr>
        <w:t>β</w:t>
      </w:r>
      <w:r w:rsidRPr="001A178C">
        <w:rPr>
          <w:spacing w:val="-8"/>
          <w:sz w:val="24"/>
          <w:lang w:val="el-GR"/>
        </w:rPr>
        <w:t>λη</w:t>
      </w:r>
      <w:r w:rsidRPr="001A178C">
        <w:rPr>
          <w:spacing w:val="-6"/>
          <w:sz w:val="24"/>
          <w:lang w:val="el-GR"/>
        </w:rPr>
        <w:t>μ</w:t>
      </w:r>
      <w:r w:rsidRPr="001A178C">
        <w:rPr>
          <w:spacing w:val="-8"/>
          <w:sz w:val="24"/>
          <w:lang w:val="el-GR"/>
        </w:rPr>
        <w:t>άτ</w:t>
      </w:r>
      <w:r w:rsidRPr="001A178C">
        <w:rPr>
          <w:spacing w:val="-7"/>
          <w:sz w:val="24"/>
          <w:lang w:val="el-GR"/>
        </w:rPr>
        <w:t>ω</w:t>
      </w:r>
      <w:r w:rsidRPr="001A178C">
        <w:rPr>
          <w:spacing w:val="-10"/>
          <w:sz w:val="24"/>
          <w:lang w:val="el-GR"/>
        </w:rPr>
        <w:t>ν</w:t>
      </w:r>
      <w:r w:rsidRPr="001A178C">
        <w:rPr>
          <w:sz w:val="24"/>
          <w:lang w:val="el-GR"/>
        </w:rPr>
        <w:t>,</w:t>
      </w:r>
      <w:r w:rsidRPr="001A178C">
        <w:rPr>
          <w:spacing w:val="6"/>
          <w:sz w:val="24"/>
          <w:lang w:val="el-GR"/>
        </w:rPr>
        <w:t xml:space="preserve"> </w:t>
      </w:r>
      <w:r w:rsidRPr="001A178C">
        <w:rPr>
          <w:sz w:val="24"/>
          <w:lang w:val="el-GR"/>
        </w:rPr>
        <w:t>η</w:t>
      </w:r>
      <w:r w:rsidRPr="001A178C">
        <w:rPr>
          <w:spacing w:val="7"/>
          <w:sz w:val="24"/>
          <w:lang w:val="el-GR"/>
        </w:rPr>
        <w:t xml:space="preserve"> </w:t>
      </w:r>
      <w:r w:rsidRPr="001A178C">
        <w:rPr>
          <w:spacing w:val="-8"/>
          <w:sz w:val="24"/>
          <w:lang w:val="el-GR"/>
        </w:rPr>
        <w:t>απ</w:t>
      </w:r>
      <w:r w:rsidRPr="001A178C">
        <w:rPr>
          <w:spacing w:val="-5"/>
          <w:sz w:val="24"/>
          <w:lang w:val="el-GR"/>
        </w:rPr>
        <w:t>ό</w:t>
      </w:r>
      <w:r w:rsidRPr="001A178C">
        <w:rPr>
          <w:spacing w:val="-13"/>
          <w:sz w:val="24"/>
          <w:lang w:val="el-GR"/>
        </w:rPr>
        <w:t>λ</w:t>
      </w:r>
      <w:r w:rsidRPr="001A178C">
        <w:rPr>
          <w:spacing w:val="-6"/>
          <w:sz w:val="24"/>
          <w:lang w:val="el-GR"/>
        </w:rPr>
        <w:t>υ</w:t>
      </w:r>
      <w:r w:rsidRPr="001A178C">
        <w:rPr>
          <w:spacing w:val="-5"/>
          <w:sz w:val="24"/>
          <w:lang w:val="el-GR"/>
        </w:rPr>
        <w:t>τ</w:t>
      </w:r>
      <w:r w:rsidRPr="001A178C">
        <w:rPr>
          <w:sz w:val="24"/>
          <w:lang w:val="el-GR"/>
        </w:rPr>
        <w:t xml:space="preserve">η </w:t>
      </w:r>
      <w:r w:rsidRPr="001A178C">
        <w:rPr>
          <w:spacing w:val="-8"/>
          <w:sz w:val="24"/>
          <w:lang w:val="el-GR"/>
        </w:rPr>
        <w:t>α</w:t>
      </w:r>
      <w:r w:rsidRPr="001A178C">
        <w:rPr>
          <w:spacing w:val="-7"/>
          <w:sz w:val="24"/>
          <w:lang w:val="el-GR"/>
        </w:rPr>
        <w:t>σ</w:t>
      </w:r>
      <w:r w:rsidRPr="001A178C">
        <w:rPr>
          <w:spacing w:val="-6"/>
          <w:sz w:val="24"/>
          <w:lang w:val="el-GR"/>
        </w:rPr>
        <w:t>φ</w:t>
      </w:r>
      <w:r w:rsidRPr="001A178C">
        <w:rPr>
          <w:spacing w:val="-8"/>
          <w:sz w:val="24"/>
          <w:lang w:val="el-GR"/>
        </w:rPr>
        <w:t>αλ</w:t>
      </w:r>
      <w:r w:rsidRPr="001A178C">
        <w:rPr>
          <w:spacing w:val="-9"/>
          <w:sz w:val="24"/>
          <w:lang w:val="el-GR"/>
        </w:rPr>
        <w:t>ι</w:t>
      </w:r>
      <w:r w:rsidRPr="001A178C">
        <w:rPr>
          <w:spacing w:val="-7"/>
          <w:sz w:val="24"/>
          <w:lang w:val="el-GR"/>
        </w:rPr>
        <w:t>σ</w:t>
      </w:r>
      <w:r w:rsidRPr="001A178C">
        <w:rPr>
          <w:spacing w:val="-8"/>
          <w:sz w:val="24"/>
          <w:lang w:val="el-GR"/>
        </w:rPr>
        <w:t>τ</w:t>
      </w:r>
      <w:r w:rsidRPr="001A178C">
        <w:rPr>
          <w:spacing w:val="-7"/>
          <w:sz w:val="24"/>
          <w:lang w:val="el-GR"/>
        </w:rPr>
        <w:t>ι</w:t>
      </w:r>
      <w:r w:rsidRPr="001A178C">
        <w:rPr>
          <w:spacing w:val="-8"/>
          <w:sz w:val="24"/>
          <w:lang w:val="el-GR"/>
        </w:rPr>
        <w:t>κ</w:t>
      </w:r>
      <w:r w:rsidRPr="001A178C">
        <w:rPr>
          <w:sz w:val="24"/>
          <w:lang w:val="el-GR"/>
        </w:rPr>
        <w:t>ή</w:t>
      </w:r>
      <w:r w:rsidRPr="001A178C">
        <w:rPr>
          <w:spacing w:val="2"/>
          <w:sz w:val="24"/>
          <w:lang w:val="el-GR"/>
        </w:rPr>
        <w:t xml:space="preserve"> </w:t>
      </w:r>
      <w:r w:rsidRPr="001A178C">
        <w:rPr>
          <w:spacing w:val="-8"/>
          <w:sz w:val="24"/>
          <w:lang w:val="el-GR"/>
        </w:rPr>
        <w:t>κ</w:t>
      </w:r>
      <w:r w:rsidRPr="001A178C">
        <w:rPr>
          <w:spacing w:val="-6"/>
          <w:sz w:val="24"/>
          <w:lang w:val="el-GR"/>
        </w:rPr>
        <w:t>ά</w:t>
      </w:r>
      <w:r w:rsidRPr="001A178C">
        <w:rPr>
          <w:spacing w:val="-8"/>
          <w:sz w:val="24"/>
          <w:lang w:val="el-GR"/>
        </w:rPr>
        <w:t>λ</w:t>
      </w:r>
      <w:r w:rsidRPr="001A178C">
        <w:rPr>
          <w:spacing w:val="-6"/>
          <w:sz w:val="24"/>
          <w:lang w:val="el-GR"/>
        </w:rPr>
        <w:t>υψ</w:t>
      </w:r>
      <w:r w:rsidRPr="001A178C">
        <w:rPr>
          <w:sz w:val="24"/>
          <w:lang w:val="el-GR"/>
        </w:rPr>
        <w:t>η</w:t>
      </w:r>
      <w:r w:rsidRPr="001A178C">
        <w:rPr>
          <w:spacing w:val="2"/>
          <w:sz w:val="24"/>
          <w:lang w:val="el-GR"/>
        </w:rPr>
        <w:t xml:space="preserve"> </w:t>
      </w:r>
      <w:r w:rsidRPr="001A178C">
        <w:rPr>
          <w:spacing w:val="-8"/>
          <w:sz w:val="24"/>
          <w:lang w:val="el-GR"/>
        </w:rPr>
        <w:t>τ</w:t>
      </w:r>
      <w:r w:rsidRPr="001A178C">
        <w:rPr>
          <w:spacing w:val="-9"/>
          <w:sz w:val="24"/>
          <w:lang w:val="el-GR"/>
        </w:rPr>
        <w:t>ω</w:t>
      </w:r>
      <w:r w:rsidRPr="001A178C">
        <w:rPr>
          <w:sz w:val="24"/>
          <w:lang w:val="el-GR"/>
        </w:rPr>
        <w:t>ν</w:t>
      </w:r>
      <w:r w:rsidRPr="001A178C">
        <w:rPr>
          <w:spacing w:val="5"/>
          <w:sz w:val="24"/>
          <w:lang w:val="el-GR"/>
        </w:rPr>
        <w:t xml:space="preserve"> </w:t>
      </w:r>
      <w:r w:rsidRPr="001A178C">
        <w:rPr>
          <w:spacing w:val="-7"/>
          <w:sz w:val="24"/>
          <w:lang w:val="el-GR"/>
        </w:rPr>
        <w:t>εργ</w:t>
      </w:r>
      <w:r w:rsidRPr="001A178C">
        <w:rPr>
          <w:spacing w:val="-8"/>
          <w:sz w:val="24"/>
          <w:lang w:val="el-GR"/>
        </w:rPr>
        <w:t>αζ</w:t>
      </w:r>
      <w:r w:rsidRPr="001A178C">
        <w:rPr>
          <w:spacing w:val="-10"/>
          <w:sz w:val="24"/>
          <w:lang w:val="el-GR"/>
        </w:rPr>
        <w:t>ο</w:t>
      </w:r>
      <w:r w:rsidRPr="001A178C">
        <w:rPr>
          <w:spacing w:val="-6"/>
          <w:sz w:val="24"/>
          <w:lang w:val="el-GR"/>
        </w:rPr>
        <w:t>μ</w:t>
      </w:r>
      <w:r w:rsidRPr="001A178C">
        <w:rPr>
          <w:spacing w:val="-7"/>
          <w:sz w:val="24"/>
          <w:lang w:val="el-GR"/>
        </w:rPr>
        <w:t>έ</w:t>
      </w:r>
      <w:r w:rsidRPr="001A178C">
        <w:rPr>
          <w:spacing w:val="-10"/>
          <w:sz w:val="24"/>
          <w:lang w:val="el-GR"/>
        </w:rPr>
        <w:t>ν</w:t>
      </w:r>
      <w:r w:rsidRPr="001A178C">
        <w:rPr>
          <w:spacing w:val="-7"/>
          <w:sz w:val="24"/>
          <w:lang w:val="el-GR"/>
        </w:rPr>
        <w:t>ω</w:t>
      </w:r>
      <w:r w:rsidRPr="001A178C">
        <w:rPr>
          <w:sz w:val="24"/>
          <w:lang w:val="el-GR"/>
        </w:rPr>
        <w:t xml:space="preserve">ν </w:t>
      </w:r>
      <w:r w:rsidRPr="001A178C">
        <w:rPr>
          <w:spacing w:val="-8"/>
          <w:sz w:val="24"/>
          <w:lang w:val="el-GR"/>
        </w:rPr>
        <w:t>κα</w:t>
      </w:r>
      <w:r w:rsidRPr="001A178C">
        <w:rPr>
          <w:sz w:val="24"/>
          <w:lang w:val="el-GR"/>
        </w:rPr>
        <w:t>ι</w:t>
      </w:r>
      <w:r w:rsidRPr="001A178C">
        <w:rPr>
          <w:spacing w:val="3"/>
          <w:sz w:val="24"/>
          <w:lang w:val="el-GR"/>
        </w:rPr>
        <w:t xml:space="preserve"> </w:t>
      </w:r>
      <w:r w:rsidRPr="001A178C">
        <w:rPr>
          <w:spacing w:val="-8"/>
          <w:sz w:val="24"/>
          <w:lang w:val="el-GR"/>
        </w:rPr>
        <w:t>τ</w:t>
      </w:r>
      <w:r w:rsidRPr="001A178C">
        <w:rPr>
          <w:spacing w:val="-7"/>
          <w:sz w:val="24"/>
          <w:lang w:val="el-GR"/>
        </w:rPr>
        <w:t>ω</w:t>
      </w:r>
      <w:r w:rsidRPr="001A178C">
        <w:rPr>
          <w:sz w:val="24"/>
          <w:lang w:val="el-GR"/>
        </w:rPr>
        <w:t>ν</w:t>
      </w:r>
      <w:r w:rsidRPr="001A178C">
        <w:rPr>
          <w:spacing w:val="3"/>
          <w:sz w:val="24"/>
          <w:lang w:val="el-GR"/>
        </w:rPr>
        <w:t xml:space="preserve"> </w:t>
      </w:r>
      <w:r w:rsidRPr="001A178C">
        <w:rPr>
          <w:spacing w:val="-8"/>
          <w:sz w:val="24"/>
          <w:lang w:val="el-GR"/>
        </w:rPr>
        <w:t>π</w:t>
      </w:r>
      <w:r w:rsidRPr="001A178C">
        <w:rPr>
          <w:spacing w:val="-7"/>
          <w:sz w:val="24"/>
          <w:lang w:val="el-GR"/>
        </w:rPr>
        <w:t>ο</w:t>
      </w:r>
      <w:r w:rsidRPr="001A178C">
        <w:rPr>
          <w:spacing w:val="-8"/>
          <w:sz w:val="24"/>
          <w:lang w:val="el-GR"/>
        </w:rPr>
        <w:t>λ</w:t>
      </w:r>
      <w:r w:rsidRPr="001A178C">
        <w:rPr>
          <w:spacing w:val="-5"/>
          <w:sz w:val="24"/>
          <w:lang w:val="el-GR"/>
        </w:rPr>
        <w:t>ι</w:t>
      </w:r>
      <w:r w:rsidRPr="001A178C">
        <w:rPr>
          <w:spacing w:val="-8"/>
          <w:sz w:val="24"/>
          <w:lang w:val="el-GR"/>
        </w:rPr>
        <w:t>τ</w:t>
      </w:r>
      <w:r w:rsidRPr="001A178C">
        <w:rPr>
          <w:spacing w:val="-7"/>
          <w:sz w:val="24"/>
          <w:lang w:val="el-GR"/>
        </w:rPr>
        <w:t>ών</w:t>
      </w:r>
      <w:r w:rsidRPr="001A178C">
        <w:rPr>
          <w:sz w:val="24"/>
          <w:lang w:val="el-GR"/>
        </w:rPr>
        <w:t>,</w:t>
      </w:r>
      <w:r w:rsidRPr="001A178C">
        <w:rPr>
          <w:spacing w:val="1"/>
          <w:sz w:val="24"/>
          <w:lang w:val="el-GR"/>
        </w:rPr>
        <w:t xml:space="preserve"> </w:t>
      </w:r>
      <w:r w:rsidRPr="001A178C">
        <w:rPr>
          <w:sz w:val="24"/>
          <w:lang w:val="el-GR"/>
        </w:rPr>
        <w:t xml:space="preserve">η </w:t>
      </w:r>
      <w:r w:rsidRPr="001A178C">
        <w:rPr>
          <w:spacing w:val="-7"/>
          <w:sz w:val="24"/>
          <w:lang w:val="el-GR"/>
        </w:rPr>
        <w:t>δι</w:t>
      </w:r>
      <w:r w:rsidRPr="001A178C">
        <w:rPr>
          <w:spacing w:val="-11"/>
          <w:sz w:val="24"/>
          <w:lang w:val="el-GR"/>
        </w:rPr>
        <w:t>α</w:t>
      </w:r>
      <w:r w:rsidRPr="001A178C">
        <w:rPr>
          <w:spacing w:val="-9"/>
          <w:sz w:val="24"/>
          <w:lang w:val="el-GR"/>
        </w:rPr>
        <w:t>φ</w:t>
      </w:r>
      <w:r w:rsidRPr="001A178C">
        <w:rPr>
          <w:spacing w:val="-6"/>
          <w:sz w:val="24"/>
          <w:lang w:val="el-GR"/>
        </w:rPr>
        <w:t>ύ</w:t>
      </w:r>
      <w:r w:rsidRPr="001A178C">
        <w:rPr>
          <w:spacing w:val="-8"/>
          <w:sz w:val="24"/>
          <w:lang w:val="el-GR"/>
        </w:rPr>
        <w:t>λα</w:t>
      </w:r>
      <w:r w:rsidRPr="001A178C">
        <w:rPr>
          <w:spacing w:val="-1"/>
          <w:sz w:val="24"/>
          <w:lang w:val="el-GR"/>
        </w:rPr>
        <w:t>ξ</w:t>
      </w:r>
      <w:r w:rsidRPr="001A178C">
        <w:rPr>
          <w:sz w:val="24"/>
          <w:lang w:val="el-GR"/>
        </w:rPr>
        <w:t xml:space="preserve">η </w:t>
      </w:r>
      <w:r w:rsidRPr="001A178C">
        <w:rPr>
          <w:spacing w:val="-8"/>
          <w:sz w:val="24"/>
          <w:lang w:val="el-GR"/>
        </w:rPr>
        <w:t>τ</w:t>
      </w:r>
      <w:r w:rsidRPr="001A178C">
        <w:rPr>
          <w:spacing w:val="-9"/>
          <w:sz w:val="24"/>
          <w:lang w:val="el-GR"/>
        </w:rPr>
        <w:t>ω</w:t>
      </w:r>
      <w:r w:rsidRPr="001A178C">
        <w:rPr>
          <w:sz w:val="24"/>
          <w:lang w:val="el-GR"/>
        </w:rPr>
        <w:t>ν</w:t>
      </w:r>
      <w:r w:rsidRPr="001A178C">
        <w:rPr>
          <w:spacing w:val="5"/>
          <w:sz w:val="24"/>
          <w:lang w:val="el-GR"/>
        </w:rPr>
        <w:t xml:space="preserve"> </w:t>
      </w:r>
      <w:r w:rsidRPr="001A178C">
        <w:rPr>
          <w:spacing w:val="-6"/>
          <w:sz w:val="24"/>
          <w:lang w:val="el-GR"/>
        </w:rPr>
        <w:t>υ</w:t>
      </w:r>
      <w:r w:rsidRPr="001A178C">
        <w:rPr>
          <w:spacing w:val="-8"/>
          <w:sz w:val="24"/>
          <w:lang w:val="el-GR"/>
        </w:rPr>
        <w:t>λ</w:t>
      </w:r>
      <w:r w:rsidRPr="001A178C">
        <w:rPr>
          <w:spacing w:val="-5"/>
          <w:sz w:val="24"/>
          <w:lang w:val="el-GR"/>
        </w:rPr>
        <w:t>ι</w:t>
      </w:r>
      <w:r w:rsidRPr="001A178C">
        <w:rPr>
          <w:spacing w:val="-8"/>
          <w:sz w:val="24"/>
          <w:lang w:val="el-GR"/>
        </w:rPr>
        <w:t>κ</w:t>
      </w:r>
      <w:r w:rsidRPr="001A178C">
        <w:rPr>
          <w:spacing w:val="-7"/>
          <w:sz w:val="24"/>
          <w:lang w:val="el-GR"/>
        </w:rPr>
        <w:t>ώ</w:t>
      </w:r>
      <w:r w:rsidRPr="001A178C">
        <w:rPr>
          <w:sz w:val="24"/>
          <w:lang w:val="el-GR"/>
        </w:rPr>
        <w:t xml:space="preserve">ν </w:t>
      </w:r>
      <w:r w:rsidRPr="001A178C">
        <w:rPr>
          <w:spacing w:val="-8"/>
          <w:sz w:val="24"/>
          <w:lang w:val="el-GR"/>
        </w:rPr>
        <w:t>αγα</w:t>
      </w:r>
      <w:r w:rsidRPr="001A178C">
        <w:rPr>
          <w:spacing w:val="-7"/>
          <w:sz w:val="24"/>
          <w:lang w:val="el-GR"/>
        </w:rPr>
        <w:t>θώ</w:t>
      </w:r>
      <w:r w:rsidRPr="001A178C">
        <w:rPr>
          <w:sz w:val="24"/>
          <w:lang w:val="el-GR"/>
        </w:rPr>
        <w:t xml:space="preserve">ν </w:t>
      </w:r>
      <w:r w:rsidRPr="001A178C">
        <w:rPr>
          <w:spacing w:val="-9"/>
          <w:sz w:val="24"/>
          <w:lang w:val="el-GR"/>
        </w:rPr>
        <w:t>σ</w:t>
      </w:r>
      <w:r w:rsidRPr="001A178C">
        <w:rPr>
          <w:sz w:val="24"/>
          <w:lang w:val="el-GR"/>
        </w:rPr>
        <w:t>ε</w:t>
      </w:r>
      <w:r w:rsidRPr="001A178C">
        <w:rPr>
          <w:spacing w:val="3"/>
          <w:sz w:val="24"/>
          <w:lang w:val="el-GR"/>
        </w:rPr>
        <w:t xml:space="preserve"> </w:t>
      </w:r>
      <w:r w:rsidRPr="001A178C">
        <w:rPr>
          <w:spacing w:val="-5"/>
          <w:sz w:val="24"/>
          <w:lang w:val="el-GR"/>
        </w:rPr>
        <w:t>σ</w:t>
      </w:r>
      <w:r w:rsidRPr="001A178C">
        <w:rPr>
          <w:spacing w:val="-8"/>
          <w:sz w:val="24"/>
          <w:lang w:val="el-GR"/>
        </w:rPr>
        <w:t>χ</w:t>
      </w:r>
      <w:r w:rsidRPr="001A178C">
        <w:rPr>
          <w:spacing w:val="-10"/>
          <w:sz w:val="24"/>
          <w:lang w:val="el-GR"/>
        </w:rPr>
        <w:t>έ</w:t>
      </w:r>
      <w:r w:rsidRPr="001A178C">
        <w:rPr>
          <w:spacing w:val="-7"/>
          <w:sz w:val="24"/>
          <w:lang w:val="el-GR"/>
        </w:rPr>
        <w:t>σ</w:t>
      </w:r>
      <w:r w:rsidRPr="001A178C">
        <w:rPr>
          <w:sz w:val="24"/>
          <w:lang w:val="el-GR"/>
        </w:rPr>
        <w:t xml:space="preserve">η </w:t>
      </w:r>
      <w:r w:rsidRPr="001A178C">
        <w:rPr>
          <w:spacing w:val="-6"/>
          <w:sz w:val="24"/>
          <w:lang w:val="el-GR"/>
        </w:rPr>
        <w:t>μ</w:t>
      </w:r>
      <w:r w:rsidRPr="001A178C">
        <w:rPr>
          <w:sz w:val="24"/>
          <w:lang w:val="el-GR"/>
        </w:rPr>
        <w:t>ε</w:t>
      </w:r>
      <w:r w:rsidRPr="001A178C">
        <w:rPr>
          <w:spacing w:val="-17"/>
          <w:sz w:val="24"/>
          <w:lang w:val="el-GR"/>
        </w:rPr>
        <w:t xml:space="preserve"> </w:t>
      </w:r>
      <w:r w:rsidRPr="001A178C">
        <w:rPr>
          <w:spacing w:val="-8"/>
          <w:sz w:val="24"/>
          <w:lang w:val="el-GR"/>
        </w:rPr>
        <w:t>τ</w:t>
      </w:r>
      <w:r w:rsidRPr="001A178C">
        <w:rPr>
          <w:sz w:val="24"/>
          <w:lang w:val="el-GR"/>
        </w:rPr>
        <w:t>α</w:t>
      </w:r>
      <w:r w:rsidRPr="001A178C">
        <w:rPr>
          <w:spacing w:val="-15"/>
          <w:sz w:val="24"/>
          <w:lang w:val="el-GR"/>
        </w:rPr>
        <w:t xml:space="preserve"> </w:t>
      </w:r>
      <w:r w:rsidRPr="001A178C">
        <w:rPr>
          <w:spacing w:val="-7"/>
          <w:sz w:val="24"/>
          <w:lang w:val="el-GR"/>
        </w:rPr>
        <w:t>ο</w:t>
      </w:r>
      <w:r w:rsidRPr="001A178C">
        <w:rPr>
          <w:spacing w:val="-8"/>
          <w:sz w:val="24"/>
          <w:lang w:val="el-GR"/>
        </w:rPr>
        <w:t>χ</w:t>
      </w:r>
      <w:r w:rsidRPr="001A178C">
        <w:rPr>
          <w:spacing w:val="-10"/>
          <w:sz w:val="24"/>
          <w:lang w:val="el-GR"/>
        </w:rPr>
        <w:t>ή</w:t>
      </w:r>
      <w:r w:rsidRPr="001A178C">
        <w:rPr>
          <w:spacing w:val="-6"/>
          <w:sz w:val="24"/>
          <w:lang w:val="el-GR"/>
        </w:rPr>
        <w:t>μ</w:t>
      </w:r>
      <w:r w:rsidRPr="001A178C">
        <w:rPr>
          <w:spacing w:val="-8"/>
          <w:sz w:val="24"/>
          <w:lang w:val="el-GR"/>
        </w:rPr>
        <w:t>α</w:t>
      </w:r>
      <w:r w:rsidRPr="001A178C">
        <w:rPr>
          <w:spacing w:val="-5"/>
          <w:sz w:val="24"/>
          <w:lang w:val="el-GR"/>
        </w:rPr>
        <w:t>τ</w:t>
      </w:r>
      <w:r w:rsidRPr="001A178C">
        <w:rPr>
          <w:sz w:val="24"/>
          <w:lang w:val="el-GR"/>
        </w:rPr>
        <w:t>α</w:t>
      </w:r>
      <w:r w:rsidRPr="001A178C">
        <w:rPr>
          <w:spacing w:val="-15"/>
          <w:sz w:val="24"/>
          <w:lang w:val="el-GR"/>
        </w:rPr>
        <w:t xml:space="preserve"> </w:t>
      </w:r>
      <w:r w:rsidRPr="001A178C">
        <w:rPr>
          <w:spacing w:val="-10"/>
          <w:sz w:val="24"/>
          <w:lang w:val="el-GR"/>
        </w:rPr>
        <w:t>τ</w:t>
      </w:r>
      <w:r w:rsidRPr="001A178C">
        <w:rPr>
          <w:spacing w:val="-7"/>
          <w:sz w:val="24"/>
          <w:lang w:val="el-GR"/>
        </w:rPr>
        <w:t>ο</w:t>
      </w:r>
      <w:r w:rsidRPr="001A178C">
        <w:rPr>
          <w:sz w:val="24"/>
          <w:lang w:val="el-GR"/>
        </w:rPr>
        <w:t>υ</w:t>
      </w:r>
      <w:r w:rsidRPr="001A178C">
        <w:rPr>
          <w:spacing w:val="-16"/>
          <w:sz w:val="24"/>
          <w:lang w:val="el-GR"/>
        </w:rPr>
        <w:t xml:space="preserve"> </w:t>
      </w:r>
      <w:r w:rsidRPr="001A178C">
        <w:rPr>
          <w:spacing w:val="-8"/>
          <w:sz w:val="24"/>
          <w:lang w:val="el-GR"/>
        </w:rPr>
        <w:t>Δ</w:t>
      </w:r>
      <w:r w:rsidRPr="001A178C">
        <w:rPr>
          <w:spacing w:val="-10"/>
          <w:sz w:val="24"/>
          <w:lang w:val="el-GR"/>
        </w:rPr>
        <w:t>ή</w:t>
      </w:r>
      <w:r w:rsidRPr="001A178C">
        <w:rPr>
          <w:spacing w:val="-6"/>
          <w:sz w:val="24"/>
          <w:lang w:val="el-GR"/>
        </w:rPr>
        <w:t>μ</w:t>
      </w:r>
      <w:r w:rsidRPr="001A178C">
        <w:rPr>
          <w:spacing w:val="-10"/>
          <w:sz w:val="24"/>
          <w:lang w:val="el-GR"/>
        </w:rPr>
        <w:t>ο</w:t>
      </w:r>
      <w:r w:rsidRPr="001A178C">
        <w:rPr>
          <w:sz w:val="24"/>
          <w:lang w:val="el-GR"/>
        </w:rPr>
        <w:t>υ</w:t>
      </w:r>
      <w:r w:rsidRPr="001A178C">
        <w:rPr>
          <w:spacing w:val="-13"/>
          <w:sz w:val="24"/>
          <w:lang w:val="el-GR"/>
        </w:rPr>
        <w:t xml:space="preserve"> </w:t>
      </w:r>
      <w:r w:rsidRPr="001A178C">
        <w:rPr>
          <w:spacing w:val="-8"/>
          <w:sz w:val="24"/>
          <w:lang w:val="el-GR"/>
        </w:rPr>
        <w:t>κα</w:t>
      </w:r>
      <w:r w:rsidRPr="001A178C">
        <w:rPr>
          <w:sz w:val="24"/>
          <w:lang w:val="el-GR"/>
        </w:rPr>
        <w:t>ι</w:t>
      </w:r>
      <w:r w:rsidRPr="001A178C">
        <w:rPr>
          <w:spacing w:val="-14"/>
          <w:sz w:val="24"/>
          <w:lang w:val="el-GR"/>
        </w:rPr>
        <w:t xml:space="preserve"> </w:t>
      </w:r>
      <w:r w:rsidRPr="001A178C">
        <w:rPr>
          <w:sz w:val="24"/>
          <w:lang w:val="el-GR"/>
        </w:rPr>
        <w:t>η</w:t>
      </w:r>
      <w:r w:rsidRPr="001A178C">
        <w:rPr>
          <w:spacing w:val="-15"/>
          <w:sz w:val="24"/>
          <w:lang w:val="el-GR"/>
        </w:rPr>
        <w:t xml:space="preserve"> </w:t>
      </w:r>
      <w:r w:rsidRPr="001A178C">
        <w:rPr>
          <w:spacing w:val="-11"/>
          <w:sz w:val="24"/>
          <w:lang w:val="el-GR"/>
        </w:rPr>
        <w:t>ά</w:t>
      </w:r>
      <w:r w:rsidRPr="001A178C">
        <w:rPr>
          <w:spacing w:val="-6"/>
          <w:sz w:val="24"/>
          <w:lang w:val="el-GR"/>
        </w:rPr>
        <w:t>μ</w:t>
      </w:r>
      <w:r w:rsidRPr="001A178C">
        <w:rPr>
          <w:spacing w:val="-7"/>
          <w:sz w:val="24"/>
          <w:lang w:val="el-GR"/>
        </w:rPr>
        <w:t>εσ</w:t>
      </w:r>
      <w:r w:rsidRPr="001A178C">
        <w:rPr>
          <w:sz w:val="24"/>
          <w:lang w:val="el-GR"/>
        </w:rPr>
        <w:t>η</w:t>
      </w:r>
      <w:r w:rsidRPr="001A178C">
        <w:rPr>
          <w:spacing w:val="-18"/>
          <w:sz w:val="24"/>
          <w:lang w:val="el-GR"/>
        </w:rPr>
        <w:t xml:space="preserve"> </w:t>
      </w:r>
      <w:r w:rsidRPr="001A178C">
        <w:rPr>
          <w:spacing w:val="-8"/>
          <w:sz w:val="24"/>
          <w:lang w:val="el-GR"/>
        </w:rPr>
        <w:t>αντ</w:t>
      </w:r>
      <w:r w:rsidRPr="001A178C">
        <w:rPr>
          <w:spacing w:val="-9"/>
          <w:sz w:val="24"/>
          <w:lang w:val="el-GR"/>
        </w:rPr>
        <w:t>ι</w:t>
      </w:r>
      <w:r w:rsidRPr="001A178C">
        <w:rPr>
          <w:spacing w:val="-4"/>
          <w:sz w:val="24"/>
          <w:lang w:val="el-GR"/>
        </w:rPr>
        <w:t>μ</w:t>
      </w:r>
      <w:r w:rsidRPr="001A178C">
        <w:rPr>
          <w:spacing w:val="-7"/>
          <w:sz w:val="24"/>
          <w:lang w:val="el-GR"/>
        </w:rPr>
        <w:t>ε</w:t>
      </w:r>
      <w:r w:rsidRPr="001A178C">
        <w:rPr>
          <w:spacing w:val="-8"/>
          <w:sz w:val="24"/>
          <w:lang w:val="el-GR"/>
        </w:rPr>
        <w:t>τ</w:t>
      </w:r>
      <w:r w:rsidRPr="001A178C">
        <w:rPr>
          <w:spacing w:val="-7"/>
          <w:sz w:val="24"/>
          <w:lang w:val="el-GR"/>
        </w:rPr>
        <w:t>ώ</w:t>
      </w:r>
      <w:r w:rsidRPr="001A178C">
        <w:rPr>
          <w:spacing w:val="-8"/>
          <w:sz w:val="24"/>
          <w:lang w:val="el-GR"/>
        </w:rPr>
        <w:t>π</w:t>
      </w:r>
      <w:r w:rsidRPr="001A178C">
        <w:rPr>
          <w:spacing w:val="-9"/>
          <w:sz w:val="24"/>
          <w:lang w:val="el-GR"/>
        </w:rPr>
        <w:t>ι</w:t>
      </w:r>
      <w:r w:rsidRPr="001A178C">
        <w:rPr>
          <w:spacing w:val="-7"/>
          <w:sz w:val="24"/>
          <w:lang w:val="el-GR"/>
        </w:rPr>
        <w:t>σ</w:t>
      </w:r>
      <w:r w:rsidRPr="001A178C">
        <w:rPr>
          <w:sz w:val="24"/>
          <w:lang w:val="el-GR"/>
        </w:rPr>
        <w:t>η</w:t>
      </w:r>
      <w:r w:rsidRPr="001A178C">
        <w:rPr>
          <w:spacing w:val="-13"/>
          <w:sz w:val="24"/>
          <w:lang w:val="el-GR"/>
        </w:rPr>
        <w:t xml:space="preserve"> </w:t>
      </w:r>
      <w:r w:rsidRPr="001A178C">
        <w:rPr>
          <w:spacing w:val="-8"/>
          <w:sz w:val="24"/>
          <w:lang w:val="el-GR"/>
        </w:rPr>
        <w:t>τ</w:t>
      </w:r>
      <w:r w:rsidRPr="001A178C">
        <w:rPr>
          <w:spacing w:val="-7"/>
          <w:sz w:val="24"/>
          <w:lang w:val="el-GR"/>
        </w:rPr>
        <w:t>ο</w:t>
      </w:r>
      <w:r w:rsidRPr="001A178C">
        <w:rPr>
          <w:sz w:val="24"/>
          <w:lang w:val="el-GR"/>
        </w:rPr>
        <w:t>υ</w:t>
      </w:r>
      <w:r w:rsidRPr="001A178C">
        <w:rPr>
          <w:spacing w:val="-15"/>
          <w:sz w:val="24"/>
          <w:lang w:val="el-GR"/>
        </w:rPr>
        <w:t xml:space="preserve"> </w:t>
      </w:r>
      <w:r w:rsidRPr="001A178C">
        <w:rPr>
          <w:spacing w:val="-7"/>
          <w:sz w:val="24"/>
          <w:lang w:val="el-GR"/>
        </w:rPr>
        <w:t>ο</w:t>
      </w:r>
      <w:r w:rsidRPr="001A178C">
        <w:rPr>
          <w:spacing w:val="-8"/>
          <w:sz w:val="24"/>
          <w:lang w:val="el-GR"/>
        </w:rPr>
        <w:t>π</w:t>
      </w:r>
      <w:r w:rsidRPr="001A178C">
        <w:rPr>
          <w:spacing w:val="-10"/>
          <w:sz w:val="24"/>
          <w:lang w:val="el-GR"/>
        </w:rPr>
        <w:t>ο</w:t>
      </w:r>
      <w:r w:rsidRPr="001A178C">
        <w:rPr>
          <w:spacing w:val="-7"/>
          <w:sz w:val="24"/>
          <w:lang w:val="el-GR"/>
        </w:rPr>
        <w:t>ι</w:t>
      </w:r>
      <w:r w:rsidRPr="001A178C">
        <w:rPr>
          <w:spacing w:val="-10"/>
          <w:sz w:val="24"/>
          <w:lang w:val="el-GR"/>
        </w:rPr>
        <w:t>ο</w:t>
      </w:r>
      <w:r w:rsidRPr="001A178C">
        <w:rPr>
          <w:spacing w:val="-6"/>
          <w:sz w:val="24"/>
          <w:lang w:val="el-GR"/>
        </w:rPr>
        <w:t>υ</w:t>
      </w:r>
      <w:r w:rsidRPr="001A178C">
        <w:rPr>
          <w:spacing w:val="-7"/>
          <w:sz w:val="24"/>
          <w:lang w:val="el-GR"/>
        </w:rPr>
        <w:t>δ</w:t>
      </w:r>
      <w:r w:rsidRPr="001A178C">
        <w:rPr>
          <w:spacing w:val="-8"/>
          <w:sz w:val="24"/>
          <w:lang w:val="el-GR"/>
        </w:rPr>
        <w:t>ήπ</w:t>
      </w:r>
      <w:r w:rsidRPr="001A178C">
        <w:rPr>
          <w:spacing w:val="-7"/>
          <w:sz w:val="24"/>
          <w:lang w:val="el-GR"/>
        </w:rPr>
        <w:t>ο</w:t>
      </w:r>
      <w:r w:rsidRPr="001A178C">
        <w:rPr>
          <w:spacing w:val="-10"/>
          <w:sz w:val="24"/>
          <w:lang w:val="el-GR"/>
        </w:rPr>
        <w:t>τ</w:t>
      </w:r>
      <w:r w:rsidRPr="001A178C">
        <w:rPr>
          <w:sz w:val="24"/>
          <w:lang w:val="el-GR"/>
        </w:rPr>
        <w:t>ε</w:t>
      </w:r>
      <w:r w:rsidRPr="001A178C">
        <w:rPr>
          <w:spacing w:val="-14"/>
          <w:sz w:val="24"/>
          <w:lang w:val="el-GR"/>
        </w:rPr>
        <w:t xml:space="preserve"> </w:t>
      </w:r>
      <w:r w:rsidRPr="001A178C">
        <w:rPr>
          <w:spacing w:val="-8"/>
          <w:sz w:val="24"/>
          <w:lang w:val="el-GR"/>
        </w:rPr>
        <w:t>π</w:t>
      </w:r>
      <w:r w:rsidRPr="001A178C">
        <w:rPr>
          <w:spacing w:val="-9"/>
          <w:sz w:val="24"/>
          <w:lang w:val="el-GR"/>
        </w:rPr>
        <w:t>ρ</w:t>
      </w:r>
      <w:r w:rsidRPr="001A178C">
        <w:rPr>
          <w:spacing w:val="-7"/>
          <w:sz w:val="24"/>
          <w:lang w:val="el-GR"/>
        </w:rPr>
        <w:t>οβ</w:t>
      </w:r>
      <w:r w:rsidRPr="001A178C">
        <w:rPr>
          <w:spacing w:val="-8"/>
          <w:sz w:val="24"/>
          <w:lang w:val="el-GR"/>
        </w:rPr>
        <w:t>λ</w:t>
      </w:r>
      <w:r w:rsidRPr="001A178C">
        <w:rPr>
          <w:spacing w:val="-6"/>
          <w:sz w:val="24"/>
          <w:lang w:val="el-GR"/>
        </w:rPr>
        <w:t>ήμ</w:t>
      </w:r>
      <w:r w:rsidRPr="001A178C">
        <w:rPr>
          <w:spacing w:val="-8"/>
          <w:sz w:val="24"/>
          <w:lang w:val="el-GR"/>
        </w:rPr>
        <w:t>ατ</w:t>
      </w:r>
      <w:r w:rsidRPr="001A178C">
        <w:rPr>
          <w:spacing w:val="-10"/>
          <w:sz w:val="24"/>
          <w:lang w:val="el-GR"/>
        </w:rPr>
        <w:t>ο</w:t>
      </w:r>
      <w:r w:rsidRPr="001A178C">
        <w:rPr>
          <w:sz w:val="24"/>
          <w:lang w:val="el-GR"/>
        </w:rPr>
        <w:t>ς</w:t>
      </w:r>
      <w:r w:rsidRPr="001A178C">
        <w:rPr>
          <w:spacing w:val="-16"/>
          <w:sz w:val="24"/>
          <w:lang w:val="el-GR"/>
        </w:rPr>
        <w:t xml:space="preserve"> </w:t>
      </w:r>
      <w:r w:rsidRPr="001A178C">
        <w:rPr>
          <w:spacing w:val="-7"/>
          <w:sz w:val="24"/>
          <w:lang w:val="el-GR"/>
        </w:rPr>
        <w:t>ε</w:t>
      </w:r>
      <w:r w:rsidRPr="001A178C">
        <w:rPr>
          <w:spacing w:val="-9"/>
          <w:sz w:val="24"/>
          <w:lang w:val="el-GR"/>
        </w:rPr>
        <w:t>μ</w:t>
      </w:r>
      <w:r w:rsidRPr="001A178C">
        <w:rPr>
          <w:spacing w:val="-6"/>
          <w:sz w:val="24"/>
          <w:lang w:val="el-GR"/>
        </w:rPr>
        <w:t>φα</w:t>
      </w:r>
      <w:r w:rsidRPr="001A178C">
        <w:rPr>
          <w:spacing w:val="-8"/>
          <w:sz w:val="24"/>
          <w:lang w:val="el-GR"/>
        </w:rPr>
        <w:t>ν</w:t>
      </w:r>
      <w:r w:rsidRPr="001A178C">
        <w:rPr>
          <w:spacing w:val="-9"/>
          <w:sz w:val="24"/>
          <w:lang w:val="el-GR"/>
        </w:rPr>
        <w:t>ι</w:t>
      </w:r>
      <w:r w:rsidRPr="001A178C">
        <w:rPr>
          <w:spacing w:val="-7"/>
          <w:sz w:val="24"/>
          <w:lang w:val="el-GR"/>
        </w:rPr>
        <w:t>σ</w:t>
      </w:r>
      <w:r w:rsidRPr="001A178C">
        <w:rPr>
          <w:spacing w:val="-8"/>
          <w:sz w:val="24"/>
          <w:lang w:val="el-GR"/>
        </w:rPr>
        <w:t>τ</w:t>
      </w:r>
      <w:r w:rsidRPr="001A178C">
        <w:rPr>
          <w:spacing w:val="-10"/>
          <w:sz w:val="24"/>
          <w:lang w:val="el-GR"/>
        </w:rPr>
        <w:t>ε</w:t>
      </w:r>
      <w:r w:rsidRPr="001A178C">
        <w:rPr>
          <w:spacing w:val="-7"/>
          <w:sz w:val="24"/>
          <w:lang w:val="el-GR"/>
        </w:rPr>
        <w:t>ί</w:t>
      </w:r>
      <w:r w:rsidRPr="001A178C">
        <w:rPr>
          <w:sz w:val="24"/>
          <w:lang w:val="el-GR"/>
        </w:rPr>
        <w:t>.</w:t>
      </w:r>
    </w:p>
    <w:p w:rsidR="00FE1FF8" w:rsidRPr="001A178C" w:rsidRDefault="00FE1FF8" w:rsidP="00FE1FF8">
      <w:pPr>
        <w:spacing w:line="276" w:lineRule="auto"/>
        <w:ind w:right="67" w:firstLine="720"/>
        <w:rPr>
          <w:sz w:val="24"/>
          <w:lang w:val="el-GR"/>
        </w:rPr>
      </w:pPr>
      <w:r w:rsidRPr="001A178C">
        <w:rPr>
          <w:sz w:val="24"/>
          <w:lang w:val="el-GR"/>
        </w:rPr>
        <w:t>Ο ανάδοχος εκτός των αναγραφόμενων αυτοκινήτων οχημάτων - μηχανημάτων έργου της παρούσας μελέτης, έχει την υποχρέωση ασφάλισης (με τους ίδιους όρους) και όσων πιθανόν θα θέσει σε κυκλοφορία ο Δήμος Μοσχάτου - Ταύρου κατά την διάρκεια ισχύος της σύμβασης</w:t>
      </w:r>
      <w:r>
        <w:rPr>
          <w:sz w:val="24"/>
          <w:lang w:val="el-GR"/>
        </w:rPr>
        <w:t>, ή για οποιονδήποτε άλλο λόγο, δεν προβλέφθηκαν στην παρούσα μελέτη.</w:t>
      </w:r>
    </w:p>
    <w:p w:rsidR="00FE1FF8" w:rsidRPr="00CF44C2" w:rsidRDefault="00FE1FF8" w:rsidP="00FE1FF8">
      <w:pPr>
        <w:spacing w:line="276" w:lineRule="auto"/>
        <w:ind w:right="67" w:firstLine="720"/>
        <w:rPr>
          <w:sz w:val="24"/>
          <w:lang w:val="el-GR"/>
        </w:rPr>
      </w:pPr>
      <w:r w:rsidRPr="00CF44C2">
        <w:rPr>
          <w:sz w:val="24"/>
          <w:lang w:val="el-GR"/>
        </w:rPr>
        <w:lastRenderedPageBreak/>
        <w:t>Για τον λόγο αυτό, το ποσόν που θα προκύψει από την έκπτωση επί των προσυπολογιζόμενων τιμών ανά κωδικό, δεν θα αφαιρείται από τον προϋπολογισμό της μελέτης, αλλά αυτός (αν απαιτηθεί) θα εκτελείται έως την τελική του εξάντληση, συμψηφίζοντας το ανωτέρω ποσόν με αντίστοιχες υπηρεσίες ασφάλισης νεοαποκτηθέντων οχημάτων και μηχανημάτων κατά την διάρκεια της σύμβασης.</w:t>
      </w:r>
    </w:p>
    <w:p w:rsidR="00FE1FF8" w:rsidRPr="001A178C" w:rsidRDefault="00FE1FF8" w:rsidP="00FE1FF8">
      <w:pPr>
        <w:spacing w:line="276" w:lineRule="auto"/>
        <w:ind w:right="69" w:firstLine="720"/>
        <w:rPr>
          <w:sz w:val="24"/>
          <w:lang w:val="el-GR"/>
        </w:rPr>
      </w:pPr>
      <w:r w:rsidRPr="001A178C">
        <w:rPr>
          <w:sz w:val="24"/>
          <w:lang w:val="el-GR"/>
        </w:rPr>
        <w:t>Η σ</w:t>
      </w:r>
      <w:r w:rsidRPr="001A178C">
        <w:rPr>
          <w:spacing w:val="1"/>
          <w:sz w:val="24"/>
          <w:lang w:val="el-GR"/>
        </w:rPr>
        <w:t>υ</w:t>
      </w:r>
      <w:r w:rsidRPr="001A178C">
        <w:rPr>
          <w:sz w:val="24"/>
          <w:lang w:val="el-GR"/>
        </w:rPr>
        <w:t>νο</w:t>
      </w:r>
      <w:r w:rsidRPr="001A178C">
        <w:rPr>
          <w:spacing w:val="-1"/>
          <w:sz w:val="24"/>
          <w:lang w:val="el-GR"/>
        </w:rPr>
        <w:t>λ</w:t>
      </w:r>
      <w:r w:rsidRPr="001A178C">
        <w:rPr>
          <w:sz w:val="24"/>
          <w:lang w:val="el-GR"/>
        </w:rPr>
        <w:t>ι</w:t>
      </w:r>
      <w:r w:rsidRPr="001A178C">
        <w:rPr>
          <w:spacing w:val="-1"/>
          <w:sz w:val="24"/>
          <w:lang w:val="el-GR"/>
        </w:rPr>
        <w:t>κ</w:t>
      </w:r>
      <w:r w:rsidRPr="001A178C">
        <w:rPr>
          <w:sz w:val="24"/>
          <w:lang w:val="el-GR"/>
        </w:rPr>
        <w:t xml:space="preserve">ή ετήσια ασφαλιστική  </w:t>
      </w:r>
      <w:r w:rsidRPr="001A178C">
        <w:rPr>
          <w:spacing w:val="3"/>
          <w:sz w:val="24"/>
          <w:lang w:val="el-GR"/>
        </w:rPr>
        <w:t>δ</w:t>
      </w:r>
      <w:r w:rsidRPr="001A178C">
        <w:rPr>
          <w:spacing w:val="-1"/>
          <w:sz w:val="24"/>
          <w:lang w:val="el-GR"/>
        </w:rPr>
        <w:t>απά</w:t>
      </w:r>
      <w:r w:rsidRPr="001A178C">
        <w:rPr>
          <w:spacing w:val="2"/>
          <w:sz w:val="24"/>
          <w:lang w:val="el-GR"/>
        </w:rPr>
        <w:t>ν</w:t>
      </w:r>
      <w:r w:rsidRPr="001A178C">
        <w:rPr>
          <w:sz w:val="24"/>
          <w:lang w:val="el-GR"/>
        </w:rPr>
        <w:t>η</w:t>
      </w:r>
      <w:r w:rsidRPr="001A178C">
        <w:rPr>
          <w:spacing w:val="2"/>
          <w:sz w:val="24"/>
          <w:lang w:val="el-GR"/>
        </w:rPr>
        <w:t xml:space="preserve"> τ</w:t>
      </w:r>
      <w:r w:rsidRPr="001A178C">
        <w:rPr>
          <w:sz w:val="24"/>
          <w:lang w:val="el-GR"/>
        </w:rPr>
        <w:t>ων</w:t>
      </w:r>
      <w:r w:rsidRPr="001A178C">
        <w:rPr>
          <w:spacing w:val="1"/>
          <w:sz w:val="24"/>
          <w:lang w:val="el-GR"/>
        </w:rPr>
        <w:t xml:space="preserve"> </w:t>
      </w:r>
      <w:r w:rsidRPr="001A178C">
        <w:rPr>
          <w:spacing w:val="-1"/>
          <w:sz w:val="24"/>
          <w:lang w:val="el-GR"/>
        </w:rPr>
        <w:t>οχημάτων και μηχανημάτων έργου</w:t>
      </w:r>
      <w:r w:rsidRPr="001A178C">
        <w:rPr>
          <w:spacing w:val="3"/>
          <w:sz w:val="24"/>
          <w:lang w:val="el-GR"/>
        </w:rPr>
        <w:t xml:space="preserve">  </w:t>
      </w:r>
      <w:r w:rsidRPr="001A178C">
        <w:rPr>
          <w:spacing w:val="-1"/>
          <w:sz w:val="24"/>
          <w:lang w:val="el-GR"/>
        </w:rPr>
        <w:t>π</w:t>
      </w:r>
      <w:r w:rsidRPr="001A178C">
        <w:rPr>
          <w:sz w:val="24"/>
          <w:lang w:val="el-GR"/>
        </w:rPr>
        <w:t>ρο</w:t>
      </w:r>
      <w:r w:rsidRPr="001A178C">
        <w:rPr>
          <w:spacing w:val="1"/>
          <w:sz w:val="24"/>
          <w:lang w:val="el-GR"/>
        </w:rPr>
        <w:t>ϋ</w:t>
      </w:r>
      <w:r w:rsidRPr="001A178C">
        <w:rPr>
          <w:spacing w:val="-1"/>
          <w:sz w:val="24"/>
          <w:lang w:val="el-GR"/>
        </w:rPr>
        <w:t>π</w:t>
      </w:r>
      <w:r w:rsidRPr="001A178C">
        <w:rPr>
          <w:sz w:val="24"/>
          <w:lang w:val="el-GR"/>
        </w:rPr>
        <w:t>ο</w:t>
      </w:r>
      <w:r w:rsidRPr="001A178C">
        <w:rPr>
          <w:spacing w:val="-1"/>
          <w:sz w:val="24"/>
          <w:lang w:val="el-GR"/>
        </w:rPr>
        <w:t>λ</w:t>
      </w:r>
      <w:r w:rsidRPr="001A178C">
        <w:rPr>
          <w:sz w:val="24"/>
          <w:lang w:val="el-GR"/>
        </w:rPr>
        <w:t>ογί</w:t>
      </w:r>
      <w:r w:rsidRPr="001A178C">
        <w:rPr>
          <w:spacing w:val="-1"/>
          <w:sz w:val="24"/>
          <w:lang w:val="el-GR"/>
        </w:rPr>
        <w:t>ζ</w:t>
      </w:r>
      <w:r w:rsidRPr="001A178C">
        <w:rPr>
          <w:spacing w:val="2"/>
          <w:sz w:val="24"/>
          <w:lang w:val="el-GR"/>
        </w:rPr>
        <w:t>ε</w:t>
      </w:r>
      <w:r w:rsidRPr="001A178C">
        <w:rPr>
          <w:sz w:val="24"/>
          <w:lang w:val="el-GR"/>
        </w:rPr>
        <w:t>τ</w:t>
      </w:r>
      <w:r w:rsidRPr="001A178C">
        <w:rPr>
          <w:spacing w:val="-1"/>
          <w:sz w:val="24"/>
          <w:lang w:val="el-GR"/>
        </w:rPr>
        <w:t>α</w:t>
      </w:r>
      <w:r w:rsidRPr="001A178C">
        <w:rPr>
          <w:sz w:val="24"/>
          <w:lang w:val="el-GR"/>
        </w:rPr>
        <w:t>ι</w:t>
      </w:r>
      <w:r w:rsidRPr="001A178C">
        <w:rPr>
          <w:spacing w:val="1"/>
          <w:sz w:val="24"/>
          <w:lang w:val="el-GR"/>
        </w:rPr>
        <w:t xml:space="preserve"> </w:t>
      </w:r>
      <w:r w:rsidRPr="001A178C">
        <w:rPr>
          <w:sz w:val="24"/>
          <w:lang w:val="el-GR"/>
        </w:rPr>
        <w:t>σε</w:t>
      </w:r>
      <w:r w:rsidRPr="001A178C">
        <w:rPr>
          <w:spacing w:val="3"/>
          <w:sz w:val="24"/>
          <w:lang w:val="el-GR"/>
        </w:rPr>
        <w:t xml:space="preserve"> </w:t>
      </w:r>
      <w:r w:rsidRPr="001A178C">
        <w:rPr>
          <w:b/>
          <w:spacing w:val="2"/>
          <w:sz w:val="24"/>
          <w:lang w:val="el-GR"/>
        </w:rPr>
        <w:t>4</w:t>
      </w:r>
      <w:r>
        <w:rPr>
          <w:b/>
          <w:spacing w:val="2"/>
          <w:sz w:val="24"/>
          <w:lang w:val="el-GR"/>
        </w:rPr>
        <w:t>5</w:t>
      </w:r>
      <w:r w:rsidRPr="001A178C">
        <w:rPr>
          <w:b/>
          <w:sz w:val="24"/>
          <w:lang w:val="el-GR"/>
        </w:rPr>
        <w:t>.00</w:t>
      </w:r>
      <w:r w:rsidRPr="001A178C">
        <w:rPr>
          <w:b/>
          <w:spacing w:val="3"/>
          <w:sz w:val="24"/>
          <w:lang w:val="el-GR"/>
        </w:rPr>
        <w:t>0</w:t>
      </w:r>
      <w:r w:rsidRPr="001A178C">
        <w:rPr>
          <w:b/>
          <w:spacing w:val="2"/>
          <w:sz w:val="24"/>
          <w:lang w:val="el-GR"/>
        </w:rPr>
        <w:t>,</w:t>
      </w:r>
      <w:r w:rsidRPr="001A178C">
        <w:rPr>
          <w:b/>
          <w:sz w:val="24"/>
          <w:lang w:val="el-GR"/>
        </w:rPr>
        <w:t>00</w:t>
      </w:r>
      <w:r w:rsidRPr="001A178C">
        <w:rPr>
          <w:b/>
          <w:spacing w:val="1"/>
          <w:sz w:val="24"/>
          <w:lang w:val="el-GR"/>
        </w:rPr>
        <w:t xml:space="preserve"> </w:t>
      </w:r>
      <w:r w:rsidRPr="001A178C">
        <w:rPr>
          <w:sz w:val="24"/>
          <w:lang w:val="el-GR"/>
        </w:rPr>
        <w:t>ε</w:t>
      </w:r>
      <w:r w:rsidRPr="001A178C">
        <w:rPr>
          <w:spacing w:val="1"/>
          <w:sz w:val="24"/>
          <w:lang w:val="el-GR"/>
        </w:rPr>
        <w:t>υ</w:t>
      </w:r>
      <w:r w:rsidRPr="001A178C">
        <w:rPr>
          <w:sz w:val="24"/>
          <w:lang w:val="el-GR"/>
        </w:rPr>
        <w:t>ρώ</w:t>
      </w:r>
      <w:r>
        <w:rPr>
          <w:sz w:val="24"/>
          <w:lang w:val="el-GR"/>
        </w:rPr>
        <w:t>.</w:t>
      </w:r>
      <w:r w:rsidRPr="001A178C">
        <w:rPr>
          <w:sz w:val="24"/>
          <w:lang w:val="el-GR"/>
        </w:rPr>
        <w:t xml:space="preserve"> </w:t>
      </w:r>
      <w:r>
        <w:rPr>
          <w:spacing w:val="-1"/>
          <w:sz w:val="24"/>
          <w:lang w:val="el-GR"/>
        </w:rPr>
        <w:t xml:space="preserve">Θ </w:t>
      </w:r>
      <w:r w:rsidRPr="001A178C">
        <w:rPr>
          <w:sz w:val="24"/>
          <w:lang w:val="el-GR"/>
        </w:rPr>
        <w:t xml:space="preserve">α </w:t>
      </w:r>
      <w:r w:rsidRPr="001A178C">
        <w:rPr>
          <w:spacing w:val="-2"/>
          <w:sz w:val="24"/>
          <w:lang w:val="el-GR"/>
        </w:rPr>
        <w:t>β</w:t>
      </w:r>
      <w:r w:rsidRPr="001A178C">
        <w:rPr>
          <w:spacing w:val="-1"/>
          <w:sz w:val="24"/>
          <w:lang w:val="el-GR"/>
        </w:rPr>
        <w:t>α</w:t>
      </w:r>
      <w:r w:rsidRPr="001A178C">
        <w:rPr>
          <w:sz w:val="24"/>
          <w:lang w:val="el-GR"/>
        </w:rPr>
        <w:t>ρ</w:t>
      </w:r>
      <w:r w:rsidRPr="001A178C">
        <w:rPr>
          <w:spacing w:val="1"/>
          <w:sz w:val="24"/>
          <w:lang w:val="el-GR"/>
        </w:rPr>
        <w:t>ύ</w:t>
      </w:r>
      <w:r w:rsidRPr="001A178C">
        <w:rPr>
          <w:sz w:val="24"/>
          <w:lang w:val="el-GR"/>
        </w:rPr>
        <w:t>νει</w:t>
      </w:r>
      <w:r w:rsidRPr="001A178C">
        <w:rPr>
          <w:spacing w:val="6"/>
          <w:sz w:val="24"/>
          <w:lang w:val="el-GR"/>
        </w:rPr>
        <w:t xml:space="preserve"> </w:t>
      </w:r>
      <w:r>
        <w:rPr>
          <w:sz w:val="24"/>
          <w:lang w:val="el-GR"/>
        </w:rPr>
        <w:t>τους</w:t>
      </w:r>
      <w:r>
        <w:rPr>
          <w:spacing w:val="1"/>
          <w:sz w:val="24"/>
          <w:lang w:val="el-GR"/>
        </w:rPr>
        <w:t xml:space="preserve"> κωδικούς </w:t>
      </w:r>
      <w:r w:rsidRPr="001A178C">
        <w:rPr>
          <w:spacing w:val="7"/>
          <w:sz w:val="24"/>
          <w:lang w:val="el-GR"/>
        </w:rPr>
        <w:t xml:space="preserve"> </w:t>
      </w:r>
      <w:r w:rsidRPr="001A178C">
        <w:rPr>
          <w:sz w:val="24"/>
          <w:lang w:val="el-GR"/>
        </w:rPr>
        <w:t>Κ.</w:t>
      </w:r>
      <w:r w:rsidRPr="001A178C">
        <w:rPr>
          <w:spacing w:val="-1"/>
          <w:sz w:val="24"/>
          <w:lang w:val="el-GR"/>
        </w:rPr>
        <w:t>Α</w:t>
      </w:r>
      <w:r w:rsidRPr="001A178C">
        <w:rPr>
          <w:b/>
          <w:spacing w:val="15"/>
          <w:sz w:val="24"/>
          <w:lang w:val="el-GR"/>
        </w:rPr>
        <w:t xml:space="preserve"> </w:t>
      </w:r>
      <w:r w:rsidRPr="001A178C">
        <w:rPr>
          <w:b/>
          <w:sz w:val="24"/>
          <w:lang w:val="el-GR"/>
        </w:rPr>
        <w:t>20.6</w:t>
      </w:r>
      <w:r w:rsidRPr="001A178C">
        <w:rPr>
          <w:b/>
          <w:spacing w:val="-5"/>
          <w:sz w:val="24"/>
          <w:lang w:val="el-GR"/>
        </w:rPr>
        <w:t>2</w:t>
      </w:r>
      <w:r w:rsidRPr="001A178C">
        <w:rPr>
          <w:b/>
          <w:sz w:val="24"/>
          <w:lang w:val="el-GR"/>
        </w:rPr>
        <w:t>52</w:t>
      </w:r>
      <w:r w:rsidRPr="001A178C">
        <w:rPr>
          <w:b/>
          <w:spacing w:val="3"/>
          <w:sz w:val="24"/>
          <w:lang w:val="el-GR"/>
        </w:rPr>
        <w:t xml:space="preserve"> </w:t>
      </w:r>
      <w:r w:rsidRPr="001A178C">
        <w:rPr>
          <w:spacing w:val="3"/>
          <w:sz w:val="24"/>
          <w:lang w:val="el-GR"/>
        </w:rPr>
        <w:t>με το ποσό των</w:t>
      </w:r>
      <w:r>
        <w:rPr>
          <w:b/>
          <w:spacing w:val="3"/>
          <w:sz w:val="24"/>
          <w:lang w:val="el-GR"/>
        </w:rPr>
        <w:t xml:space="preserve"> 7.500,</w:t>
      </w:r>
      <w:r w:rsidRPr="001A178C">
        <w:rPr>
          <w:b/>
          <w:spacing w:val="3"/>
          <w:sz w:val="24"/>
          <w:lang w:val="el-GR"/>
        </w:rPr>
        <w:t xml:space="preserve">00 ευρώ </w:t>
      </w:r>
      <w:r w:rsidRPr="001A178C">
        <w:rPr>
          <w:sz w:val="24"/>
          <w:lang w:val="el-GR"/>
        </w:rPr>
        <w:t xml:space="preserve">καθώς και τον Κ.Α </w:t>
      </w:r>
      <w:r w:rsidRPr="001A178C">
        <w:rPr>
          <w:b/>
          <w:sz w:val="24"/>
          <w:lang w:val="el-GR"/>
        </w:rPr>
        <w:t>20.6253</w:t>
      </w:r>
      <w:r w:rsidRPr="001A178C">
        <w:rPr>
          <w:sz w:val="24"/>
          <w:lang w:val="el-GR"/>
        </w:rPr>
        <w:t xml:space="preserve"> </w:t>
      </w:r>
      <w:r>
        <w:rPr>
          <w:sz w:val="24"/>
          <w:lang w:val="el-GR"/>
        </w:rPr>
        <w:t xml:space="preserve">με </w:t>
      </w:r>
      <w:r w:rsidRPr="001A178C">
        <w:rPr>
          <w:sz w:val="24"/>
          <w:lang w:val="el-GR"/>
        </w:rPr>
        <w:t>το ποσό των</w:t>
      </w:r>
      <w:r>
        <w:rPr>
          <w:sz w:val="24"/>
          <w:lang w:val="el-GR"/>
        </w:rPr>
        <w:t xml:space="preserve"> </w:t>
      </w:r>
      <w:r w:rsidRPr="00EA53D0">
        <w:rPr>
          <w:b/>
          <w:sz w:val="24"/>
          <w:lang w:val="el-GR"/>
        </w:rPr>
        <w:t>15</w:t>
      </w:r>
      <w:r w:rsidRPr="001A178C">
        <w:rPr>
          <w:b/>
          <w:sz w:val="24"/>
          <w:lang w:val="el-GR"/>
        </w:rPr>
        <w:t>.</w:t>
      </w:r>
      <w:r>
        <w:rPr>
          <w:b/>
          <w:sz w:val="24"/>
          <w:lang w:val="el-GR"/>
        </w:rPr>
        <w:t>000,</w:t>
      </w:r>
      <w:r w:rsidRPr="001A178C">
        <w:rPr>
          <w:b/>
          <w:sz w:val="24"/>
          <w:lang w:val="el-GR"/>
        </w:rPr>
        <w:t>00</w:t>
      </w:r>
      <w:r w:rsidRPr="001A178C">
        <w:rPr>
          <w:b/>
          <w:spacing w:val="3"/>
          <w:sz w:val="24"/>
          <w:lang w:val="el-GR"/>
        </w:rPr>
        <w:t xml:space="preserve"> ευρώ</w:t>
      </w:r>
      <w:r w:rsidRPr="001A178C">
        <w:rPr>
          <w:sz w:val="24"/>
          <w:lang w:val="el-GR"/>
        </w:rPr>
        <w:t xml:space="preserve"> </w:t>
      </w:r>
      <w:r w:rsidRPr="001A178C">
        <w:rPr>
          <w:spacing w:val="1"/>
          <w:sz w:val="24"/>
          <w:lang w:val="el-GR"/>
        </w:rPr>
        <w:t xml:space="preserve">του </w:t>
      </w:r>
      <w:r w:rsidRPr="001A178C">
        <w:rPr>
          <w:sz w:val="24"/>
          <w:lang w:val="el-GR"/>
        </w:rPr>
        <w:t>οι</w:t>
      </w:r>
      <w:r w:rsidRPr="001A178C">
        <w:rPr>
          <w:spacing w:val="-1"/>
          <w:sz w:val="24"/>
          <w:lang w:val="el-GR"/>
        </w:rPr>
        <w:t>κ</w:t>
      </w:r>
      <w:r w:rsidRPr="001A178C">
        <w:rPr>
          <w:sz w:val="24"/>
          <w:lang w:val="el-GR"/>
        </w:rPr>
        <w:t>. έ</w:t>
      </w:r>
      <w:r w:rsidRPr="001A178C">
        <w:rPr>
          <w:spacing w:val="2"/>
          <w:sz w:val="24"/>
          <w:lang w:val="el-GR"/>
        </w:rPr>
        <w:t>τ</w:t>
      </w:r>
      <w:r w:rsidRPr="001A178C">
        <w:rPr>
          <w:sz w:val="24"/>
          <w:lang w:val="el-GR"/>
        </w:rPr>
        <w:t>ο</w:t>
      </w:r>
      <w:r w:rsidRPr="001A178C">
        <w:rPr>
          <w:spacing w:val="1"/>
          <w:sz w:val="24"/>
          <w:lang w:val="el-GR"/>
        </w:rPr>
        <w:t>υ</w:t>
      </w:r>
      <w:r w:rsidRPr="001A178C">
        <w:rPr>
          <w:sz w:val="24"/>
          <w:lang w:val="el-GR"/>
        </w:rPr>
        <w:t>ς</w:t>
      </w:r>
      <w:r w:rsidRPr="001A178C">
        <w:rPr>
          <w:spacing w:val="1"/>
          <w:sz w:val="24"/>
          <w:lang w:val="el-GR"/>
        </w:rPr>
        <w:t xml:space="preserve"> </w:t>
      </w:r>
      <w:r w:rsidRPr="001A178C">
        <w:rPr>
          <w:sz w:val="24"/>
          <w:lang w:val="el-GR"/>
        </w:rPr>
        <w:t>20</w:t>
      </w:r>
      <w:r>
        <w:rPr>
          <w:spacing w:val="2"/>
          <w:sz w:val="24"/>
          <w:lang w:val="el-GR"/>
        </w:rPr>
        <w:t>21. Τ</w:t>
      </w:r>
      <w:r w:rsidRPr="001A178C">
        <w:rPr>
          <w:sz w:val="24"/>
          <w:lang w:val="el-GR"/>
        </w:rPr>
        <w:t xml:space="preserve">ο </w:t>
      </w:r>
      <w:r w:rsidRPr="001A178C">
        <w:rPr>
          <w:b/>
          <w:sz w:val="24"/>
          <w:lang w:val="el-GR"/>
        </w:rPr>
        <w:t>υπόλοιπο</w:t>
      </w:r>
      <w:r w:rsidRPr="001A178C">
        <w:rPr>
          <w:sz w:val="24"/>
          <w:lang w:val="el-GR"/>
        </w:rPr>
        <w:t xml:space="preserve"> </w:t>
      </w:r>
      <w:r w:rsidRPr="001A178C">
        <w:rPr>
          <w:b/>
          <w:sz w:val="24"/>
          <w:lang w:val="el-GR"/>
        </w:rPr>
        <w:t>ποσό</w:t>
      </w:r>
      <w:r w:rsidRPr="001A178C">
        <w:rPr>
          <w:sz w:val="24"/>
          <w:lang w:val="el-GR"/>
        </w:rPr>
        <w:t xml:space="preserve"> θα  βαρύνει τους αντίστοιχους κωδικούς </w:t>
      </w:r>
      <w:r>
        <w:rPr>
          <w:sz w:val="24"/>
          <w:lang w:val="el-GR"/>
        </w:rPr>
        <w:t xml:space="preserve"> με τα αντίστοιχα ποσά το</w:t>
      </w:r>
      <w:r w:rsidRPr="001A178C">
        <w:rPr>
          <w:sz w:val="24"/>
          <w:lang w:val="el-GR"/>
        </w:rPr>
        <w:t xml:space="preserve"> οικ. έτ</w:t>
      </w:r>
      <w:r>
        <w:rPr>
          <w:sz w:val="24"/>
          <w:lang w:val="el-GR"/>
        </w:rPr>
        <w:t>ους  2022</w:t>
      </w:r>
      <w:r w:rsidRPr="001A178C">
        <w:rPr>
          <w:sz w:val="24"/>
          <w:lang w:val="el-GR"/>
        </w:rPr>
        <w:t>.</w:t>
      </w:r>
    </w:p>
    <w:p w:rsidR="00FE1FF8" w:rsidRPr="001A178C" w:rsidRDefault="00FE1FF8" w:rsidP="00FE1FF8">
      <w:pPr>
        <w:spacing w:line="200" w:lineRule="exact"/>
        <w:rPr>
          <w:sz w:val="24"/>
          <w:lang w:val="el-GR"/>
        </w:rPr>
      </w:pPr>
    </w:p>
    <w:p w:rsidR="00FE1FF8" w:rsidRPr="00D156B5" w:rsidRDefault="00FE1FF8" w:rsidP="00FE1FF8">
      <w:pPr>
        <w:ind w:right="6"/>
        <w:jc w:val="center"/>
        <w:rPr>
          <w:sz w:val="24"/>
          <w:lang w:val="el-GR"/>
        </w:rPr>
      </w:pPr>
      <w:r>
        <w:rPr>
          <w:sz w:val="24"/>
          <w:lang w:val="el-GR"/>
        </w:rPr>
        <w:t xml:space="preserve">       </w:t>
      </w:r>
      <w:r w:rsidRPr="001A178C">
        <w:rPr>
          <w:sz w:val="24"/>
          <w:lang w:val="el-GR"/>
        </w:rPr>
        <w:t>Ημερο</w:t>
      </w:r>
      <w:r w:rsidRPr="001A178C">
        <w:rPr>
          <w:spacing w:val="1"/>
          <w:sz w:val="24"/>
          <w:lang w:val="el-GR"/>
        </w:rPr>
        <w:t>μ</w:t>
      </w:r>
      <w:r w:rsidRPr="001A178C">
        <w:rPr>
          <w:spacing w:val="-1"/>
          <w:sz w:val="24"/>
          <w:lang w:val="el-GR"/>
        </w:rPr>
        <w:t>η</w:t>
      </w:r>
      <w:r w:rsidRPr="001A178C">
        <w:rPr>
          <w:sz w:val="24"/>
          <w:lang w:val="el-GR"/>
        </w:rPr>
        <w:t>νία</w:t>
      </w:r>
      <w:r w:rsidRPr="001A178C">
        <w:rPr>
          <w:spacing w:val="59"/>
          <w:sz w:val="24"/>
          <w:lang w:val="el-GR"/>
        </w:rPr>
        <w:t xml:space="preserve">  </w:t>
      </w:r>
      <w:r>
        <w:rPr>
          <w:spacing w:val="59"/>
          <w:sz w:val="24"/>
          <w:lang w:val="el-GR"/>
        </w:rPr>
        <w:t>19/05/2021</w:t>
      </w:r>
    </w:p>
    <w:p w:rsidR="00FE1FF8" w:rsidRDefault="00FE1FF8" w:rsidP="00FE1FF8">
      <w:pPr>
        <w:spacing w:before="29"/>
        <w:ind w:right="-38"/>
        <w:jc w:val="center"/>
        <w:rPr>
          <w:sz w:val="24"/>
          <w:lang w:val="el-GR"/>
        </w:rPr>
      </w:pPr>
      <w:r>
        <w:rPr>
          <w:sz w:val="24"/>
          <w:lang w:val="el-GR"/>
        </w:rPr>
        <w:t>Η</w:t>
      </w:r>
      <w:r w:rsidRPr="006A3123">
        <w:rPr>
          <w:sz w:val="24"/>
          <w:lang w:val="el-GR"/>
        </w:rPr>
        <w:t xml:space="preserve">  ΣΥΝΤΑΞΑΣ</w:t>
      </w:r>
      <w:r>
        <w:rPr>
          <w:sz w:val="24"/>
          <w:lang w:val="el-GR"/>
        </w:rPr>
        <w:t>Α</w:t>
      </w:r>
    </w:p>
    <w:p w:rsidR="00FE1FF8" w:rsidRDefault="00FE1FF8" w:rsidP="00FE1FF8">
      <w:pPr>
        <w:spacing w:before="29"/>
        <w:ind w:right="-38"/>
        <w:jc w:val="center"/>
        <w:rPr>
          <w:sz w:val="24"/>
          <w:lang w:val="el-GR"/>
        </w:rPr>
      </w:pPr>
    </w:p>
    <w:p w:rsidR="00FE1FF8" w:rsidRPr="000136C0" w:rsidRDefault="00FE1FF8" w:rsidP="00FE1FF8">
      <w:pPr>
        <w:tabs>
          <w:tab w:val="left" w:pos="3915"/>
        </w:tabs>
        <w:ind w:right="-29"/>
        <w:rPr>
          <w:sz w:val="24"/>
          <w:lang w:val="el-GR"/>
        </w:rPr>
      </w:pPr>
      <w:r>
        <w:rPr>
          <w:sz w:val="24"/>
          <w:lang w:val="el-GR"/>
        </w:rPr>
        <w:t xml:space="preserve">                                                          ΠΑΝΑΓΙΩΤΟΥ ΚΑΣΜΗΡΙΑ</w:t>
      </w:r>
    </w:p>
    <w:p w:rsidR="00FE1FF8" w:rsidRDefault="00FE1FF8" w:rsidP="00FE1FF8">
      <w:pPr>
        <w:spacing w:line="200" w:lineRule="exact"/>
        <w:rPr>
          <w:lang w:val="el-GR"/>
        </w:rPr>
      </w:pPr>
      <w:r>
        <w:rPr>
          <w:sz w:val="16"/>
          <w:szCs w:val="16"/>
          <w:lang w:val="el-GR"/>
        </w:rPr>
        <w:t xml:space="preserve">                                                                                               </w:t>
      </w:r>
      <w:r w:rsidRPr="00BF7AA0">
        <w:rPr>
          <w:sz w:val="16"/>
          <w:szCs w:val="16"/>
          <w:lang w:val="el-GR"/>
        </w:rPr>
        <w:t>Ε</w:t>
      </w:r>
      <w:r w:rsidRPr="00BF7AA0">
        <w:rPr>
          <w:spacing w:val="-1"/>
          <w:sz w:val="16"/>
          <w:szCs w:val="16"/>
          <w:lang w:val="el-GR"/>
        </w:rPr>
        <w:t>ΠΟΠ</w:t>
      </w:r>
      <w:r w:rsidRPr="00BF7AA0">
        <w:rPr>
          <w:spacing w:val="-2"/>
          <w:sz w:val="16"/>
          <w:szCs w:val="16"/>
          <w:lang w:val="el-GR"/>
        </w:rPr>
        <w:t>Τ</w:t>
      </w:r>
      <w:r w:rsidRPr="00BF7AA0">
        <w:rPr>
          <w:spacing w:val="-1"/>
          <w:sz w:val="16"/>
          <w:szCs w:val="16"/>
          <w:lang w:val="el-GR"/>
        </w:rPr>
        <w:t>Η</w:t>
      </w:r>
      <w:r w:rsidRPr="00BF7AA0">
        <w:rPr>
          <w:sz w:val="16"/>
          <w:szCs w:val="16"/>
          <w:lang w:val="el-GR"/>
        </w:rPr>
        <w:t>Σ</w:t>
      </w:r>
      <w:r w:rsidRPr="00BF7AA0">
        <w:rPr>
          <w:spacing w:val="3"/>
          <w:sz w:val="16"/>
          <w:szCs w:val="16"/>
          <w:lang w:val="el-GR"/>
        </w:rPr>
        <w:t xml:space="preserve"> </w:t>
      </w:r>
      <w:r w:rsidRPr="00BF7AA0">
        <w:rPr>
          <w:spacing w:val="-1"/>
          <w:sz w:val="16"/>
          <w:szCs w:val="16"/>
          <w:lang w:val="el-GR"/>
        </w:rPr>
        <w:t>Κ</w:t>
      </w:r>
      <w:r w:rsidRPr="00BF7AA0">
        <w:rPr>
          <w:spacing w:val="-3"/>
          <w:sz w:val="16"/>
          <w:szCs w:val="16"/>
          <w:lang w:val="el-GR"/>
        </w:rPr>
        <w:t>Α</w:t>
      </w:r>
      <w:r w:rsidRPr="00BF7AA0">
        <w:rPr>
          <w:spacing w:val="1"/>
          <w:sz w:val="16"/>
          <w:szCs w:val="16"/>
          <w:lang w:val="el-GR"/>
        </w:rPr>
        <w:t>Θ</w:t>
      </w:r>
      <w:r w:rsidRPr="00BF7AA0">
        <w:rPr>
          <w:spacing w:val="-3"/>
          <w:sz w:val="16"/>
          <w:szCs w:val="16"/>
          <w:lang w:val="el-GR"/>
        </w:rPr>
        <w:t>Α</w:t>
      </w:r>
      <w:r w:rsidRPr="00BF7AA0">
        <w:rPr>
          <w:spacing w:val="2"/>
          <w:sz w:val="16"/>
          <w:szCs w:val="16"/>
          <w:lang w:val="el-GR"/>
        </w:rPr>
        <w:t>Ρ</w:t>
      </w:r>
      <w:r w:rsidRPr="00BF7AA0">
        <w:rPr>
          <w:spacing w:val="-3"/>
          <w:sz w:val="16"/>
          <w:szCs w:val="16"/>
          <w:lang w:val="el-GR"/>
        </w:rPr>
        <w:t>Ι</w:t>
      </w:r>
      <w:r w:rsidRPr="00BF7AA0">
        <w:rPr>
          <w:spacing w:val="1"/>
          <w:sz w:val="16"/>
          <w:szCs w:val="16"/>
          <w:lang w:val="el-GR"/>
        </w:rPr>
        <w:t>Ο</w:t>
      </w:r>
      <w:r w:rsidRPr="00BF7AA0">
        <w:rPr>
          <w:spacing w:val="-2"/>
          <w:sz w:val="16"/>
          <w:szCs w:val="16"/>
          <w:lang w:val="el-GR"/>
        </w:rPr>
        <w:t>Τ</w:t>
      </w:r>
      <w:r w:rsidRPr="00BF7AA0">
        <w:rPr>
          <w:spacing w:val="1"/>
          <w:sz w:val="16"/>
          <w:szCs w:val="16"/>
          <w:lang w:val="el-GR"/>
        </w:rPr>
        <w:t>Η</w:t>
      </w:r>
      <w:r w:rsidRPr="00BF7AA0">
        <w:rPr>
          <w:sz w:val="16"/>
          <w:szCs w:val="16"/>
          <w:lang w:val="el-GR"/>
        </w:rPr>
        <w:t>Τ</w:t>
      </w:r>
      <w:r w:rsidRPr="00BF7AA0">
        <w:rPr>
          <w:spacing w:val="-3"/>
          <w:sz w:val="16"/>
          <w:szCs w:val="16"/>
          <w:lang w:val="el-GR"/>
        </w:rPr>
        <w:t>Α</w:t>
      </w:r>
      <w:r w:rsidRPr="00BF7AA0">
        <w:rPr>
          <w:sz w:val="16"/>
          <w:szCs w:val="16"/>
          <w:lang w:val="el-GR"/>
        </w:rPr>
        <w:t>Σ</w:t>
      </w:r>
    </w:p>
    <w:p w:rsidR="00FE1FF8" w:rsidRDefault="00FE1FF8" w:rsidP="00FE1FF8">
      <w:pPr>
        <w:spacing w:line="200" w:lineRule="exact"/>
        <w:jc w:val="center"/>
        <w:rPr>
          <w:lang w:val="el-GR"/>
        </w:rPr>
      </w:pPr>
    </w:p>
    <w:p w:rsidR="00FE1FF8" w:rsidRDefault="00FE1FF8" w:rsidP="00FE1FF8">
      <w:pPr>
        <w:spacing w:line="200" w:lineRule="exact"/>
        <w:jc w:val="center"/>
        <w:rPr>
          <w:lang w:val="el-GR"/>
        </w:rPr>
      </w:pPr>
    </w:p>
    <w:p w:rsidR="00FE1FF8" w:rsidRDefault="00FE1FF8" w:rsidP="00FE1FF8">
      <w:pPr>
        <w:spacing w:line="200" w:lineRule="exact"/>
        <w:jc w:val="center"/>
        <w:rPr>
          <w:lang w:val="el-GR"/>
        </w:rPr>
      </w:pPr>
    </w:p>
    <w:p w:rsidR="00FE1FF8" w:rsidRDefault="00FE1FF8" w:rsidP="00FE1FF8">
      <w:pPr>
        <w:spacing w:line="200" w:lineRule="exact"/>
        <w:jc w:val="center"/>
        <w:rPr>
          <w:lang w:val="el-GR"/>
        </w:rPr>
      </w:pPr>
    </w:p>
    <w:p w:rsidR="00FE1FF8" w:rsidRDefault="00FE1FF8" w:rsidP="00FE1FF8">
      <w:pPr>
        <w:spacing w:line="200" w:lineRule="exact"/>
        <w:jc w:val="center"/>
        <w:rPr>
          <w:lang w:val="el-GR"/>
        </w:rPr>
      </w:pPr>
    </w:p>
    <w:tbl>
      <w:tblPr>
        <w:tblW w:w="0" w:type="auto"/>
        <w:tblLook w:val="04A0"/>
      </w:tblPr>
      <w:tblGrid>
        <w:gridCol w:w="4644"/>
        <w:gridCol w:w="1276"/>
        <w:gridCol w:w="3836"/>
      </w:tblGrid>
      <w:tr w:rsidR="00FE1FF8" w:rsidRPr="000E1DB2" w:rsidTr="00907A8C">
        <w:tc>
          <w:tcPr>
            <w:tcW w:w="4644" w:type="dxa"/>
            <w:shd w:val="clear" w:color="auto" w:fill="auto"/>
          </w:tcPr>
          <w:p w:rsidR="00FE1FF8" w:rsidRPr="000E1DB2" w:rsidRDefault="00FE1FF8" w:rsidP="00907A8C">
            <w:pPr>
              <w:spacing w:before="29"/>
              <w:rPr>
                <w:sz w:val="24"/>
                <w:lang w:val="el-GR"/>
              </w:rPr>
            </w:pPr>
          </w:p>
        </w:tc>
        <w:tc>
          <w:tcPr>
            <w:tcW w:w="1276" w:type="dxa"/>
            <w:shd w:val="clear" w:color="auto" w:fill="auto"/>
          </w:tcPr>
          <w:p w:rsidR="00FE1FF8" w:rsidRPr="000E1DB2" w:rsidRDefault="00FE1FF8" w:rsidP="00907A8C">
            <w:pPr>
              <w:spacing w:before="29"/>
              <w:rPr>
                <w:sz w:val="24"/>
                <w:lang w:val="el-GR"/>
              </w:rPr>
            </w:pPr>
          </w:p>
        </w:tc>
        <w:tc>
          <w:tcPr>
            <w:tcW w:w="3836" w:type="dxa"/>
            <w:shd w:val="clear" w:color="auto" w:fill="auto"/>
          </w:tcPr>
          <w:p w:rsidR="00FE1FF8" w:rsidRPr="000E1DB2" w:rsidRDefault="00FE1FF8" w:rsidP="00907A8C">
            <w:pPr>
              <w:spacing w:before="29"/>
              <w:rPr>
                <w:sz w:val="24"/>
                <w:lang w:val="el-GR"/>
              </w:rPr>
            </w:pPr>
          </w:p>
        </w:tc>
      </w:tr>
      <w:tr w:rsidR="00FE1FF8" w:rsidRPr="009E720A" w:rsidTr="00907A8C">
        <w:tc>
          <w:tcPr>
            <w:tcW w:w="4644" w:type="dxa"/>
            <w:shd w:val="clear" w:color="auto" w:fill="auto"/>
          </w:tcPr>
          <w:p w:rsidR="00FE1FF8" w:rsidRPr="00FE1FF8" w:rsidRDefault="00FE1FF8" w:rsidP="00907A8C">
            <w:pPr>
              <w:tabs>
                <w:tab w:val="left" w:pos="5940"/>
              </w:tabs>
              <w:rPr>
                <w:b/>
                <w:noProof/>
                <w:sz w:val="24"/>
                <w:lang w:val="el-GR" w:eastAsia="el-GR"/>
              </w:rPr>
            </w:pPr>
            <w:r w:rsidRPr="00FE1FF8">
              <w:rPr>
                <w:b/>
                <w:noProof/>
                <w:sz w:val="24"/>
                <w:lang w:val="el-GR" w:eastAsia="el-GR"/>
              </w:rPr>
              <w:t xml:space="preserve">            </w:t>
            </w:r>
            <w:r>
              <w:rPr>
                <w:b/>
                <w:noProof/>
                <w:sz w:val="24"/>
                <w:lang w:val="el-GR" w:eastAsia="el-GR"/>
              </w:rPr>
              <w:drawing>
                <wp:inline distT="0" distB="0" distL="0" distR="0">
                  <wp:extent cx="676275" cy="6667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0"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r w:rsidRPr="00FE1FF8">
              <w:rPr>
                <w:b/>
                <w:noProof/>
                <w:sz w:val="24"/>
                <w:lang w:val="el-GR" w:eastAsia="el-GR"/>
              </w:rPr>
              <w:t xml:space="preserve">        </w:t>
            </w:r>
            <w:r w:rsidRPr="00FE1FF8">
              <w:rPr>
                <w:b/>
                <w:noProof/>
                <w:sz w:val="24"/>
                <w:lang w:val="el-GR" w:eastAsia="el-GR"/>
              </w:rPr>
              <w:tab/>
            </w:r>
          </w:p>
          <w:p w:rsidR="00FE1FF8" w:rsidRPr="009E720A" w:rsidRDefault="00FE1FF8" w:rsidP="00907A8C">
            <w:pPr>
              <w:tabs>
                <w:tab w:val="left" w:pos="5940"/>
              </w:tabs>
              <w:rPr>
                <w:b/>
                <w:noProof/>
                <w:sz w:val="24"/>
                <w:lang w:val="el-GR" w:eastAsia="el-GR"/>
              </w:rPr>
            </w:pPr>
          </w:p>
          <w:p w:rsidR="00FE1FF8" w:rsidRPr="009E720A" w:rsidRDefault="00FE1FF8" w:rsidP="00907A8C">
            <w:pPr>
              <w:rPr>
                <w:sz w:val="24"/>
                <w:lang w:val="el-GR" w:eastAsia="el-GR"/>
              </w:rPr>
            </w:pPr>
            <w:r w:rsidRPr="009E720A">
              <w:rPr>
                <w:sz w:val="24"/>
                <w:lang w:val="el-GR" w:eastAsia="el-GR"/>
              </w:rPr>
              <w:t xml:space="preserve"> ΕΛΛΗΝΙΚΗ  ΔΗΜΟΚΡΑΤΙΑ </w:t>
            </w:r>
          </w:p>
          <w:p w:rsidR="00FE1FF8" w:rsidRPr="009E720A" w:rsidRDefault="00FE1FF8" w:rsidP="00907A8C">
            <w:pPr>
              <w:spacing w:before="29"/>
              <w:rPr>
                <w:sz w:val="24"/>
                <w:lang w:val="el-GR" w:eastAsia="el-GR"/>
              </w:rPr>
            </w:pPr>
            <w:r w:rsidRPr="009E720A">
              <w:rPr>
                <w:b/>
                <w:sz w:val="24"/>
                <w:lang w:val="el-GR" w:eastAsia="el-GR"/>
              </w:rPr>
              <w:t>ΔΗΜΟΣ ΜΟΣΧΑΤΟΥ-ΤΑΥΡΟΥ</w:t>
            </w:r>
          </w:p>
          <w:p w:rsidR="00FE1FF8" w:rsidRPr="009E720A" w:rsidRDefault="00FE1FF8" w:rsidP="00907A8C">
            <w:pPr>
              <w:rPr>
                <w:sz w:val="24"/>
                <w:lang w:val="el-GR" w:eastAsia="el-GR"/>
              </w:rPr>
            </w:pPr>
            <w:r w:rsidRPr="009E720A">
              <w:rPr>
                <w:sz w:val="24"/>
                <w:lang w:val="el-GR" w:eastAsia="el-GR"/>
              </w:rPr>
              <w:t xml:space="preserve">  ΔΙΕΥΘΥΝΣΗ  ΠΕΡΙΒΑΛΛΟΝΤΟΣ                                                                          </w:t>
            </w:r>
          </w:p>
          <w:p w:rsidR="00FE1FF8" w:rsidRDefault="00FE1FF8" w:rsidP="00907A8C">
            <w:pPr>
              <w:tabs>
                <w:tab w:val="left" w:pos="780"/>
              </w:tabs>
              <w:rPr>
                <w:sz w:val="24"/>
                <w:lang w:val="el-GR" w:eastAsia="el-GR"/>
              </w:rPr>
            </w:pPr>
            <w:r w:rsidRPr="009E720A">
              <w:rPr>
                <w:sz w:val="24"/>
                <w:lang w:val="el-GR" w:eastAsia="el-GR"/>
              </w:rPr>
              <w:t>ΤΜΗΜΑ: ΚΙΝΗΣΗΣ ΟΧΗΜΑΤΩΝ ΚΑΙ ΔΗΜΟΤΙΚΗΣ ΣΥΓΚΟΙΝΩΝΙΑΣ</w:t>
            </w:r>
          </w:p>
          <w:p w:rsidR="00FE1FF8" w:rsidRPr="009E720A" w:rsidRDefault="00FE1FF8" w:rsidP="00907A8C">
            <w:pPr>
              <w:tabs>
                <w:tab w:val="left" w:pos="780"/>
              </w:tabs>
              <w:rPr>
                <w:sz w:val="24"/>
                <w:lang w:val="el-GR" w:eastAsia="el-GR"/>
              </w:rPr>
            </w:pPr>
            <w:r w:rsidRPr="009E720A">
              <w:rPr>
                <w:sz w:val="24"/>
                <w:lang w:val="el-GR" w:eastAsia="el-GR"/>
              </w:rPr>
              <w:t xml:space="preserve">Πληροφ.: </w:t>
            </w:r>
            <w:proofErr w:type="spellStart"/>
            <w:r w:rsidRPr="009E720A">
              <w:rPr>
                <w:sz w:val="24"/>
                <w:lang w:val="el-GR" w:eastAsia="el-GR"/>
              </w:rPr>
              <w:t>Κον</w:t>
            </w:r>
            <w:proofErr w:type="spellEnd"/>
            <w:r w:rsidRPr="009E720A">
              <w:rPr>
                <w:sz w:val="24"/>
                <w:lang w:val="el-GR" w:eastAsia="el-GR"/>
              </w:rPr>
              <w:t xml:space="preserve"> ΠΑΝΑΓΙΩΤΟΥ ΚΑΣΜΗΡΙΑ</w:t>
            </w:r>
          </w:p>
          <w:p w:rsidR="00FE1FF8" w:rsidRPr="009E720A" w:rsidRDefault="00FE1FF8" w:rsidP="00907A8C">
            <w:pPr>
              <w:rPr>
                <w:b/>
                <w:sz w:val="24"/>
                <w:lang w:val="el-GR" w:eastAsia="el-GR"/>
              </w:rPr>
            </w:pPr>
            <w:r w:rsidRPr="009E720A">
              <w:rPr>
                <w:sz w:val="24"/>
                <w:lang w:val="el-GR" w:eastAsia="el-GR"/>
              </w:rPr>
              <w:t xml:space="preserve">Πρέσπας &amp; </w:t>
            </w:r>
            <w:proofErr w:type="spellStart"/>
            <w:r w:rsidRPr="009E720A">
              <w:rPr>
                <w:sz w:val="24"/>
                <w:lang w:val="el-GR" w:eastAsia="el-GR"/>
              </w:rPr>
              <w:t>Ανδριανοπούλου</w:t>
            </w:r>
            <w:proofErr w:type="spellEnd"/>
            <w:r w:rsidRPr="009E720A">
              <w:rPr>
                <w:sz w:val="24"/>
                <w:lang w:val="el-GR" w:eastAsia="el-GR"/>
              </w:rPr>
              <w:t xml:space="preserve">, Τ.Κ.183.45                                   </w:t>
            </w:r>
          </w:p>
          <w:p w:rsidR="00FE1FF8" w:rsidRPr="00BB2EBA" w:rsidRDefault="00FE1FF8" w:rsidP="00907A8C">
            <w:pPr>
              <w:keepNext/>
              <w:keepLines/>
              <w:widowControl w:val="0"/>
              <w:tabs>
                <w:tab w:val="left" w:pos="567"/>
              </w:tabs>
              <w:rPr>
                <w:b/>
                <w:sz w:val="24"/>
                <w:lang w:val="el-GR"/>
              </w:rPr>
            </w:pPr>
            <w:proofErr w:type="spellStart"/>
            <w:r w:rsidRPr="00BB2EBA">
              <w:rPr>
                <w:sz w:val="24"/>
                <w:lang w:val="el-GR" w:eastAsia="el-GR"/>
              </w:rPr>
              <w:t>Τηλ</w:t>
            </w:r>
            <w:proofErr w:type="spellEnd"/>
            <w:r w:rsidRPr="00BB2EBA">
              <w:rPr>
                <w:sz w:val="24"/>
                <w:lang w:val="el-GR" w:eastAsia="el-GR"/>
              </w:rPr>
              <w:t xml:space="preserve">.: 210 4821086                                    </w:t>
            </w:r>
          </w:p>
          <w:p w:rsidR="00FE1FF8" w:rsidRPr="009E720A" w:rsidRDefault="00FE1FF8" w:rsidP="00907A8C">
            <w:pPr>
              <w:spacing w:before="29"/>
              <w:rPr>
                <w:sz w:val="24"/>
                <w:lang w:val="el-GR"/>
              </w:rPr>
            </w:pPr>
          </w:p>
        </w:tc>
        <w:tc>
          <w:tcPr>
            <w:tcW w:w="1276" w:type="dxa"/>
            <w:shd w:val="clear" w:color="auto" w:fill="auto"/>
          </w:tcPr>
          <w:p w:rsidR="00FE1FF8" w:rsidRPr="009E720A" w:rsidRDefault="00FE1FF8" w:rsidP="00907A8C">
            <w:pPr>
              <w:spacing w:before="29"/>
              <w:rPr>
                <w:sz w:val="24"/>
                <w:lang w:val="el-GR"/>
              </w:rPr>
            </w:pPr>
          </w:p>
          <w:p w:rsidR="00FE1FF8" w:rsidRPr="009E720A" w:rsidRDefault="00FE1FF8" w:rsidP="00907A8C">
            <w:pPr>
              <w:rPr>
                <w:sz w:val="24"/>
                <w:lang w:val="el-GR"/>
              </w:rPr>
            </w:pPr>
          </w:p>
          <w:p w:rsidR="00FE1FF8" w:rsidRPr="009E720A" w:rsidRDefault="00FE1FF8" w:rsidP="00907A8C">
            <w:pPr>
              <w:rPr>
                <w:sz w:val="24"/>
                <w:lang w:val="el-GR"/>
              </w:rPr>
            </w:pPr>
          </w:p>
          <w:p w:rsidR="00FE1FF8" w:rsidRPr="009E720A" w:rsidRDefault="00FE1FF8" w:rsidP="00907A8C">
            <w:pPr>
              <w:tabs>
                <w:tab w:val="left" w:pos="1035"/>
              </w:tabs>
              <w:rPr>
                <w:sz w:val="24"/>
                <w:lang w:val="el-GR"/>
              </w:rPr>
            </w:pPr>
            <w:r w:rsidRPr="009E720A">
              <w:rPr>
                <w:sz w:val="24"/>
                <w:lang w:val="el-GR"/>
              </w:rPr>
              <w:tab/>
            </w:r>
          </w:p>
        </w:tc>
        <w:tc>
          <w:tcPr>
            <w:tcW w:w="3836" w:type="dxa"/>
            <w:shd w:val="clear" w:color="auto" w:fill="auto"/>
          </w:tcPr>
          <w:p w:rsidR="00FE1FF8" w:rsidRPr="009E720A" w:rsidRDefault="00FE1FF8" w:rsidP="00907A8C">
            <w:pPr>
              <w:rPr>
                <w:sz w:val="24"/>
                <w:lang w:val="el-GR"/>
              </w:rPr>
            </w:pPr>
          </w:p>
          <w:p w:rsidR="00FE1FF8" w:rsidRPr="009E720A" w:rsidRDefault="00FE1FF8" w:rsidP="00907A8C">
            <w:pPr>
              <w:rPr>
                <w:sz w:val="24"/>
                <w:lang w:val="el-GR"/>
              </w:rPr>
            </w:pPr>
          </w:p>
          <w:p w:rsidR="00FE1FF8" w:rsidRPr="009E720A" w:rsidRDefault="00FE1FF8" w:rsidP="00907A8C">
            <w:pPr>
              <w:rPr>
                <w:sz w:val="24"/>
                <w:lang w:val="el-GR"/>
              </w:rPr>
            </w:pPr>
          </w:p>
          <w:p w:rsidR="00FE1FF8" w:rsidRPr="009E720A" w:rsidRDefault="00FE1FF8" w:rsidP="00907A8C">
            <w:pPr>
              <w:tabs>
                <w:tab w:val="left" w:pos="1110"/>
              </w:tabs>
              <w:rPr>
                <w:sz w:val="24"/>
                <w:lang w:val="el-GR"/>
              </w:rPr>
            </w:pPr>
            <w:r w:rsidRPr="009E720A">
              <w:rPr>
                <w:sz w:val="24"/>
                <w:lang w:val="el-GR"/>
              </w:rPr>
              <w:tab/>
            </w:r>
          </w:p>
          <w:p w:rsidR="00FE1FF8" w:rsidRPr="009E720A" w:rsidRDefault="00FE1FF8" w:rsidP="00907A8C">
            <w:pPr>
              <w:rPr>
                <w:sz w:val="24"/>
                <w:lang w:val="el-GR"/>
              </w:rPr>
            </w:pPr>
          </w:p>
          <w:p w:rsidR="00FE1FF8" w:rsidRPr="009E720A" w:rsidRDefault="00FE1FF8" w:rsidP="00907A8C">
            <w:pPr>
              <w:spacing w:before="29"/>
              <w:rPr>
                <w:b/>
                <w:sz w:val="24"/>
                <w:lang w:val="el-GR"/>
              </w:rPr>
            </w:pPr>
            <w:r w:rsidRPr="009E720A">
              <w:rPr>
                <w:b/>
                <w:sz w:val="24"/>
                <w:lang w:val="el-GR"/>
              </w:rPr>
              <w:t>ΕΡΓΑΣΙΑ</w:t>
            </w:r>
          </w:p>
          <w:p w:rsidR="00FE1FF8" w:rsidRPr="009E720A" w:rsidRDefault="00FE1FF8" w:rsidP="00907A8C">
            <w:pPr>
              <w:spacing w:before="29"/>
              <w:rPr>
                <w:sz w:val="24"/>
                <w:lang w:val="el-GR"/>
              </w:rPr>
            </w:pPr>
            <w:r w:rsidRPr="009E720A">
              <w:rPr>
                <w:sz w:val="24"/>
                <w:lang w:val="el-GR"/>
              </w:rPr>
              <w:t>Ασφάλιστρα Μηχανημάτων και Μεταφορικών μέσων</w:t>
            </w:r>
          </w:p>
          <w:p w:rsidR="00FE1FF8" w:rsidRPr="009E720A" w:rsidRDefault="00FE1FF8" w:rsidP="00907A8C">
            <w:pPr>
              <w:spacing w:before="29"/>
              <w:rPr>
                <w:sz w:val="24"/>
                <w:lang w:val="el-GR"/>
              </w:rPr>
            </w:pPr>
            <w:r w:rsidRPr="009E720A">
              <w:rPr>
                <w:sz w:val="24"/>
                <w:lang w:val="el-GR"/>
              </w:rPr>
              <w:t xml:space="preserve">Αρ. Μελέτης : </w:t>
            </w:r>
            <w:r>
              <w:rPr>
                <w:sz w:val="24"/>
                <w:lang w:val="el-GR"/>
              </w:rPr>
              <w:t>66</w:t>
            </w:r>
            <w:r w:rsidRPr="009E720A">
              <w:rPr>
                <w:sz w:val="24"/>
                <w:lang w:val="el-GR"/>
              </w:rPr>
              <w:t xml:space="preserve"> /2021</w:t>
            </w:r>
          </w:p>
          <w:p w:rsidR="00FE1FF8" w:rsidRPr="009E720A" w:rsidRDefault="00FE1FF8" w:rsidP="00907A8C">
            <w:pPr>
              <w:rPr>
                <w:sz w:val="24"/>
                <w:lang w:val="el-GR"/>
              </w:rPr>
            </w:pPr>
            <w:r w:rsidRPr="009E720A">
              <w:rPr>
                <w:sz w:val="24"/>
                <w:lang w:val="el-GR"/>
              </w:rPr>
              <w:t xml:space="preserve">Προϋπολογισμός : </w:t>
            </w:r>
            <w:r w:rsidRPr="009E720A">
              <w:rPr>
                <w:b/>
                <w:sz w:val="24"/>
                <w:lang w:val="el-GR"/>
              </w:rPr>
              <w:t>45.000, 00 ευρώ</w:t>
            </w:r>
          </w:p>
        </w:tc>
      </w:tr>
      <w:tr w:rsidR="00FE1FF8" w:rsidRPr="000E1DB2" w:rsidTr="00907A8C">
        <w:tc>
          <w:tcPr>
            <w:tcW w:w="4644" w:type="dxa"/>
            <w:shd w:val="clear" w:color="auto" w:fill="auto"/>
          </w:tcPr>
          <w:p w:rsidR="00FE1FF8" w:rsidRPr="009E720A" w:rsidRDefault="00FE1FF8" w:rsidP="00907A8C">
            <w:pPr>
              <w:tabs>
                <w:tab w:val="left" w:pos="5940"/>
              </w:tabs>
              <w:rPr>
                <w:b/>
                <w:noProof/>
                <w:sz w:val="28"/>
                <w:szCs w:val="28"/>
                <w:lang w:val="el-GR" w:eastAsia="el-GR"/>
              </w:rPr>
            </w:pPr>
          </w:p>
        </w:tc>
        <w:tc>
          <w:tcPr>
            <w:tcW w:w="1276" w:type="dxa"/>
            <w:shd w:val="clear" w:color="auto" w:fill="auto"/>
          </w:tcPr>
          <w:p w:rsidR="00FE1FF8" w:rsidRDefault="00FE1FF8" w:rsidP="00907A8C">
            <w:pPr>
              <w:spacing w:before="29"/>
              <w:rPr>
                <w:sz w:val="24"/>
                <w:lang w:val="el-GR"/>
              </w:rPr>
            </w:pPr>
          </w:p>
        </w:tc>
        <w:tc>
          <w:tcPr>
            <w:tcW w:w="3836" w:type="dxa"/>
            <w:shd w:val="clear" w:color="auto" w:fill="auto"/>
          </w:tcPr>
          <w:p w:rsidR="00FE1FF8" w:rsidRPr="000E1DB2" w:rsidRDefault="00FE1FF8" w:rsidP="00907A8C">
            <w:pPr>
              <w:spacing w:before="29"/>
              <w:rPr>
                <w:sz w:val="24"/>
                <w:lang w:val="el-GR"/>
              </w:rPr>
            </w:pPr>
          </w:p>
        </w:tc>
      </w:tr>
    </w:tbl>
    <w:p w:rsidR="00FE1FF8" w:rsidRDefault="00FE1FF8" w:rsidP="00FE1FF8">
      <w:pPr>
        <w:spacing w:line="200" w:lineRule="exact"/>
        <w:rPr>
          <w:lang w:val="el-GR"/>
        </w:rPr>
      </w:pPr>
    </w:p>
    <w:p w:rsidR="00FE1FF8" w:rsidRDefault="00FE1FF8" w:rsidP="00FE1FF8">
      <w:pPr>
        <w:spacing w:line="200" w:lineRule="exact"/>
        <w:rPr>
          <w:lang w:val="el-GR"/>
        </w:rPr>
      </w:pPr>
    </w:p>
    <w:p w:rsidR="00FE1FF8" w:rsidRDefault="00FE1FF8" w:rsidP="00FE1FF8">
      <w:pPr>
        <w:spacing w:line="200" w:lineRule="exact"/>
        <w:rPr>
          <w:lang w:val="el-GR"/>
        </w:rPr>
      </w:pPr>
    </w:p>
    <w:p w:rsidR="00FE1FF8" w:rsidRDefault="00FE1FF8" w:rsidP="00FE1FF8">
      <w:pPr>
        <w:spacing w:line="200" w:lineRule="exact"/>
        <w:rPr>
          <w:lang w:val="el-GR"/>
        </w:rPr>
      </w:pPr>
    </w:p>
    <w:p w:rsidR="00FE1FF8" w:rsidRDefault="00FE1FF8" w:rsidP="00FE1FF8">
      <w:pPr>
        <w:spacing w:line="200" w:lineRule="exact"/>
        <w:rPr>
          <w:lang w:val="el-GR"/>
        </w:rPr>
      </w:pPr>
    </w:p>
    <w:p w:rsidR="00FE1FF8" w:rsidRDefault="00FE1FF8" w:rsidP="00FE1FF8">
      <w:pPr>
        <w:spacing w:line="200" w:lineRule="exact"/>
        <w:rPr>
          <w:lang w:val="el-GR"/>
        </w:rPr>
      </w:pPr>
    </w:p>
    <w:p w:rsidR="00FE1FF8" w:rsidRPr="00DD6B12" w:rsidRDefault="00FE1FF8" w:rsidP="00FE1FF8">
      <w:pPr>
        <w:spacing w:line="200" w:lineRule="exact"/>
        <w:rPr>
          <w:lang w:val="el-GR"/>
        </w:rPr>
      </w:pPr>
    </w:p>
    <w:p w:rsidR="00FE1FF8" w:rsidRPr="003B6BE3" w:rsidRDefault="00FE1FF8" w:rsidP="00FE1FF8">
      <w:pPr>
        <w:spacing w:line="300" w:lineRule="exact"/>
        <w:jc w:val="center"/>
        <w:rPr>
          <w:sz w:val="28"/>
          <w:szCs w:val="28"/>
          <w:u w:val="single"/>
          <w:lang w:val="el-GR"/>
        </w:rPr>
      </w:pPr>
      <w:r>
        <w:rPr>
          <w:b/>
          <w:position w:val="-1"/>
          <w:sz w:val="28"/>
          <w:szCs w:val="28"/>
          <w:u w:val="single"/>
          <w:lang w:val="el-GR"/>
        </w:rPr>
        <w:t>ΕΝΔΕΙΚΤΙΚΟΣ  ΠΡΟΫΠΟΛΟΓΙΣΜΟΣ</w:t>
      </w:r>
    </w:p>
    <w:p w:rsidR="00FE1FF8" w:rsidRPr="00DD6B12" w:rsidRDefault="00FE1FF8" w:rsidP="00FE1FF8">
      <w:pPr>
        <w:spacing w:before="2" w:line="160" w:lineRule="exact"/>
        <w:rPr>
          <w:sz w:val="16"/>
          <w:szCs w:val="16"/>
          <w:lang w:val="el-GR"/>
        </w:rPr>
      </w:pPr>
    </w:p>
    <w:p w:rsidR="00FE1FF8" w:rsidRPr="00DD6B12" w:rsidRDefault="00FE1FF8" w:rsidP="00FE1FF8">
      <w:pPr>
        <w:spacing w:line="200" w:lineRule="exact"/>
        <w:rPr>
          <w:lang w:val="el-GR"/>
        </w:rPr>
      </w:pPr>
    </w:p>
    <w:p w:rsidR="00FE1FF8" w:rsidRPr="00DD6B12" w:rsidRDefault="00FE1FF8" w:rsidP="00FE1FF8">
      <w:pPr>
        <w:spacing w:line="200" w:lineRule="exact"/>
        <w:rPr>
          <w:lang w:val="el-GR"/>
        </w:rPr>
      </w:pPr>
    </w:p>
    <w:tbl>
      <w:tblPr>
        <w:tblW w:w="0" w:type="auto"/>
        <w:tblInd w:w="99" w:type="dxa"/>
        <w:tblLayout w:type="fixed"/>
        <w:tblCellMar>
          <w:left w:w="0" w:type="dxa"/>
          <w:right w:w="0" w:type="dxa"/>
        </w:tblCellMar>
        <w:tblLook w:val="01E0"/>
      </w:tblPr>
      <w:tblGrid>
        <w:gridCol w:w="787"/>
        <w:gridCol w:w="3826"/>
        <w:gridCol w:w="1512"/>
        <w:gridCol w:w="1606"/>
        <w:gridCol w:w="241"/>
        <w:gridCol w:w="1454"/>
      </w:tblGrid>
      <w:tr w:rsidR="00FE1FF8" w:rsidTr="00907A8C">
        <w:trPr>
          <w:trHeight w:hRule="exact" w:val="967"/>
        </w:trPr>
        <w:tc>
          <w:tcPr>
            <w:tcW w:w="787" w:type="dxa"/>
            <w:tcBorders>
              <w:top w:val="single" w:sz="3" w:space="0" w:color="000000"/>
              <w:left w:val="single" w:sz="3" w:space="0" w:color="000000"/>
              <w:bottom w:val="single" w:sz="3" w:space="0" w:color="000000"/>
              <w:right w:val="single" w:sz="3" w:space="0" w:color="000000"/>
            </w:tcBorders>
          </w:tcPr>
          <w:p w:rsidR="00FE1FF8" w:rsidRPr="00DD6B12" w:rsidRDefault="00FE1FF8" w:rsidP="00907A8C">
            <w:pPr>
              <w:spacing w:before="2" w:line="220" w:lineRule="exact"/>
              <w:jc w:val="center"/>
              <w:rPr>
                <w:szCs w:val="22"/>
                <w:lang w:val="el-GR"/>
              </w:rPr>
            </w:pPr>
          </w:p>
          <w:p w:rsidR="00FE1FF8" w:rsidRPr="00DD6B12" w:rsidRDefault="00FE1FF8" w:rsidP="00907A8C">
            <w:pPr>
              <w:ind w:right="232"/>
              <w:jc w:val="center"/>
              <w:rPr>
                <w:sz w:val="18"/>
                <w:szCs w:val="18"/>
                <w:lang w:val="el-GR"/>
              </w:rPr>
            </w:pPr>
            <w:r w:rsidRPr="00DD6B12">
              <w:rPr>
                <w:b/>
                <w:sz w:val="18"/>
                <w:szCs w:val="18"/>
                <w:lang w:val="el-GR"/>
              </w:rPr>
              <w:t>α/α</w:t>
            </w:r>
          </w:p>
        </w:tc>
        <w:tc>
          <w:tcPr>
            <w:tcW w:w="3826" w:type="dxa"/>
            <w:tcBorders>
              <w:top w:val="single" w:sz="3" w:space="0" w:color="000000"/>
              <w:left w:val="single" w:sz="3" w:space="0" w:color="000000"/>
              <w:bottom w:val="single" w:sz="3" w:space="0" w:color="000000"/>
              <w:right w:val="single" w:sz="3" w:space="0" w:color="000000"/>
            </w:tcBorders>
          </w:tcPr>
          <w:p w:rsidR="00FE1FF8" w:rsidRPr="00DD6B12" w:rsidRDefault="00FE1FF8" w:rsidP="00907A8C">
            <w:pPr>
              <w:spacing w:before="2" w:line="220" w:lineRule="exact"/>
              <w:jc w:val="center"/>
              <w:rPr>
                <w:szCs w:val="22"/>
                <w:lang w:val="el-GR"/>
              </w:rPr>
            </w:pPr>
          </w:p>
          <w:p w:rsidR="00FE1FF8" w:rsidRPr="00DD6B12" w:rsidRDefault="00FE1FF8" w:rsidP="00907A8C">
            <w:pPr>
              <w:jc w:val="center"/>
              <w:rPr>
                <w:sz w:val="18"/>
                <w:szCs w:val="18"/>
                <w:lang w:val="el-GR"/>
              </w:rPr>
            </w:pPr>
            <w:r w:rsidRPr="00DD6B12">
              <w:rPr>
                <w:b/>
                <w:spacing w:val="-1"/>
                <w:sz w:val="18"/>
                <w:szCs w:val="18"/>
                <w:lang w:val="el-GR"/>
              </w:rPr>
              <w:t>Π</w:t>
            </w:r>
            <w:r w:rsidRPr="00DD6B12">
              <w:rPr>
                <w:b/>
                <w:sz w:val="18"/>
                <w:szCs w:val="18"/>
                <w:lang w:val="el-GR"/>
              </w:rPr>
              <w:t>ΕΡΙ</w:t>
            </w:r>
            <w:r w:rsidRPr="00DD6B12">
              <w:rPr>
                <w:b/>
                <w:spacing w:val="1"/>
                <w:sz w:val="18"/>
                <w:szCs w:val="18"/>
                <w:lang w:val="el-GR"/>
              </w:rPr>
              <w:t>Γ</w:t>
            </w:r>
            <w:r w:rsidRPr="00DD6B12">
              <w:rPr>
                <w:b/>
                <w:sz w:val="18"/>
                <w:szCs w:val="18"/>
                <w:lang w:val="el-GR"/>
              </w:rPr>
              <w:t>ΡΑΦΗ</w:t>
            </w:r>
            <w:r w:rsidRPr="00DD6B12">
              <w:rPr>
                <w:b/>
                <w:spacing w:val="-1"/>
                <w:sz w:val="18"/>
                <w:szCs w:val="18"/>
                <w:lang w:val="el-GR"/>
              </w:rPr>
              <w:t xml:space="preserve"> </w:t>
            </w:r>
            <w:r w:rsidRPr="00DD6B12">
              <w:rPr>
                <w:b/>
                <w:sz w:val="18"/>
                <w:szCs w:val="18"/>
                <w:lang w:val="el-GR"/>
              </w:rPr>
              <w:t>ΕΙΔ</w:t>
            </w:r>
            <w:r w:rsidRPr="00DD6B12">
              <w:rPr>
                <w:b/>
                <w:spacing w:val="-1"/>
                <w:sz w:val="18"/>
                <w:szCs w:val="18"/>
                <w:lang w:val="el-GR"/>
              </w:rPr>
              <w:t>Ο</w:t>
            </w:r>
            <w:r w:rsidRPr="00DD6B12">
              <w:rPr>
                <w:b/>
                <w:sz w:val="18"/>
                <w:szCs w:val="18"/>
                <w:lang w:val="el-GR"/>
              </w:rPr>
              <w:t>ΥΣ</w:t>
            </w:r>
          </w:p>
        </w:tc>
        <w:tc>
          <w:tcPr>
            <w:tcW w:w="1512" w:type="dxa"/>
            <w:tcBorders>
              <w:top w:val="single" w:sz="3" w:space="0" w:color="000000"/>
              <w:left w:val="single" w:sz="3" w:space="0" w:color="000000"/>
              <w:bottom w:val="single" w:sz="3" w:space="0" w:color="000000"/>
              <w:right w:val="single" w:sz="3" w:space="0" w:color="000000"/>
            </w:tcBorders>
          </w:tcPr>
          <w:p w:rsidR="00FE1FF8" w:rsidRPr="00DD6B12" w:rsidRDefault="00FE1FF8" w:rsidP="00907A8C">
            <w:pPr>
              <w:spacing w:before="3" w:line="220" w:lineRule="exact"/>
              <w:jc w:val="center"/>
              <w:rPr>
                <w:szCs w:val="22"/>
                <w:lang w:val="el-GR"/>
              </w:rPr>
            </w:pPr>
          </w:p>
          <w:p w:rsidR="00FE1FF8" w:rsidRPr="00DD6B12" w:rsidRDefault="00FE1FF8" w:rsidP="00907A8C">
            <w:pPr>
              <w:spacing w:line="200" w:lineRule="exact"/>
              <w:ind w:right="203" w:firstLine="110"/>
              <w:jc w:val="center"/>
              <w:rPr>
                <w:sz w:val="18"/>
                <w:szCs w:val="18"/>
                <w:lang w:val="el-GR"/>
              </w:rPr>
            </w:pPr>
            <w:r w:rsidRPr="00DD6B12">
              <w:rPr>
                <w:b/>
                <w:spacing w:val="5"/>
                <w:sz w:val="18"/>
                <w:szCs w:val="18"/>
                <w:lang w:val="el-GR"/>
              </w:rPr>
              <w:t>Μ</w:t>
            </w:r>
            <w:r w:rsidRPr="00DD6B12">
              <w:rPr>
                <w:b/>
                <w:sz w:val="18"/>
                <w:szCs w:val="18"/>
                <w:lang w:val="el-GR"/>
              </w:rPr>
              <w:t>ΟΝ</w:t>
            </w:r>
            <w:r w:rsidRPr="00DD6B12">
              <w:rPr>
                <w:b/>
                <w:spacing w:val="-1"/>
                <w:sz w:val="18"/>
                <w:szCs w:val="18"/>
                <w:lang w:val="el-GR"/>
              </w:rPr>
              <w:t>Α</w:t>
            </w:r>
            <w:r w:rsidRPr="00DD6B12">
              <w:rPr>
                <w:b/>
                <w:sz w:val="18"/>
                <w:szCs w:val="18"/>
                <w:lang w:val="el-GR"/>
              </w:rPr>
              <w:t xml:space="preserve">ΔΑ </w:t>
            </w:r>
            <w:r w:rsidRPr="00DD6B12">
              <w:rPr>
                <w:b/>
                <w:spacing w:val="5"/>
                <w:sz w:val="18"/>
                <w:szCs w:val="18"/>
                <w:lang w:val="el-GR"/>
              </w:rPr>
              <w:t>Μ</w:t>
            </w:r>
            <w:r w:rsidRPr="00DD6B12">
              <w:rPr>
                <w:b/>
                <w:sz w:val="18"/>
                <w:szCs w:val="18"/>
                <w:lang w:val="el-GR"/>
              </w:rPr>
              <w:t>ΕΤ</w:t>
            </w:r>
            <w:r w:rsidRPr="00DD6B12">
              <w:rPr>
                <w:b/>
                <w:spacing w:val="1"/>
                <w:sz w:val="18"/>
                <w:szCs w:val="18"/>
                <w:lang w:val="el-GR"/>
              </w:rPr>
              <w:t>Ρ</w:t>
            </w:r>
            <w:r w:rsidRPr="00DD6B12">
              <w:rPr>
                <w:b/>
                <w:spacing w:val="-1"/>
                <w:sz w:val="18"/>
                <w:szCs w:val="18"/>
                <w:lang w:val="el-GR"/>
              </w:rPr>
              <w:t>Η</w:t>
            </w:r>
            <w:r w:rsidRPr="00DD6B12">
              <w:rPr>
                <w:b/>
                <w:sz w:val="18"/>
                <w:szCs w:val="18"/>
                <w:lang w:val="el-GR"/>
              </w:rPr>
              <w:t>Σ</w:t>
            </w:r>
            <w:r w:rsidRPr="00DD6B12">
              <w:rPr>
                <w:b/>
                <w:spacing w:val="-1"/>
                <w:sz w:val="18"/>
                <w:szCs w:val="18"/>
                <w:lang w:val="el-GR"/>
              </w:rPr>
              <w:t>Η</w:t>
            </w:r>
            <w:r w:rsidRPr="00DD6B12">
              <w:rPr>
                <w:b/>
                <w:sz w:val="18"/>
                <w:szCs w:val="18"/>
                <w:lang w:val="el-GR"/>
              </w:rPr>
              <w:t>Σ</w:t>
            </w:r>
          </w:p>
        </w:tc>
        <w:tc>
          <w:tcPr>
            <w:tcW w:w="1606" w:type="dxa"/>
            <w:tcBorders>
              <w:top w:val="single" w:sz="3" w:space="0" w:color="000000"/>
              <w:left w:val="single" w:sz="3" w:space="0" w:color="000000"/>
              <w:bottom w:val="single" w:sz="3" w:space="0" w:color="000000"/>
              <w:right w:val="single" w:sz="3" w:space="0" w:color="000000"/>
            </w:tcBorders>
          </w:tcPr>
          <w:p w:rsidR="00FE1FF8" w:rsidRPr="00DD6B12" w:rsidRDefault="00FE1FF8" w:rsidP="00907A8C">
            <w:pPr>
              <w:spacing w:before="9" w:line="180" w:lineRule="exact"/>
              <w:jc w:val="center"/>
              <w:rPr>
                <w:sz w:val="19"/>
                <w:szCs w:val="19"/>
                <w:lang w:val="el-GR"/>
              </w:rPr>
            </w:pPr>
          </w:p>
          <w:p w:rsidR="00FE1FF8" w:rsidRPr="00DD6B12" w:rsidRDefault="00FE1FF8" w:rsidP="00907A8C">
            <w:pPr>
              <w:spacing w:line="200" w:lineRule="exact"/>
              <w:jc w:val="center"/>
              <w:rPr>
                <w:lang w:val="el-GR"/>
              </w:rPr>
            </w:pPr>
          </w:p>
          <w:p w:rsidR="00FE1FF8" w:rsidRPr="00DD6B12" w:rsidRDefault="00FE1FF8" w:rsidP="00907A8C">
            <w:pPr>
              <w:jc w:val="center"/>
              <w:rPr>
                <w:sz w:val="16"/>
                <w:szCs w:val="16"/>
                <w:lang w:val="el-GR"/>
              </w:rPr>
            </w:pPr>
            <w:r w:rsidRPr="00DD6B12">
              <w:rPr>
                <w:b/>
                <w:sz w:val="16"/>
                <w:szCs w:val="16"/>
                <w:lang w:val="el-GR"/>
              </w:rPr>
              <w:t>Π</w:t>
            </w:r>
            <w:r w:rsidRPr="00DD6B12">
              <w:rPr>
                <w:b/>
                <w:spacing w:val="-1"/>
                <w:sz w:val="16"/>
                <w:szCs w:val="16"/>
                <w:lang w:val="el-GR"/>
              </w:rPr>
              <w:t>Ο</w:t>
            </w:r>
            <w:r w:rsidRPr="00DD6B12">
              <w:rPr>
                <w:b/>
                <w:sz w:val="16"/>
                <w:szCs w:val="16"/>
                <w:lang w:val="el-GR"/>
              </w:rPr>
              <w:t>ΣΟ</w:t>
            </w:r>
            <w:r w:rsidRPr="00DD6B12">
              <w:rPr>
                <w:b/>
                <w:spacing w:val="-2"/>
                <w:sz w:val="16"/>
                <w:szCs w:val="16"/>
                <w:lang w:val="el-GR"/>
              </w:rPr>
              <w:t>Τ</w:t>
            </w:r>
            <w:r w:rsidRPr="00DD6B12">
              <w:rPr>
                <w:b/>
                <w:sz w:val="16"/>
                <w:szCs w:val="16"/>
                <w:lang w:val="el-GR"/>
              </w:rPr>
              <w:t>Η</w:t>
            </w:r>
            <w:r w:rsidRPr="00DD6B12">
              <w:rPr>
                <w:b/>
                <w:spacing w:val="1"/>
                <w:sz w:val="16"/>
                <w:szCs w:val="16"/>
                <w:lang w:val="el-GR"/>
              </w:rPr>
              <w:t>Τ</w:t>
            </w:r>
            <w:r w:rsidRPr="00DD6B12">
              <w:rPr>
                <w:b/>
                <w:sz w:val="16"/>
                <w:szCs w:val="16"/>
                <w:lang w:val="el-GR"/>
              </w:rPr>
              <w:t>Α</w:t>
            </w:r>
          </w:p>
        </w:tc>
        <w:tc>
          <w:tcPr>
            <w:tcW w:w="241" w:type="dxa"/>
            <w:tcBorders>
              <w:top w:val="single" w:sz="3" w:space="0" w:color="000000"/>
              <w:left w:val="single" w:sz="3" w:space="0" w:color="000000"/>
              <w:bottom w:val="single" w:sz="3" w:space="0" w:color="000000"/>
              <w:right w:val="single" w:sz="3" w:space="0" w:color="000000"/>
            </w:tcBorders>
          </w:tcPr>
          <w:p w:rsidR="00FE1FF8" w:rsidRPr="00DD6B12" w:rsidRDefault="00FE1FF8" w:rsidP="00907A8C">
            <w:pPr>
              <w:jc w:val="center"/>
              <w:rPr>
                <w:lang w:val="el-GR"/>
              </w:rPr>
            </w:pPr>
          </w:p>
        </w:tc>
        <w:tc>
          <w:tcPr>
            <w:tcW w:w="1454" w:type="dxa"/>
            <w:tcBorders>
              <w:top w:val="single" w:sz="3" w:space="0" w:color="000000"/>
              <w:left w:val="single" w:sz="3" w:space="0" w:color="000000"/>
              <w:bottom w:val="single" w:sz="3" w:space="0" w:color="000000"/>
              <w:right w:val="single" w:sz="3" w:space="0" w:color="000000"/>
            </w:tcBorders>
          </w:tcPr>
          <w:p w:rsidR="00FE1FF8" w:rsidRPr="00DD6B12" w:rsidRDefault="00FE1FF8" w:rsidP="00907A8C">
            <w:pPr>
              <w:spacing w:before="3" w:line="220" w:lineRule="exact"/>
              <w:jc w:val="center"/>
              <w:rPr>
                <w:szCs w:val="22"/>
                <w:lang w:val="el-GR"/>
              </w:rPr>
            </w:pPr>
          </w:p>
          <w:p w:rsidR="00FE1FF8" w:rsidRDefault="00FE1FF8" w:rsidP="00907A8C">
            <w:pPr>
              <w:spacing w:line="200" w:lineRule="exact"/>
              <w:ind w:right="310" w:hanging="79"/>
              <w:jc w:val="center"/>
              <w:rPr>
                <w:sz w:val="18"/>
                <w:szCs w:val="18"/>
              </w:rPr>
            </w:pPr>
            <w:r w:rsidRPr="00DD6B12">
              <w:rPr>
                <w:b/>
                <w:sz w:val="18"/>
                <w:szCs w:val="18"/>
                <w:lang w:val="el-GR"/>
              </w:rPr>
              <w:t>Δ</w:t>
            </w:r>
            <w:r>
              <w:rPr>
                <w:b/>
                <w:sz w:val="18"/>
                <w:szCs w:val="18"/>
              </w:rPr>
              <w:t>Α</w:t>
            </w:r>
            <w:r>
              <w:rPr>
                <w:b/>
                <w:spacing w:val="-1"/>
                <w:sz w:val="18"/>
                <w:szCs w:val="18"/>
              </w:rPr>
              <w:t>Π</w:t>
            </w:r>
            <w:r>
              <w:rPr>
                <w:b/>
                <w:sz w:val="18"/>
                <w:szCs w:val="18"/>
              </w:rPr>
              <w:t>ΑΝΗ (ΕΥΡΩ)</w:t>
            </w:r>
          </w:p>
        </w:tc>
      </w:tr>
      <w:tr w:rsidR="00FE1FF8" w:rsidTr="00907A8C">
        <w:trPr>
          <w:trHeight w:hRule="exact" w:val="2186"/>
        </w:trPr>
        <w:tc>
          <w:tcPr>
            <w:tcW w:w="787" w:type="dxa"/>
            <w:tcBorders>
              <w:top w:val="single" w:sz="3" w:space="0" w:color="000000"/>
              <w:left w:val="single" w:sz="3" w:space="0" w:color="000000"/>
              <w:bottom w:val="single" w:sz="3" w:space="0" w:color="000000"/>
              <w:right w:val="single" w:sz="3" w:space="0" w:color="000000"/>
            </w:tcBorders>
          </w:tcPr>
          <w:p w:rsidR="00FE1FF8" w:rsidRDefault="00FE1FF8" w:rsidP="00907A8C">
            <w:pPr>
              <w:spacing w:line="140" w:lineRule="exact"/>
              <w:rPr>
                <w:sz w:val="15"/>
                <w:szCs w:val="15"/>
              </w:rPr>
            </w:pPr>
          </w:p>
          <w:p w:rsidR="00FE1FF8" w:rsidRDefault="00FE1FF8" w:rsidP="00907A8C">
            <w:pPr>
              <w:spacing w:line="200" w:lineRule="exact"/>
            </w:pPr>
          </w:p>
          <w:p w:rsidR="00FE1FF8" w:rsidRDefault="00FE1FF8" w:rsidP="00907A8C">
            <w:pPr>
              <w:spacing w:line="200" w:lineRule="exact"/>
            </w:pPr>
          </w:p>
          <w:p w:rsidR="00FE1FF8" w:rsidRDefault="00FE1FF8" w:rsidP="00907A8C">
            <w:pPr>
              <w:ind w:right="338"/>
              <w:jc w:val="center"/>
              <w:rPr>
                <w:sz w:val="24"/>
              </w:rPr>
            </w:pPr>
            <w:r>
              <w:rPr>
                <w:sz w:val="24"/>
              </w:rPr>
              <w:t>1</w:t>
            </w:r>
          </w:p>
        </w:tc>
        <w:tc>
          <w:tcPr>
            <w:tcW w:w="3826" w:type="dxa"/>
            <w:tcBorders>
              <w:top w:val="single" w:sz="3" w:space="0" w:color="000000"/>
              <w:left w:val="single" w:sz="3" w:space="0" w:color="000000"/>
              <w:bottom w:val="single" w:sz="3" w:space="0" w:color="000000"/>
              <w:right w:val="single" w:sz="3" w:space="0" w:color="000000"/>
            </w:tcBorders>
          </w:tcPr>
          <w:p w:rsidR="00FE1FF8" w:rsidRPr="00DD6B12" w:rsidRDefault="00FE1FF8" w:rsidP="00907A8C">
            <w:pPr>
              <w:spacing w:before="56" w:line="240" w:lineRule="exact"/>
              <w:ind w:right="116" w:firstLine="5"/>
              <w:jc w:val="center"/>
              <w:rPr>
                <w:szCs w:val="22"/>
                <w:lang w:val="el-GR"/>
              </w:rPr>
            </w:pPr>
            <w:r w:rsidRPr="00DD6B12">
              <w:rPr>
                <w:spacing w:val="-1"/>
                <w:szCs w:val="22"/>
                <w:lang w:val="el-GR"/>
              </w:rPr>
              <w:t>Α</w:t>
            </w:r>
            <w:r w:rsidRPr="00DD6B12">
              <w:rPr>
                <w:spacing w:val="1"/>
                <w:szCs w:val="22"/>
                <w:lang w:val="el-GR"/>
              </w:rPr>
              <w:t>σ</w:t>
            </w:r>
            <w:r w:rsidRPr="00DD6B12">
              <w:rPr>
                <w:szCs w:val="22"/>
                <w:lang w:val="el-GR"/>
              </w:rPr>
              <w:t>φά</w:t>
            </w:r>
            <w:r w:rsidRPr="00DD6B12">
              <w:rPr>
                <w:spacing w:val="1"/>
                <w:szCs w:val="22"/>
                <w:lang w:val="el-GR"/>
              </w:rPr>
              <w:t>λ</w:t>
            </w:r>
            <w:r w:rsidRPr="00DD6B12">
              <w:rPr>
                <w:spacing w:val="-2"/>
                <w:szCs w:val="22"/>
                <w:lang w:val="el-GR"/>
              </w:rPr>
              <w:t>ι</w:t>
            </w:r>
            <w:r w:rsidRPr="00DD6B12">
              <w:rPr>
                <w:spacing w:val="1"/>
                <w:szCs w:val="22"/>
                <w:lang w:val="el-GR"/>
              </w:rPr>
              <w:t>σ</w:t>
            </w:r>
            <w:r w:rsidRPr="00DD6B12">
              <w:rPr>
                <w:szCs w:val="22"/>
                <w:lang w:val="el-GR"/>
              </w:rPr>
              <w:t xml:space="preserve">η </w:t>
            </w:r>
            <w:r w:rsidRPr="00DD6B12">
              <w:rPr>
                <w:spacing w:val="-2"/>
                <w:szCs w:val="22"/>
                <w:lang w:val="el-GR"/>
              </w:rPr>
              <w:t>ό</w:t>
            </w:r>
            <w:r w:rsidRPr="00DD6B12">
              <w:rPr>
                <w:spacing w:val="-1"/>
                <w:szCs w:val="22"/>
                <w:lang w:val="el-GR"/>
              </w:rPr>
              <w:t>λω</w:t>
            </w:r>
            <w:r w:rsidRPr="00DD6B12">
              <w:rPr>
                <w:szCs w:val="22"/>
                <w:lang w:val="el-GR"/>
              </w:rPr>
              <w:t>ν</w:t>
            </w:r>
            <w:r w:rsidRPr="00DD6B12">
              <w:rPr>
                <w:spacing w:val="2"/>
                <w:szCs w:val="22"/>
                <w:lang w:val="el-GR"/>
              </w:rPr>
              <w:t xml:space="preserve"> </w:t>
            </w:r>
            <w:r w:rsidRPr="00DD6B12">
              <w:rPr>
                <w:spacing w:val="-2"/>
                <w:szCs w:val="22"/>
                <w:lang w:val="el-GR"/>
              </w:rPr>
              <w:t>τ</w:t>
            </w:r>
            <w:r w:rsidRPr="00DD6B12">
              <w:rPr>
                <w:spacing w:val="1"/>
                <w:szCs w:val="22"/>
                <w:lang w:val="el-GR"/>
              </w:rPr>
              <w:t>ω</w:t>
            </w:r>
            <w:r w:rsidRPr="00DD6B12">
              <w:rPr>
                <w:szCs w:val="22"/>
                <w:lang w:val="el-GR"/>
              </w:rPr>
              <w:t>ν</w:t>
            </w:r>
            <w:r w:rsidRPr="00DD6B12">
              <w:rPr>
                <w:spacing w:val="-1"/>
                <w:szCs w:val="22"/>
                <w:lang w:val="el-GR"/>
              </w:rPr>
              <w:t xml:space="preserve"> </w:t>
            </w:r>
            <w:r w:rsidRPr="00DD6B12">
              <w:rPr>
                <w:szCs w:val="22"/>
                <w:lang w:val="el-GR"/>
              </w:rPr>
              <w:t>Μ</w:t>
            </w:r>
            <w:r w:rsidRPr="00DD6B12">
              <w:rPr>
                <w:spacing w:val="-2"/>
                <w:szCs w:val="22"/>
                <w:lang w:val="el-GR"/>
              </w:rPr>
              <w:t>η</w:t>
            </w:r>
            <w:r w:rsidRPr="00DD6B12">
              <w:rPr>
                <w:szCs w:val="22"/>
                <w:lang w:val="el-GR"/>
              </w:rPr>
              <w:t>χ</w:t>
            </w:r>
            <w:r w:rsidRPr="00DD6B12">
              <w:rPr>
                <w:spacing w:val="-5"/>
                <w:szCs w:val="22"/>
                <w:lang w:val="el-GR"/>
              </w:rPr>
              <w:t>α</w:t>
            </w:r>
            <w:r w:rsidRPr="00DD6B12">
              <w:rPr>
                <w:spacing w:val="1"/>
                <w:szCs w:val="22"/>
                <w:lang w:val="el-GR"/>
              </w:rPr>
              <w:t>ν</w:t>
            </w:r>
            <w:r w:rsidRPr="00DD6B12">
              <w:rPr>
                <w:szCs w:val="22"/>
                <w:lang w:val="el-GR"/>
              </w:rPr>
              <w:t>η</w:t>
            </w:r>
            <w:r w:rsidRPr="00DD6B12">
              <w:rPr>
                <w:spacing w:val="-1"/>
                <w:szCs w:val="22"/>
                <w:lang w:val="el-GR"/>
              </w:rPr>
              <w:t>μά</w:t>
            </w:r>
            <w:r w:rsidRPr="00DD6B12">
              <w:rPr>
                <w:spacing w:val="-2"/>
                <w:szCs w:val="22"/>
                <w:lang w:val="el-GR"/>
              </w:rPr>
              <w:t>τ</w:t>
            </w:r>
            <w:r w:rsidRPr="00DD6B12">
              <w:rPr>
                <w:spacing w:val="1"/>
                <w:szCs w:val="22"/>
                <w:lang w:val="el-GR"/>
              </w:rPr>
              <w:t>ω</w:t>
            </w:r>
            <w:r w:rsidRPr="00DD6B12">
              <w:rPr>
                <w:szCs w:val="22"/>
                <w:lang w:val="el-GR"/>
              </w:rPr>
              <w:t xml:space="preserve">ν </w:t>
            </w:r>
            <w:r w:rsidRPr="00DD6B12">
              <w:rPr>
                <w:spacing w:val="-1"/>
                <w:szCs w:val="22"/>
                <w:lang w:val="el-GR"/>
              </w:rPr>
              <w:t>κα</w:t>
            </w:r>
            <w:r w:rsidRPr="00DD6B12">
              <w:rPr>
                <w:szCs w:val="22"/>
                <w:lang w:val="el-GR"/>
              </w:rPr>
              <w:t>ι</w:t>
            </w:r>
            <w:r w:rsidRPr="00DD6B12">
              <w:rPr>
                <w:spacing w:val="1"/>
                <w:szCs w:val="22"/>
                <w:lang w:val="el-GR"/>
              </w:rPr>
              <w:t xml:space="preserve"> Με</w:t>
            </w:r>
            <w:r w:rsidRPr="00DD6B12">
              <w:rPr>
                <w:szCs w:val="22"/>
                <w:lang w:val="el-GR"/>
              </w:rPr>
              <w:t>τα</w:t>
            </w:r>
            <w:r w:rsidRPr="00DD6B12">
              <w:rPr>
                <w:spacing w:val="-3"/>
                <w:szCs w:val="22"/>
                <w:lang w:val="el-GR"/>
              </w:rPr>
              <w:t>φ</w:t>
            </w:r>
            <w:r w:rsidRPr="00DD6B12">
              <w:rPr>
                <w:szCs w:val="22"/>
                <w:lang w:val="el-GR"/>
              </w:rPr>
              <w:t>ο</w:t>
            </w:r>
            <w:r w:rsidRPr="00DD6B12">
              <w:rPr>
                <w:spacing w:val="-2"/>
                <w:szCs w:val="22"/>
                <w:lang w:val="el-GR"/>
              </w:rPr>
              <w:t>ρ</w:t>
            </w:r>
            <w:r w:rsidRPr="00DD6B12">
              <w:rPr>
                <w:spacing w:val="1"/>
                <w:szCs w:val="22"/>
                <w:lang w:val="el-GR"/>
              </w:rPr>
              <w:t>ι</w:t>
            </w:r>
            <w:r w:rsidRPr="00DD6B12">
              <w:rPr>
                <w:spacing w:val="-3"/>
                <w:szCs w:val="22"/>
                <w:lang w:val="el-GR"/>
              </w:rPr>
              <w:t>κ</w:t>
            </w:r>
            <w:r w:rsidRPr="00DD6B12">
              <w:rPr>
                <w:spacing w:val="2"/>
                <w:szCs w:val="22"/>
                <w:lang w:val="el-GR"/>
              </w:rPr>
              <w:t>ώ</w:t>
            </w:r>
            <w:r w:rsidRPr="00DD6B12">
              <w:rPr>
                <w:szCs w:val="22"/>
                <w:lang w:val="el-GR"/>
              </w:rPr>
              <w:t>ν</w:t>
            </w:r>
            <w:r w:rsidRPr="00DD6B12">
              <w:rPr>
                <w:spacing w:val="1"/>
                <w:szCs w:val="22"/>
                <w:lang w:val="el-GR"/>
              </w:rPr>
              <w:t xml:space="preserve"> </w:t>
            </w:r>
            <w:r w:rsidRPr="00DD6B12">
              <w:rPr>
                <w:spacing w:val="-3"/>
                <w:szCs w:val="22"/>
                <w:lang w:val="el-GR"/>
              </w:rPr>
              <w:t>μ</w:t>
            </w:r>
            <w:r w:rsidRPr="00DD6B12">
              <w:rPr>
                <w:spacing w:val="-2"/>
                <w:szCs w:val="22"/>
                <w:lang w:val="el-GR"/>
              </w:rPr>
              <w:t>έ</w:t>
            </w:r>
            <w:r w:rsidRPr="00DD6B12">
              <w:rPr>
                <w:spacing w:val="-1"/>
                <w:szCs w:val="22"/>
                <w:lang w:val="el-GR"/>
              </w:rPr>
              <w:t>σ</w:t>
            </w:r>
            <w:r w:rsidRPr="00DD6B12">
              <w:rPr>
                <w:spacing w:val="1"/>
                <w:szCs w:val="22"/>
                <w:lang w:val="el-GR"/>
              </w:rPr>
              <w:t>ω</w:t>
            </w:r>
            <w:r w:rsidRPr="00DD6B12">
              <w:rPr>
                <w:szCs w:val="22"/>
                <w:lang w:val="el-GR"/>
              </w:rPr>
              <w:t>ν</w:t>
            </w:r>
            <w:r w:rsidRPr="00DD6B12">
              <w:rPr>
                <w:spacing w:val="-1"/>
                <w:szCs w:val="22"/>
                <w:lang w:val="el-GR"/>
              </w:rPr>
              <w:t xml:space="preserve"> </w:t>
            </w:r>
            <w:r w:rsidRPr="00DD6B12">
              <w:rPr>
                <w:spacing w:val="-5"/>
                <w:szCs w:val="22"/>
                <w:lang w:val="el-GR"/>
              </w:rPr>
              <w:t>τ</w:t>
            </w:r>
            <w:r w:rsidRPr="00DD6B12">
              <w:rPr>
                <w:szCs w:val="22"/>
                <w:lang w:val="el-GR"/>
              </w:rPr>
              <w:t xml:space="preserve">ου </w:t>
            </w:r>
            <w:r w:rsidRPr="00DD6B12">
              <w:rPr>
                <w:spacing w:val="2"/>
                <w:szCs w:val="22"/>
                <w:lang w:val="el-GR"/>
              </w:rPr>
              <w:t xml:space="preserve"> </w:t>
            </w:r>
            <w:r w:rsidRPr="00DD6B12">
              <w:rPr>
                <w:szCs w:val="22"/>
                <w:lang w:val="el-GR"/>
              </w:rPr>
              <w:t>Δή</w:t>
            </w:r>
            <w:r w:rsidRPr="00DD6B12">
              <w:rPr>
                <w:spacing w:val="-1"/>
                <w:szCs w:val="22"/>
                <w:lang w:val="el-GR"/>
              </w:rPr>
              <w:t>μ</w:t>
            </w:r>
            <w:r w:rsidRPr="00DD6B12">
              <w:rPr>
                <w:spacing w:val="-5"/>
                <w:szCs w:val="22"/>
                <w:lang w:val="el-GR"/>
              </w:rPr>
              <w:t>ο</w:t>
            </w:r>
            <w:r w:rsidRPr="00DD6B12">
              <w:rPr>
                <w:szCs w:val="22"/>
                <w:lang w:val="el-GR"/>
              </w:rPr>
              <w:t>υ</w:t>
            </w:r>
          </w:p>
          <w:p w:rsidR="00FE1FF8" w:rsidRPr="00DD6B12" w:rsidRDefault="00FE1FF8" w:rsidP="00907A8C">
            <w:pPr>
              <w:spacing w:before="2" w:line="240" w:lineRule="exact"/>
              <w:ind w:right="338"/>
              <w:jc w:val="center"/>
              <w:rPr>
                <w:szCs w:val="22"/>
                <w:lang w:val="el-GR"/>
              </w:rPr>
            </w:pPr>
            <w:r w:rsidRPr="00DD6B12">
              <w:rPr>
                <w:spacing w:val="1"/>
                <w:szCs w:val="22"/>
                <w:lang w:val="el-GR"/>
              </w:rPr>
              <w:t>Μ</w:t>
            </w:r>
            <w:r w:rsidRPr="00DD6B12">
              <w:rPr>
                <w:spacing w:val="-2"/>
                <w:szCs w:val="22"/>
                <w:lang w:val="el-GR"/>
              </w:rPr>
              <w:t>ο</w:t>
            </w:r>
            <w:r w:rsidRPr="00DD6B12">
              <w:rPr>
                <w:spacing w:val="1"/>
                <w:szCs w:val="22"/>
                <w:lang w:val="el-GR"/>
              </w:rPr>
              <w:t>σ</w:t>
            </w:r>
            <w:r w:rsidRPr="00DD6B12">
              <w:rPr>
                <w:szCs w:val="22"/>
                <w:lang w:val="el-GR"/>
              </w:rPr>
              <w:t>χάτ</w:t>
            </w:r>
            <w:r w:rsidRPr="00DD6B12">
              <w:rPr>
                <w:spacing w:val="-2"/>
                <w:szCs w:val="22"/>
                <w:lang w:val="el-GR"/>
              </w:rPr>
              <w:t>ο</w:t>
            </w:r>
            <w:r w:rsidRPr="00DD6B12">
              <w:rPr>
                <w:spacing w:val="4"/>
                <w:szCs w:val="22"/>
                <w:lang w:val="el-GR"/>
              </w:rPr>
              <w:t>υ</w:t>
            </w:r>
            <w:r w:rsidRPr="00DD6B12">
              <w:rPr>
                <w:spacing w:val="-9"/>
                <w:szCs w:val="22"/>
                <w:lang w:val="el-GR"/>
              </w:rPr>
              <w:t>-</w:t>
            </w:r>
            <w:r w:rsidRPr="00DD6B12">
              <w:rPr>
                <w:spacing w:val="4"/>
                <w:szCs w:val="22"/>
                <w:lang w:val="el-GR"/>
              </w:rPr>
              <w:t>Τ</w:t>
            </w:r>
            <w:r w:rsidRPr="00DD6B12">
              <w:rPr>
                <w:spacing w:val="-2"/>
                <w:szCs w:val="22"/>
                <w:lang w:val="el-GR"/>
              </w:rPr>
              <w:t>α</w:t>
            </w:r>
            <w:r w:rsidRPr="00DD6B12">
              <w:rPr>
                <w:spacing w:val="1"/>
                <w:szCs w:val="22"/>
                <w:lang w:val="el-GR"/>
              </w:rPr>
              <w:t>ύ</w:t>
            </w:r>
            <w:r w:rsidRPr="00DD6B12">
              <w:rPr>
                <w:szCs w:val="22"/>
                <w:lang w:val="el-GR"/>
              </w:rPr>
              <w:t>ρ</w:t>
            </w:r>
            <w:r w:rsidRPr="00DD6B12">
              <w:rPr>
                <w:spacing w:val="-2"/>
                <w:szCs w:val="22"/>
                <w:lang w:val="el-GR"/>
              </w:rPr>
              <w:t>ο</w:t>
            </w:r>
            <w:r w:rsidRPr="00DD6B12">
              <w:rPr>
                <w:spacing w:val="1"/>
                <w:szCs w:val="22"/>
                <w:lang w:val="el-GR"/>
              </w:rPr>
              <w:t>υ</w:t>
            </w:r>
            <w:r w:rsidRPr="00DD6B12">
              <w:rPr>
                <w:szCs w:val="22"/>
                <w:lang w:val="el-GR"/>
              </w:rPr>
              <w:t>,</w:t>
            </w:r>
            <w:r w:rsidRPr="00DD6B12">
              <w:rPr>
                <w:spacing w:val="-2"/>
                <w:szCs w:val="22"/>
                <w:lang w:val="el-GR"/>
              </w:rPr>
              <w:t xml:space="preserve"> γ</w:t>
            </w:r>
            <w:r w:rsidRPr="00DD6B12">
              <w:rPr>
                <w:szCs w:val="22"/>
                <w:lang w:val="el-GR"/>
              </w:rPr>
              <w:t>ια χ</w:t>
            </w:r>
            <w:r w:rsidRPr="00DD6B12">
              <w:rPr>
                <w:spacing w:val="-5"/>
                <w:szCs w:val="22"/>
                <w:lang w:val="el-GR"/>
              </w:rPr>
              <w:t>ρ</w:t>
            </w:r>
            <w:r w:rsidRPr="00DD6B12">
              <w:rPr>
                <w:spacing w:val="-2"/>
                <w:szCs w:val="22"/>
                <w:lang w:val="el-GR"/>
              </w:rPr>
              <w:t>ο</w:t>
            </w:r>
            <w:r w:rsidRPr="00DD6B12">
              <w:rPr>
                <w:spacing w:val="1"/>
                <w:szCs w:val="22"/>
                <w:lang w:val="el-GR"/>
              </w:rPr>
              <w:t>νι</w:t>
            </w:r>
            <w:r w:rsidRPr="00DD6B12">
              <w:rPr>
                <w:spacing w:val="-1"/>
                <w:szCs w:val="22"/>
                <w:lang w:val="el-GR"/>
              </w:rPr>
              <w:t>κ</w:t>
            </w:r>
            <w:r w:rsidRPr="00DD6B12">
              <w:rPr>
                <w:szCs w:val="22"/>
                <w:lang w:val="el-GR"/>
              </w:rPr>
              <w:t xml:space="preserve">ό </w:t>
            </w:r>
            <w:r w:rsidRPr="00DD6B12">
              <w:rPr>
                <w:spacing w:val="-1"/>
                <w:szCs w:val="22"/>
                <w:lang w:val="el-GR"/>
              </w:rPr>
              <w:t>δ</w:t>
            </w:r>
            <w:r w:rsidRPr="00DD6B12">
              <w:rPr>
                <w:spacing w:val="1"/>
                <w:szCs w:val="22"/>
                <w:lang w:val="el-GR"/>
              </w:rPr>
              <w:t>ι</w:t>
            </w:r>
            <w:r w:rsidRPr="00DD6B12">
              <w:rPr>
                <w:szCs w:val="22"/>
                <w:lang w:val="el-GR"/>
              </w:rPr>
              <w:t>ά</w:t>
            </w:r>
            <w:r w:rsidRPr="00DD6B12">
              <w:rPr>
                <w:spacing w:val="1"/>
                <w:szCs w:val="22"/>
                <w:lang w:val="el-GR"/>
              </w:rPr>
              <w:t>σ</w:t>
            </w:r>
            <w:r w:rsidRPr="00DD6B12">
              <w:rPr>
                <w:szCs w:val="22"/>
                <w:lang w:val="el-GR"/>
              </w:rPr>
              <w:t>τη</w:t>
            </w:r>
            <w:r w:rsidRPr="00DD6B12">
              <w:rPr>
                <w:spacing w:val="-1"/>
                <w:szCs w:val="22"/>
                <w:lang w:val="el-GR"/>
              </w:rPr>
              <w:t>μ</w:t>
            </w:r>
            <w:r w:rsidRPr="00DD6B12">
              <w:rPr>
                <w:szCs w:val="22"/>
                <w:lang w:val="el-GR"/>
              </w:rPr>
              <w:t xml:space="preserve">α </w:t>
            </w:r>
            <w:r w:rsidRPr="00DD6B12">
              <w:rPr>
                <w:spacing w:val="-3"/>
                <w:szCs w:val="22"/>
                <w:lang w:val="el-GR"/>
              </w:rPr>
              <w:t>δ</w:t>
            </w:r>
            <w:r w:rsidRPr="00DD6B12">
              <w:rPr>
                <w:spacing w:val="2"/>
                <w:szCs w:val="22"/>
                <w:lang w:val="el-GR"/>
              </w:rPr>
              <w:t>ώ</w:t>
            </w:r>
            <w:r w:rsidRPr="00DD6B12">
              <w:rPr>
                <w:spacing w:val="-3"/>
                <w:szCs w:val="22"/>
                <w:lang w:val="el-GR"/>
              </w:rPr>
              <w:t>δ</w:t>
            </w:r>
            <w:r w:rsidRPr="00DD6B12">
              <w:rPr>
                <w:spacing w:val="1"/>
                <w:szCs w:val="22"/>
                <w:lang w:val="el-GR"/>
              </w:rPr>
              <w:t>ε</w:t>
            </w:r>
            <w:r w:rsidRPr="00DD6B12">
              <w:rPr>
                <w:spacing w:val="-1"/>
                <w:szCs w:val="22"/>
                <w:lang w:val="el-GR"/>
              </w:rPr>
              <w:t>κ</w:t>
            </w:r>
            <w:r w:rsidRPr="00DD6B12">
              <w:rPr>
                <w:szCs w:val="22"/>
                <w:lang w:val="el-GR"/>
              </w:rPr>
              <w:t>α</w:t>
            </w:r>
            <w:r w:rsidRPr="00DD6B12">
              <w:rPr>
                <w:spacing w:val="-3"/>
                <w:szCs w:val="22"/>
                <w:lang w:val="el-GR"/>
              </w:rPr>
              <w:t xml:space="preserve"> </w:t>
            </w:r>
            <w:r w:rsidRPr="00DD6B12">
              <w:rPr>
                <w:spacing w:val="1"/>
                <w:szCs w:val="22"/>
                <w:lang w:val="el-GR"/>
              </w:rPr>
              <w:t>(</w:t>
            </w:r>
            <w:r w:rsidRPr="00DD6B12">
              <w:rPr>
                <w:szCs w:val="22"/>
                <w:lang w:val="el-GR"/>
              </w:rPr>
              <w:t>1</w:t>
            </w:r>
            <w:r w:rsidRPr="00DD6B12">
              <w:rPr>
                <w:spacing w:val="-2"/>
                <w:szCs w:val="22"/>
                <w:lang w:val="el-GR"/>
              </w:rPr>
              <w:t>2</w:t>
            </w:r>
            <w:r w:rsidRPr="00DD6B12">
              <w:rPr>
                <w:szCs w:val="22"/>
                <w:lang w:val="el-GR"/>
              </w:rPr>
              <w:t>)</w:t>
            </w:r>
            <w:r w:rsidRPr="00DD6B12">
              <w:rPr>
                <w:spacing w:val="-1"/>
                <w:szCs w:val="22"/>
                <w:lang w:val="el-GR"/>
              </w:rPr>
              <w:t xml:space="preserve"> μ</w:t>
            </w:r>
            <w:r w:rsidRPr="00DD6B12">
              <w:rPr>
                <w:spacing w:val="-3"/>
                <w:szCs w:val="22"/>
                <w:lang w:val="el-GR"/>
              </w:rPr>
              <w:t>η</w:t>
            </w:r>
            <w:r w:rsidRPr="00DD6B12">
              <w:rPr>
                <w:spacing w:val="-1"/>
                <w:szCs w:val="22"/>
                <w:lang w:val="el-GR"/>
              </w:rPr>
              <w:t>ν</w:t>
            </w:r>
            <w:r w:rsidRPr="00DD6B12">
              <w:rPr>
                <w:spacing w:val="1"/>
                <w:szCs w:val="22"/>
                <w:lang w:val="el-GR"/>
              </w:rPr>
              <w:t>ώ</w:t>
            </w:r>
            <w:r w:rsidRPr="00DD6B12">
              <w:rPr>
                <w:szCs w:val="22"/>
                <w:lang w:val="el-GR"/>
              </w:rPr>
              <w:t>ν</w:t>
            </w:r>
          </w:p>
          <w:p w:rsidR="00FE1FF8" w:rsidRPr="00DD6B12" w:rsidRDefault="00FE1FF8" w:rsidP="00907A8C">
            <w:pPr>
              <w:spacing w:before="3"/>
              <w:ind w:right="436"/>
              <w:jc w:val="center"/>
              <w:rPr>
                <w:szCs w:val="22"/>
                <w:lang w:val="el-GR"/>
              </w:rPr>
            </w:pPr>
            <w:r w:rsidRPr="00DD6B12">
              <w:rPr>
                <w:b/>
                <w:i/>
                <w:spacing w:val="1"/>
                <w:szCs w:val="22"/>
                <w:lang w:val="el-GR"/>
              </w:rPr>
              <w:t>(</w:t>
            </w:r>
            <w:r w:rsidRPr="00DD6B12">
              <w:rPr>
                <w:b/>
                <w:i/>
                <w:szCs w:val="22"/>
                <w:lang w:val="el-GR"/>
              </w:rPr>
              <w:t>τμ</w:t>
            </w:r>
            <w:r w:rsidRPr="00DD6B12">
              <w:rPr>
                <w:b/>
                <w:i/>
                <w:spacing w:val="1"/>
                <w:szCs w:val="22"/>
                <w:lang w:val="el-GR"/>
              </w:rPr>
              <w:t>η</w:t>
            </w:r>
            <w:r w:rsidRPr="00DD6B12">
              <w:rPr>
                <w:b/>
                <w:i/>
                <w:spacing w:val="-5"/>
                <w:szCs w:val="22"/>
                <w:lang w:val="el-GR"/>
              </w:rPr>
              <w:t>μ</w:t>
            </w:r>
            <w:r w:rsidRPr="00DD6B12">
              <w:rPr>
                <w:b/>
                <w:i/>
                <w:szCs w:val="22"/>
                <w:lang w:val="el-GR"/>
              </w:rPr>
              <w:t>α</w:t>
            </w:r>
            <w:r w:rsidRPr="00DD6B12">
              <w:rPr>
                <w:b/>
                <w:i/>
                <w:spacing w:val="-2"/>
                <w:szCs w:val="22"/>
                <w:lang w:val="el-GR"/>
              </w:rPr>
              <w:t>τ</w:t>
            </w:r>
            <w:r w:rsidRPr="00DD6B12">
              <w:rPr>
                <w:b/>
                <w:i/>
                <w:spacing w:val="1"/>
                <w:szCs w:val="22"/>
                <w:lang w:val="el-GR"/>
              </w:rPr>
              <w:t>ι</w:t>
            </w:r>
            <w:r w:rsidRPr="00DD6B12">
              <w:rPr>
                <w:b/>
                <w:i/>
                <w:spacing w:val="-2"/>
                <w:szCs w:val="22"/>
                <w:lang w:val="el-GR"/>
              </w:rPr>
              <w:t>κ</w:t>
            </w:r>
            <w:r w:rsidRPr="00DD6B12">
              <w:rPr>
                <w:b/>
                <w:i/>
                <w:szCs w:val="22"/>
                <w:lang w:val="el-GR"/>
              </w:rPr>
              <w:t>ά</w:t>
            </w:r>
            <w:r w:rsidRPr="00DD6B12">
              <w:rPr>
                <w:b/>
                <w:i/>
                <w:spacing w:val="-1"/>
                <w:szCs w:val="22"/>
                <w:lang w:val="el-GR"/>
              </w:rPr>
              <w:t xml:space="preserve"> </w:t>
            </w:r>
            <w:r w:rsidRPr="00DD6B12">
              <w:rPr>
                <w:b/>
                <w:i/>
                <w:spacing w:val="1"/>
                <w:szCs w:val="22"/>
                <w:lang w:val="el-GR"/>
              </w:rPr>
              <w:t>σ</w:t>
            </w:r>
            <w:r w:rsidRPr="00DD6B12">
              <w:rPr>
                <w:b/>
                <w:i/>
                <w:szCs w:val="22"/>
                <w:lang w:val="el-GR"/>
              </w:rPr>
              <w:t>ε</w:t>
            </w:r>
            <w:r w:rsidRPr="00DD6B12">
              <w:rPr>
                <w:b/>
                <w:i/>
                <w:spacing w:val="1"/>
                <w:szCs w:val="22"/>
                <w:lang w:val="el-GR"/>
              </w:rPr>
              <w:t xml:space="preserve"> </w:t>
            </w:r>
            <w:r w:rsidRPr="00DD6B12">
              <w:rPr>
                <w:b/>
                <w:i/>
                <w:spacing w:val="-3"/>
                <w:szCs w:val="22"/>
                <w:lang w:val="el-GR"/>
              </w:rPr>
              <w:t>δ</w:t>
            </w:r>
            <w:r w:rsidRPr="00DD6B12">
              <w:rPr>
                <w:b/>
                <w:i/>
                <w:szCs w:val="22"/>
                <w:lang w:val="el-GR"/>
              </w:rPr>
              <w:t>ύο</w:t>
            </w:r>
            <w:r w:rsidRPr="00DD6B12">
              <w:rPr>
                <w:b/>
                <w:i/>
                <w:spacing w:val="-2"/>
                <w:szCs w:val="22"/>
                <w:lang w:val="el-GR"/>
              </w:rPr>
              <w:t xml:space="preserve"> ε</w:t>
            </w:r>
            <w:r w:rsidRPr="00DD6B12">
              <w:rPr>
                <w:b/>
                <w:i/>
                <w:spacing w:val="-1"/>
                <w:szCs w:val="22"/>
                <w:lang w:val="el-GR"/>
              </w:rPr>
              <w:t>ξ</w:t>
            </w:r>
            <w:r w:rsidRPr="00DD6B12">
              <w:rPr>
                <w:b/>
                <w:i/>
                <w:szCs w:val="22"/>
                <w:lang w:val="el-GR"/>
              </w:rPr>
              <w:t>άμ</w:t>
            </w:r>
            <w:r w:rsidRPr="00DD6B12">
              <w:rPr>
                <w:b/>
                <w:i/>
                <w:spacing w:val="-1"/>
                <w:szCs w:val="22"/>
                <w:lang w:val="el-GR"/>
              </w:rPr>
              <w:t>η</w:t>
            </w:r>
            <w:r w:rsidRPr="00DD6B12">
              <w:rPr>
                <w:b/>
                <w:i/>
                <w:spacing w:val="-2"/>
                <w:szCs w:val="22"/>
                <w:lang w:val="el-GR"/>
              </w:rPr>
              <w:t>να</w:t>
            </w:r>
            <w:r w:rsidRPr="00DD6B12">
              <w:rPr>
                <w:b/>
                <w:i/>
                <w:szCs w:val="22"/>
                <w:lang w:val="el-GR"/>
              </w:rPr>
              <w:t>)</w:t>
            </w:r>
          </w:p>
          <w:p w:rsidR="00FE1FF8" w:rsidRPr="00260DD8" w:rsidRDefault="00FE1FF8" w:rsidP="00907A8C">
            <w:pPr>
              <w:spacing w:line="240" w:lineRule="exact"/>
              <w:ind w:left="360"/>
              <w:rPr>
                <w:b/>
                <w:i/>
                <w:szCs w:val="22"/>
                <w:lang w:val="el-GR"/>
              </w:rPr>
            </w:pPr>
            <w:r>
              <w:rPr>
                <w:b/>
                <w:i/>
                <w:szCs w:val="22"/>
                <w:lang w:val="el-GR"/>
              </w:rPr>
              <w:t xml:space="preserve">       59 </w:t>
            </w:r>
            <w:r w:rsidRPr="00260DD8">
              <w:rPr>
                <w:b/>
                <w:i/>
                <w:szCs w:val="22"/>
                <w:lang w:val="el-GR"/>
              </w:rPr>
              <w:t>Ο</w:t>
            </w:r>
            <w:r w:rsidRPr="00260DD8">
              <w:rPr>
                <w:b/>
                <w:i/>
                <w:spacing w:val="-1"/>
                <w:szCs w:val="22"/>
                <w:lang w:val="el-GR"/>
              </w:rPr>
              <w:t>χ</w:t>
            </w:r>
            <w:r w:rsidRPr="00260DD8">
              <w:rPr>
                <w:b/>
                <w:i/>
                <w:spacing w:val="1"/>
                <w:szCs w:val="22"/>
                <w:lang w:val="el-GR"/>
              </w:rPr>
              <w:t>ή</w:t>
            </w:r>
            <w:r w:rsidRPr="00260DD8">
              <w:rPr>
                <w:b/>
                <w:i/>
                <w:szCs w:val="22"/>
                <w:lang w:val="el-GR"/>
              </w:rPr>
              <w:t>μ</w:t>
            </w:r>
            <w:r w:rsidRPr="00260DD8">
              <w:rPr>
                <w:b/>
                <w:i/>
                <w:spacing w:val="-1"/>
                <w:szCs w:val="22"/>
                <w:lang w:val="el-GR"/>
              </w:rPr>
              <w:t>α</w:t>
            </w:r>
            <w:r w:rsidRPr="00260DD8">
              <w:rPr>
                <w:b/>
                <w:i/>
                <w:szCs w:val="22"/>
                <w:lang w:val="el-GR"/>
              </w:rPr>
              <w:t>τ</w:t>
            </w:r>
            <w:r w:rsidRPr="00260DD8">
              <w:rPr>
                <w:b/>
                <w:i/>
                <w:spacing w:val="-6"/>
                <w:szCs w:val="22"/>
                <w:lang w:val="el-GR"/>
              </w:rPr>
              <w:t>α  &amp;</w:t>
            </w:r>
          </w:p>
          <w:p w:rsidR="00FE1FF8" w:rsidRPr="00260DD8" w:rsidRDefault="00FE1FF8" w:rsidP="00907A8C">
            <w:pPr>
              <w:spacing w:line="240" w:lineRule="exact"/>
              <w:jc w:val="center"/>
              <w:rPr>
                <w:b/>
                <w:i/>
                <w:szCs w:val="22"/>
                <w:lang w:val="el-GR"/>
              </w:rPr>
            </w:pPr>
            <w:r w:rsidRPr="00260DD8">
              <w:rPr>
                <w:b/>
                <w:i/>
                <w:szCs w:val="22"/>
                <w:lang w:val="el-GR"/>
              </w:rPr>
              <w:t>οχήματα τα οποία θα προμηθευτούμε εντός του έτους</w:t>
            </w:r>
          </w:p>
          <w:p w:rsidR="00FE1FF8" w:rsidRDefault="00FE1FF8" w:rsidP="00907A8C">
            <w:pPr>
              <w:spacing w:line="240" w:lineRule="exact"/>
              <w:jc w:val="center"/>
              <w:rPr>
                <w:i/>
                <w:szCs w:val="22"/>
                <w:lang w:val="el-GR"/>
              </w:rPr>
            </w:pPr>
          </w:p>
          <w:p w:rsidR="00FE1FF8" w:rsidRPr="00DD6B12" w:rsidRDefault="00FE1FF8" w:rsidP="00907A8C">
            <w:pPr>
              <w:spacing w:line="240" w:lineRule="exact"/>
              <w:rPr>
                <w:szCs w:val="22"/>
                <w:lang w:val="el-GR"/>
              </w:rPr>
            </w:pPr>
          </w:p>
        </w:tc>
        <w:tc>
          <w:tcPr>
            <w:tcW w:w="1512" w:type="dxa"/>
            <w:tcBorders>
              <w:top w:val="single" w:sz="3" w:space="0" w:color="000000"/>
              <w:left w:val="single" w:sz="3" w:space="0" w:color="000000"/>
              <w:bottom w:val="single" w:sz="3" w:space="0" w:color="000000"/>
              <w:right w:val="single" w:sz="3" w:space="0" w:color="000000"/>
            </w:tcBorders>
          </w:tcPr>
          <w:p w:rsidR="00FE1FF8" w:rsidRPr="00DD6B12" w:rsidRDefault="00FE1FF8" w:rsidP="00907A8C">
            <w:pPr>
              <w:spacing w:line="200" w:lineRule="exact"/>
              <w:jc w:val="center"/>
              <w:rPr>
                <w:lang w:val="el-GR"/>
              </w:rPr>
            </w:pPr>
          </w:p>
          <w:p w:rsidR="00FE1FF8" w:rsidRPr="00DD6B12" w:rsidRDefault="00FE1FF8" w:rsidP="00907A8C">
            <w:pPr>
              <w:spacing w:line="200" w:lineRule="exact"/>
              <w:jc w:val="center"/>
              <w:rPr>
                <w:lang w:val="el-GR"/>
              </w:rPr>
            </w:pPr>
          </w:p>
          <w:p w:rsidR="00FE1FF8" w:rsidRPr="00DD6B12" w:rsidRDefault="00FE1FF8" w:rsidP="00907A8C">
            <w:pPr>
              <w:spacing w:before="4" w:line="280" w:lineRule="exact"/>
              <w:jc w:val="center"/>
              <w:rPr>
                <w:sz w:val="28"/>
                <w:szCs w:val="28"/>
                <w:lang w:val="el-GR"/>
              </w:rPr>
            </w:pPr>
          </w:p>
          <w:p w:rsidR="00FE1FF8" w:rsidRDefault="00FE1FF8" w:rsidP="00907A8C">
            <w:pPr>
              <w:jc w:val="center"/>
              <w:rPr>
                <w:szCs w:val="22"/>
              </w:rPr>
            </w:pPr>
            <w:proofErr w:type="spellStart"/>
            <w:r>
              <w:rPr>
                <w:spacing w:val="1"/>
                <w:szCs w:val="22"/>
              </w:rPr>
              <w:t>Κ</w:t>
            </w:r>
            <w:r>
              <w:rPr>
                <w:szCs w:val="22"/>
              </w:rPr>
              <w:t>ατ</w:t>
            </w:r>
            <w:proofErr w:type="spellEnd"/>
            <w:r>
              <w:rPr>
                <w:szCs w:val="22"/>
              </w:rPr>
              <w:t>’</w:t>
            </w:r>
            <w:r>
              <w:rPr>
                <w:spacing w:val="1"/>
                <w:szCs w:val="22"/>
              </w:rPr>
              <w:t xml:space="preserve"> </w:t>
            </w:r>
            <w:proofErr w:type="spellStart"/>
            <w:r>
              <w:rPr>
                <w:szCs w:val="22"/>
              </w:rPr>
              <w:t>α</w:t>
            </w:r>
            <w:r>
              <w:rPr>
                <w:spacing w:val="-1"/>
                <w:szCs w:val="22"/>
              </w:rPr>
              <w:t>π</w:t>
            </w:r>
            <w:r>
              <w:rPr>
                <w:szCs w:val="22"/>
              </w:rPr>
              <w:t>ο</w:t>
            </w:r>
            <w:r>
              <w:rPr>
                <w:spacing w:val="-1"/>
                <w:szCs w:val="22"/>
              </w:rPr>
              <w:t>κ</w:t>
            </w:r>
            <w:r>
              <w:rPr>
                <w:szCs w:val="22"/>
              </w:rPr>
              <w:t>ο</w:t>
            </w:r>
            <w:r>
              <w:rPr>
                <w:spacing w:val="-1"/>
                <w:szCs w:val="22"/>
              </w:rPr>
              <w:t>π</w:t>
            </w:r>
            <w:r>
              <w:rPr>
                <w:szCs w:val="22"/>
              </w:rPr>
              <w:t>ή</w:t>
            </w:r>
            <w:proofErr w:type="spellEnd"/>
          </w:p>
        </w:tc>
        <w:tc>
          <w:tcPr>
            <w:tcW w:w="1606" w:type="dxa"/>
            <w:tcBorders>
              <w:top w:val="single" w:sz="3" w:space="0" w:color="000000"/>
              <w:left w:val="single" w:sz="3" w:space="0" w:color="000000"/>
              <w:bottom w:val="single" w:sz="3" w:space="0" w:color="000000"/>
              <w:right w:val="single" w:sz="3" w:space="0" w:color="000000"/>
            </w:tcBorders>
          </w:tcPr>
          <w:p w:rsidR="00FE1FF8" w:rsidRDefault="00FE1FF8" w:rsidP="00907A8C">
            <w:pPr>
              <w:spacing w:before="8" w:line="140" w:lineRule="exact"/>
              <w:jc w:val="center"/>
              <w:rPr>
                <w:sz w:val="15"/>
                <w:szCs w:val="15"/>
              </w:rPr>
            </w:pPr>
          </w:p>
          <w:p w:rsidR="00FE1FF8" w:rsidRDefault="00FE1FF8" w:rsidP="00907A8C">
            <w:pPr>
              <w:spacing w:line="200" w:lineRule="exact"/>
              <w:jc w:val="center"/>
            </w:pPr>
          </w:p>
          <w:p w:rsidR="00FE1FF8" w:rsidRDefault="00FE1FF8" w:rsidP="00907A8C">
            <w:pPr>
              <w:spacing w:line="200" w:lineRule="exact"/>
              <w:jc w:val="center"/>
            </w:pPr>
          </w:p>
          <w:p w:rsidR="00FE1FF8" w:rsidRDefault="00FE1FF8" w:rsidP="00907A8C">
            <w:pPr>
              <w:spacing w:line="200" w:lineRule="exact"/>
              <w:jc w:val="center"/>
            </w:pPr>
          </w:p>
          <w:p w:rsidR="00FE1FF8" w:rsidRDefault="00FE1FF8" w:rsidP="00907A8C">
            <w:pPr>
              <w:ind w:right="709"/>
              <w:jc w:val="center"/>
              <w:rPr>
                <w:szCs w:val="22"/>
              </w:rPr>
            </w:pPr>
            <w:r>
              <w:rPr>
                <w:szCs w:val="22"/>
                <w:lang w:val="el-GR"/>
              </w:rPr>
              <w:t xml:space="preserve">      </w:t>
            </w:r>
            <w:r>
              <w:rPr>
                <w:szCs w:val="22"/>
              </w:rPr>
              <w:t>1</w:t>
            </w:r>
          </w:p>
        </w:tc>
        <w:tc>
          <w:tcPr>
            <w:tcW w:w="241" w:type="dxa"/>
            <w:tcBorders>
              <w:top w:val="single" w:sz="3" w:space="0" w:color="000000"/>
              <w:left w:val="single" w:sz="3" w:space="0" w:color="000000"/>
              <w:bottom w:val="single" w:sz="3" w:space="0" w:color="000000"/>
              <w:right w:val="single" w:sz="3" w:space="0" w:color="000000"/>
            </w:tcBorders>
          </w:tcPr>
          <w:p w:rsidR="00FE1FF8" w:rsidRDefault="00FE1FF8" w:rsidP="00907A8C"/>
        </w:tc>
        <w:tc>
          <w:tcPr>
            <w:tcW w:w="1454" w:type="dxa"/>
            <w:tcBorders>
              <w:top w:val="single" w:sz="3" w:space="0" w:color="000000"/>
              <w:left w:val="single" w:sz="3" w:space="0" w:color="000000"/>
              <w:bottom w:val="single" w:sz="3" w:space="0" w:color="000000"/>
              <w:right w:val="single" w:sz="3" w:space="0" w:color="000000"/>
            </w:tcBorders>
          </w:tcPr>
          <w:p w:rsidR="00FE1FF8" w:rsidRDefault="00FE1FF8" w:rsidP="00907A8C">
            <w:pPr>
              <w:spacing w:line="200" w:lineRule="exact"/>
              <w:jc w:val="center"/>
            </w:pPr>
          </w:p>
          <w:p w:rsidR="00FE1FF8" w:rsidRDefault="00FE1FF8" w:rsidP="00907A8C">
            <w:pPr>
              <w:spacing w:line="200" w:lineRule="exact"/>
              <w:jc w:val="center"/>
            </w:pPr>
          </w:p>
          <w:p w:rsidR="00FE1FF8" w:rsidRDefault="00FE1FF8" w:rsidP="00907A8C">
            <w:pPr>
              <w:spacing w:before="4" w:line="280" w:lineRule="exact"/>
              <w:jc w:val="center"/>
              <w:rPr>
                <w:sz w:val="28"/>
                <w:szCs w:val="28"/>
              </w:rPr>
            </w:pPr>
          </w:p>
          <w:p w:rsidR="00FE1FF8" w:rsidRDefault="00FE1FF8" w:rsidP="00907A8C">
            <w:pPr>
              <w:jc w:val="center"/>
              <w:rPr>
                <w:szCs w:val="22"/>
              </w:rPr>
            </w:pPr>
            <w:r>
              <w:rPr>
                <w:szCs w:val="22"/>
              </w:rPr>
              <w:t>4</w:t>
            </w:r>
            <w:r>
              <w:rPr>
                <w:szCs w:val="22"/>
                <w:lang w:val="el-GR"/>
              </w:rPr>
              <w:t>5</w:t>
            </w:r>
            <w:r>
              <w:rPr>
                <w:szCs w:val="22"/>
              </w:rPr>
              <w:t>.000,00</w:t>
            </w:r>
          </w:p>
        </w:tc>
      </w:tr>
      <w:tr w:rsidR="00FE1FF8" w:rsidTr="00907A8C">
        <w:trPr>
          <w:trHeight w:hRule="exact" w:val="917"/>
        </w:trPr>
        <w:tc>
          <w:tcPr>
            <w:tcW w:w="7972" w:type="dxa"/>
            <w:gridSpan w:val="5"/>
            <w:tcBorders>
              <w:top w:val="nil"/>
              <w:left w:val="single" w:sz="3" w:space="0" w:color="000000"/>
              <w:bottom w:val="single" w:sz="3" w:space="0" w:color="000000"/>
              <w:right w:val="single" w:sz="3" w:space="0" w:color="000000"/>
            </w:tcBorders>
          </w:tcPr>
          <w:p w:rsidR="00FE1FF8" w:rsidRDefault="00FE1FF8" w:rsidP="00907A8C">
            <w:pPr>
              <w:spacing w:before="4" w:line="100" w:lineRule="exact"/>
              <w:rPr>
                <w:sz w:val="11"/>
                <w:szCs w:val="11"/>
              </w:rPr>
            </w:pPr>
          </w:p>
          <w:p w:rsidR="00FE1FF8" w:rsidRDefault="00FE1FF8" w:rsidP="00907A8C">
            <w:pPr>
              <w:spacing w:line="200" w:lineRule="exact"/>
            </w:pPr>
          </w:p>
          <w:p w:rsidR="00FE1FF8" w:rsidRDefault="00FE1FF8" w:rsidP="00907A8C">
            <w:pPr>
              <w:ind w:right="107"/>
              <w:jc w:val="right"/>
              <w:rPr>
                <w:sz w:val="24"/>
              </w:rPr>
            </w:pPr>
            <w:r>
              <w:rPr>
                <w:sz w:val="24"/>
              </w:rPr>
              <w:t>ΣΥΝΟ</w:t>
            </w:r>
            <w:r>
              <w:rPr>
                <w:spacing w:val="6"/>
                <w:sz w:val="24"/>
              </w:rPr>
              <w:t>Λ</w:t>
            </w:r>
            <w:r>
              <w:rPr>
                <w:spacing w:val="-6"/>
                <w:sz w:val="24"/>
              </w:rPr>
              <w:t>Ι</w:t>
            </w:r>
            <w:r>
              <w:rPr>
                <w:sz w:val="24"/>
              </w:rPr>
              <w:t>ΚΗ</w:t>
            </w:r>
            <w:r>
              <w:rPr>
                <w:spacing w:val="2"/>
                <w:sz w:val="24"/>
              </w:rPr>
              <w:t xml:space="preserve"> </w:t>
            </w:r>
            <w:r>
              <w:rPr>
                <w:spacing w:val="-1"/>
                <w:sz w:val="24"/>
              </w:rPr>
              <w:t>Δ</w:t>
            </w:r>
            <w:r>
              <w:rPr>
                <w:sz w:val="24"/>
              </w:rPr>
              <w:t>Α</w:t>
            </w:r>
            <w:r>
              <w:rPr>
                <w:spacing w:val="1"/>
                <w:sz w:val="24"/>
              </w:rPr>
              <w:t>Π</w:t>
            </w:r>
            <w:r>
              <w:rPr>
                <w:sz w:val="24"/>
              </w:rPr>
              <w:t>Α</w:t>
            </w:r>
            <w:r>
              <w:rPr>
                <w:spacing w:val="2"/>
                <w:sz w:val="24"/>
              </w:rPr>
              <w:t>Ν</w:t>
            </w:r>
            <w:r>
              <w:rPr>
                <w:sz w:val="24"/>
              </w:rPr>
              <w:t>Η</w:t>
            </w:r>
          </w:p>
        </w:tc>
        <w:tc>
          <w:tcPr>
            <w:tcW w:w="1454" w:type="dxa"/>
            <w:tcBorders>
              <w:top w:val="single" w:sz="3" w:space="0" w:color="000000"/>
              <w:left w:val="single" w:sz="3" w:space="0" w:color="000000"/>
              <w:bottom w:val="single" w:sz="3" w:space="0" w:color="000000"/>
              <w:right w:val="single" w:sz="3" w:space="0" w:color="000000"/>
            </w:tcBorders>
          </w:tcPr>
          <w:p w:rsidR="00FE1FF8" w:rsidRDefault="00FE1FF8" w:rsidP="00907A8C">
            <w:pPr>
              <w:spacing w:before="5" w:line="100" w:lineRule="exact"/>
              <w:jc w:val="center"/>
              <w:rPr>
                <w:sz w:val="11"/>
                <w:szCs w:val="11"/>
              </w:rPr>
            </w:pPr>
          </w:p>
          <w:p w:rsidR="00FE1FF8" w:rsidRDefault="00FE1FF8" w:rsidP="00907A8C">
            <w:pPr>
              <w:spacing w:line="200" w:lineRule="exact"/>
              <w:jc w:val="center"/>
            </w:pPr>
          </w:p>
          <w:p w:rsidR="00FE1FF8" w:rsidRDefault="00FE1FF8" w:rsidP="00907A8C">
            <w:pPr>
              <w:jc w:val="center"/>
              <w:rPr>
                <w:sz w:val="24"/>
              </w:rPr>
            </w:pPr>
            <w:r>
              <w:rPr>
                <w:b/>
                <w:sz w:val="24"/>
              </w:rPr>
              <w:t>4</w:t>
            </w:r>
            <w:r>
              <w:rPr>
                <w:b/>
                <w:sz w:val="24"/>
                <w:lang w:val="el-GR"/>
              </w:rPr>
              <w:t>5</w:t>
            </w:r>
            <w:r>
              <w:rPr>
                <w:b/>
                <w:sz w:val="24"/>
              </w:rPr>
              <w:t>.000,00</w:t>
            </w:r>
          </w:p>
        </w:tc>
      </w:tr>
    </w:tbl>
    <w:p w:rsidR="00FE1FF8" w:rsidRDefault="00FE1FF8" w:rsidP="00FE1FF8">
      <w:pPr>
        <w:spacing w:line="200" w:lineRule="exact"/>
      </w:pPr>
    </w:p>
    <w:p w:rsidR="00FE1FF8" w:rsidRDefault="00FE1FF8" w:rsidP="00FE1FF8">
      <w:pPr>
        <w:spacing w:line="200" w:lineRule="exact"/>
        <w:rPr>
          <w:lang w:val="el-GR"/>
        </w:rPr>
      </w:pPr>
      <w:r>
        <w:rPr>
          <w:lang w:val="el-GR"/>
        </w:rPr>
        <w:t xml:space="preserve">                                                   </w:t>
      </w:r>
    </w:p>
    <w:p w:rsidR="00FE1FF8" w:rsidRDefault="00FE1FF8" w:rsidP="00FE1FF8">
      <w:pPr>
        <w:spacing w:line="200" w:lineRule="exact"/>
        <w:rPr>
          <w:lang w:val="el-GR"/>
        </w:rPr>
      </w:pPr>
    </w:p>
    <w:p w:rsidR="00FE1FF8" w:rsidRPr="00371B7A" w:rsidRDefault="00FE1FF8" w:rsidP="00FE1FF8">
      <w:pPr>
        <w:spacing w:line="200" w:lineRule="exact"/>
        <w:rPr>
          <w:b/>
          <w:lang w:val="el-GR"/>
        </w:rPr>
      </w:pPr>
      <w:r>
        <w:rPr>
          <w:lang w:val="el-GR"/>
        </w:rPr>
        <w:t xml:space="preserve">                                                                    </w:t>
      </w:r>
      <w:r w:rsidRPr="00371B7A">
        <w:rPr>
          <w:b/>
          <w:lang w:val="el-GR"/>
        </w:rPr>
        <w:t>ΗΜΕΡΟΜΗΝΙΑ</w:t>
      </w:r>
      <w:r>
        <w:rPr>
          <w:b/>
          <w:lang w:val="el-GR"/>
        </w:rPr>
        <w:t xml:space="preserve">  19/05/2021</w:t>
      </w:r>
    </w:p>
    <w:p w:rsidR="00FE1FF8" w:rsidRPr="00371B7A" w:rsidRDefault="00FE1FF8" w:rsidP="00FE1FF8">
      <w:pPr>
        <w:spacing w:line="200" w:lineRule="exact"/>
        <w:rPr>
          <w:lang w:val="el-GR"/>
        </w:rPr>
      </w:pPr>
      <w:r>
        <w:rPr>
          <w:lang w:val="el-GR"/>
        </w:rPr>
        <w:t xml:space="preserve"> </w:t>
      </w:r>
    </w:p>
    <w:p w:rsidR="00FE1FF8" w:rsidRPr="006A3123" w:rsidRDefault="00FE1FF8" w:rsidP="00FE1FF8">
      <w:pPr>
        <w:spacing w:line="200" w:lineRule="exact"/>
        <w:rPr>
          <w:lang w:val="el-GR"/>
        </w:rPr>
      </w:pPr>
    </w:p>
    <w:p w:rsidR="00FE1FF8" w:rsidRPr="006A3123" w:rsidRDefault="00FE1FF8" w:rsidP="00FE1FF8">
      <w:pPr>
        <w:spacing w:line="200" w:lineRule="exact"/>
        <w:rPr>
          <w:lang w:val="el-GR"/>
        </w:rPr>
      </w:pPr>
    </w:p>
    <w:p w:rsidR="00FE1FF8" w:rsidRPr="000136C0" w:rsidRDefault="00FE1FF8" w:rsidP="00FE1FF8">
      <w:pPr>
        <w:spacing w:line="200" w:lineRule="exact"/>
        <w:rPr>
          <w:lang w:val="el-GR"/>
        </w:rPr>
      </w:pPr>
    </w:p>
    <w:p w:rsidR="00FE1FF8" w:rsidRDefault="00FE1FF8" w:rsidP="00FE1FF8">
      <w:pPr>
        <w:tabs>
          <w:tab w:val="left" w:pos="6015"/>
        </w:tabs>
        <w:spacing w:before="10" w:line="260" w:lineRule="exact"/>
        <w:rPr>
          <w:sz w:val="26"/>
          <w:szCs w:val="26"/>
          <w:lang w:val="el-GR"/>
        </w:rPr>
      </w:pPr>
      <w:r>
        <w:rPr>
          <w:sz w:val="26"/>
          <w:szCs w:val="26"/>
          <w:lang w:val="el-GR"/>
        </w:rPr>
        <w:t xml:space="preserve">         Η   ΣΥΝΤΑΞΑΣΑ</w:t>
      </w:r>
      <w:r>
        <w:rPr>
          <w:sz w:val="26"/>
          <w:szCs w:val="26"/>
          <w:lang w:val="el-GR"/>
        </w:rPr>
        <w:tab/>
        <w:t>ΘΕΩΡΗΘΗΚΕ</w:t>
      </w:r>
    </w:p>
    <w:p w:rsidR="00FE1FF8" w:rsidRDefault="00FE1FF8" w:rsidP="00FE1FF8">
      <w:pPr>
        <w:spacing w:before="10" w:line="260" w:lineRule="exact"/>
        <w:rPr>
          <w:sz w:val="26"/>
          <w:szCs w:val="26"/>
          <w:lang w:val="el-GR"/>
        </w:rPr>
      </w:pPr>
    </w:p>
    <w:p w:rsidR="00FE1FF8" w:rsidRDefault="00FE1FF8" w:rsidP="00FE1FF8">
      <w:pPr>
        <w:tabs>
          <w:tab w:val="left" w:pos="5610"/>
        </w:tabs>
        <w:spacing w:before="10" w:line="260" w:lineRule="exact"/>
        <w:rPr>
          <w:sz w:val="26"/>
          <w:szCs w:val="26"/>
          <w:lang w:val="el-GR"/>
        </w:rPr>
      </w:pPr>
      <w:r>
        <w:rPr>
          <w:sz w:val="26"/>
          <w:szCs w:val="26"/>
          <w:lang w:val="el-GR"/>
        </w:rPr>
        <w:t xml:space="preserve">   ΠΑΝΑΓΙΩΤΟΥ  ΚΑΣΜΗΡΙΑ</w:t>
      </w:r>
      <w:r>
        <w:rPr>
          <w:sz w:val="26"/>
          <w:szCs w:val="26"/>
          <w:lang w:val="el-GR"/>
        </w:rPr>
        <w:tab/>
        <w:t>ΤΡΥΦΩΝ ΑΤΣΑΡΟΣ</w:t>
      </w:r>
    </w:p>
    <w:p w:rsidR="00FE1FF8" w:rsidRDefault="00FE1FF8" w:rsidP="00FE1FF8">
      <w:pPr>
        <w:spacing w:before="10" w:line="260" w:lineRule="exact"/>
        <w:rPr>
          <w:sz w:val="26"/>
          <w:szCs w:val="26"/>
          <w:lang w:val="el-GR"/>
        </w:rPr>
      </w:pPr>
    </w:p>
    <w:p w:rsidR="00FE1FF8" w:rsidRDefault="00FE1FF8" w:rsidP="00FE1FF8">
      <w:pPr>
        <w:spacing w:before="10" w:line="260" w:lineRule="exact"/>
        <w:rPr>
          <w:sz w:val="26"/>
          <w:szCs w:val="26"/>
          <w:lang w:val="el-GR"/>
        </w:rPr>
      </w:pPr>
    </w:p>
    <w:p w:rsidR="00FE1FF8" w:rsidRDefault="00FE1FF8" w:rsidP="00FE1FF8">
      <w:pPr>
        <w:spacing w:before="10" w:line="260" w:lineRule="exact"/>
        <w:rPr>
          <w:sz w:val="26"/>
          <w:szCs w:val="26"/>
          <w:lang w:val="el-GR"/>
        </w:rPr>
      </w:pPr>
    </w:p>
    <w:p w:rsidR="00FE1FF8" w:rsidRPr="00C15DA5" w:rsidRDefault="00FE1FF8" w:rsidP="00FE1FF8">
      <w:pPr>
        <w:spacing w:before="10" w:line="260" w:lineRule="exact"/>
        <w:rPr>
          <w:lang w:val="el-GR"/>
        </w:rPr>
        <w:sectPr w:rsidR="00FE1FF8" w:rsidRPr="00C15DA5" w:rsidSect="00FE1FF8">
          <w:footerReference w:type="even" r:id="rId71"/>
          <w:pgSz w:w="11940" w:h="16860"/>
          <w:pgMar w:top="180" w:right="1060" w:bottom="180" w:left="1220" w:header="720" w:footer="720" w:gutter="0"/>
          <w:cols w:space="720"/>
        </w:sectPr>
      </w:pPr>
      <w:r>
        <w:rPr>
          <w:lang w:val="el-GR"/>
        </w:rPr>
        <w:t xml:space="preserve">    </w:t>
      </w:r>
      <w:r w:rsidRPr="00C15DA5">
        <w:rPr>
          <w:lang w:val="el-GR"/>
        </w:rPr>
        <w:t xml:space="preserve">ΕΠΟΠΤΡΙΑ ΚΑΘΑΡΙΟΤΗΤΑΣ           </w:t>
      </w:r>
      <w:r>
        <w:rPr>
          <w:lang w:val="el-GR"/>
        </w:rPr>
        <w:t xml:space="preserve">                                  ΑΝΑΠΛ.ΔΙΕ</w:t>
      </w:r>
      <w:r w:rsidRPr="00C15DA5">
        <w:rPr>
          <w:lang w:val="el-GR"/>
        </w:rPr>
        <w:t>ΥΘΥΝΤΗΣ Απ.Αποφ.199/2021</w:t>
      </w:r>
    </w:p>
    <w:p w:rsidR="00FE1FF8" w:rsidRPr="00BF7AA0" w:rsidRDefault="00FE1FF8" w:rsidP="00FE1FF8">
      <w:pPr>
        <w:spacing w:before="9" w:line="140" w:lineRule="exact"/>
        <w:rPr>
          <w:sz w:val="14"/>
          <w:szCs w:val="14"/>
          <w:lang w:val="el-GR"/>
        </w:rPr>
      </w:pPr>
    </w:p>
    <w:tbl>
      <w:tblPr>
        <w:tblW w:w="0" w:type="auto"/>
        <w:tblLook w:val="04A0"/>
      </w:tblPr>
      <w:tblGrid>
        <w:gridCol w:w="4644"/>
        <w:gridCol w:w="1276"/>
        <w:gridCol w:w="3836"/>
      </w:tblGrid>
      <w:tr w:rsidR="00FE1FF8" w:rsidRPr="009E720A" w:rsidTr="00907A8C">
        <w:tc>
          <w:tcPr>
            <w:tcW w:w="4644" w:type="dxa"/>
            <w:shd w:val="clear" w:color="auto" w:fill="auto"/>
          </w:tcPr>
          <w:p w:rsidR="00FE1FF8" w:rsidRPr="009E720A" w:rsidRDefault="00FE1FF8" w:rsidP="00907A8C">
            <w:pPr>
              <w:tabs>
                <w:tab w:val="left" w:pos="5940"/>
              </w:tabs>
              <w:rPr>
                <w:b/>
                <w:noProof/>
                <w:sz w:val="24"/>
                <w:lang w:val="el-GR" w:eastAsia="el-GR"/>
              </w:rPr>
            </w:pPr>
            <w:r w:rsidRPr="009E720A">
              <w:rPr>
                <w:b/>
                <w:noProof/>
                <w:sz w:val="24"/>
                <w:lang w:val="el-GR" w:eastAsia="el-GR"/>
              </w:rPr>
              <w:t xml:space="preserve">            </w:t>
            </w:r>
            <w:r>
              <w:rPr>
                <w:b/>
                <w:noProof/>
                <w:sz w:val="24"/>
                <w:lang w:val="el-GR" w:eastAsia="el-GR"/>
              </w:rPr>
              <w:drawing>
                <wp:inline distT="0" distB="0" distL="0" distR="0">
                  <wp:extent cx="676275" cy="666750"/>
                  <wp:effectExtent l="19050" t="0" r="952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0"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r w:rsidRPr="009E720A">
              <w:rPr>
                <w:b/>
                <w:noProof/>
                <w:sz w:val="24"/>
                <w:lang w:val="el-GR" w:eastAsia="el-GR"/>
              </w:rPr>
              <w:t xml:space="preserve">        </w:t>
            </w:r>
            <w:r w:rsidRPr="009E720A">
              <w:rPr>
                <w:b/>
                <w:noProof/>
                <w:sz w:val="24"/>
                <w:lang w:val="el-GR" w:eastAsia="el-GR"/>
              </w:rPr>
              <w:tab/>
            </w:r>
          </w:p>
          <w:p w:rsidR="00FE1FF8" w:rsidRPr="009E720A" w:rsidRDefault="00FE1FF8" w:rsidP="00907A8C">
            <w:pPr>
              <w:tabs>
                <w:tab w:val="left" w:pos="5940"/>
              </w:tabs>
              <w:rPr>
                <w:b/>
                <w:noProof/>
                <w:sz w:val="24"/>
                <w:lang w:val="el-GR" w:eastAsia="el-GR"/>
              </w:rPr>
            </w:pPr>
          </w:p>
          <w:p w:rsidR="00FE1FF8" w:rsidRPr="009E720A" w:rsidRDefault="00FE1FF8" w:rsidP="00907A8C">
            <w:pPr>
              <w:rPr>
                <w:sz w:val="24"/>
                <w:lang w:val="el-GR" w:eastAsia="el-GR"/>
              </w:rPr>
            </w:pPr>
            <w:r w:rsidRPr="009E720A">
              <w:rPr>
                <w:sz w:val="24"/>
                <w:lang w:val="el-GR" w:eastAsia="el-GR"/>
              </w:rPr>
              <w:t xml:space="preserve"> ΕΛΛΗΝΙΚΗ  ΔΗΜΟΚΡΑΤΙΑ </w:t>
            </w:r>
          </w:p>
          <w:p w:rsidR="00FE1FF8" w:rsidRPr="009E720A" w:rsidRDefault="00FE1FF8" w:rsidP="00907A8C">
            <w:pPr>
              <w:spacing w:before="29"/>
              <w:rPr>
                <w:sz w:val="24"/>
                <w:lang w:val="el-GR" w:eastAsia="el-GR"/>
              </w:rPr>
            </w:pPr>
            <w:r w:rsidRPr="009E720A">
              <w:rPr>
                <w:b/>
                <w:sz w:val="24"/>
                <w:lang w:val="el-GR" w:eastAsia="el-GR"/>
              </w:rPr>
              <w:t>ΔΗΜΟΣ ΜΟΣΧΑΤΟΥ-ΤΑΥΡΟΥ</w:t>
            </w:r>
          </w:p>
          <w:p w:rsidR="00FE1FF8" w:rsidRPr="009E720A" w:rsidRDefault="00FE1FF8" w:rsidP="00907A8C">
            <w:pPr>
              <w:rPr>
                <w:sz w:val="24"/>
                <w:lang w:val="el-GR" w:eastAsia="el-GR"/>
              </w:rPr>
            </w:pPr>
            <w:r w:rsidRPr="009E720A">
              <w:rPr>
                <w:sz w:val="24"/>
                <w:lang w:val="el-GR" w:eastAsia="el-GR"/>
              </w:rPr>
              <w:t xml:space="preserve">  ΔΙΕΥΘΥΝΣΗ  ΠΕΡΙΒΑΛΛΟΝΤΟΣ                                                                          </w:t>
            </w:r>
          </w:p>
          <w:p w:rsidR="00FE1FF8" w:rsidRPr="009E720A" w:rsidRDefault="00FE1FF8" w:rsidP="00907A8C">
            <w:pPr>
              <w:rPr>
                <w:sz w:val="24"/>
                <w:lang w:val="el-GR" w:eastAsia="el-GR"/>
              </w:rPr>
            </w:pPr>
            <w:r w:rsidRPr="009E720A">
              <w:rPr>
                <w:sz w:val="24"/>
                <w:lang w:val="el-GR" w:eastAsia="el-GR"/>
              </w:rPr>
              <w:t>ΤΜΗΜΑ: ΚΙΝΗΣΗΣ ΟΧΗΜΑΤΩΝ ΚΑΙ ΔΗΜΟΤΙΚΗΣ ΣΥΓΚΟΙΝΩΝΙΑΣ</w:t>
            </w:r>
          </w:p>
          <w:p w:rsidR="00FE1FF8" w:rsidRPr="009E720A" w:rsidRDefault="00FE1FF8" w:rsidP="00907A8C">
            <w:pPr>
              <w:rPr>
                <w:sz w:val="24"/>
                <w:lang w:val="el-GR" w:eastAsia="el-GR"/>
              </w:rPr>
            </w:pPr>
            <w:r w:rsidRPr="009E720A">
              <w:rPr>
                <w:sz w:val="24"/>
                <w:lang w:val="el-GR" w:eastAsia="el-GR"/>
              </w:rPr>
              <w:t xml:space="preserve">Πληροφ.: </w:t>
            </w:r>
            <w:proofErr w:type="spellStart"/>
            <w:r w:rsidRPr="009E720A">
              <w:rPr>
                <w:sz w:val="24"/>
                <w:lang w:val="el-GR" w:eastAsia="el-GR"/>
              </w:rPr>
              <w:t>Κον</w:t>
            </w:r>
            <w:proofErr w:type="spellEnd"/>
            <w:r w:rsidRPr="009E720A">
              <w:rPr>
                <w:sz w:val="24"/>
                <w:lang w:val="el-GR" w:eastAsia="el-GR"/>
              </w:rPr>
              <w:t xml:space="preserve"> ΠΑΝΑΓΙΩΤΟΥ ΚΑΣΜΗΡΙΑ</w:t>
            </w:r>
          </w:p>
          <w:p w:rsidR="00FE1FF8" w:rsidRPr="009E720A" w:rsidRDefault="00FE1FF8" w:rsidP="00907A8C">
            <w:pPr>
              <w:rPr>
                <w:b/>
                <w:sz w:val="24"/>
                <w:lang w:val="el-GR" w:eastAsia="el-GR"/>
              </w:rPr>
            </w:pPr>
            <w:r w:rsidRPr="009E720A">
              <w:rPr>
                <w:sz w:val="24"/>
                <w:lang w:val="el-GR" w:eastAsia="el-GR"/>
              </w:rPr>
              <w:t xml:space="preserve">Πρέσπας &amp; </w:t>
            </w:r>
            <w:proofErr w:type="spellStart"/>
            <w:r w:rsidRPr="009E720A">
              <w:rPr>
                <w:sz w:val="24"/>
                <w:lang w:val="el-GR" w:eastAsia="el-GR"/>
              </w:rPr>
              <w:t>Ανδριανοπούλου</w:t>
            </w:r>
            <w:proofErr w:type="spellEnd"/>
            <w:r w:rsidRPr="009E720A">
              <w:rPr>
                <w:sz w:val="24"/>
                <w:lang w:val="el-GR" w:eastAsia="el-GR"/>
              </w:rPr>
              <w:t xml:space="preserve">, Τ.Κ.183.45                                   </w:t>
            </w:r>
          </w:p>
          <w:p w:rsidR="00FE1FF8" w:rsidRPr="009E720A" w:rsidRDefault="00FE1FF8" w:rsidP="00907A8C">
            <w:pPr>
              <w:keepNext/>
              <w:keepLines/>
              <w:widowControl w:val="0"/>
              <w:tabs>
                <w:tab w:val="left" w:pos="567"/>
              </w:tabs>
              <w:rPr>
                <w:b/>
                <w:sz w:val="24"/>
              </w:rPr>
            </w:pPr>
            <w:proofErr w:type="spellStart"/>
            <w:r w:rsidRPr="009E720A">
              <w:rPr>
                <w:sz w:val="24"/>
                <w:lang w:eastAsia="el-GR"/>
              </w:rPr>
              <w:t>Τηλ</w:t>
            </w:r>
            <w:proofErr w:type="spellEnd"/>
            <w:r w:rsidRPr="009E720A">
              <w:rPr>
                <w:sz w:val="24"/>
                <w:lang w:eastAsia="el-GR"/>
              </w:rPr>
              <w:t xml:space="preserve">.: 210 4821086                                    </w:t>
            </w:r>
          </w:p>
          <w:p w:rsidR="00FE1FF8" w:rsidRPr="009E720A" w:rsidRDefault="00FE1FF8" w:rsidP="00907A8C">
            <w:pPr>
              <w:spacing w:before="29"/>
              <w:rPr>
                <w:sz w:val="24"/>
                <w:lang w:val="el-GR"/>
              </w:rPr>
            </w:pPr>
          </w:p>
        </w:tc>
        <w:tc>
          <w:tcPr>
            <w:tcW w:w="1276" w:type="dxa"/>
            <w:shd w:val="clear" w:color="auto" w:fill="auto"/>
          </w:tcPr>
          <w:p w:rsidR="00FE1FF8" w:rsidRPr="009E720A" w:rsidRDefault="00FE1FF8" w:rsidP="00907A8C">
            <w:pPr>
              <w:spacing w:before="29"/>
              <w:rPr>
                <w:sz w:val="24"/>
                <w:lang w:val="el-GR"/>
              </w:rPr>
            </w:pPr>
          </w:p>
          <w:p w:rsidR="00FE1FF8" w:rsidRPr="009E720A" w:rsidRDefault="00FE1FF8" w:rsidP="00907A8C">
            <w:pPr>
              <w:rPr>
                <w:sz w:val="24"/>
                <w:lang w:val="el-GR"/>
              </w:rPr>
            </w:pPr>
          </w:p>
          <w:p w:rsidR="00FE1FF8" w:rsidRPr="009E720A" w:rsidRDefault="00FE1FF8" w:rsidP="00907A8C">
            <w:pPr>
              <w:rPr>
                <w:sz w:val="24"/>
                <w:lang w:val="el-GR"/>
              </w:rPr>
            </w:pPr>
          </w:p>
          <w:p w:rsidR="00FE1FF8" w:rsidRPr="009E720A" w:rsidRDefault="00FE1FF8" w:rsidP="00907A8C">
            <w:pPr>
              <w:tabs>
                <w:tab w:val="left" w:pos="1035"/>
              </w:tabs>
              <w:rPr>
                <w:sz w:val="24"/>
                <w:lang w:val="el-GR"/>
              </w:rPr>
            </w:pPr>
            <w:r w:rsidRPr="009E720A">
              <w:rPr>
                <w:sz w:val="24"/>
                <w:lang w:val="el-GR"/>
              </w:rPr>
              <w:tab/>
            </w:r>
          </w:p>
        </w:tc>
        <w:tc>
          <w:tcPr>
            <w:tcW w:w="3836" w:type="dxa"/>
            <w:shd w:val="clear" w:color="auto" w:fill="auto"/>
          </w:tcPr>
          <w:p w:rsidR="00FE1FF8" w:rsidRPr="009E720A" w:rsidRDefault="00FE1FF8" w:rsidP="00907A8C">
            <w:pPr>
              <w:rPr>
                <w:sz w:val="24"/>
                <w:lang w:val="el-GR"/>
              </w:rPr>
            </w:pPr>
          </w:p>
          <w:p w:rsidR="00FE1FF8" w:rsidRPr="009E720A" w:rsidRDefault="00FE1FF8" w:rsidP="00907A8C">
            <w:pPr>
              <w:rPr>
                <w:sz w:val="24"/>
                <w:lang w:val="el-GR"/>
              </w:rPr>
            </w:pPr>
          </w:p>
          <w:p w:rsidR="00FE1FF8" w:rsidRPr="009E720A" w:rsidRDefault="00FE1FF8" w:rsidP="00907A8C">
            <w:pPr>
              <w:rPr>
                <w:sz w:val="24"/>
                <w:lang w:val="el-GR"/>
              </w:rPr>
            </w:pPr>
          </w:p>
          <w:p w:rsidR="00FE1FF8" w:rsidRPr="009E720A" w:rsidRDefault="00FE1FF8" w:rsidP="00907A8C">
            <w:pPr>
              <w:tabs>
                <w:tab w:val="left" w:pos="1110"/>
              </w:tabs>
              <w:rPr>
                <w:sz w:val="24"/>
                <w:lang w:val="el-GR"/>
              </w:rPr>
            </w:pPr>
            <w:r w:rsidRPr="009E720A">
              <w:rPr>
                <w:sz w:val="24"/>
                <w:lang w:val="el-GR"/>
              </w:rPr>
              <w:tab/>
            </w:r>
          </w:p>
          <w:p w:rsidR="00FE1FF8" w:rsidRPr="009E720A" w:rsidRDefault="00FE1FF8" w:rsidP="00907A8C">
            <w:pPr>
              <w:rPr>
                <w:sz w:val="24"/>
                <w:lang w:val="el-GR"/>
              </w:rPr>
            </w:pPr>
          </w:p>
          <w:p w:rsidR="00FE1FF8" w:rsidRPr="009E720A" w:rsidRDefault="00FE1FF8" w:rsidP="00907A8C">
            <w:pPr>
              <w:spacing w:before="29"/>
              <w:rPr>
                <w:b/>
                <w:sz w:val="24"/>
                <w:lang w:val="el-GR"/>
              </w:rPr>
            </w:pPr>
            <w:r w:rsidRPr="009E720A">
              <w:rPr>
                <w:b/>
                <w:sz w:val="24"/>
                <w:lang w:val="el-GR"/>
              </w:rPr>
              <w:t>ΕΡΓΑΣΙΑ</w:t>
            </w:r>
          </w:p>
          <w:p w:rsidR="00FE1FF8" w:rsidRPr="009E720A" w:rsidRDefault="00FE1FF8" w:rsidP="00907A8C">
            <w:pPr>
              <w:spacing w:before="29"/>
              <w:rPr>
                <w:sz w:val="24"/>
                <w:lang w:val="el-GR"/>
              </w:rPr>
            </w:pPr>
            <w:r w:rsidRPr="009E720A">
              <w:rPr>
                <w:sz w:val="24"/>
                <w:lang w:val="el-GR"/>
              </w:rPr>
              <w:t>Ασφάλιστρα Μηχανημάτων και Μεταφορικών μέσων</w:t>
            </w:r>
          </w:p>
          <w:p w:rsidR="00FE1FF8" w:rsidRPr="009E720A" w:rsidRDefault="00FE1FF8" w:rsidP="00907A8C">
            <w:pPr>
              <w:spacing w:before="29"/>
              <w:rPr>
                <w:sz w:val="24"/>
                <w:lang w:val="el-GR"/>
              </w:rPr>
            </w:pPr>
            <w:r w:rsidRPr="009E720A">
              <w:rPr>
                <w:sz w:val="24"/>
                <w:lang w:val="el-GR"/>
              </w:rPr>
              <w:t xml:space="preserve">Αρ. Μελέτης : </w:t>
            </w:r>
            <w:r>
              <w:rPr>
                <w:sz w:val="24"/>
                <w:lang w:val="el-GR"/>
              </w:rPr>
              <w:t>66</w:t>
            </w:r>
            <w:r w:rsidRPr="009E720A">
              <w:rPr>
                <w:sz w:val="24"/>
                <w:lang w:val="el-GR"/>
              </w:rPr>
              <w:t xml:space="preserve"> /2021</w:t>
            </w:r>
          </w:p>
          <w:p w:rsidR="00FE1FF8" w:rsidRPr="009E720A" w:rsidRDefault="00FE1FF8" w:rsidP="00907A8C">
            <w:pPr>
              <w:rPr>
                <w:sz w:val="24"/>
                <w:lang w:val="el-GR"/>
              </w:rPr>
            </w:pPr>
            <w:r w:rsidRPr="009E720A">
              <w:rPr>
                <w:sz w:val="24"/>
                <w:lang w:val="el-GR"/>
              </w:rPr>
              <w:t xml:space="preserve">Προϋπολογισμός : </w:t>
            </w:r>
            <w:r w:rsidRPr="009E720A">
              <w:rPr>
                <w:b/>
                <w:sz w:val="24"/>
                <w:lang w:val="el-GR"/>
              </w:rPr>
              <w:t>45.000, 00 ευρώ</w:t>
            </w:r>
          </w:p>
        </w:tc>
      </w:tr>
    </w:tbl>
    <w:p w:rsidR="00FE1FF8" w:rsidRPr="00BF7AA0" w:rsidRDefault="00FE1FF8" w:rsidP="00FE1FF8">
      <w:pPr>
        <w:spacing w:line="200" w:lineRule="exact"/>
        <w:rPr>
          <w:lang w:val="el-GR"/>
        </w:rPr>
      </w:pPr>
    </w:p>
    <w:p w:rsidR="00FE1FF8" w:rsidRPr="00BF7AA0" w:rsidRDefault="00FE1FF8" w:rsidP="00FE1FF8">
      <w:pPr>
        <w:spacing w:line="200" w:lineRule="exact"/>
        <w:rPr>
          <w:lang w:val="el-GR"/>
        </w:rPr>
      </w:pPr>
    </w:p>
    <w:tbl>
      <w:tblPr>
        <w:tblW w:w="0" w:type="auto"/>
        <w:tblInd w:w="852" w:type="dxa"/>
        <w:tblLook w:val="04A0"/>
      </w:tblPr>
      <w:tblGrid>
        <w:gridCol w:w="4448"/>
        <w:gridCol w:w="1201"/>
        <w:gridCol w:w="3676"/>
      </w:tblGrid>
      <w:tr w:rsidR="00FE1FF8" w:rsidRPr="000E1DB2" w:rsidTr="00907A8C">
        <w:tc>
          <w:tcPr>
            <w:tcW w:w="4504" w:type="dxa"/>
            <w:shd w:val="clear" w:color="auto" w:fill="auto"/>
          </w:tcPr>
          <w:p w:rsidR="00FE1FF8" w:rsidRPr="000E1DB2" w:rsidRDefault="00FE1FF8" w:rsidP="00907A8C">
            <w:pPr>
              <w:spacing w:before="29"/>
              <w:rPr>
                <w:sz w:val="24"/>
                <w:lang w:val="el-GR"/>
              </w:rPr>
            </w:pPr>
          </w:p>
        </w:tc>
        <w:tc>
          <w:tcPr>
            <w:tcW w:w="1214" w:type="dxa"/>
            <w:shd w:val="clear" w:color="auto" w:fill="auto"/>
          </w:tcPr>
          <w:p w:rsidR="00FE1FF8" w:rsidRPr="000E1DB2" w:rsidRDefault="00FE1FF8" w:rsidP="00907A8C">
            <w:pPr>
              <w:spacing w:before="29"/>
              <w:rPr>
                <w:sz w:val="24"/>
                <w:lang w:val="el-GR"/>
              </w:rPr>
            </w:pPr>
          </w:p>
        </w:tc>
        <w:tc>
          <w:tcPr>
            <w:tcW w:w="3721" w:type="dxa"/>
            <w:shd w:val="clear" w:color="auto" w:fill="auto"/>
          </w:tcPr>
          <w:p w:rsidR="00FE1FF8" w:rsidRPr="000E1DB2" w:rsidRDefault="00FE1FF8" w:rsidP="00907A8C">
            <w:pPr>
              <w:spacing w:before="29"/>
              <w:rPr>
                <w:sz w:val="24"/>
                <w:lang w:val="el-GR"/>
              </w:rPr>
            </w:pPr>
          </w:p>
        </w:tc>
      </w:tr>
      <w:tr w:rsidR="00FE1FF8" w:rsidRPr="000E1DB2" w:rsidTr="00907A8C">
        <w:tc>
          <w:tcPr>
            <w:tcW w:w="4504" w:type="dxa"/>
            <w:shd w:val="clear" w:color="auto" w:fill="auto"/>
          </w:tcPr>
          <w:p w:rsidR="00FE1FF8" w:rsidRPr="000E1DB2" w:rsidRDefault="00FE1FF8" w:rsidP="00907A8C">
            <w:pPr>
              <w:spacing w:before="29"/>
              <w:rPr>
                <w:sz w:val="24"/>
                <w:lang w:val="el-GR"/>
              </w:rPr>
            </w:pPr>
          </w:p>
        </w:tc>
        <w:tc>
          <w:tcPr>
            <w:tcW w:w="1214" w:type="dxa"/>
            <w:shd w:val="clear" w:color="auto" w:fill="auto"/>
          </w:tcPr>
          <w:p w:rsidR="00FE1FF8" w:rsidRPr="000E1DB2" w:rsidRDefault="00FE1FF8" w:rsidP="00907A8C">
            <w:pPr>
              <w:spacing w:before="29"/>
              <w:rPr>
                <w:sz w:val="24"/>
                <w:lang w:val="el-GR"/>
              </w:rPr>
            </w:pPr>
          </w:p>
        </w:tc>
        <w:tc>
          <w:tcPr>
            <w:tcW w:w="3721" w:type="dxa"/>
            <w:shd w:val="clear" w:color="auto" w:fill="auto"/>
          </w:tcPr>
          <w:p w:rsidR="00FE1FF8" w:rsidRPr="000E1DB2" w:rsidRDefault="00FE1FF8" w:rsidP="00907A8C">
            <w:pPr>
              <w:spacing w:before="29"/>
              <w:rPr>
                <w:sz w:val="24"/>
                <w:lang w:val="el-GR"/>
              </w:rPr>
            </w:pPr>
          </w:p>
        </w:tc>
      </w:tr>
    </w:tbl>
    <w:p w:rsidR="00FE1FF8" w:rsidRDefault="00FE1FF8" w:rsidP="00FE1FF8">
      <w:pPr>
        <w:spacing w:before="29"/>
        <w:ind w:firstLine="352"/>
        <w:rPr>
          <w:sz w:val="24"/>
          <w:lang w:val="el-GR"/>
        </w:rPr>
      </w:pPr>
    </w:p>
    <w:p w:rsidR="00FE1FF8" w:rsidRDefault="00FE1FF8" w:rsidP="00FE1FF8">
      <w:pPr>
        <w:spacing w:line="276" w:lineRule="auto"/>
        <w:jc w:val="center"/>
        <w:rPr>
          <w:b/>
          <w:position w:val="-1"/>
          <w:sz w:val="24"/>
          <w:u w:val="single"/>
          <w:lang w:val="el-GR"/>
        </w:rPr>
      </w:pPr>
    </w:p>
    <w:p w:rsidR="00FE1FF8" w:rsidRPr="007C08BD" w:rsidRDefault="00FE1FF8" w:rsidP="00FE1FF8">
      <w:pPr>
        <w:spacing w:line="276" w:lineRule="auto"/>
        <w:jc w:val="center"/>
        <w:rPr>
          <w:sz w:val="24"/>
          <w:u w:val="single"/>
          <w:lang w:val="el-GR"/>
        </w:rPr>
      </w:pPr>
      <w:r w:rsidRPr="007C08BD">
        <w:rPr>
          <w:b/>
          <w:position w:val="-1"/>
          <w:sz w:val="24"/>
          <w:u w:val="single"/>
          <w:lang w:val="el-GR"/>
        </w:rPr>
        <w:t>ΤΕ</w:t>
      </w:r>
      <w:r w:rsidRPr="007C08BD">
        <w:rPr>
          <w:b/>
          <w:spacing w:val="-1"/>
          <w:position w:val="-1"/>
          <w:sz w:val="24"/>
          <w:u w:val="single"/>
          <w:lang w:val="el-GR"/>
        </w:rPr>
        <w:t>ΧΝ</w:t>
      </w:r>
      <w:r w:rsidRPr="007C08BD">
        <w:rPr>
          <w:b/>
          <w:position w:val="-1"/>
          <w:sz w:val="24"/>
          <w:u w:val="single"/>
          <w:lang w:val="el-GR"/>
        </w:rPr>
        <w:t xml:space="preserve">ΙΚΕΣ </w:t>
      </w:r>
      <w:r w:rsidRPr="007C08BD">
        <w:rPr>
          <w:b/>
          <w:spacing w:val="63"/>
          <w:position w:val="-1"/>
          <w:sz w:val="24"/>
          <w:u w:val="single"/>
          <w:lang w:val="el-GR"/>
        </w:rPr>
        <w:t xml:space="preserve"> </w:t>
      </w:r>
      <w:r w:rsidRPr="007C08BD">
        <w:rPr>
          <w:b/>
          <w:position w:val="-1"/>
          <w:sz w:val="24"/>
          <w:u w:val="single"/>
          <w:lang w:val="el-GR"/>
        </w:rPr>
        <w:t>Π</w:t>
      </w:r>
      <w:r w:rsidRPr="007C08BD">
        <w:rPr>
          <w:b/>
          <w:spacing w:val="-1"/>
          <w:position w:val="-1"/>
          <w:sz w:val="24"/>
          <w:u w:val="single"/>
          <w:lang w:val="el-GR"/>
        </w:rPr>
        <w:t>Ρ</w:t>
      </w:r>
      <w:r w:rsidRPr="007C08BD">
        <w:rPr>
          <w:b/>
          <w:position w:val="-1"/>
          <w:sz w:val="24"/>
          <w:u w:val="single"/>
          <w:lang w:val="el-GR"/>
        </w:rPr>
        <w:t>Ο</w:t>
      </w:r>
      <w:r w:rsidRPr="007C08BD">
        <w:rPr>
          <w:b/>
          <w:spacing w:val="-6"/>
          <w:position w:val="-1"/>
          <w:sz w:val="24"/>
          <w:u w:val="single"/>
          <w:lang w:val="el-GR"/>
        </w:rPr>
        <w:t>Δ</w:t>
      </w:r>
      <w:r w:rsidRPr="007C08BD">
        <w:rPr>
          <w:b/>
          <w:position w:val="-1"/>
          <w:sz w:val="24"/>
          <w:u w:val="single"/>
          <w:lang w:val="el-GR"/>
        </w:rPr>
        <w:t>Ι</w:t>
      </w:r>
      <w:r w:rsidRPr="007C08BD">
        <w:rPr>
          <w:b/>
          <w:spacing w:val="-1"/>
          <w:position w:val="-1"/>
          <w:sz w:val="24"/>
          <w:u w:val="single"/>
          <w:lang w:val="el-GR"/>
        </w:rPr>
        <w:t>ΑΓΡΑ</w:t>
      </w:r>
      <w:r w:rsidRPr="007C08BD">
        <w:rPr>
          <w:b/>
          <w:position w:val="-1"/>
          <w:sz w:val="24"/>
          <w:u w:val="single"/>
          <w:lang w:val="el-GR"/>
        </w:rPr>
        <w:t>ΦΕΣ</w:t>
      </w:r>
    </w:p>
    <w:p w:rsidR="00FE1FF8" w:rsidRPr="005C1CCB" w:rsidRDefault="00FE1FF8" w:rsidP="00FE1FF8">
      <w:pPr>
        <w:spacing w:line="276" w:lineRule="auto"/>
        <w:rPr>
          <w:sz w:val="24"/>
          <w:lang w:val="el-GR"/>
        </w:rPr>
      </w:pPr>
    </w:p>
    <w:p w:rsidR="00FE1FF8" w:rsidRDefault="00FE1FF8" w:rsidP="00FE1FF8">
      <w:pPr>
        <w:spacing w:line="276" w:lineRule="auto"/>
        <w:ind w:right="62" w:firstLine="720"/>
        <w:rPr>
          <w:sz w:val="24"/>
          <w:lang w:val="el-GR"/>
        </w:rPr>
      </w:pPr>
      <w:r w:rsidRPr="005C1CCB">
        <w:rPr>
          <w:spacing w:val="-8"/>
          <w:sz w:val="24"/>
          <w:lang w:val="el-GR"/>
        </w:rPr>
        <w:t>Στη</w:t>
      </w:r>
      <w:r w:rsidRPr="005C1CCB">
        <w:rPr>
          <w:sz w:val="24"/>
          <w:lang w:val="el-GR"/>
        </w:rPr>
        <w:t>ν</w:t>
      </w:r>
      <w:r w:rsidRPr="005C1CCB">
        <w:rPr>
          <w:spacing w:val="7"/>
          <w:sz w:val="24"/>
          <w:lang w:val="el-GR"/>
        </w:rPr>
        <w:t xml:space="preserve"> </w:t>
      </w:r>
      <w:r w:rsidRPr="005C1CCB">
        <w:rPr>
          <w:spacing w:val="-8"/>
          <w:sz w:val="24"/>
          <w:lang w:val="el-GR"/>
        </w:rPr>
        <w:t>πα</w:t>
      </w:r>
      <w:r w:rsidRPr="005C1CCB">
        <w:rPr>
          <w:spacing w:val="-7"/>
          <w:sz w:val="24"/>
          <w:lang w:val="el-GR"/>
        </w:rPr>
        <w:t>ρ</w:t>
      </w:r>
      <w:r w:rsidRPr="005C1CCB">
        <w:rPr>
          <w:spacing w:val="-10"/>
          <w:sz w:val="24"/>
          <w:lang w:val="el-GR"/>
        </w:rPr>
        <w:t>ο</w:t>
      </w:r>
      <w:r w:rsidRPr="005C1CCB">
        <w:rPr>
          <w:spacing w:val="-6"/>
          <w:sz w:val="24"/>
          <w:lang w:val="el-GR"/>
        </w:rPr>
        <w:t>ύ</w:t>
      </w:r>
      <w:r w:rsidRPr="005C1CCB">
        <w:rPr>
          <w:spacing w:val="-7"/>
          <w:sz w:val="24"/>
          <w:lang w:val="el-GR"/>
        </w:rPr>
        <w:t>σ</w:t>
      </w:r>
      <w:r w:rsidRPr="005C1CCB">
        <w:rPr>
          <w:sz w:val="24"/>
          <w:lang w:val="el-GR"/>
        </w:rPr>
        <w:t xml:space="preserve">α </w:t>
      </w:r>
      <w:r w:rsidRPr="005C1CCB">
        <w:rPr>
          <w:spacing w:val="-6"/>
          <w:sz w:val="24"/>
          <w:lang w:val="el-GR"/>
        </w:rPr>
        <w:t>μ</w:t>
      </w:r>
      <w:r w:rsidRPr="005C1CCB">
        <w:rPr>
          <w:spacing w:val="-5"/>
          <w:sz w:val="24"/>
          <w:lang w:val="el-GR"/>
        </w:rPr>
        <w:t>ε</w:t>
      </w:r>
      <w:r w:rsidRPr="005C1CCB">
        <w:rPr>
          <w:spacing w:val="-13"/>
          <w:sz w:val="24"/>
          <w:lang w:val="el-GR"/>
        </w:rPr>
        <w:t>λ</w:t>
      </w:r>
      <w:r w:rsidRPr="005C1CCB">
        <w:rPr>
          <w:spacing w:val="-7"/>
          <w:sz w:val="24"/>
          <w:lang w:val="el-GR"/>
        </w:rPr>
        <w:t>έ</w:t>
      </w:r>
      <w:r w:rsidRPr="005C1CCB">
        <w:rPr>
          <w:spacing w:val="-8"/>
          <w:sz w:val="24"/>
          <w:lang w:val="el-GR"/>
        </w:rPr>
        <w:t>τ</w:t>
      </w:r>
      <w:r w:rsidRPr="005C1CCB">
        <w:rPr>
          <w:sz w:val="24"/>
          <w:lang w:val="el-GR"/>
        </w:rPr>
        <w:t>η</w:t>
      </w:r>
      <w:r w:rsidRPr="005C1CCB">
        <w:rPr>
          <w:spacing w:val="5"/>
          <w:sz w:val="24"/>
          <w:lang w:val="el-GR"/>
        </w:rPr>
        <w:t xml:space="preserve"> </w:t>
      </w:r>
      <w:r w:rsidRPr="005C1CCB">
        <w:rPr>
          <w:spacing w:val="-7"/>
          <w:sz w:val="24"/>
          <w:lang w:val="el-GR"/>
        </w:rPr>
        <w:t>ω</w:t>
      </w:r>
      <w:r w:rsidRPr="005C1CCB">
        <w:rPr>
          <w:sz w:val="24"/>
          <w:lang w:val="el-GR"/>
        </w:rPr>
        <w:t>ς</w:t>
      </w:r>
      <w:r w:rsidRPr="005C1CCB">
        <w:rPr>
          <w:spacing w:val="7"/>
          <w:sz w:val="24"/>
          <w:lang w:val="el-GR"/>
        </w:rPr>
        <w:t xml:space="preserve"> </w:t>
      </w:r>
      <w:r w:rsidRPr="005C1CCB">
        <w:rPr>
          <w:spacing w:val="-6"/>
          <w:sz w:val="24"/>
          <w:lang w:val="el-GR"/>
        </w:rPr>
        <w:t>μ</w:t>
      </w:r>
      <w:r w:rsidRPr="005C1CCB">
        <w:rPr>
          <w:spacing w:val="-7"/>
          <w:sz w:val="24"/>
          <w:lang w:val="el-GR"/>
        </w:rPr>
        <w:t>ε</w:t>
      </w:r>
      <w:r w:rsidRPr="005C1CCB">
        <w:rPr>
          <w:spacing w:val="-8"/>
          <w:sz w:val="24"/>
          <w:lang w:val="el-GR"/>
        </w:rPr>
        <w:t>τ</w:t>
      </w:r>
      <w:r w:rsidRPr="005C1CCB">
        <w:rPr>
          <w:spacing w:val="-11"/>
          <w:sz w:val="24"/>
          <w:lang w:val="el-GR"/>
        </w:rPr>
        <w:t>α</w:t>
      </w:r>
      <w:r w:rsidRPr="005C1CCB">
        <w:rPr>
          <w:spacing w:val="-6"/>
          <w:sz w:val="24"/>
          <w:lang w:val="el-GR"/>
        </w:rPr>
        <w:t>φ</w:t>
      </w:r>
      <w:r w:rsidRPr="005C1CCB">
        <w:rPr>
          <w:spacing w:val="-10"/>
          <w:sz w:val="24"/>
          <w:lang w:val="el-GR"/>
        </w:rPr>
        <w:t>ο</w:t>
      </w:r>
      <w:r w:rsidRPr="005C1CCB">
        <w:rPr>
          <w:spacing w:val="-7"/>
          <w:sz w:val="24"/>
          <w:lang w:val="el-GR"/>
        </w:rPr>
        <w:t>ρι</w:t>
      </w:r>
      <w:r w:rsidRPr="005C1CCB">
        <w:rPr>
          <w:spacing w:val="-8"/>
          <w:sz w:val="24"/>
          <w:lang w:val="el-GR"/>
        </w:rPr>
        <w:t>κ</w:t>
      </w:r>
      <w:r w:rsidRPr="005C1CCB">
        <w:rPr>
          <w:sz w:val="24"/>
          <w:lang w:val="el-GR"/>
        </w:rPr>
        <w:t>ά</w:t>
      </w:r>
      <w:r w:rsidRPr="005C1CCB">
        <w:rPr>
          <w:spacing w:val="4"/>
          <w:sz w:val="24"/>
          <w:lang w:val="el-GR"/>
        </w:rPr>
        <w:t xml:space="preserve"> </w:t>
      </w:r>
      <w:r w:rsidRPr="005C1CCB">
        <w:rPr>
          <w:spacing w:val="-6"/>
          <w:sz w:val="24"/>
          <w:lang w:val="el-GR"/>
        </w:rPr>
        <w:t>μ</w:t>
      </w:r>
      <w:r w:rsidRPr="005C1CCB">
        <w:rPr>
          <w:spacing w:val="-7"/>
          <w:sz w:val="24"/>
          <w:lang w:val="el-GR"/>
        </w:rPr>
        <w:t>έσ</w:t>
      </w:r>
      <w:r w:rsidRPr="005C1CCB">
        <w:rPr>
          <w:sz w:val="24"/>
          <w:lang w:val="el-GR"/>
        </w:rPr>
        <w:t>α</w:t>
      </w:r>
      <w:r w:rsidRPr="005C1CCB">
        <w:rPr>
          <w:spacing w:val="4"/>
          <w:sz w:val="24"/>
          <w:lang w:val="el-GR"/>
        </w:rPr>
        <w:t xml:space="preserve"> </w:t>
      </w:r>
      <w:r w:rsidRPr="005C1CCB">
        <w:rPr>
          <w:spacing w:val="-8"/>
          <w:sz w:val="24"/>
          <w:lang w:val="el-GR"/>
        </w:rPr>
        <w:t>τ</w:t>
      </w:r>
      <w:r w:rsidRPr="005C1CCB">
        <w:rPr>
          <w:spacing w:val="-10"/>
          <w:sz w:val="24"/>
          <w:lang w:val="el-GR"/>
        </w:rPr>
        <w:t>ο</w:t>
      </w:r>
      <w:r w:rsidRPr="005C1CCB">
        <w:rPr>
          <w:sz w:val="24"/>
          <w:lang w:val="el-GR"/>
        </w:rPr>
        <w:t>υ</w:t>
      </w:r>
      <w:r w:rsidRPr="005C1CCB">
        <w:rPr>
          <w:spacing w:val="9"/>
          <w:sz w:val="24"/>
          <w:lang w:val="el-GR"/>
        </w:rPr>
        <w:t xml:space="preserve"> </w:t>
      </w:r>
      <w:r w:rsidRPr="005C1CCB">
        <w:rPr>
          <w:spacing w:val="-8"/>
          <w:sz w:val="24"/>
          <w:lang w:val="el-GR"/>
        </w:rPr>
        <w:t>Δ</w:t>
      </w:r>
      <w:r w:rsidRPr="005C1CCB">
        <w:rPr>
          <w:spacing w:val="-10"/>
          <w:sz w:val="24"/>
          <w:lang w:val="el-GR"/>
        </w:rPr>
        <w:t>ή</w:t>
      </w:r>
      <w:r w:rsidRPr="005C1CCB">
        <w:rPr>
          <w:spacing w:val="-6"/>
          <w:sz w:val="24"/>
          <w:lang w:val="el-GR"/>
        </w:rPr>
        <w:t>μ</w:t>
      </w:r>
      <w:r w:rsidRPr="005C1CCB">
        <w:rPr>
          <w:spacing w:val="-10"/>
          <w:sz w:val="24"/>
          <w:lang w:val="el-GR"/>
        </w:rPr>
        <w:t>ο</w:t>
      </w:r>
      <w:r w:rsidRPr="005C1CCB">
        <w:rPr>
          <w:sz w:val="24"/>
          <w:lang w:val="el-GR"/>
        </w:rPr>
        <w:t>υ</w:t>
      </w:r>
      <w:r w:rsidRPr="005C1CCB">
        <w:rPr>
          <w:spacing w:val="9"/>
          <w:sz w:val="24"/>
          <w:lang w:val="el-GR"/>
        </w:rPr>
        <w:t xml:space="preserve"> </w:t>
      </w:r>
      <w:r w:rsidRPr="005C1CCB">
        <w:rPr>
          <w:spacing w:val="-8"/>
          <w:sz w:val="24"/>
          <w:lang w:val="el-GR"/>
        </w:rPr>
        <w:t>ν</w:t>
      </w:r>
      <w:r w:rsidRPr="005C1CCB">
        <w:rPr>
          <w:spacing w:val="-10"/>
          <w:sz w:val="24"/>
          <w:lang w:val="el-GR"/>
        </w:rPr>
        <w:t>οο</w:t>
      </w:r>
      <w:r w:rsidRPr="005C1CCB">
        <w:rPr>
          <w:spacing w:val="-6"/>
          <w:sz w:val="24"/>
          <w:lang w:val="el-GR"/>
        </w:rPr>
        <w:t>ύ</w:t>
      </w:r>
      <w:r w:rsidRPr="005C1CCB">
        <w:rPr>
          <w:spacing w:val="-8"/>
          <w:sz w:val="24"/>
          <w:lang w:val="el-GR"/>
        </w:rPr>
        <w:t>ντα</w:t>
      </w:r>
      <w:r w:rsidRPr="005C1CCB">
        <w:rPr>
          <w:sz w:val="24"/>
          <w:lang w:val="el-GR"/>
        </w:rPr>
        <w:t>ι</w:t>
      </w:r>
      <w:r w:rsidRPr="005C1CCB">
        <w:rPr>
          <w:spacing w:val="6"/>
          <w:sz w:val="24"/>
          <w:lang w:val="el-GR"/>
        </w:rPr>
        <w:t xml:space="preserve"> </w:t>
      </w:r>
      <w:r w:rsidRPr="005C1CCB">
        <w:rPr>
          <w:spacing w:val="-8"/>
          <w:sz w:val="24"/>
          <w:lang w:val="el-GR"/>
        </w:rPr>
        <w:t>τ</w:t>
      </w:r>
      <w:r w:rsidRPr="005C1CCB">
        <w:rPr>
          <w:sz w:val="24"/>
          <w:lang w:val="el-GR"/>
        </w:rPr>
        <w:t>α</w:t>
      </w:r>
      <w:r w:rsidRPr="005C1CCB">
        <w:rPr>
          <w:spacing w:val="2"/>
          <w:sz w:val="24"/>
          <w:lang w:val="el-GR"/>
        </w:rPr>
        <w:t xml:space="preserve"> </w:t>
      </w:r>
      <w:r w:rsidRPr="005C1CCB">
        <w:rPr>
          <w:spacing w:val="-8"/>
          <w:sz w:val="24"/>
          <w:lang w:val="el-GR"/>
        </w:rPr>
        <w:t>πά</w:t>
      </w:r>
      <w:r w:rsidRPr="005C1CCB">
        <w:rPr>
          <w:spacing w:val="-7"/>
          <w:sz w:val="24"/>
          <w:lang w:val="el-GR"/>
        </w:rPr>
        <w:t>σ</w:t>
      </w:r>
      <w:r w:rsidRPr="005C1CCB">
        <w:rPr>
          <w:spacing w:val="-10"/>
          <w:sz w:val="24"/>
          <w:lang w:val="el-GR"/>
        </w:rPr>
        <w:t>η</w:t>
      </w:r>
      <w:r w:rsidRPr="005C1CCB">
        <w:rPr>
          <w:sz w:val="24"/>
          <w:lang w:val="el-GR"/>
        </w:rPr>
        <w:t>ς</w:t>
      </w:r>
      <w:r w:rsidRPr="005C1CCB">
        <w:rPr>
          <w:spacing w:val="9"/>
          <w:sz w:val="24"/>
          <w:lang w:val="el-GR"/>
        </w:rPr>
        <w:t xml:space="preserve"> </w:t>
      </w:r>
      <w:r w:rsidRPr="005C1CCB">
        <w:rPr>
          <w:spacing w:val="-11"/>
          <w:sz w:val="24"/>
          <w:lang w:val="el-GR"/>
        </w:rPr>
        <w:t>φ</w:t>
      </w:r>
      <w:r w:rsidRPr="005C1CCB">
        <w:rPr>
          <w:spacing w:val="-6"/>
          <w:sz w:val="24"/>
          <w:lang w:val="el-GR"/>
        </w:rPr>
        <w:t>ύ</w:t>
      </w:r>
      <w:r w:rsidRPr="005C1CCB">
        <w:rPr>
          <w:spacing w:val="-9"/>
          <w:sz w:val="24"/>
          <w:lang w:val="el-GR"/>
        </w:rPr>
        <w:t>σ</w:t>
      </w:r>
      <w:r w:rsidRPr="005C1CCB">
        <w:rPr>
          <w:spacing w:val="-7"/>
          <w:sz w:val="24"/>
          <w:lang w:val="el-GR"/>
        </w:rPr>
        <w:t>ε</w:t>
      </w:r>
      <w:r w:rsidRPr="005C1CCB">
        <w:rPr>
          <w:spacing w:val="-9"/>
          <w:sz w:val="24"/>
          <w:lang w:val="el-GR"/>
        </w:rPr>
        <w:t>ω</w:t>
      </w:r>
      <w:r w:rsidRPr="005C1CCB">
        <w:rPr>
          <w:sz w:val="24"/>
          <w:lang w:val="el-GR"/>
        </w:rPr>
        <w:t>ς</w:t>
      </w:r>
      <w:r w:rsidRPr="005C1CCB">
        <w:rPr>
          <w:spacing w:val="9"/>
          <w:sz w:val="24"/>
          <w:lang w:val="el-GR"/>
        </w:rPr>
        <w:t xml:space="preserve"> </w:t>
      </w:r>
      <w:r w:rsidRPr="005C1CCB">
        <w:rPr>
          <w:spacing w:val="-7"/>
          <w:sz w:val="24"/>
          <w:lang w:val="el-GR"/>
        </w:rPr>
        <w:t>ο</w:t>
      </w:r>
      <w:r w:rsidRPr="005C1CCB">
        <w:rPr>
          <w:spacing w:val="-8"/>
          <w:sz w:val="24"/>
          <w:lang w:val="el-GR"/>
        </w:rPr>
        <w:t>χ</w:t>
      </w:r>
      <w:r w:rsidRPr="005C1CCB">
        <w:rPr>
          <w:spacing w:val="-10"/>
          <w:sz w:val="24"/>
          <w:lang w:val="el-GR"/>
        </w:rPr>
        <w:t>ή</w:t>
      </w:r>
      <w:r w:rsidRPr="005C1CCB">
        <w:rPr>
          <w:spacing w:val="-6"/>
          <w:sz w:val="24"/>
          <w:lang w:val="el-GR"/>
        </w:rPr>
        <w:t>μ</w:t>
      </w:r>
      <w:r w:rsidRPr="005C1CCB">
        <w:rPr>
          <w:spacing w:val="-8"/>
          <w:sz w:val="24"/>
          <w:lang w:val="el-GR"/>
        </w:rPr>
        <w:t>ατα</w:t>
      </w:r>
      <w:r w:rsidRPr="005C1CCB">
        <w:rPr>
          <w:sz w:val="24"/>
          <w:lang w:val="el-GR"/>
        </w:rPr>
        <w:t>,</w:t>
      </w:r>
      <w:r w:rsidRPr="005C1CCB">
        <w:rPr>
          <w:spacing w:val="5"/>
          <w:sz w:val="24"/>
          <w:lang w:val="el-GR"/>
        </w:rPr>
        <w:t xml:space="preserve"> </w:t>
      </w:r>
      <w:r w:rsidRPr="005C1CCB">
        <w:rPr>
          <w:spacing w:val="-7"/>
          <w:sz w:val="24"/>
          <w:lang w:val="el-GR"/>
        </w:rPr>
        <w:t>ό</w:t>
      </w:r>
      <w:r w:rsidRPr="005C1CCB">
        <w:rPr>
          <w:spacing w:val="-13"/>
          <w:sz w:val="24"/>
          <w:lang w:val="el-GR"/>
        </w:rPr>
        <w:t>π</w:t>
      </w:r>
      <w:r w:rsidRPr="005C1CCB">
        <w:rPr>
          <w:spacing w:val="-9"/>
          <w:sz w:val="24"/>
          <w:lang w:val="el-GR"/>
        </w:rPr>
        <w:t>ω</w:t>
      </w:r>
      <w:r w:rsidRPr="005C1CCB">
        <w:rPr>
          <w:sz w:val="24"/>
          <w:lang w:val="el-GR"/>
        </w:rPr>
        <w:t xml:space="preserve">ς </w:t>
      </w:r>
      <w:r w:rsidRPr="005C1CCB">
        <w:rPr>
          <w:spacing w:val="-7"/>
          <w:sz w:val="24"/>
          <w:lang w:val="el-GR"/>
        </w:rPr>
        <w:t>ε</w:t>
      </w:r>
      <w:r w:rsidRPr="005C1CCB">
        <w:rPr>
          <w:spacing w:val="-8"/>
          <w:sz w:val="24"/>
          <w:lang w:val="el-GR"/>
        </w:rPr>
        <w:t>π</w:t>
      </w:r>
      <w:r w:rsidRPr="005C1CCB">
        <w:rPr>
          <w:spacing w:val="-7"/>
          <w:sz w:val="24"/>
          <w:lang w:val="el-GR"/>
        </w:rPr>
        <w:t>ιβ</w:t>
      </w:r>
      <w:r w:rsidRPr="005C1CCB">
        <w:rPr>
          <w:spacing w:val="-8"/>
          <w:sz w:val="24"/>
          <w:lang w:val="el-GR"/>
        </w:rPr>
        <w:t>α</w:t>
      </w:r>
      <w:r w:rsidRPr="005C1CCB">
        <w:rPr>
          <w:spacing w:val="-10"/>
          <w:sz w:val="24"/>
          <w:lang w:val="el-GR"/>
        </w:rPr>
        <w:t>τ</w:t>
      </w:r>
      <w:r w:rsidRPr="005C1CCB">
        <w:rPr>
          <w:spacing w:val="-7"/>
          <w:sz w:val="24"/>
          <w:lang w:val="el-GR"/>
        </w:rPr>
        <w:t>ι</w:t>
      </w:r>
      <w:r w:rsidRPr="005C1CCB">
        <w:rPr>
          <w:spacing w:val="-8"/>
          <w:sz w:val="24"/>
          <w:lang w:val="el-GR"/>
        </w:rPr>
        <w:t>κ</w:t>
      </w:r>
      <w:r w:rsidRPr="005C1CCB">
        <w:rPr>
          <w:sz w:val="24"/>
          <w:lang w:val="el-GR"/>
        </w:rPr>
        <w:t>ά</w:t>
      </w:r>
      <w:r w:rsidRPr="005C1CCB">
        <w:rPr>
          <w:spacing w:val="2"/>
          <w:sz w:val="24"/>
          <w:lang w:val="el-GR"/>
        </w:rPr>
        <w:t xml:space="preserve"> </w:t>
      </w:r>
      <w:r w:rsidRPr="005C1CCB">
        <w:rPr>
          <w:spacing w:val="-8"/>
          <w:sz w:val="24"/>
          <w:lang w:val="el-GR"/>
        </w:rPr>
        <w:t>α</w:t>
      </w:r>
      <w:r w:rsidRPr="005C1CCB">
        <w:rPr>
          <w:spacing w:val="-6"/>
          <w:sz w:val="24"/>
          <w:lang w:val="el-GR"/>
        </w:rPr>
        <w:t>υ</w:t>
      </w:r>
      <w:r w:rsidRPr="005C1CCB">
        <w:rPr>
          <w:spacing w:val="-8"/>
          <w:sz w:val="24"/>
          <w:lang w:val="el-GR"/>
        </w:rPr>
        <w:t>τ</w:t>
      </w:r>
      <w:r w:rsidRPr="005C1CCB">
        <w:rPr>
          <w:spacing w:val="-7"/>
          <w:sz w:val="24"/>
          <w:lang w:val="el-GR"/>
        </w:rPr>
        <w:t>ο</w:t>
      </w:r>
      <w:r w:rsidRPr="005C1CCB">
        <w:rPr>
          <w:spacing w:val="-11"/>
          <w:sz w:val="24"/>
          <w:lang w:val="el-GR"/>
        </w:rPr>
        <w:t>κ</w:t>
      </w:r>
      <w:r w:rsidRPr="005C1CCB">
        <w:rPr>
          <w:spacing w:val="-7"/>
          <w:sz w:val="24"/>
          <w:lang w:val="el-GR"/>
        </w:rPr>
        <w:t>ί</w:t>
      </w:r>
      <w:r w:rsidRPr="005C1CCB">
        <w:rPr>
          <w:spacing w:val="-8"/>
          <w:sz w:val="24"/>
          <w:lang w:val="el-GR"/>
        </w:rPr>
        <w:t>νητα</w:t>
      </w:r>
      <w:r w:rsidRPr="005C1CCB">
        <w:rPr>
          <w:sz w:val="24"/>
          <w:lang w:val="el-GR"/>
        </w:rPr>
        <w:t>,</w:t>
      </w:r>
      <w:r w:rsidRPr="005C1CCB">
        <w:rPr>
          <w:spacing w:val="3"/>
          <w:sz w:val="24"/>
          <w:lang w:val="el-GR"/>
        </w:rPr>
        <w:t xml:space="preserve"> </w:t>
      </w:r>
      <w:r w:rsidRPr="005C1CCB">
        <w:rPr>
          <w:spacing w:val="-6"/>
          <w:sz w:val="24"/>
          <w:lang w:val="el-GR"/>
        </w:rPr>
        <w:t>φ</w:t>
      </w:r>
      <w:r w:rsidRPr="005C1CCB">
        <w:rPr>
          <w:spacing w:val="-5"/>
          <w:sz w:val="24"/>
          <w:lang w:val="el-GR"/>
        </w:rPr>
        <w:t>ο</w:t>
      </w:r>
      <w:r w:rsidRPr="005C1CCB">
        <w:rPr>
          <w:spacing w:val="-7"/>
          <w:sz w:val="24"/>
          <w:lang w:val="el-GR"/>
        </w:rPr>
        <w:t>ρτ</w:t>
      </w:r>
      <w:r w:rsidRPr="005C1CCB">
        <w:rPr>
          <w:spacing w:val="-8"/>
          <w:sz w:val="24"/>
          <w:lang w:val="el-GR"/>
        </w:rPr>
        <w:t>ηγά</w:t>
      </w:r>
      <w:r w:rsidRPr="005C1CCB">
        <w:rPr>
          <w:sz w:val="24"/>
          <w:lang w:val="el-GR"/>
        </w:rPr>
        <w:t>,</w:t>
      </w:r>
      <w:r w:rsidRPr="005C1CCB">
        <w:rPr>
          <w:spacing w:val="1"/>
          <w:sz w:val="24"/>
          <w:lang w:val="el-GR"/>
        </w:rPr>
        <w:t xml:space="preserve"> </w:t>
      </w:r>
      <w:r w:rsidRPr="005C1CCB">
        <w:rPr>
          <w:spacing w:val="-6"/>
          <w:sz w:val="24"/>
          <w:lang w:val="el-GR"/>
        </w:rPr>
        <w:t>μ</w:t>
      </w:r>
      <w:r w:rsidRPr="005C1CCB">
        <w:rPr>
          <w:spacing w:val="-7"/>
          <w:sz w:val="24"/>
          <w:lang w:val="el-GR"/>
        </w:rPr>
        <w:t>ο</w:t>
      </w:r>
      <w:r w:rsidRPr="005C1CCB">
        <w:rPr>
          <w:spacing w:val="-8"/>
          <w:sz w:val="24"/>
          <w:lang w:val="el-GR"/>
        </w:rPr>
        <w:t>τ</w:t>
      </w:r>
      <w:r w:rsidRPr="005C1CCB">
        <w:rPr>
          <w:spacing w:val="-10"/>
          <w:sz w:val="24"/>
          <w:lang w:val="el-GR"/>
        </w:rPr>
        <w:t>ο</w:t>
      </w:r>
      <w:r w:rsidRPr="005C1CCB">
        <w:rPr>
          <w:spacing w:val="-7"/>
          <w:sz w:val="24"/>
          <w:lang w:val="el-GR"/>
        </w:rPr>
        <w:t>σι</w:t>
      </w:r>
      <w:r w:rsidRPr="005C1CCB">
        <w:rPr>
          <w:spacing w:val="-8"/>
          <w:sz w:val="24"/>
          <w:lang w:val="el-GR"/>
        </w:rPr>
        <w:t>κλ</w:t>
      </w:r>
      <w:r w:rsidRPr="005C1CCB">
        <w:rPr>
          <w:spacing w:val="-7"/>
          <w:sz w:val="24"/>
          <w:lang w:val="el-GR"/>
        </w:rPr>
        <w:t>έ</w:t>
      </w:r>
      <w:r w:rsidRPr="005C1CCB">
        <w:rPr>
          <w:spacing w:val="-10"/>
          <w:sz w:val="24"/>
          <w:lang w:val="el-GR"/>
        </w:rPr>
        <w:t>τ</w:t>
      </w:r>
      <w:r w:rsidRPr="005C1CCB">
        <w:rPr>
          <w:spacing w:val="-7"/>
          <w:sz w:val="24"/>
          <w:lang w:val="el-GR"/>
        </w:rPr>
        <w:t>ε</w:t>
      </w:r>
      <w:r w:rsidRPr="005C1CCB">
        <w:rPr>
          <w:spacing w:val="-6"/>
          <w:sz w:val="24"/>
          <w:lang w:val="el-GR"/>
        </w:rPr>
        <w:t>ς</w:t>
      </w:r>
      <w:r w:rsidRPr="005C1CCB">
        <w:rPr>
          <w:sz w:val="24"/>
          <w:lang w:val="el-GR"/>
        </w:rPr>
        <w:t>,</w:t>
      </w:r>
      <w:r w:rsidRPr="005C1CCB">
        <w:rPr>
          <w:spacing w:val="3"/>
          <w:sz w:val="24"/>
          <w:lang w:val="el-GR"/>
        </w:rPr>
        <w:t xml:space="preserve"> </w:t>
      </w:r>
      <w:r w:rsidRPr="005C1CCB">
        <w:rPr>
          <w:spacing w:val="-8"/>
          <w:sz w:val="24"/>
          <w:lang w:val="el-GR"/>
        </w:rPr>
        <w:t>απ</w:t>
      </w:r>
      <w:r w:rsidRPr="005C1CCB">
        <w:rPr>
          <w:spacing w:val="-5"/>
          <w:sz w:val="24"/>
          <w:lang w:val="el-GR"/>
        </w:rPr>
        <w:t>ο</w:t>
      </w:r>
      <w:r w:rsidRPr="005C1CCB">
        <w:rPr>
          <w:spacing w:val="-7"/>
          <w:sz w:val="24"/>
          <w:lang w:val="el-GR"/>
        </w:rPr>
        <w:t>ρρ</w:t>
      </w:r>
      <w:r w:rsidRPr="005C1CCB">
        <w:rPr>
          <w:spacing w:val="-9"/>
          <w:sz w:val="24"/>
          <w:lang w:val="el-GR"/>
        </w:rPr>
        <w:t>ι</w:t>
      </w:r>
      <w:r w:rsidRPr="005C1CCB">
        <w:rPr>
          <w:spacing w:val="-8"/>
          <w:sz w:val="24"/>
          <w:lang w:val="el-GR"/>
        </w:rPr>
        <w:t>μ</w:t>
      </w:r>
      <w:r w:rsidRPr="005C1CCB">
        <w:rPr>
          <w:spacing w:val="-6"/>
          <w:sz w:val="24"/>
          <w:lang w:val="el-GR"/>
        </w:rPr>
        <w:t>μ</w:t>
      </w:r>
      <w:r w:rsidRPr="005C1CCB">
        <w:rPr>
          <w:spacing w:val="-8"/>
          <w:sz w:val="24"/>
          <w:lang w:val="el-GR"/>
        </w:rPr>
        <w:t>ατ</w:t>
      </w:r>
      <w:r w:rsidRPr="005C1CCB">
        <w:rPr>
          <w:spacing w:val="-10"/>
          <w:sz w:val="24"/>
          <w:lang w:val="el-GR"/>
        </w:rPr>
        <w:t>ο</w:t>
      </w:r>
      <w:r w:rsidRPr="005C1CCB">
        <w:rPr>
          <w:spacing w:val="-6"/>
          <w:sz w:val="24"/>
          <w:lang w:val="el-GR"/>
        </w:rPr>
        <w:t>φ</w:t>
      </w:r>
      <w:r w:rsidRPr="005C1CCB">
        <w:rPr>
          <w:spacing w:val="-7"/>
          <w:sz w:val="24"/>
          <w:lang w:val="el-GR"/>
        </w:rPr>
        <w:t>όρ</w:t>
      </w:r>
      <w:r w:rsidRPr="005C1CCB">
        <w:rPr>
          <w:sz w:val="24"/>
          <w:lang w:val="el-GR"/>
        </w:rPr>
        <w:t>α</w:t>
      </w:r>
      <w:r w:rsidRPr="005C1CCB">
        <w:rPr>
          <w:spacing w:val="2"/>
          <w:sz w:val="24"/>
          <w:lang w:val="el-GR"/>
        </w:rPr>
        <w:t xml:space="preserve"> </w:t>
      </w:r>
      <w:r w:rsidRPr="005C1CCB">
        <w:rPr>
          <w:spacing w:val="-11"/>
          <w:sz w:val="24"/>
          <w:lang w:val="el-GR"/>
        </w:rPr>
        <w:t>κ</w:t>
      </w:r>
      <w:r w:rsidRPr="005C1CCB">
        <w:rPr>
          <w:spacing w:val="-7"/>
          <w:sz w:val="24"/>
          <w:lang w:val="el-GR"/>
        </w:rPr>
        <w:t>.</w:t>
      </w:r>
      <w:r w:rsidRPr="005C1CCB">
        <w:rPr>
          <w:spacing w:val="-8"/>
          <w:sz w:val="24"/>
          <w:lang w:val="el-GR"/>
        </w:rPr>
        <w:t>τ</w:t>
      </w:r>
      <w:r w:rsidRPr="005C1CCB">
        <w:rPr>
          <w:spacing w:val="-5"/>
          <w:sz w:val="24"/>
          <w:lang w:val="el-GR"/>
        </w:rPr>
        <w:t>.</w:t>
      </w:r>
      <w:r w:rsidRPr="005C1CCB">
        <w:rPr>
          <w:spacing w:val="-8"/>
          <w:sz w:val="24"/>
          <w:lang w:val="el-GR"/>
        </w:rPr>
        <w:t>λ</w:t>
      </w:r>
      <w:r w:rsidRPr="005C1CCB">
        <w:rPr>
          <w:sz w:val="24"/>
          <w:lang w:val="el-GR"/>
        </w:rPr>
        <w:t>.</w:t>
      </w:r>
      <w:r w:rsidRPr="005C1CCB">
        <w:rPr>
          <w:spacing w:val="6"/>
          <w:sz w:val="24"/>
          <w:lang w:val="el-GR"/>
        </w:rPr>
        <w:t xml:space="preserve"> </w:t>
      </w:r>
      <w:r w:rsidRPr="005C1CCB">
        <w:rPr>
          <w:spacing w:val="-8"/>
          <w:sz w:val="24"/>
          <w:lang w:val="el-GR"/>
        </w:rPr>
        <w:t>κα</w:t>
      </w:r>
      <w:r w:rsidRPr="005C1CCB">
        <w:rPr>
          <w:spacing w:val="-5"/>
          <w:sz w:val="24"/>
          <w:lang w:val="el-GR"/>
        </w:rPr>
        <w:t>θ</w:t>
      </w:r>
      <w:r w:rsidRPr="005C1CCB">
        <w:rPr>
          <w:spacing w:val="-7"/>
          <w:sz w:val="24"/>
          <w:lang w:val="el-GR"/>
        </w:rPr>
        <w:t>ώ</w:t>
      </w:r>
      <w:r w:rsidRPr="005C1CCB">
        <w:rPr>
          <w:sz w:val="24"/>
          <w:lang w:val="el-GR"/>
        </w:rPr>
        <w:t>ς</w:t>
      </w:r>
      <w:r w:rsidRPr="005C1CCB">
        <w:rPr>
          <w:spacing w:val="7"/>
          <w:sz w:val="24"/>
          <w:lang w:val="el-GR"/>
        </w:rPr>
        <w:t xml:space="preserve"> </w:t>
      </w:r>
      <w:r w:rsidRPr="005C1CCB">
        <w:rPr>
          <w:spacing w:val="-8"/>
          <w:sz w:val="24"/>
          <w:lang w:val="el-GR"/>
        </w:rPr>
        <w:t>κα</w:t>
      </w:r>
      <w:r w:rsidRPr="005C1CCB">
        <w:rPr>
          <w:sz w:val="24"/>
          <w:lang w:val="el-GR"/>
        </w:rPr>
        <w:t>ι</w:t>
      </w:r>
      <w:r w:rsidRPr="005C1CCB">
        <w:rPr>
          <w:spacing w:val="4"/>
          <w:sz w:val="24"/>
          <w:lang w:val="el-GR"/>
        </w:rPr>
        <w:t xml:space="preserve"> </w:t>
      </w:r>
      <w:r w:rsidRPr="005C1CCB">
        <w:rPr>
          <w:spacing w:val="-8"/>
          <w:sz w:val="24"/>
          <w:lang w:val="el-GR"/>
        </w:rPr>
        <w:t>τ</w:t>
      </w:r>
      <w:r w:rsidRPr="005C1CCB">
        <w:rPr>
          <w:sz w:val="24"/>
          <w:lang w:val="el-GR"/>
        </w:rPr>
        <w:t xml:space="preserve">α </w:t>
      </w:r>
      <w:r w:rsidRPr="005C1CCB">
        <w:rPr>
          <w:spacing w:val="-6"/>
          <w:sz w:val="24"/>
          <w:lang w:val="el-GR"/>
        </w:rPr>
        <w:t>μ</w:t>
      </w:r>
      <w:r w:rsidRPr="005C1CCB">
        <w:rPr>
          <w:spacing w:val="-8"/>
          <w:sz w:val="24"/>
          <w:lang w:val="el-GR"/>
        </w:rPr>
        <w:t>ηχαν</w:t>
      </w:r>
      <w:r w:rsidRPr="005C1CCB">
        <w:rPr>
          <w:spacing w:val="-10"/>
          <w:sz w:val="24"/>
          <w:lang w:val="el-GR"/>
        </w:rPr>
        <w:t>ή</w:t>
      </w:r>
      <w:r w:rsidRPr="005C1CCB">
        <w:rPr>
          <w:spacing w:val="-6"/>
          <w:sz w:val="24"/>
          <w:lang w:val="el-GR"/>
        </w:rPr>
        <w:t>μ</w:t>
      </w:r>
      <w:r w:rsidRPr="005C1CCB">
        <w:rPr>
          <w:spacing w:val="-8"/>
          <w:sz w:val="24"/>
          <w:lang w:val="el-GR"/>
        </w:rPr>
        <w:t>ατ</w:t>
      </w:r>
      <w:r w:rsidRPr="005C1CCB">
        <w:rPr>
          <w:sz w:val="24"/>
          <w:lang w:val="el-GR"/>
        </w:rPr>
        <w:t xml:space="preserve">α </w:t>
      </w:r>
      <w:r w:rsidRPr="005C1CCB">
        <w:rPr>
          <w:spacing w:val="-7"/>
          <w:sz w:val="24"/>
          <w:lang w:val="el-GR"/>
        </w:rPr>
        <w:t>έρ</w:t>
      </w:r>
      <w:r w:rsidRPr="005C1CCB">
        <w:rPr>
          <w:spacing w:val="-8"/>
          <w:sz w:val="24"/>
          <w:lang w:val="el-GR"/>
        </w:rPr>
        <w:t>γ</w:t>
      </w:r>
      <w:r w:rsidRPr="005C1CCB">
        <w:rPr>
          <w:spacing w:val="-9"/>
          <w:sz w:val="24"/>
          <w:lang w:val="el-GR"/>
        </w:rPr>
        <w:t>ω</w:t>
      </w:r>
      <w:r w:rsidRPr="005C1CCB">
        <w:rPr>
          <w:spacing w:val="-8"/>
          <w:sz w:val="24"/>
          <w:lang w:val="el-GR"/>
        </w:rPr>
        <w:t>ν</w:t>
      </w:r>
      <w:r w:rsidRPr="005C1CCB">
        <w:rPr>
          <w:sz w:val="24"/>
          <w:lang w:val="el-GR"/>
        </w:rPr>
        <w:t>,</w:t>
      </w:r>
      <w:r w:rsidRPr="005C1CCB">
        <w:rPr>
          <w:spacing w:val="-2"/>
          <w:sz w:val="24"/>
          <w:lang w:val="el-GR"/>
        </w:rPr>
        <w:t xml:space="preserve"> </w:t>
      </w:r>
      <w:r w:rsidRPr="005C1CCB">
        <w:rPr>
          <w:spacing w:val="-8"/>
          <w:sz w:val="24"/>
          <w:lang w:val="el-GR"/>
        </w:rPr>
        <w:t>π</w:t>
      </w:r>
      <w:r w:rsidRPr="005C1CCB">
        <w:rPr>
          <w:spacing w:val="-10"/>
          <w:sz w:val="24"/>
          <w:lang w:val="el-GR"/>
        </w:rPr>
        <w:t>ο</w:t>
      </w:r>
      <w:r w:rsidRPr="005C1CCB">
        <w:rPr>
          <w:sz w:val="24"/>
          <w:lang w:val="el-GR"/>
        </w:rPr>
        <w:t>υ</w:t>
      </w:r>
      <w:r w:rsidRPr="005C1CCB">
        <w:rPr>
          <w:spacing w:val="1"/>
          <w:sz w:val="24"/>
          <w:lang w:val="el-GR"/>
        </w:rPr>
        <w:t xml:space="preserve"> </w:t>
      </w:r>
      <w:r w:rsidRPr="005C1CCB">
        <w:rPr>
          <w:spacing w:val="-10"/>
          <w:sz w:val="24"/>
          <w:lang w:val="el-GR"/>
        </w:rPr>
        <w:t>γ</w:t>
      </w:r>
      <w:r w:rsidRPr="005C1CCB">
        <w:rPr>
          <w:spacing w:val="-7"/>
          <w:sz w:val="24"/>
          <w:lang w:val="el-GR"/>
        </w:rPr>
        <w:t>ι</w:t>
      </w:r>
      <w:r w:rsidRPr="005C1CCB">
        <w:rPr>
          <w:sz w:val="24"/>
          <w:lang w:val="el-GR"/>
        </w:rPr>
        <w:t>α</w:t>
      </w:r>
      <w:r w:rsidRPr="005C1CCB">
        <w:rPr>
          <w:spacing w:val="-6"/>
          <w:sz w:val="24"/>
          <w:lang w:val="el-GR"/>
        </w:rPr>
        <w:t xml:space="preserve"> </w:t>
      </w:r>
      <w:r w:rsidRPr="005C1CCB">
        <w:rPr>
          <w:spacing w:val="-8"/>
          <w:sz w:val="24"/>
          <w:lang w:val="el-GR"/>
        </w:rPr>
        <w:t>τ</w:t>
      </w:r>
      <w:r w:rsidRPr="005C1CCB">
        <w:rPr>
          <w:spacing w:val="-6"/>
          <w:sz w:val="24"/>
          <w:lang w:val="el-GR"/>
        </w:rPr>
        <w:t>η</w:t>
      </w:r>
      <w:r w:rsidRPr="005C1CCB">
        <w:rPr>
          <w:sz w:val="24"/>
          <w:lang w:val="el-GR"/>
        </w:rPr>
        <w:t>ν</w:t>
      </w:r>
      <w:r w:rsidRPr="005C1CCB">
        <w:rPr>
          <w:spacing w:val="-3"/>
          <w:sz w:val="24"/>
          <w:lang w:val="el-GR"/>
        </w:rPr>
        <w:t xml:space="preserve"> </w:t>
      </w:r>
      <w:r w:rsidRPr="005C1CCB">
        <w:rPr>
          <w:spacing w:val="-9"/>
          <w:sz w:val="24"/>
          <w:lang w:val="el-GR"/>
        </w:rPr>
        <w:t>σ</w:t>
      </w:r>
      <w:r w:rsidRPr="005C1CCB">
        <w:rPr>
          <w:spacing w:val="-6"/>
          <w:sz w:val="24"/>
          <w:lang w:val="el-GR"/>
        </w:rPr>
        <w:t>ύ</w:t>
      </w:r>
      <w:r w:rsidRPr="005C1CCB">
        <w:rPr>
          <w:spacing w:val="-8"/>
          <w:sz w:val="24"/>
          <w:lang w:val="el-GR"/>
        </w:rPr>
        <w:t>νν</w:t>
      </w:r>
      <w:r w:rsidRPr="005C1CCB">
        <w:rPr>
          <w:spacing w:val="-10"/>
          <w:sz w:val="24"/>
          <w:lang w:val="el-GR"/>
        </w:rPr>
        <w:t>ο</w:t>
      </w:r>
      <w:r w:rsidRPr="005C1CCB">
        <w:rPr>
          <w:spacing w:val="-9"/>
          <w:sz w:val="24"/>
          <w:lang w:val="el-GR"/>
        </w:rPr>
        <w:t>μ</w:t>
      </w:r>
      <w:r w:rsidRPr="005C1CCB">
        <w:rPr>
          <w:sz w:val="24"/>
          <w:lang w:val="el-GR"/>
        </w:rPr>
        <w:t>η</w:t>
      </w:r>
      <w:r w:rsidRPr="005C1CCB">
        <w:rPr>
          <w:spacing w:val="-5"/>
          <w:sz w:val="24"/>
          <w:lang w:val="el-GR"/>
        </w:rPr>
        <w:t xml:space="preserve"> </w:t>
      </w:r>
      <w:r w:rsidRPr="005C1CCB">
        <w:rPr>
          <w:spacing w:val="-8"/>
          <w:sz w:val="24"/>
          <w:lang w:val="el-GR"/>
        </w:rPr>
        <w:t>κ</w:t>
      </w:r>
      <w:r w:rsidRPr="005C1CCB">
        <w:rPr>
          <w:spacing w:val="-6"/>
          <w:sz w:val="24"/>
          <w:lang w:val="el-GR"/>
        </w:rPr>
        <w:t>υ</w:t>
      </w:r>
      <w:r w:rsidRPr="005C1CCB">
        <w:rPr>
          <w:spacing w:val="-8"/>
          <w:sz w:val="24"/>
          <w:lang w:val="el-GR"/>
        </w:rPr>
        <w:t>κλ</w:t>
      </w:r>
      <w:r w:rsidRPr="005C1CCB">
        <w:rPr>
          <w:spacing w:val="-10"/>
          <w:sz w:val="24"/>
          <w:lang w:val="el-GR"/>
        </w:rPr>
        <w:t>ο</w:t>
      </w:r>
      <w:r w:rsidRPr="005C1CCB">
        <w:rPr>
          <w:spacing w:val="-6"/>
          <w:sz w:val="24"/>
          <w:lang w:val="el-GR"/>
        </w:rPr>
        <w:t>φ</w:t>
      </w:r>
      <w:r w:rsidRPr="005C1CCB">
        <w:rPr>
          <w:spacing w:val="-7"/>
          <w:sz w:val="24"/>
          <w:lang w:val="el-GR"/>
        </w:rPr>
        <w:t>ο</w:t>
      </w:r>
      <w:r w:rsidRPr="005C1CCB">
        <w:rPr>
          <w:spacing w:val="-9"/>
          <w:sz w:val="24"/>
          <w:lang w:val="el-GR"/>
        </w:rPr>
        <w:t>ρ</w:t>
      </w:r>
      <w:r w:rsidRPr="005C1CCB">
        <w:rPr>
          <w:spacing w:val="-5"/>
          <w:sz w:val="24"/>
          <w:lang w:val="el-GR"/>
        </w:rPr>
        <w:t>ί</w:t>
      </w:r>
      <w:r w:rsidRPr="005C1CCB">
        <w:rPr>
          <w:sz w:val="24"/>
          <w:lang w:val="el-GR"/>
        </w:rPr>
        <w:t>α</w:t>
      </w:r>
      <w:r w:rsidRPr="005C1CCB">
        <w:rPr>
          <w:spacing w:val="-3"/>
          <w:sz w:val="24"/>
          <w:lang w:val="el-GR"/>
        </w:rPr>
        <w:t xml:space="preserve"> </w:t>
      </w:r>
      <w:r w:rsidRPr="005C1CCB">
        <w:rPr>
          <w:spacing w:val="-8"/>
          <w:sz w:val="24"/>
          <w:lang w:val="el-GR"/>
        </w:rPr>
        <w:t>τ</w:t>
      </w:r>
      <w:r w:rsidRPr="005C1CCB">
        <w:rPr>
          <w:spacing w:val="-10"/>
          <w:sz w:val="24"/>
          <w:lang w:val="el-GR"/>
        </w:rPr>
        <w:t>ο</w:t>
      </w:r>
      <w:r w:rsidRPr="005C1CCB">
        <w:rPr>
          <w:spacing w:val="-6"/>
          <w:sz w:val="24"/>
          <w:lang w:val="el-GR"/>
        </w:rPr>
        <w:t>υ</w:t>
      </w:r>
      <w:r w:rsidRPr="005C1CCB">
        <w:rPr>
          <w:sz w:val="24"/>
          <w:lang w:val="el-GR"/>
        </w:rPr>
        <w:t>ς</w:t>
      </w:r>
      <w:r w:rsidRPr="005C1CCB">
        <w:rPr>
          <w:spacing w:val="-1"/>
          <w:sz w:val="24"/>
          <w:lang w:val="el-GR"/>
        </w:rPr>
        <w:t xml:space="preserve"> </w:t>
      </w:r>
      <w:r w:rsidRPr="005C1CCB">
        <w:rPr>
          <w:spacing w:val="-7"/>
          <w:sz w:val="24"/>
          <w:lang w:val="el-GR"/>
        </w:rPr>
        <w:t>σ</w:t>
      </w:r>
      <w:r w:rsidRPr="005C1CCB">
        <w:rPr>
          <w:spacing w:val="-8"/>
          <w:sz w:val="24"/>
          <w:lang w:val="el-GR"/>
        </w:rPr>
        <w:t>τ</w:t>
      </w:r>
      <w:r w:rsidRPr="005C1CCB">
        <w:rPr>
          <w:spacing w:val="-10"/>
          <w:sz w:val="24"/>
          <w:lang w:val="el-GR"/>
        </w:rPr>
        <w:t>ο</w:t>
      </w:r>
      <w:r w:rsidRPr="005C1CCB">
        <w:rPr>
          <w:spacing w:val="-6"/>
          <w:sz w:val="24"/>
          <w:lang w:val="el-GR"/>
        </w:rPr>
        <w:t>υ</w:t>
      </w:r>
      <w:r w:rsidRPr="005C1CCB">
        <w:rPr>
          <w:sz w:val="24"/>
          <w:lang w:val="el-GR"/>
        </w:rPr>
        <w:t>ς</w:t>
      </w:r>
      <w:r w:rsidRPr="005C1CCB">
        <w:rPr>
          <w:spacing w:val="1"/>
          <w:sz w:val="24"/>
          <w:lang w:val="el-GR"/>
        </w:rPr>
        <w:t xml:space="preserve"> </w:t>
      </w:r>
      <w:r w:rsidRPr="005C1CCB">
        <w:rPr>
          <w:spacing w:val="-10"/>
          <w:sz w:val="24"/>
          <w:lang w:val="el-GR"/>
        </w:rPr>
        <w:t>ε</w:t>
      </w:r>
      <w:r w:rsidRPr="005C1CCB">
        <w:rPr>
          <w:spacing w:val="-8"/>
          <w:sz w:val="24"/>
          <w:lang w:val="el-GR"/>
        </w:rPr>
        <w:t>λλη</w:t>
      </w:r>
      <w:r w:rsidRPr="005C1CCB">
        <w:rPr>
          <w:spacing w:val="-7"/>
          <w:sz w:val="24"/>
          <w:lang w:val="el-GR"/>
        </w:rPr>
        <w:t>νι</w:t>
      </w:r>
      <w:r w:rsidRPr="005C1CCB">
        <w:rPr>
          <w:spacing w:val="-8"/>
          <w:sz w:val="24"/>
          <w:lang w:val="el-GR"/>
        </w:rPr>
        <w:t>κ</w:t>
      </w:r>
      <w:r w:rsidRPr="005C1CCB">
        <w:rPr>
          <w:spacing w:val="-7"/>
          <w:sz w:val="24"/>
          <w:lang w:val="el-GR"/>
        </w:rPr>
        <w:t>ο</w:t>
      </w:r>
      <w:r w:rsidRPr="005C1CCB">
        <w:rPr>
          <w:spacing w:val="-6"/>
          <w:sz w:val="24"/>
          <w:lang w:val="el-GR"/>
        </w:rPr>
        <w:t>ύ</w:t>
      </w:r>
      <w:r w:rsidRPr="005C1CCB">
        <w:rPr>
          <w:sz w:val="24"/>
          <w:lang w:val="el-GR"/>
        </w:rPr>
        <w:t>ς</w:t>
      </w:r>
      <w:r w:rsidRPr="005C1CCB">
        <w:rPr>
          <w:spacing w:val="1"/>
          <w:sz w:val="24"/>
          <w:lang w:val="el-GR"/>
        </w:rPr>
        <w:t xml:space="preserve"> </w:t>
      </w:r>
      <w:r w:rsidRPr="005C1CCB">
        <w:rPr>
          <w:spacing w:val="-10"/>
          <w:sz w:val="24"/>
          <w:lang w:val="el-GR"/>
        </w:rPr>
        <w:t>δ</w:t>
      </w:r>
      <w:r w:rsidRPr="005C1CCB">
        <w:rPr>
          <w:spacing w:val="-7"/>
          <w:sz w:val="24"/>
          <w:lang w:val="el-GR"/>
        </w:rPr>
        <w:t>ρ</w:t>
      </w:r>
      <w:r w:rsidRPr="005C1CCB">
        <w:rPr>
          <w:spacing w:val="-10"/>
          <w:sz w:val="24"/>
          <w:lang w:val="el-GR"/>
        </w:rPr>
        <w:t>ό</w:t>
      </w:r>
      <w:r w:rsidRPr="005C1CCB">
        <w:rPr>
          <w:spacing w:val="-6"/>
          <w:sz w:val="24"/>
          <w:lang w:val="el-GR"/>
        </w:rPr>
        <w:t>μ</w:t>
      </w:r>
      <w:r w:rsidRPr="005C1CCB">
        <w:rPr>
          <w:spacing w:val="-12"/>
          <w:sz w:val="24"/>
          <w:lang w:val="el-GR"/>
        </w:rPr>
        <w:t>ο</w:t>
      </w:r>
      <w:r w:rsidRPr="005C1CCB">
        <w:rPr>
          <w:spacing w:val="-6"/>
          <w:sz w:val="24"/>
          <w:lang w:val="el-GR"/>
        </w:rPr>
        <w:t>υς</w:t>
      </w:r>
      <w:r w:rsidRPr="005C1CCB">
        <w:rPr>
          <w:sz w:val="24"/>
          <w:lang w:val="el-GR"/>
        </w:rPr>
        <w:t>,</w:t>
      </w:r>
      <w:r w:rsidRPr="005C1CCB">
        <w:rPr>
          <w:spacing w:val="-2"/>
          <w:sz w:val="24"/>
          <w:lang w:val="el-GR"/>
        </w:rPr>
        <w:t xml:space="preserve"> </w:t>
      </w:r>
      <w:r w:rsidRPr="005C1CCB">
        <w:rPr>
          <w:spacing w:val="-6"/>
          <w:sz w:val="24"/>
          <w:lang w:val="el-GR"/>
        </w:rPr>
        <w:t>υ</w:t>
      </w:r>
      <w:r w:rsidRPr="005C1CCB">
        <w:rPr>
          <w:spacing w:val="-8"/>
          <w:sz w:val="24"/>
          <w:lang w:val="el-GR"/>
        </w:rPr>
        <w:t>π</w:t>
      </w:r>
      <w:r w:rsidRPr="005C1CCB">
        <w:rPr>
          <w:spacing w:val="-7"/>
          <w:sz w:val="24"/>
          <w:lang w:val="el-GR"/>
        </w:rPr>
        <w:t>ο</w:t>
      </w:r>
      <w:r w:rsidRPr="005C1CCB">
        <w:rPr>
          <w:spacing w:val="-11"/>
          <w:sz w:val="24"/>
          <w:lang w:val="el-GR"/>
        </w:rPr>
        <w:t>χ</w:t>
      </w:r>
      <w:r w:rsidRPr="005C1CCB">
        <w:rPr>
          <w:spacing w:val="-9"/>
          <w:sz w:val="24"/>
          <w:lang w:val="el-GR"/>
        </w:rPr>
        <w:t>ρ</w:t>
      </w:r>
      <w:r w:rsidRPr="005C1CCB">
        <w:rPr>
          <w:spacing w:val="-7"/>
          <w:sz w:val="24"/>
          <w:lang w:val="el-GR"/>
        </w:rPr>
        <w:t>εο</w:t>
      </w:r>
      <w:r w:rsidRPr="005C1CCB">
        <w:rPr>
          <w:spacing w:val="-6"/>
          <w:sz w:val="24"/>
          <w:lang w:val="el-GR"/>
        </w:rPr>
        <w:t>ύ</w:t>
      </w:r>
      <w:r w:rsidRPr="005C1CCB">
        <w:rPr>
          <w:spacing w:val="-8"/>
          <w:sz w:val="24"/>
          <w:lang w:val="el-GR"/>
        </w:rPr>
        <w:t>ν</w:t>
      </w:r>
      <w:r w:rsidRPr="005C1CCB">
        <w:rPr>
          <w:spacing w:val="-7"/>
          <w:sz w:val="24"/>
          <w:lang w:val="el-GR"/>
        </w:rPr>
        <w:t>τ</w:t>
      </w:r>
      <w:r w:rsidRPr="005C1CCB">
        <w:rPr>
          <w:spacing w:val="-8"/>
          <w:sz w:val="24"/>
          <w:lang w:val="el-GR"/>
        </w:rPr>
        <w:t>α</w:t>
      </w:r>
      <w:r w:rsidRPr="005C1CCB">
        <w:rPr>
          <w:sz w:val="24"/>
          <w:lang w:val="el-GR"/>
        </w:rPr>
        <w:t xml:space="preserve">ι </w:t>
      </w:r>
      <w:r w:rsidRPr="005C1CCB">
        <w:rPr>
          <w:spacing w:val="-8"/>
          <w:sz w:val="24"/>
          <w:lang w:val="el-GR"/>
        </w:rPr>
        <w:t>ν</w:t>
      </w:r>
      <w:r w:rsidRPr="005C1CCB">
        <w:rPr>
          <w:sz w:val="24"/>
          <w:lang w:val="el-GR"/>
        </w:rPr>
        <w:t>α</w:t>
      </w:r>
      <w:r w:rsidRPr="005C1CCB">
        <w:rPr>
          <w:spacing w:val="-6"/>
          <w:sz w:val="24"/>
          <w:lang w:val="el-GR"/>
        </w:rPr>
        <w:t xml:space="preserve"> </w:t>
      </w:r>
      <w:r w:rsidRPr="005C1CCB">
        <w:rPr>
          <w:spacing w:val="-10"/>
          <w:sz w:val="24"/>
          <w:lang w:val="el-GR"/>
        </w:rPr>
        <w:t>τ</w:t>
      </w:r>
      <w:r w:rsidRPr="005C1CCB">
        <w:rPr>
          <w:spacing w:val="-6"/>
          <w:sz w:val="24"/>
          <w:lang w:val="el-GR"/>
        </w:rPr>
        <w:t>υ</w:t>
      </w:r>
      <w:r w:rsidRPr="005C1CCB">
        <w:rPr>
          <w:spacing w:val="-8"/>
          <w:sz w:val="24"/>
          <w:lang w:val="el-GR"/>
        </w:rPr>
        <w:t>γχάν</w:t>
      </w:r>
      <w:r w:rsidRPr="005C1CCB">
        <w:rPr>
          <w:spacing w:val="-10"/>
          <w:sz w:val="24"/>
          <w:lang w:val="el-GR"/>
        </w:rPr>
        <w:t>ο</w:t>
      </w:r>
      <w:r w:rsidRPr="005C1CCB">
        <w:rPr>
          <w:spacing w:val="-6"/>
          <w:sz w:val="24"/>
          <w:lang w:val="el-GR"/>
        </w:rPr>
        <w:t>υ</w:t>
      </w:r>
      <w:r w:rsidRPr="005C1CCB">
        <w:rPr>
          <w:sz w:val="24"/>
          <w:lang w:val="el-GR"/>
        </w:rPr>
        <w:t xml:space="preserve">ν </w:t>
      </w:r>
      <w:r w:rsidRPr="005C1CCB">
        <w:rPr>
          <w:spacing w:val="-8"/>
          <w:sz w:val="24"/>
          <w:lang w:val="el-GR"/>
        </w:rPr>
        <w:t>α</w:t>
      </w:r>
      <w:r w:rsidRPr="005C1CCB">
        <w:rPr>
          <w:spacing w:val="-7"/>
          <w:sz w:val="24"/>
          <w:lang w:val="el-GR"/>
        </w:rPr>
        <w:t>σ</w:t>
      </w:r>
      <w:r w:rsidRPr="005C1CCB">
        <w:rPr>
          <w:spacing w:val="-6"/>
          <w:sz w:val="24"/>
          <w:lang w:val="el-GR"/>
        </w:rPr>
        <w:t>φ</w:t>
      </w:r>
      <w:r w:rsidRPr="005C1CCB">
        <w:rPr>
          <w:spacing w:val="-8"/>
          <w:sz w:val="24"/>
          <w:lang w:val="el-GR"/>
        </w:rPr>
        <w:t>αλ</w:t>
      </w:r>
      <w:r w:rsidRPr="005C1CCB">
        <w:rPr>
          <w:spacing w:val="-9"/>
          <w:sz w:val="24"/>
          <w:lang w:val="el-GR"/>
        </w:rPr>
        <w:t>ι</w:t>
      </w:r>
      <w:r w:rsidRPr="005C1CCB">
        <w:rPr>
          <w:spacing w:val="-7"/>
          <w:sz w:val="24"/>
          <w:lang w:val="el-GR"/>
        </w:rPr>
        <w:t>σ</w:t>
      </w:r>
      <w:r w:rsidRPr="005C1CCB">
        <w:rPr>
          <w:spacing w:val="-8"/>
          <w:sz w:val="24"/>
          <w:lang w:val="el-GR"/>
        </w:rPr>
        <w:t>τ</w:t>
      </w:r>
      <w:r w:rsidRPr="005C1CCB">
        <w:rPr>
          <w:spacing w:val="-7"/>
          <w:sz w:val="24"/>
          <w:lang w:val="el-GR"/>
        </w:rPr>
        <w:t>ι</w:t>
      </w:r>
      <w:r w:rsidRPr="005C1CCB">
        <w:rPr>
          <w:spacing w:val="-8"/>
          <w:sz w:val="24"/>
          <w:lang w:val="el-GR"/>
        </w:rPr>
        <w:t>κ</w:t>
      </w:r>
      <w:r w:rsidRPr="005C1CCB">
        <w:rPr>
          <w:spacing w:val="-10"/>
          <w:sz w:val="24"/>
          <w:lang w:val="el-GR"/>
        </w:rPr>
        <w:t>ή</w:t>
      </w:r>
      <w:r w:rsidRPr="005C1CCB">
        <w:rPr>
          <w:sz w:val="24"/>
          <w:lang w:val="el-GR"/>
        </w:rPr>
        <w:t>ς</w:t>
      </w:r>
      <w:r w:rsidRPr="005C1CCB">
        <w:rPr>
          <w:spacing w:val="-11"/>
          <w:sz w:val="24"/>
          <w:lang w:val="el-GR"/>
        </w:rPr>
        <w:t xml:space="preserve"> </w:t>
      </w:r>
      <w:r w:rsidRPr="005C1CCB">
        <w:rPr>
          <w:spacing w:val="-8"/>
          <w:sz w:val="24"/>
          <w:lang w:val="el-GR"/>
        </w:rPr>
        <w:t>κά</w:t>
      </w:r>
      <w:r w:rsidRPr="005C1CCB">
        <w:rPr>
          <w:spacing w:val="-13"/>
          <w:sz w:val="24"/>
          <w:lang w:val="el-GR"/>
        </w:rPr>
        <w:t>λ</w:t>
      </w:r>
      <w:r w:rsidRPr="005C1CCB">
        <w:rPr>
          <w:spacing w:val="-6"/>
          <w:sz w:val="24"/>
          <w:lang w:val="el-GR"/>
        </w:rPr>
        <w:t>υψης</w:t>
      </w:r>
      <w:r w:rsidRPr="005C1CCB">
        <w:rPr>
          <w:sz w:val="24"/>
          <w:lang w:val="el-GR"/>
        </w:rPr>
        <w:t>.</w:t>
      </w:r>
    </w:p>
    <w:p w:rsidR="00FE1FF8" w:rsidRDefault="00FE1FF8" w:rsidP="00FE1FF8">
      <w:pPr>
        <w:spacing w:line="276" w:lineRule="auto"/>
        <w:ind w:right="107" w:firstLine="720"/>
        <w:rPr>
          <w:sz w:val="24"/>
          <w:lang w:val="el-GR"/>
        </w:rPr>
      </w:pPr>
      <w:r w:rsidRPr="005C1CCB">
        <w:rPr>
          <w:spacing w:val="-8"/>
          <w:sz w:val="24"/>
          <w:lang w:val="el-GR"/>
        </w:rPr>
        <w:t>Ο</w:t>
      </w:r>
      <w:r w:rsidRPr="005C1CCB">
        <w:rPr>
          <w:sz w:val="24"/>
          <w:lang w:val="el-GR"/>
        </w:rPr>
        <w:t>ι</w:t>
      </w:r>
      <w:r w:rsidRPr="005C1CCB">
        <w:rPr>
          <w:spacing w:val="5"/>
          <w:sz w:val="24"/>
          <w:lang w:val="el-GR"/>
        </w:rPr>
        <w:t xml:space="preserve"> </w:t>
      </w:r>
      <w:r w:rsidRPr="005C1CCB">
        <w:rPr>
          <w:spacing w:val="-7"/>
          <w:sz w:val="24"/>
          <w:lang w:val="el-GR"/>
        </w:rPr>
        <w:t>β</w:t>
      </w:r>
      <w:r w:rsidRPr="005C1CCB">
        <w:rPr>
          <w:spacing w:val="-8"/>
          <w:sz w:val="24"/>
          <w:lang w:val="el-GR"/>
        </w:rPr>
        <w:t>α</w:t>
      </w:r>
      <w:r w:rsidRPr="005C1CCB">
        <w:rPr>
          <w:spacing w:val="-9"/>
          <w:sz w:val="24"/>
          <w:lang w:val="el-GR"/>
        </w:rPr>
        <w:t>σ</w:t>
      </w:r>
      <w:r w:rsidRPr="005C1CCB">
        <w:rPr>
          <w:spacing w:val="-7"/>
          <w:sz w:val="24"/>
          <w:lang w:val="el-GR"/>
        </w:rPr>
        <w:t>ι</w:t>
      </w:r>
      <w:r w:rsidRPr="005C1CCB">
        <w:rPr>
          <w:spacing w:val="-8"/>
          <w:sz w:val="24"/>
          <w:lang w:val="el-GR"/>
        </w:rPr>
        <w:t>κ</w:t>
      </w:r>
      <w:r w:rsidRPr="005C1CCB">
        <w:rPr>
          <w:spacing w:val="-7"/>
          <w:sz w:val="24"/>
          <w:lang w:val="el-GR"/>
        </w:rPr>
        <w:t>ο</w:t>
      </w:r>
      <w:r w:rsidRPr="005C1CCB">
        <w:rPr>
          <w:sz w:val="24"/>
          <w:lang w:val="el-GR"/>
        </w:rPr>
        <w:t>ί</w:t>
      </w:r>
      <w:r w:rsidRPr="005C1CCB">
        <w:rPr>
          <w:spacing w:val="5"/>
          <w:sz w:val="24"/>
          <w:lang w:val="el-GR"/>
        </w:rPr>
        <w:t xml:space="preserve"> </w:t>
      </w:r>
      <w:r w:rsidRPr="005C1CCB">
        <w:rPr>
          <w:spacing w:val="-10"/>
          <w:sz w:val="24"/>
          <w:lang w:val="el-GR"/>
        </w:rPr>
        <w:t>ν</w:t>
      </w:r>
      <w:r w:rsidRPr="005C1CCB">
        <w:rPr>
          <w:spacing w:val="-7"/>
          <w:sz w:val="24"/>
          <w:lang w:val="el-GR"/>
        </w:rPr>
        <w:t>ό</w:t>
      </w:r>
      <w:r w:rsidRPr="005C1CCB">
        <w:rPr>
          <w:spacing w:val="-9"/>
          <w:sz w:val="24"/>
          <w:lang w:val="el-GR"/>
        </w:rPr>
        <w:t>μ</w:t>
      </w:r>
      <w:r w:rsidRPr="005C1CCB">
        <w:rPr>
          <w:spacing w:val="-7"/>
          <w:sz w:val="24"/>
          <w:lang w:val="el-GR"/>
        </w:rPr>
        <w:t>ο</w:t>
      </w:r>
      <w:r w:rsidRPr="005C1CCB">
        <w:rPr>
          <w:sz w:val="24"/>
          <w:lang w:val="el-GR"/>
        </w:rPr>
        <w:t>ι</w:t>
      </w:r>
      <w:r w:rsidRPr="005C1CCB">
        <w:rPr>
          <w:spacing w:val="5"/>
          <w:sz w:val="24"/>
          <w:lang w:val="el-GR"/>
        </w:rPr>
        <w:t xml:space="preserve"> </w:t>
      </w:r>
      <w:r w:rsidRPr="005C1CCB">
        <w:rPr>
          <w:spacing w:val="-8"/>
          <w:sz w:val="24"/>
          <w:lang w:val="el-GR"/>
        </w:rPr>
        <w:t>π</w:t>
      </w:r>
      <w:r w:rsidRPr="005C1CCB">
        <w:rPr>
          <w:spacing w:val="-10"/>
          <w:sz w:val="24"/>
          <w:lang w:val="el-GR"/>
        </w:rPr>
        <w:t>ο</w:t>
      </w:r>
      <w:r w:rsidRPr="005C1CCB">
        <w:rPr>
          <w:sz w:val="24"/>
          <w:lang w:val="el-GR"/>
        </w:rPr>
        <w:t>υ</w:t>
      </w:r>
      <w:r w:rsidRPr="005C1CCB">
        <w:rPr>
          <w:spacing w:val="8"/>
          <w:sz w:val="24"/>
          <w:lang w:val="el-GR"/>
        </w:rPr>
        <w:t xml:space="preserve"> </w:t>
      </w:r>
      <w:r w:rsidRPr="005C1CCB">
        <w:rPr>
          <w:spacing w:val="-7"/>
          <w:sz w:val="24"/>
          <w:lang w:val="el-GR"/>
        </w:rPr>
        <w:t>δ</w:t>
      </w:r>
      <w:r w:rsidRPr="005C1CCB">
        <w:rPr>
          <w:spacing w:val="-9"/>
          <w:sz w:val="24"/>
          <w:lang w:val="el-GR"/>
        </w:rPr>
        <w:t>ι</w:t>
      </w:r>
      <w:r w:rsidRPr="005C1CCB">
        <w:rPr>
          <w:spacing w:val="-7"/>
          <w:sz w:val="24"/>
          <w:lang w:val="el-GR"/>
        </w:rPr>
        <w:t>έ</w:t>
      </w:r>
      <w:r w:rsidRPr="005C1CCB">
        <w:rPr>
          <w:spacing w:val="-11"/>
          <w:sz w:val="24"/>
          <w:lang w:val="el-GR"/>
        </w:rPr>
        <w:t>π</w:t>
      </w:r>
      <w:r w:rsidRPr="005C1CCB">
        <w:rPr>
          <w:spacing w:val="-7"/>
          <w:sz w:val="24"/>
          <w:lang w:val="el-GR"/>
        </w:rPr>
        <w:t>ο</w:t>
      </w:r>
      <w:r w:rsidRPr="005C1CCB">
        <w:rPr>
          <w:spacing w:val="-6"/>
          <w:sz w:val="24"/>
          <w:lang w:val="el-GR"/>
        </w:rPr>
        <w:t>υ</w:t>
      </w:r>
      <w:r w:rsidRPr="005C1CCB">
        <w:rPr>
          <w:sz w:val="24"/>
          <w:lang w:val="el-GR"/>
        </w:rPr>
        <w:t>ν</w:t>
      </w:r>
      <w:r w:rsidRPr="005C1CCB">
        <w:rPr>
          <w:spacing w:val="4"/>
          <w:sz w:val="24"/>
          <w:lang w:val="el-GR"/>
        </w:rPr>
        <w:t xml:space="preserve"> </w:t>
      </w:r>
      <w:r w:rsidRPr="005C1CCB">
        <w:rPr>
          <w:spacing w:val="-8"/>
          <w:sz w:val="24"/>
          <w:lang w:val="el-GR"/>
        </w:rPr>
        <w:t>τη</w:t>
      </w:r>
      <w:r w:rsidRPr="005C1CCB">
        <w:rPr>
          <w:sz w:val="24"/>
          <w:lang w:val="el-GR"/>
        </w:rPr>
        <w:t>ν</w:t>
      </w:r>
      <w:r w:rsidRPr="005C1CCB">
        <w:rPr>
          <w:spacing w:val="4"/>
          <w:sz w:val="24"/>
          <w:lang w:val="el-GR"/>
        </w:rPr>
        <w:t xml:space="preserve"> </w:t>
      </w:r>
      <w:r w:rsidRPr="005C1CCB">
        <w:rPr>
          <w:spacing w:val="-11"/>
          <w:sz w:val="24"/>
          <w:lang w:val="el-GR"/>
        </w:rPr>
        <w:t>α</w:t>
      </w:r>
      <w:r w:rsidRPr="005C1CCB">
        <w:rPr>
          <w:spacing w:val="-7"/>
          <w:sz w:val="24"/>
          <w:lang w:val="el-GR"/>
        </w:rPr>
        <w:t>σ</w:t>
      </w:r>
      <w:r w:rsidRPr="005C1CCB">
        <w:rPr>
          <w:spacing w:val="-6"/>
          <w:sz w:val="24"/>
          <w:lang w:val="el-GR"/>
        </w:rPr>
        <w:t>φ</w:t>
      </w:r>
      <w:r w:rsidRPr="005C1CCB">
        <w:rPr>
          <w:spacing w:val="-8"/>
          <w:sz w:val="24"/>
          <w:lang w:val="el-GR"/>
        </w:rPr>
        <w:t>αλ</w:t>
      </w:r>
      <w:r w:rsidRPr="005C1CCB">
        <w:rPr>
          <w:spacing w:val="-9"/>
          <w:sz w:val="24"/>
          <w:lang w:val="el-GR"/>
        </w:rPr>
        <w:t>ι</w:t>
      </w:r>
      <w:r w:rsidRPr="005C1CCB">
        <w:rPr>
          <w:spacing w:val="-7"/>
          <w:sz w:val="24"/>
          <w:lang w:val="el-GR"/>
        </w:rPr>
        <w:t>σ</w:t>
      </w:r>
      <w:r w:rsidRPr="005C1CCB">
        <w:rPr>
          <w:spacing w:val="-8"/>
          <w:sz w:val="24"/>
          <w:lang w:val="el-GR"/>
        </w:rPr>
        <w:t>τ</w:t>
      </w:r>
      <w:r w:rsidRPr="005C1CCB">
        <w:rPr>
          <w:spacing w:val="-5"/>
          <w:sz w:val="24"/>
          <w:lang w:val="el-GR"/>
        </w:rPr>
        <w:t>ι</w:t>
      </w:r>
      <w:r w:rsidRPr="005C1CCB">
        <w:rPr>
          <w:spacing w:val="-8"/>
          <w:sz w:val="24"/>
          <w:lang w:val="el-GR"/>
        </w:rPr>
        <w:t>κ</w:t>
      </w:r>
      <w:r w:rsidRPr="005C1CCB">
        <w:rPr>
          <w:sz w:val="24"/>
          <w:lang w:val="el-GR"/>
        </w:rPr>
        <w:t>ή</w:t>
      </w:r>
      <w:r w:rsidRPr="005C1CCB">
        <w:rPr>
          <w:spacing w:val="2"/>
          <w:sz w:val="24"/>
          <w:lang w:val="el-GR"/>
        </w:rPr>
        <w:t xml:space="preserve"> </w:t>
      </w:r>
      <w:r w:rsidRPr="005C1CCB">
        <w:rPr>
          <w:spacing w:val="-7"/>
          <w:sz w:val="24"/>
          <w:lang w:val="el-GR"/>
        </w:rPr>
        <w:t>σ</w:t>
      </w:r>
      <w:r w:rsidRPr="005C1CCB">
        <w:rPr>
          <w:spacing w:val="-6"/>
          <w:sz w:val="24"/>
          <w:lang w:val="el-GR"/>
        </w:rPr>
        <w:t>ύ</w:t>
      </w:r>
      <w:r w:rsidRPr="005C1CCB">
        <w:rPr>
          <w:spacing w:val="-9"/>
          <w:sz w:val="24"/>
          <w:lang w:val="el-GR"/>
        </w:rPr>
        <w:t>μ</w:t>
      </w:r>
      <w:r w:rsidRPr="005C1CCB">
        <w:rPr>
          <w:spacing w:val="-7"/>
          <w:sz w:val="24"/>
          <w:lang w:val="el-GR"/>
        </w:rPr>
        <w:t>β</w:t>
      </w:r>
      <w:r w:rsidRPr="005C1CCB">
        <w:rPr>
          <w:spacing w:val="-8"/>
          <w:sz w:val="24"/>
          <w:lang w:val="el-GR"/>
        </w:rPr>
        <w:t>α</w:t>
      </w:r>
      <w:r w:rsidRPr="005C1CCB">
        <w:rPr>
          <w:spacing w:val="-7"/>
          <w:sz w:val="24"/>
          <w:lang w:val="el-GR"/>
        </w:rPr>
        <w:t>σ</w:t>
      </w:r>
      <w:r w:rsidRPr="005C1CCB">
        <w:rPr>
          <w:sz w:val="24"/>
          <w:lang w:val="el-GR"/>
        </w:rPr>
        <w:t>η</w:t>
      </w:r>
      <w:r w:rsidRPr="005C1CCB">
        <w:rPr>
          <w:spacing w:val="4"/>
          <w:sz w:val="24"/>
          <w:lang w:val="el-GR"/>
        </w:rPr>
        <w:t xml:space="preserve"> </w:t>
      </w:r>
      <w:r w:rsidRPr="005C1CCB">
        <w:rPr>
          <w:spacing w:val="-8"/>
          <w:sz w:val="24"/>
          <w:lang w:val="el-GR"/>
        </w:rPr>
        <w:t>τ</w:t>
      </w:r>
      <w:r w:rsidRPr="005C1CCB">
        <w:rPr>
          <w:spacing w:val="-10"/>
          <w:sz w:val="24"/>
          <w:lang w:val="el-GR"/>
        </w:rPr>
        <w:t>ο</w:t>
      </w:r>
      <w:r w:rsidRPr="005C1CCB">
        <w:rPr>
          <w:sz w:val="24"/>
          <w:lang w:val="el-GR"/>
        </w:rPr>
        <w:t>υ</w:t>
      </w:r>
      <w:r w:rsidRPr="005C1CCB">
        <w:rPr>
          <w:spacing w:val="8"/>
          <w:sz w:val="24"/>
          <w:lang w:val="el-GR"/>
        </w:rPr>
        <w:t xml:space="preserve"> </w:t>
      </w:r>
      <w:r w:rsidRPr="005C1CCB">
        <w:rPr>
          <w:spacing w:val="-8"/>
          <w:sz w:val="24"/>
          <w:lang w:val="el-GR"/>
        </w:rPr>
        <w:t>κλά</w:t>
      </w:r>
      <w:r w:rsidRPr="005C1CCB">
        <w:rPr>
          <w:spacing w:val="-7"/>
          <w:sz w:val="24"/>
          <w:lang w:val="el-GR"/>
        </w:rPr>
        <w:t>δ</w:t>
      </w:r>
      <w:r w:rsidRPr="005C1CCB">
        <w:rPr>
          <w:spacing w:val="-10"/>
          <w:sz w:val="24"/>
          <w:lang w:val="el-GR"/>
        </w:rPr>
        <w:t>ο</w:t>
      </w:r>
      <w:r w:rsidRPr="005C1CCB">
        <w:rPr>
          <w:sz w:val="24"/>
          <w:lang w:val="el-GR"/>
        </w:rPr>
        <w:t>υ</w:t>
      </w:r>
      <w:r w:rsidRPr="005C1CCB">
        <w:rPr>
          <w:spacing w:val="8"/>
          <w:sz w:val="24"/>
          <w:lang w:val="el-GR"/>
        </w:rPr>
        <w:t xml:space="preserve"> </w:t>
      </w:r>
      <w:r w:rsidRPr="005C1CCB">
        <w:rPr>
          <w:spacing w:val="-11"/>
          <w:sz w:val="24"/>
          <w:lang w:val="el-GR"/>
        </w:rPr>
        <w:t>α</w:t>
      </w:r>
      <w:r w:rsidRPr="005C1CCB">
        <w:rPr>
          <w:spacing w:val="-6"/>
          <w:sz w:val="24"/>
          <w:lang w:val="el-GR"/>
        </w:rPr>
        <w:t>υ</w:t>
      </w:r>
      <w:r w:rsidRPr="005C1CCB">
        <w:rPr>
          <w:spacing w:val="-8"/>
          <w:sz w:val="24"/>
          <w:lang w:val="el-GR"/>
        </w:rPr>
        <w:t>τ</w:t>
      </w:r>
      <w:r w:rsidRPr="005C1CCB">
        <w:rPr>
          <w:spacing w:val="-7"/>
          <w:sz w:val="24"/>
          <w:lang w:val="el-GR"/>
        </w:rPr>
        <w:t>ο</w:t>
      </w:r>
      <w:r w:rsidRPr="005C1CCB">
        <w:rPr>
          <w:spacing w:val="-8"/>
          <w:sz w:val="24"/>
          <w:lang w:val="el-GR"/>
        </w:rPr>
        <w:t>κ</w:t>
      </w:r>
      <w:r w:rsidRPr="005C1CCB">
        <w:rPr>
          <w:spacing w:val="-7"/>
          <w:sz w:val="24"/>
          <w:lang w:val="el-GR"/>
        </w:rPr>
        <w:t>ι</w:t>
      </w:r>
      <w:r w:rsidRPr="005C1CCB">
        <w:rPr>
          <w:spacing w:val="-10"/>
          <w:sz w:val="24"/>
          <w:lang w:val="el-GR"/>
        </w:rPr>
        <w:t>ν</w:t>
      </w:r>
      <w:r w:rsidRPr="005C1CCB">
        <w:rPr>
          <w:spacing w:val="-8"/>
          <w:sz w:val="24"/>
          <w:lang w:val="el-GR"/>
        </w:rPr>
        <w:t>ήτ</w:t>
      </w:r>
      <w:r w:rsidRPr="005C1CCB">
        <w:rPr>
          <w:spacing w:val="-7"/>
          <w:sz w:val="24"/>
          <w:lang w:val="el-GR"/>
        </w:rPr>
        <w:t>ο</w:t>
      </w:r>
      <w:r w:rsidRPr="005C1CCB">
        <w:rPr>
          <w:sz w:val="24"/>
          <w:lang w:val="el-GR"/>
        </w:rPr>
        <w:t>υ</w:t>
      </w:r>
      <w:r w:rsidRPr="005C1CCB">
        <w:rPr>
          <w:spacing w:val="8"/>
          <w:sz w:val="24"/>
          <w:lang w:val="el-GR"/>
        </w:rPr>
        <w:t xml:space="preserve"> </w:t>
      </w:r>
      <w:r w:rsidRPr="005C1CCB">
        <w:rPr>
          <w:spacing w:val="-7"/>
          <w:sz w:val="24"/>
          <w:lang w:val="el-GR"/>
        </w:rPr>
        <w:t>εί</w:t>
      </w:r>
      <w:r w:rsidRPr="005C1CCB">
        <w:rPr>
          <w:spacing w:val="-8"/>
          <w:sz w:val="24"/>
          <w:lang w:val="el-GR"/>
        </w:rPr>
        <w:t>να</w:t>
      </w:r>
      <w:r w:rsidRPr="005C1CCB">
        <w:rPr>
          <w:sz w:val="24"/>
          <w:lang w:val="el-GR"/>
        </w:rPr>
        <w:t>ι</w:t>
      </w:r>
      <w:r w:rsidRPr="005C1CCB">
        <w:rPr>
          <w:spacing w:val="3"/>
          <w:sz w:val="24"/>
          <w:lang w:val="el-GR"/>
        </w:rPr>
        <w:t xml:space="preserve"> </w:t>
      </w:r>
      <w:r w:rsidRPr="005C1CCB">
        <w:rPr>
          <w:sz w:val="24"/>
          <w:lang w:val="el-GR"/>
        </w:rPr>
        <w:t>ο</w:t>
      </w:r>
      <w:r w:rsidRPr="005C1CCB">
        <w:rPr>
          <w:spacing w:val="5"/>
          <w:sz w:val="24"/>
          <w:lang w:val="el-GR"/>
        </w:rPr>
        <w:t xml:space="preserve"> </w:t>
      </w:r>
      <w:r w:rsidRPr="005C1CCB">
        <w:rPr>
          <w:spacing w:val="-8"/>
          <w:sz w:val="24"/>
          <w:lang w:val="el-GR"/>
        </w:rPr>
        <w:t>Ν</w:t>
      </w:r>
      <w:r w:rsidRPr="005C1CCB">
        <w:rPr>
          <w:spacing w:val="-7"/>
          <w:sz w:val="24"/>
          <w:lang w:val="el-GR"/>
        </w:rPr>
        <w:t>.</w:t>
      </w:r>
      <w:r w:rsidRPr="005C1CCB">
        <w:rPr>
          <w:spacing w:val="-10"/>
          <w:sz w:val="24"/>
          <w:lang w:val="el-GR"/>
        </w:rPr>
        <w:t>4</w:t>
      </w:r>
      <w:r w:rsidRPr="005C1CCB">
        <w:rPr>
          <w:spacing w:val="-7"/>
          <w:sz w:val="24"/>
          <w:lang w:val="el-GR"/>
        </w:rPr>
        <w:t>89</w:t>
      </w:r>
      <w:r w:rsidRPr="005C1CCB">
        <w:rPr>
          <w:spacing w:val="-9"/>
          <w:sz w:val="24"/>
          <w:lang w:val="el-GR"/>
        </w:rPr>
        <w:t>/</w:t>
      </w:r>
      <w:r w:rsidRPr="005C1CCB">
        <w:rPr>
          <w:spacing w:val="-7"/>
          <w:sz w:val="24"/>
          <w:lang w:val="el-GR"/>
        </w:rPr>
        <w:t>7</w:t>
      </w:r>
      <w:r w:rsidRPr="005C1CCB">
        <w:rPr>
          <w:spacing w:val="-10"/>
          <w:sz w:val="24"/>
          <w:lang w:val="el-GR"/>
        </w:rPr>
        <w:t>6</w:t>
      </w:r>
      <w:r w:rsidRPr="005C1CCB">
        <w:rPr>
          <w:sz w:val="24"/>
          <w:lang w:val="el-GR"/>
        </w:rPr>
        <w:t xml:space="preserve">, </w:t>
      </w:r>
      <w:r w:rsidRPr="005C1CCB">
        <w:rPr>
          <w:spacing w:val="-7"/>
          <w:sz w:val="24"/>
          <w:lang w:val="el-GR"/>
        </w:rPr>
        <w:t>ό</w:t>
      </w:r>
      <w:r w:rsidRPr="005C1CCB">
        <w:rPr>
          <w:spacing w:val="-8"/>
          <w:sz w:val="24"/>
          <w:lang w:val="el-GR"/>
        </w:rPr>
        <w:t>π</w:t>
      </w:r>
      <w:r w:rsidRPr="005C1CCB">
        <w:rPr>
          <w:spacing w:val="-7"/>
          <w:sz w:val="24"/>
          <w:lang w:val="el-GR"/>
        </w:rPr>
        <w:t>ω</w:t>
      </w:r>
      <w:r w:rsidRPr="005C1CCB">
        <w:rPr>
          <w:sz w:val="24"/>
          <w:lang w:val="el-GR"/>
        </w:rPr>
        <w:t>ς</w:t>
      </w:r>
      <w:r w:rsidRPr="005C1CCB">
        <w:rPr>
          <w:spacing w:val="32"/>
          <w:sz w:val="24"/>
          <w:lang w:val="el-GR"/>
        </w:rPr>
        <w:t xml:space="preserve"> </w:t>
      </w:r>
      <w:r w:rsidRPr="005C1CCB">
        <w:rPr>
          <w:spacing w:val="-8"/>
          <w:sz w:val="24"/>
          <w:lang w:val="el-GR"/>
        </w:rPr>
        <w:t>κ</w:t>
      </w:r>
      <w:r w:rsidRPr="005C1CCB">
        <w:rPr>
          <w:spacing w:val="-7"/>
          <w:sz w:val="24"/>
          <w:lang w:val="el-GR"/>
        </w:rPr>
        <w:t>ω</w:t>
      </w:r>
      <w:r w:rsidRPr="005C1CCB">
        <w:rPr>
          <w:spacing w:val="-10"/>
          <w:sz w:val="24"/>
          <w:lang w:val="el-GR"/>
        </w:rPr>
        <w:t>δ</w:t>
      </w:r>
      <w:r w:rsidRPr="005C1CCB">
        <w:rPr>
          <w:spacing w:val="-7"/>
          <w:sz w:val="24"/>
          <w:lang w:val="el-GR"/>
        </w:rPr>
        <w:t>ι</w:t>
      </w:r>
      <w:r w:rsidRPr="005C1CCB">
        <w:rPr>
          <w:spacing w:val="-8"/>
          <w:sz w:val="24"/>
          <w:lang w:val="el-GR"/>
        </w:rPr>
        <w:t>κ</w:t>
      </w:r>
      <w:r w:rsidRPr="005C1CCB">
        <w:rPr>
          <w:spacing w:val="-7"/>
          <w:sz w:val="24"/>
          <w:lang w:val="el-GR"/>
        </w:rPr>
        <w:t>ο</w:t>
      </w:r>
      <w:r w:rsidRPr="005C1CCB">
        <w:rPr>
          <w:spacing w:val="-8"/>
          <w:sz w:val="24"/>
          <w:lang w:val="el-GR"/>
        </w:rPr>
        <w:t>π</w:t>
      </w:r>
      <w:r w:rsidRPr="005C1CCB">
        <w:rPr>
          <w:spacing w:val="-10"/>
          <w:sz w:val="24"/>
          <w:lang w:val="el-GR"/>
        </w:rPr>
        <w:t>ο</w:t>
      </w:r>
      <w:r w:rsidRPr="005C1CCB">
        <w:rPr>
          <w:spacing w:val="-7"/>
          <w:sz w:val="24"/>
          <w:lang w:val="el-GR"/>
        </w:rPr>
        <w:t>ι</w:t>
      </w:r>
      <w:r w:rsidRPr="005C1CCB">
        <w:rPr>
          <w:spacing w:val="-8"/>
          <w:sz w:val="24"/>
          <w:lang w:val="el-GR"/>
        </w:rPr>
        <w:t>ή</w:t>
      </w:r>
      <w:r w:rsidRPr="005C1CCB">
        <w:rPr>
          <w:spacing w:val="-7"/>
          <w:sz w:val="24"/>
          <w:lang w:val="el-GR"/>
        </w:rPr>
        <w:t>θ</w:t>
      </w:r>
      <w:r w:rsidRPr="005C1CCB">
        <w:rPr>
          <w:spacing w:val="-8"/>
          <w:sz w:val="24"/>
          <w:lang w:val="el-GR"/>
        </w:rPr>
        <w:t>ηκ</w:t>
      </w:r>
      <w:r w:rsidRPr="005C1CCB">
        <w:rPr>
          <w:sz w:val="24"/>
          <w:lang w:val="el-GR"/>
        </w:rPr>
        <w:t>ε</w:t>
      </w:r>
      <w:r w:rsidRPr="005C1CCB">
        <w:rPr>
          <w:spacing w:val="26"/>
          <w:sz w:val="24"/>
          <w:lang w:val="el-GR"/>
        </w:rPr>
        <w:t xml:space="preserve"> </w:t>
      </w:r>
      <w:r w:rsidRPr="005C1CCB">
        <w:rPr>
          <w:spacing w:val="-9"/>
          <w:sz w:val="24"/>
          <w:lang w:val="el-GR"/>
        </w:rPr>
        <w:t>μ</w:t>
      </w:r>
      <w:r w:rsidRPr="005C1CCB">
        <w:rPr>
          <w:sz w:val="24"/>
          <w:lang w:val="el-GR"/>
        </w:rPr>
        <w:t>ε</w:t>
      </w:r>
      <w:r w:rsidRPr="005C1CCB">
        <w:rPr>
          <w:spacing w:val="26"/>
          <w:sz w:val="24"/>
          <w:lang w:val="el-GR"/>
        </w:rPr>
        <w:t xml:space="preserve"> </w:t>
      </w:r>
      <w:r w:rsidRPr="005C1CCB">
        <w:rPr>
          <w:spacing w:val="-7"/>
          <w:sz w:val="24"/>
          <w:lang w:val="el-GR"/>
        </w:rPr>
        <w:t>τ</w:t>
      </w:r>
      <w:r w:rsidRPr="005C1CCB">
        <w:rPr>
          <w:sz w:val="24"/>
          <w:lang w:val="el-GR"/>
        </w:rPr>
        <w:t>ο</w:t>
      </w:r>
      <w:r w:rsidRPr="005C1CCB">
        <w:rPr>
          <w:spacing w:val="29"/>
          <w:sz w:val="24"/>
          <w:lang w:val="el-GR"/>
        </w:rPr>
        <w:t xml:space="preserve"> </w:t>
      </w:r>
      <w:r w:rsidRPr="005C1CCB">
        <w:rPr>
          <w:spacing w:val="-8"/>
          <w:sz w:val="24"/>
          <w:lang w:val="el-GR"/>
        </w:rPr>
        <w:t>Π</w:t>
      </w:r>
      <w:r w:rsidRPr="005C1CCB">
        <w:rPr>
          <w:spacing w:val="-7"/>
          <w:sz w:val="24"/>
          <w:lang w:val="el-GR"/>
        </w:rPr>
        <w:t>.</w:t>
      </w:r>
      <w:r w:rsidRPr="005C1CCB">
        <w:rPr>
          <w:spacing w:val="-10"/>
          <w:sz w:val="24"/>
          <w:lang w:val="el-GR"/>
        </w:rPr>
        <w:t>Δ</w:t>
      </w:r>
      <w:r w:rsidRPr="005C1CCB">
        <w:rPr>
          <w:sz w:val="24"/>
          <w:lang w:val="el-GR"/>
        </w:rPr>
        <w:t>.</w:t>
      </w:r>
      <w:r w:rsidRPr="005C1CCB">
        <w:rPr>
          <w:spacing w:val="29"/>
          <w:sz w:val="24"/>
          <w:lang w:val="el-GR"/>
        </w:rPr>
        <w:t xml:space="preserve"> </w:t>
      </w:r>
      <w:r w:rsidRPr="005C1CCB">
        <w:rPr>
          <w:spacing w:val="-7"/>
          <w:sz w:val="24"/>
          <w:lang w:val="el-GR"/>
        </w:rPr>
        <w:t>2</w:t>
      </w:r>
      <w:r w:rsidRPr="005C1CCB">
        <w:rPr>
          <w:spacing w:val="-10"/>
          <w:sz w:val="24"/>
          <w:lang w:val="el-GR"/>
        </w:rPr>
        <w:t>3</w:t>
      </w:r>
      <w:r w:rsidRPr="005C1CCB">
        <w:rPr>
          <w:spacing w:val="-7"/>
          <w:sz w:val="24"/>
          <w:lang w:val="el-GR"/>
        </w:rPr>
        <w:t>7</w:t>
      </w:r>
      <w:r w:rsidRPr="005C1CCB">
        <w:rPr>
          <w:spacing w:val="-9"/>
          <w:sz w:val="24"/>
          <w:lang w:val="el-GR"/>
        </w:rPr>
        <w:t>/</w:t>
      </w:r>
      <w:r w:rsidRPr="005C1CCB">
        <w:rPr>
          <w:spacing w:val="-7"/>
          <w:sz w:val="24"/>
          <w:lang w:val="el-GR"/>
        </w:rPr>
        <w:t>8</w:t>
      </w:r>
      <w:r w:rsidRPr="005C1CCB">
        <w:rPr>
          <w:sz w:val="24"/>
          <w:lang w:val="el-GR"/>
        </w:rPr>
        <w:t>6</w:t>
      </w:r>
      <w:r w:rsidRPr="005C1CCB">
        <w:rPr>
          <w:spacing w:val="29"/>
          <w:sz w:val="24"/>
          <w:lang w:val="el-GR"/>
        </w:rPr>
        <w:t xml:space="preserve"> </w:t>
      </w:r>
      <w:r w:rsidRPr="005C1CCB">
        <w:rPr>
          <w:spacing w:val="-8"/>
          <w:sz w:val="24"/>
          <w:lang w:val="el-GR"/>
        </w:rPr>
        <w:t>κ</w:t>
      </w:r>
      <w:r w:rsidRPr="005C1CCB">
        <w:rPr>
          <w:spacing w:val="-11"/>
          <w:sz w:val="24"/>
          <w:lang w:val="el-GR"/>
        </w:rPr>
        <w:t>α</w:t>
      </w:r>
      <w:r w:rsidRPr="005C1CCB">
        <w:rPr>
          <w:sz w:val="24"/>
          <w:lang w:val="el-GR"/>
        </w:rPr>
        <w:t>ι</w:t>
      </w:r>
      <w:r w:rsidRPr="005C1CCB">
        <w:rPr>
          <w:spacing w:val="29"/>
          <w:sz w:val="24"/>
          <w:lang w:val="el-GR"/>
        </w:rPr>
        <w:t xml:space="preserve"> </w:t>
      </w:r>
      <w:r w:rsidRPr="005C1CCB">
        <w:rPr>
          <w:spacing w:val="-9"/>
          <w:sz w:val="24"/>
          <w:lang w:val="el-GR"/>
        </w:rPr>
        <w:t>ι</w:t>
      </w:r>
      <w:r w:rsidRPr="005C1CCB">
        <w:rPr>
          <w:spacing w:val="-7"/>
          <w:sz w:val="24"/>
          <w:lang w:val="el-GR"/>
        </w:rPr>
        <w:t>σ</w:t>
      </w:r>
      <w:r w:rsidRPr="005C1CCB">
        <w:rPr>
          <w:spacing w:val="-8"/>
          <w:sz w:val="24"/>
          <w:lang w:val="el-GR"/>
        </w:rPr>
        <w:t>χ</w:t>
      </w:r>
      <w:r w:rsidRPr="005C1CCB">
        <w:rPr>
          <w:spacing w:val="-6"/>
          <w:sz w:val="24"/>
          <w:lang w:val="el-GR"/>
        </w:rPr>
        <w:t>ύ</w:t>
      </w:r>
      <w:r w:rsidRPr="005C1CCB">
        <w:rPr>
          <w:spacing w:val="-7"/>
          <w:sz w:val="24"/>
          <w:lang w:val="el-GR"/>
        </w:rPr>
        <w:t>ε</w:t>
      </w:r>
      <w:r w:rsidRPr="005C1CCB">
        <w:rPr>
          <w:sz w:val="24"/>
          <w:lang w:val="el-GR"/>
        </w:rPr>
        <w:t>ι</w:t>
      </w:r>
      <w:r w:rsidRPr="005C1CCB">
        <w:rPr>
          <w:spacing w:val="29"/>
          <w:sz w:val="24"/>
          <w:lang w:val="el-GR"/>
        </w:rPr>
        <w:t xml:space="preserve"> </w:t>
      </w:r>
      <w:r w:rsidRPr="005C1CCB">
        <w:rPr>
          <w:spacing w:val="-6"/>
          <w:sz w:val="24"/>
          <w:lang w:val="el-GR"/>
        </w:rPr>
        <w:t>μ</w:t>
      </w:r>
      <w:r w:rsidRPr="005C1CCB">
        <w:rPr>
          <w:spacing w:val="-7"/>
          <w:sz w:val="24"/>
          <w:lang w:val="el-GR"/>
        </w:rPr>
        <w:t>έ</w:t>
      </w:r>
      <w:r w:rsidRPr="005C1CCB">
        <w:rPr>
          <w:spacing w:val="-11"/>
          <w:sz w:val="24"/>
          <w:lang w:val="el-GR"/>
        </w:rPr>
        <w:t>χ</w:t>
      </w:r>
      <w:r w:rsidRPr="005C1CCB">
        <w:rPr>
          <w:spacing w:val="-7"/>
          <w:sz w:val="24"/>
          <w:lang w:val="el-GR"/>
        </w:rPr>
        <w:t>ρ</w:t>
      </w:r>
      <w:r w:rsidRPr="005C1CCB">
        <w:rPr>
          <w:sz w:val="24"/>
          <w:lang w:val="el-GR"/>
        </w:rPr>
        <w:t>ι</w:t>
      </w:r>
      <w:r w:rsidRPr="005C1CCB">
        <w:rPr>
          <w:spacing w:val="27"/>
          <w:sz w:val="24"/>
          <w:lang w:val="el-GR"/>
        </w:rPr>
        <w:t xml:space="preserve"> </w:t>
      </w:r>
      <w:r w:rsidRPr="005C1CCB">
        <w:rPr>
          <w:spacing w:val="-7"/>
          <w:sz w:val="24"/>
          <w:lang w:val="el-GR"/>
        </w:rPr>
        <w:t>σ</w:t>
      </w:r>
      <w:r w:rsidRPr="005C1CCB">
        <w:rPr>
          <w:spacing w:val="-10"/>
          <w:sz w:val="24"/>
          <w:lang w:val="el-GR"/>
        </w:rPr>
        <w:t>ή</w:t>
      </w:r>
      <w:r w:rsidRPr="005C1CCB">
        <w:rPr>
          <w:spacing w:val="-6"/>
          <w:sz w:val="24"/>
          <w:lang w:val="el-GR"/>
        </w:rPr>
        <w:t>μ</w:t>
      </w:r>
      <w:r w:rsidRPr="005C1CCB">
        <w:rPr>
          <w:spacing w:val="-7"/>
          <w:sz w:val="24"/>
          <w:lang w:val="el-GR"/>
        </w:rPr>
        <w:t>ερ</w:t>
      </w:r>
      <w:r w:rsidRPr="005C1CCB">
        <w:rPr>
          <w:spacing w:val="-11"/>
          <w:sz w:val="24"/>
          <w:lang w:val="el-GR"/>
        </w:rPr>
        <w:t>α</w:t>
      </w:r>
      <w:r w:rsidRPr="005C1CCB">
        <w:rPr>
          <w:sz w:val="24"/>
          <w:lang w:val="el-GR"/>
        </w:rPr>
        <w:t>,</w:t>
      </w:r>
      <w:r w:rsidRPr="005C1CCB">
        <w:rPr>
          <w:spacing w:val="26"/>
          <w:sz w:val="24"/>
          <w:lang w:val="el-GR"/>
        </w:rPr>
        <w:t xml:space="preserve"> </w:t>
      </w:r>
      <w:r w:rsidRPr="005C1CCB">
        <w:rPr>
          <w:spacing w:val="-6"/>
          <w:sz w:val="24"/>
          <w:lang w:val="el-GR"/>
        </w:rPr>
        <w:t>μ</w:t>
      </w:r>
      <w:r w:rsidRPr="005C1CCB">
        <w:rPr>
          <w:sz w:val="24"/>
          <w:lang w:val="el-GR"/>
        </w:rPr>
        <w:t>ε</w:t>
      </w:r>
      <w:r w:rsidRPr="005C1CCB">
        <w:rPr>
          <w:spacing w:val="31"/>
          <w:sz w:val="24"/>
          <w:lang w:val="el-GR"/>
        </w:rPr>
        <w:t xml:space="preserve"> </w:t>
      </w:r>
      <w:r w:rsidRPr="005C1CCB">
        <w:rPr>
          <w:spacing w:val="-8"/>
          <w:sz w:val="24"/>
          <w:lang w:val="el-GR"/>
        </w:rPr>
        <w:t>τ</w:t>
      </w:r>
      <w:r w:rsidRPr="005C1CCB">
        <w:rPr>
          <w:spacing w:val="-7"/>
          <w:sz w:val="24"/>
          <w:lang w:val="el-GR"/>
        </w:rPr>
        <w:t>ο</w:t>
      </w:r>
      <w:r w:rsidRPr="005C1CCB">
        <w:rPr>
          <w:sz w:val="24"/>
          <w:lang w:val="el-GR"/>
        </w:rPr>
        <w:t>ν</w:t>
      </w:r>
      <w:r w:rsidRPr="005C1CCB">
        <w:rPr>
          <w:spacing w:val="28"/>
          <w:sz w:val="24"/>
          <w:lang w:val="el-GR"/>
        </w:rPr>
        <w:t xml:space="preserve"> </w:t>
      </w:r>
      <w:r w:rsidRPr="005C1CCB">
        <w:rPr>
          <w:spacing w:val="-5"/>
          <w:sz w:val="24"/>
          <w:lang w:val="el-GR"/>
        </w:rPr>
        <w:t>ο</w:t>
      </w:r>
      <w:r w:rsidRPr="005C1CCB">
        <w:rPr>
          <w:spacing w:val="-11"/>
          <w:sz w:val="24"/>
          <w:lang w:val="el-GR"/>
        </w:rPr>
        <w:t>π</w:t>
      </w:r>
      <w:r w:rsidRPr="005C1CCB">
        <w:rPr>
          <w:spacing w:val="-7"/>
          <w:sz w:val="24"/>
          <w:lang w:val="el-GR"/>
        </w:rPr>
        <w:t>οί</w:t>
      </w:r>
      <w:r w:rsidRPr="005C1CCB">
        <w:rPr>
          <w:sz w:val="24"/>
          <w:lang w:val="el-GR"/>
        </w:rPr>
        <w:t>ο</w:t>
      </w:r>
      <w:r w:rsidRPr="005C1CCB">
        <w:rPr>
          <w:spacing w:val="29"/>
          <w:sz w:val="24"/>
          <w:lang w:val="el-GR"/>
        </w:rPr>
        <w:t xml:space="preserve"> </w:t>
      </w:r>
      <w:r w:rsidRPr="005C1CCB">
        <w:rPr>
          <w:spacing w:val="-13"/>
          <w:sz w:val="24"/>
          <w:lang w:val="el-GR"/>
        </w:rPr>
        <w:t>π</w:t>
      </w:r>
      <w:r w:rsidRPr="005C1CCB">
        <w:rPr>
          <w:spacing w:val="-7"/>
          <w:sz w:val="24"/>
          <w:lang w:val="el-GR"/>
        </w:rPr>
        <w:t>ρο</w:t>
      </w:r>
      <w:r w:rsidRPr="005C1CCB">
        <w:rPr>
          <w:spacing w:val="-5"/>
          <w:sz w:val="24"/>
          <w:lang w:val="el-GR"/>
        </w:rPr>
        <w:t>β</w:t>
      </w:r>
      <w:r w:rsidRPr="005C1CCB">
        <w:rPr>
          <w:spacing w:val="-13"/>
          <w:sz w:val="24"/>
          <w:lang w:val="el-GR"/>
        </w:rPr>
        <w:t>λ</w:t>
      </w:r>
      <w:r w:rsidRPr="005C1CCB">
        <w:rPr>
          <w:spacing w:val="-7"/>
          <w:sz w:val="24"/>
          <w:lang w:val="el-GR"/>
        </w:rPr>
        <w:t>έ</w:t>
      </w:r>
      <w:r w:rsidRPr="005C1CCB">
        <w:rPr>
          <w:spacing w:val="-8"/>
          <w:sz w:val="24"/>
          <w:lang w:val="el-GR"/>
        </w:rPr>
        <w:t>π</w:t>
      </w:r>
      <w:r w:rsidRPr="005C1CCB">
        <w:rPr>
          <w:spacing w:val="-7"/>
          <w:sz w:val="24"/>
          <w:lang w:val="el-GR"/>
        </w:rPr>
        <w:t>ο</w:t>
      </w:r>
      <w:r w:rsidRPr="005C1CCB">
        <w:rPr>
          <w:spacing w:val="-8"/>
          <w:sz w:val="24"/>
          <w:lang w:val="el-GR"/>
        </w:rPr>
        <w:t>ν</w:t>
      </w:r>
      <w:r w:rsidRPr="005C1CCB">
        <w:rPr>
          <w:spacing w:val="-5"/>
          <w:sz w:val="24"/>
          <w:lang w:val="el-GR"/>
        </w:rPr>
        <w:t>τ</w:t>
      </w:r>
      <w:r w:rsidRPr="005C1CCB">
        <w:rPr>
          <w:spacing w:val="-8"/>
          <w:sz w:val="24"/>
          <w:lang w:val="el-GR"/>
        </w:rPr>
        <w:t>α</w:t>
      </w:r>
      <w:r w:rsidRPr="005C1CCB">
        <w:rPr>
          <w:sz w:val="24"/>
          <w:lang w:val="el-GR"/>
        </w:rPr>
        <w:t>ι</w:t>
      </w:r>
      <w:r w:rsidRPr="005C1CCB">
        <w:rPr>
          <w:spacing w:val="27"/>
          <w:sz w:val="24"/>
          <w:lang w:val="el-GR"/>
        </w:rPr>
        <w:t xml:space="preserve"> </w:t>
      </w:r>
      <w:r w:rsidRPr="005C1CCB">
        <w:rPr>
          <w:spacing w:val="-10"/>
          <w:sz w:val="24"/>
          <w:lang w:val="el-GR"/>
        </w:rPr>
        <w:t>ο</w:t>
      </w:r>
      <w:r w:rsidRPr="005C1CCB">
        <w:rPr>
          <w:sz w:val="24"/>
          <w:lang w:val="el-GR"/>
        </w:rPr>
        <w:t xml:space="preserve">ι </w:t>
      </w:r>
      <w:r w:rsidRPr="005C1CCB">
        <w:rPr>
          <w:spacing w:val="-7"/>
          <w:sz w:val="24"/>
          <w:lang w:val="el-GR"/>
        </w:rPr>
        <w:t>β</w:t>
      </w:r>
      <w:r w:rsidRPr="005C1CCB">
        <w:rPr>
          <w:spacing w:val="-8"/>
          <w:sz w:val="24"/>
          <w:lang w:val="el-GR"/>
        </w:rPr>
        <w:t>α</w:t>
      </w:r>
      <w:r w:rsidRPr="005C1CCB">
        <w:rPr>
          <w:spacing w:val="-7"/>
          <w:sz w:val="24"/>
          <w:lang w:val="el-GR"/>
        </w:rPr>
        <w:t>σι</w:t>
      </w:r>
      <w:r w:rsidRPr="005C1CCB">
        <w:rPr>
          <w:spacing w:val="-11"/>
          <w:sz w:val="24"/>
          <w:lang w:val="el-GR"/>
        </w:rPr>
        <w:t>κ</w:t>
      </w:r>
      <w:r w:rsidRPr="005C1CCB">
        <w:rPr>
          <w:spacing w:val="-7"/>
          <w:sz w:val="24"/>
          <w:lang w:val="el-GR"/>
        </w:rPr>
        <w:t>έ</w:t>
      </w:r>
      <w:r w:rsidRPr="005C1CCB">
        <w:rPr>
          <w:sz w:val="24"/>
          <w:lang w:val="el-GR"/>
        </w:rPr>
        <w:t>ς</w:t>
      </w:r>
      <w:r w:rsidRPr="005C1CCB">
        <w:rPr>
          <w:spacing w:val="-6"/>
          <w:sz w:val="24"/>
          <w:lang w:val="el-GR"/>
        </w:rPr>
        <w:t xml:space="preserve"> </w:t>
      </w:r>
      <w:r w:rsidRPr="005C1CCB">
        <w:rPr>
          <w:spacing w:val="-7"/>
          <w:sz w:val="24"/>
          <w:lang w:val="el-GR"/>
        </w:rPr>
        <w:t>δι</w:t>
      </w:r>
      <w:r w:rsidRPr="005C1CCB">
        <w:rPr>
          <w:spacing w:val="-8"/>
          <w:sz w:val="24"/>
          <w:lang w:val="el-GR"/>
        </w:rPr>
        <w:t>ατ</w:t>
      </w:r>
      <w:r w:rsidRPr="005C1CCB">
        <w:rPr>
          <w:spacing w:val="-11"/>
          <w:sz w:val="24"/>
          <w:lang w:val="el-GR"/>
        </w:rPr>
        <w:t>ά</w:t>
      </w:r>
      <w:r w:rsidRPr="005C1CCB">
        <w:rPr>
          <w:spacing w:val="-4"/>
          <w:sz w:val="24"/>
          <w:lang w:val="el-GR"/>
        </w:rPr>
        <w:t>ξ</w:t>
      </w:r>
      <w:r w:rsidRPr="005C1CCB">
        <w:rPr>
          <w:spacing w:val="-10"/>
          <w:sz w:val="24"/>
          <w:lang w:val="el-GR"/>
        </w:rPr>
        <w:t>ε</w:t>
      </w:r>
      <w:r w:rsidRPr="005C1CCB">
        <w:rPr>
          <w:spacing w:val="-7"/>
          <w:sz w:val="24"/>
          <w:lang w:val="el-GR"/>
        </w:rPr>
        <w:t>ι</w:t>
      </w:r>
      <w:r w:rsidRPr="005C1CCB">
        <w:rPr>
          <w:sz w:val="24"/>
          <w:lang w:val="el-GR"/>
        </w:rPr>
        <w:t>ς</w:t>
      </w:r>
      <w:r w:rsidRPr="005C1CCB">
        <w:rPr>
          <w:spacing w:val="6"/>
          <w:sz w:val="24"/>
          <w:lang w:val="el-GR"/>
        </w:rPr>
        <w:t xml:space="preserve"> </w:t>
      </w:r>
      <w:r w:rsidRPr="005C1CCB">
        <w:rPr>
          <w:spacing w:val="-26"/>
          <w:sz w:val="24"/>
          <w:lang w:val="el-GR"/>
        </w:rPr>
        <w:t>«</w:t>
      </w:r>
      <w:r w:rsidRPr="005C1CCB">
        <w:rPr>
          <w:spacing w:val="-6"/>
          <w:sz w:val="24"/>
          <w:lang w:val="el-GR"/>
        </w:rPr>
        <w:t>π</w:t>
      </w:r>
      <w:r w:rsidRPr="005C1CCB">
        <w:rPr>
          <w:spacing w:val="-7"/>
          <w:sz w:val="24"/>
          <w:lang w:val="el-GR"/>
        </w:rPr>
        <w:t>ερ</w:t>
      </w:r>
      <w:r w:rsidRPr="005C1CCB">
        <w:rPr>
          <w:sz w:val="24"/>
          <w:lang w:val="el-GR"/>
        </w:rPr>
        <w:t>ί</w:t>
      </w:r>
      <w:r w:rsidRPr="005C1CCB">
        <w:rPr>
          <w:spacing w:val="-5"/>
          <w:sz w:val="24"/>
          <w:lang w:val="el-GR"/>
        </w:rPr>
        <w:t xml:space="preserve"> </w:t>
      </w:r>
      <w:r w:rsidRPr="005C1CCB">
        <w:rPr>
          <w:spacing w:val="-1"/>
          <w:sz w:val="24"/>
          <w:lang w:val="el-GR"/>
        </w:rPr>
        <w:t>υ</w:t>
      </w:r>
      <w:r w:rsidRPr="005C1CCB">
        <w:rPr>
          <w:spacing w:val="-11"/>
          <w:sz w:val="24"/>
          <w:lang w:val="el-GR"/>
        </w:rPr>
        <w:t>π</w:t>
      </w:r>
      <w:r w:rsidRPr="005C1CCB">
        <w:rPr>
          <w:spacing w:val="-7"/>
          <w:sz w:val="24"/>
          <w:lang w:val="el-GR"/>
        </w:rPr>
        <w:t>ο</w:t>
      </w:r>
      <w:r w:rsidRPr="005C1CCB">
        <w:rPr>
          <w:spacing w:val="-8"/>
          <w:sz w:val="24"/>
          <w:lang w:val="el-GR"/>
        </w:rPr>
        <w:t>χ</w:t>
      </w:r>
      <w:r w:rsidRPr="005C1CCB">
        <w:rPr>
          <w:spacing w:val="-7"/>
          <w:sz w:val="24"/>
          <w:lang w:val="el-GR"/>
        </w:rPr>
        <w:t>ρ</w:t>
      </w:r>
      <w:r w:rsidRPr="005C1CCB">
        <w:rPr>
          <w:spacing w:val="-10"/>
          <w:sz w:val="24"/>
          <w:lang w:val="el-GR"/>
        </w:rPr>
        <w:t>ε</w:t>
      </w:r>
      <w:r w:rsidRPr="005C1CCB">
        <w:rPr>
          <w:spacing w:val="-7"/>
          <w:sz w:val="24"/>
          <w:lang w:val="el-GR"/>
        </w:rPr>
        <w:t>ω</w:t>
      </w:r>
      <w:r w:rsidRPr="005C1CCB">
        <w:rPr>
          <w:spacing w:val="-8"/>
          <w:sz w:val="24"/>
          <w:lang w:val="el-GR"/>
        </w:rPr>
        <w:t>τ</w:t>
      </w:r>
      <w:r w:rsidRPr="005C1CCB">
        <w:rPr>
          <w:spacing w:val="-7"/>
          <w:sz w:val="24"/>
          <w:lang w:val="el-GR"/>
        </w:rPr>
        <w:t>ι</w:t>
      </w:r>
      <w:r w:rsidRPr="005C1CCB">
        <w:rPr>
          <w:spacing w:val="-8"/>
          <w:sz w:val="24"/>
          <w:lang w:val="el-GR"/>
        </w:rPr>
        <w:t>κ</w:t>
      </w:r>
      <w:r w:rsidRPr="005C1CCB">
        <w:rPr>
          <w:spacing w:val="-10"/>
          <w:sz w:val="24"/>
          <w:lang w:val="el-GR"/>
        </w:rPr>
        <w:t>ή</w:t>
      </w:r>
      <w:r w:rsidRPr="005C1CCB">
        <w:rPr>
          <w:sz w:val="24"/>
          <w:lang w:val="el-GR"/>
        </w:rPr>
        <w:t>ς</w:t>
      </w:r>
      <w:r w:rsidRPr="005C1CCB">
        <w:rPr>
          <w:spacing w:val="-4"/>
          <w:sz w:val="24"/>
          <w:lang w:val="el-GR"/>
        </w:rPr>
        <w:t xml:space="preserve"> </w:t>
      </w:r>
      <w:r w:rsidRPr="005C1CCB">
        <w:rPr>
          <w:spacing w:val="-11"/>
          <w:sz w:val="24"/>
          <w:lang w:val="el-GR"/>
        </w:rPr>
        <w:t>α</w:t>
      </w:r>
      <w:r w:rsidRPr="005C1CCB">
        <w:rPr>
          <w:spacing w:val="-7"/>
          <w:sz w:val="24"/>
          <w:lang w:val="el-GR"/>
        </w:rPr>
        <w:t>σ</w:t>
      </w:r>
      <w:r w:rsidRPr="005C1CCB">
        <w:rPr>
          <w:spacing w:val="-6"/>
          <w:sz w:val="24"/>
          <w:lang w:val="el-GR"/>
        </w:rPr>
        <w:t>φ</w:t>
      </w:r>
      <w:r w:rsidRPr="005C1CCB">
        <w:rPr>
          <w:spacing w:val="-8"/>
          <w:sz w:val="24"/>
          <w:lang w:val="el-GR"/>
        </w:rPr>
        <w:t>άλ</w:t>
      </w:r>
      <w:r w:rsidRPr="005C1CCB">
        <w:rPr>
          <w:spacing w:val="-9"/>
          <w:sz w:val="24"/>
          <w:lang w:val="el-GR"/>
        </w:rPr>
        <w:t>ι</w:t>
      </w:r>
      <w:r w:rsidRPr="005C1CCB">
        <w:rPr>
          <w:spacing w:val="-5"/>
          <w:sz w:val="24"/>
          <w:lang w:val="el-GR"/>
        </w:rPr>
        <w:t>σ</w:t>
      </w:r>
      <w:r w:rsidRPr="005C1CCB">
        <w:rPr>
          <w:spacing w:val="-10"/>
          <w:sz w:val="24"/>
          <w:lang w:val="el-GR"/>
        </w:rPr>
        <w:t>η</w:t>
      </w:r>
      <w:r w:rsidRPr="005C1CCB">
        <w:rPr>
          <w:sz w:val="24"/>
          <w:lang w:val="el-GR"/>
        </w:rPr>
        <w:t>ς</w:t>
      </w:r>
      <w:r w:rsidRPr="005C1CCB">
        <w:rPr>
          <w:spacing w:val="-4"/>
          <w:sz w:val="24"/>
          <w:lang w:val="el-GR"/>
        </w:rPr>
        <w:t xml:space="preserve"> </w:t>
      </w:r>
      <w:r w:rsidRPr="005C1CCB">
        <w:rPr>
          <w:spacing w:val="-10"/>
          <w:sz w:val="24"/>
          <w:lang w:val="el-GR"/>
        </w:rPr>
        <w:t>τ</w:t>
      </w:r>
      <w:r w:rsidRPr="005C1CCB">
        <w:rPr>
          <w:spacing w:val="-4"/>
          <w:sz w:val="24"/>
          <w:lang w:val="el-GR"/>
        </w:rPr>
        <w:t>ω</w:t>
      </w:r>
      <w:r w:rsidRPr="005C1CCB">
        <w:rPr>
          <w:sz w:val="24"/>
          <w:lang w:val="el-GR"/>
        </w:rPr>
        <w:t>ν</w:t>
      </w:r>
      <w:r w:rsidRPr="005C1CCB">
        <w:rPr>
          <w:spacing w:val="-5"/>
          <w:sz w:val="24"/>
          <w:lang w:val="el-GR"/>
        </w:rPr>
        <w:t xml:space="preserve"> </w:t>
      </w:r>
      <w:r w:rsidRPr="005C1CCB">
        <w:rPr>
          <w:spacing w:val="-10"/>
          <w:sz w:val="24"/>
          <w:lang w:val="el-GR"/>
        </w:rPr>
        <w:t>ε</w:t>
      </w:r>
      <w:r w:rsidRPr="005C1CCB">
        <w:rPr>
          <w:sz w:val="24"/>
          <w:lang w:val="el-GR"/>
        </w:rPr>
        <w:t>ξ</w:t>
      </w:r>
      <w:r w:rsidRPr="005C1CCB">
        <w:rPr>
          <w:spacing w:val="-3"/>
          <w:sz w:val="24"/>
          <w:lang w:val="el-GR"/>
        </w:rPr>
        <w:t xml:space="preserve"> </w:t>
      </w:r>
      <w:r w:rsidRPr="005C1CCB">
        <w:rPr>
          <w:spacing w:val="-8"/>
          <w:sz w:val="24"/>
          <w:lang w:val="el-GR"/>
        </w:rPr>
        <w:t>α</w:t>
      </w:r>
      <w:r w:rsidRPr="005C1CCB">
        <w:rPr>
          <w:spacing w:val="-10"/>
          <w:sz w:val="24"/>
          <w:lang w:val="el-GR"/>
        </w:rPr>
        <w:t>τ</w:t>
      </w:r>
      <w:r w:rsidRPr="005C1CCB">
        <w:rPr>
          <w:spacing w:val="-6"/>
          <w:sz w:val="24"/>
          <w:lang w:val="el-GR"/>
        </w:rPr>
        <w:t>υ</w:t>
      </w:r>
      <w:r w:rsidRPr="005C1CCB">
        <w:rPr>
          <w:spacing w:val="-8"/>
          <w:sz w:val="24"/>
          <w:lang w:val="el-GR"/>
        </w:rPr>
        <w:t>χη</w:t>
      </w:r>
      <w:r w:rsidRPr="005C1CCB">
        <w:rPr>
          <w:spacing w:val="-6"/>
          <w:sz w:val="24"/>
          <w:lang w:val="el-GR"/>
        </w:rPr>
        <w:t>μ</w:t>
      </w:r>
      <w:r w:rsidRPr="005C1CCB">
        <w:rPr>
          <w:spacing w:val="-11"/>
          <w:sz w:val="24"/>
          <w:lang w:val="el-GR"/>
        </w:rPr>
        <w:t>ά</w:t>
      </w:r>
      <w:r w:rsidRPr="005C1CCB">
        <w:rPr>
          <w:spacing w:val="-8"/>
          <w:sz w:val="24"/>
          <w:lang w:val="el-GR"/>
        </w:rPr>
        <w:t>τ</w:t>
      </w:r>
      <w:r w:rsidRPr="005C1CCB">
        <w:rPr>
          <w:spacing w:val="-7"/>
          <w:sz w:val="24"/>
          <w:lang w:val="el-GR"/>
        </w:rPr>
        <w:t>ω</w:t>
      </w:r>
      <w:r w:rsidRPr="005C1CCB">
        <w:rPr>
          <w:sz w:val="24"/>
          <w:lang w:val="el-GR"/>
        </w:rPr>
        <w:t>ν</w:t>
      </w:r>
      <w:r w:rsidRPr="005C1CCB">
        <w:rPr>
          <w:spacing w:val="-8"/>
          <w:sz w:val="24"/>
          <w:lang w:val="el-GR"/>
        </w:rPr>
        <w:t xml:space="preserve"> α</w:t>
      </w:r>
      <w:r w:rsidRPr="005C1CCB">
        <w:rPr>
          <w:spacing w:val="-6"/>
          <w:sz w:val="24"/>
          <w:lang w:val="el-GR"/>
        </w:rPr>
        <w:t>υ</w:t>
      </w:r>
      <w:r w:rsidRPr="005C1CCB">
        <w:rPr>
          <w:spacing w:val="-10"/>
          <w:sz w:val="24"/>
          <w:lang w:val="el-GR"/>
        </w:rPr>
        <w:t>τ</w:t>
      </w:r>
      <w:r w:rsidRPr="005C1CCB">
        <w:rPr>
          <w:spacing w:val="-7"/>
          <w:sz w:val="24"/>
          <w:lang w:val="el-GR"/>
        </w:rPr>
        <w:t>ο</w:t>
      </w:r>
      <w:r w:rsidRPr="005C1CCB">
        <w:rPr>
          <w:spacing w:val="-8"/>
          <w:sz w:val="24"/>
          <w:lang w:val="el-GR"/>
        </w:rPr>
        <w:t>κ</w:t>
      </w:r>
      <w:r w:rsidRPr="005C1CCB">
        <w:rPr>
          <w:spacing w:val="-7"/>
          <w:sz w:val="24"/>
          <w:lang w:val="el-GR"/>
        </w:rPr>
        <w:t>ι</w:t>
      </w:r>
      <w:r w:rsidRPr="005C1CCB">
        <w:rPr>
          <w:spacing w:val="-8"/>
          <w:sz w:val="24"/>
          <w:lang w:val="el-GR"/>
        </w:rPr>
        <w:t>ν</w:t>
      </w:r>
      <w:r w:rsidRPr="005C1CCB">
        <w:rPr>
          <w:spacing w:val="-6"/>
          <w:sz w:val="24"/>
          <w:lang w:val="el-GR"/>
        </w:rPr>
        <w:t>ή</w:t>
      </w:r>
      <w:r w:rsidRPr="005C1CCB">
        <w:rPr>
          <w:spacing w:val="-8"/>
          <w:sz w:val="24"/>
          <w:lang w:val="el-GR"/>
        </w:rPr>
        <w:t>τ</w:t>
      </w:r>
      <w:r w:rsidRPr="005C1CCB">
        <w:rPr>
          <w:spacing w:val="-7"/>
          <w:sz w:val="24"/>
          <w:lang w:val="el-GR"/>
        </w:rPr>
        <w:t>ω</w:t>
      </w:r>
      <w:r w:rsidRPr="005C1CCB">
        <w:rPr>
          <w:sz w:val="24"/>
          <w:lang w:val="el-GR"/>
        </w:rPr>
        <w:t>ν</w:t>
      </w:r>
      <w:r w:rsidRPr="005C1CCB">
        <w:rPr>
          <w:spacing w:val="-5"/>
          <w:sz w:val="24"/>
          <w:lang w:val="el-GR"/>
        </w:rPr>
        <w:t xml:space="preserve"> </w:t>
      </w:r>
      <w:r w:rsidRPr="005C1CCB">
        <w:rPr>
          <w:spacing w:val="-8"/>
          <w:sz w:val="24"/>
          <w:lang w:val="el-GR"/>
        </w:rPr>
        <w:t>α</w:t>
      </w:r>
      <w:r w:rsidRPr="005C1CCB">
        <w:rPr>
          <w:spacing w:val="-9"/>
          <w:sz w:val="24"/>
          <w:lang w:val="el-GR"/>
        </w:rPr>
        <w:t>σ</w:t>
      </w:r>
      <w:r w:rsidRPr="005C1CCB">
        <w:rPr>
          <w:spacing w:val="-8"/>
          <w:sz w:val="24"/>
          <w:lang w:val="el-GR"/>
        </w:rPr>
        <w:t>τ</w:t>
      </w:r>
      <w:r w:rsidRPr="005C1CCB">
        <w:rPr>
          <w:spacing w:val="-7"/>
          <w:sz w:val="24"/>
          <w:lang w:val="el-GR"/>
        </w:rPr>
        <w:t>ι</w:t>
      </w:r>
      <w:r w:rsidRPr="005C1CCB">
        <w:rPr>
          <w:spacing w:val="-8"/>
          <w:sz w:val="24"/>
          <w:lang w:val="el-GR"/>
        </w:rPr>
        <w:t>κ</w:t>
      </w:r>
      <w:r w:rsidRPr="005C1CCB">
        <w:rPr>
          <w:spacing w:val="-10"/>
          <w:sz w:val="24"/>
          <w:lang w:val="el-GR"/>
        </w:rPr>
        <w:t>ή</w:t>
      </w:r>
      <w:r w:rsidRPr="005C1CCB">
        <w:rPr>
          <w:sz w:val="24"/>
          <w:lang w:val="el-GR"/>
        </w:rPr>
        <w:t>ς</w:t>
      </w:r>
      <w:r w:rsidRPr="005C1CCB">
        <w:rPr>
          <w:spacing w:val="-4"/>
          <w:sz w:val="24"/>
          <w:lang w:val="el-GR"/>
        </w:rPr>
        <w:t xml:space="preserve"> </w:t>
      </w:r>
      <w:r w:rsidRPr="005C1CCB">
        <w:rPr>
          <w:spacing w:val="-10"/>
          <w:sz w:val="24"/>
          <w:lang w:val="el-GR"/>
        </w:rPr>
        <w:t>ε</w:t>
      </w:r>
      <w:r w:rsidRPr="005C1CCB">
        <w:rPr>
          <w:spacing w:val="-6"/>
          <w:sz w:val="24"/>
          <w:lang w:val="el-GR"/>
        </w:rPr>
        <w:t>υ</w:t>
      </w:r>
      <w:r w:rsidRPr="005C1CCB">
        <w:rPr>
          <w:spacing w:val="-7"/>
          <w:sz w:val="24"/>
          <w:lang w:val="el-GR"/>
        </w:rPr>
        <w:t>θ</w:t>
      </w:r>
      <w:r w:rsidRPr="005C1CCB">
        <w:rPr>
          <w:spacing w:val="-6"/>
          <w:sz w:val="24"/>
          <w:lang w:val="el-GR"/>
        </w:rPr>
        <w:t>ύ</w:t>
      </w:r>
      <w:r w:rsidRPr="005C1CCB">
        <w:rPr>
          <w:spacing w:val="-8"/>
          <w:sz w:val="24"/>
          <w:lang w:val="el-GR"/>
        </w:rPr>
        <w:t>νη</w:t>
      </w:r>
      <w:r w:rsidRPr="005C1CCB">
        <w:rPr>
          <w:spacing w:val="6"/>
          <w:sz w:val="24"/>
          <w:lang w:val="el-GR"/>
        </w:rPr>
        <w:t>ς</w:t>
      </w:r>
      <w:r w:rsidRPr="005C1CCB">
        <w:rPr>
          <w:sz w:val="24"/>
          <w:lang w:val="el-GR"/>
        </w:rPr>
        <w:t xml:space="preserve">» </w:t>
      </w:r>
      <w:r w:rsidRPr="005C1CCB">
        <w:rPr>
          <w:spacing w:val="-8"/>
          <w:sz w:val="24"/>
          <w:lang w:val="el-GR"/>
        </w:rPr>
        <w:t>κα</w:t>
      </w:r>
      <w:r w:rsidRPr="005C1CCB">
        <w:rPr>
          <w:sz w:val="24"/>
          <w:lang w:val="el-GR"/>
        </w:rPr>
        <w:t>ι</w:t>
      </w:r>
      <w:r w:rsidRPr="005C1CCB">
        <w:rPr>
          <w:spacing w:val="-14"/>
          <w:sz w:val="24"/>
          <w:lang w:val="el-GR"/>
        </w:rPr>
        <w:t xml:space="preserve"> </w:t>
      </w:r>
      <w:r w:rsidRPr="005C1CCB">
        <w:rPr>
          <w:sz w:val="24"/>
          <w:lang w:val="el-GR"/>
        </w:rPr>
        <w:t>ο</w:t>
      </w:r>
      <w:r w:rsidRPr="005C1CCB">
        <w:rPr>
          <w:spacing w:val="-14"/>
          <w:sz w:val="24"/>
          <w:lang w:val="el-GR"/>
        </w:rPr>
        <w:t xml:space="preserve"> </w:t>
      </w:r>
      <w:r w:rsidRPr="005C1CCB">
        <w:rPr>
          <w:spacing w:val="-10"/>
          <w:sz w:val="24"/>
          <w:lang w:val="el-GR"/>
        </w:rPr>
        <w:t>Ν</w:t>
      </w:r>
      <w:r w:rsidRPr="005C1CCB">
        <w:rPr>
          <w:spacing w:val="-7"/>
          <w:sz w:val="24"/>
          <w:lang w:val="el-GR"/>
        </w:rPr>
        <w:t>.2</w:t>
      </w:r>
      <w:r w:rsidRPr="005C1CCB">
        <w:rPr>
          <w:spacing w:val="-10"/>
          <w:sz w:val="24"/>
          <w:lang w:val="el-GR"/>
        </w:rPr>
        <w:t>4</w:t>
      </w:r>
      <w:r w:rsidRPr="005C1CCB">
        <w:rPr>
          <w:spacing w:val="-7"/>
          <w:sz w:val="24"/>
          <w:lang w:val="el-GR"/>
        </w:rPr>
        <w:t>9</w:t>
      </w:r>
      <w:r w:rsidRPr="005C1CCB">
        <w:rPr>
          <w:spacing w:val="-10"/>
          <w:sz w:val="24"/>
          <w:lang w:val="el-GR"/>
        </w:rPr>
        <w:t>6</w:t>
      </w:r>
      <w:r w:rsidRPr="005C1CCB">
        <w:rPr>
          <w:spacing w:val="-7"/>
          <w:sz w:val="24"/>
          <w:lang w:val="el-GR"/>
        </w:rPr>
        <w:t>/19</w:t>
      </w:r>
      <w:r w:rsidRPr="005C1CCB">
        <w:rPr>
          <w:spacing w:val="-10"/>
          <w:sz w:val="24"/>
          <w:lang w:val="el-GR"/>
        </w:rPr>
        <w:t>9</w:t>
      </w:r>
      <w:r w:rsidRPr="005C1CCB">
        <w:rPr>
          <w:sz w:val="24"/>
          <w:lang w:val="el-GR"/>
        </w:rPr>
        <w:t>7</w:t>
      </w:r>
      <w:r w:rsidRPr="005C1CCB">
        <w:rPr>
          <w:spacing w:val="-14"/>
          <w:sz w:val="24"/>
          <w:lang w:val="el-GR"/>
        </w:rPr>
        <w:t xml:space="preserve"> </w:t>
      </w:r>
      <w:r w:rsidRPr="005C1CCB">
        <w:rPr>
          <w:spacing w:val="-8"/>
          <w:sz w:val="24"/>
          <w:lang w:val="el-GR"/>
        </w:rPr>
        <w:t>π</w:t>
      </w:r>
      <w:r w:rsidRPr="005C1CCB">
        <w:rPr>
          <w:spacing w:val="-10"/>
          <w:sz w:val="24"/>
          <w:lang w:val="el-GR"/>
        </w:rPr>
        <w:t>ο</w:t>
      </w:r>
      <w:r w:rsidRPr="005C1CCB">
        <w:rPr>
          <w:sz w:val="24"/>
          <w:lang w:val="el-GR"/>
        </w:rPr>
        <w:t>υ</w:t>
      </w:r>
      <w:r w:rsidRPr="005C1CCB">
        <w:rPr>
          <w:spacing w:val="-16"/>
          <w:sz w:val="24"/>
          <w:lang w:val="el-GR"/>
        </w:rPr>
        <w:t xml:space="preserve"> </w:t>
      </w:r>
      <w:r w:rsidRPr="005C1CCB">
        <w:rPr>
          <w:spacing w:val="-9"/>
          <w:sz w:val="24"/>
          <w:lang w:val="el-GR"/>
        </w:rPr>
        <w:t>ρ</w:t>
      </w:r>
      <w:r w:rsidRPr="005C1CCB">
        <w:rPr>
          <w:spacing w:val="-6"/>
          <w:sz w:val="24"/>
          <w:lang w:val="el-GR"/>
        </w:rPr>
        <w:t>υ</w:t>
      </w:r>
      <w:r w:rsidRPr="005C1CCB">
        <w:rPr>
          <w:spacing w:val="-5"/>
          <w:sz w:val="24"/>
          <w:lang w:val="el-GR"/>
        </w:rPr>
        <w:t>θ</w:t>
      </w:r>
      <w:r w:rsidRPr="005C1CCB">
        <w:rPr>
          <w:spacing w:val="-6"/>
          <w:sz w:val="24"/>
          <w:lang w:val="el-GR"/>
        </w:rPr>
        <w:t>μ</w:t>
      </w:r>
      <w:r w:rsidRPr="005C1CCB">
        <w:rPr>
          <w:spacing w:val="-7"/>
          <w:sz w:val="24"/>
          <w:lang w:val="el-GR"/>
        </w:rPr>
        <w:t>ί</w:t>
      </w:r>
      <w:r w:rsidRPr="005C1CCB">
        <w:rPr>
          <w:spacing w:val="-8"/>
          <w:sz w:val="24"/>
          <w:lang w:val="el-GR"/>
        </w:rPr>
        <w:t>ζ</w:t>
      </w:r>
      <w:r w:rsidRPr="005C1CCB">
        <w:rPr>
          <w:spacing w:val="-10"/>
          <w:sz w:val="24"/>
          <w:lang w:val="el-GR"/>
        </w:rPr>
        <w:t>ε</w:t>
      </w:r>
      <w:r w:rsidRPr="005C1CCB">
        <w:rPr>
          <w:sz w:val="24"/>
          <w:lang w:val="el-GR"/>
        </w:rPr>
        <w:t>ι</w:t>
      </w:r>
      <w:r w:rsidRPr="005C1CCB">
        <w:rPr>
          <w:spacing w:val="-14"/>
          <w:sz w:val="24"/>
          <w:lang w:val="el-GR"/>
        </w:rPr>
        <w:t xml:space="preserve"> </w:t>
      </w:r>
      <w:r w:rsidRPr="005C1CCB">
        <w:rPr>
          <w:spacing w:val="-10"/>
          <w:sz w:val="24"/>
          <w:lang w:val="el-GR"/>
        </w:rPr>
        <w:t>γ</w:t>
      </w:r>
      <w:r w:rsidRPr="005C1CCB">
        <w:rPr>
          <w:spacing w:val="-7"/>
          <w:sz w:val="24"/>
          <w:lang w:val="el-GR"/>
        </w:rPr>
        <w:t>ε</w:t>
      </w:r>
      <w:r w:rsidRPr="005C1CCB">
        <w:rPr>
          <w:spacing w:val="-8"/>
          <w:sz w:val="24"/>
          <w:lang w:val="el-GR"/>
        </w:rPr>
        <w:t>ν</w:t>
      </w:r>
      <w:r w:rsidRPr="005C1CCB">
        <w:rPr>
          <w:spacing w:val="-7"/>
          <w:sz w:val="24"/>
          <w:lang w:val="el-GR"/>
        </w:rPr>
        <w:t>ι</w:t>
      </w:r>
      <w:r w:rsidRPr="005C1CCB">
        <w:rPr>
          <w:spacing w:val="-8"/>
          <w:sz w:val="24"/>
          <w:lang w:val="el-GR"/>
        </w:rPr>
        <w:t>κ</w:t>
      </w:r>
      <w:r w:rsidRPr="005C1CCB">
        <w:rPr>
          <w:sz w:val="24"/>
          <w:lang w:val="el-GR"/>
        </w:rPr>
        <w:t>ά</w:t>
      </w:r>
      <w:r w:rsidRPr="005C1CCB">
        <w:rPr>
          <w:spacing w:val="-15"/>
          <w:sz w:val="24"/>
          <w:lang w:val="el-GR"/>
        </w:rPr>
        <w:t xml:space="preserve"> </w:t>
      </w:r>
      <w:r w:rsidRPr="005C1CCB">
        <w:rPr>
          <w:spacing w:val="-8"/>
          <w:sz w:val="24"/>
          <w:lang w:val="el-GR"/>
        </w:rPr>
        <w:t>τ</w:t>
      </w:r>
      <w:r w:rsidRPr="005C1CCB">
        <w:rPr>
          <w:spacing w:val="-10"/>
          <w:sz w:val="24"/>
          <w:lang w:val="el-GR"/>
        </w:rPr>
        <w:t>η</w:t>
      </w:r>
      <w:r w:rsidRPr="005C1CCB">
        <w:rPr>
          <w:sz w:val="24"/>
          <w:lang w:val="el-GR"/>
        </w:rPr>
        <w:t>ν</w:t>
      </w:r>
      <w:r w:rsidRPr="005C1CCB">
        <w:rPr>
          <w:spacing w:val="-15"/>
          <w:sz w:val="24"/>
          <w:lang w:val="el-GR"/>
        </w:rPr>
        <w:t xml:space="preserve"> </w:t>
      </w:r>
      <w:r w:rsidRPr="005C1CCB">
        <w:rPr>
          <w:spacing w:val="-8"/>
          <w:sz w:val="24"/>
          <w:lang w:val="el-GR"/>
        </w:rPr>
        <w:t>α</w:t>
      </w:r>
      <w:r w:rsidRPr="005C1CCB">
        <w:rPr>
          <w:spacing w:val="-7"/>
          <w:sz w:val="24"/>
          <w:lang w:val="el-GR"/>
        </w:rPr>
        <w:t>σ</w:t>
      </w:r>
      <w:r w:rsidRPr="005C1CCB">
        <w:rPr>
          <w:spacing w:val="-6"/>
          <w:sz w:val="24"/>
          <w:lang w:val="el-GR"/>
        </w:rPr>
        <w:t>φα</w:t>
      </w:r>
      <w:r w:rsidRPr="005C1CCB">
        <w:rPr>
          <w:spacing w:val="-8"/>
          <w:sz w:val="24"/>
          <w:lang w:val="el-GR"/>
        </w:rPr>
        <w:t>λ</w:t>
      </w:r>
      <w:r w:rsidRPr="005C1CCB">
        <w:rPr>
          <w:spacing w:val="-7"/>
          <w:sz w:val="24"/>
          <w:lang w:val="el-GR"/>
        </w:rPr>
        <w:t>ι</w:t>
      </w:r>
      <w:r w:rsidRPr="005C1CCB">
        <w:rPr>
          <w:spacing w:val="-9"/>
          <w:sz w:val="24"/>
          <w:lang w:val="el-GR"/>
        </w:rPr>
        <w:t>σ</w:t>
      </w:r>
      <w:r w:rsidRPr="005C1CCB">
        <w:rPr>
          <w:spacing w:val="-8"/>
          <w:sz w:val="24"/>
          <w:lang w:val="el-GR"/>
        </w:rPr>
        <w:t>τ</w:t>
      </w:r>
      <w:r w:rsidRPr="005C1CCB">
        <w:rPr>
          <w:spacing w:val="-5"/>
          <w:sz w:val="24"/>
          <w:lang w:val="el-GR"/>
        </w:rPr>
        <w:t>ι</w:t>
      </w:r>
      <w:r w:rsidRPr="005C1CCB">
        <w:rPr>
          <w:spacing w:val="-8"/>
          <w:sz w:val="24"/>
          <w:lang w:val="el-GR"/>
        </w:rPr>
        <w:t>κ</w:t>
      </w:r>
      <w:r w:rsidRPr="005C1CCB">
        <w:rPr>
          <w:sz w:val="24"/>
          <w:lang w:val="el-GR"/>
        </w:rPr>
        <w:t>ή</w:t>
      </w:r>
      <w:r w:rsidRPr="005C1CCB">
        <w:rPr>
          <w:spacing w:val="-15"/>
          <w:sz w:val="24"/>
          <w:lang w:val="el-GR"/>
        </w:rPr>
        <w:t xml:space="preserve"> </w:t>
      </w:r>
      <w:r w:rsidRPr="005C1CCB">
        <w:rPr>
          <w:spacing w:val="-7"/>
          <w:sz w:val="24"/>
          <w:lang w:val="el-GR"/>
        </w:rPr>
        <w:t>σ</w:t>
      </w:r>
      <w:r w:rsidRPr="005C1CCB">
        <w:rPr>
          <w:spacing w:val="-6"/>
          <w:sz w:val="24"/>
          <w:lang w:val="el-GR"/>
        </w:rPr>
        <w:t>ύ</w:t>
      </w:r>
      <w:r w:rsidRPr="005C1CCB">
        <w:rPr>
          <w:spacing w:val="-9"/>
          <w:sz w:val="24"/>
          <w:lang w:val="el-GR"/>
        </w:rPr>
        <w:t>μ</w:t>
      </w:r>
      <w:r w:rsidRPr="005C1CCB">
        <w:rPr>
          <w:spacing w:val="-7"/>
          <w:sz w:val="24"/>
          <w:lang w:val="el-GR"/>
        </w:rPr>
        <w:t>β</w:t>
      </w:r>
      <w:r w:rsidRPr="005C1CCB">
        <w:rPr>
          <w:spacing w:val="-8"/>
          <w:sz w:val="24"/>
          <w:lang w:val="el-GR"/>
        </w:rPr>
        <w:t>α</w:t>
      </w:r>
      <w:r w:rsidRPr="005C1CCB">
        <w:rPr>
          <w:spacing w:val="-7"/>
          <w:sz w:val="24"/>
          <w:lang w:val="el-GR"/>
        </w:rPr>
        <w:t>σ</w:t>
      </w:r>
      <w:r w:rsidRPr="005C1CCB">
        <w:rPr>
          <w:spacing w:val="-8"/>
          <w:sz w:val="24"/>
          <w:lang w:val="el-GR"/>
        </w:rPr>
        <w:t>η</w:t>
      </w:r>
      <w:r w:rsidRPr="005C1CCB">
        <w:rPr>
          <w:sz w:val="24"/>
          <w:lang w:val="el-GR"/>
        </w:rPr>
        <w:t>.</w:t>
      </w:r>
      <w:r w:rsidRPr="005C1CCB">
        <w:rPr>
          <w:spacing w:val="-17"/>
          <w:sz w:val="24"/>
          <w:lang w:val="el-GR"/>
        </w:rPr>
        <w:t xml:space="preserve"> </w:t>
      </w:r>
      <w:r w:rsidRPr="005C1CCB">
        <w:rPr>
          <w:spacing w:val="-7"/>
          <w:sz w:val="24"/>
          <w:lang w:val="el-GR"/>
        </w:rPr>
        <w:t>Τ</w:t>
      </w:r>
      <w:r w:rsidRPr="005C1CCB">
        <w:rPr>
          <w:sz w:val="24"/>
          <w:lang w:val="el-GR"/>
        </w:rPr>
        <w:t>α</w:t>
      </w:r>
      <w:r w:rsidRPr="005C1CCB">
        <w:rPr>
          <w:spacing w:val="-15"/>
          <w:sz w:val="24"/>
          <w:lang w:val="el-GR"/>
        </w:rPr>
        <w:t xml:space="preserve"> </w:t>
      </w:r>
      <w:r w:rsidRPr="005C1CCB">
        <w:rPr>
          <w:spacing w:val="-7"/>
          <w:sz w:val="24"/>
          <w:lang w:val="el-GR"/>
        </w:rPr>
        <w:t>ε</w:t>
      </w:r>
      <w:r w:rsidRPr="005C1CCB">
        <w:rPr>
          <w:spacing w:val="-8"/>
          <w:sz w:val="24"/>
          <w:lang w:val="el-GR"/>
        </w:rPr>
        <w:t>λά</w:t>
      </w:r>
      <w:r w:rsidRPr="005C1CCB">
        <w:rPr>
          <w:spacing w:val="-11"/>
          <w:sz w:val="24"/>
          <w:lang w:val="el-GR"/>
        </w:rPr>
        <w:t>χ</w:t>
      </w:r>
      <w:r w:rsidRPr="005C1CCB">
        <w:rPr>
          <w:spacing w:val="-7"/>
          <w:sz w:val="24"/>
          <w:lang w:val="el-GR"/>
        </w:rPr>
        <w:t>ισ</w:t>
      </w:r>
      <w:r w:rsidRPr="005C1CCB">
        <w:rPr>
          <w:spacing w:val="-8"/>
          <w:sz w:val="24"/>
          <w:lang w:val="el-GR"/>
        </w:rPr>
        <w:t>τ</w:t>
      </w:r>
      <w:r w:rsidRPr="005C1CCB">
        <w:rPr>
          <w:sz w:val="24"/>
          <w:lang w:val="el-GR"/>
        </w:rPr>
        <w:t>α</w:t>
      </w:r>
      <w:r w:rsidRPr="005C1CCB">
        <w:rPr>
          <w:spacing w:val="-15"/>
          <w:sz w:val="24"/>
          <w:lang w:val="el-GR"/>
        </w:rPr>
        <w:t xml:space="preserve"> </w:t>
      </w:r>
      <w:r w:rsidRPr="005C1CCB">
        <w:rPr>
          <w:spacing w:val="-8"/>
          <w:sz w:val="24"/>
          <w:lang w:val="el-GR"/>
        </w:rPr>
        <w:t>π</w:t>
      </w:r>
      <w:r w:rsidRPr="005C1CCB">
        <w:rPr>
          <w:spacing w:val="-7"/>
          <w:sz w:val="24"/>
          <w:lang w:val="el-GR"/>
        </w:rPr>
        <w:t>οσ</w:t>
      </w:r>
      <w:r w:rsidRPr="005C1CCB">
        <w:rPr>
          <w:sz w:val="24"/>
          <w:lang w:val="el-GR"/>
        </w:rPr>
        <w:t>ά</w:t>
      </w:r>
      <w:r w:rsidRPr="005C1CCB">
        <w:rPr>
          <w:spacing w:val="-15"/>
          <w:sz w:val="24"/>
          <w:lang w:val="el-GR"/>
        </w:rPr>
        <w:t xml:space="preserve"> </w:t>
      </w:r>
      <w:r w:rsidRPr="005C1CCB">
        <w:rPr>
          <w:spacing w:val="-8"/>
          <w:sz w:val="24"/>
          <w:lang w:val="el-GR"/>
        </w:rPr>
        <w:t>κάλ</w:t>
      </w:r>
      <w:r w:rsidRPr="005C1CCB">
        <w:rPr>
          <w:spacing w:val="-6"/>
          <w:sz w:val="24"/>
          <w:lang w:val="el-GR"/>
        </w:rPr>
        <w:t>υψ</w:t>
      </w:r>
      <w:r w:rsidRPr="005C1CCB">
        <w:rPr>
          <w:spacing w:val="-10"/>
          <w:sz w:val="24"/>
          <w:lang w:val="el-GR"/>
        </w:rPr>
        <w:t>η</w:t>
      </w:r>
      <w:r w:rsidRPr="005C1CCB">
        <w:rPr>
          <w:sz w:val="24"/>
          <w:lang w:val="el-GR"/>
        </w:rPr>
        <w:t>ς</w:t>
      </w:r>
      <w:r w:rsidRPr="005C1CCB">
        <w:rPr>
          <w:spacing w:val="-11"/>
          <w:sz w:val="24"/>
          <w:lang w:val="el-GR"/>
        </w:rPr>
        <w:t xml:space="preserve"> </w:t>
      </w:r>
      <w:r w:rsidRPr="005C1CCB">
        <w:rPr>
          <w:spacing w:val="-10"/>
          <w:sz w:val="24"/>
          <w:lang w:val="el-GR"/>
        </w:rPr>
        <w:t>γ</w:t>
      </w:r>
      <w:r w:rsidRPr="005C1CCB">
        <w:rPr>
          <w:spacing w:val="-7"/>
          <w:sz w:val="24"/>
          <w:lang w:val="el-GR"/>
        </w:rPr>
        <w:t>ι</w:t>
      </w:r>
      <w:r w:rsidRPr="005C1CCB">
        <w:rPr>
          <w:sz w:val="24"/>
          <w:lang w:val="el-GR"/>
        </w:rPr>
        <w:t>α</w:t>
      </w:r>
      <w:r w:rsidRPr="005C1CCB">
        <w:rPr>
          <w:spacing w:val="-15"/>
          <w:sz w:val="24"/>
          <w:lang w:val="el-GR"/>
        </w:rPr>
        <w:t xml:space="preserve"> </w:t>
      </w:r>
      <w:r w:rsidRPr="005C1CCB">
        <w:rPr>
          <w:spacing w:val="-5"/>
          <w:sz w:val="24"/>
          <w:lang w:val="el-GR"/>
        </w:rPr>
        <w:t>τ</w:t>
      </w:r>
      <w:r w:rsidRPr="005C1CCB">
        <w:rPr>
          <w:spacing w:val="-10"/>
          <w:sz w:val="24"/>
          <w:lang w:val="el-GR"/>
        </w:rPr>
        <w:t>η</w:t>
      </w:r>
      <w:r w:rsidRPr="005C1CCB">
        <w:rPr>
          <w:sz w:val="24"/>
          <w:lang w:val="el-GR"/>
        </w:rPr>
        <w:t xml:space="preserve">ν </w:t>
      </w:r>
      <w:r w:rsidRPr="005C1CCB">
        <w:rPr>
          <w:spacing w:val="-8"/>
          <w:sz w:val="24"/>
          <w:lang w:val="el-GR"/>
        </w:rPr>
        <w:t>α</w:t>
      </w:r>
      <w:r w:rsidRPr="005C1CCB">
        <w:rPr>
          <w:spacing w:val="-7"/>
          <w:sz w:val="24"/>
          <w:lang w:val="el-GR"/>
        </w:rPr>
        <w:t>σ</w:t>
      </w:r>
      <w:r w:rsidRPr="005C1CCB">
        <w:rPr>
          <w:spacing w:val="-6"/>
          <w:sz w:val="24"/>
          <w:lang w:val="el-GR"/>
        </w:rPr>
        <w:t>φ</w:t>
      </w:r>
      <w:r w:rsidRPr="005C1CCB">
        <w:rPr>
          <w:spacing w:val="-8"/>
          <w:sz w:val="24"/>
          <w:lang w:val="el-GR"/>
        </w:rPr>
        <w:t>άλ</w:t>
      </w:r>
      <w:r w:rsidRPr="005C1CCB">
        <w:rPr>
          <w:spacing w:val="-9"/>
          <w:sz w:val="24"/>
          <w:lang w:val="el-GR"/>
        </w:rPr>
        <w:t>ι</w:t>
      </w:r>
      <w:r w:rsidRPr="005C1CCB">
        <w:rPr>
          <w:spacing w:val="-7"/>
          <w:sz w:val="24"/>
          <w:lang w:val="el-GR"/>
        </w:rPr>
        <w:t>σ</w:t>
      </w:r>
      <w:r w:rsidRPr="005C1CCB">
        <w:rPr>
          <w:sz w:val="24"/>
          <w:lang w:val="el-GR"/>
        </w:rPr>
        <w:t>η</w:t>
      </w:r>
      <w:r w:rsidRPr="005C1CCB">
        <w:rPr>
          <w:spacing w:val="-15"/>
          <w:sz w:val="24"/>
          <w:lang w:val="el-GR"/>
        </w:rPr>
        <w:t xml:space="preserve"> </w:t>
      </w:r>
      <w:r w:rsidRPr="005C1CCB">
        <w:rPr>
          <w:spacing w:val="-8"/>
          <w:sz w:val="24"/>
          <w:lang w:val="el-GR"/>
        </w:rPr>
        <w:t>α</w:t>
      </w:r>
      <w:r w:rsidRPr="005C1CCB">
        <w:rPr>
          <w:spacing w:val="-7"/>
          <w:sz w:val="24"/>
          <w:lang w:val="el-GR"/>
        </w:rPr>
        <w:t>σ</w:t>
      </w:r>
      <w:r w:rsidRPr="005C1CCB">
        <w:rPr>
          <w:spacing w:val="-10"/>
          <w:sz w:val="24"/>
          <w:lang w:val="el-GR"/>
        </w:rPr>
        <w:t>τ</w:t>
      </w:r>
      <w:r w:rsidRPr="005C1CCB">
        <w:rPr>
          <w:spacing w:val="-7"/>
          <w:sz w:val="24"/>
          <w:lang w:val="el-GR"/>
        </w:rPr>
        <w:t>ι</w:t>
      </w:r>
      <w:r w:rsidRPr="005C1CCB">
        <w:rPr>
          <w:spacing w:val="-8"/>
          <w:sz w:val="24"/>
          <w:lang w:val="el-GR"/>
        </w:rPr>
        <w:t>κ</w:t>
      </w:r>
      <w:r w:rsidRPr="005C1CCB">
        <w:rPr>
          <w:spacing w:val="-10"/>
          <w:sz w:val="24"/>
          <w:lang w:val="el-GR"/>
        </w:rPr>
        <w:t>ή</w:t>
      </w:r>
      <w:r w:rsidRPr="005C1CCB">
        <w:rPr>
          <w:sz w:val="24"/>
          <w:lang w:val="el-GR"/>
        </w:rPr>
        <w:t>ς</w:t>
      </w:r>
      <w:r w:rsidRPr="005C1CCB">
        <w:rPr>
          <w:spacing w:val="-11"/>
          <w:sz w:val="24"/>
          <w:lang w:val="el-GR"/>
        </w:rPr>
        <w:t xml:space="preserve"> </w:t>
      </w:r>
      <w:r w:rsidRPr="005C1CCB">
        <w:rPr>
          <w:spacing w:val="-10"/>
          <w:sz w:val="24"/>
          <w:lang w:val="el-GR"/>
        </w:rPr>
        <w:t>ε</w:t>
      </w:r>
      <w:r w:rsidRPr="005C1CCB">
        <w:rPr>
          <w:spacing w:val="-6"/>
          <w:sz w:val="24"/>
          <w:lang w:val="el-GR"/>
        </w:rPr>
        <w:t>υ</w:t>
      </w:r>
      <w:r w:rsidRPr="005C1CCB">
        <w:rPr>
          <w:spacing w:val="-7"/>
          <w:sz w:val="24"/>
          <w:lang w:val="el-GR"/>
        </w:rPr>
        <w:t>θ</w:t>
      </w:r>
      <w:r w:rsidRPr="005C1CCB">
        <w:rPr>
          <w:spacing w:val="-6"/>
          <w:sz w:val="24"/>
          <w:lang w:val="el-GR"/>
        </w:rPr>
        <w:t>ύ</w:t>
      </w:r>
      <w:r w:rsidRPr="005C1CCB">
        <w:rPr>
          <w:spacing w:val="-8"/>
          <w:sz w:val="24"/>
          <w:lang w:val="el-GR"/>
        </w:rPr>
        <w:t>ν</w:t>
      </w:r>
      <w:r w:rsidRPr="005C1CCB">
        <w:rPr>
          <w:spacing w:val="-10"/>
          <w:sz w:val="24"/>
          <w:lang w:val="el-GR"/>
        </w:rPr>
        <w:t>η</w:t>
      </w:r>
      <w:r w:rsidRPr="005C1CCB">
        <w:rPr>
          <w:sz w:val="24"/>
          <w:lang w:val="el-GR"/>
        </w:rPr>
        <w:t>ς</w:t>
      </w:r>
      <w:r w:rsidRPr="005C1CCB">
        <w:rPr>
          <w:spacing w:val="-15"/>
          <w:sz w:val="24"/>
          <w:lang w:val="el-GR"/>
        </w:rPr>
        <w:t xml:space="preserve"> </w:t>
      </w:r>
      <w:r w:rsidRPr="005C1CCB">
        <w:rPr>
          <w:spacing w:val="-8"/>
          <w:sz w:val="24"/>
          <w:lang w:val="el-GR"/>
        </w:rPr>
        <w:t>απ</w:t>
      </w:r>
      <w:r w:rsidRPr="005C1CCB">
        <w:rPr>
          <w:sz w:val="24"/>
          <w:lang w:val="el-GR"/>
        </w:rPr>
        <w:t>ό</w:t>
      </w:r>
      <w:r w:rsidRPr="005C1CCB">
        <w:rPr>
          <w:spacing w:val="-14"/>
          <w:sz w:val="24"/>
          <w:lang w:val="el-GR"/>
        </w:rPr>
        <w:t xml:space="preserve"> </w:t>
      </w:r>
      <w:r w:rsidRPr="005C1CCB">
        <w:rPr>
          <w:spacing w:val="-8"/>
          <w:sz w:val="24"/>
          <w:lang w:val="el-GR"/>
        </w:rPr>
        <w:t>α</w:t>
      </w:r>
      <w:r w:rsidRPr="005C1CCB">
        <w:rPr>
          <w:spacing w:val="-10"/>
          <w:sz w:val="24"/>
          <w:lang w:val="el-GR"/>
        </w:rPr>
        <w:t>τ</w:t>
      </w:r>
      <w:r w:rsidRPr="005C1CCB">
        <w:rPr>
          <w:spacing w:val="-6"/>
          <w:sz w:val="24"/>
          <w:lang w:val="el-GR"/>
        </w:rPr>
        <w:t>ύ</w:t>
      </w:r>
      <w:r w:rsidRPr="005C1CCB">
        <w:rPr>
          <w:spacing w:val="-8"/>
          <w:sz w:val="24"/>
          <w:lang w:val="el-GR"/>
        </w:rPr>
        <w:t>χη</w:t>
      </w:r>
      <w:r w:rsidRPr="005C1CCB">
        <w:rPr>
          <w:spacing w:val="-4"/>
          <w:sz w:val="24"/>
          <w:lang w:val="el-GR"/>
        </w:rPr>
        <w:t>μ</w:t>
      </w:r>
      <w:r w:rsidRPr="005C1CCB">
        <w:rPr>
          <w:sz w:val="24"/>
          <w:lang w:val="el-GR"/>
        </w:rPr>
        <w:t>α</w:t>
      </w:r>
      <w:r w:rsidRPr="005C1CCB">
        <w:rPr>
          <w:spacing w:val="-20"/>
          <w:sz w:val="24"/>
          <w:lang w:val="el-GR"/>
        </w:rPr>
        <w:t xml:space="preserve"> </w:t>
      </w:r>
      <w:r w:rsidRPr="005C1CCB">
        <w:rPr>
          <w:spacing w:val="-8"/>
          <w:sz w:val="24"/>
          <w:lang w:val="el-GR"/>
        </w:rPr>
        <w:t>α</w:t>
      </w:r>
      <w:r w:rsidRPr="005C1CCB">
        <w:rPr>
          <w:spacing w:val="-6"/>
          <w:sz w:val="24"/>
          <w:lang w:val="el-GR"/>
        </w:rPr>
        <w:t>υ</w:t>
      </w:r>
      <w:r w:rsidRPr="005C1CCB">
        <w:rPr>
          <w:spacing w:val="-8"/>
          <w:sz w:val="24"/>
          <w:lang w:val="el-GR"/>
        </w:rPr>
        <w:t>τ</w:t>
      </w:r>
      <w:r w:rsidRPr="005C1CCB">
        <w:rPr>
          <w:spacing w:val="-5"/>
          <w:sz w:val="24"/>
          <w:lang w:val="el-GR"/>
        </w:rPr>
        <w:t>ο</w:t>
      </w:r>
      <w:r w:rsidRPr="005C1CCB">
        <w:rPr>
          <w:spacing w:val="-8"/>
          <w:sz w:val="24"/>
          <w:lang w:val="el-GR"/>
        </w:rPr>
        <w:t>κ</w:t>
      </w:r>
      <w:r w:rsidRPr="005C1CCB">
        <w:rPr>
          <w:spacing w:val="-7"/>
          <w:sz w:val="24"/>
          <w:lang w:val="el-GR"/>
        </w:rPr>
        <w:t>ι</w:t>
      </w:r>
      <w:r w:rsidRPr="005C1CCB">
        <w:rPr>
          <w:spacing w:val="-8"/>
          <w:sz w:val="24"/>
          <w:lang w:val="el-GR"/>
        </w:rPr>
        <w:t>ν</w:t>
      </w:r>
      <w:r w:rsidRPr="005C1CCB">
        <w:rPr>
          <w:spacing w:val="-10"/>
          <w:sz w:val="24"/>
          <w:lang w:val="el-GR"/>
        </w:rPr>
        <w:t>ή</w:t>
      </w:r>
      <w:r w:rsidRPr="005C1CCB">
        <w:rPr>
          <w:spacing w:val="-8"/>
          <w:sz w:val="24"/>
          <w:lang w:val="el-GR"/>
        </w:rPr>
        <w:t>τ</w:t>
      </w:r>
      <w:r w:rsidRPr="005C1CCB">
        <w:rPr>
          <w:spacing w:val="-10"/>
          <w:sz w:val="24"/>
          <w:lang w:val="el-GR"/>
        </w:rPr>
        <w:t>ο</w:t>
      </w:r>
      <w:r w:rsidRPr="005C1CCB">
        <w:rPr>
          <w:sz w:val="24"/>
          <w:lang w:val="el-GR"/>
        </w:rPr>
        <w:t>υ</w:t>
      </w:r>
      <w:r w:rsidRPr="005C1CCB">
        <w:rPr>
          <w:spacing w:val="-16"/>
          <w:sz w:val="24"/>
          <w:lang w:val="el-GR"/>
        </w:rPr>
        <w:t xml:space="preserve"> </w:t>
      </w:r>
      <w:r w:rsidRPr="005C1CCB">
        <w:rPr>
          <w:spacing w:val="-7"/>
          <w:sz w:val="24"/>
          <w:lang w:val="el-GR"/>
        </w:rPr>
        <w:t>ρ</w:t>
      </w:r>
      <w:r w:rsidRPr="005C1CCB">
        <w:rPr>
          <w:spacing w:val="-6"/>
          <w:sz w:val="24"/>
          <w:lang w:val="el-GR"/>
        </w:rPr>
        <w:t>υ</w:t>
      </w:r>
      <w:r w:rsidRPr="005C1CCB">
        <w:rPr>
          <w:spacing w:val="-7"/>
          <w:sz w:val="24"/>
          <w:lang w:val="el-GR"/>
        </w:rPr>
        <w:t>θ</w:t>
      </w:r>
      <w:r w:rsidRPr="005C1CCB">
        <w:rPr>
          <w:spacing w:val="-9"/>
          <w:sz w:val="24"/>
          <w:lang w:val="el-GR"/>
        </w:rPr>
        <w:t>μ</w:t>
      </w:r>
      <w:r w:rsidRPr="005C1CCB">
        <w:rPr>
          <w:spacing w:val="-7"/>
          <w:sz w:val="24"/>
          <w:lang w:val="el-GR"/>
        </w:rPr>
        <w:t>ί</w:t>
      </w:r>
      <w:r w:rsidRPr="005C1CCB">
        <w:rPr>
          <w:spacing w:val="-8"/>
          <w:sz w:val="24"/>
          <w:lang w:val="el-GR"/>
        </w:rPr>
        <w:t>ζ</w:t>
      </w:r>
      <w:r w:rsidRPr="005C1CCB">
        <w:rPr>
          <w:spacing w:val="-7"/>
          <w:sz w:val="24"/>
          <w:lang w:val="el-GR"/>
        </w:rPr>
        <w:t>ο</w:t>
      </w:r>
      <w:r w:rsidRPr="005C1CCB">
        <w:rPr>
          <w:spacing w:val="-8"/>
          <w:sz w:val="24"/>
          <w:lang w:val="el-GR"/>
        </w:rPr>
        <w:t>ντ</w:t>
      </w:r>
      <w:r w:rsidRPr="005C1CCB">
        <w:rPr>
          <w:spacing w:val="-11"/>
          <w:sz w:val="24"/>
          <w:lang w:val="el-GR"/>
        </w:rPr>
        <w:t>α</w:t>
      </w:r>
      <w:r w:rsidRPr="005C1CCB">
        <w:rPr>
          <w:sz w:val="24"/>
          <w:lang w:val="el-GR"/>
        </w:rPr>
        <w:t>ι</w:t>
      </w:r>
      <w:r w:rsidRPr="005C1CCB">
        <w:rPr>
          <w:spacing w:val="-17"/>
          <w:sz w:val="24"/>
          <w:lang w:val="el-GR"/>
        </w:rPr>
        <w:t xml:space="preserve"> </w:t>
      </w:r>
      <w:r w:rsidRPr="005C1CCB">
        <w:rPr>
          <w:spacing w:val="-6"/>
          <w:sz w:val="24"/>
          <w:lang w:val="el-GR"/>
        </w:rPr>
        <w:t>μ</w:t>
      </w:r>
      <w:r w:rsidRPr="005C1CCB">
        <w:rPr>
          <w:sz w:val="24"/>
          <w:lang w:val="el-GR"/>
        </w:rPr>
        <w:t>ε</w:t>
      </w:r>
      <w:r w:rsidRPr="005C1CCB">
        <w:rPr>
          <w:spacing w:val="-17"/>
          <w:sz w:val="24"/>
          <w:lang w:val="el-GR"/>
        </w:rPr>
        <w:t xml:space="preserve"> </w:t>
      </w:r>
      <w:r w:rsidRPr="005C1CCB">
        <w:rPr>
          <w:spacing w:val="-8"/>
          <w:sz w:val="24"/>
          <w:lang w:val="el-GR"/>
        </w:rPr>
        <w:t>τ</w:t>
      </w:r>
      <w:r w:rsidRPr="005C1CCB">
        <w:rPr>
          <w:sz w:val="24"/>
          <w:lang w:val="el-GR"/>
        </w:rPr>
        <w:t>ο</w:t>
      </w:r>
      <w:r w:rsidRPr="005C1CCB">
        <w:rPr>
          <w:spacing w:val="-14"/>
          <w:sz w:val="24"/>
          <w:lang w:val="el-GR"/>
        </w:rPr>
        <w:t xml:space="preserve"> </w:t>
      </w:r>
      <w:r w:rsidRPr="005C1CCB">
        <w:rPr>
          <w:spacing w:val="-10"/>
          <w:sz w:val="24"/>
          <w:lang w:val="el-GR"/>
        </w:rPr>
        <w:t>Ν</w:t>
      </w:r>
      <w:r w:rsidRPr="005C1CCB">
        <w:rPr>
          <w:spacing w:val="-7"/>
          <w:sz w:val="24"/>
          <w:lang w:val="el-GR"/>
        </w:rPr>
        <w:t>ό</w:t>
      </w:r>
      <w:r w:rsidRPr="005C1CCB">
        <w:rPr>
          <w:spacing w:val="-9"/>
          <w:sz w:val="24"/>
          <w:lang w:val="el-GR"/>
        </w:rPr>
        <w:t>μ</w:t>
      </w:r>
      <w:r w:rsidRPr="005C1CCB">
        <w:rPr>
          <w:sz w:val="24"/>
          <w:lang w:val="el-GR"/>
        </w:rPr>
        <w:t>ο</w:t>
      </w:r>
      <w:r w:rsidRPr="005C1CCB">
        <w:rPr>
          <w:spacing w:val="-14"/>
          <w:sz w:val="24"/>
          <w:lang w:val="el-GR"/>
        </w:rPr>
        <w:t xml:space="preserve"> </w:t>
      </w:r>
      <w:r w:rsidRPr="005C1CCB">
        <w:rPr>
          <w:spacing w:val="-10"/>
          <w:sz w:val="24"/>
          <w:lang w:val="el-GR"/>
        </w:rPr>
        <w:t>3</w:t>
      </w:r>
      <w:r w:rsidRPr="005C1CCB">
        <w:rPr>
          <w:spacing w:val="-7"/>
          <w:sz w:val="24"/>
          <w:lang w:val="el-GR"/>
        </w:rPr>
        <w:t>746</w:t>
      </w:r>
      <w:r w:rsidRPr="005C1CCB">
        <w:rPr>
          <w:spacing w:val="-9"/>
          <w:sz w:val="24"/>
          <w:lang w:val="el-GR"/>
        </w:rPr>
        <w:t>/</w:t>
      </w:r>
      <w:r w:rsidRPr="005C1CCB">
        <w:rPr>
          <w:spacing w:val="-7"/>
          <w:sz w:val="24"/>
          <w:lang w:val="el-GR"/>
        </w:rPr>
        <w:t>20</w:t>
      </w:r>
      <w:r w:rsidRPr="005C1CCB">
        <w:rPr>
          <w:spacing w:val="-10"/>
          <w:sz w:val="24"/>
          <w:lang w:val="el-GR"/>
        </w:rPr>
        <w:t>0</w:t>
      </w:r>
      <w:r w:rsidRPr="005C1CCB">
        <w:rPr>
          <w:spacing w:val="-7"/>
          <w:sz w:val="24"/>
          <w:lang w:val="el-GR"/>
        </w:rPr>
        <w:t>9</w:t>
      </w:r>
      <w:r w:rsidRPr="005C1CCB">
        <w:rPr>
          <w:sz w:val="24"/>
          <w:lang w:val="el-GR"/>
        </w:rPr>
        <w:t xml:space="preserve">. </w:t>
      </w:r>
    </w:p>
    <w:p w:rsidR="00FE1FF8" w:rsidRPr="005C1CCB" w:rsidRDefault="00FE1FF8" w:rsidP="00FE1FF8">
      <w:pPr>
        <w:spacing w:line="276" w:lineRule="auto"/>
        <w:ind w:right="107" w:firstLine="720"/>
        <w:rPr>
          <w:sz w:val="24"/>
          <w:lang w:val="el-GR"/>
        </w:rPr>
      </w:pPr>
      <w:r w:rsidRPr="005C1CCB">
        <w:rPr>
          <w:spacing w:val="-8"/>
          <w:sz w:val="24"/>
          <w:lang w:val="el-GR"/>
        </w:rPr>
        <w:t>Σ</w:t>
      </w:r>
      <w:r w:rsidRPr="005C1CCB">
        <w:rPr>
          <w:spacing w:val="-6"/>
          <w:sz w:val="24"/>
          <w:lang w:val="el-GR"/>
        </w:rPr>
        <w:t>υ</w:t>
      </w:r>
      <w:r w:rsidRPr="005C1CCB">
        <w:rPr>
          <w:spacing w:val="-8"/>
          <w:sz w:val="24"/>
          <w:lang w:val="el-GR"/>
        </w:rPr>
        <w:t>γκ</w:t>
      </w:r>
      <w:r w:rsidRPr="005C1CCB">
        <w:rPr>
          <w:spacing w:val="-7"/>
          <w:sz w:val="24"/>
          <w:lang w:val="el-GR"/>
        </w:rPr>
        <w:t>ε</w:t>
      </w:r>
      <w:r w:rsidRPr="005C1CCB">
        <w:rPr>
          <w:spacing w:val="-11"/>
          <w:sz w:val="24"/>
          <w:lang w:val="el-GR"/>
        </w:rPr>
        <w:t>κ</w:t>
      </w:r>
      <w:r w:rsidRPr="005C1CCB">
        <w:rPr>
          <w:spacing w:val="-7"/>
          <w:sz w:val="24"/>
          <w:lang w:val="el-GR"/>
        </w:rPr>
        <w:t>ρ</w:t>
      </w:r>
      <w:r w:rsidRPr="005C1CCB">
        <w:rPr>
          <w:spacing w:val="-9"/>
          <w:sz w:val="24"/>
          <w:lang w:val="el-GR"/>
        </w:rPr>
        <w:t>ι</w:t>
      </w:r>
      <w:r w:rsidRPr="005C1CCB">
        <w:rPr>
          <w:spacing w:val="-6"/>
          <w:sz w:val="24"/>
          <w:lang w:val="el-GR"/>
        </w:rPr>
        <w:t>μ</w:t>
      </w:r>
      <w:r w:rsidRPr="005C1CCB">
        <w:rPr>
          <w:spacing w:val="-7"/>
          <w:sz w:val="24"/>
          <w:lang w:val="el-GR"/>
        </w:rPr>
        <w:t>έ</w:t>
      </w:r>
      <w:r w:rsidRPr="005C1CCB">
        <w:rPr>
          <w:spacing w:val="-8"/>
          <w:sz w:val="24"/>
          <w:lang w:val="el-GR"/>
        </w:rPr>
        <w:t>ν</w:t>
      </w:r>
      <w:r w:rsidRPr="005C1CCB">
        <w:rPr>
          <w:spacing w:val="-11"/>
          <w:sz w:val="24"/>
          <w:lang w:val="el-GR"/>
        </w:rPr>
        <w:t>α</w:t>
      </w:r>
      <w:r w:rsidRPr="005C1CCB">
        <w:rPr>
          <w:sz w:val="24"/>
          <w:lang w:val="el-GR"/>
        </w:rPr>
        <w:t xml:space="preserve">, </w:t>
      </w:r>
      <w:r w:rsidRPr="005C1CCB">
        <w:rPr>
          <w:spacing w:val="-7"/>
          <w:sz w:val="24"/>
          <w:lang w:val="el-GR"/>
        </w:rPr>
        <w:t>σ</w:t>
      </w:r>
      <w:r w:rsidRPr="005C1CCB">
        <w:rPr>
          <w:spacing w:val="-8"/>
          <w:sz w:val="24"/>
          <w:lang w:val="el-GR"/>
        </w:rPr>
        <w:t>τ</w:t>
      </w:r>
      <w:r w:rsidRPr="005C1CCB">
        <w:rPr>
          <w:sz w:val="24"/>
          <w:lang w:val="el-GR"/>
        </w:rPr>
        <w:t xml:space="preserve">ο </w:t>
      </w:r>
      <w:r w:rsidRPr="005C1CCB">
        <w:rPr>
          <w:spacing w:val="-5"/>
          <w:sz w:val="24"/>
          <w:lang w:val="el-GR"/>
        </w:rPr>
        <w:t>ΦΕ</w:t>
      </w:r>
      <w:r w:rsidRPr="005C1CCB">
        <w:rPr>
          <w:sz w:val="24"/>
          <w:lang w:val="el-GR"/>
        </w:rPr>
        <w:t xml:space="preserve">Κ </w:t>
      </w:r>
      <w:r w:rsidRPr="005C1CCB">
        <w:rPr>
          <w:spacing w:val="-7"/>
          <w:sz w:val="24"/>
          <w:lang w:val="el-GR"/>
        </w:rPr>
        <w:t>27/</w:t>
      </w:r>
      <w:r w:rsidRPr="005C1CCB">
        <w:rPr>
          <w:spacing w:val="-8"/>
          <w:sz w:val="24"/>
          <w:lang w:val="el-GR"/>
        </w:rPr>
        <w:t>Α</w:t>
      </w:r>
      <w:r w:rsidRPr="005C1CCB">
        <w:rPr>
          <w:spacing w:val="-10"/>
          <w:sz w:val="24"/>
          <w:lang w:val="el-GR"/>
        </w:rPr>
        <w:t>΄</w:t>
      </w:r>
      <w:r w:rsidRPr="005C1CCB">
        <w:rPr>
          <w:spacing w:val="-7"/>
          <w:sz w:val="24"/>
          <w:lang w:val="el-GR"/>
        </w:rPr>
        <w:t>/</w:t>
      </w:r>
      <w:r w:rsidRPr="005C1CCB">
        <w:rPr>
          <w:spacing w:val="-10"/>
          <w:sz w:val="24"/>
          <w:lang w:val="el-GR"/>
        </w:rPr>
        <w:t>1</w:t>
      </w:r>
      <w:r w:rsidRPr="005C1CCB">
        <w:rPr>
          <w:spacing w:val="-7"/>
          <w:sz w:val="24"/>
          <w:lang w:val="el-GR"/>
        </w:rPr>
        <w:t>6.</w:t>
      </w:r>
      <w:r w:rsidRPr="005C1CCB">
        <w:rPr>
          <w:spacing w:val="-10"/>
          <w:sz w:val="24"/>
          <w:lang w:val="el-GR"/>
        </w:rPr>
        <w:t>0</w:t>
      </w:r>
      <w:r w:rsidRPr="005C1CCB">
        <w:rPr>
          <w:spacing w:val="-7"/>
          <w:sz w:val="24"/>
          <w:lang w:val="el-GR"/>
        </w:rPr>
        <w:t>2.</w:t>
      </w:r>
      <w:r w:rsidRPr="005C1CCB">
        <w:rPr>
          <w:spacing w:val="-10"/>
          <w:sz w:val="24"/>
          <w:lang w:val="el-GR"/>
        </w:rPr>
        <w:t>0</w:t>
      </w:r>
      <w:r w:rsidRPr="005C1CCB">
        <w:rPr>
          <w:sz w:val="24"/>
          <w:lang w:val="el-GR"/>
        </w:rPr>
        <w:t xml:space="preserve">9 </w:t>
      </w:r>
      <w:r w:rsidRPr="005C1CCB">
        <w:rPr>
          <w:spacing w:val="-7"/>
          <w:sz w:val="24"/>
          <w:lang w:val="el-GR"/>
        </w:rPr>
        <w:t>δ</w:t>
      </w:r>
      <w:r w:rsidRPr="005C1CCB">
        <w:rPr>
          <w:spacing w:val="-10"/>
          <w:sz w:val="24"/>
          <w:lang w:val="el-GR"/>
        </w:rPr>
        <w:t>η</w:t>
      </w:r>
      <w:r w:rsidRPr="005C1CCB">
        <w:rPr>
          <w:spacing w:val="-6"/>
          <w:sz w:val="24"/>
          <w:lang w:val="el-GR"/>
        </w:rPr>
        <w:t>μ</w:t>
      </w:r>
      <w:r w:rsidRPr="005C1CCB">
        <w:rPr>
          <w:spacing w:val="-5"/>
          <w:sz w:val="24"/>
          <w:lang w:val="el-GR"/>
        </w:rPr>
        <w:t>ο</w:t>
      </w:r>
      <w:r w:rsidRPr="005C1CCB">
        <w:rPr>
          <w:spacing w:val="-7"/>
          <w:sz w:val="24"/>
          <w:lang w:val="el-GR"/>
        </w:rPr>
        <w:t>σι</w:t>
      </w:r>
      <w:r w:rsidRPr="005C1CCB">
        <w:rPr>
          <w:spacing w:val="-10"/>
          <w:sz w:val="24"/>
          <w:lang w:val="el-GR"/>
        </w:rPr>
        <w:t>ε</w:t>
      </w:r>
      <w:r w:rsidRPr="005C1CCB">
        <w:rPr>
          <w:spacing w:val="-6"/>
          <w:sz w:val="24"/>
          <w:lang w:val="el-GR"/>
        </w:rPr>
        <w:t>ύ</w:t>
      </w:r>
      <w:r w:rsidRPr="005C1CCB">
        <w:rPr>
          <w:spacing w:val="-8"/>
          <w:sz w:val="24"/>
          <w:lang w:val="el-GR"/>
        </w:rPr>
        <w:t>τηκ</w:t>
      </w:r>
      <w:r w:rsidRPr="005C1CCB">
        <w:rPr>
          <w:sz w:val="24"/>
          <w:lang w:val="el-GR"/>
        </w:rPr>
        <w:t xml:space="preserve">ε ο </w:t>
      </w:r>
      <w:r w:rsidRPr="005C1CCB">
        <w:rPr>
          <w:spacing w:val="-8"/>
          <w:sz w:val="24"/>
          <w:lang w:val="el-GR"/>
        </w:rPr>
        <w:t>Ν</w:t>
      </w:r>
      <w:r w:rsidRPr="005C1CCB">
        <w:rPr>
          <w:spacing w:val="-10"/>
          <w:sz w:val="24"/>
          <w:lang w:val="el-GR"/>
        </w:rPr>
        <w:t>ό</w:t>
      </w:r>
      <w:r w:rsidRPr="005C1CCB">
        <w:rPr>
          <w:spacing w:val="-6"/>
          <w:sz w:val="24"/>
          <w:lang w:val="el-GR"/>
        </w:rPr>
        <w:t>μ</w:t>
      </w:r>
      <w:r w:rsidRPr="005C1CCB">
        <w:rPr>
          <w:spacing w:val="-10"/>
          <w:sz w:val="24"/>
          <w:lang w:val="el-GR"/>
        </w:rPr>
        <w:t>ο</w:t>
      </w:r>
      <w:r w:rsidRPr="005C1CCB">
        <w:rPr>
          <w:sz w:val="24"/>
          <w:lang w:val="el-GR"/>
        </w:rPr>
        <w:t xml:space="preserve">ς </w:t>
      </w:r>
      <w:r w:rsidRPr="005C1CCB">
        <w:rPr>
          <w:spacing w:val="-10"/>
          <w:sz w:val="24"/>
          <w:lang w:val="el-GR"/>
        </w:rPr>
        <w:t>3</w:t>
      </w:r>
      <w:r w:rsidRPr="005C1CCB">
        <w:rPr>
          <w:spacing w:val="-7"/>
          <w:sz w:val="24"/>
          <w:lang w:val="el-GR"/>
        </w:rPr>
        <w:t>7</w:t>
      </w:r>
      <w:r w:rsidRPr="005C1CCB">
        <w:rPr>
          <w:spacing w:val="-12"/>
          <w:sz w:val="24"/>
          <w:lang w:val="el-GR"/>
        </w:rPr>
        <w:t>4</w:t>
      </w:r>
      <w:r w:rsidRPr="005C1CCB">
        <w:rPr>
          <w:spacing w:val="-7"/>
          <w:sz w:val="24"/>
          <w:lang w:val="el-GR"/>
        </w:rPr>
        <w:t>6/</w:t>
      </w:r>
      <w:r w:rsidRPr="005C1CCB">
        <w:rPr>
          <w:spacing w:val="-10"/>
          <w:sz w:val="24"/>
          <w:lang w:val="el-GR"/>
        </w:rPr>
        <w:t>2</w:t>
      </w:r>
      <w:r w:rsidRPr="005C1CCB">
        <w:rPr>
          <w:spacing w:val="-7"/>
          <w:sz w:val="24"/>
          <w:lang w:val="el-GR"/>
        </w:rPr>
        <w:t>00</w:t>
      </w:r>
      <w:r w:rsidRPr="005C1CCB">
        <w:rPr>
          <w:sz w:val="24"/>
          <w:lang w:val="el-GR"/>
        </w:rPr>
        <w:t xml:space="preserve">9 </w:t>
      </w:r>
      <w:r w:rsidRPr="005C1CCB">
        <w:rPr>
          <w:spacing w:val="-6"/>
          <w:sz w:val="24"/>
          <w:lang w:val="el-GR"/>
        </w:rPr>
        <w:t>μ</w:t>
      </w:r>
      <w:r w:rsidRPr="005C1CCB">
        <w:rPr>
          <w:sz w:val="24"/>
          <w:lang w:val="el-GR"/>
        </w:rPr>
        <w:t xml:space="preserve">ε </w:t>
      </w:r>
      <w:r>
        <w:rPr>
          <w:sz w:val="24"/>
          <w:lang w:val="el-GR"/>
        </w:rPr>
        <w:t>τ</w:t>
      </w:r>
      <w:r w:rsidRPr="005C1CCB">
        <w:rPr>
          <w:spacing w:val="-7"/>
          <w:sz w:val="24"/>
          <w:lang w:val="el-GR"/>
        </w:rPr>
        <w:t>ο</w:t>
      </w:r>
      <w:r w:rsidRPr="005C1CCB">
        <w:rPr>
          <w:sz w:val="24"/>
          <w:lang w:val="el-GR"/>
        </w:rPr>
        <w:t xml:space="preserve">ν </w:t>
      </w:r>
      <w:r w:rsidRPr="005C1CCB">
        <w:rPr>
          <w:spacing w:val="-7"/>
          <w:sz w:val="24"/>
          <w:lang w:val="el-GR"/>
        </w:rPr>
        <w:t>ο</w:t>
      </w:r>
      <w:r w:rsidRPr="005C1CCB">
        <w:rPr>
          <w:spacing w:val="-8"/>
          <w:sz w:val="24"/>
          <w:lang w:val="el-GR"/>
        </w:rPr>
        <w:t>π</w:t>
      </w:r>
      <w:r w:rsidRPr="005C1CCB">
        <w:rPr>
          <w:spacing w:val="-10"/>
          <w:sz w:val="24"/>
          <w:lang w:val="el-GR"/>
        </w:rPr>
        <w:t>ο</w:t>
      </w:r>
      <w:r w:rsidRPr="005C1CCB">
        <w:rPr>
          <w:spacing w:val="-7"/>
          <w:sz w:val="24"/>
          <w:lang w:val="el-GR"/>
        </w:rPr>
        <w:t>ί</w:t>
      </w:r>
      <w:r w:rsidRPr="005C1CCB">
        <w:rPr>
          <w:sz w:val="24"/>
          <w:lang w:val="el-GR"/>
        </w:rPr>
        <w:t>ο</w:t>
      </w:r>
      <w:r>
        <w:rPr>
          <w:sz w:val="24"/>
          <w:lang w:val="el-GR"/>
        </w:rPr>
        <w:t xml:space="preserve"> </w:t>
      </w:r>
      <w:r w:rsidRPr="005C1CCB">
        <w:rPr>
          <w:spacing w:val="-7"/>
          <w:sz w:val="24"/>
          <w:lang w:val="el-GR"/>
        </w:rPr>
        <w:t>ε</w:t>
      </w:r>
      <w:r w:rsidRPr="005C1CCB">
        <w:rPr>
          <w:spacing w:val="-8"/>
          <w:sz w:val="24"/>
          <w:lang w:val="el-GR"/>
        </w:rPr>
        <w:t>ν</w:t>
      </w:r>
      <w:r w:rsidRPr="005C1CCB">
        <w:rPr>
          <w:spacing w:val="-7"/>
          <w:sz w:val="24"/>
          <w:lang w:val="el-GR"/>
        </w:rPr>
        <w:t>σ</w:t>
      </w:r>
      <w:r w:rsidRPr="005C1CCB">
        <w:rPr>
          <w:spacing w:val="-9"/>
          <w:sz w:val="24"/>
          <w:lang w:val="el-GR"/>
        </w:rPr>
        <w:t>ω</w:t>
      </w:r>
      <w:r w:rsidRPr="005C1CCB">
        <w:rPr>
          <w:spacing w:val="-6"/>
          <w:sz w:val="24"/>
          <w:lang w:val="el-GR"/>
        </w:rPr>
        <w:t>μ</w:t>
      </w:r>
      <w:r w:rsidRPr="005C1CCB">
        <w:rPr>
          <w:spacing w:val="-8"/>
          <w:sz w:val="24"/>
          <w:lang w:val="el-GR"/>
        </w:rPr>
        <w:t>α</w:t>
      </w:r>
      <w:r w:rsidRPr="005C1CCB">
        <w:rPr>
          <w:spacing w:val="-10"/>
          <w:sz w:val="24"/>
          <w:lang w:val="el-GR"/>
        </w:rPr>
        <w:t>τ</w:t>
      </w:r>
      <w:r w:rsidRPr="005C1CCB">
        <w:rPr>
          <w:spacing w:val="-7"/>
          <w:sz w:val="24"/>
          <w:lang w:val="el-GR"/>
        </w:rPr>
        <w:t>ώθ</w:t>
      </w:r>
      <w:r w:rsidRPr="005C1CCB">
        <w:rPr>
          <w:spacing w:val="-8"/>
          <w:sz w:val="24"/>
          <w:lang w:val="el-GR"/>
        </w:rPr>
        <w:t>ηκ</w:t>
      </w:r>
      <w:r w:rsidRPr="005C1CCB">
        <w:rPr>
          <w:sz w:val="24"/>
          <w:lang w:val="el-GR"/>
        </w:rPr>
        <w:t>ε</w:t>
      </w:r>
      <w:r w:rsidRPr="005C1CCB">
        <w:rPr>
          <w:spacing w:val="50"/>
          <w:sz w:val="24"/>
          <w:lang w:val="el-GR"/>
        </w:rPr>
        <w:t xml:space="preserve"> </w:t>
      </w:r>
      <w:r w:rsidRPr="005C1CCB">
        <w:rPr>
          <w:sz w:val="24"/>
          <w:lang w:val="el-GR"/>
        </w:rPr>
        <w:t>η</w:t>
      </w:r>
      <w:r w:rsidRPr="005C1CCB">
        <w:rPr>
          <w:spacing w:val="16"/>
          <w:sz w:val="24"/>
          <w:lang w:val="el-GR"/>
        </w:rPr>
        <w:t xml:space="preserve"> </w:t>
      </w:r>
      <w:r>
        <w:rPr>
          <w:spacing w:val="16"/>
          <w:sz w:val="24"/>
          <w:lang w:val="el-GR"/>
        </w:rPr>
        <w:t>5</w:t>
      </w:r>
      <w:r w:rsidRPr="001A178C">
        <w:rPr>
          <w:spacing w:val="16"/>
          <w:sz w:val="24"/>
          <w:vertAlign w:val="superscript"/>
          <w:lang w:val="el-GR"/>
        </w:rPr>
        <w:t>η</w:t>
      </w:r>
      <w:r>
        <w:rPr>
          <w:spacing w:val="16"/>
          <w:sz w:val="24"/>
          <w:lang w:val="el-GR"/>
        </w:rPr>
        <w:t xml:space="preserve"> </w:t>
      </w:r>
      <w:r w:rsidRPr="005C1CCB">
        <w:rPr>
          <w:spacing w:val="-8"/>
          <w:sz w:val="24"/>
          <w:lang w:val="el-GR"/>
        </w:rPr>
        <w:t>Κ</w:t>
      </w:r>
      <w:r w:rsidRPr="005C1CCB">
        <w:rPr>
          <w:spacing w:val="-10"/>
          <w:sz w:val="24"/>
          <w:lang w:val="el-GR"/>
        </w:rPr>
        <w:t>ο</w:t>
      </w:r>
      <w:r w:rsidRPr="005C1CCB">
        <w:rPr>
          <w:spacing w:val="-7"/>
          <w:sz w:val="24"/>
          <w:lang w:val="el-GR"/>
        </w:rPr>
        <w:t>ι</w:t>
      </w:r>
      <w:r w:rsidRPr="005C1CCB">
        <w:rPr>
          <w:spacing w:val="-8"/>
          <w:sz w:val="24"/>
          <w:lang w:val="el-GR"/>
        </w:rPr>
        <w:t>ν</w:t>
      </w:r>
      <w:r w:rsidRPr="005C1CCB">
        <w:rPr>
          <w:spacing w:val="-7"/>
          <w:sz w:val="24"/>
          <w:lang w:val="el-GR"/>
        </w:rPr>
        <w:t>ο</w:t>
      </w:r>
      <w:r w:rsidRPr="005C1CCB">
        <w:rPr>
          <w:spacing w:val="-10"/>
          <w:sz w:val="24"/>
          <w:lang w:val="el-GR"/>
        </w:rPr>
        <w:t>τ</w:t>
      </w:r>
      <w:r w:rsidRPr="005C1CCB">
        <w:rPr>
          <w:spacing w:val="-7"/>
          <w:sz w:val="24"/>
          <w:lang w:val="el-GR"/>
        </w:rPr>
        <w:t>ι</w:t>
      </w:r>
      <w:r w:rsidRPr="005C1CCB">
        <w:rPr>
          <w:spacing w:val="-8"/>
          <w:sz w:val="24"/>
          <w:lang w:val="el-GR"/>
        </w:rPr>
        <w:t>κ</w:t>
      </w:r>
      <w:r w:rsidRPr="005C1CCB">
        <w:rPr>
          <w:sz w:val="24"/>
          <w:lang w:val="el-GR"/>
        </w:rPr>
        <w:t>ή</w:t>
      </w:r>
      <w:r w:rsidRPr="005C1CCB">
        <w:rPr>
          <w:spacing w:val="16"/>
          <w:sz w:val="24"/>
          <w:lang w:val="el-GR"/>
        </w:rPr>
        <w:t xml:space="preserve"> </w:t>
      </w:r>
      <w:r w:rsidRPr="005C1CCB">
        <w:rPr>
          <w:spacing w:val="-8"/>
          <w:sz w:val="24"/>
          <w:lang w:val="el-GR"/>
        </w:rPr>
        <w:t>Ο</w:t>
      </w:r>
      <w:r w:rsidRPr="005C1CCB">
        <w:rPr>
          <w:spacing w:val="-7"/>
          <w:sz w:val="24"/>
          <w:lang w:val="el-GR"/>
        </w:rPr>
        <w:t>δ</w:t>
      </w:r>
      <w:r w:rsidRPr="005C1CCB">
        <w:rPr>
          <w:spacing w:val="-8"/>
          <w:sz w:val="24"/>
          <w:lang w:val="el-GR"/>
        </w:rPr>
        <w:t>η</w:t>
      </w:r>
      <w:r w:rsidRPr="005C1CCB">
        <w:rPr>
          <w:spacing w:val="-10"/>
          <w:sz w:val="24"/>
          <w:lang w:val="el-GR"/>
        </w:rPr>
        <w:t>γ</w:t>
      </w:r>
      <w:r w:rsidRPr="005C1CCB">
        <w:rPr>
          <w:spacing w:val="-7"/>
          <w:sz w:val="24"/>
          <w:lang w:val="el-GR"/>
        </w:rPr>
        <w:t>ί</w:t>
      </w:r>
      <w:r w:rsidRPr="005C1CCB">
        <w:rPr>
          <w:sz w:val="24"/>
          <w:lang w:val="el-GR"/>
        </w:rPr>
        <w:t>α</w:t>
      </w:r>
      <w:r w:rsidRPr="005C1CCB">
        <w:rPr>
          <w:spacing w:val="16"/>
          <w:sz w:val="24"/>
          <w:lang w:val="el-GR"/>
        </w:rPr>
        <w:t xml:space="preserve"> </w:t>
      </w:r>
      <w:r w:rsidRPr="005C1CCB">
        <w:rPr>
          <w:spacing w:val="-9"/>
          <w:sz w:val="24"/>
          <w:lang w:val="el-GR"/>
        </w:rPr>
        <w:t>σ</w:t>
      </w:r>
      <w:r w:rsidRPr="005C1CCB">
        <w:rPr>
          <w:spacing w:val="-8"/>
          <w:sz w:val="24"/>
          <w:lang w:val="el-GR"/>
        </w:rPr>
        <w:t>τη</w:t>
      </w:r>
      <w:r w:rsidRPr="005C1CCB">
        <w:rPr>
          <w:sz w:val="24"/>
          <w:lang w:val="el-GR"/>
        </w:rPr>
        <w:t>ν</w:t>
      </w:r>
      <w:r w:rsidRPr="005C1CCB">
        <w:rPr>
          <w:spacing w:val="16"/>
          <w:sz w:val="24"/>
          <w:lang w:val="el-GR"/>
        </w:rPr>
        <w:t xml:space="preserve"> </w:t>
      </w:r>
      <w:r w:rsidRPr="005C1CCB">
        <w:rPr>
          <w:spacing w:val="-7"/>
          <w:sz w:val="24"/>
          <w:lang w:val="el-GR"/>
        </w:rPr>
        <w:t>Ε</w:t>
      </w:r>
      <w:r w:rsidRPr="005C1CCB">
        <w:rPr>
          <w:spacing w:val="-8"/>
          <w:sz w:val="24"/>
          <w:lang w:val="el-GR"/>
        </w:rPr>
        <w:t>λλη</w:t>
      </w:r>
      <w:r w:rsidRPr="005C1CCB">
        <w:rPr>
          <w:spacing w:val="-3"/>
          <w:sz w:val="24"/>
          <w:lang w:val="el-GR"/>
        </w:rPr>
        <w:t>ν</w:t>
      </w:r>
      <w:r w:rsidRPr="005C1CCB">
        <w:rPr>
          <w:spacing w:val="-7"/>
          <w:sz w:val="24"/>
          <w:lang w:val="el-GR"/>
        </w:rPr>
        <w:t>ι</w:t>
      </w:r>
      <w:r w:rsidRPr="005C1CCB">
        <w:rPr>
          <w:spacing w:val="-8"/>
          <w:sz w:val="24"/>
          <w:lang w:val="el-GR"/>
        </w:rPr>
        <w:t>κ</w:t>
      </w:r>
      <w:r w:rsidRPr="005C1CCB">
        <w:rPr>
          <w:sz w:val="24"/>
          <w:lang w:val="el-GR"/>
        </w:rPr>
        <w:t>ή</w:t>
      </w:r>
      <w:r w:rsidRPr="005C1CCB">
        <w:rPr>
          <w:spacing w:val="16"/>
          <w:sz w:val="24"/>
          <w:lang w:val="el-GR"/>
        </w:rPr>
        <w:t xml:space="preserve"> </w:t>
      </w:r>
      <w:r w:rsidRPr="005C1CCB">
        <w:rPr>
          <w:spacing w:val="-8"/>
          <w:sz w:val="24"/>
          <w:lang w:val="el-GR"/>
        </w:rPr>
        <w:t>Ν</w:t>
      </w:r>
      <w:r w:rsidRPr="005C1CCB">
        <w:rPr>
          <w:spacing w:val="-10"/>
          <w:sz w:val="24"/>
          <w:lang w:val="el-GR"/>
        </w:rPr>
        <w:t>ο</w:t>
      </w:r>
      <w:r w:rsidRPr="005C1CCB">
        <w:rPr>
          <w:spacing w:val="-6"/>
          <w:sz w:val="24"/>
          <w:lang w:val="el-GR"/>
        </w:rPr>
        <w:t>μ</w:t>
      </w:r>
      <w:r w:rsidRPr="005C1CCB">
        <w:rPr>
          <w:spacing w:val="-10"/>
          <w:sz w:val="24"/>
          <w:lang w:val="el-GR"/>
        </w:rPr>
        <w:t>ο</w:t>
      </w:r>
      <w:r w:rsidRPr="005C1CCB">
        <w:rPr>
          <w:spacing w:val="-7"/>
          <w:sz w:val="24"/>
          <w:lang w:val="el-GR"/>
        </w:rPr>
        <w:t>θε</w:t>
      </w:r>
      <w:r w:rsidRPr="005C1CCB">
        <w:rPr>
          <w:spacing w:val="-9"/>
          <w:sz w:val="24"/>
          <w:lang w:val="el-GR"/>
        </w:rPr>
        <w:t>σ</w:t>
      </w:r>
      <w:r w:rsidRPr="005C1CCB">
        <w:rPr>
          <w:spacing w:val="-7"/>
          <w:sz w:val="24"/>
          <w:lang w:val="el-GR"/>
        </w:rPr>
        <w:t>ί</w:t>
      </w:r>
      <w:r w:rsidRPr="005C1CCB">
        <w:rPr>
          <w:sz w:val="24"/>
          <w:lang w:val="el-GR"/>
        </w:rPr>
        <w:t>α</w:t>
      </w:r>
      <w:r w:rsidRPr="005C1CCB">
        <w:rPr>
          <w:spacing w:val="13"/>
          <w:sz w:val="24"/>
          <w:lang w:val="el-GR"/>
        </w:rPr>
        <w:t xml:space="preserve"> </w:t>
      </w:r>
      <w:r w:rsidRPr="005C1CCB">
        <w:rPr>
          <w:spacing w:val="-8"/>
          <w:sz w:val="24"/>
          <w:lang w:val="el-GR"/>
        </w:rPr>
        <w:t>π</w:t>
      </w:r>
      <w:r w:rsidRPr="005C1CCB">
        <w:rPr>
          <w:spacing w:val="-7"/>
          <w:sz w:val="24"/>
          <w:lang w:val="el-GR"/>
        </w:rPr>
        <w:t>ο</w:t>
      </w:r>
      <w:r w:rsidRPr="005C1CCB">
        <w:rPr>
          <w:sz w:val="24"/>
          <w:lang w:val="el-GR"/>
        </w:rPr>
        <w:t>υ</w:t>
      </w:r>
      <w:r w:rsidRPr="005C1CCB">
        <w:rPr>
          <w:spacing w:val="20"/>
          <w:sz w:val="24"/>
          <w:lang w:val="el-GR"/>
        </w:rPr>
        <w:t xml:space="preserve"> </w:t>
      </w:r>
      <w:r w:rsidRPr="005C1CCB">
        <w:rPr>
          <w:spacing w:val="-8"/>
          <w:sz w:val="24"/>
          <w:lang w:val="el-GR"/>
        </w:rPr>
        <w:t>κα</w:t>
      </w:r>
      <w:r w:rsidRPr="005C1CCB">
        <w:rPr>
          <w:spacing w:val="-9"/>
          <w:sz w:val="24"/>
          <w:lang w:val="el-GR"/>
        </w:rPr>
        <w:t>θ</w:t>
      </w:r>
      <w:r w:rsidRPr="005C1CCB">
        <w:rPr>
          <w:spacing w:val="-7"/>
          <w:sz w:val="24"/>
          <w:lang w:val="el-GR"/>
        </w:rPr>
        <w:t>ι</w:t>
      </w:r>
      <w:r w:rsidRPr="005C1CCB">
        <w:rPr>
          <w:spacing w:val="-5"/>
          <w:sz w:val="24"/>
          <w:lang w:val="el-GR"/>
        </w:rPr>
        <w:t>ε</w:t>
      </w:r>
      <w:r w:rsidRPr="005C1CCB">
        <w:rPr>
          <w:spacing w:val="-9"/>
          <w:sz w:val="24"/>
          <w:lang w:val="el-GR"/>
        </w:rPr>
        <w:t>ρ</w:t>
      </w:r>
      <w:r w:rsidRPr="005C1CCB">
        <w:rPr>
          <w:spacing w:val="-7"/>
          <w:sz w:val="24"/>
          <w:lang w:val="el-GR"/>
        </w:rPr>
        <w:t>ώ</w:t>
      </w:r>
      <w:r w:rsidRPr="005C1CCB">
        <w:rPr>
          <w:spacing w:val="-8"/>
          <w:sz w:val="24"/>
          <w:lang w:val="el-GR"/>
        </w:rPr>
        <w:t>ν</w:t>
      </w:r>
      <w:r w:rsidRPr="005C1CCB">
        <w:rPr>
          <w:spacing w:val="-10"/>
          <w:sz w:val="24"/>
          <w:lang w:val="el-GR"/>
        </w:rPr>
        <w:t>ε</w:t>
      </w:r>
      <w:r w:rsidRPr="005C1CCB">
        <w:rPr>
          <w:sz w:val="24"/>
          <w:lang w:val="el-GR"/>
        </w:rPr>
        <w:t>ι</w:t>
      </w:r>
      <w:r w:rsidRPr="005C1CCB">
        <w:rPr>
          <w:spacing w:val="17"/>
          <w:sz w:val="24"/>
          <w:lang w:val="el-GR"/>
        </w:rPr>
        <w:t xml:space="preserve"> </w:t>
      </w:r>
      <w:r w:rsidRPr="005C1CCB">
        <w:rPr>
          <w:spacing w:val="-8"/>
          <w:sz w:val="24"/>
          <w:lang w:val="el-GR"/>
        </w:rPr>
        <w:t>απ</w:t>
      </w:r>
      <w:r w:rsidRPr="005C1CCB">
        <w:rPr>
          <w:sz w:val="24"/>
          <w:lang w:val="el-GR"/>
        </w:rPr>
        <w:t>ό</w:t>
      </w:r>
      <w:r w:rsidRPr="005C1CCB">
        <w:rPr>
          <w:spacing w:val="17"/>
          <w:sz w:val="24"/>
          <w:lang w:val="el-GR"/>
        </w:rPr>
        <w:t xml:space="preserve"> </w:t>
      </w:r>
      <w:r w:rsidRPr="005C1CCB">
        <w:rPr>
          <w:spacing w:val="-7"/>
          <w:sz w:val="24"/>
          <w:lang w:val="el-GR"/>
        </w:rPr>
        <w:t>0</w:t>
      </w:r>
      <w:r w:rsidRPr="005C1CCB">
        <w:rPr>
          <w:spacing w:val="-10"/>
          <w:sz w:val="24"/>
          <w:lang w:val="el-GR"/>
        </w:rPr>
        <w:t>1</w:t>
      </w:r>
      <w:r w:rsidRPr="005C1CCB">
        <w:rPr>
          <w:spacing w:val="-7"/>
          <w:sz w:val="24"/>
          <w:lang w:val="el-GR"/>
        </w:rPr>
        <w:t>.0</w:t>
      </w:r>
      <w:r w:rsidRPr="005C1CCB">
        <w:rPr>
          <w:spacing w:val="-10"/>
          <w:sz w:val="24"/>
          <w:lang w:val="el-GR"/>
        </w:rPr>
        <w:t>6</w:t>
      </w:r>
      <w:r w:rsidRPr="005C1CCB">
        <w:rPr>
          <w:spacing w:val="-7"/>
          <w:sz w:val="24"/>
          <w:lang w:val="el-GR"/>
        </w:rPr>
        <w:t>.20</w:t>
      </w:r>
      <w:r w:rsidRPr="005C1CCB">
        <w:rPr>
          <w:spacing w:val="-10"/>
          <w:sz w:val="24"/>
          <w:lang w:val="el-GR"/>
        </w:rPr>
        <w:t>0</w:t>
      </w:r>
      <w:r w:rsidRPr="005C1CCB">
        <w:rPr>
          <w:sz w:val="24"/>
          <w:lang w:val="el-GR"/>
        </w:rPr>
        <w:t xml:space="preserve">9 </w:t>
      </w:r>
      <w:r w:rsidRPr="005C1CCB">
        <w:rPr>
          <w:spacing w:val="-6"/>
          <w:sz w:val="24"/>
          <w:lang w:val="el-GR"/>
        </w:rPr>
        <w:t>μ</w:t>
      </w:r>
      <w:r w:rsidRPr="005C1CCB">
        <w:rPr>
          <w:spacing w:val="-7"/>
          <w:sz w:val="24"/>
          <w:lang w:val="el-GR"/>
        </w:rPr>
        <w:t>έ</w:t>
      </w:r>
      <w:r w:rsidRPr="005C1CCB">
        <w:rPr>
          <w:spacing w:val="-8"/>
          <w:sz w:val="24"/>
          <w:lang w:val="el-GR"/>
        </w:rPr>
        <w:t>χ</w:t>
      </w:r>
      <w:r w:rsidRPr="005C1CCB">
        <w:rPr>
          <w:spacing w:val="-9"/>
          <w:sz w:val="24"/>
          <w:lang w:val="el-GR"/>
        </w:rPr>
        <w:t>ρ</w:t>
      </w:r>
      <w:r w:rsidRPr="005C1CCB">
        <w:rPr>
          <w:sz w:val="24"/>
          <w:lang w:val="el-GR"/>
        </w:rPr>
        <w:t>ι</w:t>
      </w:r>
      <w:r w:rsidRPr="005C1CCB">
        <w:rPr>
          <w:spacing w:val="5"/>
          <w:sz w:val="24"/>
          <w:lang w:val="el-GR"/>
        </w:rPr>
        <w:t xml:space="preserve"> </w:t>
      </w:r>
      <w:r w:rsidRPr="005C1CCB">
        <w:rPr>
          <w:spacing w:val="-8"/>
          <w:sz w:val="24"/>
          <w:lang w:val="el-GR"/>
        </w:rPr>
        <w:t>τη</w:t>
      </w:r>
      <w:r w:rsidRPr="005C1CCB">
        <w:rPr>
          <w:sz w:val="24"/>
          <w:lang w:val="el-GR"/>
        </w:rPr>
        <w:t>ν</w:t>
      </w:r>
      <w:r w:rsidRPr="005C1CCB">
        <w:rPr>
          <w:spacing w:val="4"/>
          <w:sz w:val="24"/>
          <w:lang w:val="el-GR"/>
        </w:rPr>
        <w:t xml:space="preserve"> </w:t>
      </w:r>
      <w:r w:rsidRPr="005C1CCB">
        <w:rPr>
          <w:spacing w:val="-7"/>
          <w:sz w:val="24"/>
          <w:lang w:val="el-GR"/>
        </w:rPr>
        <w:t>01.</w:t>
      </w:r>
      <w:r w:rsidRPr="005C1CCB">
        <w:rPr>
          <w:spacing w:val="-10"/>
          <w:sz w:val="24"/>
          <w:lang w:val="el-GR"/>
        </w:rPr>
        <w:t>0</w:t>
      </w:r>
      <w:r w:rsidRPr="005C1CCB">
        <w:rPr>
          <w:spacing w:val="-7"/>
          <w:sz w:val="24"/>
          <w:lang w:val="el-GR"/>
        </w:rPr>
        <w:t>6.</w:t>
      </w:r>
      <w:r w:rsidRPr="005C1CCB">
        <w:rPr>
          <w:spacing w:val="-10"/>
          <w:sz w:val="24"/>
          <w:lang w:val="el-GR"/>
        </w:rPr>
        <w:t>2</w:t>
      </w:r>
      <w:r w:rsidRPr="005C1CCB">
        <w:rPr>
          <w:spacing w:val="-7"/>
          <w:sz w:val="24"/>
          <w:lang w:val="el-GR"/>
        </w:rPr>
        <w:t>01</w:t>
      </w:r>
      <w:r w:rsidRPr="005C1CCB">
        <w:rPr>
          <w:sz w:val="24"/>
          <w:lang w:val="el-GR"/>
        </w:rPr>
        <w:t>2</w:t>
      </w:r>
      <w:r w:rsidRPr="005C1CCB">
        <w:rPr>
          <w:spacing w:val="2"/>
          <w:sz w:val="24"/>
          <w:lang w:val="el-GR"/>
        </w:rPr>
        <w:t xml:space="preserve"> </w:t>
      </w:r>
      <w:r w:rsidRPr="005C1CCB">
        <w:rPr>
          <w:spacing w:val="-8"/>
          <w:sz w:val="24"/>
          <w:lang w:val="el-GR"/>
        </w:rPr>
        <w:t>τ</w:t>
      </w:r>
      <w:r w:rsidRPr="005C1CCB">
        <w:rPr>
          <w:sz w:val="24"/>
          <w:lang w:val="el-GR"/>
        </w:rPr>
        <w:t>η</w:t>
      </w:r>
      <w:r w:rsidRPr="005C1CCB">
        <w:rPr>
          <w:spacing w:val="6"/>
          <w:sz w:val="24"/>
          <w:lang w:val="el-GR"/>
        </w:rPr>
        <w:t xml:space="preserve"> </w:t>
      </w:r>
      <w:r w:rsidRPr="005C1CCB">
        <w:rPr>
          <w:spacing w:val="-5"/>
          <w:sz w:val="24"/>
          <w:lang w:val="el-GR"/>
        </w:rPr>
        <w:t>σ</w:t>
      </w:r>
      <w:r w:rsidRPr="005C1CCB">
        <w:rPr>
          <w:spacing w:val="-7"/>
          <w:sz w:val="24"/>
          <w:lang w:val="el-GR"/>
        </w:rPr>
        <w:t>τ</w:t>
      </w:r>
      <w:r w:rsidRPr="005C1CCB">
        <w:rPr>
          <w:spacing w:val="-8"/>
          <w:sz w:val="24"/>
          <w:lang w:val="el-GR"/>
        </w:rPr>
        <w:t>α</w:t>
      </w:r>
      <w:r w:rsidRPr="005C1CCB">
        <w:rPr>
          <w:spacing w:val="-7"/>
          <w:sz w:val="24"/>
          <w:lang w:val="el-GR"/>
        </w:rPr>
        <w:t>δι</w:t>
      </w:r>
      <w:r w:rsidRPr="005C1CCB">
        <w:rPr>
          <w:spacing w:val="-8"/>
          <w:sz w:val="24"/>
          <w:lang w:val="el-GR"/>
        </w:rPr>
        <w:t>ακ</w:t>
      </w:r>
      <w:r w:rsidRPr="005C1CCB">
        <w:rPr>
          <w:sz w:val="24"/>
          <w:lang w:val="el-GR"/>
        </w:rPr>
        <w:t>ή</w:t>
      </w:r>
      <w:r w:rsidRPr="005C1CCB">
        <w:rPr>
          <w:spacing w:val="4"/>
          <w:sz w:val="24"/>
          <w:lang w:val="el-GR"/>
        </w:rPr>
        <w:t xml:space="preserve"> </w:t>
      </w:r>
      <w:r w:rsidRPr="005C1CCB">
        <w:rPr>
          <w:spacing w:val="-8"/>
          <w:sz w:val="24"/>
          <w:lang w:val="el-GR"/>
        </w:rPr>
        <w:t>α</w:t>
      </w:r>
      <w:r w:rsidRPr="005C1CCB">
        <w:rPr>
          <w:spacing w:val="-6"/>
          <w:sz w:val="24"/>
          <w:lang w:val="el-GR"/>
        </w:rPr>
        <w:t>ύξ</w:t>
      </w:r>
      <w:r w:rsidRPr="005C1CCB">
        <w:rPr>
          <w:spacing w:val="-10"/>
          <w:sz w:val="24"/>
          <w:lang w:val="el-GR"/>
        </w:rPr>
        <w:t>η</w:t>
      </w:r>
      <w:r w:rsidRPr="005C1CCB">
        <w:rPr>
          <w:spacing w:val="-7"/>
          <w:sz w:val="24"/>
          <w:lang w:val="el-GR"/>
        </w:rPr>
        <w:t>σ</w:t>
      </w:r>
      <w:r w:rsidRPr="005C1CCB">
        <w:rPr>
          <w:sz w:val="24"/>
          <w:lang w:val="el-GR"/>
        </w:rPr>
        <w:t>η</w:t>
      </w:r>
      <w:r w:rsidRPr="005C1CCB">
        <w:rPr>
          <w:spacing w:val="4"/>
          <w:sz w:val="24"/>
          <w:lang w:val="el-GR"/>
        </w:rPr>
        <w:t xml:space="preserve"> </w:t>
      </w:r>
      <w:r w:rsidRPr="005C1CCB">
        <w:rPr>
          <w:spacing w:val="-7"/>
          <w:sz w:val="24"/>
          <w:lang w:val="el-GR"/>
        </w:rPr>
        <w:t>σ</w:t>
      </w:r>
      <w:r w:rsidRPr="005C1CCB">
        <w:rPr>
          <w:sz w:val="24"/>
          <w:lang w:val="el-GR"/>
        </w:rPr>
        <w:t>ε</w:t>
      </w:r>
      <w:r w:rsidRPr="005C1CCB">
        <w:rPr>
          <w:spacing w:val="2"/>
          <w:sz w:val="24"/>
          <w:lang w:val="el-GR"/>
        </w:rPr>
        <w:t xml:space="preserve"> </w:t>
      </w:r>
      <w:r w:rsidRPr="005C1CCB">
        <w:rPr>
          <w:spacing w:val="-8"/>
          <w:sz w:val="24"/>
          <w:lang w:val="el-GR"/>
        </w:rPr>
        <w:t>ν</w:t>
      </w:r>
      <w:r w:rsidRPr="005C1CCB">
        <w:rPr>
          <w:spacing w:val="-7"/>
          <w:sz w:val="24"/>
          <w:lang w:val="el-GR"/>
        </w:rPr>
        <w:t>έ</w:t>
      </w:r>
      <w:r w:rsidRPr="005C1CCB">
        <w:rPr>
          <w:sz w:val="24"/>
          <w:lang w:val="el-GR"/>
        </w:rPr>
        <w:t>α</w:t>
      </w:r>
      <w:r w:rsidRPr="005C1CCB">
        <w:rPr>
          <w:spacing w:val="6"/>
          <w:sz w:val="24"/>
          <w:lang w:val="el-GR"/>
        </w:rPr>
        <w:t xml:space="preserve"> </w:t>
      </w:r>
      <w:r w:rsidRPr="005C1CCB">
        <w:rPr>
          <w:spacing w:val="-8"/>
          <w:sz w:val="24"/>
          <w:lang w:val="el-GR"/>
        </w:rPr>
        <w:t>κ</w:t>
      </w:r>
      <w:r w:rsidRPr="005C1CCB">
        <w:rPr>
          <w:spacing w:val="-6"/>
          <w:sz w:val="24"/>
          <w:lang w:val="el-GR"/>
        </w:rPr>
        <w:t>α</w:t>
      </w:r>
      <w:r w:rsidRPr="005C1CCB">
        <w:rPr>
          <w:spacing w:val="-8"/>
          <w:sz w:val="24"/>
          <w:lang w:val="el-GR"/>
        </w:rPr>
        <w:t>τ</w:t>
      </w:r>
      <w:r w:rsidRPr="005C1CCB">
        <w:rPr>
          <w:spacing w:val="-7"/>
          <w:sz w:val="24"/>
          <w:lang w:val="el-GR"/>
        </w:rPr>
        <w:t>ώτ</w:t>
      </w:r>
      <w:r w:rsidRPr="005C1CCB">
        <w:rPr>
          <w:spacing w:val="-8"/>
          <w:sz w:val="24"/>
          <w:lang w:val="el-GR"/>
        </w:rPr>
        <w:t>ατ</w:t>
      </w:r>
      <w:r w:rsidRPr="005C1CCB">
        <w:rPr>
          <w:sz w:val="24"/>
          <w:lang w:val="el-GR"/>
        </w:rPr>
        <w:t>α</w:t>
      </w:r>
      <w:r w:rsidRPr="005C1CCB">
        <w:rPr>
          <w:spacing w:val="4"/>
          <w:sz w:val="24"/>
          <w:lang w:val="el-GR"/>
        </w:rPr>
        <w:t xml:space="preserve"> </w:t>
      </w:r>
      <w:r w:rsidRPr="005C1CCB">
        <w:rPr>
          <w:spacing w:val="-10"/>
          <w:sz w:val="24"/>
          <w:lang w:val="el-GR"/>
        </w:rPr>
        <w:t>ό</w:t>
      </w:r>
      <w:r w:rsidRPr="005C1CCB">
        <w:rPr>
          <w:spacing w:val="-7"/>
          <w:sz w:val="24"/>
          <w:lang w:val="el-GR"/>
        </w:rPr>
        <w:t>ρι</w:t>
      </w:r>
      <w:r w:rsidRPr="005C1CCB">
        <w:rPr>
          <w:sz w:val="24"/>
          <w:lang w:val="el-GR"/>
        </w:rPr>
        <w:t>α</w:t>
      </w:r>
      <w:r w:rsidRPr="005C1CCB">
        <w:rPr>
          <w:spacing w:val="4"/>
          <w:sz w:val="24"/>
          <w:lang w:val="el-GR"/>
        </w:rPr>
        <w:t xml:space="preserve"> </w:t>
      </w:r>
      <w:r w:rsidRPr="005C1CCB">
        <w:rPr>
          <w:spacing w:val="-10"/>
          <w:sz w:val="24"/>
          <w:lang w:val="el-GR"/>
        </w:rPr>
        <w:t>τ</w:t>
      </w:r>
      <w:r w:rsidRPr="005C1CCB">
        <w:rPr>
          <w:spacing w:val="-4"/>
          <w:sz w:val="24"/>
          <w:lang w:val="el-GR"/>
        </w:rPr>
        <w:t>ω</w:t>
      </w:r>
      <w:r w:rsidRPr="005C1CCB">
        <w:rPr>
          <w:sz w:val="24"/>
          <w:lang w:val="el-GR"/>
        </w:rPr>
        <w:t>ν</w:t>
      </w:r>
      <w:r w:rsidRPr="005C1CCB">
        <w:rPr>
          <w:spacing w:val="4"/>
          <w:sz w:val="24"/>
          <w:lang w:val="el-GR"/>
        </w:rPr>
        <w:t xml:space="preserve"> </w:t>
      </w:r>
      <w:r w:rsidRPr="005C1CCB">
        <w:rPr>
          <w:spacing w:val="-8"/>
          <w:sz w:val="24"/>
          <w:lang w:val="el-GR"/>
        </w:rPr>
        <w:t>π</w:t>
      </w:r>
      <w:r w:rsidRPr="005C1CCB">
        <w:rPr>
          <w:spacing w:val="-7"/>
          <w:sz w:val="24"/>
          <w:lang w:val="el-GR"/>
        </w:rPr>
        <w:t>ο</w:t>
      </w:r>
      <w:r w:rsidRPr="005C1CCB">
        <w:rPr>
          <w:spacing w:val="-9"/>
          <w:sz w:val="24"/>
          <w:lang w:val="el-GR"/>
        </w:rPr>
        <w:t>σ</w:t>
      </w:r>
      <w:r w:rsidRPr="005C1CCB">
        <w:rPr>
          <w:spacing w:val="-7"/>
          <w:sz w:val="24"/>
          <w:lang w:val="el-GR"/>
        </w:rPr>
        <w:t>ώ</w:t>
      </w:r>
      <w:r w:rsidRPr="005C1CCB">
        <w:rPr>
          <w:sz w:val="24"/>
          <w:lang w:val="el-GR"/>
        </w:rPr>
        <w:t>ν</w:t>
      </w:r>
      <w:r w:rsidRPr="005C1CCB">
        <w:rPr>
          <w:spacing w:val="4"/>
          <w:sz w:val="24"/>
          <w:lang w:val="el-GR"/>
        </w:rPr>
        <w:t xml:space="preserve"> </w:t>
      </w:r>
      <w:r w:rsidRPr="005C1CCB">
        <w:rPr>
          <w:spacing w:val="-6"/>
          <w:sz w:val="24"/>
          <w:lang w:val="el-GR"/>
        </w:rPr>
        <w:t>α</w:t>
      </w:r>
      <w:r w:rsidRPr="005C1CCB">
        <w:rPr>
          <w:spacing w:val="-7"/>
          <w:sz w:val="24"/>
          <w:lang w:val="el-GR"/>
        </w:rPr>
        <w:t>σ</w:t>
      </w:r>
      <w:r w:rsidRPr="005C1CCB">
        <w:rPr>
          <w:spacing w:val="-6"/>
          <w:sz w:val="24"/>
          <w:lang w:val="el-GR"/>
        </w:rPr>
        <w:t>φ</w:t>
      </w:r>
      <w:r w:rsidRPr="005C1CCB">
        <w:rPr>
          <w:spacing w:val="-8"/>
          <w:sz w:val="24"/>
          <w:lang w:val="el-GR"/>
        </w:rPr>
        <w:t>αλ</w:t>
      </w:r>
      <w:r w:rsidRPr="005C1CCB">
        <w:rPr>
          <w:spacing w:val="-9"/>
          <w:sz w:val="24"/>
          <w:lang w:val="el-GR"/>
        </w:rPr>
        <w:t>ι</w:t>
      </w:r>
      <w:r w:rsidRPr="005C1CCB">
        <w:rPr>
          <w:spacing w:val="-7"/>
          <w:sz w:val="24"/>
          <w:lang w:val="el-GR"/>
        </w:rPr>
        <w:t>σ</w:t>
      </w:r>
      <w:r w:rsidRPr="005C1CCB">
        <w:rPr>
          <w:spacing w:val="-8"/>
          <w:sz w:val="24"/>
          <w:lang w:val="el-GR"/>
        </w:rPr>
        <w:t>τ</w:t>
      </w:r>
      <w:r w:rsidRPr="005C1CCB">
        <w:rPr>
          <w:spacing w:val="-6"/>
          <w:sz w:val="24"/>
          <w:lang w:val="el-GR"/>
        </w:rPr>
        <w:t>ι</w:t>
      </w:r>
      <w:r w:rsidRPr="005C1CCB">
        <w:rPr>
          <w:spacing w:val="-8"/>
          <w:sz w:val="24"/>
          <w:lang w:val="el-GR"/>
        </w:rPr>
        <w:t>κ</w:t>
      </w:r>
      <w:r w:rsidRPr="005C1CCB">
        <w:rPr>
          <w:spacing w:val="-10"/>
          <w:sz w:val="24"/>
          <w:lang w:val="el-GR"/>
        </w:rPr>
        <w:t>ή</w:t>
      </w:r>
      <w:r w:rsidRPr="005C1CCB">
        <w:rPr>
          <w:sz w:val="24"/>
          <w:lang w:val="el-GR"/>
        </w:rPr>
        <w:t>ς</w:t>
      </w:r>
      <w:r w:rsidRPr="005C1CCB">
        <w:rPr>
          <w:spacing w:val="8"/>
          <w:sz w:val="24"/>
          <w:lang w:val="el-GR"/>
        </w:rPr>
        <w:t xml:space="preserve"> </w:t>
      </w:r>
      <w:r w:rsidRPr="005C1CCB">
        <w:rPr>
          <w:spacing w:val="-8"/>
          <w:sz w:val="24"/>
          <w:lang w:val="el-GR"/>
        </w:rPr>
        <w:t>κάλ</w:t>
      </w:r>
      <w:r w:rsidRPr="005C1CCB">
        <w:rPr>
          <w:spacing w:val="-6"/>
          <w:sz w:val="24"/>
          <w:lang w:val="el-GR"/>
        </w:rPr>
        <w:t>υ</w:t>
      </w:r>
      <w:r w:rsidRPr="005C1CCB">
        <w:rPr>
          <w:spacing w:val="-4"/>
          <w:sz w:val="24"/>
          <w:lang w:val="el-GR"/>
        </w:rPr>
        <w:t>ψ</w:t>
      </w:r>
      <w:r w:rsidRPr="005C1CCB">
        <w:rPr>
          <w:spacing w:val="-10"/>
          <w:sz w:val="24"/>
          <w:lang w:val="el-GR"/>
        </w:rPr>
        <w:t>η</w:t>
      </w:r>
      <w:r w:rsidRPr="005C1CCB">
        <w:rPr>
          <w:sz w:val="24"/>
          <w:lang w:val="el-GR"/>
        </w:rPr>
        <w:t xml:space="preserve">ς </w:t>
      </w:r>
      <w:r w:rsidRPr="005C1CCB">
        <w:rPr>
          <w:spacing w:val="-8"/>
          <w:sz w:val="24"/>
          <w:lang w:val="el-GR"/>
        </w:rPr>
        <w:t>γ</w:t>
      </w:r>
      <w:r w:rsidRPr="005C1CCB">
        <w:rPr>
          <w:spacing w:val="-7"/>
          <w:sz w:val="24"/>
          <w:lang w:val="el-GR"/>
        </w:rPr>
        <w:t>ι</w:t>
      </w:r>
      <w:r w:rsidRPr="005C1CCB">
        <w:rPr>
          <w:sz w:val="24"/>
          <w:lang w:val="el-GR"/>
        </w:rPr>
        <w:t>α</w:t>
      </w:r>
      <w:r w:rsidRPr="005C1CCB">
        <w:rPr>
          <w:spacing w:val="-15"/>
          <w:sz w:val="24"/>
          <w:lang w:val="el-GR"/>
        </w:rPr>
        <w:t xml:space="preserve"> </w:t>
      </w:r>
      <w:r w:rsidRPr="005C1CCB">
        <w:rPr>
          <w:spacing w:val="-8"/>
          <w:sz w:val="24"/>
          <w:lang w:val="el-GR"/>
        </w:rPr>
        <w:t>Σ</w:t>
      </w:r>
      <w:r w:rsidRPr="005C1CCB">
        <w:rPr>
          <w:spacing w:val="-9"/>
          <w:sz w:val="24"/>
          <w:lang w:val="el-GR"/>
        </w:rPr>
        <w:t>ω</w:t>
      </w:r>
      <w:r w:rsidRPr="005C1CCB">
        <w:rPr>
          <w:spacing w:val="-6"/>
          <w:sz w:val="24"/>
          <w:lang w:val="el-GR"/>
        </w:rPr>
        <w:t>μ</w:t>
      </w:r>
      <w:r w:rsidRPr="005C1CCB">
        <w:rPr>
          <w:spacing w:val="-8"/>
          <w:sz w:val="24"/>
          <w:lang w:val="el-GR"/>
        </w:rPr>
        <w:t>α</w:t>
      </w:r>
      <w:r w:rsidRPr="005C1CCB">
        <w:rPr>
          <w:spacing w:val="-10"/>
          <w:sz w:val="24"/>
          <w:lang w:val="el-GR"/>
        </w:rPr>
        <w:t>τ</w:t>
      </w:r>
      <w:r w:rsidRPr="005C1CCB">
        <w:rPr>
          <w:spacing w:val="-7"/>
          <w:sz w:val="24"/>
          <w:lang w:val="el-GR"/>
        </w:rPr>
        <w:t>ι</w:t>
      </w:r>
      <w:r w:rsidRPr="005C1CCB">
        <w:rPr>
          <w:spacing w:val="-8"/>
          <w:sz w:val="24"/>
          <w:lang w:val="el-GR"/>
        </w:rPr>
        <w:t>κ</w:t>
      </w:r>
      <w:r w:rsidRPr="005C1CCB">
        <w:rPr>
          <w:spacing w:val="-10"/>
          <w:sz w:val="24"/>
          <w:lang w:val="el-GR"/>
        </w:rPr>
        <w:t>έ</w:t>
      </w:r>
      <w:r w:rsidRPr="005C1CCB">
        <w:rPr>
          <w:sz w:val="24"/>
          <w:lang w:val="el-GR"/>
        </w:rPr>
        <w:t>ς</w:t>
      </w:r>
      <w:r w:rsidRPr="005C1CCB">
        <w:rPr>
          <w:spacing w:val="-9"/>
          <w:sz w:val="24"/>
          <w:lang w:val="el-GR"/>
        </w:rPr>
        <w:t xml:space="preserve"> </w:t>
      </w:r>
      <w:r w:rsidRPr="005C1CCB">
        <w:rPr>
          <w:spacing w:val="-14"/>
          <w:sz w:val="24"/>
          <w:lang w:val="el-GR"/>
        </w:rPr>
        <w:t>Β</w:t>
      </w:r>
      <w:r w:rsidRPr="005C1CCB">
        <w:rPr>
          <w:spacing w:val="-8"/>
          <w:sz w:val="24"/>
          <w:lang w:val="el-GR"/>
        </w:rPr>
        <w:t>λά</w:t>
      </w:r>
      <w:r w:rsidRPr="005C1CCB">
        <w:rPr>
          <w:spacing w:val="-7"/>
          <w:sz w:val="24"/>
          <w:lang w:val="el-GR"/>
        </w:rPr>
        <w:t>β</w:t>
      </w:r>
      <w:r w:rsidRPr="005C1CCB">
        <w:rPr>
          <w:spacing w:val="-10"/>
          <w:sz w:val="24"/>
          <w:lang w:val="el-GR"/>
        </w:rPr>
        <w:t>ε</w:t>
      </w:r>
      <w:r w:rsidRPr="005C1CCB">
        <w:rPr>
          <w:sz w:val="24"/>
          <w:lang w:val="el-GR"/>
        </w:rPr>
        <w:t>ς</w:t>
      </w:r>
      <w:r w:rsidRPr="005C1CCB">
        <w:rPr>
          <w:spacing w:val="-9"/>
          <w:sz w:val="24"/>
          <w:lang w:val="el-GR"/>
        </w:rPr>
        <w:t xml:space="preserve"> </w:t>
      </w:r>
      <w:r w:rsidRPr="005C1CCB">
        <w:rPr>
          <w:spacing w:val="-8"/>
          <w:sz w:val="24"/>
          <w:lang w:val="el-GR"/>
        </w:rPr>
        <w:t>κ</w:t>
      </w:r>
      <w:r w:rsidRPr="005C1CCB">
        <w:rPr>
          <w:spacing w:val="-11"/>
          <w:sz w:val="24"/>
          <w:lang w:val="el-GR"/>
        </w:rPr>
        <w:t>α</w:t>
      </w:r>
      <w:r w:rsidRPr="005C1CCB">
        <w:rPr>
          <w:sz w:val="24"/>
          <w:lang w:val="el-GR"/>
        </w:rPr>
        <w:t>ι</w:t>
      </w:r>
      <w:r w:rsidRPr="005C1CCB">
        <w:rPr>
          <w:spacing w:val="-12"/>
          <w:sz w:val="24"/>
          <w:lang w:val="el-GR"/>
        </w:rPr>
        <w:t xml:space="preserve"> </w:t>
      </w:r>
      <w:r w:rsidRPr="005C1CCB">
        <w:rPr>
          <w:spacing w:val="-8"/>
          <w:sz w:val="24"/>
          <w:lang w:val="el-GR"/>
        </w:rPr>
        <w:t>Υλ</w:t>
      </w:r>
      <w:r w:rsidRPr="005C1CCB">
        <w:rPr>
          <w:spacing w:val="-7"/>
          <w:sz w:val="24"/>
          <w:lang w:val="el-GR"/>
        </w:rPr>
        <w:t>ι</w:t>
      </w:r>
      <w:r w:rsidRPr="005C1CCB">
        <w:rPr>
          <w:spacing w:val="-8"/>
          <w:sz w:val="24"/>
          <w:lang w:val="el-GR"/>
        </w:rPr>
        <w:t>κ</w:t>
      </w:r>
      <w:r w:rsidRPr="005C1CCB">
        <w:rPr>
          <w:spacing w:val="-7"/>
          <w:sz w:val="24"/>
          <w:lang w:val="el-GR"/>
        </w:rPr>
        <w:t>έ</w:t>
      </w:r>
      <w:r w:rsidRPr="005C1CCB">
        <w:rPr>
          <w:sz w:val="24"/>
          <w:lang w:val="el-GR"/>
        </w:rPr>
        <w:t>ς</w:t>
      </w:r>
      <w:r w:rsidRPr="005C1CCB">
        <w:rPr>
          <w:spacing w:val="-16"/>
          <w:sz w:val="24"/>
          <w:lang w:val="el-GR"/>
        </w:rPr>
        <w:t xml:space="preserve"> </w:t>
      </w:r>
      <w:r w:rsidRPr="005C1CCB">
        <w:rPr>
          <w:spacing w:val="-15"/>
          <w:sz w:val="24"/>
          <w:lang w:val="el-GR"/>
        </w:rPr>
        <w:t>Ζ</w:t>
      </w:r>
      <w:r w:rsidRPr="005C1CCB">
        <w:rPr>
          <w:spacing w:val="-8"/>
          <w:sz w:val="24"/>
          <w:lang w:val="el-GR"/>
        </w:rPr>
        <w:t>η</w:t>
      </w:r>
      <w:r w:rsidRPr="005C1CCB">
        <w:rPr>
          <w:spacing w:val="-6"/>
          <w:sz w:val="24"/>
          <w:lang w:val="el-GR"/>
        </w:rPr>
        <w:t>μ</w:t>
      </w:r>
      <w:r w:rsidRPr="005C1CCB">
        <w:rPr>
          <w:spacing w:val="-5"/>
          <w:sz w:val="24"/>
          <w:lang w:val="el-GR"/>
        </w:rPr>
        <w:t>ι</w:t>
      </w:r>
      <w:r w:rsidRPr="005C1CCB">
        <w:rPr>
          <w:spacing w:val="-10"/>
          <w:sz w:val="24"/>
          <w:lang w:val="el-GR"/>
        </w:rPr>
        <w:t>έ</w:t>
      </w:r>
      <w:r w:rsidRPr="005C1CCB">
        <w:rPr>
          <w:sz w:val="24"/>
          <w:lang w:val="el-GR"/>
        </w:rPr>
        <w:t>ς</w:t>
      </w:r>
      <w:r w:rsidRPr="005C1CCB">
        <w:rPr>
          <w:spacing w:val="-11"/>
          <w:sz w:val="24"/>
          <w:lang w:val="el-GR"/>
        </w:rPr>
        <w:t xml:space="preserve"> </w:t>
      </w:r>
      <w:r w:rsidRPr="005C1CCB">
        <w:rPr>
          <w:spacing w:val="-8"/>
          <w:sz w:val="24"/>
          <w:lang w:val="el-GR"/>
        </w:rPr>
        <w:t>τ</w:t>
      </w:r>
      <w:r w:rsidRPr="005C1CCB">
        <w:rPr>
          <w:spacing w:val="-9"/>
          <w:sz w:val="24"/>
          <w:lang w:val="el-GR"/>
        </w:rPr>
        <w:t>ρ</w:t>
      </w:r>
      <w:r w:rsidRPr="005C1CCB">
        <w:rPr>
          <w:spacing w:val="-7"/>
          <w:sz w:val="24"/>
          <w:lang w:val="el-GR"/>
        </w:rPr>
        <w:t>ί</w:t>
      </w:r>
      <w:r w:rsidRPr="005C1CCB">
        <w:rPr>
          <w:spacing w:val="-8"/>
          <w:sz w:val="24"/>
          <w:lang w:val="el-GR"/>
        </w:rPr>
        <w:t>τ</w:t>
      </w:r>
      <w:r w:rsidRPr="005C1CCB">
        <w:rPr>
          <w:spacing w:val="-7"/>
          <w:sz w:val="24"/>
          <w:lang w:val="el-GR"/>
        </w:rPr>
        <w:t>ω</w:t>
      </w:r>
      <w:r w:rsidRPr="005C1CCB">
        <w:rPr>
          <w:spacing w:val="-10"/>
          <w:sz w:val="24"/>
          <w:lang w:val="el-GR"/>
        </w:rPr>
        <w:t>ν</w:t>
      </w:r>
      <w:r w:rsidRPr="005C1CCB">
        <w:rPr>
          <w:sz w:val="24"/>
          <w:lang w:val="el-GR"/>
        </w:rPr>
        <w:t>,</w:t>
      </w:r>
      <w:r w:rsidRPr="005C1CCB">
        <w:rPr>
          <w:spacing w:val="-14"/>
          <w:sz w:val="24"/>
          <w:lang w:val="el-GR"/>
        </w:rPr>
        <w:t xml:space="preserve"> </w:t>
      </w:r>
      <w:r w:rsidRPr="005C1CCB">
        <w:rPr>
          <w:spacing w:val="-1"/>
          <w:sz w:val="24"/>
          <w:lang w:val="el-GR"/>
        </w:rPr>
        <w:t>(</w:t>
      </w:r>
      <w:r w:rsidRPr="005C1CCB">
        <w:rPr>
          <w:spacing w:val="-8"/>
          <w:sz w:val="24"/>
          <w:lang w:val="el-GR"/>
        </w:rPr>
        <w:t>Α</w:t>
      </w:r>
      <w:r w:rsidRPr="005C1CCB">
        <w:rPr>
          <w:spacing w:val="-7"/>
          <w:sz w:val="24"/>
          <w:lang w:val="el-GR"/>
        </w:rPr>
        <w:t>σ</w:t>
      </w:r>
      <w:r w:rsidRPr="005C1CCB">
        <w:rPr>
          <w:spacing w:val="-8"/>
          <w:sz w:val="24"/>
          <w:lang w:val="el-GR"/>
        </w:rPr>
        <w:t>τ</w:t>
      </w:r>
      <w:r w:rsidRPr="005C1CCB">
        <w:rPr>
          <w:spacing w:val="-7"/>
          <w:sz w:val="24"/>
          <w:lang w:val="el-GR"/>
        </w:rPr>
        <w:t>ι</w:t>
      </w:r>
      <w:r w:rsidRPr="005C1CCB">
        <w:rPr>
          <w:spacing w:val="-8"/>
          <w:sz w:val="24"/>
          <w:lang w:val="el-GR"/>
        </w:rPr>
        <w:t>κ</w:t>
      </w:r>
      <w:r w:rsidRPr="005C1CCB">
        <w:rPr>
          <w:sz w:val="24"/>
          <w:lang w:val="el-GR"/>
        </w:rPr>
        <w:t>ή</w:t>
      </w:r>
      <w:r w:rsidRPr="005C1CCB">
        <w:rPr>
          <w:spacing w:val="-15"/>
          <w:sz w:val="24"/>
          <w:lang w:val="el-GR"/>
        </w:rPr>
        <w:t xml:space="preserve"> </w:t>
      </w:r>
      <w:r w:rsidRPr="005C1CCB">
        <w:rPr>
          <w:spacing w:val="-10"/>
          <w:sz w:val="24"/>
          <w:lang w:val="el-GR"/>
        </w:rPr>
        <w:t>Ε</w:t>
      </w:r>
      <w:r w:rsidRPr="005C1CCB">
        <w:rPr>
          <w:spacing w:val="-6"/>
          <w:sz w:val="24"/>
          <w:lang w:val="el-GR"/>
        </w:rPr>
        <w:t>υ</w:t>
      </w:r>
      <w:r w:rsidRPr="005C1CCB">
        <w:rPr>
          <w:spacing w:val="-9"/>
          <w:sz w:val="24"/>
          <w:lang w:val="el-GR"/>
        </w:rPr>
        <w:t>θ</w:t>
      </w:r>
      <w:r w:rsidRPr="005C1CCB">
        <w:rPr>
          <w:spacing w:val="-6"/>
          <w:sz w:val="24"/>
          <w:lang w:val="el-GR"/>
        </w:rPr>
        <w:t>ύ</w:t>
      </w:r>
      <w:r w:rsidRPr="005C1CCB">
        <w:rPr>
          <w:spacing w:val="-8"/>
          <w:sz w:val="24"/>
          <w:lang w:val="el-GR"/>
        </w:rPr>
        <w:t>ν</w:t>
      </w:r>
      <w:r w:rsidRPr="005C1CCB">
        <w:rPr>
          <w:sz w:val="24"/>
          <w:lang w:val="el-GR"/>
        </w:rPr>
        <w:t>η</w:t>
      </w:r>
      <w:r w:rsidRPr="005C1CCB">
        <w:rPr>
          <w:spacing w:val="-18"/>
          <w:sz w:val="24"/>
          <w:lang w:val="el-GR"/>
        </w:rPr>
        <w:t xml:space="preserve"> </w:t>
      </w:r>
      <w:r w:rsidRPr="005C1CCB">
        <w:rPr>
          <w:spacing w:val="-7"/>
          <w:sz w:val="24"/>
          <w:lang w:val="el-GR"/>
        </w:rPr>
        <w:t>ο</w:t>
      </w:r>
      <w:r w:rsidRPr="005C1CCB">
        <w:rPr>
          <w:spacing w:val="-8"/>
          <w:sz w:val="24"/>
          <w:lang w:val="el-GR"/>
        </w:rPr>
        <w:t>χ</w:t>
      </w:r>
      <w:r w:rsidRPr="005C1CCB">
        <w:rPr>
          <w:spacing w:val="-10"/>
          <w:sz w:val="24"/>
          <w:lang w:val="el-GR"/>
        </w:rPr>
        <w:t>η</w:t>
      </w:r>
      <w:r w:rsidRPr="005C1CCB">
        <w:rPr>
          <w:spacing w:val="-6"/>
          <w:sz w:val="24"/>
          <w:lang w:val="el-GR"/>
        </w:rPr>
        <w:t>μ</w:t>
      </w:r>
      <w:r w:rsidRPr="005C1CCB">
        <w:rPr>
          <w:spacing w:val="-8"/>
          <w:sz w:val="24"/>
          <w:lang w:val="el-GR"/>
        </w:rPr>
        <w:t>άτ</w:t>
      </w:r>
      <w:r w:rsidRPr="005C1CCB">
        <w:rPr>
          <w:spacing w:val="-7"/>
          <w:sz w:val="24"/>
          <w:lang w:val="el-GR"/>
        </w:rPr>
        <w:t>ω</w:t>
      </w:r>
      <w:r w:rsidRPr="005C1CCB">
        <w:rPr>
          <w:spacing w:val="-8"/>
          <w:sz w:val="24"/>
          <w:lang w:val="el-GR"/>
        </w:rPr>
        <w:t>ν</w:t>
      </w:r>
      <w:r w:rsidRPr="005C1CCB">
        <w:rPr>
          <w:spacing w:val="-1"/>
          <w:sz w:val="24"/>
          <w:lang w:val="el-GR"/>
        </w:rPr>
        <w:t>).</w:t>
      </w:r>
    </w:p>
    <w:p w:rsidR="00FE1FF8" w:rsidRPr="005C1CCB" w:rsidRDefault="00FE1FF8" w:rsidP="00FE1FF8">
      <w:pPr>
        <w:spacing w:line="276" w:lineRule="auto"/>
        <w:ind w:right="150" w:firstLine="720"/>
        <w:rPr>
          <w:sz w:val="24"/>
          <w:lang w:val="el-GR"/>
        </w:rPr>
      </w:pPr>
      <w:r w:rsidRPr="005C1CCB">
        <w:rPr>
          <w:spacing w:val="-8"/>
          <w:sz w:val="24"/>
          <w:lang w:val="el-GR"/>
        </w:rPr>
        <w:t>Σή</w:t>
      </w:r>
      <w:r w:rsidRPr="005C1CCB">
        <w:rPr>
          <w:spacing w:val="-6"/>
          <w:sz w:val="24"/>
          <w:lang w:val="el-GR"/>
        </w:rPr>
        <w:t>μ</w:t>
      </w:r>
      <w:r w:rsidRPr="005C1CCB">
        <w:rPr>
          <w:spacing w:val="-10"/>
          <w:sz w:val="24"/>
          <w:lang w:val="el-GR"/>
        </w:rPr>
        <w:t>ε</w:t>
      </w:r>
      <w:r w:rsidRPr="005C1CCB">
        <w:rPr>
          <w:spacing w:val="-7"/>
          <w:sz w:val="24"/>
          <w:lang w:val="el-GR"/>
        </w:rPr>
        <w:t>ρ</w:t>
      </w:r>
      <w:r w:rsidRPr="005C1CCB">
        <w:rPr>
          <w:spacing w:val="-8"/>
          <w:sz w:val="24"/>
          <w:lang w:val="el-GR"/>
        </w:rPr>
        <w:t>α</w:t>
      </w:r>
      <w:r w:rsidRPr="005C1CCB">
        <w:rPr>
          <w:sz w:val="24"/>
          <w:lang w:val="el-GR"/>
        </w:rPr>
        <w:t>,</w:t>
      </w:r>
      <w:r w:rsidRPr="005C1CCB">
        <w:rPr>
          <w:spacing w:val="-10"/>
          <w:sz w:val="24"/>
          <w:lang w:val="el-GR"/>
        </w:rPr>
        <w:t xml:space="preserve"> </w:t>
      </w:r>
      <w:r w:rsidRPr="005C1CCB">
        <w:rPr>
          <w:spacing w:val="-8"/>
          <w:sz w:val="24"/>
          <w:lang w:val="el-GR"/>
        </w:rPr>
        <w:t>τ</w:t>
      </w:r>
      <w:r w:rsidRPr="005C1CCB">
        <w:rPr>
          <w:sz w:val="24"/>
          <w:lang w:val="el-GR"/>
        </w:rPr>
        <w:t>α</w:t>
      </w:r>
      <w:r w:rsidRPr="005C1CCB">
        <w:rPr>
          <w:spacing w:val="-11"/>
          <w:sz w:val="24"/>
          <w:lang w:val="el-GR"/>
        </w:rPr>
        <w:t xml:space="preserve"> </w:t>
      </w:r>
      <w:r w:rsidRPr="005C1CCB">
        <w:rPr>
          <w:spacing w:val="-7"/>
          <w:sz w:val="24"/>
          <w:lang w:val="el-GR"/>
        </w:rPr>
        <w:t>ε</w:t>
      </w:r>
      <w:r w:rsidRPr="005C1CCB">
        <w:rPr>
          <w:spacing w:val="-8"/>
          <w:sz w:val="24"/>
          <w:lang w:val="el-GR"/>
        </w:rPr>
        <w:t>λάχ</w:t>
      </w:r>
      <w:r w:rsidRPr="005C1CCB">
        <w:rPr>
          <w:spacing w:val="-7"/>
          <w:sz w:val="24"/>
          <w:lang w:val="el-GR"/>
        </w:rPr>
        <w:t>ισ</w:t>
      </w:r>
      <w:r w:rsidRPr="005C1CCB">
        <w:rPr>
          <w:spacing w:val="-5"/>
          <w:sz w:val="24"/>
          <w:lang w:val="el-GR"/>
        </w:rPr>
        <w:t>τ</w:t>
      </w:r>
      <w:r w:rsidRPr="005C1CCB">
        <w:rPr>
          <w:sz w:val="24"/>
          <w:lang w:val="el-GR"/>
        </w:rPr>
        <w:t>α</w:t>
      </w:r>
      <w:r w:rsidRPr="005C1CCB">
        <w:rPr>
          <w:spacing w:val="-11"/>
          <w:sz w:val="24"/>
          <w:lang w:val="el-GR"/>
        </w:rPr>
        <w:t xml:space="preserve"> </w:t>
      </w:r>
      <w:r w:rsidRPr="005C1CCB">
        <w:rPr>
          <w:spacing w:val="-6"/>
          <w:sz w:val="24"/>
          <w:lang w:val="el-GR"/>
        </w:rPr>
        <w:t>π</w:t>
      </w:r>
      <w:r w:rsidRPr="005C1CCB">
        <w:rPr>
          <w:spacing w:val="-7"/>
          <w:sz w:val="24"/>
          <w:lang w:val="el-GR"/>
        </w:rPr>
        <w:t>οσ</w:t>
      </w:r>
      <w:r w:rsidRPr="005C1CCB">
        <w:rPr>
          <w:sz w:val="24"/>
          <w:lang w:val="el-GR"/>
        </w:rPr>
        <w:t>ά</w:t>
      </w:r>
      <w:r w:rsidRPr="005C1CCB">
        <w:rPr>
          <w:spacing w:val="-8"/>
          <w:sz w:val="24"/>
          <w:lang w:val="el-GR"/>
        </w:rPr>
        <w:t xml:space="preserve"> κάλ</w:t>
      </w:r>
      <w:r w:rsidRPr="005C1CCB">
        <w:rPr>
          <w:spacing w:val="-6"/>
          <w:sz w:val="24"/>
          <w:lang w:val="el-GR"/>
        </w:rPr>
        <w:t>υψ</w:t>
      </w:r>
      <w:r w:rsidRPr="005C1CCB">
        <w:rPr>
          <w:spacing w:val="-10"/>
          <w:sz w:val="24"/>
          <w:lang w:val="el-GR"/>
        </w:rPr>
        <w:t>η</w:t>
      </w:r>
      <w:r w:rsidRPr="005C1CCB">
        <w:rPr>
          <w:sz w:val="24"/>
          <w:lang w:val="el-GR"/>
        </w:rPr>
        <w:t>ς</w:t>
      </w:r>
      <w:r w:rsidRPr="005C1CCB">
        <w:rPr>
          <w:spacing w:val="-6"/>
          <w:sz w:val="24"/>
          <w:lang w:val="el-GR"/>
        </w:rPr>
        <w:t xml:space="preserve"> </w:t>
      </w:r>
      <w:r w:rsidRPr="005C1CCB">
        <w:rPr>
          <w:spacing w:val="-7"/>
          <w:sz w:val="24"/>
          <w:lang w:val="el-GR"/>
        </w:rPr>
        <w:t>ε</w:t>
      </w:r>
      <w:r w:rsidRPr="005C1CCB">
        <w:rPr>
          <w:spacing w:val="-9"/>
          <w:sz w:val="24"/>
          <w:lang w:val="el-GR"/>
        </w:rPr>
        <w:t>ί</w:t>
      </w:r>
      <w:r w:rsidRPr="005C1CCB">
        <w:rPr>
          <w:spacing w:val="-8"/>
          <w:sz w:val="24"/>
          <w:lang w:val="el-GR"/>
        </w:rPr>
        <w:t>να</w:t>
      </w:r>
      <w:r w:rsidRPr="005C1CCB">
        <w:rPr>
          <w:sz w:val="24"/>
          <w:lang w:val="el-GR"/>
        </w:rPr>
        <w:t>ι</w:t>
      </w:r>
      <w:r w:rsidRPr="005C1CCB">
        <w:rPr>
          <w:spacing w:val="-9"/>
          <w:sz w:val="24"/>
          <w:lang w:val="el-GR"/>
        </w:rPr>
        <w:t xml:space="preserve"> </w:t>
      </w:r>
      <w:r w:rsidRPr="005C1CCB">
        <w:rPr>
          <w:spacing w:val="-8"/>
          <w:sz w:val="24"/>
          <w:lang w:val="el-GR"/>
        </w:rPr>
        <w:t>γ</w:t>
      </w:r>
      <w:r w:rsidRPr="005C1CCB">
        <w:rPr>
          <w:spacing w:val="-7"/>
          <w:sz w:val="24"/>
          <w:lang w:val="el-GR"/>
        </w:rPr>
        <w:t>ι</w:t>
      </w:r>
      <w:r w:rsidRPr="005C1CCB">
        <w:rPr>
          <w:sz w:val="24"/>
          <w:lang w:val="el-GR"/>
        </w:rPr>
        <w:t>α</w:t>
      </w:r>
      <w:r w:rsidRPr="005C1CCB">
        <w:rPr>
          <w:spacing w:val="-11"/>
          <w:sz w:val="24"/>
          <w:lang w:val="el-GR"/>
        </w:rPr>
        <w:t xml:space="preserve"> </w:t>
      </w:r>
      <w:r w:rsidRPr="005C1CCB">
        <w:rPr>
          <w:spacing w:val="-8"/>
          <w:sz w:val="24"/>
          <w:lang w:val="el-GR"/>
        </w:rPr>
        <w:t>Σ</w:t>
      </w:r>
      <w:r w:rsidRPr="005C1CCB">
        <w:rPr>
          <w:spacing w:val="-9"/>
          <w:sz w:val="24"/>
          <w:lang w:val="el-GR"/>
        </w:rPr>
        <w:t>ω</w:t>
      </w:r>
      <w:r w:rsidRPr="005C1CCB">
        <w:rPr>
          <w:spacing w:val="-6"/>
          <w:sz w:val="24"/>
          <w:lang w:val="el-GR"/>
        </w:rPr>
        <w:t>μα</w:t>
      </w:r>
      <w:r w:rsidRPr="005C1CCB">
        <w:rPr>
          <w:spacing w:val="-8"/>
          <w:sz w:val="24"/>
          <w:lang w:val="el-GR"/>
        </w:rPr>
        <w:t>τ</w:t>
      </w:r>
      <w:r w:rsidRPr="005C1CCB">
        <w:rPr>
          <w:spacing w:val="-5"/>
          <w:sz w:val="24"/>
          <w:lang w:val="el-GR"/>
        </w:rPr>
        <w:t>ι</w:t>
      </w:r>
      <w:r w:rsidRPr="005C1CCB">
        <w:rPr>
          <w:spacing w:val="-8"/>
          <w:sz w:val="24"/>
          <w:lang w:val="el-GR"/>
        </w:rPr>
        <w:t>κ</w:t>
      </w:r>
      <w:r w:rsidRPr="005C1CCB">
        <w:rPr>
          <w:spacing w:val="-7"/>
          <w:sz w:val="24"/>
          <w:lang w:val="el-GR"/>
        </w:rPr>
        <w:t>έ</w:t>
      </w:r>
      <w:r w:rsidRPr="005C1CCB">
        <w:rPr>
          <w:sz w:val="24"/>
          <w:lang w:val="el-GR"/>
        </w:rPr>
        <w:t>ς</w:t>
      </w:r>
      <w:r w:rsidRPr="005C1CCB">
        <w:rPr>
          <w:spacing w:val="-6"/>
          <w:sz w:val="24"/>
          <w:lang w:val="el-GR"/>
        </w:rPr>
        <w:t xml:space="preserve"> </w:t>
      </w:r>
      <w:r w:rsidRPr="005C1CCB">
        <w:rPr>
          <w:spacing w:val="-11"/>
          <w:sz w:val="24"/>
          <w:lang w:val="el-GR"/>
        </w:rPr>
        <w:t>Β</w:t>
      </w:r>
      <w:r w:rsidRPr="005C1CCB">
        <w:rPr>
          <w:spacing w:val="-8"/>
          <w:sz w:val="24"/>
          <w:lang w:val="el-GR"/>
        </w:rPr>
        <w:t>λά</w:t>
      </w:r>
      <w:r w:rsidRPr="005C1CCB">
        <w:rPr>
          <w:spacing w:val="-7"/>
          <w:sz w:val="24"/>
          <w:lang w:val="el-GR"/>
        </w:rPr>
        <w:t>β</w:t>
      </w:r>
      <w:r w:rsidRPr="005C1CCB">
        <w:rPr>
          <w:spacing w:val="-10"/>
          <w:sz w:val="24"/>
          <w:lang w:val="el-GR"/>
        </w:rPr>
        <w:t>ε</w:t>
      </w:r>
      <w:r w:rsidRPr="005C1CCB">
        <w:rPr>
          <w:sz w:val="24"/>
          <w:lang w:val="el-GR"/>
        </w:rPr>
        <w:t>ς</w:t>
      </w:r>
      <w:r w:rsidRPr="005C1CCB">
        <w:rPr>
          <w:spacing w:val="-6"/>
          <w:sz w:val="24"/>
          <w:lang w:val="el-GR"/>
        </w:rPr>
        <w:t xml:space="preserve"> </w:t>
      </w:r>
      <w:r w:rsidRPr="007C08BD">
        <w:rPr>
          <w:b/>
          <w:spacing w:val="-7"/>
          <w:sz w:val="24"/>
          <w:lang w:val="el-GR"/>
        </w:rPr>
        <w:t>1.</w:t>
      </w:r>
      <w:r w:rsidRPr="007C08BD">
        <w:rPr>
          <w:b/>
          <w:spacing w:val="-10"/>
          <w:sz w:val="24"/>
          <w:lang w:val="el-GR"/>
        </w:rPr>
        <w:t>0</w:t>
      </w:r>
      <w:r w:rsidRPr="007C08BD">
        <w:rPr>
          <w:b/>
          <w:spacing w:val="-7"/>
          <w:sz w:val="24"/>
          <w:lang w:val="el-GR"/>
        </w:rPr>
        <w:t>00</w:t>
      </w:r>
      <w:r w:rsidRPr="007C08BD">
        <w:rPr>
          <w:b/>
          <w:spacing w:val="-10"/>
          <w:sz w:val="24"/>
          <w:lang w:val="el-GR"/>
        </w:rPr>
        <w:t>.</w:t>
      </w:r>
      <w:r w:rsidRPr="007C08BD">
        <w:rPr>
          <w:b/>
          <w:spacing w:val="-7"/>
          <w:sz w:val="24"/>
          <w:lang w:val="el-GR"/>
        </w:rPr>
        <w:t>00</w:t>
      </w:r>
      <w:r w:rsidRPr="007C08BD">
        <w:rPr>
          <w:b/>
          <w:sz w:val="24"/>
          <w:lang w:val="el-GR"/>
        </w:rPr>
        <w:t>0</w:t>
      </w:r>
      <w:r w:rsidRPr="007C08BD">
        <w:rPr>
          <w:b/>
          <w:spacing w:val="-10"/>
          <w:sz w:val="24"/>
          <w:lang w:val="el-GR"/>
        </w:rPr>
        <w:t xml:space="preserve"> </w:t>
      </w:r>
      <w:r w:rsidRPr="007C08BD">
        <w:rPr>
          <w:b/>
          <w:sz w:val="24"/>
          <w:lang w:val="el-GR"/>
        </w:rPr>
        <w:t>€</w:t>
      </w:r>
      <w:r w:rsidRPr="007C08BD">
        <w:rPr>
          <w:b/>
          <w:spacing w:val="-10"/>
          <w:sz w:val="24"/>
          <w:lang w:val="el-GR"/>
        </w:rPr>
        <w:t xml:space="preserve"> </w:t>
      </w:r>
      <w:r w:rsidRPr="007C08BD">
        <w:rPr>
          <w:b/>
          <w:spacing w:val="-8"/>
          <w:sz w:val="24"/>
          <w:lang w:val="el-GR"/>
        </w:rPr>
        <w:t>α</w:t>
      </w:r>
      <w:r w:rsidRPr="007C08BD">
        <w:rPr>
          <w:b/>
          <w:spacing w:val="-5"/>
          <w:sz w:val="24"/>
          <w:lang w:val="el-GR"/>
        </w:rPr>
        <w:t>ν</w:t>
      </w:r>
      <w:r w:rsidRPr="007C08BD">
        <w:rPr>
          <w:b/>
          <w:sz w:val="24"/>
          <w:lang w:val="el-GR"/>
        </w:rPr>
        <w:t>ά</w:t>
      </w:r>
      <w:r w:rsidRPr="007C08BD">
        <w:rPr>
          <w:b/>
          <w:spacing w:val="-13"/>
          <w:sz w:val="24"/>
          <w:lang w:val="el-GR"/>
        </w:rPr>
        <w:t xml:space="preserve"> </w:t>
      </w:r>
      <w:r w:rsidRPr="007C08BD">
        <w:rPr>
          <w:b/>
          <w:spacing w:val="-7"/>
          <w:sz w:val="24"/>
          <w:lang w:val="el-GR"/>
        </w:rPr>
        <w:t>θ</w:t>
      </w:r>
      <w:r w:rsidRPr="007C08BD">
        <w:rPr>
          <w:b/>
          <w:spacing w:val="-6"/>
          <w:sz w:val="24"/>
          <w:lang w:val="el-GR"/>
        </w:rPr>
        <w:t>ύμ</w:t>
      </w:r>
      <w:r w:rsidRPr="007C08BD">
        <w:rPr>
          <w:b/>
          <w:sz w:val="24"/>
          <w:lang w:val="el-GR"/>
        </w:rPr>
        <w:t>α</w:t>
      </w:r>
      <w:r w:rsidRPr="007C08BD">
        <w:rPr>
          <w:b/>
          <w:spacing w:val="-10"/>
          <w:sz w:val="24"/>
          <w:lang w:val="el-GR"/>
        </w:rPr>
        <w:t xml:space="preserve"> </w:t>
      </w:r>
      <w:r w:rsidRPr="005C1CCB">
        <w:rPr>
          <w:spacing w:val="-8"/>
          <w:sz w:val="24"/>
          <w:lang w:val="el-GR"/>
        </w:rPr>
        <w:t>κα</w:t>
      </w:r>
      <w:r w:rsidRPr="005C1CCB">
        <w:rPr>
          <w:sz w:val="24"/>
          <w:lang w:val="el-GR"/>
        </w:rPr>
        <w:t>ι</w:t>
      </w:r>
      <w:r w:rsidRPr="005C1CCB">
        <w:rPr>
          <w:spacing w:val="-9"/>
          <w:sz w:val="24"/>
          <w:lang w:val="el-GR"/>
        </w:rPr>
        <w:t xml:space="preserve"> </w:t>
      </w:r>
      <w:r w:rsidRPr="005C1CCB">
        <w:rPr>
          <w:spacing w:val="-8"/>
          <w:sz w:val="24"/>
          <w:lang w:val="el-GR"/>
        </w:rPr>
        <w:t>γ</w:t>
      </w:r>
      <w:r w:rsidRPr="005C1CCB">
        <w:rPr>
          <w:spacing w:val="-7"/>
          <w:sz w:val="24"/>
          <w:lang w:val="el-GR"/>
        </w:rPr>
        <w:t>ι</w:t>
      </w:r>
      <w:r w:rsidRPr="005C1CCB">
        <w:rPr>
          <w:sz w:val="24"/>
          <w:lang w:val="el-GR"/>
        </w:rPr>
        <w:t>α</w:t>
      </w:r>
      <w:r w:rsidRPr="005C1CCB">
        <w:rPr>
          <w:spacing w:val="-11"/>
          <w:sz w:val="24"/>
          <w:lang w:val="el-GR"/>
        </w:rPr>
        <w:t xml:space="preserve"> </w:t>
      </w:r>
      <w:r w:rsidRPr="005C1CCB">
        <w:rPr>
          <w:spacing w:val="-8"/>
          <w:sz w:val="24"/>
          <w:lang w:val="el-GR"/>
        </w:rPr>
        <w:t>Υλ</w:t>
      </w:r>
      <w:r w:rsidRPr="005C1CCB">
        <w:rPr>
          <w:spacing w:val="-7"/>
          <w:sz w:val="24"/>
          <w:lang w:val="el-GR"/>
        </w:rPr>
        <w:t>ι</w:t>
      </w:r>
      <w:r w:rsidRPr="005C1CCB">
        <w:rPr>
          <w:spacing w:val="-8"/>
          <w:sz w:val="24"/>
          <w:lang w:val="el-GR"/>
        </w:rPr>
        <w:t>κ</w:t>
      </w:r>
      <w:r w:rsidRPr="005C1CCB">
        <w:rPr>
          <w:spacing w:val="-10"/>
          <w:sz w:val="24"/>
          <w:lang w:val="el-GR"/>
        </w:rPr>
        <w:t>έ</w:t>
      </w:r>
      <w:r w:rsidRPr="005C1CCB">
        <w:rPr>
          <w:sz w:val="24"/>
          <w:lang w:val="el-GR"/>
        </w:rPr>
        <w:t>ς</w:t>
      </w:r>
      <w:r>
        <w:rPr>
          <w:sz w:val="24"/>
          <w:lang w:val="el-GR"/>
        </w:rPr>
        <w:t xml:space="preserve"> </w:t>
      </w:r>
      <w:r w:rsidRPr="005C1CCB">
        <w:rPr>
          <w:spacing w:val="-15"/>
          <w:sz w:val="24"/>
          <w:lang w:val="el-GR"/>
        </w:rPr>
        <w:t>Ζ</w:t>
      </w:r>
      <w:r w:rsidRPr="005C1CCB">
        <w:rPr>
          <w:spacing w:val="-8"/>
          <w:sz w:val="24"/>
          <w:lang w:val="el-GR"/>
        </w:rPr>
        <w:t>η</w:t>
      </w:r>
      <w:r w:rsidRPr="005C1CCB">
        <w:rPr>
          <w:spacing w:val="-6"/>
          <w:sz w:val="24"/>
          <w:lang w:val="el-GR"/>
        </w:rPr>
        <w:t>μ</w:t>
      </w:r>
      <w:r w:rsidRPr="005C1CCB">
        <w:rPr>
          <w:spacing w:val="-7"/>
          <w:sz w:val="24"/>
          <w:lang w:val="el-GR"/>
        </w:rPr>
        <w:t>ίε</w:t>
      </w:r>
      <w:r w:rsidRPr="005C1CCB">
        <w:rPr>
          <w:sz w:val="24"/>
          <w:lang w:val="el-GR"/>
        </w:rPr>
        <w:t>ς</w:t>
      </w:r>
      <w:r w:rsidRPr="005C1CCB">
        <w:rPr>
          <w:spacing w:val="-16"/>
          <w:sz w:val="24"/>
          <w:lang w:val="el-GR"/>
        </w:rPr>
        <w:t xml:space="preserve"> </w:t>
      </w:r>
      <w:r w:rsidRPr="007C08BD">
        <w:rPr>
          <w:b/>
          <w:spacing w:val="-7"/>
          <w:sz w:val="24"/>
          <w:lang w:val="el-GR"/>
        </w:rPr>
        <w:t>1</w:t>
      </w:r>
      <w:r w:rsidRPr="007C08BD">
        <w:rPr>
          <w:b/>
          <w:spacing w:val="-10"/>
          <w:sz w:val="24"/>
          <w:lang w:val="el-GR"/>
        </w:rPr>
        <w:t>.</w:t>
      </w:r>
      <w:r w:rsidRPr="007C08BD">
        <w:rPr>
          <w:b/>
          <w:spacing w:val="-7"/>
          <w:sz w:val="24"/>
          <w:lang w:val="el-GR"/>
        </w:rPr>
        <w:t>00</w:t>
      </w:r>
      <w:r w:rsidRPr="007C08BD">
        <w:rPr>
          <w:b/>
          <w:spacing w:val="-10"/>
          <w:sz w:val="24"/>
          <w:lang w:val="el-GR"/>
        </w:rPr>
        <w:t>0</w:t>
      </w:r>
      <w:r w:rsidRPr="007C08BD">
        <w:rPr>
          <w:b/>
          <w:spacing w:val="-7"/>
          <w:sz w:val="24"/>
          <w:lang w:val="el-GR"/>
        </w:rPr>
        <w:t>.0</w:t>
      </w:r>
      <w:r w:rsidRPr="007C08BD">
        <w:rPr>
          <w:b/>
          <w:spacing w:val="-10"/>
          <w:sz w:val="24"/>
          <w:lang w:val="el-GR"/>
        </w:rPr>
        <w:t>0</w:t>
      </w:r>
      <w:r w:rsidRPr="007C08BD">
        <w:rPr>
          <w:b/>
          <w:sz w:val="24"/>
          <w:lang w:val="el-GR"/>
        </w:rPr>
        <w:t>0</w:t>
      </w:r>
      <w:r w:rsidRPr="007C08BD">
        <w:rPr>
          <w:b/>
          <w:spacing w:val="-14"/>
          <w:sz w:val="24"/>
          <w:lang w:val="el-GR"/>
        </w:rPr>
        <w:t xml:space="preserve"> </w:t>
      </w:r>
      <w:r w:rsidRPr="007C08BD">
        <w:rPr>
          <w:b/>
          <w:sz w:val="24"/>
          <w:lang w:val="el-GR"/>
        </w:rPr>
        <w:t>€</w:t>
      </w:r>
      <w:r w:rsidRPr="007C08BD">
        <w:rPr>
          <w:b/>
          <w:spacing w:val="-17"/>
          <w:sz w:val="24"/>
          <w:lang w:val="el-GR"/>
        </w:rPr>
        <w:t xml:space="preserve"> </w:t>
      </w:r>
      <w:r w:rsidRPr="007C08BD">
        <w:rPr>
          <w:b/>
          <w:spacing w:val="-8"/>
          <w:sz w:val="24"/>
          <w:lang w:val="el-GR"/>
        </w:rPr>
        <w:t>α</w:t>
      </w:r>
      <w:r w:rsidRPr="007C08BD">
        <w:rPr>
          <w:b/>
          <w:spacing w:val="-5"/>
          <w:sz w:val="24"/>
          <w:lang w:val="el-GR"/>
        </w:rPr>
        <w:t>ν</w:t>
      </w:r>
      <w:r w:rsidRPr="007C08BD">
        <w:rPr>
          <w:b/>
          <w:sz w:val="24"/>
          <w:lang w:val="el-GR"/>
        </w:rPr>
        <w:t>ά</w:t>
      </w:r>
      <w:r w:rsidRPr="007C08BD">
        <w:rPr>
          <w:b/>
          <w:spacing w:val="-15"/>
          <w:sz w:val="24"/>
          <w:lang w:val="el-GR"/>
        </w:rPr>
        <w:t xml:space="preserve"> </w:t>
      </w:r>
      <w:r w:rsidRPr="007C08BD">
        <w:rPr>
          <w:b/>
          <w:spacing w:val="-8"/>
          <w:sz w:val="24"/>
          <w:lang w:val="el-GR"/>
        </w:rPr>
        <w:t>α</w:t>
      </w:r>
      <w:r w:rsidRPr="007C08BD">
        <w:rPr>
          <w:b/>
          <w:spacing w:val="-5"/>
          <w:sz w:val="24"/>
          <w:lang w:val="el-GR"/>
        </w:rPr>
        <w:t>τύ</w:t>
      </w:r>
      <w:r w:rsidRPr="007C08BD">
        <w:rPr>
          <w:b/>
          <w:spacing w:val="-8"/>
          <w:sz w:val="24"/>
          <w:lang w:val="el-GR"/>
        </w:rPr>
        <w:t>χ</w:t>
      </w:r>
      <w:r w:rsidRPr="007C08BD">
        <w:rPr>
          <w:b/>
          <w:spacing w:val="-10"/>
          <w:sz w:val="24"/>
          <w:lang w:val="el-GR"/>
        </w:rPr>
        <w:t>η</w:t>
      </w:r>
      <w:r w:rsidRPr="007C08BD">
        <w:rPr>
          <w:b/>
          <w:spacing w:val="-6"/>
          <w:sz w:val="24"/>
          <w:lang w:val="el-GR"/>
        </w:rPr>
        <w:t>μ</w:t>
      </w:r>
      <w:r w:rsidRPr="007C08BD">
        <w:rPr>
          <w:b/>
          <w:spacing w:val="-8"/>
          <w:sz w:val="24"/>
          <w:lang w:val="el-GR"/>
        </w:rPr>
        <w:t>α</w:t>
      </w:r>
      <w:r w:rsidRPr="005C1CCB">
        <w:rPr>
          <w:sz w:val="24"/>
          <w:lang w:val="el-GR"/>
        </w:rPr>
        <w:t>.</w:t>
      </w:r>
    </w:p>
    <w:p w:rsidR="00FE1FF8" w:rsidRPr="005C1CCB" w:rsidRDefault="00FE1FF8" w:rsidP="00FE1FF8">
      <w:pPr>
        <w:spacing w:line="276" w:lineRule="auto"/>
        <w:ind w:right="62" w:firstLine="720"/>
        <w:rPr>
          <w:sz w:val="24"/>
          <w:lang w:val="el-GR"/>
        </w:rPr>
      </w:pPr>
      <w:r w:rsidRPr="005C1CCB">
        <w:rPr>
          <w:sz w:val="24"/>
          <w:lang w:val="el-GR"/>
        </w:rPr>
        <w:lastRenderedPageBreak/>
        <w:t>Η</w:t>
      </w:r>
      <w:r w:rsidRPr="005C1CCB">
        <w:rPr>
          <w:spacing w:val="1"/>
          <w:sz w:val="24"/>
          <w:lang w:val="el-GR"/>
        </w:rPr>
        <w:t xml:space="preserve"> </w:t>
      </w:r>
      <w:r w:rsidRPr="005C1CCB">
        <w:rPr>
          <w:spacing w:val="-8"/>
          <w:sz w:val="24"/>
          <w:lang w:val="el-GR"/>
        </w:rPr>
        <w:t>α</w:t>
      </w:r>
      <w:r w:rsidRPr="005C1CCB">
        <w:rPr>
          <w:spacing w:val="-7"/>
          <w:sz w:val="24"/>
          <w:lang w:val="el-GR"/>
        </w:rPr>
        <w:t>σφ</w:t>
      </w:r>
      <w:r w:rsidRPr="005C1CCB">
        <w:rPr>
          <w:spacing w:val="-8"/>
          <w:sz w:val="24"/>
          <w:lang w:val="el-GR"/>
        </w:rPr>
        <w:t>αλ</w:t>
      </w:r>
      <w:r w:rsidRPr="005C1CCB">
        <w:rPr>
          <w:spacing w:val="-9"/>
          <w:sz w:val="24"/>
          <w:lang w:val="el-GR"/>
        </w:rPr>
        <w:t>ι</w:t>
      </w:r>
      <w:r w:rsidRPr="005C1CCB">
        <w:rPr>
          <w:spacing w:val="-5"/>
          <w:sz w:val="24"/>
          <w:lang w:val="el-GR"/>
        </w:rPr>
        <w:t>σ</w:t>
      </w:r>
      <w:r w:rsidRPr="005C1CCB">
        <w:rPr>
          <w:spacing w:val="-8"/>
          <w:sz w:val="24"/>
          <w:lang w:val="el-GR"/>
        </w:rPr>
        <w:t>τ</w:t>
      </w:r>
      <w:r w:rsidRPr="005C1CCB">
        <w:rPr>
          <w:spacing w:val="-7"/>
          <w:sz w:val="24"/>
          <w:lang w:val="el-GR"/>
        </w:rPr>
        <w:t>ι</w:t>
      </w:r>
      <w:r w:rsidRPr="005C1CCB">
        <w:rPr>
          <w:spacing w:val="-6"/>
          <w:sz w:val="24"/>
          <w:lang w:val="el-GR"/>
        </w:rPr>
        <w:t>κ</w:t>
      </w:r>
      <w:r w:rsidRPr="005C1CCB">
        <w:rPr>
          <w:sz w:val="24"/>
          <w:lang w:val="el-GR"/>
        </w:rPr>
        <w:t xml:space="preserve">ή </w:t>
      </w:r>
      <w:r w:rsidRPr="005C1CCB">
        <w:rPr>
          <w:spacing w:val="-6"/>
          <w:sz w:val="24"/>
          <w:lang w:val="el-GR"/>
        </w:rPr>
        <w:t>κ</w:t>
      </w:r>
      <w:r w:rsidRPr="005C1CCB">
        <w:rPr>
          <w:spacing w:val="-8"/>
          <w:sz w:val="24"/>
          <w:lang w:val="el-GR"/>
        </w:rPr>
        <w:t>ά</w:t>
      </w:r>
      <w:r w:rsidRPr="005C1CCB">
        <w:rPr>
          <w:spacing w:val="-13"/>
          <w:sz w:val="24"/>
          <w:lang w:val="el-GR"/>
        </w:rPr>
        <w:t>λ</w:t>
      </w:r>
      <w:r w:rsidRPr="005C1CCB">
        <w:rPr>
          <w:spacing w:val="-6"/>
          <w:sz w:val="24"/>
          <w:lang w:val="el-GR"/>
        </w:rPr>
        <w:t>υ</w:t>
      </w:r>
      <w:r w:rsidRPr="005C1CCB">
        <w:rPr>
          <w:spacing w:val="-4"/>
          <w:sz w:val="24"/>
          <w:lang w:val="el-GR"/>
        </w:rPr>
        <w:t>ψ</w:t>
      </w:r>
      <w:r w:rsidRPr="005C1CCB">
        <w:rPr>
          <w:sz w:val="24"/>
          <w:lang w:val="el-GR"/>
        </w:rPr>
        <w:t xml:space="preserve">η </w:t>
      </w:r>
      <w:r w:rsidRPr="005C1CCB">
        <w:rPr>
          <w:spacing w:val="-6"/>
          <w:sz w:val="24"/>
          <w:lang w:val="el-GR"/>
        </w:rPr>
        <w:t>κ</w:t>
      </w:r>
      <w:r w:rsidRPr="005C1CCB">
        <w:rPr>
          <w:spacing w:val="-8"/>
          <w:sz w:val="24"/>
          <w:lang w:val="el-GR"/>
        </w:rPr>
        <w:t>ά</w:t>
      </w:r>
      <w:r w:rsidRPr="005C1CCB">
        <w:rPr>
          <w:spacing w:val="-7"/>
          <w:sz w:val="24"/>
          <w:lang w:val="el-GR"/>
        </w:rPr>
        <w:t>θ</w:t>
      </w:r>
      <w:r w:rsidRPr="005C1CCB">
        <w:rPr>
          <w:sz w:val="24"/>
          <w:lang w:val="el-GR"/>
        </w:rPr>
        <w:t>ε</w:t>
      </w:r>
      <w:r w:rsidRPr="005C1CCB">
        <w:rPr>
          <w:spacing w:val="3"/>
          <w:sz w:val="24"/>
          <w:lang w:val="el-GR"/>
        </w:rPr>
        <w:t xml:space="preserve"> </w:t>
      </w:r>
      <w:r w:rsidRPr="005C1CCB">
        <w:rPr>
          <w:spacing w:val="-7"/>
          <w:sz w:val="24"/>
          <w:lang w:val="el-GR"/>
        </w:rPr>
        <w:t>ο</w:t>
      </w:r>
      <w:r w:rsidRPr="005C1CCB">
        <w:rPr>
          <w:spacing w:val="-8"/>
          <w:sz w:val="24"/>
          <w:lang w:val="el-GR"/>
        </w:rPr>
        <w:t>χ</w:t>
      </w:r>
      <w:r w:rsidRPr="005C1CCB">
        <w:rPr>
          <w:spacing w:val="-10"/>
          <w:sz w:val="24"/>
          <w:lang w:val="el-GR"/>
        </w:rPr>
        <w:t>ή</w:t>
      </w:r>
      <w:r w:rsidRPr="005C1CCB">
        <w:rPr>
          <w:spacing w:val="-6"/>
          <w:sz w:val="24"/>
          <w:lang w:val="el-GR"/>
        </w:rPr>
        <w:t>μ</w:t>
      </w:r>
      <w:r w:rsidRPr="005C1CCB">
        <w:rPr>
          <w:spacing w:val="-8"/>
          <w:sz w:val="24"/>
          <w:lang w:val="el-GR"/>
        </w:rPr>
        <w:t>ατ</w:t>
      </w:r>
      <w:r w:rsidRPr="005C1CCB">
        <w:rPr>
          <w:spacing w:val="-10"/>
          <w:sz w:val="24"/>
          <w:lang w:val="el-GR"/>
        </w:rPr>
        <w:t>ο</w:t>
      </w:r>
      <w:r w:rsidRPr="005C1CCB">
        <w:rPr>
          <w:sz w:val="24"/>
          <w:lang w:val="el-GR"/>
        </w:rPr>
        <w:t>ς</w:t>
      </w:r>
      <w:r w:rsidRPr="005C1CCB">
        <w:rPr>
          <w:spacing w:val="7"/>
          <w:sz w:val="24"/>
          <w:lang w:val="el-GR"/>
        </w:rPr>
        <w:t xml:space="preserve"> </w:t>
      </w:r>
      <w:r w:rsidRPr="005C1CCB">
        <w:rPr>
          <w:sz w:val="24"/>
          <w:lang w:val="el-GR"/>
        </w:rPr>
        <w:t>–</w:t>
      </w:r>
      <w:r w:rsidRPr="005C1CCB">
        <w:rPr>
          <w:spacing w:val="3"/>
          <w:sz w:val="24"/>
          <w:lang w:val="el-GR"/>
        </w:rPr>
        <w:t xml:space="preserve"> </w:t>
      </w:r>
      <w:r w:rsidRPr="005C1CCB">
        <w:rPr>
          <w:spacing w:val="-6"/>
          <w:sz w:val="24"/>
          <w:lang w:val="el-GR"/>
        </w:rPr>
        <w:t>μ</w:t>
      </w:r>
      <w:r w:rsidRPr="005C1CCB">
        <w:rPr>
          <w:spacing w:val="-8"/>
          <w:sz w:val="24"/>
          <w:lang w:val="el-GR"/>
        </w:rPr>
        <w:t>ηχαν</w:t>
      </w:r>
      <w:r w:rsidRPr="005C1CCB">
        <w:rPr>
          <w:spacing w:val="-10"/>
          <w:sz w:val="24"/>
          <w:lang w:val="el-GR"/>
        </w:rPr>
        <w:t>ή</w:t>
      </w:r>
      <w:r w:rsidRPr="005C1CCB">
        <w:rPr>
          <w:spacing w:val="-6"/>
          <w:sz w:val="24"/>
          <w:lang w:val="el-GR"/>
        </w:rPr>
        <w:t>μ</w:t>
      </w:r>
      <w:r w:rsidRPr="005C1CCB">
        <w:rPr>
          <w:spacing w:val="-11"/>
          <w:sz w:val="24"/>
          <w:lang w:val="el-GR"/>
        </w:rPr>
        <w:t>α</w:t>
      </w:r>
      <w:r w:rsidRPr="005C1CCB">
        <w:rPr>
          <w:spacing w:val="-8"/>
          <w:sz w:val="24"/>
          <w:lang w:val="el-GR"/>
        </w:rPr>
        <w:t>τ</w:t>
      </w:r>
      <w:r w:rsidRPr="005C1CCB">
        <w:rPr>
          <w:spacing w:val="-7"/>
          <w:sz w:val="24"/>
          <w:lang w:val="el-GR"/>
        </w:rPr>
        <w:t>ο</w:t>
      </w:r>
      <w:r w:rsidRPr="005C1CCB">
        <w:rPr>
          <w:sz w:val="24"/>
          <w:lang w:val="el-GR"/>
        </w:rPr>
        <w:t>ς</w:t>
      </w:r>
      <w:r w:rsidRPr="005C1CCB">
        <w:rPr>
          <w:spacing w:val="5"/>
          <w:sz w:val="24"/>
          <w:lang w:val="el-GR"/>
        </w:rPr>
        <w:t xml:space="preserve"> </w:t>
      </w:r>
      <w:r w:rsidRPr="005C1CCB">
        <w:rPr>
          <w:spacing w:val="-7"/>
          <w:sz w:val="24"/>
          <w:lang w:val="el-GR"/>
        </w:rPr>
        <w:t>έρ</w:t>
      </w:r>
      <w:r w:rsidRPr="005C1CCB">
        <w:rPr>
          <w:spacing w:val="-8"/>
          <w:sz w:val="24"/>
          <w:lang w:val="el-GR"/>
        </w:rPr>
        <w:t>γ</w:t>
      </w:r>
      <w:r w:rsidRPr="005C1CCB">
        <w:rPr>
          <w:spacing w:val="-10"/>
          <w:sz w:val="24"/>
          <w:lang w:val="el-GR"/>
        </w:rPr>
        <w:t>ο</w:t>
      </w:r>
      <w:r w:rsidRPr="005C1CCB">
        <w:rPr>
          <w:sz w:val="24"/>
          <w:lang w:val="el-GR"/>
        </w:rPr>
        <w:t>υ</w:t>
      </w:r>
      <w:r w:rsidRPr="005C1CCB">
        <w:rPr>
          <w:spacing w:val="7"/>
          <w:sz w:val="24"/>
          <w:lang w:val="el-GR"/>
        </w:rPr>
        <w:t xml:space="preserve"> </w:t>
      </w:r>
      <w:r w:rsidRPr="005C1CCB">
        <w:rPr>
          <w:spacing w:val="-10"/>
          <w:sz w:val="24"/>
          <w:lang w:val="el-GR"/>
        </w:rPr>
        <w:t>τ</w:t>
      </w:r>
      <w:r w:rsidRPr="005C1CCB">
        <w:rPr>
          <w:spacing w:val="-7"/>
          <w:sz w:val="24"/>
          <w:lang w:val="el-GR"/>
        </w:rPr>
        <w:t>ο</w:t>
      </w:r>
      <w:r w:rsidRPr="005C1CCB">
        <w:rPr>
          <w:sz w:val="24"/>
          <w:lang w:val="el-GR"/>
        </w:rPr>
        <w:t>υ</w:t>
      </w:r>
      <w:r w:rsidRPr="005C1CCB">
        <w:rPr>
          <w:spacing w:val="7"/>
          <w:sz w:val="24"/>
          <w:lang w:val="el-GR"/>
        </w:rPr>
        <w:t xml:space="preserve"> </w:t>
      </w:r>
      <w:r w:rsidRPr="005C1CCB">
        <w:rPr>
          <w:spacing w:val="-8"/>
          <w:sz w:val="24"/>
          <w:lang w:val="el-GR"/>
        </w:rPr>
        <w:t>Δ</w:t>
      </w:r>
      <w:r w:rsidRPr="005C1CCB">
        <w:rPr>
          <w:spacing w:val="-10"/>
          <w:sz w:val="24"/>
          <w:lang w:val="el-GR"/>
        </w:rPr>
        <w:t>ή</w:t>
      </w:r>
      <w:r w:rsidRPr="005C1CCB">
        <w:rPr>
          <w:spacing w:val="-9"/>
          <w:sz w:val="24"/>
          <w:lang w:val="el-GR"/>
        </w:rPr>
        <w:t>μ</w:t>
      </w:r>
      <w:r w:rsidRPr="005C1CCB">
        <w:rPr>
          <w:spacing w:val="-7"/>
          <w:sz w:val="24"/>
          <w:lang w:val="el-GR"/>
        </w:rPr>
        <w:t>ο</w:t>
      </w:r>
      <w:r w:rsidRPr="005C1CCB">
        <w:rPr>
          <w:sz w:val="24"/>
          <w:lang w:val="el-GR"/>
        </w:rPr>
        <w:t>υ</w:t>
      </w:r>
      <w:r w:rsidRPr="005C1CCB">
        <w:rPr>
          <w:spacing w:val="5"/>
          <w:sz w:val="24"/>
          <w:lang w:val="el-GR"/>
        </w:rPr>
        <w:t xml:space="preserve"> </w:t>
      </w:r>
      <w:r w:rsidRPr="005C1CCB">
        <w:rPr>
          <w:spacing w:val="-12"/>
          <w:sz w:val="24"/>
          <w:lang w:val="el-GR"/>
        </w:rPr>
        <w:t>Μ</w:t>
      </w:r>
      <w:r w:rsidRPr="005C1CCB">
        <w:rPr>
          <w:spacing w:val="-10"/>
          <w:sz w:val="24"/>
          <w:lang w:val="el-GR"/>
        </w:rPr>
        <w:t>ο</w:t>
      </w:r>
      <w:r w:rsidRPr="005C1CCB">
        <w:rPr>
          <w:spacing w:val="-7"/>
          <w:sz w:val="24"/>
          <w:lang w:val="el-GR"/>
        </w:rPr>
        <w:t>σ</w:t>
      </w:r>
      <w:r w:rsidRPr="005C1CCB">
        <w:rPr>
          <w:spacing w:val="-8"/>
          <w:sz w:val="24"/>
          <w:lang w:val="el-GR"/>
        </w:rPr>
        <w:t>χάτ</w:t>
      </w:r>
      <w:r w:rsidRPr="005C1CCB">
        <w:rPr>
          <w:spacing w:val="-9"/>
          <w:sz w:val="24"/>
          <w:lang w:val="el-GR"/>
        </w:rPr>
        <w:t>ο</w:t>
      </w:r>
      <w:r w:rsidRPr="005C1CCB">
        <w:rPr>
          <w:sz w:val="24"/>
          <w:lang w:val="el-GR"/>
        </w:rPr>
        <w:t>υ</w:t>
      </w:r>
      <w:r w:rsidRPr="005C1CCB">
        <w:rPr>
          <w:spacing w:val="7"/>
          <w:sz w:val="24"/>
          <w:lang w:val="el-GR"/>
        </w:rPr>
        <w:t xml:space="preserve"> </w:t>
      </w:r>
      <w:r w:rsidRPr="005C1CCB">
        <w:rPr>
          <w:sz w:val="24"/>
          <w:lang w:val="el-GR"/>
        </w:rPr>
        <w:t>–</w:t>
      </w:r>
      <w:r w:rsidRPr="005C1CCB">
        <w:rPr>
          <w:spacing w:val="3"/>
          <w:sz w:val="24"/>
          <w:lang w:val="el-GR"/>
        </w:rPr>
        <w:t xml:space="preserve"> </w:t>
      </w:r>
      <w:r w:rsidRPr="005C1CCB">
        <w:rPr>
          <w:spacing w:val="-7"/>
          <w:sz w:val="24"/>
          <w:lang w:val="el-GR"/>
        </w:rPr>
        <w:t>Τ</w:t>
      </w:r>
      <w:r w:rsidRPr="005C1CCB">
        <w:rPr>
          <w:spacing w:val="-11"/>
          <w:sz w:val="24"/>
          <w:lang w:val="el-GR"/>
        </w:rPr>
        <w:t>α</w:t>
      </w:r>
      <w:r w:rsidRPr="005C1CCB">
        <w:rPr>
          <w:spacing w:val="-6"/>
          <w:sz w:val="24"/>
          <w:lang w:val="el-GR"/>
        </w:rPr>
        <w:t>ύ</w:t>
      </w:r>
      <w:r w:rsidRPr="005C1CCB">
        <w:rPr>
          <w:spacing w:val="-9"/>
          <w:sz w:val="24"/>
          <w:lang w:val="el-GR"/>
        </w:rPr>
        <w:t>ρ</w:t>
      </w:r>
      <w:r w:rsidRPr="005C1CCB">
        <w:rPr>
          <w:spacing w:val="-7"/>
          <w:sz w:val="24"/>
          <w:lang w:val="el-GR"/>
        </w:rPr>
        <w:t>ο</w:t>
      </w:r>
      <w:r w:rsidRPr="005C1CCB">
        <w:rPr>
          <w:sz w:val="24"/>
          <w:lang w:val="el-GR"/>
        </w:rPr>
        <w:t>υ</w:t>
      </w:r>
      <w:r w:rsidRPr="005C1CCB">
        <w:rPr>
          <w:spacing w:val="5"/>
          <w:sz w:val="24"/>
          <w:lang w:val="el-GR"/>
        </w:rPr>
        <w:t xml:space="preserve"> </w:t>
      </w:r>
      <w:r w:rsidRPr="005C1CCB">
        <w:rPr>
          <w:spacing w:val="-7"/>
          <w:sz w:val="24"/>
          <w:lang w:val="el-GR"/>
        </w:rPr>
        <w:t>θ</w:t>
      </w:r>
      <w:r w:rsidRPr="005C1CCB">
        <w:rPr>
          <w:sz w:val="24"/>
          <w:lang w:val="el-GR"/>
        </w:rPr>
        <w:t xml:space="preserve">α </w:t>
      </w:r>
      <w:r w:rsidRPr="005C1CCB">
        <w:rPr>
          <w:spacing w:val="-8"/>
          <w:sz w:val="24"/>
          <w:lang w:val="el-GR"/>
        </w:rPr>
        <w:t>π</w:t>
      </w:r>
      <w:r w:rsidRPr="005C1CCB">
        <w:rPr>
          <w:spacing w:val="-7"/>
          <w:sz w:val="24"/>
          <w:lang w:val="el-GR"/>
        </w:rPr>
        <w:t>ερι</w:t>
      </w:r>
      <w:r w:rsidRPr="005C1CCB">
        <w:rPr>
          <w:spacing w:val="-8"/>
          <w:sz w:val="24"/>
          <w:lang w:val="el-GR"/>
        </w:rPr>
        <w:t>λ</w:t>
      </w:r>
      <w:r w:rsidRPr="005C1CCB">
        <w:rPr>
          <w:spacing w:val="-11"/>
          <w:sz w:val="24"/>
          <w:lang w:val="el-GR"/>
        </w:rPr>
        <w:t>α</w:t>
      </w:r>
      <w:r w:rsidRPr="005C1CCB">
        <w:rPr>
          <w:spacing w:val="-6"/>
          <w:sz w:val="24"/>
          <w:lang w:val="el-GR"/>
        </w:rPr>
        <w:t>μ</w:t>
      </w:r>
      <w:r w:rsidRPr="005C1CCB">
        <w:rPr>
          <w:spacing w:val="-7"/>
          <w:sz w:val="24"/>
          <w:lang w:val="el-GR"/>
        </w:rPr>
        <w:t>β</w:t>
      </w:r>
      <w:r w:rsidRPr="005C1CCB">
        <w:rPr>
          <w:spacing w:val="-8"/>
          <w:sz w:val="24"/>
          <w:lang w:val="el-GR"/>
        </w:rPr>
        <w:t>άν</w:t>
      </w:r>
      <w:r w:rsidRPr="005C1CCB">
        <w:rPr>
          <w:spacing w:val="-10"/>
          <w:sz w:val="24"/>
          <w:lang w:val="el-GR"/>
        </w:rPr>
        <w:t>ε</w:t>
      </w:r>
      <w:r w:rsidRPr="005C1CCB">
        <w:rPr>
          <w:sz w:val="24"/>
          <w:lang w:val="el-GR"/>
        </w:rPr>
        <w:t>ι</w:t>
      </w:r>
      <w:r w:rsidRPr="005C1CCB">
        <w:rPr>
          <w:spacing w:val="4"/>
          <w:sz w:val="24"/>
          <w:lang w:val="el-GR"/>
        </w:rPr>
        <w:t xml:space="preserve"> </w:t>
      </w:r>
      <w:r w:rsidRPr="005C1CCB">
        <w:rPr>
          <w:spacing w:val="-10"/>
          <w:sz w:val="24"/>
          <w:lang w:val="el-GR"/>
        </w:rPr>
        <w:t>τ</w:t>
      </w:r>
      <w:r w:rsidRPr="005C1CCB">
        <w:rPr>
          <w:spacing w:val="-7"/>
          <w:sz w:val="24"/>
          <w:lang w:val="el-GR"/>
        </w:rPr>
        <w:t>ι</w:t>
      </w:r>
      <w:r w:rsidRPr="005C1CCB">
        <w:rPr>
          <w:sz w:val="24"/>
          <w:lang w:val="el-GR"/>
        </w:rPr>
        <w:t>ς</w:t>
      </w:r>
      <w:r w:rsidRPr="005C1CCB">
        <w:rPr>
          <w:spacing w:val="4"/>
          <w:sz w:val="24"/>
          <w:lang w:val="el-GR"/>
        </w:rPr>
        <w:t xml:space="preserve"> </w:t>
      </w:r>
      <w:r w:rsidRPr="005C1CCB">
        <w:rPr>
          <w:spacing w:val="-8"/>
          <w:sz w:val="24"/>
          <w:lang w:val="el-GR"/>
        </w:rPr>
        <w:t>κα</w:t>
      </w:r>
      <w:r w:rsidRPr="005C1CCB">
        <w:rPr>
          <w:spacing w:val="-5"/>
          <w:sz w:val="24"/>
          <w:lang w:val="el-GR"/>
        </w:rPr>
        <w:t>τ</w:t>
      </w:r>
      <w:r w:rsidRPr="005C1CCB">
        <w:rPr>
          <w:sz w:val="24"/>
          <w:lang w:val="el-GR"/>
        </w:rPr>
        <w:t xml:space="preserve">ά </w:t>
      </w:r>
      <w:r w:rsidRPr="005C1CCB">
        <w:rPr>
          <w:spacing w:val="-10"/>
          <w:sz w:val="24"/>
          <w:lang w:val="el-GR"/>
        </w:rPr>
        <w:t>ν</w:t>
      </w:r>
      <w:r w:rsidRPr="005C1CCB">
        <w:rPr>
          <w:spacing w:val="-7"/>
          <w:sz w:val="24"/>
          <w:lang w:val="el-GR"/>
        </w:rPr>
        <w:t>ό</w:t>
      </w:r>
      <w:r w:rsidRPr="005C1CCB">
        <w:rPr>
          <w:spacing w:val="-4"/>
          <w:sz w:val="24"/>
          <w:lang w:val="el-GR"/>
        </w:rPr>
        <w:t>μ</w:t>
      </w:r>
      <w:r w:rsidRPr="005C1CCB">
        <w:rPr>
          <w:sz w:val="24"/>
          <w:lang w:val="el-GR"/>
        </w:rPr>
        <w:t>ο</w:t>
      </w:r>
      <w:r w:rsidRPr="005C1CCB">
        <w:rPr>
          <w:spacing w:val="4"/>
          <w:sz w:val="24"/>
          <w:lang w:val="el-GR"/>
        </w:rPr>
        <w:t xml:space="preserve"> </w:t>
      </w:r>
      <w:r w:rsidRPr="005C1CCB">
        <w:rPr>
          <w:spacing w:val="-7"/>
          <w:sz w:val="24"/>
          <w:lang w:val="el-GR"/>
        </w:rPr>
        <w:t>β</w:t>
      </w:r>
      <w:r w:rsidRPr="005C1CCB">
        <w:rPr>
          <w:spacing w:val="-11"/>
          <w:sz w:val="24"/>
          <w:lang w:val="el-GR"/>
        </w:rPr>
        <w:t>α</w:t>
      </w:r>
      <w:r w:rsidRPr="005C1CCB">
        <w:rPr>
          <w:spacing w:val="-7"/>
          <w:sz w:val="24"/>
          <w:lang w:val="el-GR"/>
        </w:rPr>
        <w:t>σι</w:t>
      </w:r>
      <w:r w:rsidRPr="005C1CCB">
        <w:rPr>
          <w:spacing w:val="-8"/>
          <w:sz w:val="24"/>
          <w:lang w:val="el-GR"/>
        </w:rPr>
        <w:t>κ</w:t>
      </w:r>
      <w:r w:rsidRPr="005C1CCB">
        <w:rPr>
          <w:spacing w:val="-10"/>
          <w:sz w:val="24"/>
          <w:lang w:val="el-GR"/>
        </w:rPr>
        <w:t>έ</w:t>
      </w:r>
      <w:r w:rsidRPr="005C1CCB">
        <w:rPr>
          <w:sz w:val="24"/>
          <w:lang w:val="el-GR"/>
        </w:rPr>
        <w:t>ς</w:t>
      </w:r>
      <w:r w:rsidRPr="005C1CCB">
        <w:rPr>
          <w:spacing w:val="4"/>
          <w:sz w:val="24"/>
          <w:lang w:val="el-GR"/>
        </w:rPr>
        <w:t xml:space="preserve"> </w:t>
      </w:r>
      <w:r w:rsidRPr="005C1CCB">
        <w:rPr>
          <w:spacing w:val="-6"/>
          <w:sz w:val="24"/>
          <w:lang w:val="el-GR"/>
        </w:rPr>
        <w:t>υ</w:t>
      </w:r>
      <w:r w:rsidRPr="005C1CCB">
        <w:rPr>
          <w:spacing w:val="-8"/>
          <w:sz w:val="24"/>
          <w:lang w:val="el-GR"/>
        </w:rPr>
        <w:t>π</w:t>
      </w:r>
      <w:r w:rsidRPr="005C1CCB">
        <w:rPr>
          <w:spacing w:val="-7"/>
          <w:sz w:val="24"/>
          <w:lang w:val="el-GR"/>
        </w:rPr>
        <w:t>ο</w:t>
      </w:r>
      <w:r w:rsidRPr="005C1CCB">
        <w:rPr>
          <w:spacing w:val="-11"/>
          <w:sz w:val="24"/>
          <w:lang w:val="el-GR"/>
        </w:rPr>
        <w:t>χ</w:t>
      </w:r>
      <w:r w:rsidRPr="005C1CCB">
        <w:rPr>
          <w:spacing w:val="-7"/>
          <w:sz w:val="24"/>
          <w:lang w:val="el-GR"/>
        </w:rPr>
        <w:t>ρ</w:t>
      </w:r>
      <w:r w:rsidRPr="005C1CCB">
        <w:rPr>
          <w:spacing w:val="-10"/>
          <w:sz w:val="24"/>
          <w:lang w:val="el-GR"/>
        </w:rPr>
        <w:t>ε</w:t>
      </w:r>
      <w:r w:rsidRPr="005C1CCB">
        <w:rPr>
          <w:spacing w:val="-4"/>
          <w:sz w:val="24"/>
          <w:lang w:val="el-GR"/>
        </w:rPr>
        <w:t>ω</w:t>
      </w:r>
      <w:r w:rsidRPr="005C1CCB">
        <w:rPr>
          <w:spacing w:val="-8"/>
          <w:sz w:val="24"/>
          <w:lang w:val="el-GR"/>
        </w:rPr>
        <w:t>τ</w:t>
      </w:r>
      <w:r w:rsidRPr="005C1CCB">
        <w:rPr>
          <w:spacing w:val="-7"/>
          <w:sz w:val="24"/>
          <w:lang w:val="el-GR"/>
        </w:rPr>
        <w:t>ι</w:t>
      </w:r>
      <w:r w:rsidRPr="005C1CCB">
        <w:rPr>
          <w:spacing w:val="-8"/>
          <w:sz w:val="24"/>
          <w:lang w:val="el-GR"/>
        </w:rPr>
        <w:t>κ</w:t>
      </w:r>
      <w:r w:rsidRPr="005C1CCB">
        <w:rPr>
          <w:spacing w:val="-10"/>
          <w:sz w:val="24"/>
          <w:lang w:val="el-GR"/>
        </w:rPr>
        <w:t>έ</w:t>
      </w:r>
      <w:r w:rsidRPr="005C1CCB">
        <w:rPr>
          <w:sz w:val="24"/>
          <w:lang w:val="el-GR"/>
        </w:rPr>
        <w:t>ς</w:t>
      </w:r>
      <w:r w:rsidRPr="005C1CCB">
        <w:rPr>
          <w:spacing w:val="7"/>
          <w:sz w:val="24"/>
          <w:lang w:val="el-GR"/>
        </w:rPr>
        <w:t xml:space="preserve"> </w:t>
      </w:r>
      <w:r w:rsidRPr="005C1CCB">
        <w:rPr>
          <w:spacing w:val="-6"/>
          <w:sz w:val="24"/>
          <w:lang w:val="el-GR"/>
        </w:rPr>
        <w:t>κ</w:t>
      </w:r>
      <w:r w:rsidRPr="005C1CCB">
        <w:rPr>
          <w:spacing w:val="-8"/>
          <w:sz w:val="24"/>
          <w:lang w:val="el-GR"/>
        </w:rPr>
        <w:t>αλ</w:t>
      </w:r>
      <w:r w:rsidRPr="005C1CCB">
        <w:rPr>
          <w:spacing w:val="-6"/>
          <w:sz w:val="24"/>
          <w:lang w:val="el-GR"/>
        </w:rPr>
        <w:t>ύψ</w:t>
      </w:r>
      <w:r w:rsidRPr="005C1CCB">
        <w:rPr>
          <w:spacing w:val="-7"/>
          <w:sz w:val="24"/>
          <w:lang w:val="el-GR"/>
        </w:rPr>
        <w:t>ε</w:t>
      </w:r>
      <w:r w:rsidRPr="005C1CCB">
        <w:rPr>
          <w:spacing w:val="-9"/>
          <w:sz w:val="24"/>
          <w:lang w:val="el-GR"/>
        </w:rPr>
        <w:t>ι</w:t>
      </w:r>
      <w:r w:rsidRPr="005C1CCB">
        <w:rPr>
          <w:spacing w:val="-6"/>
          <w:sz w:val="24"/>
          <w:lang w:val="el-GR"/>
        </w:rPr>
        <w:t>ς</w:t>
      </w:r>
      <w:r w:rsidRPr="005C1CCB">
        <w:rPr>
          <w:sz w:val="24"/>
          <w:lang w:val="el-GR"/>
        </w:rPr>
        <w:t>,</w:t>
      </w:r>
      <w:r w:rsidRPr="005C1CCB">
        <w:rPr>
          <w:spacing w:val="3"/>
          <w:sz w:val="24"/>
          <w:lang w:val="el-GR"/>
        </w:rPr>
        <w:t xml:space="preserve"> </w:t>
      </w:r>
      <w:r w:rsidRPr="005C1CCB">
        <w:rPr>
          <w:spacing w:val="-8"/>
          <w:sz w:val="24"/>
          <w:lang w:val="el-GR"/>
        </w:rPr>
        <w:t>κα</w:t>
      </w:r>
      <w:r w:rsidRPr="005C1CCB">
        <w:rPr>
          <w:spacing w:val="-7"/>
          <w:sz w:val="24"/>
          <w:lang w:val="el-GR"/>
        </w:rPr>
        <w:t>θ</w:t>
      </w:r>
      <w:r w:rsidRPr="005C1CCB">
        <w:rPr>
          <w:spacing w:val="-9"/>
          <w:sz w:val="24"/>
          <w:lang w:val="el-GR"/>
        </w:rPr>
        <w:t>ώ</w:t>
      </w:r>
      <w:r w:rsidRPr="005C1CCB">
        <w:rPr>
          <w:sz w:val="24"/>
          <w:lang w:val="el-GR"/>
        </w:rPr>
        <w:t>ς</w:t>
      </w:r>
      <w:r w:rsidRPr="005C1CCB">
        <w:rPr>
          <w:spacing w:val="7"/>
          <w:sz w:val="24"/>
          <w:lang w:val="el-GR"/>
        </w:rPr>
        <w:t xml:space="preserve"> </w:t>
      </w:r>
      <w:r w:rsidRPr="005C1CCB">
        <w:rPr>
          <w:spacing w:val="-8"/>
          <w:sz w:val="24"/>
          <w:lang w:val="el-GR"/>
        </w:rPr>
        <w:t>κ</w:t>
      </w:r>
      <w:r w:rsidRPr="005C1CCB">
        <w:rPr>
          <w:spacing w:val="-11"/>
          <w:sz w:val="24"/>
          <w:lang w:val="el-GR"/>
        </w:rPr>
        <w:t>α</w:t>
      </w:r>
      <w:r w:rsidRPr="005C1CCB">
        <w:rPr>
          <w:sz w:val="24"/>
          <w:lang w:val="el-GR"/>
        </w:rPr>
        <w:t>ι</w:t>
      </w:r>
      <w:r w:rsidRPr="005C1CCB">
        <w:rPr>
          <w:spacing w:val="4"/>
          <w:sz w:val="24"/>
          <w:lang w:val="el-GR"/>
        </w:rPr>
        <w:t xml:space="preserve"> </w:t>
      </w:r>
      <w:r w:rsidRPr="005C1CCB">
        <w:rPr>
          <w:spacing w:val="-7"/>
          <w:sz w:val="24"/>
          <w:lang w:val="el-GR"/>
        </w:rPr>
        <w:t>όσ</w:t>
      </w:r>
      <w:r w:rsidRPr="005C1CCB">
        <w:rPr>
          <w:spacing w:val="-10"/>
          <w:sz w:val="24"/>
          <w:lang w:val="el-GR"/>
        </w:rPr>
        <w:t>ε</w:t>
      </w:r>
      <w:r w:rsidRPr="005C1CCB">
        <w:rPr>
          <w:sz w:val="24"/>
          <w:lang w:val="el-GR"/>
        </w:rPr>
        <w:t>ς</w:t>
      </w:r>
      <w:r w:rsidRPr="005C1CCB">
        <w:rPr>
          <w:spacing w:val="4"/>
          <w:sz w:val="24"/>
          <w:lang w:val="el-GR"/>
        </w:rPr>
        <w:t xml:space="preserve"> </w:t>
      </w:r>
      <w:r w:rsidRPr="005C1CCB">
        <w:rPr>
          <w:spacing w:val="-13"/>
          <w:sz w:val="24"/>
          <w:lang w:val="el-GR"/>
        </w:rPr>
        <w:t>π</w:t>
      </w:r>
      <w:r w:rsidRPr="005C1CCB">
        <w:rPr>
          <w:spacing w:val="-7"/>
          <w:sz w:val="24"/>
          <w:lang w:val="el-GR"/>
        </w:rPr>
        <w:t>ρο</w:t>
      </w:r>
      <w:r w:rsidRPr="005C1CCB">
        <w:rPr>
          <w:spacing w:val="-8"/>
          <w:sz w:val="24"/>
          <w:lang w:val="el-GR"/>
        </w:rPr>
        <w:t>α</w:t>
      </w:r>
      <w:r w:rsidRPr="005C1CCB">
        <w:rPr>
          <w:spacing w:val="-9"/>
          <w:sz w:val="24"/>
          <w:lang w:val="el-GR"/>
        </w:rPr>
        <w:t>ι</w:t>
      </w:r>
      <w:r w:rsidRPr="005C1CCB">
        <w:rPr>
          <w:spacing w:val="-6"/>
          <w:sz w:val="24"/>
          <w:lang w:val="el-GR"/>
        </w:rPr>
        <w:t>ρ</w:t>
      </w:r>
      <w:r w:rsidRPr="005C1CCB">
        <w:rPr>
          <w:spacing w:val="-5"/>
          <w:sz w:val="24"/>
          <w:lang w:val="el-GR"/>
        </w:rPr>
        <w:t>ε</w:t>
      </w:r>
      <w:r w:rsidRPr="005C1CCB">
        <w:rPr>
          <w:spacing w:val="-8"/>
          <w:sz w:val="24"/>
          <w:lang w:val="el-GR"/>
        </w:rPr>
        <w:t>τ</w:t>
      </w:r>
      <w:r w:rsidRPr="005C1CCB">
        <w:rPr>
          <w:spacing w:val="-7"/>
          <w:sz w:val="24"/>
          <w:lang w:val="el-GR"/>
        </w:rPr>
        <w:t>ι</w:t>
      </w:r>
      <w:r w:rsidRPr="005C1CCB">
        <w:rPr>
          <w:spacing w:val="-11"/>
          <w:sz w:val="24"/>
          <w:lang w:val="el-GR"/>
        </w:rPr>
        <w:t>κ</w:t>
      </w:r>
      <w:r w:rsidRPr="005C1CCB">
        <w:rPr>
          <w:spacing w:val="-7"/>
          <w:sz w:val="24"/>
          <w:lang w:val="el-GR"/>
        </w:rPr>
        <w:t>έ</w:t>
      </w:r>
      <w:r w:rsidRPr="005C1CCB">
        <w:rPr>
          <w:sz w:val="24"/>
          <w:lang w:val="el-GR"/>
        </w:rPr>
        <w:t>ς</w:t>
      </w:r>
      <w:r w:rsidRPr="005C1CCB">
        <w:rPr>
          <w:spacing w:val="4"/>
          <w:sz w:val="24"/>
          <w:lang w:val="el-GR"/>
        </w:rPr>
        <w:t xml:space="preserve"> </w:t>
      </w:r>
      <w:r w:rsidRPr="005C1CCB">
        <w:rPr>
          <w:spacing w:val="-8"/>
          <w:sz w:val="24"/>
          <w:lang w:val="el-GR"/>
        </w:rPr>
        <w:t>καλ</w:t>
      </w:r>
      <w:r w:rsidRPr="005C1CCB">
        <w:rPr>
          <w:spacing w:val="-6"/>
          <w:sz w:val="24"/>
          <w:lang w:val="el-GR"/>
        </w:rPr>
        <w:t>ύψ</w:t>
      </w:r>
      <w:r w:rsidRPr="005C1CCB">
        <w:rPr>
          <w:spacing w:val="-10"/>
          <w:sz w:val="24"/>
          <w:lang w:val="el-GR"/>
        </w:rPr>
        <w:t>ε</w:t>
      </w:r>
      <w:r w:rsidRPr="005C1CCB">
        <w:rPr>
          <w:spacing w:val="-12"/>
          <w:sz w:val="24"/>
          <w:lang w:val="el-GR"/>
        </w:rPr>
        <w:t>ι</w:t>
      </w:r>
      <w:r w:rsidRPr="005C1CCB">
        <w:rPr>
          <w:sz w:val="24"/>
          <w:lang w:val="el-GR"/>
        </w:rPr>
        <w:t xml:space="preserve">ς </w:t>
      </w:r>
      <w:r w:rsidRPr="005C1CCB">
        <w:rPr>
          <w:spacing w:val="-1"/>
          <w:sz w:val="24"/>
          <w:lang w:val="el-GR"/>
        </w:rPr>
        <w:t>(</w:t>
      </w:r>
      <w:r w:rsidRPr="005C1CCB">
        <w:rPr>
          <w:spacing w:val="-8"/>
          <w:sz w:val="24"/>
          <w:lang w:val="el-GR"/>
        </w:rPr>
        <w:t>π</w:t>
      </w:r>
      <w:r w:rsidRPr="005C1CCB">
        <w:rPr>
          <w:spacing w:val="-7"/>
          <w:sz w:val="24"/>
          <w:lang w:val="el-GR"/>
        </w:rPr>
        <w:t>ρ</w:t>
      </w:r>
      <w:r w:rsidRPr="005C1CCB">
        <w:rPr>
          <w:spacing w:val="-8"/>
          <w:sz w:val="24"/>
          <w:lang w:val="el-GR"/>
        </w:rPr>
        <w:t>ά</w:t>
      </w:r>
      <w:r w:rsidRPr="005C1CCB">
        <w:rPr>
          <w:spacing w:val="-6"/>
          <w:sz w:val="24"/>
          <w:lang w:val="el-GR"/>
        </w:rPr>
        <w:t>ξ</w:t>
      </w:r>
      <w:r w:rsidRPr="005C1CCB">
        <w:rPr>
          <w:sz w:val="24"/>
          <w:lang w:val="el-GR"/>
        </w:rPr>
        <w:t>η</w:t>
      </w:r>
      <w:r w:rsidRPr="005C1CCB">
        <w:rPr>
          <w:spacing w:val="-25"/>
          <w:sz w:val="24"/>
          <w:lang w:val="el-GR"/>
        </w:rPr>
        <w:t xml:space="preserve"> </w:t>
      </w:r>
      <w:r w:rsidRPr="005C1CCB">
        <w:rPr>
          <w:spacing w:val="-7"/>
          <w:sz w:val="24"/>
          <w:lang w:val="el-GR"/>
        </w:rPr>
        <w:t>5</w:t>
      </w:r>
      <w:r w:rsidRPr="005C1CCB">
        <w:rPr>
          <w:spacing w:val="-10"/>
          <w:sz w:val="24"/>
          <w:lang w:val="el-GR"/>
        </w:rPr>
        <w:t>9</w:t>
      </w:r>
      <w:r w:rsidRPr="005C1CCB">
        <w:rPr>
          <w:spacing w:val="-7"/>
          <w:sz w:val="24"/>
          <w:lang w:val="el-GR"/>
        </w:rPr>
        <w:t>/2</w:t>
      </w:r>
      <w:r w:rsidRPr="005C1CCB">
        <w:rPr>
          <w:spacing w:val="-10"/>
          <w:sz w:val="24"/>
          <w:lang w:val="el-GR"/>
        </w:rPr>
        <w:t>0</w:t>
      </w:r>
      <w:r w:rsidRPr="005C1CCB">
        <w:rPr>
          <w:spacing w:val="-7"/>
          <w:sz w:val="24"/>
          <w:lang w:val="el-GR"/>
        </w:rPr>
        <w:t>1</w:t>
      </w:r>
      <w:r w:rsidRPr="005C1CCB">
        <w:rPr>
          <w:sz w:val="24"/>
          <w:lang w:val="el-GR"/>
        </w:rPr>
        <w:t>2</w:t>
      </w:r>
      <w:r w:rsidRPr="005C1CCB">
        <w:rPr>
          <w:spacing w:val="-14"/>
          <w:sz w:val="24"/>
          <w:lang w:val="el-GR"/>
        </w:rPr>
        <w:t xml:space="preserve"> </w:t>
      </w:r>
      <w:r w:rsidRPr="005C1CCB">
        <w:rPr>
          <w:spacing w:val="-5"/>
          <w:sz w:val="24"/>
          <w:lang w:val="el-GR"/>
        </w:rPr>
        <w:t>Ε</w:t>
      </w:r>
      <w:r w:rsidRPr="005C1CCB">
        <w:rPr>
          <w:spacing w:val="-13"/>
          <w:sz w:val="24"/>
          <w:lang w:val="el-GR"/>
        </w:rPr>
        <w:t>λ</w:t>
      </w:r>
      <w:r w:rsidRPr="005C1CCB">
        <w:rPr>
          <w:spacing w:val="-7"/>
          <w:sz w:val="24"/>
          <w:lang w:val="el-GR"/>
        </w:rPr>
        <w:t>ε</w:t>
      </w:r>
      <w:r w:rsidRPr="005C1CCB">
        <w:rPr>
          <w:spacing w:val="-5"/>
          <w:sz w:val="24"/>
          <w:lang w:val="el-GR"/>
        </w:rPr>
        <w:t>γ</w:t>
      </w:r>
      <w:r w:rsidRPr="005C1CCB">
        <w:rPr>
          <w:spacing w:val="-8"/>
          <w:sz w:val="24"/>
          <w:lang w:val="el-GR"/>
        </w:rPr>
        <w:t>κτ</w:t>
      </w:r>
      <w:r w:rsidRPr="005C1CCB">
        <w:rPr>
          <w:spacing w:val="-5"/>
          <w:sz w:val="24"/>
          <w:lang w:val="el-GR"/>
        </w:rPr>
        <w:t>ι</w:t>
      </w:r>
      <w:r w:rsidRPr="005C1CCB">
        <w:rPr>
          <w:spacing w:val="-11"/>
          <w:sz w:val="24"/>
          <w:lang w:val="el-GR"/>
        </w:rPr>
        <w:t>κ</w:t>
      </w:r>
      <w:r w:rsidRPr="005C1CCB">
        <w:rPr>
          <w:spacing w:val="-5"/>
          <w:sz w:val="24"/>
          <w:lang w:val="el-GR"/>
        </w:rPr>
        <w:t>ο</w:t>
      </w:r>
      <w:r w:rsidRPr="005C1CCB">
        <w:rPr>
          <w:sz w:val="24"/>
          <w:lang w:val="el-GR"/>
        </w:rPr>
        <w:t>ύ</w:t>
      </w:r>
      <w:r w:rsidRPr="005C1CCB">
        <w:rPr>
          <w:spacing w:val="-10"/>
          <w:sz w:val="24"/>
          <w:lang w:val="el-GR"/>
        </w:rPr>
        <w:t xml:space="preserve"> Σ</w:t>
      </w:r>
      <w:r w:rsidRPr="005C1CCB">
        <w:rPr>
          <w:spacing w:val="-6"/>
          <w:sz w:val="24"/>
          <w:lang w:val="el-GR"/>
        </w:rPr>
        <w:t>υ</w:t>
      </w:r>
      <w:r w:rsidRPr="005C1CCB">
        <w:rPr>
          <w:spacing w:val="-10"/>
          <w:sz w:val="24"/>
          <w:lang w:val="el-GR"/>
        </w:rPr>
        <w:t>ν</w:t>
      </w:r>
      <w:r w:rsidRPr="005C1CCB">
        <w:rPr>
          <w:spacing w:val="-7"/>
          <w:sz w:val="24"/>
          <w:lang w:val="el-GR"/>
        </w:rPr>
        <w:t>εδ</w:t>
      </w:r>
      <w:r w:rsidRPr="005C1CCB">
        <w:rPr>
          <w:spacing w:val="-9"/>
          <w:sz w:val="24"/>
          <w:lang w:val="el-GR"/>
        </w:rPr>
        <w:t>ρ</w:t>
      </w:r>
      <w:r w:rsidRPr="005C1CCB">
        <w:rPr>
          <w:spacing w:val="-7"/>
          <w:sz w:val="24"/>
          <w:lang w:val="el-GR"/>
        </w:rPr>
        <w:t>ί</w:t>
      </w:r>
      <w:r w:rsidRPr="005C1CCB">
        <w:rPr>
          <w:spacing w:val="-10"/>
          <w:sz w:val="24"/>
          <w:lang w:val="el-GR"/>
        </w:rPr>
        <w:t>ο</w:t>
      </w:r>
      <w:r w:rsidRPr="005C1CCB">
        <w:rPr>
          <w:sz w:val="24"/>
          <w:lang w:val="el-GR"/>
        </w:rPr>
        <w:t>υ</w:t>
      </w:r>
      <w:r w:rsidRPr="005C1CCB">
        <w:rPr>
          <w:spacing w:val="-11"/>
          <w:sz w:val="24"/>
          <w:lang w:val="el-GR"/>
        </w:rPr>
        <w:t xml:space="preserve"> </w:t>
      </w:r>
      <w:r w:rsidRPr="005C1CCB">
        <w:rPr>
          <w:spacing w:val="-10"/>
          <w:sz w:val="24"/>
          <w:lang w:val="el-GR"/>
        </w:rPr>
        <w:t>τ</w:t>
      </w:r>
      <w:r w:rsidRPr="005C1CCB">
        <w:rPr>
          <w:spacing w:val="-6"/>
          <w:sz w:val="24"/>
          <w:lang w:val="el-GR"/>
        </w:rPr>
        <w:t>μ</w:t>
      </w:r>
      <w:r w:rsidRPr="005C1CCB">
        <w:rPr>
          <w:sz w:val="24"/>
          <w:lang w:val="el-GR"/>
        </w:rPr>
        <w:t>.</w:t>
      </w:r>
      <w:r w:rsidRPr="005C1CCB">
        <w:rPr>
          <w:spacing w:val="-17"/>
          <w:sz w:val="24"/>
          <w:lang w:val="el-GR"/>
        </w:rPr>
        <w:t xml:space="preserve"> </w:t>
      </w:r>
      <w:proofErr w:type="gramStart"/>
      <w:r w:rsidRPr="005C1CCB">
        <w:rPr>
          <w:spacing w:val="-5"/>
          <w:sz w:val="24"/>
        </w:rPr>
        <w:t>V</w:t>
      </w:r>
      <w:r w:rsidRPr="005C1CCB">
        <w:rPr>
          <w:spacing w:val="-15"/>
          <w:sz w:val="24"/>
        </w:rPr>
        <w:t>I</w:t>
      </w:r>
      <w:r w:rsidRPr="005C1CCB">
        <w:rPr>
          <w:sz w:val="24"/>
        </w:rPr>
        <w:t>I</w:t>
      </w:r>
      <w:r w:rsidRPr="005C1CCB">
        <w:rPr>
          <w:spacing w:val="-25"/>
          <w:sz w:val="24"/>
          <w:lang w:val="el-GR"/>
        </w:rPr>
        <w:t xml:space="preserve"> </w:t>
      </w:r>
      <w:r w:rsidRPr="005C1CCB">
        <w:rPr>
          <w:spacing w:val="-8"/>
          <w:sz w:val="24"/>
          <w:lang w:val="el-GR"/>
        </w:rPr>
        <w:t>)</w:t>
      </w:r>
      <w:proofErr w:type="gramEnd"/>
      <w:r w:rsidRPr="005C1CCB">
        <w:rPr>
          <w:sz w:val="24"/>
          <w:lang w:val="el-GR"/>
        </w:rPr>
        <w:t>,</w:t>
      </w:r>
      <w:r w:rsidRPr="005C1CCB">
        <w:rPr>
          <w:spacing w:val="38"/>
          <w:sz w:val="24"/>
          <w:lang w:val="el-GR"/>
        </w:rPr>
        <w:t xml:space="preserve"> </w:t>
      </w:r>
      <w:r w:rsidRPr="005C1CCB">
        <w:rPr>
          <w:spacing w:val="-8"/>
          <w:sz w:val="24"/>
          <w:lang w:val="el-GR"/>
        </w:rPr>
        <w:t>α</w:t>
      </w:r>
      <w:r w:rsidRPr="005C1CCB">
        <w:rPr>
          <w:spacing w:val="-5"/>
          <w:sz w:val="24"/>
          <w:lang w:val="el-GR"/>
        </w:rPr>
        <w:t>ν</w:t>
      </w:r>
      <w:r w:rsidRPr="005C1CCB">
        <w:rPr>
          <w:spacing w:val="-6"/>
          <w:sz w:val="24"/>
          <w:lang w:val="el-GR"/>
        </w:rPr>
        <w:t>αφ</w:t>
      </w:r>
      <w:r w:rsidRPr="005C1CCB">
        <w:rPr>
          <w:spacing w:val="-7"/>
          <w:sz w:val="24"/>
          <w:lang w:val="el-GR"/>
        </w:rPr>
        <w:t>έ</w:t>
      </w:r>
      <w:r w:rsidRPr="005C1CCB">
        <w:rPr>
          <w:spacing w:val="-9"/>
          <w:sz w:val="24"/>
          <w:lang w:val="el-GR"/>
        </w:rPr>
        <w:t>ρ</w:t>
      </w:r>
      <w:r w:rsidRPr="005C1CCB">
        <w:rPr>
          <w:spacing w:val="-7"/>
          <w:sz w:val="24"/>
          <w:lang w:val="el-GR"/>
        </w:rPr>
        <w:t>ο</w:t>
      </w:r>
      <w:r w:rsidRPr="005C1CCB">
        <w:rPr>
          <w:spacing w:val="-8"/>
          <w:sz w:val="24"/>
          <w:lang w:val="el-GR"/>
        </w:rPr>
        <w:t>ντα</w:t>
      </w:r>
      <w:r w:rsidRPr="005C1CCB">
        <w:rPr>
          <w:sz w:val="24"/>
          <w:lang w:val="el-GR"/>
        </w:rPr>
        <w:t>ι</w:t>
      </w:r>
      <w:r w:rsidRPr="005C1CCB">
        <w:rPr>
          <w:spacing w:val="-17"/>
          <w:sz w:val="24"/>
          <w:lang w:val="el-GR"/>
        </w:rPr>
        <w:t xml:space="preserve"> </w:t>
      </w:r>
      <w:r w:rsidRPr="005C1CCB">
        <w:rPr>
          <w:spacing w:val="-8"/>
          <w:sz w:val="24"/>
          <w:lang w:val="el-GR"/>
        </w:rPr>
        <w:t>αναλ</w:t>
      </w:r>
      <w:r w:rsidRPr="005C1CCB">
        <w:rPr>
          <w:spacing w:val="-6"/>
          <w:sz w:val="24"/>
          <w:lang w:val="el-GR"/>
        </w:rPr>
        <w:t>υ</w:t>
      </w:r>
      <w:r w:rsidRPr="005C1CCB">
        <w:rPr>
          <w:spacing w:val="-10"/>
          <w:sz w:val="24"/>
          <w:lang w:val="el-GR"/>
        </w:rPr>
        <w:t>τ</w:t>
      </w:r>
      <w:r w:rsidRPr="005C1CCB">
        <w:rPr>
          <w:spacing w:val="-7"/>
          <w:sz w:val="24"/>
          <w:lang w:val="el-GR"/>
        </w:rPr>
        <w:t>ι</w:t>
      </w:r>
      <w:r w:rsidRPr="005C1CCB">
        <w:rPr>
          <w:spacing w:val="-8"/>
          <w:sz w:val="24"/>
          <w:lang w:val="el-GR"/>
        </w:rPr>
        <w:t>κ</w:t>
      </w:r>
      <w:r w:rsidRPr="005C1CCB">
        <w:rPr>
          <w:sz w:val="24"/>
          <w:lang w:val="el-GR"/>
        </w:rPr>
        <w:t>ά</w:t>
      </w:r>
      <w:r w:rsidRPr="005C1CCB">
        <w:rPr>
          <w:spacing w:val="-15"/>
          <w:sz w:val="24"/>
          <w:lang w:val="el-GR"/>
        </w:rPr>
        <w:t xml:space="preserve"> </w:t>
      </w:r>
      <w:r w:rsidRPr="005C1CCB">
        <w:rPr>
          <w:spacing w:val="-8"/>
          <w:sz w:val="24"/>
          <w:lang w:val="el-GR"/>
        </w:rPr>
        <w:t>πα</w:t>
      </w:r>
      <w:r w:rsidRPr="005C1CCB">
        <w:rPr>
          <w:spacing w:val="-7"/>
          <w:sz w:val="24"/>
          <w:lang w:val="el-GR"/>
        </w:rPr>
        <w:t>ρ</w:t>
      </w:r>
      <w:r w:rsidRPr="005C1CCB">
        <w:rPr>
          <w:spacing w:val="-8"/>
          <w:sz w:val="24"/>
          <w:lang w:val="el-GR"/>
        </w:rPr>
        <w:t>α</w:t>
      </w:r>
      <w:r w:rsidRPr="005C1CCB">
        <w:rPr>
          <w:spacing w:val="-6"/>
          <w:sz w:val="24"/>
          <w:lang w:val="el-GR"/>
        </w:rPr>
        <w:t>κ</w:t>
      </w:r>
      <w:r w:rsidRPr="005C1CCB">
        <w:rPr>
          <w:spacing w:val="-8"/>
          <w:sz w:val="24"/>
          <w:lang w:val="el-GR"/>
        </w:rPr>
        <w:t>άτ</w:t>
      </w:r>
      <w:r w:rsidRPr="005C1CCB">
        <w:rPr>
          <w:spacing w:val="-7"/>
          <w:sz w:val="24"/>
          <w:lang w:val="el-GR"/>
        </w:rPr>
        <w:t>ω</w:t>
      </w:r>
      <w:r w:rsidRPr="005C1CCB">
        <w:rPr>
          <w:sz w:val="24"/>
          <w:lang w:val="el-GR"/>
        </w:rPr>
        <w:t>.</w:t>
      </w:r>
    </w:p>
    <w:p w:rsidR="00FE1FF8" w:rsidRPr="005C1CCB" w:rsidRDefault="00FE1FF8" w:rsidP="00FE1FF8">
      <w:pPr>
        <w:spacing w:line="276" w:lineRule="auto"/>
        <w:ind w:right="61" w:firstLine="720"/>
        <w:rPr>
          <w:sz w:val="24"/>
          <w:lang w:val="el-GR"/>
        </w:rPr>
      </w:pPr>
      <w:r w:rsidRPr="005C1CCB">
        <w:rPr>
          <w:sz w:val="24"/>
          <w:lang w:val="el-GR"/>
        </w:rPr>
        <w:t>Η</w:t>
      </w:r>
      <w:r w:rsidRPr="005C1CCB">
        <w:rPr>
          <w:spacing w:val="3"/>
          <w:sz w:val="24"/>
          <w:lang w:val="el-GR"/>
        </w:rPr>
        <w:t xml:space="preserve"> </w:t>
      </w:r>
      <w:r w:rsidRPr="005C1CCB">
        <w:rPr>
          <w:spacing w:val="-8"/>
          <w:sz w:val="24"/>
          <w:lang w:val="el-GR"/>
        </w:rPr>
        <w:t>α</w:t>
      </w:r>
      <w:r w:rsidRPr="005C1CCB">
        <w:rPr>
          <w:spacing w:val="-7"/>
          <w:sz w:val="24"/>
          <w:lang w:val="el-GR"/>
        </w:rPr>
        <w:t>σφ</w:t>
      </w:r>
      <w:r w:rsidRPr="005C1CCB">
        <w:rPr>
          <w:spacing w:val="-8"/>
          <w:sz w:val="24"/>
          <w:lang w:val="el-GR"/>
        </w:rPr>
        <w:t>άλ</w:t>
      </w:r>
      <w:r w:rsidRPr="005C1CCB">
        <w:rPr>
          <w:spacing w:val="-9"/>
          <w:sz w:val="24"/>
          <w:lang w:val="el-GR"/>
        </w:rPr>
        <w:t>ι</w:t>
      </w:r>
      <w:r w:rsidRPr="005C1CCB">
        <w:rPr>
          <w:spacing w:val="-7"/>
          <w:sz w:val="24"/>
          <w:lang w:val="el-GR"/>
        </w:rPr>
        <w:t>σ</w:t>
      </w:r>
      <w:r w:rsidRPr="005C1CCB">
        <w:rPr>
          <w:sz w:val="24"/>
          <w:lang w:val="el-GR"/>
        </w:rPr>
        <w:t>η</w:t>
      </w:r>
      <w:r w:rsidRPr="005C1CCB">
        <w:rPr>
          <w:spacing w:val="7"/>
          <w:sz w:val="24"/>
          <w:lang w:val="el-GR"/>
        </w:rPr>
        <w:t xml:space="preserve"> </w:t>
      </w:r>
      <w:r w:rsidRPr="005C1CCB">
        <w:rPr>
          <w:spacing w:val="-8"/>
          <w:sz w:val="24"/>
          <w:lang w:val="el-GR"/>
        </w:rPr>
        <w:t>τ</w:t>
      </w:r>
      <w:r w:rsidRPr="005C1CCB">
        <w:rPr>
          <w:spacing w:val="-7"/>
          <w:sz w:val="24"/>
          <w:lang w:val="el-GR"/>
        </w:rPr>
        <w:t>ω</w:t>
      </w:r>
      <w:r w:rsidRPr="005C1CCB">
        <w:rPr>
          <w:sz w:val="24"/>
          <w:lang w:val="el-GR"/>
        </w:rPr>
        <w:t xml:space="preserve">ν </w:t>
      </w:r>
      <w:r w:rsidRPr="005C1CCB">
        <w:rPr>
          <w:spacing w:val="-6"/>
          <w:sz w:val="24"/>
          <w:lang w:val="el-GR"/>
        </w:rPr>
        <w:t>μ</w:t>
      </w:r>
      <w:r w:rsidRPr="005C1CCB">
        <w:rPr>
          <w:spacing w:val="-5"/>
          <w:sz w:val="24"/>
          <w:lang w:val="el-GR"/>
        </w:rPr>
        <w:t>ε</w:t>
      </w:r>
      <w:r w:rsidRPr="005C1CCB">
        <w:rPr>
          <w:spacing w:val="-8"/>
          <w:sz w:val="24"/>
          <w:lang w:val="el-GR"/>
        </w:rPr>
        <w:t>τα</w:t>
      </w:r>
      <w:r w:rsidRPr="005C1CCB">
        <w:rPr>
          <w:spacing w:val="-6"/>
          <w:sz w:val="24"/>
          <w:lang w:val="el-GR"/>
        </w:rPr>
        <w:t>φ</w:t>
      </w:r>
      <w:r w:rsidRPr="005C1CCB">
        <w:rPr>
          <w:spacing w:val="-10"/>
          <w:sz w:val="24"/>
          <w:lang w:val="el-GR"/>
        </w:rPr>
        <w:t>ο</w:t>
      </w:r>
      <w:r w:rsidRPr="005C1CCB">
        <w:rPr>
          <w:spacing w:val="-2"/>
          <w:sz w:val="24"/>
          <w:lang w:val="el-GR"/>
        </w:rPr>
        <w:t>ρ</w:t>
      </w:r>
      <w:r w:rsidRPr="005C1CCB">
        <w:rPr>
          <w:spacing w:val="-9"/>
          <w:sz w:val="24"/>
          <w:lang w:val="el-GR"/>
        </w:rPr>
        <w:t>ι</w:t>
      </w:r>
      <w:r w:rsidRPr="005C1CCB">
        <w:rPr>
          <w:spacing w:val="-8"/>
          <w:sz w:val="24"/>
          <w:lang w:val="el-GR"/>
        </w:rPr>
        <w:t>κ</w:t>
      </w:r>
      <w:r w:rsidRPr="005C1CCB">
        <w:rPr>
          <w:spacing w:val="-7"/>
          <w:sz w:val="24"/>
          <w:lang w:val="el-GR"/>
        </w:rPr>
        <w:t>ώ</w:t>
      </w:r>
      <w:r w:rsidRPr="005C1CCB">
        <w:rPr>
          <w:sz w:val="24"/>
          <w:lang w:val="el-GR"/>
        </w:rPr>
        <w:t>ν</w:t>
      </w:r>
      <w:r w:rsidRPr="005C1CCB">
        <w:rPr>
          <w:spacing w:val="3"/>
          <w:sz w:val="24"/>
          <w:lang w:val="el-GR"/>
        </w:rPr>
        <w:t xml:space="preserve"> </w:t>
      </w:r>
      <w:r w:rsidRPr="005C1CCB">
        <w:rPr>
          <w:spacing w:val="-9"/>
          <w:sz w:val="24"/>
          <w:lang w:val="el-GR"/>
        </w:rPr>
        <w:t>μ</w:t>
      </w:r>
      <w:r w:rsidRPr="005C1CCB">
        <w:rPr>
          <w:spacing w:val="-7"/>
          <w:sz w:val="24"/>
          <w:lang w:val="el-GR"/>
        </w:rPr>
        <w:t>έσ</w:t>
      </w:r>
      <w:r w:rsidRPr="005C1CCB">
        <w:rPr>
          <w:spacing w:val="-9"/>
          <w:sz w:val="24"/>
          <w:lang w:val="el-GR"/>
        </w:rPr>
        <w:t>ω</w:t>
      </w:r>
      <w:r w:rsidRPr="005C1CCB">
        <w:rPr>
          <w:sz w:val="24"/>
          <w:lang w:val="el-GR"/>
        </w:rPr>
        <w:t>ν</w:t>
      </w:r>
      <w:r w:rsidRPr="005C1CCB">
        <w:rPr>
          <w:spacing w:val="3"/>
          <w:sz w:val="24"/>
          <w:lang w:val="el-GR"/>
        </w:rPr>
        <w:t xml:space="preserve"> </w:t>
      </w:r>
      <w:r w:rsidRPr="005C1CCB">
        <w:rPr>
          <w:spacing w:val="-8"/>
          <w:sz w:val="24"/>
          <w:lang w:val="el-GR"/>
        </w:rPr>
        <w:t>τ</w:t>
      </w:r>
      <w:r w:rsidRPr="005C1CCB">
        <w:rPr>
          <w:spacing w:val="-10"/>
          <w:sz w:val="24"/>
          <w:lang w:val="el-GR"/>
        </w:rPr>
        <w:t>ο</w:t>
      </w:r>
      <w:r w:rsidRPr="005C1CCB">
        <w:rPr>
          <w:sz w:val="24"/>
          <w:lang w:val="el-GR"/>
        </w:rPr>
        <w:t>υ</w:t>
      </w:r>
      <w:r w:rsidRPr="005C1CCB">
        <w:rPr>
          <w:spacing w:val="9"/>
          <w:sz w:val="24"/>
          <w:lang w:val="el-GR"/>
        </w:rPr>
        <w:t xml:space="preserve"> </w:t>
      </w:r>
      <w:r w:rsidRPr="005C1CCB">
        <w:rPr>
          <w:spacing w:val="-8"/>
          <w:sz w:val="24"/>
          <w:lang w:val="el-GR"/>
        </w:rPr>
        <w:t>Δ</w:t>
      </w:r>
      <w:r w:rsidRPr="005C1CCB">
        <w:rPr>
          <w:spacing w:val="-10"/>
          <w:sz w:val="24"/>
          <w:lang w:val="el-GR"/>
        </w:rPr>
        <w:t>ή</w:t>
      </w:r>
      <w:r w:rsidRPr="005C1CCB">
        <w:rPr>
          <w:spacing w:val="-6"/>
          <w:sz w:val="24"/>
          <w:lang w:val="el-GR"/>
        </w:rPr>
        <w:t>μ</w:t>
      </w:r>
      <w:r w:rsidRPr="005C1CCB">
        <w:rPr>
          <w:spacing w:val="-10"/>
          <w:sz w:val="24"/>
          <w:lang w:val="el-GR"/>
        </w:rPr>
        <w:t>ο</w:t>
      </w:r>
      <w:r w:rsidRPr="005C1CCB">
        <w:rPr>
          <w:sz w:val="24"/>
          <w:lang w:val="el-GR"/>
        </w:rPr>
        <w:t>υ</w:t>
      </w:r>
      <w:r w:rsidRPr="005C1CCB">
        <w:rPr>
          <w:spacing w:val="9"/>
          <w:sz w:val="24"/>
          <w:lang w:val="el-GR"/>
        </w:rPr>
        <w:t xml:space="preserve"> </w:t>
      </w:r>
      <w:r w:rsidRPr="005C1CCB">
        <w:rPr>
          <w:spacing w:val="-9"/>
          <w:sz w:val="24"/>
          <w:lang w:val="el-GR"/>
        </w:rPr>
        <w:t>θ</w:t>
      </w:r>
      <w:r w:rsidRPr="005C1CCB">
        <w:rPr>
          <w:sz w:val="24"/>
          <w:lang w:val="el-GR"/>
        </w:rPr>
        <w:t xml:space="preserve">α </w:t>
      </w:r>
      <w:r w:rsidRPr="005C1CCB">
        <w:rPr>
          <w:spacing w:val="-8"/>
          <w:sz w:val="24"/>
          <w:lang w:val="el-GR"/>
        </w:rPr>
        <w:t>γ</w:t>
      </w:r>
      <w:r w:rsidRPr="005C1CCB">
        <w:rPr>
          <w:spacing w:val="-7"/>
          <w:sz w:val="24"/>
          <w:lang w:val="el-GR"/>
        </w:rPr>
        <w:t>ίνε</w:t>
      </w:r>
      <w:r w:rsidRPr="005C1CCB">
        <w:rPr>
          <w:sz w:val="24"/>
          <w:lang w:val="el-GR"/>
        </w:rPr>
        <w:t>ι</w:t>
      </w:r>
      <w:r w:rsidRPr="005C1CCB">
        <w:rPr>
          <w:spacing w:val="1"/>
          <w:sz w:val="24"/>
          <w:lang w:val="el-GR"/>
        </w:rPr>
        <w:t xml:space="preserve"> </w:t>
      </w:r>
      <w:r w:rsidRPr="005C1CCB">
        <w:rPr>
          <w:spacing w:val="-9"/>
          <w:sz w:val="24"/>
          <w:lang w:val="el-GR"/>
        </w:rPr>
        <w:t>σ</w:t>
      </w:r>
      <w:r w:rsidRPr="005C1CCB">
        <w:rPr>
          <w:spacing w:val="-6"/>
          <w:sz w:val="24"/>
          <w:lang w:val="el-GR"/>
        </w:rPr>
        <w:t>ύ</w:t>
      </w:r>
      <w:r w:rsidRPr="005C1CCB">
        <w:rPr>
          <w:spacing w:val="-9"/>
          <w:sz w:val="24"/>
          <w:lang w:val="el-GR"/>
        </w:rPr>
        <w:t>μ</w:t>
      </w:r>
      <w:r w:rsidRPr="005C1CCB">
        <w:rPr>
          <w:spacing w:val="-6"/>
          <w:sz w:val="24"/>
          <w:lang w:val="el-GR"/>
        </w:rPr>
        <w:t>φ</w:t>
      </w:r>
      <w:r w:rsidRPr="005C1CCB">
        <w:rPr>
          <w:spacing w:val="-9"/>
          <w:sz w:val="24"/>
          <w:lang w:val="el-GR"/>
        </w:rPr>
        <w:t>ω</w:t>
      </w:r>
      <w:r w:rsidRPr="005C1CCB">
        <w:rPr>
          <w:spacing w:val="-5"/>
          <w:sz w:val="24"/>
          <w:lang w:val="el-GR"/>
        </w:rPr>
        <w:t>ν</w:t>
      </w:r>
      <w:r w:rsidRPr="005C1CCB">
        <w:rPr>
          <w:sz w:val="24"/>
          <w:lang w:val="el-GR"/>
        </w:rPr>
        <w:t>α</w:t>
      </w:r>
      <w:r w:rsidRPr="005C1CCB">
        <w:rPr>
          <w:spacing w:val="4"/>
          <w:sz w:val="24"/>
          <w:lang w:val="el-GR"/>
        </w:rPr>
        <w:t xml:space="preserve"> </w:t>
      </w:r>
      <w:r w:rsidRPr="005C1CCB">
        <w:rPr>
          <w:spacing w:val="-6"/>
          <w:sz w:val="24"/>
          <w:lang w:val="el-GR"/>
        </w:rPr>
        <w:t>μ</w:t>
      </w:r>
      <w:r w:rsidRPr="005C1CCB">
        <w:rPr>
          <w:sz w:val="24"/>
          <w:lang w:val="el-GR"/>
        </w:rPr>
        <w:t>ε</w:t>
      </w:r>
      <w:r w:rsidRPr="005C1CCB">
        <w:rPr>
          <w:spacing w:val="1"/>
          <w:sz w:val="24"/>
          <w:lang w:val="el-GR"/>
        </w:rPr>
        <w:t xml:space="preserve"> </w:t>
      </w:r>
      <w:r w:rsidRPr="005C1CCB">
        <w:rPr>
          <w:spacing w:val="-8"/>
          <w:sz w:val="24"/>
          <w:lang w:val="el-GR"/>
        </w:rPr>
        <w:t>τ</w:t>
      </w:r>
      <w:r w:rsidRPr="005C1CCB">
        <w:rPr>
          <w:spacing w:val="-9"/>
          <w:sz w:val="24"/>
          <w:lang w:val="el-GR"/>
        </w:rPr>
        <w:t>ι</w:t>
      </w:r>
      <w:r w:rsidRPr="005C1CCB">
        <w:rPr>
          <w:sz w:val="24"/>
          <w:lang w:val="el-GR"/>
        </w:rPr>
        <w:t>ς</w:t>
      </w:r>
      <w:r w:rsidRPr="005C1CCB">
        <w:rPr>
          <w:spacing w:val="9"/>
          <w:sz w:val="24"/>
          <w:lang w:val="el-GR"/>
        </w:rPr>
        <w:t xml:space="preserve"> </w:t>
      </w:r>
      <w:r w:rsidRPr="005C1CCB">
        <w:rPr>
          <w:spacing w:val="-7"/>
          <w:sz w:val="24"/>
          <w:lang w:val="el-GR"/>
        </w:rPr>
        <w:t>δ</w:t>
      </w:r>
      <w:r w:rsidRPr="005C1CCB">
        <w:rPr>
          <w:spacing w:val="-2"/>
          <w:sz w:val="24"/>
          <w:lang w:val="el-GR"/>
        </w:rPr>
        <w:t>ι</w:t>
      </w:r>
      <w:r w:rsidRPr="005C1CCB">
        <w:rPr>
          <w:spacing w:val="-8"/>
          <w:sz w:val="24"/>
          <w:lang w:val="el-GR"/>
        </w:rPr>
        <w:t>α</w:t>
      </w:r>
      <w:r w:rsidRPr="005C1CCB">
        <w:rPr>
          <w:spacing w:val="-10"/>
          <w:sz w:val="24"/>
          <w:lang w:val="el-GR"/>
        </w:rPr>
        <w:t>τ</w:t>
      </w:r>
      <w:r w:rsidRPr="005C1CCB">
        <w:rPr>
          <w:spacing w:val="-8"/>
          <w:sz w:val="24"/>
          <w:lang w:val="el-GR"/>
        </w:rPr>
        <w:t>ά</w:t>
      </w:r>
      <w:r w:rsidRPr="005C1CCB">
        <w:rPr>
          <w:spacing w:val="-6"/>
          <w:sz w:val="24"/>
          <w:lang w:val="el-GR"/>
        </w:rPr>
        <w:t>ξ</w:t>
      </w:r>
      <w:r w:rsidRPr="005C1CCB">
        <w:rPr>
          <w:spacing w:val="-7"/>
          <w:sz w:val="24"/>
          <w:lang w:val="el-GR"/>
        </w:rPr>
        <w:t>ε</w:t>
      </w:r>
      <w:r w:rsidRPr="005C1CCB">
        <w:rPr>
          <w:spacing w:val="-9"/>
          <w:sz w:val="24"/>
          <w:lang w:val="el-GR"/>
        </w:rPr>
        <w:t>ι</w:t>
      </w:r>
      <w:r w:rsidRPr="005C1CCB">
        <w:rPr>
          <w:sz w:val="24"/>
          <w:lang w:val="el-GR"/>
        </w:rPr>
        <w:t>ς</w:t>
      </w:r>
      <w:r w:rsidRPr="005C1CCB">
        <w:rPr>
          <w:spacing w:val="9"/>
          <w:sz w:val="24"/>
          <w:lang w:val="el-GR"/>
        </w:rPr>
        <w:t xml:space="preserve"> </w:t>
      </w:r>
      <w:r w:rsidRPr="005C1CCB">
        <w:rPr>
          <w:spacing w:val="-10"/>
          <w:sz w:val="24"/>
          <w:lang w:val="el-GR"/>
        </w:rPr>
        <w:t>τ</w:t>
      </w:r>
      <w:r w:rsidRPr="005C1CCB">
        <w:rPr>
          <w:spacing w:val="-7"/>
          <w:sz w:val="24"/>
          <w:lang w:val="el-GR"/>
        </w:rPr>
        <w:t>ο</w:t>
      </w:r>
      <w:r w:rsidRPr="005C1CCB">
        <w:rPr>
          <w:sz w:val="24"/>
          <w:lang w:val="el-GR"/>
        </w:rPr>
        <w:t>υ</w:t>
      </w:r>
      <w:r w:rsidRPr="005C1CCB">
        <w:rPr>
          <w:spacing w:val="9"/>
          <w:sz w:val="24"/>
          <w:lang w:val="el-GR"/>
        </w:rPr>
        <w:t xml:space="preserve"> </w:t>
      </w:r>
      <w:r w:rsidRPr="005C1CCB">
        <w:rPr>
          <w:spacing w:val="-10"/>
          <w:sz w:val="24"/>
          <w:lang w:val="el-GR"/>
        </w:rPr>
        <w:t>Ν. 4412/2016</w:t>
      </w:r>
      <w:r w:rsidRPr="005C1CCB">
        <w:rPr>
          <w:sz w:val="24"/>
          <w:lang w:val="el-GR"/>
        </w:rPr>
        <w:t xml:space="preserve"> </w:t>
      </w:r>
      <w:r w:rsidRPr="005C1CCB">
        <w:rPr>
          <w:spacing w:val="-8"/>
          <w:sz w:val="24"/>
          <w:lang w:val="el-GR"/>
        </w:rPr>
        <w:t>κα</w:t>
      </w:r>
      <w:r w:rsidRPr="005C1CCB">
        <w:rPr>
          <w:sz w:val="24"/>
          <w:lang w:val="el-GR"/>
        </w:rPr>
        <w:t>ι</w:t>
      </w:r>
      <w:r w:rsidRPr="005C1CCB">
        <w:rPr>
          <w:spacing w:val="15"/>
          <w:sz w:val="24"/>
          <w:lang w:val="el-GR"/>
        </w:rPr>
        <w:t xml:space="preserve"> </w:t>
      </w:r>
      <w:r w:rsidRPr="005C1CCB">
        <w:rPr>
          <w:spacing w:val="-8"/>
          <w:sz w:val="24"/>
          <w:lang w:val="el-GR"/>
        </w:rPr>
        <w:t>τ</w:t>
      </w:r>
      <w:r w:rsidRPr="005C1CCB">
        <w:rPr>
          <w:spacing w:val="-7"/>
          <w:sz w:val="24"/>
          <w:lang w:val="el-GR"/>
        </w:rPr>
        <w:t>ο</w:t>
      </w:r>
      <w:r w:rsidRPr="005C1CCB">
        <w:rPr>
          <w:sz w:val="24"/>
          <w:lang w:val="el-GR"/>
        </w:rPr>
        <w:t>υ</w:t>
      </w:r>
      <w:r w:rsidRPr="005C1CCB">
        <w:rPr>
          <w:spacing w:val="18"/>
          <w:sz w:val="24"/>
          <w:lang w:val="el-GR"/>
        </w:rPr>
        <w:t xml:space="preserve"> </w:t>
      </w:r>
      <w:r w:rsidRPr="005C1CCB">
        <w:rPr>
          <w:spacing w:val="-8"/>
          <w:sz w:val="24"/>
          <w:lang w:val="el-GR"/>
        </w:rPr>
        <w:t>Ν</w:t>
      </w:r>
      <w:r w:rsidRPr="005C1CCB">
        <w:rPr>
          <w:sz w:val="24"/>
          <w:lang w:val="el-GR"/>
        </w:rPr>
        <w:t>.</w:t>
      </w:r>
      <w:r w:rsidRPr="005C1CCB">
        <w:rPr>
          <w:spacing w:val="14"/>
          <w:sz w:val="24"/>
          <w:lang w:val="el-GR"/>
        </w:rPr>
        <w:t xml:space="preserve"> </w:t>
      </w:r>
      <w:r w:rsidRPr="005C1CCB">
        <w:rPr>
          <w:spacing w:val="-10"/>
          <w:sz w:val="24"/>
          <w:lang w:val="el-GR"/>
        </w:rPr>
        <w:t>3</w:t>
      </w:r>
      <w:r w:rsidRPr="005C1CCB">
        <w:rPr>
          <w:spacing w:val="-7"/>
          <w:sz w:val="24"/>
          <w:lang w:val="el-GR"/>
        </w:rPr>
        <w:t>64</w:t>
      </w:r>
      <w:r w:rsidRPr="005C1CCB">
        <w:rPr>
          <w:spacing w:val="-10"/>
          <w:sz w:val="24"/>
          <w:lang w:val="el-GR"/>
        </w:rPr>
        <w:t>3</w:t>
      </w:r>
      <w:r w:rsidRPr="005C1CCB">
        <w:rPr>
          <w:spacing w:val="-7"/>
          <w:sz w:val="24"/>
          <w:lang w:val="el-GR"/>
        </w:rPr>
        <w:t>/2</w:t>
      </w:r>
      <w:r w:rsidRPr="005C1CCB">
        <w:rPr>
          <w:spacing w:val="-10"/>
          <w:sz w:val="24"/>
          <w:lang w:val="el-GR"/>
        </w:rPr>
        <w:t>0</w:t>
      </w:r>
      <w:r w:rsidRPr="005C1CCB">
        <w:rPr>
          <w:spacing w:val="-7"/>
          <w:sz w:val="24"/>
          <w:lang w:val="el-GR"/>
        </w:rPr>
        <w:t>0</w:t>
      </w:r>
      <w:r w:rsidRPr="005C1CCB">
        <w:rPr>
          <w:sz w:val="24"/>
          <w:lang w:val="el-GR"/>
        </w:rPr>
        <w:t>6</w:t>
      </w:r>
      <w:r w:rsidRPr="005C1CCB">
        <w:rPr>
          <w:spacing w:val="14"/>
          <w:sz w:val="24"/>
          <w:lang w:val="el-GR"/>
        </w:rPr>
        <w:t xml:space="preserve"> </w:t>
      </w:r>
      <w:r w:rsidRPr="005C1CCB">
        <w:rPr>
          <w:i/>
          <w:spacing w:val="-6"/>
          <w:sz w:val="24"/>
          <w:lang w:val="el-GR"/>
        </w:rPr>
        <w:t>(</w:t>
      </w:r>
      <w:r w:rsidRPr="005C1CCB">
        <w:rPr>
          <w:i/>
          <w:spacing w:val="-4"/>
          <w:sz w:val="24"/>
          <w:lang w:val="el-GR"/>
        </w:rPr>
        <w:t>Ν</w:t>
      </w:r>
      <w:r w:rsidRPr="005C1CCB">
        <w:rPr>
          <w:i/>
          <w:spacing w:val="-6"/>
          <w:sz w:val="24"/>
          <w:lang w:val="el-GR"/>
        </w:rPr>
        <w:t>έ</w:t>
      </w:r>
      <w:r w:rsidRPr="005C1CCB">
        <w:rPr>
          <w:i/>
          <w:spacing w:val="-7"/>
          <w:sz w:val="24"/>
          <w:lang w:val="el-GR"/>
        </w:rPr>
        <w:t>ο</w:t>
      </w:r>
      <w:r w:rsidRPr="005C1CCB">
        <w:rPr>
          <w:i/>
          <w:sz w:val="24"/>
          <w:lang w:val="el-GR"/>
        </w:rPr>
        <w:t>ς</w:t>
      </w:r>
      <w:r w:rsidRPr="005C1CCB">
        <w:rPr>
          <w:i/>
          <w:spacing w:val="18"/>
          <w:sz w:val="24"/>
          <w:lang w:val="el-GR"/>
        </w:rPr>
        <w:t xml:space="preserve"> </w:t>
      </w:r>
      <w:r w:rsidRPr="005C1CCB">
        <w:rPr>
          <w:i/>
          <w:spacing w:val="-9"/>
          <w:sz w:val="24"/>
          <w:lang w:val="el-GR"/>
        </w:rPr>
        <w:t>Κ</w:t>
      </w:r>
      <w:r w:rsidRPr="005C1CCB">
        <w:rPr>
          <w:i/>
          <w:spacing w:val="-2"/>
          <w:sz w:val="24"/>
          <w:lang w:val="el-GR"/>
        </w:rPr>
        <w:t>ώ</w:t>
      </w:r>
      <w:r w:rsidRPr="005C1CCB">
        <w:rPr>
          <w:i/>
          <w:spacing w:val="-8"/>
          <w:sz w:val="24"/>
          <w:lang w:val="el-GR"/>
        </w:rPr>
        <w:t>δ</w:t>
      </w:r>
      <w:r w:rsidRPr="005C1CCB">
        <w:rPr>
          <w:i/>
          <w:spacing w:val="-9"/>
          <w:sz w:val="24"/>
          <w:lang w:val="el-GR"/>
        </w:rPr>
        <w:t>ι</w:t>
      </w:r>
      <w:r w:rsidRPr="005C1CCB">
        <w:rPr>
          <w:i/>
          <w:spacing w:val="-7"/>
          <w:sz w:val="24"/>
          <w:lang w:val="el-GR"/>
        </w:rPr>
        <w:t>κ</w:t>
      </w:r>
      <w:r w:rsidRPr="005C1CCB">
        <w:rPr>
          <w:i/>
          <w:spacing w:val="-8"/>
          <w:sz w:val="24"/>
          <w:lang w:val="el-GR"/>
        </w:rPr>
        <w:t>α</w:t>
      </w:r>
      <w:r w:rsidRPr="005C1CCB">
        <w:rPr>
          <w:i/>
          <w:sz w:val="24"/>
          <w:lang w:val="el-GR"/>
        </w:rPr>
        <w:t>ς</w:t>
      </w:r>
      <w:r w:rsidRPr="005C1CCB">
        <w:rPr>
          <w:i/>
          <w:spacing w:val="15"/>
          <w:sz w:val="24"/>
          <w:lang w:val="el-GR"/>
        </w:rPr>
        <w:t xml:space="preserve"> </w:t>
      </w:r>
      <w:r w:rsidRPr="005C1CCB">
        <w:rPr>
          <w:i/>
          <w:spacing w:val="-6"/>
          <w:sz w:val="24"/>
          <w:lang w:val="el-GR"/>
        </w:rPr>
        <w:t>Δή</w:t>
      </w:r>
      <w:r w:rsidRPr="005C1CCB">
        <w:rPr>
          <w:i/>
          <w:spacing w:val="-10"/>
          <w:sz w:val="24"/>
          <w:lang w:val="el-GR"/>
        </w:rPr>
        <w:t>μ</w:t>
      </w:r>
      <w:r w:rsidRPr="005C1CCB">
        <w:rPr>
          <w:i/>
          <w:spacing w:val="-6"/>
          <w:sz w:val="24"/>
          <w:lang w:val="el-GR"/>
        </w:rPr>
        <w:t>ω</w:t>
      </w:r>
      <w:r w:rsidRPr="005C1CCB">
        <w:rPr>
          <w:i/>
          <w:sz w:val="24"/>
          <w:lang w:val="el-GR"/>
        </w:rPr>
        <w:t>ν</w:t>
      </w:r>
      <w:r w:rsidRPr="005C1CCB">
        <w:rPr>
          <w:i/>
          <w:spacing w:val="11"/>
          <w:sz w:val="24"/>
          <w:lang w:val="el-GR"/>
        </w:rPr>
        <w:t xml:space="preserve"> </w:t>
      </w:r>
      <w:r w:rsidRPr="005C1CCB">
        <w:rPr>
          <w:i/>
          <w:spacing w:val="-7"/>
          <w:sz w:val="24"/>
          <w:lang w:val="el-GR"/>
        </w:rPr>
        <w:t>κ</w:t>
      </w:r>
      <w:r w:rsidRPr="005C1CCB">
        <w:rPr>
          <w:i/>
          <w:spacing w:val="-8"/>
          <w:sz w:val="24"/>
          <w:lang w:val="el-GR"/>
        </w:rPr>
        <w:t>α</w:t>
      </w:r>
      <w:r w:rsidRPr="005C1CCB">
        <w:rPr>
          <w:i/>
          <w:sz w:val="24"/>
          <w:lang w:val="el-GR"/>
        </w:rPr>
        <w:t>ι</w:t>
      </w:r>
      <w:r w:rsidRPr="005C1CCB">
        <w:rPr>
          <w:i/>
          <w:spacing w:val="15"/>
          <w:sz w:val="24"/>
          <w:lang w:val="el-GR"/>
        </w:rPr>
        <w:t xml:space="preserve"> </w:t>
      </w:r>
      <w:r w:rsidRPr="005C1CCB">
        <w:rPr>
          <w:i/>
          <w:spacing w:val="-6"/>
          <w:sz w:val="24"/>
          <w:lang w:val="el-GR"/>
        </w:rPr>
        <w:t>Κ</w:t>
      </w:r>
      <w:r w:rsidRPr="005C1CCB">
        <w:rPr>
          <w:i/>
          <w:spacing w:val="-10"/>
          <w:sz w:val="24"/>
          <w:lang w:val="el-GR"/>
        </w:rPr>
        <w:t>ο</w:t>
      </w:r>
      <w:r w:rsidRPr="005C1CCB">
        <w:rPr>
          <w:i/>
          <w:spacing w:val="-7"/>
          <w:sz w:val="24"/>
          <w:lang w:val="el-GR"/>
        </w:rPr>
        <w:t>ι</w:t>
      </w:r>
      <w:r w:rsidRPr="005C1CCB">
        <w:rPr>
          <w:i/>
          <w:spacing w:val="-8"/>
          <w:sz w:val="24"/>
          <w:lang w:val="el-GR"/>
        </w:rPr>
        <w:t>ν</w:t>
      </w:r>
      <w:r w:rsidRPr="005C1CCB">
        <w:rPr>
          <w:i/>
          <w:spacing w:val="-7"/>
          <w:sz w:val="24"/>
          <w:lang w:val="el-GR"/>
        </w:rPr>
        <w:t>ο</w:t>
      </w:r>
      <w:r w:rsidRPr="005C1CCB">
        <w:rPr>
          <w:i/>
          <w:spacing w:val="-9"/>
          <w:sz w:val="24"/>
          <w:lang w:val="el-GR"/>
        </w:rPr>
        <w:t>τή</w:t>
      </w:r>
      <w:r w:rsidRPr="005C1CCB">
        <w:rPr>
          <w:i/>
          <w:spacing w:val="-7"/>
          <w:sz w:val="24"/>
          <w:lang w:val="el-GR"/>
        </w:rPr>
        <w:t>τ</w:t>
      </w:r>
      <w:r w:rsidRPr="005C1CCB">
        <w:rPr>
          <w:i/>
          <w:spacing w:val="-6"/>
          <w:sz w:val="24"/>
          <w:lang w:val="el-GR"/>
        </w:rPr>
        <w:t>ων</w:t>
      </w:r>
      <w:r w:rsidRPr="005C1CCB">
        <w:rPr>
          <w:i/>
          <w:sz w:val="24"/>
          <w:lang w:val="el-GR"/>
        </w:rPr>
        <w:t>)</w:t>
      </w:r>
      <w:r w:rsidRPr="005C1CCB">
        <w:rPr>
          <w:i/>
          <w:spacing w:val="-3"/>
          <w:sz w:val="24"/>
          <w:lang w:val="el-GR"/>
        </w:rPr>
        <w:t xml:space="preserve"> </w:t>
      </w:r>
      <w:r w:rsidRPr="005C1CCB">
        <w:rPr>
          <w:spacing w:val="-8"/>
          <w:sz w:val="24"/>
          <w:lang w:val="el-GR"/>
        </w:rPr>
        <w:t>κα</w:t>
      </w:r>
      <w:r w:rsidRPr="005C1CCB">
        <w:rPr>
          <w:spacing w:val="-7"/>
          <w:sz w:val="24"/>
          <w:lang w:val="el-GR"/>
        </w:rPr>
        <w:t>θ</w:t>
      </w:r>
      <w:r w:rsidRPr="005C1CCB">
        <w:rPr>
          <w:spacing w:val="-9"/>
          <w:sz w:val="24"/>
          <w:lang w:val="el-GR"/>
        </w:rPr>
        <w:t>ώ</w:t>
      </w:r>
      <w:r w:rsidRPr="005C1CCB">
        <w:rPr>
          <w:sz w:val="24"/>
          <w:lang w:val="el-GR"/>
        </w:rPr>
        <w:t>ς</w:t>
      </w:r>
      <w:r w:rsidRPr="005C1CCB">
        <w:rPr>
          <w:spacing w:val="18"/>
          <w:sz w:val="24"/>
          <w:lang w:val="el-GR"/>
        </w:rPr>
        <w:t xml:space="preserve"> </w:t>
      </w:r>
      <w:r w:rsidRPr="005C1CCB">
        <w:rPr>
          <w:spacing w:val="-8"/>
          <w:sz w:val="24"/>
          <w:lang w:val="el-GR"/>
        </w:rPr>
        <w:t>κα</w:t>
      </w:r>
      <w:r w:rsidRPr="005C1CCB">
        <w:rPr>
          <w:sz w:val="24"/>
          <w:lang w:val="el-GR"/>
        </w:rPr>
        <w:t>ι</w:t>
      </w:r>
      <w:r w:rsidRPr="005C1CCB">
        <w:rPr>
          <w:spacing w:val="15"/>
          <w:sz w:val="24"/>
          <w:lang w:val="el-GR"/>
        </w:rPr>
        <w:t xml:space="preserve"> </w:t>
      </w:r>
      <w:r w:rsidRPr="005C1CCB">
        <w:rPr>
          <w:spacing w:val="-8"/>
          <w:sz w:val="24"/>
          <w:lang w:val="el-GR"/>
        </w:rPr>
        <w:t>τ</w:t>
      </w:r>
      <w:r w:rsidRPr="005C1CCB">
        <w:rPr>
          <w:spacing w:val="-7"/>
          <w:sz w:val="24"/>
          <w:lang w:val="el-GR"/>
        </w:rPr>
        <w:t>ω</w:t>
      </w:r>
      <w:r w:rsidRPr="005C1CCB">
        <w:rPr>
          <w:sz w:val="24"/>
          <w:lang w:val="el-GR"/>
        </w:rPr>
        <w:t>ν</w:t>
      </w:r>
      <w:r w:rsidRPr="005C1CCB">
        <w:rPr>
          <w:spacing w:val="14"/>
          <w:sz w:val="24"/>
          <w:lang w:val="el-GR"/>
        </w:rPr>
        <w:t xml:space="preserve"> </w:t>
      </w:r>
      <w:r w:rsidRPr="005C1CCB">
        <w:rPr>
          <w:spacing w:val="-9"/>
          <w:sz w:val="24"/>
          <w:lang w:val="el-GR"/>
        </w:rPr>
        <w:t>ι</w:t>
      </w:r>
      <w:r w:rsidRPr="005C1CCB">
        <w:rPr>
          <w:spacing w:val="-7"/>
          <w:sz w:val="24"/>
          <w:lang w:val="el-GR"/>
        </w:rPr>
        <w:t>σ</w:t>
      </w:r>
      <w:r w:rsidRPr="005C1CCB">
        <w:rPr>
          <w:spacing w:val="-8"/>
          <w:sz w:val="24"/>
          <w:lang w:val="el-GR"/>
        </w:rPr>
        <w:t>χ</w:t>
      </w:r>
      <w:r w:rsidRPr="005C1CCB">
        <w:rPr>
          <w:spacing w:val="-6"/>
          <w:sz w:val="24"/>
          <w:lang w:val="el-GR"/>
        </w:rPr>
        <w:t>υ</w:t>
      </w:r>
      <w:r w:rsidRPr="005C1CCB">
        <w:rPr>
          <w:spacing w:val="-7"/>
          <w:sz w:val="24"/>
          <w:lang w:val="el-GR"/>
        </w:rPr>
        <w:t>ο</w:t>
      </w:r>
      <w:r w:rsidRPr="005C1CCB">
        <w:rPr>
          <w:spacing w:val="-6"/>
          <w:sz w:val="24"/>
          <w:lang w:val="el-GR"/>
        </w:rPr>
        <w:t>υ</w:t>
      </w:r>
      <w:r w:rsidRPr="005C1CCB">
        <w:rPr>
          <w:spacing w:val="-7"/>
          <w:sz w:val="24"/>
          <w:lang w:val="el-GR"/>
        </w:rPr>
        <w:t>σώ</w:t>
      </w:r>
      <w:r w:rsidRPr="005C1CCB">
        <w:rPr>
          <w:sz w:val="24"/>
          <w:lang w:val="el-GR"/>
        </w:rPr>
        <w:t>ν</w:t>
      </w:r>
      <w:r w:rsidRPr="005C1CCB">
        <w:rPr>
          <w:spacing w:val="12"/>
          <w:sz w:val="24"/>
          <w:lang w:val="el-GR"/>
        </w:rPr>
        <w:t xml:space="preserve"> </w:t>
      </w:r>
      <w:r w:rsidRPr="005C1CCB">
        <w:rPr>
          <w:spacing w:val="-10"/>
          <w:sz w:val="24"/>
          <w:lang w:val="el-GR"/>
        </w:rPr>
        <w:t>δ</w:t>
      </w:r>
      <w:r w:rsidRPr="005C1CCB">
        <w:rPr>
          <w:spacing w:val="-7"/>
          <w:sz w:val="24"/>
          <w:lang w:val="el-GR"/>
        </w:rPr>
        <w:t>ι</w:t>
      </w:r>
      <w:r w:rsidRPr="005C1CCB">
        <w:rPr>
          <w:spacing w:val="-8"/>
          <w:sz w:val="24"/>
          <w:lang w:val="el-GR"/>
        </w:rPr>
        <w:t>ατ</w:t>
      </w:r>
      <w:r w:rsidRPr="005C1CCB">
        <w:rPr>
          <w:spacing w:val="-6"/>
          <w:sz w:val="24"/>
          <w:lang w:val="el-GR"/>
        </w:rPr>
        <w:t>άξ</w:t>
      </w:r>
      <w:r w:rsidRPr="005C1CCB">
        <w:rPr>
          <w:spacing w:val="-7"/>
          <w:sz w:val="24"/>
          <w:lang w:val="el-GR"/>
        </w:rPr>
        <w:t>ε</w:t>
      </w:r>
      <w:r w:rsidRPr="005C1CCB">
        <w:rPr>
          <w:spacing w:val="-9"/>
          <w:sz w:val="24"/>
          <w:lang w:val="el-GR"/>
        </w:rPr>
        <w:t>ω</w:t>
      </w:r>
      <w:r w:rsidRPr="005C1CCB">
        <w:rPr>
          <w:sz w:val="24"/>
          <w:lang w:val="el-GR"/>
        </w:rPr>
        <w:t xml:space="preserve">ν </w:t>
      </w:r>
      <w:r w:rsidRPr="005C1CCB">
        <w:rPr>
          <w:spacing w:val="-8"/>
          <w:sz w:val="24"/>
          <w:lang w:val="el-GR"/>
        </w:rPr>
        <w:t>κα</w:t>
      </w:r>
      <w:r w:rsidRPr="005C1CCB">
        <w:rPr>
          <w:sz w:val="24"/>
          <w:lang w:val="el-GR"/>
        </w:rPr>
        <w:t>ι</w:t>
      </w:r>
      <w:r w:rsidRPr="005C1CCB">
        <w:rPr>
          <w:spacing w:val="-14"/>
          <w:sz w:val="24"/>
          <w:lang w:val="el-GR"/>
        </w:rPr>
        <w:t xml:space="preserve"> </w:t>
      </w:r>
      <w:r w:rsidRPr="005C1CCB">
        <w:rPr>
          <w:spacing w:val="-8"/>
          <w:sz w:val="24"/>
          <w:lang w:val="el-GR"/>
        </w:rPr>
        <w:t>ν</w:t>
      </w:r>
      <w:r w:rsidRPr="005C1CCB">
        <w:rPr>
          <w:spacing w:val="-10"/>
          <w:sz w:val="24"/>
          <w:lang w:val="el-GR"/>
        </w:rPr>
        <w:t>ο</w:t>
      </w:r>
      <w:r w:rsidRPr="005C1CCB">
        <w:rPr>
          <w:spacing w:val="-6"/>
          <w:sz w:val="24"/>
          <w:lang w:val="el-GR"/>
        </w:rPr>
        <w:t>μ</w:t>
      </w:r>
      <w:r w:rsidRPr="005C1CCB">
        <w:rPr>
          <w:spacing w:val="-10"/>
          <w:sz w:val="24"/>
          <w:lang w:val="el-GR"/>
        </w:rPr>
        <w:t>ο</w:t>
      </w:r>
      <w:r w:rsidRPr="005C1CCB">
        <w:rPr>
          <w:spacing w:val="-7"/>
          <w:sz w:val="24"/>
          <w:lang w:val="el-GR"/>
        </w:rPr>
        <w:t>θε</w:t>
      </w:r>
      <w:r w:rsidRPr="005C1CCB">
        <w:rPr>
          <w:spacing w:val="-9"/>
          <w:sz w:val="24"/>
          <w:lang w:val="el-GR"/>
        </w:rPr>
        <w:t>σ</w:t>
      </w:r>
      <w:r w:rsidRPr="005C1CCB">
        <w:rPr>
          <w:spacing w:val="-7"/>
          <w:sz w:val="24"/>
          <w:lang w:val="el-GR"/>
        </w:rPr>
        <w:t>ί</w:t>
      </w:r>
      <w:r w:rsidRPr="005C1CCB">
        <w:rPr>
          <w:spacing w:val="-8"/>
          <w:sz w:val="24"/>
          <w:lang w:val="el-GR"/>
        </w:rPr>
        <w:t>α</w:t>
      </w:r>
      <w:r w:rsidRPr="005C1CCB">
        <w:rPr>
          <w:sz w:val="24"/>
          <w:lang w:val="el-GR"/>
        </w:rPr>
        <w:t>ς</w:t>
      </w:r>
      <w:r w:rsidRPr="005C1CCB">
        <w:rPr>
          <w:spacing w:val="-16"/>
          <w:sz w:val="24"/>
          <w:lang w:val="el-GR"/>
        </w:rPr>
        <w:t xml:space="preserve"> </w:t>
      </w:r>
      <w:r w:rsidRPr="005C1CCB">
        <w:rPr>
          <w:spacing w:val="-8"/>
          <w:sz w:val="24"/>
          <w:lang w:val="el-GR"/>
        </w:rPr>
        <w:t>π</w:t>
      </w:r>
      <w:r w:rsidRPr="005C1CCB">
        <w:rPr>
          <w:spacing w:val="-7"/>
          <w:sz w:val="24"/>
          <w:lang w:val="el-GR"/>
        </w:rPr>
        <w:t>ε</w:t>
      </w:r>
      <w:r w:rsidRPr="005C1CCB">
        <w:rPr>
          <w:spacing w:val="-9"/>
          <w:sz w:val="24"/>
          <w:lang w:val="el-GR"/>
        </w:rPr>
        <w:t>ρ</w:t>
      </w:r>
      <w:r w:rsidRPr="005C1CCB">
        <w:rPr>
          <w:sz w:val="24"/>
          <w:lang w:val="el-GR"/>
        </w:rPr>
        <w:t>ί</w:t>
      </w:r>
      <w:r w:rsidRPr="005C1CCB">
        <w:rPr>
          <w:spacing w:val="-14"/>
          <w:sz w:val="24"/>
          <w:lang w:val="el-GR"/>
        </w:rPr>
        <w:t xml:space="preserve"> </w:t>
      </w:r>
      <w:r w:rsidRPr="005C1CCB">
        <w:rPr>
          <w:spacing w:val="-8"/>
          <w:sz w:val="24"/>
          <w:lang w:val="el-GR"/>
        </w:rPr>
        <w:t>α</w:t>
      </w:r>
      <w:r w:rsidRPr="005C1CCB">
        <w:rPr>
          <w:spacing w:val="-9"/>
          <w:sz w:val="24"/>
          <w:lang w:val="el-GR"/>
        </w:rPr>
        <w:t>σ</w:t>
      </w:r>
      <w:r w:rsidRPr="005C1CCB">
        <w:rPr>
          <w:spacing w:val="-4"/>
          <w:sz w:val="24"/>
          <w:lang w:val="el-GR"/>
        </w:rPr>
        <w:t>φ</w:t>
      </w:r>
      <w:r w:rsidRPr="005C1CCB">
        <w:rPr>
          <w:spacing w:val="-6"/>
          <w:sz w:val="24"/>
          <w:lang w:val="el-GR"/>
        </w:rPr>
        <w:t>ά</w:t>
      </w:r>
      <w:r w:rsidRPr="005C1CCB">
        <w:rPr>
          <w:spacing w:val="-11"/>
          <w:sz w:val="24"/>
          <w:lang w:val="el-GR"/>
        </w:rPr>
        <w:t>λ</w:t>
      </w:r>
      <w:r w:rsidRPr="005C1CCB">
        <w:rPr>
          <w:spacing w:val="-7"/>
          <w:sz w:val="24"/>
          <w:lang w:val="el-GR"/>
        </w:rPr>
        <w:t>ι</w:t>
      </w:r>
      <w:r w:rsidRPr="005C1CCB">
        <w:rPr>
          <w:spacing w:val="-6"/>
          <w:sz w:val="24"/>
          <w:lang w:val="el-GR"/>
        </w:rPr>
        <w:t>σ</w:t>
      </w:r>
      <w:r w:rsidRPr="005C1CCB">
        <w:rPr>
          <w:spacing w:val="-10"/>
          <w:sz w:val="24"/>
          <w:lang w:val="el-GR"/>
        </w:rPr>
        <w:t>η</w:t>
      </w:r>
      <w:r w:rsidRPr="005C1CCB">
        <w:rPr>
          <w:sz w:val="24"/>
          <w:lang w:val="el-GR"/>
        </w:rPr>
        <w:t>ς</w:t>
      </w:r>
      <w:r w:rsidRPr="005C1CCB">
        <w:rPr>
          <w:spacing w:val="-11"/>
          <w:sz w:val="24"/>
          <w:lang w:val="el-GR"/>
        </w:rPr>
        <w:t xml:space="preserve"> α</w:t>
      </w:r>
      <w:r w:rsidRPr="005C1CCB">
        <w:rPr>
          <w:spacing w:val="-6"/>
          <w:sz w:val="24"/>
          <w:lang w:val="el-GR"/>
        </w:rPr>
        <w:t>υ</w:t>
      </w:r>
      <w:r w:rsidRPr="005C1CCB">
        <w:rPr>
          <w:spacing w:val="-8"/>
          <w:sz w:val="24"/>
          <w:lang w:val="el-GR"/>
        </w:rPr>
        <w:t>τ</w:t>
      </w:r>
      <w:r w:rsidRPr="005C1CCB">
        <w:rPr>
          <w:spacing w:val="-7"/>
          <w:sz w:val="24"/>
          <w:lang w:val="el-GR"/>
        </w:rPr>
        <w:t>ώ</w:t>
      </w:r>
      <w:r w:rsidRPr="005C1CCB">
        <w:rPr>
          <w:sz w:val="24"/>
          <w:lang w:val="el-GR"/>
        </w:rPr>
        <w:t>ν</w:t>
      </w:r>
      <w:r w:rsidRPr="005C1CCB">
        <w:rPr>
          <w:spacing w:val="-20"/>
          <w:sz w:val="24"/>
          <w:lang w:val="el-GR"/>
        </w:rPr>
        <w:t xml:space="preserve"> </w:t>
      </w:r>
      <w:r w:rsidRPr="005C1CCB">
        <w:rPr>
          <w:spacing w:val="-6"/>
          <w:sz w:val="24"/>
          <w:lang w:val="el-GR"/>
        </w:rPr>
        <w:t>μ</w:t>
      </w:r>
      <w:r w:rsidRPr="005C1CCB">
        <w:rPr>
          <w:spacing w:val="-7"/>
          <w:sz w:val="24"/>
          <w:lang w:val="el-GR"/>
        </w:rPr>
        <w:t>ε</w:t>
      </w:r>
      <w:r w:rsidRPr="005C1CCB">
        <w:rPr>
          <w:spacing w:val="-8"/>
          <w:sz w:val="24"/>
          <w:lang w:val="el-GR"/>
        </w:rPr>
        <w:t>τ</w:t>
      </w:r>
      <w:r w:rsidRPr="005C1CCB">
        <w:rPr>
          <w:sz w:val="24"/>
          <w:lang w:val="el-GR"/>
        </w:rPr>
        <w:t>ά</w:t>
      </w:r>
      <w:r w:rsidRPr="005C1CCB">
        <w:rPr>
          <w:spacing w:val="-15"/>
          <w:sz w:val="24"/>
          <w:lang w:val="el-GR"/>
        </w:rPr>
        <w:t xml:space="preserve"> </w:t>
      </w:r>
      <w:r w:rsidRPr="005C1CCB">
        <w:rPr>
          <w:spacing w:val="-8"/>
          <w:sz w:val="24"/>
          <w:lang w:val="el-GR"/>
        </w:rPr>
        <w:t>συνοπτικό</w:t>
      </w:r>
      <w:r w:rsidRPr="005C1CCB">
        <w:rPr>
          <w:b/>
          <w:spacing w:val="-17"/>
          <w:sz w:val="24"/>
          <w:lang w:val="el-GR"/>
        </w:rPr>
        <w:t xml:space="preserve"> </w:t>
      </w:r>
      <w:r w:rsidRPr="005C1CCB">
        <w:rPr>
          <w:b/>
          <w:spacing w:val="-7"/>
          <w:sz w:val="24"/>
          <w:lang w:val="el-GR"/>
        </w:rPr>
        <w:t>δ</w:t>
      </w:r>
      <w:r w:rsidRPr="005C1CCB">
        <w:rPr>
          <w:b/>
          <w:spacing w:val="-10"/>
          <w:sz w:val="24"/>
          <w:lang w:val="el-GR"/>
        </w:rPr>
        <w:t>ι</w:t>
      </w:r>
      <w:r w:rsidRPr="005C1CCB">
        <w:rPr>
          <w:b/>
          <w:spacing w:val="-7"/>
          <w:sz w:val="24"/>
          <w:lang w:val="el-GR"/>
        </w:rPr>
        <w:t>α</w:t>
      </w:r>
      <w:r w:rsidRPr="005C1CCB">
        <w:rPr>
          <w:b/>
          <w:spacing w:val="-9"/>
          <w:sz w:val="24"/>
          <w:lang w:val="el-GR"/>
        </w:rPr>
        <w:t>γ</w:t>
      </w:r>
      <w:r w:rsidRPr="005C1CCB">
        <w:rPr>
          <w:b/>
          <w:spacing w:val="-3"/>
          <w:sz w:val="24"/>
          <w:lang w:val="el-GR"/>
        </w:rPr>
        <w:t>ω</w:t>
      </w:r>
      <w:r w:rsidRPr="005C1CCB">
        <w:rPr>
          <w:b/>
          <w:spacing w:val="-9"/>
          <w:sz w:val="24"/>
          <w:lang w:val="el-GR"/>
        </w:rPr>
        <w:t>ν</w:t>
      </w:r>
      <w:r w:rsidRPr="005C1CCB">
        <w:rPr>
          <w:b/>
          <w:spacing w:val="-7"/>
          <w:sz w:val="24"/>
          <w:lang w:val="el-GR"/>
        </w:rPr>
        <w:t>ι</w:t>
      </w:r>
      <w:r w:rsidRPr="005C1CCB">
        <w:rPr>
          <w:b/>
          <w:spacing w:val="-8"/>
          <w:sz w:val="24"/>
          <w:lang w:val="el-GR"/>
        </w:rPr>
        <w:t>σ</w:t>
      </w:r>
      <w:r w:rsidRPr="005C1CCB">
        <w:rPr>
          <w:b/>
          <w:spacing w:val="-11"/>
          <w:sz w:val="24"/>
          <w:lang w:val="el-GR"/>
        </w:rPr>
        <w:t>μ</w:t>
      </w:r>
      <w:r w:rsidRPr="005C1CCB">
        <w:rPr>
          <w:b/>
          <w:spacing w:val="-7"/>
          <w:sz w:val="24"/>
          <w:lang w:val="el-GR"/>
        </w:rPr>
        <w:t>ό</w:t>
      </w:r>
      <w:r w:rsidRPr="005C1CCB">
        <w:rPr>
          <w:sz w:val="24"/>
          <w:lang w:val="el-GR"/>
        </w:rPr>
        <w:t>.</w:t>
      </w:r>
    </w:p>
    <w:p w:rsidR="00FE1FF8" w:rsidRDefault="00FE1FF8" w:rsidP="00FE1FF8">
      <w:pPr>
        <w:spacing w:line="276" w:lineRule="auto"/>
        <w:ind w:right="67" w:firstLine="720"/>
        <w:rPr>
          <w:sz w:val="24"/>
          <w:lang w:val="el-GR"/>
        </w:rPr>
      </w:pPr>
      <w:r w:rsidRPr="005C1CCB">
        <w:rPr>
          <w:spacing w:val="-8"/>
          <w:sz w:val="24"/>
          <w:lang w:val="el-GR"/>
        </w:rPr>
        <w:t>Σκ</w:t>
      </w:r>
      <w:r w:rsidRPr="005C1CCB">
        <w:rPr>
          <w:spacing w:val="-7"/>
          <w:sz w:val="24"/>
          <w:lang w:val="el-GR"/>
        </w:rPr>
        <w:t>ο</w:t>
      </w:r>
      <w:r w:rsidRPr="005C1CCB">
        <w:rPr>
          <w:spacing w:val="-8"/>
          <w:sz w:val="24"/>
          <w:lang w:val="el-GR"/>
        </w:rPr>
        <w:t>π</w:t>
      </w:r>
      <w:r w:rsidRPr="005C1CCB">
        <w:rPr>
          <w:spacing w:val="-7"/>
          <w:sz w:val="24"/>
          <w:lang w:val="el-GR"/>
        </w:rPr>
        <w:t>ό</w:t>
      </w:r>
      <w:r w:rsidRPr="005C1CCB">
        <w:rPr>
          <w:sz w:val="24"/>
          <w:lang w:val="el-GR"/>
        </w:rPr>
        <w:t>ς</w:t>
      </w:r>
      <w:r w:rsidRPr="005C1CCB">
        <w:rPr>
          <w:spacing w:val="9"/>
          <w:sz w:val="24"/>
          <w:lang w:val="el-GR"/>
        </w:rPr>
        <w:t xml:space="preserve"> </w:t>
      </w:r>
      <w:r w:rsidRPr="005C1CCB">
        <w:rPr>
          <w:spacing w:val="-8"/>
          <w:sz w:val="24"/>
          <w:lang w:val="el-GR"/>
        </w:rPr>
        <w:t>τ</w:t>
      </w:r>
      <w:r w:rsidRPr="005C1CCB">
        <w:rPr>
          <w:spacing w:val="-7"/>
          <w:sz w:val="24"/>
          <w:lang w:val="el-GR"/>
        </w:rPr>
        <w:t>ω</w:t>
      </w:r>
      <w:r w:rsidRPr="005C1CCB">
        <w:rPr>
          <w:sz w:val="24"/>
          <w:lang w:val="el-GR"/>
        </w:rPr>
        <w:t xml:space="preserve">ν </w:t>
      </w:r>
      <w:r w:rsidRPr="005C1CCB">
        <w:rPr>
          <w:spacing w:val="-6"/>
          <w:sz w:val="24"/>
          <w:lang w:val="el-GR"/>
        </w:rPr>
        <w:t>υ</w:t>
      </w:r>
      <w:r w:rsidRPr="005C1CCB">
        <w:rPr>
          <w:spacing w:val="-8"/>
          <w:sz w:val="24"/>
          <w:lang w:val="el-GR"/>
        </w:rPr>
        <w:t>πη</w:t>
      </w:r>
      <w:r w:rsidRPr="005C1CCB">
        <w:rPr>
          <w:spacing w:val="-7"/>
          <w:sz w:val="24"/>
          <w:lang w:val="el-GR"/>
        </w:rPr>
        <w:t>ρ</w:t>
      </w:r>
      <w:r w:rsidRPr="005C1CCB">
        <w:rPr>
          <w:spacing w:val="-10"/>
          <w:sz w:val="24"/>
          <w:lang w:val="el-GR"/>
        </w:rPr>
        <w:t>ε</w:t>
      </w:r>
      <w:r w:rsidRPr="005C1CCB">
        <w:rPr>
          <w:spacing w:val="-7"/>
          <w:sz w:val="24"/>
          <w:lang w:val="el-GR"/>
        </w:rPr>
        <w:t>σ</w:t>
      </w:r>
      <w:r w:rsidRPr="005C1CCB">
        <w:rPr>
          <w:spacing w:val="-9"/>
          <w:sz w:val="24"/>
          <w:lang w:val="el-GR"/>
        </w:rPr>
        <w:t>ι</w:t>
      </w:r>
      <w:r w:rsidRPr="005C1CCB">
        <w:rPr>
          <w:spacing w:val="-7"/>
          <w:sz w:val="24"/>
          <w:lang w:val="el-GR"/>
        </w:rPr>
        <w:t>ώ</w:t>
      </w:r>
      <w:r w:rsidRPr="005C1CCB">
        <w:rPr>
          <w:sz w:val="24"/>
          <w:lang w:val="el-GR"/>
        </w:rPr>
        <w:t>ν</w:t>
      </w:r>
      <w:r w:rsidRPr="005C1CCB">
        <w:rPr>
          <w:spacing w:val="8"/>
          <w:sz w:val="24"/>
          <w:lang w:val="el-GR"/>
        </w:rPr>
        <w:t xml:space="preserve"> </w:t>
      </w:r>
      <w:r w:rsidRPr="005C1CCB">
        <w:rPr>
          <w:spacing w:val="-10"/>
          <w:sz w:val="24"/>
          <w:lang w:val="el-GR"/>
        </w:rPr>
        <w:t>ε</w:t>
      </w:r>
      <w:r w:rsidRPr="005C1CCB">
        <w:rPr>
          <w:spacing w:val="-5"/>
          <w:sz w:val="24"/>
          <w:lang w:val="el-GR"/>
        </w:rPr>
        <w:t>ί</w:t>
      </w:r>
      <w:r w:rsidRPr="005C1CCB">
        <w:rPr>
          <w:spacing w:val="-8"/>
          <w:sz w:val="24"/>
          <w:lang w:val="el-GR"/>
        </w:rPr>
        <w:t>να</w:t>
      </w:r>
      <w:r w:rsidRPr="005C1CCB">
        <w:rPr>
          <w:sz w:val="24"/>
          <w:lang w:val="el-GR"/>
        </w:rPr>
        <w:t>ι</w:t>
      </w:r>
      <w:r w:rsidRPr="005C1CCB">
        <w:rPr>
          <w:spacing w:val="6"/>
          <w:sz w:val="24"/>
          <w:lang w:val="el-GR"/>
        </w:rPr>
        <w:t xml:space="preserve"> </w:t>
      </w:r>
      <w:r w:rsidRPr="005C1CCB">
        <w:rPr>
          <w:sz w:val="24"/>
          <w:lang w:val="el-GR"/>
        </w:rPr>
        <w:t>η</w:t>
      </w:r>
      <w:r w:rsidRPr="005C1CCB">
        <w:rPr>
          <w:spacing w:val="5"/>
          <w:sz w:val="24"/>
          <w:lang w:val="el-GR"/>
        </w:rPr>
        <w:t xml:space="preserve"> </w:t>
      </w:r>
      <w:r w:rsidRPr="005C1CCB">
        <w:rPr>
          <w:spacing w:val="-13"/>
          <w:sz w:val="24"/>
          <w:lang w:val="el-GR"/>
        </w:rPr>
        <w:t>π</w:t>
      </w:r>
      <w:r w:rsidRPr="005C1CCB">
        <w:rPr>
          <w:spacing w:val="-7"/>
          <w:sz w:val="24"/>
          <w:lang w:val="el-GR"/>
        </w:rPr>
        <w:t>ρ</w:t>
      </w:r>
      <w:r w:rsidRPr="005C1CCB">
        <w:rPr>
          <w:spacing w:val="-5"/>
          <w:sz w:val="24"/>
          <w:lang w:val="el-GR"/>
        </w:rPr>
        <w:t>ό</w:t>
      </w:r>
      <w:r w:rsidRPr="005C1CCB">
        <w:rPr>
          <w:spacing w:val="-8"/>
          <w:sz w:val="24"/>
          <w:lang w:val="el-GR"/>
        </w:rPr>
        <w:t>λη</w:t>
      </w:r>
      <w:r w:rsidRPr="005C1CCB">
        <w:rPr>
          <w:spacing w:val="-6"/>
          <w:sz w:val="24"/>
          <w:lang w:val="el-GR"/>
        </w:rPr>
        <w:t>ψ</w:t>
      </w:r>
      <w:r w:rsidRPr="005C1CCB">
        <w:rPr>
          <w:sz w:val="24"/>
          <w:lang w:val="el-GR"/>
        </w:rPr>
        <w:t>η</w:t>
      </w:r>
      <w:r w:rsidRPr="005C1CCB">
        <w:rPr>
          <w:spacing w:val="5"/>
          <w:sz w:val="24"/>
          <w:lang w:val="el-GR"/>
        </w:rPr>
        <w:t xml:space="preserve"> </w:t>
      </w:r>
      <w:r w:rsidRPr="005C1CCB">
        <w:rPr>
          <w:spacing w:val="-8"/>
          <w:sz w:val="24"/>
          <w:lang w:val="el-GR"/>
        </w:rPr>
        <w:t>γ</w:t>
      </w:r>
      <w:r w:rsidRPr="005C1CCB">
        <w:rPr>
          <w:spacing w:val="-7"/>
          <w:sz w:val="24"/>
          <w:lang w:val="el-GR"/>
        </w:rPr>
        <w:t>ι</w:t>
      </w:r>
      <w:r w:rsidRPr="005C1CCB">
        <w:rPr>
          <w:sz w:val="24"/>
          <w:lang w:val="el-GR"/>
        </w:rPr>
        <w:t>α</w:t>
      </w:r>
      <w:r w:rsidRPr="005C1CCB">
        <w:rPr>
          <w:spacing w:val="5"/>
          <w:sz w:val="24"/>
          <w:lang w:val="el-GR"/>
        </w:rPr>
        <w:t xml:space="preserve"> </w:t>
      </w:r>
      <w:r w:rsidRPr="005C1CCB">
        <w:rPr>
          <w:spacing w:val="-8"/>
          <w:sz w:val="24"/>
          <w:lang w:val="el-GR"/>
        </w:rPr>
        <w:t>τ</w:t>
      </w:r>
      <w:r w:rsidRPr="005C1CCB">
        <w:rPr>
          <w:spacing w:val="-6"/>
          <w:sz w:val="24"/>
          <w:lang w:val="el-GR"/>
        </w:rPr>
        <w:t>η</w:t>
      </w:r>
      <w:r w:rsidRPr="005C1CCB">
        <w:rPr>
          <w:sz w:val="24"/>
          <w:lang w:val="el-GR"/>
        </w:rPr>
        <w:t>ν</w:t>
      </w:r>
      <w:r w:rsidRPr="005C1CCB">
        <w:rPr>
          <w:spacing w:val="5"/>
          <w:sz w:val="24"/>
          <w:lang w:val="el-GR"/>
        </w:rPr>
        <w:t xml:space="preserve"> </w:t>
      </w:r>
      <w:r w:rsidRPr="005C1CCB">
        <w:rPr>
          <w:spacing w:val="-6"/>
          <w:sz w:val="24"/>
          <w:lang w:val="el-GR"/>
        </w:rPr>
        <w:t>α</w:t>
      </w:r>
      <w:r w:rsidRPr="005C1CCB">
        <w:rPr>
          <w:spacing w:val="-8"/>
          <w:sz w:val="24"/>
          <w:lang w:val="el-GR"/>
        </w:rPr>
        <w:t>π</w:t>
      </w:r>
      <w:r w:rsidRPr="005C1CCB">
        <w:rPr>
          <w:spacing w:val="-7"/>
          <w:sz w:val="24"/>
          <w:lang w:val="el-GR"/>
        </w:rPr>
        <w:t>ο</w:t>
      </w:r>
      <w:r w:rsidRPr="005C1CCB">
        <w:rPr>
          <w:spacing w:val="-8"/>
          <w:sz w:val="24"/>
          <w:lang w:val="el-GR"/>
        </w:rPr>
        <w:t>φ</w:t>
      </w:r>
      <w:r w:rsidRPr="005C1CCB">
        <w:rPr>
          <w:spacing w:val="-6"/>
          <w:sz w:val="24"/>
          <w:lang w:val="el-GR"/>
        </w:rPr>
        <w:t>υ</w:t>
      </w:r>
      <w:r w:rsidRPr="005C1CCB">
        <w:rPr>
          <w:spacing w:val="-8"/>
          <w:sz w:val="24"/>
          <w:lang w:val="el-GR"/>
        </w:rPr>
        <w:t>γ</w:t>
      </w:r>
      <w:r w:rsidRPr="005C1CCB">
        <w:rPr>
          <w:sz w:val="24"/>
          <w:lang w:val="el-GR"/>
        </w:rPr>
        <w:t>ή</w:t>
      </w:r>
      <w:r w:rsidRPr="005C1CCB">
        <w:rPr>
          <w:spacing w:val="5"/>
          <w:sz w:val="24"/>
          <w:lang w:val="el-GR"/>
        </w:rPr>
        <w:t xml:space="preserve"> </w:t>
      </w:r>
      <w:r w:rsidRPr="005C1CCB">
        <w:rPr>
          <w:spacing w:val="-10"/>
          <w:sz w:val="24"/>
          <w:lang w:val="el-GR"/>
        </w:rPr>
        <w:t>ε</w:t>
      </w:r>
      <w:r w:rsidRPr="005C1CCB">
        <w:rPr>
          <w:spacing w:val="-6"/>
          <w:sz w:val="24"/>
          <w:lang w:val="el-GR"/>
        </w:rPr>
        <w:t>μφ</w:t>
      </w:r>
      <w:r w:rsidRPr="005C1CCB">
        <w:rPr>
          <w:spacing w:val="-8"/>
          <w:sz w:val="24"/>
          <w:lang w:val="el-GR"/>
        </w:rPr>
        <w:t>άν</w:t>
      </w:r>
      <w:r w:rsidRPr="005C1CCB">
        <w:rPr>
          <w:spacing w:val="-9"/>
          <w:sz w:val="24"/>
          <w:lang w:val="el-GR"/>
        </w:rPr>
        <w:t>ι</w:t>
      </w:r>
      <w:r w:rsidRPr="005C1CCB">
        <w:rPr>
          <w:spacing w:val="-7"/>
          <w:sz w:val="24"/>
          <w:lang w:val="el-GR"/>
        </w:rPr>
        <w:t>σ</w:t>
      </w:r>
      <w:r w:rsidRPr="005C1CCB">
        <w:rPr>
          <w:spacing w:val="-8"/>
          <w:sz w:val="24"/>
          <w:lang w:val="el-GR"/>
        </w:rPr>
        <w:t>η</w:t>
      </w:r>
      <w:r w:rsidRPr="005C1CCB">
        <w:rPr>
          <w:sz w:val="24"/>
          <w:lang w:val="el-GR"/>
        </w:rPr>
        <w:t xml:space="preserve">ς </w:t>
      </w:r>
      <w:r w:rsidRPr="005C1CCB">
        <w:rPr>
          <w:spacing w:val="-8"/>
          <w:sz w:val="24"/>
          <w:lang w:val="el-GR"/>
        </w:rPr>
        <w:t>π</w:t>
      </w:r>
      <w:r w:rsidRPr="005C1CCB">
        <w:rPr>
          <w:spacing w:val="-9"/>
          <w:sz w:val="24"/>
          <w:lang w:val="el-GR"/>
        </w:rPr>
        <w:t>ρ</w:t>
      </w:r>
      <w:r w:rsidRPr="005C1CCB">
        <w:rPr>
          <w:spacing w:val="-5"/>
          <w:sz w:val="24"/>
          <w:lang w:val="el-GR"/>
        </w:rPr>
        <w:t>ο</w:t>
      </w:r>
      <w:r w:rsidRPr="005C1CCB">
        <w:rPr>
          <w:spacing w:val="-9"/>
          <w:sz w:val="24"/>
          <w:lang w:val="el-GR"/>
        </w:rPr>
        <w:t>β</w:t>
      </w:r>
      <w:r w:rsidRPr="005C1CCB">
        <w:rPr>
          <w:spacing w:val="-8"/>
          <w:sz w:val="24"/>
          <w:lang w:val="el-GR"/>
        </w:rPr>
        <w:t>λη</w:t>
      </w:r>
      <w:r w:rsidRPr="005C1CCB">
        <w:rPr>
          <w:spacing w:val="-6"/>
          <w:sz w:val="24"/>
          <w:lang w:val="el-GR"/>
        </w:rPr>
        <w:t>μ</w:t>
      </w:r>
      <w:r w:rsidRPr="005C1CCB">
        <w:rPr>
          <w:spacing w:val="-8"/>
          <w:sz w:val="24"/>
          <w:lang w:val="el-GR"/>
        </w:rPr>
        <w:t>άτ</w:t>
      </w:r>
      <w:r w:rsidRPr="005C1CCB">
        <w:rPr>
          <w:spacing w:val="-7"/>
          <w:sz w:val="24"/>
          <w:lang w:val="el-GR"/>
        </w:rPr>
        <w:t>ω</w:t>
      </w:r>
      <w:r w:rsidRPr="005C1CCB">
        <w:rPr>
          <w:spacing w:val="-10"/>
          <w:sz w:val="24"/>
          <w:lang w:val="el-GR"/>
        </w:rPr>
        <w:t>ν</w:t>
      </w:r>
      <w:r w:rsidRPr="005C1CCB">
        <w:rPr>
          <w:sz w:val="24"/>
          <w:lang w:val="el-GR"/>
        </w:rPr>
        <w:t>,</w:t>
      </w:r>
      <w:r w:rsidRPr="005C1CCB">
        <w:rPr>
          <w:spacing w:val="6"/>
          <w:sz w:val="24"/>
          <w:lang w:val="el-GR"/>
        </w:rPr>
        <w:t xml:space="preserve"> </w:t>
      </w:r>
      <w:r w:rsidRPr="005C1CCB">
        <w:rPr>
          <w:sz w:val="24"/>
          <w:lang w:val="el-GR"/>
        </w:rPr>
        <w:t>η</w:t>
      </w:r>
      <w:r w:rsidRPr="005C1CCB">
        <w:rPr>
          <w:spacing w:val="7"/>
          <w:sz w:val="24"/>
          <w:lang w:val="el-GR"/>
        </w:rPr>
        <w:t xml:space="preserve"> </w:t>
      </w:r>
      <w:r w:rsidRPr="005C1CCB">
        <w:rPr>
          <w:spacing w:val="-8"/>
          <w:sz w:val="24"/>
          <w:lang w:val="el-GR"/>
        </w:rPr>
        <w:t>απ</w:t>
      </w:r>
      <w:r w:rsidRPr="005C1CCB">
        <w:rPr>
          <w:spacing w:val="-5"/>
          <w:sz w:val="24"/>
          <w:lang w:val="el-GR"/>
        </w:rPr>
        <w:t>ό</w:t>
      </w:r>
      <w:r w:rsidRPr="005C1CCB">
        <w:rPr>
          <w:spacing w:val="-13"/>
          <w:sz w:val="24"/>
          <w:lang w:val="el-GR"/>
        </w:rPr>
        <w:t>λ</w:t>
      </w:r>
      <w:r w:rsidRPr="005C1CCB">
        <w:rPr>
          <w:spacing w:val="-6"/>
          <w:sz w:val="24"/>
          <w:lang w:val="el-GR"/>
        </w:rPr>
        <w:t>υ</w:t>
      </w:r>
      <w:r w:rsidRPr="005C1CCB">
        <w:rPr>
          <w:spacing w:val="-5"/>
          <w:sz w:val="24"/>
          <w:lang w:val="el-GR"/>
        </w:rPr>
        <w:t>τ</w:t>
      </w:r>
      <w:r w:rsidRPr="005C1CCB">
        <w:rPr>
          <w:sz w:val="24"/>
          <w:lang w:val="el-GR"/>
        </w:rPr>
        <w:t xml:space="preserve">η </w:t>
      </w:r>
      <w:r w:rsidRPr="005C1CCB">
        <w:rPr>
          <w:spacing w:val="-8"/>
          <w:sz w:val="24"/>
          <w:lang w:val="el-GR"/>
        </w:rPr>
        <w:t>α</w:t>
      </w:r>
      <w:r w:rsidRPr="005C1CCB">
        <w:rPr>
          <w:spacing w:val="-7"/>
          <w:sz w:val="24"/>
          <w:lang w:val="el-GR"/>
        </w:rPr>
        <w:t>σ</w:t>
      </w:r>
      <w:r w:rsidRPr="005C1CCB">
        <w:rPr>
          <w:spacing w:val="-6"/>
          <w:sz w:val="24"/>
          <w:lang w:val="el-GR"/>
        </w:rPr>
        <w:t>φ</w:t>
      </w:r>
      <w:r w:rsidRPr="005C1CCB">
        <w:rPr>
          <w:spacing w:val="-8"/>
          <w:sz w:val="24"/>
          <w:lang w:val="el-GR"/>
        </w:rPr>
        <w:t>αλ</w:t>
      </w:r>
      <w:r w:rsidRPr="005C1CCB">
        <w:rPr>
          <w:spacing w:val="-9"/>
          <w:sz w:val="24"/>
          <w:lang w:val="el-GR"/>
        </w:rPr>
        <w:t>ι</w:t>
      </w:r>
      <w:r w:rsidRPr="005C1CCB">
        <w:rPr>
          <w:spacing w:val="-7"/>
          <w:sz w:val="24"/>
          <w:lang w:val="el-GR"/>
        </w:rPr>
        <w:t>σ</w:t>
      </w:r>
      <w:r w:rsidRPr="005C1CCB">
        <w:rPr>
          <w:spacing w:val="-8"/>
          <w:sz w:val="24"/>
          <w:lang w:val="el-GR"/>
        </w:rPr>
        <w:t>τ</w:t>
      </w:r>
      <w:r w:rsidRPr="005C1CCB">
        <w:rPr>
          <w:spacing w:val="-7"/>
          <w:sz w:val="24"/>
          <w:lang w:val="el-GR"/>
        </w:rPr>
        <w:t>ι</w:t>
      </w:r>
      <w:r w:rsidRPr="005C1CCB">
        <w:rPr>
          <w:spacing w:val="-8"/>
          <w:sz w:val="24"/>
          <w:lang w:val="el-GR"/>
        </w:rPr>
        <w:t>κ</w:t>
      </w:r>
      <w:r w:rsidRPr="005C1CCB">
        <w:rPr>
          <w:sz w:val="24"/>
          <w:lang w:val="el-GR"/>
        </w:rPr>
        <w:t>ή</w:t>
      </w:r>
      <w:r w:rsidRPr="005C1CCB">
        <w:rPr>
          <w:spacing w:val="2"/>
          <w:sz w:val="24"/>
          <w:lang w:val="el-GR"/>
        </w:rPr>
        <w:t xml:space="preserve"> </w:t>
      </w:r>
      <w:r w:rsidRPr="005C1CCB">
        <w:rPr>
          <w:spacing w:val="-8"/>
          <w:sz w:val="24"/>
          <w:lang w:val="el-GR"/>
        </w:rPr>
        <w:t>κ</w:t>
      </w:r>
      <w:r w:rsidRPr="005C1CCB">
        <w:rPr>
          <w:spacing w:val="-6"/>
          <w:sz w:val="24"/>
          <w:lang w:val="el-GR"/>
        </w:rPr>
        <w:t>ά</w:t>
      </w:r>
      <w:r w:rsidRPr="005C1CCB">
        <w:rPr>
          <w:spacing w:val="-8"/>
          <w:sz w:val="24"/>
          <w:lang w:val="el-GR"/>
        </w:rPr>
        <w:t>λ</w:t>
      </w:r>
      <w:r w:rsidRPr="005C1CCB">
        <w:rPr>
          <w:spacing w:val="-6"/>
          <w:sz w:val="24"/>
          <w:lang w:val="el-GR"/>
        </w:rPr>
        <w:t>υψ</w:t>
      </w:r>
      <w:r w:rsidRPr="005C1CCB">
        <w:rPr>
          <w:sz w:val="24"/>
          <w:lang w:val="el-GR"/>
        </w:rPr>
        <w:t>η</w:t>
      </w:r>
      <w:r w:rsidRPr="005C1CCB">
        <w:rPr>
          <w:spacing w:val="2"/>
          <w:sz w:val="24"/>
          <w:lang w:val="el-GR"/>
        </w:rPr>
        <w:t xml:space="preserve"> </w:t>
      </w:r>
      <w:r w:rsidRPr="005C1CCB">
        <w:rPr>
          <w:spacing w:val="-8"/>
          <w:sz w:val="24"/>
          <w:lang w:val="el-GR"/>
        </w:rPr>
        <w:t>τ</w:t>
      </w:r>
      <w:r w:rsidRPr="005C1CCB">
        <w:rPr>
          <w:spacing w:val="-9"/>
          <w:sz w:val="24"/>
          <w:lang w:val="el-GR"/>
        </w:rPr>
        <w:t>ω</w:t>
      </w:r>
      <w:r w:rsidRPr="005C1CCB">
        <w:rPr>
          <w:sz w:val="24"/>
          <w:lang w:val="el-GR"/>
        </w:rPr>
        <w:t>ν</w:t>
      </w:r>
      <w:r w:rsidRPr="005C1CCB">
        <w:rPr>
          <w:spacing w:val="5"/>
          <w:sz w:val="24"/>
          <w:lang w:val="el-GR"/>
        </w:rPr>
        <w:t xml:space="preserve"> </w:t>
      </w:r>
      <w:r w:rsidRPr="005C1CCB">
        <w:rPr>
          <w:spacing w:val="-7"/>
          <w:sz w:val="24"/>
          <w:lang w:val="el-GR"/>
        </w:rPr>
        <w:t>εργ</w:t>
      </w:r>
      <w:r w:rsidRPr="005C1CCB">
        <w:rPr>
          <w:spacing w:val="-8"/>
          <w:sz w:val="24"/>
          <w:lang w:val="el-GR"/>
        </w:rPr>
        <w:t>αζ</w:t>
      </w:r>
      <w:r w:rsidRPr="005C1CCB">
        <w:rPr>
          <w:spacing w:val="-10"/>
          <w:sz w:val="24"/>
          <w:lang w:val="el-GR"/>
        </w:rPr>
        <w:t>ο</w:t>
      </w:r>
      <w:r w:rsidRPr="005C1CCB">
        <w:rPr>
          <w:spacing w:val="-6"/>
          <w:sz w:val="24"/>
          <w:lang w:val="el-GR"/>
        </w:rPr>
        <w:t>μ</w:t>
      </w:r>
      <w:r w:rsidRPr="005C1CCB">
        <w:rPr>
          <w:spacing w:val="-7"/>
          <w:sz w:val="24"/>
          <w:lang w:val="el-GR"/>
        </w:rPr>
        <w:t>έ</w:t>
      </w:r>
      <w:r w:rsidRPr="005C1CCB">
        <w:rPr>
          <w:spacing w:val="-10"/>
          <w:sz w:val="24"/>
          <w:lang w:val="el-GR"/>
        </w:rPr>
        <w:t>ν</w:t>
      </w:r>
      <w:r w:rsidRPr="005C1CCB">
        <w:rPr>
          <w:spacing w:val="-7"/>
          <w:sz w:val="24"/>
          <w:lang w:val="el-GR"/>
        </w:rPr>
        <w:t>ω</w:t>
      </w:r>
      <w:r w:rsidRPr="005C1CCB">
        <w:rPr>
          <w:sz w:val="24"/>
          <w:lang w:val="el-GR"/>
        </w:rPr>
        <w:t xml:space="preserve">ν </w:t>
      </w:r>
      <w:r w:rsidRPr="005C1CCB">
        <w:rPr>
          <w:spacing w:val="-8"/>
          <w:sz w:val="24"/>
          <w:lang w:val="el-GR"/>
        </w:rPr>
        <w:t>κα</w:t>
      </w:r>
      <w:r w:rsidRPr="005C1CCB">
        <w:rPr>
          <w:sz w:val="24"/>
          <w:lang w:val="el-GR"/>
        </w:rPr>
        <w:t>ι</w:t>
      </w:r>
      <w:r w:rsidRPr="005C1CCB">
        <w:rPr>
          <w:spacing w:val="3"/>
          <w:sz w:val="24"/>
          <w:lang w:val="el-GR"/>
        </w:rPr>
        <w:t xml:space="preserve"> </w:t>
      </w:r>
      <w:r w:rsidRPr="005C1CCB">
        <w:rPr>
          <w:spacing w:val="-8"/>
          <w:sz w:val="24"/>
          <w:lang w:val="el-GR"/>
        </w:rPr>
        <w:t>τ</w:t>
      </w:r>
      <w:r w:rsidRPr="005C1CCB">
        <w:rPr>
          <w:spacing w:val="-7"/>
          <w:sz w:val="24"/>
          <w:lang w:val="el-GR"/>
        </w:rPr>
        <w:t>ω</w:t>
      </w:r>
      <w:r w:rsidRPr="005C1CCB">
        <w:rPr>
          <w:sz w:val="24"/>
          <w:lang w:val="el-GR"/>
        </w:rPr>
        <w:t>ν</w:t>
      </w:r>
      <w:r w:rsidRPr="005C1CCB">
        <w:rPr>
          <w:spacing w:val="3"/>
          <w:sz w:val="24"/>
          <w:lang w:val="el-GR"/>
        </w:rPr>
        <w:t xml:space="preserve"> </w:t>
      </w:r>
      <w:r w:rsidRPr="005C1CCB">
        <w:rPr>
          <w:spacing w:val="-8"/>
          <w:sz w:val="24"/>
          <w:lang w:val="el-GR"/>
        </w:rPr>
        <w:t>π</w:t>
      </w:r>
      <w:r w:rsidRPr="005C1CCB">
        <w:rPr>
          <w:spacing w:val="-7"/>
          <w:sz w:val="24"/>
          <w:lang w:val="el-GR"/>
        </w:rPr>
        <w:t>ο</w:t>
      </w:r>
      <w:r w:rsidRPr="005C1CCB">
        <w:rPr>
          <w:spacing w:val="-8"/>
          <w:sz w:val="24"/>
          <w:lang w:val="el-GR"/>
        </w:rPr>
        <w:t>λ</w:t>
      </w:r>
      <w:r w:rsidRPr="005C1CCB">
        <w:rPr>
          <w:spacing w:val="-5"/>
          <w:sz w:val="24"/>
          <w:lang w:val="el-GR"/>
        </w:rPr>
        <w:t>ι</w:t>
      </w:r>
      <w:r w:rsidRPr="005C1CCB">
        <w:rPr>
          <w:spacing w:val="-8"/>
          <w:sz w:val="24"/>
          <w:lang w:val="el-GR"/>
        </w:rPr>
        <w:t>τ</w:t>
      </w:r>
      <w:r w:rsidRPr="005C1CCB">
        <w:rPr>
          <w:spacing w:val="-7"/>
          <w:sz w:val="24"/>
          <w:lang w:val="el-GR"/>
        </w:rPr>
        <w:t>ών</w:t>
      </w:r>
      <w:r w:rsidRPr="005C1CCB">
        <w:rPr>
          <w:sz w:val="24"/>
          <w:lang w:val="el-GR"/>
        </w:rPr>
        <w:t>,</w:t>
      </w:r>
      <w:r w:rsidRPr="005C1CCB">
        <w:rPr>
          <w:spacing w:val="1"/>
          <w:sz w:val="24"/>
          <w:lang w:val="el-GR"/>
        </w:rPr>
        <w:t xml:space="preserve"> </w:t>
      </w:r>
      <w:r w:rsidRPr="005C1CCB">
        <w:rPr>
          <w:sz w:val="24"/>
          <w:lang w:val="el-GR"/>
        </w:rPr>
        <w:t xml:space="preserve">η </w:t>
      </w:r>
      <w:r w:rsidRPr="005C1CCB">
        <w:rPr>
          <w:spacing w:val="-7"/>
          <w:sz w:val="24"/>
          <w:lang w:val="el-GR"/>
        </w:rPr>
        <w:t>δι</w:t>
      </w:r>
      <w:r w:rsidRPr="005C1CCB">
        <w:rPr>
          <w:spacing w:val="-11"/>
          <w:sz w:val="24"/>
          <w:lang w:val="el-GR"/>
        </w:rPr>
        <w:t>α</w:t>
      </w:r>
      <w:r w:rsidRPr="005C1CCB">
        <w:rPr>
          <w:spacing w:val="-9"/>
          <w:sz w:val="24"/>
          <w:lang w:val="el-GR"/>
        </w:rPr>
        <w:t>φ</w:t>
      </w:r>
      <w:r w:rsidRPr="005C1CCB">
        <w:rPr>
          <w:spacing w:val="-6"/>
          <w:sz w:val="24"/>
          <w:lang w:val="el-GR"/>
        </w:rPr>
        <w:t>ύ</w:t>
      </w:r>
      <w:r w:rsidRPr="005C1CCB">
        <w:rPr>
          <w:spacing w:val="-8"/>
          <w:sz w:val="24"/>
          <w:lang w:val="el-GR"/>
        </w:rPr>
        <w:t>λα</w:t>
      </w:r>
      <w:r w:rsidRPr="005C1CCB">
        <w:rPr>
          <w:spacing w:val="-1"/>
          <w:sz w:val="24"/>
          <w:lang w:val="el-GR"/>
        </w:rPr>
        <w:t>ξ</w:t>
      </w:r>
      <w:r w:rsidRPr="005C1CCB">
        <w:rPr>
          <w:sz w:val="24"/>
          <w:lang w:val="el-GR"/>
        </w:rPr>
        <w:t xml:space="preserve">η </w:t>
      </w:r>
      <w:r w:rsidRPr="005C1CCB">
        <w:rPr>
          <w:spacing w:val="-8"/>
          <w:sz w:val="24"/>
          <w:lang w:val="el-GR"/>
        </w:rPr>
        <w:t>τ</w:t>
      </w:r>
      <w:r w:rsidRPr="005C1CCB">
        <w:rPr>
          <w:spacing w:val="-9"/>
          <w:sz w:val="24"/>
          <w:lang w:val="el-GR"/>
        </w:rPr>
        <w:t>ω</w:t>
      </w:r>
      <w:r w:rsidRPr="005C1CCB">
        <w:rPr>
          <w:sz w:val="24"/>
          <w:lang w:val="el-GR"/>
        </w:rPr>
        <w:t>ν</w:t>
      </w:r>
      <w:r w:rsidRPr="005C1CCB">
        <w:rPr>
          <w:spacing w:val="5"/>
          <w:sz w:val="24"/>
          <w:lang w:val="el-GR"/>
        </w:rPr>
        <w:t xml:space="preserve"> </w:t>
      </w:r>
      <w:r w:rsidRPr="005C1CCB">
        <w:rPr>
          <w:spacing w:val="-6"/>
          <w:sz w:val="24"/>
          <w:lang w:val="el-GR"/>
        </w:rPr>
        <w:t>υ</w:t>
      </w:r>
      <w:r w:rsidRPr="005C1CCB">
        <w:rPr>
          <w:spacing w:val="-8"/>
          <w:sz w:val="24"/>
          <w:lang w:val="el-GR"/>
        </w:rPr>
        <w:t>λ</w:t>
      </w:r>
      <w:r w:rsidRPr="005C1CCB">
        <w:rPr>
          <w:spacing w:val="-5"/>
          <w:sz w:val="24"/>
          <w:lang w:val="el-GR"/>
        </w:rPr>
        <w:t>ι</w:t>
      </w:r>
      <w:r w:rsidRPr="005C1CCB">
        <w:rPr>
          <w:spacing w:val="-8"/>
          <w:sz w:val="24"/>
          <w:lang w:val="el-GR"/>
        </w:rPr>
        <w:t>κ</w:t>
      </w:r>
      <w:r w:rsidRPr="005C1CCB">
        <w:rPr>
          <w:spacing w:val="-7"/>
          <w:sz w:val="24"/>
          <w:lang w:val="el-GR"/>
        </w:rPr>
        <w:t>ώ</w:t>
      </w:r>
      <w:r w:rsidRPr="005C1CCB">
        <w:rPr>
          <w:sz w:val="24"/>
          <w:lang w:val="el-GR"/>
        </w:rPr>
        <w:t xml:space="preserve">ν </w:t>
      </w:r>
      <w:r w:rsidRPr="005C1CCB">
        <w:rPr>
          <w:spacing w:val="-8"/>
          <w:sz w:val="24"/>
          <w:lang w:val="el-GR"/>
        </w:rPr>
        <w:t>αγα</w:t>
      </w:r>
      <w:r w:rsidRPr="005C1CCB">
        <w:rPr>
          <w:spacing w:val="-7"/>
          <w:sz w:val="24"/>
          <w:lang w:val="el-GR"/>
        </w:rPr>
        <w:t>θώ</w:t>
      </w:r>
      <w:r w:rsidRPr="005C1CCB">
        <w:rPr>
          <w:sz w:val="24"/>
          <w:lang w:val="el-GR"/>
        </w:rPr>
        <w:t xml:space="preserve">ν </w:t>
      </w:r>
      <w:r w:rsidRPr="005C1CCB">
        <w:rPr>
          <w:spacing w:val="-9"/>
          <w:sz w:val="24"/>
          <w:lang w:val="el-GR"/>
        </w:rPr>
        <w:t>σ</w:t>
      </w:r>
      <w:r w:rsidRPr="005C1CCB">
        <w:rPr>
          <w:sz w:val="24"/>
          <w:lang w:val="el-GR"/>
        </w:rPr>
        <w:t>ε</w:t>
      </w:r>
      <w:r w:rsidRPr="005C1CCB">
        <w:rPr>
          <w:spacing w:val="3"/>
          <w:sz w:val="24"/>
          <w:lang w:val="el-GR"/>
        </w:rPr>
        <w:t xml:space="preserve"> </w:t>
      </w:r>
      <w:r w:rsidRPr="005C1CCB">
        <w:rPr>
          <w:spacing w:val="-5"/>
          <w:sz w:val="24"/>
          <w:lang w:val="el-GR"/>
        </w:rPr>
        <w:t>σ</w:t>
      </w:r>
      <w:r w:rsidRPr="005C1CCB">
        <w:rPr>
          <w:spacing w:val="-8"/>
          <w:sz w:val="24"/>
          <w:lang w:val="el-GR"/>
        </w:rPr>
        <w:t>χ</w:t>
      </w:r>
      <w:r w:rsidRPr="005C1CCB">
        <w:rPr>
          <w:spacing w:val="-10"/>
          <w:sz w:val="24"/>
          <w:lang w:val="el-GR"/>
        </w:rPr>
        <w:t>έ</w:t>
      </w:r>
      <w:r w:rsidRPr="005C1CCB">
        <w:rPr>
          <w:spacing w:val="-7"/>
          <w:sz w:val="24"/>
          <w:lang w:val="el-GR"/>
        </w:rPr>
        <w:t>σ</w:t>
      </w:r>
      <w:r w:rsidRPr="005C1CCB">
        <w:rPr>
          <w:sz w:val="24"/>
          <w:lang w:val="el-GR"/>
        </w:rPr>
        <w:t xml:space="preserve">η </w:t>
      </w:r>
      <w:r w:rsidRPr="005C1CCB">
        <w:rPr>
          <w:spacing w:val="-6"/>
          <w:sz w:val="24"/>
          <w:lang w:val="el-GR"/>
        </w:rPr>
        <w:t>μ</w:t>
      </w:r>
      <w:r w:rsidRPr="005C1CCB">
        <w:rPr>
          <w:sz w:val="24"/>
          <w:lang w:val="el-GR"/>
        </w:rPr>
        <w:t>ε</w:t>
      </w:r>
      <w:r w:rsidRPr="005C1CCB">
        <w:rPr>
          <w:spacing w:val="-17"/>
          <w:sz w:val="24"/>
          <w:lang w:val="el-GR"/>
        </w:rPr>
        <w:t xml:space="preserve"> </w:t>
      </w:r>
      <w:r w:rsidRPr="005C1CCB">
        <w:rPr>
          <w:spacing w:val="-8"/>
          <w:sz w:val="24"/>
          <w:lang w:val="el-GR"/>
        </w:rPr>
        <w:t>τ</w:t>
      </w:r>
      <w:r w:rsidRPr="005C1CCB">
        <w:rPr>
          <w:sz w:val="24"/>
          <w:lang w:val="el-GR"/>
        </w:rPr>
        <w:t>α</w:t>
      </w:r>
      <w:r w:rsidRPr="005C1CCB">
        <w:rPr>
          <w:spacing w:val="-15"/>
          <w:sz w:val="24"/>
          <w:lang w:val="el-GR"/>
        </w:rPr>
        <w:t xml:space="preserve"> </w:t>
      </w:r>
      <w:r w:rsidRPr="005C1CCB">
        <w:rPr>
          <w:spacing w:val="-7"/>
          <w:sz w:val="24"/>
          <w:lang w:val="el-GR"/>
        </w:rPr>
        <w:t>ο</w:t>
      </w:r>
      <w:r w:rsidRPr="005C1CCB">
        <w:rPr>
          <w:spacing w:val="-8"/>
          <w:sz w:val="24"/>
          <w:lang w:val="el-GR"/>
        </w:rPr>
        <w:t>χ</w:t>
      </w:r>
      <w:r w:rsidRPr="005C1CCB">
        <w:rPr>
          <w:spacing w:val="-10"/>
          <w:sz w:val="24"/>
          <w:lang w:val="el-GR"/>
        </w:rPr>
        <w:t>ή</w:t>
      </w:r>
      <w:r w:rsidRPr="005C1CCB">
        <w:rPr>
          <w:spacing w:val="-6"/>
          <w:sz w:val="24"/>
          <w:lang w:val="el-GR"/>
        </w:rPr>
        <w:t>μ</w:t>
      </w:r>
      <w:r w:rsidRPr="005C1CCB">
        <w:rPr>
          <w:spacing w:val="-8"/>
          <w:sz w:val="24"/>
          <w:lang w:val="el-GR"/>
        </w:rPr>
        <w:t>α</w:t>
      </w:r>
      <w:r w:rsidRPr="005C1CCB">
        <w:rPr>
          <w:spacing w:val="-5"/>
          <w:sz w:val="24"/>
          <w:lang w:val="el-GR"/>
        </w:rPr>
        <w:t>τ</w:t>
      </w:r>
      <w:r w:rsidRPr="005C1CCB">
        <w:rPr>
          <w:sz w:val="24"/>
          <w:lang w:val="el-GR"/>
        </w:rPr>
        <w:t>α</w:t>
      </w:r>
      <w:r w:rsidRPr="005C1CCB">
        <w:rPr>
          <w:spacing w:val="-15"/>
          <w:sz w:val="24"/>
          <w:lang w:val="el-GR"/>
        </w:rPr>
        <w:t xml:space="preserve"> </w:t>
      </w:r>
      <w:r w:rsidRPr="005C1CCB">
        <w:rPr>
          <w:spacing w:val="-10"/>
          <w:sz w:val="24"/>
          <w:lang w:val="el-GR"/>
        </w:rPr>
        <w:t>τ</w:t>
      </w:r>
      <w:r w:rsidRPr="005C1CCB">
        <w:rPr>
          <w:spacing w:val="-7"/>
          <w:sz w:val="24"/>
          <w:lang w:val="el-GR"/>
        </w:rPr>
        <w:t>ο</w:t>
      </w:r>
      <w:r w:rsidRPr="005C1CCB">
        <w:rPr>
          <w:sz w:val="24"/>
          <w:lang w:val="el-GR"/>
        </w:rPr>
        <w:t>υ</w:t>
      </w:r>
      <w:r w:rsidRPr="005C1CCB">
        <w:rPr>
          <w:spacing w:val="-16"/>
          <w:sz w:val="24"/>
          <w:lang w:val="el-GR"/>
        </w:rPr>
        <w:t xml:space="preserve"> </w:t>
      </w:r>
      <w:r w:rsidRPr="005C1CCB">
        <w:rPr>
          <w:spacing w:val="-8"/>
          <w:sz w:val="24"/>
          <w:lang w:val="el-GR"/>
        </w:rPr>
        <w:t>Δ</w:t>
      </w:r>
      <w:r w:rsidRPr="005C1CCB">
        <w:rPr>
          <w:spacing w:val="-10"/>
          <w:sz w:val="24"/>
          <w:lang w:val="el-GR"/>
        </w:rPr>
        <w:t>ή</w:t>
      </w:r>
      <w:r w:rsidRPr="005C1CCB">
        <w:rPr>
          <w:spacing w:val="-6"/>
          <w:sz w:val="24"/>
          <w:lang w:val="el-GR"/>
        </w:rPr>
        <w:t>μ</w:t>
      </w:r>
      <w:r w:rsidRPr="005C1CCB">
        <w:rPr>
          <w:spacing w:val="-10"/>
          <w:sz w:val="24"/>
          <w:lang w:val="el-GR"/>
        </w:rPr>
        <w:t>ο</w:t>
      </w:r>
      <w:r w:rsidRPr="005C1CCB">
        <w:rPr>
          <w:sz w:val="24"/>
          <w:lang w:val="el-GR"/>
        </w:rPr>
        <w:t>υ</w:t>
      </w:r>
      <w:r w:rsidRPr="005C1CCB">
        <w:rPr>
          <w:spacing w:val="-13"/>
          <w:sz w:val="24"/>
          <w:lang w:val="el-GR"/>
        </w:rPr>
        <w:t xml:space="preserve"> </w:t>
      </w:r>
      <w:r w:rsidRPr="005C1CCB">
        <w:rPr>
          <w:spacing w:val="-8"/>
          <w:sz w:val="24"/>
          <w:lang w:val="el-GR"/>
        </w:rPr>
        <w:t>κα</w:t>
      </w:r>
      <w:r w:rsidRPr="005C1CCB">
        <w:rPr>
          <w:sz w:val="24"/>
          <w:lang w:val="el-GR"/>
        </w:rPr>
        <w:t>ι</w:t>
      </w:r>
      <w:r w:rsidRPr="005C1CCB">
        <w:rPr>
          <w:spacing w:val="-14"/>
          <w:sz w:val="24"/>
          <w:lang w:val="el-GR"/>
        </w:rPr>
        <w:t xml:space="preserve"> </w:t>
      </w:r>
      <w:r w:rsidRPr="005C1CCB">
        <w:rPr>
          <w:sz w:val="24"/>
          <w:lang w:val="el-GR"/>
        </w:rPr>
        <w:t>η</w:t>
      </w:r>
      <w:r w:rsidRPr="005C1CCB">
        <w:rPr>
          <w:spacing w:val="-15"/>
          <w:sz w:val="24"/>
          <w:lang w:val="el-GR"/>
        </w:rPr>
        <w:t xml:space="preserve"> </w:t>
      </w:r>
      <w:r w:rsidRPr="005C1CCB">
        <w:rPr>
          <w:spacing w:val="-11"/>
          <w:sz w:val="24"/>
          <w:lang w:val="el-GR"/>
        </w:rPr>
        <w:t>ά</w:t>
      </w:r>
      <w:r w:rsidRPr="005C1CCB">
        <w:rPr>
          <w:spacing w:val="-6"/>
          <w:sz w:val="24"/>
          <w:lang w:val="el-GR"/>
        </w:rPr>
        <w:t>μ</w:t>
      </w:r>
      <w:r w:rsidRPr="005C1CCB">
        <w:rPr>
          <w:spacing w:val="-7"/>
          <w:sz w:val="24"/>
          <w:lang w:val="el-GR"/>
        </w:rPr>
        <w:t>εσ</w:t>
      </w:r>
      <w:r w:rsidRPr="005C1CCB">
        <w:rPr>
          <w:sz w:val="24"/>
          <w:lang w:val="el-GR"/>
        </w:rPr>
        <w:t>η</w:t>
      </w:r>
      <w:r w:rsidRPr="005C1CCB">
        <w:rPr>
          <w:spacing w:val="-18"/>
          <w:sz w:val="24"/>
          <w:lang w:val="el-GR"/>
        </w:rPr>
        <w:t xml:space="preserve"> </w:t>
      </w:r>
      <w:r w:rsidRPr="005C1CCB">
        <w:rPr>
          <w:spacing w:val="-8"/>
          <w:sz w:val="24"/>
          <w:lang w:val="el-GR"/>
        </w:rPr>
        <w:t>αντ</w:t>
      </w:r>
      <w:r w:rsidRPr="005C1CCB">
        <w:rPr>
          <w:spacing w:val="-9"/>
          <w:sz w:val="24"/>
          <w:lang w:val="el-GR"/>
        </w:rPr>
        <w:t>ι</w:t>
      </w:r>
      <w:r w:rsidRPr="005C1CCB">
        <w:rPr>
          <w:spacing w:val="-4"/>
          <w:sz w:val="24"/>
          <w:lang w:val="el-GR"/>
        </w:rPr>
        <w:t>μ</w:t>
      </w:r>
      <w:r w:rsidRPr="005C1CCB">
        <w:rPr>
          <w:spacing w:val="-7"/>
          <w:sz w:val="24"/>
          <w:lang w:val="el-GR"/>
        </w:rPr>
        <w:t>ε</w:t>
      </w:r>
      <w:r w:rsidRPr="005C1CCB">
        <w:rPr>
          <w:spacing w:val="-8"/>
          <w:sz w:val="24"/>
          <w:lang w:val="el-GR"/>
        </w:rPr>
        <w:t>τ</w:t>
      </w:r>
      <w:r w:rsidRPr="005C1CCB">
        <w:rPr>
          <w:spacing w:val="-7"/>
          <w:sz w:val="24"/>
          <w:lang w:val="el-GR"/>
        </w:rPr>
        <w:t>ώ</w:t>
      </w:r>
      <w:r w:rsidRPr="005C1CCB">
        <w:rPr>
          <w:spacing w:val="-8"/>
          <w:sz w:val="24"/>
          <w:lang w:val="el-GR"/>
        </w:rPr>
        <w:t>π</w:t>
      </w:r>
      <w:r w:rsidRPr="005C1CCB">
        <w:rPr>
          <w:spacing w:val="-9"/>
          <w:sz w:val="24"/>
          <w:lang w:val="el-GR"/>
        </w:rPr>
        <w:t>ι</w:t>
      </w:r>
      <w:r w:rsidRPr="005C1CCB">
        <w:rPr>
          <w:spacing w:val="-7"/>
          <w:sz w:val="24"/>
          <w:lang w:val="el-GR"/>
        </w:rPr>
        <w:t>σ</w:t>
      </w:r>
      <w:r w:rsidRPr="005C1CCB">
        <w:rPr>
          <w:sz w:val="24"/>
          <w:lang w:val="el-GR"/>
        </w:rPr>
        <w:t>η</w:t>
      </w:r>
      <w:r w:rsidRPr="005C1CCB">
        <w:rPr>
          <w:spacing w:val="-13"/>
          <w:sz w:val="24"/>
          <w:lang w:val="el-GR"/>
        </w:rPr>
        <w:t xml:space="preserve"> </w:t>
      </w:r>
      <w:r w:rsidRPr="005C1CCB">
        <w:rPr>
          <w:spacing w:val="-8"/>
          <w:sz w:val="24"/>
          <w:lang w:val="el-GR"/>
        </w:rPr>
        <w:t>τ</w:t>
      </w:r>
      <w:r w:rsidRPr="005C1CCB">
        <w:rPr>
          <w:spacing w:val="-7"/>
          <w:sz w:val="24"/>
          <w:lang w:val="el-GR"/>
        </w:rPr>
        <w:t>ο</w:t>
      </w:r>
      <w:r w:rsidRPr="005C1CCB">
        <w:rPr>
          <w:sz w:val="24"/>
          <w:lang w:val="el-GR"/>
        </w:rPr>
        <w:t>υ</w:t>
      </w:r>
      <w:r w:rsidRPr="005C1CCB">
        <w:rPr>
          <w:spacing w:val="-15"/>
          <w:sz w:val="24"/>
          <w:lang w:val="el-GR"/>
        </w:rPr>
        <w:t xml:space="preserve"> </w:t>
      </w:r>
      <w:r w:rsidRPr="005C1CCB">
        <w:rPr>
          <w:spacing w:val="-7"/>
          <w:sz w:val="24"/>
          <w:lang w:val="el-GR"/>
        </w:rPr>
        <w:t>ο</w:t>
      </w:r>
      <w:r w:rsidRPr="005C1CCB">
        <w:rPr>
          <w:spacing w:val="-8"/>
          <w:sz w:val="24"/>
          <w:lang w:val="el-GR"/>
        </w:rPr>
        <w:t>π</w:t>
      </w:r>
      <w:r w:rsidRPr="005C1CCB">
        <w:rPr>
          <w:spacing w:val="-10"/>
          <w:sz w:val="24"/>
          <w:lang w:val="el-GR"/>
        </w:rPr>
        <w:t>ο</w:t>
      </w:r>
      <w:r w:rsidRPr="005C1CCB">
        <w:rPr>
          <w:spacing w:val="-7"/>
          <w:sz w:val="24"/>
          <w:lang w:val="el-GR"/>
        </w:rPr>
        <w:t>ι</w:t>
      </w:r>
      <w:r w:rsidRPr="005C1CCB">
        <w:rPr>
          <w:spacing w:val="-10"/>
          <w:sz w:val="24"/>
          <w:lang w:val="el-GR"/>
        </w:rPr>
        <w:t>ο</w:t>
      </w:r>
      <w:r w:rsidRPr="005C1CCB">
        <w:rPr>
          <w:spacing w:val="-6"/>
          <w:sz w:val="24"/>
          <w:lang w:val="el-GR"/>
        </w:rPr>
        <w:t>υ</w:t>
      </w:r>
      <w:r w:rsidRPr="005C1CCB">
        <w:rPr>
          <w:spacing w:val="-7"/>
          <w:sz w:val="24"/>
          <w:lang w:val="el-GR"/>
        </w:rPr>
        <w:t>δ</w:t>
      </w:r>
      <w:r w:rsidRPr="005C1CCB">
        <w:rPr>
          <w:spacing w:val="-8"/>
          <w:sz w:val="24"/>
          <w:lang w:val="el-GR"/>
        </w:rPr>
        <w:t>ήπ</w:t>
      </w:r>
      <w:r w:rsidRPr="005C1CCB">
        <w:rPr>
          <w:spacing w:val="-7"/>
          <w:sz w:val="24"/>
          <w:lang w:val="el-GR"/>
        </w:rPr>
        <w:t>ο</w:t>
      </w:r>
      <w:r w:rsidRPr="005C1CCB">
        <w:rPr>
          <w:spacing w:val="-10"/>
          <w:sz w:val="24"/>
          <w:lang w:val="el-GR"/>
        </w:rPr>
        <w:t>τ</w:t>
      </w:r>
      <w:r w:rsidRPr="005C1CCB">
        <w:rPr>
          <w:sz w:val="24"/>
          <w:lang w:val="el-GR"/>
        </w:rPr>
        <w:t>ε</w:t>
      </w:r>
      <w:r w:rsidRPr="005C1CCB">
        <w:rPr>
          <w:spacing w:val="-14"/>
          <w:sz w:val="24"/>
          <w:lang w:val="el-GR"/>
        </w:rPr>
        <w:t xml:space="preserve"> </w:t>
      </w:r>
      <w:r w:rsidRPr="005C1CCB">
        <w:rPr>
          <w:spacing w:val="-8"/>
          <w:sz w:val="24"/>
          <w:lang w:val="el-GR"/>
        </w:rPr>
        <w:t>π</w:t>
      </w:r>
      <w:r w:rsidRPr="005C1CCB">
        <w:rPr>
          <w:spacing w:val="-9"/>
          <w:sz w:val="24"/>
          <w:lang w:val="el-GR"/>
        </w:rPr>
        <w:t>ρ</w:t>
      </w:r>
      <w:r w:rsidRPr="005C1CCB">
        <w:rPr>
          <w:spacing w:val="-7"/>
          <w:sz w:val="24"/>
          <w:lang w:val="el-GR"/>
        </w:rPr>
        <w:t>οβ</w:t>
      </w:r>
      <w:r w:rsidRPr="005C1CCB">
        <w:rPr>
          <w:spacing w:val="-8"/>
          <w:sz w:val="24"/>
          <w:lang w:val="el-GR"/>
        </w:rPr>
        <w:t>λ</w:t>
      </w:r>
      <w:r w:rsidRPr="005C1CCB">
        <w:rPr>
          <w:spacing w:val="-6"/>
          <w:sz w:val="24"/>
          <w:lang w:val="el-GR"/>
        </w:rPr>
        <w:t>ήμ</w:t>
      </w:r>
      <w:r w:rsidRPr="005C1CCB">
        <w:rPr>
          <w:spacing w:val="-8"/>
          <w:sz w:val="24"/>
          <w:lang w:val="el-GR"/>
        </w:rPr>
        <w:t>ατ</w:t>
      </w:r>
      <w:r w:rsidRPr="005C1CCB">
        <w:rPr>
          <w:spacing w:val="-10"/>
          <w:sz w:val="24"/>
          <w:lang w:val="el-GR"/>
        </w:rPr>
        <w:t>ο</w:t>
      </w:r>
      <w:r w:rsidRPr="005C1CCB">
        <w:rPr>
          <w:sz w:val="24"/>
          <w:lang w:val="el-GR"/>
        </w:rPr>
        <w:t>ς</w:t>
      </w:r>
      <w:r w:rsidRPr="005C1CCB">
        <w:rPr>
          <w:spacing w:val="-16"/>
          <w:sz w:val="24"/>
          <w:lang w:val="el-GR"/>
        </w:rPr>
        <w:t xml:space="preserve"> </w:t>
      </w:r>
      <w:r w:rsidRPr="007C08BD">
        <w:rPr>
          <w:spacing w:val="-7"/>
          <w:sz w:val="24"/>
          <w:lang w:val="el-GR"/>
        </w:rPr>
        <w:t>ε</w:t>
      </w:r>
      <w:r w:rsidRPr="007C08BD">
        <w:rPr>
          <w:spacing w:val="-9"/>
          <w:sz w:val="24"/>
          <w:lang w:val="el-GR"/>
        </w:rPr>
        <w:t>μ</w:t>
      </w:r>
      <w:r w:rsidRPr="007C08BD">
        <w:rPr>
          <w:spacing w:val="-6"/>
          <w:sz w:val="24"/>
          <w:lang w:val="el-GR"/>
        </w:rPr>
        <w:t>φα</w:t>
      </w:r>
      <w:r w:rsidRPr="007C08BD">
        <w:rPr>
          <w:spacing w:val="-8"/>
          <w:sz w:val="24"/>
          <w:lang w:val="el-GR"/>
        </w:rPr>
        <w:t>ν</w:t>
      </w:r>
      <w:r w:rsidRPr="007C08BD">
        <w:rPr>
          <w:spacing w:val="-9"/>
          <w:sz w:val="24"/>
          <w:lang w:val="el-GR"/>
        </w:rPr>
        <w:t>ι</w:t>
      </w:r>
      <w:r w:rsidRPr="007C08BD">
        <w:rPr>
          <w:spacing w:val="-7"/>
          <w:sz w:val="24"/>
          <w:lang w:val="el-GR"/>
        </w:rPr>
        <w:t>σ</w:t>
      </w:r>
      <w:r w:rsidRPr="007C08BD">
        <w:rPr>
          <w:spacing w:val="-8"/>
          <w:sz w:val="24"/>
          <w:lang w:val="el-GR"/>
        </w:rPr>
        <w:t>τ</w:t>
      </w:r>
      <w:r w:rsidRPr="007C08BD">
        <w:rPr>
          <w:spacing w:val="-10"/>
          <w:sz w:val="24"/>
          <w:lang w:val="el-GR"/>
        </w:rPr>
        <w:t>ε</w:t>
      </w:r>
      <w:r w:rsidRPr="007C08BD">
        <w:rPr>
          <w:spacing w:val="-7"/>
          <w:sz w:val="24"/>
          <w:lang w:val="el-GR"/>
        </w:rPr>
        <w:t>ί</w:t>
      </w:r>
      <w:r w:rsidRPr="007C08BD">
        <w:rPr>
          <w:sz w:val="24"/>
          <w:lang w:val="el-GR"/>
        </w:rPr>
        <w:t>.</w:t>
      </w:r>
    </w:p>
    <w:p w:rsidR="00FE1FF8" w:rsidRDefault="00FE1FF8" w:rsidP="00FE1FF8">
      <w:pPr>
        <w:spacing w:line="276" w:lineRule="auto"/>
        <w:ind w:right="67" w:firstLine="720"/>
        <w:rPr>
          <w:b/>
          <w:sz w:val="24"/>
          <w:lang w:val="el-GR"/>
        </w:rPr>
      </w:pPr>
      <w:r w:rsidRPr="005C1CCB">
        <w:rPr>
          <w:spacing w:val="-8"/>
          <w:sz w:val="24"/>
          <w:lang w:val="el-GR"/>
        </w:rPr>
        <w:t>Σ</w:t>
      </w:r>
      <w:r w:rsidRPr="005C1CCB">
        <w:rPr>
          <w:spacing w:val="-6"/>
          <w:sz w:val="24"/>
          <w:lang w:val="el-GR"/>
        </w:rPr>
        <w:t>υ</w:t>
      </w:r>
      <w:r w:rsidRPr="005C1CCB">
        <w:rPr>
          <w:spacing w:val="-8"/>
          <w:sz w:val="24"/>
          <w:lang w:val="el-GR"/>
        </w:rPr>
        <w:t>γκ</w:t>
      </w:r>
      <w:r w:rsidRPr="005C1CCB">
        <w:rPr>
          <w:spacing w:val="-7"/>
          <w:sz w:val="24"/>
          <w:lang w:val="el-GR"/>
        </w:rPr>
        <w:t>ε</w:t>
      </w:r>
      <w:r w:rsidRPr="005C1CCB">
        <w:rPr>
          <w:spacing w:val="-11"/>
          <w:sz w:val="24"/>
          <w:lang w:val="el-GR"/>
        </w:rPr>
        <w:t>κ</w:t>
      </w:r>
      <w:r w:rsidRPr="005C1CCB">
        <w:rPr>
          <w:spacing w:val="-7"/>
          <w:sz w:val="24"/>
          <w:lang w:val="el-GR"/>
        </w:rPr>
        <w:t>ρ</w:t>
      </w:r>
      <w:r w:rsidRPr="005C1CCB">
        <w:rPr>
          <w:spacing w:val="-9"/>
          <w:sz w:val="24"/>
          <w:lang w:val="el-GR"/>
        </w:rPr>
        <w:t>ι</w:t>
      </w:r>
      <w:r w:rsidRPr="005C1CCB">
        <w:rPr>
          <w:spacing w:val="-6"/>
          <w:sz w:val="24"/>
          <w:lang w:val="el-GR"/>
        </w:rPr>
        <w:t>μ</w:t>
      </w:r>
      <w:r w:rsidRPr="005C1CCB">
        <w:rPr>
          <w:spacing w:val="-7"/>
          <w:sz w:val="24"/>
          <w:lang w:val="el-GR"/>
        </w:rPr>
        <w:t>έ</w:t>
      </w:r>
      <w:r w:rsidRPr="005C1CCB">
        <w:rPr>
          <w:spacing w:val="-8"/>
          <w:sz w:val="24"/>
          <w:lang w:val="el-GR"/>
        </w:rPr>
        <w:t>ν</w:t>
      </w:r>
      <w:r w:rsidRPr="005C1CCB">
        <w:rPr>
          <w:spacing w:val="-11"/>
          <w:sz w:val="24"/>
          <w:lang w:val="el-GR"/>
        </w:rPr>
        <w:t>α</w:t>
      </w:r>
      <w:r w:rsidRPr="005C1CCB">
        <w:rPr>
          <w:sz w:val="24"/>
          <w:lang w:val="el-GR"/>
        </w:rPr>
        <w:t>,</w:t>
      </w:r>
      <w:r w:rsidRPr="005C1CCB">
        <w:rPr>
          <w:spacing w:val="3"/>
          <w:sz w:val="24"/>
          <w:lang w:val="el-GR"/>
        </w:rPr>
        <w:t xml:space="preserve"> </w:t>
      </w:r>
      <w:r w:rsidRPr="005C1CCB">
        <w:rPr>
          <w:sz w:val="24"/>
          <w:lang w:val="el-GR"/>
        </w:rPr>
        <w:t>ο</w:t>
      </w:r>
      <w:r w:rsidRPr="005C1CCB">
        <w:rPr>
          <w:spacing w:val="3"/>
          <w:sz w:val="24"/>
          <w:lang w:val="el-GR"/>
        </w:rPr>
        <w:t xml:space="preserve"> </w:t>
      </w:r>
      <w:r w:rsidRPr="005C1CCB">
        <w:rPr>
          <w:spacing w:val="-8"/>
          <w:sz w:val="24"/>
          <w:lang w:val="el-GR"/>
        </w:rPr>
        <w:t>ανά</w:t>
      </w:r>
      <w:r w:rsidRPr="005C1CCB">
        <w:rPr>
          <w:spacing w:val="-7"/>
          <w:sz w:val="24"/>
          <w:lang w:val="el-GR"/>
        </w:rPr>
        <w:t>δ</w:t>
      </w:r>
      <w:r w:rsidRPr="005C1CCB">
        <w:rPr>
          <w:spacing w:val="-5"/>
          <w:sz w:val="24"/>
          <w:lang w:val="el-GR"/>
        </w:rPr>
        <w:t>ο</w:t>
      </w:r>
      <w:r w:rsidRPr="005C1CCB">
        <w:rPr>
          <w:spacing w:val="-11"/>
          <w:sz w:val="24"/>
          <w:lang w:val="el-GR"/>
        </w:rPr>
        <w:t>χ</w:t>
      </w:r>
      <w:r w:rsidRPr="005C1CCB">
        <w:rPr>
          <w:spacing w:val="-5"/>
          <w:sz w:val="24"/>
          <w:lang w:val="el-GR"/>
        </w:rPr>
        <w:t>ο</w:t>
      </w:r>
      <w:r w:rsidRPr="005C1CCB">
        <w:rPr>
          <w:sz w:val="24"/>
          <w:lang w:val="el-GR"/>
        </w:rPr>
        <w:t>ς</w:t>
      </w:r>
      <w:r w:rsidRPr="005C1CCB">
        <w:rPr>
          <w:spacing w:val="7"/>
          <w:sz w:val="24"/>
          <w:lang w:val="el-GR"/>
        </w:rPr>
        <w:t xml:space="preserve"> </w:t>
      </w:r>
      <w:r w:rsidRPr="005C1CCB">
        <w:rPr>
          <w:spacing w:val="-8"/>
          <w:sz w:val="24"/>
          <w:lang w:val="el-GR"/>
        </w:rPr>
        <w:t>τ</w:t>
      </w:r>
      <w:r w:rsidRPr="005C1CCB">
        <w:rPr>
          <w:spacing w:val="-10"/>
          <w:sz w:val="24"/>
          <w:lang w:val="el-GR"/>
        </w:rPr>
        <w:t>η</w:t>
      </w:r>
      <w:r w:rsidRPr="005C1CCB">
        <w:rPr>
          <w:sz w:val="24"/>
          <w:lang w:val="el-GR"/>
        </w:rPr>
        <w:t>ς</w:t>
      </w:r>
      <w:r w:rsidRPr="005C1CCB">
        <w:rPr>
          <w:spacing w:val="7"/>
          <w:sz w:val="24"/>
          <w:lang w:val="el-GR"/>
        </w:rPr>
        <w:t xml:space="preserve"> </w:t>
      </w:r>
      <w:r w:rsidRPr="005C1CCB">
        <w:rPr>
          <w:spacing w:val="-6"/>
          <w:sz w:val="24"/>
          <w:lang w:val="el-GR"/>
        </w:rPr>
        <w:t>υ</w:t>
      </w:r>
      <w:r w:rsidRPr="005C1CCB">
        <w:rPr>
          <w:spacing w:val="-8"/>
          <w:sz w:val="24"/>
          <w:lang w:val="el-GR"/>
        </w:rPr>
        <w:t>π</w:t>
      </w:r>
      <w:r w:rsidRPr="005C1CCB">
        <w:rPr>
          <w:spacing w:val="-10"/>
          <w:sz w:val="24"/>
          <w:lang w:val="el-GR"/>
        </w:rPr>
        <w:t>η</w:t>
      </w:r>
      <w:r w:rsidRPr="005C1CCB">
        <w:rPr>
          <w:spacing w:val="-7"/>
          <w:sz w:val="24"/>
          <w:lang w:val="el-GR"/>
        </w:rPr>
        <w:t>ρε</w:t>
      </w:r>
      <w:r w:rsidRPr="005C1CCB">
        <w:rPr>
          <w:spacing w:val="-9"/>
          <w:sz w:val="24"/>
          <w:lang w:val="el-GR"/>
        </w:rPr>
        <w:t>σ</w:t>
      </w:r>
      <w:r w:rsidRPr="005C1CCB">
        <w:rPr>
          <w:spacing w:val="-7"/>
          <w:sz w:val="24"/>
          <w:lang w:val="el-GR"/>
        </w:rPr>
        <w:t>ί</w:t>
      </w:r>
      <w:r w:rsidRPr="005C1CCB">
        <w:rPr>
          <w:spacing w:val="-8"/>
          <w:sz w:val="24"/>
          <w:lang w:val="el-GR"/>
        </w:rPr>
        <w:t>α</w:t>
      </w:r>
      <w:r w:rsidRPr="005C1CCB">
        <w:rPr>
          <w:sz w:val="24"/>
          <w:lang w:val="el-GR"/>
        </w:rPr>
        <w:t>ς</w:t>
      </w:r>
      <w:r w:rsidRPr="005C1CCB">
        <w:rPr>
          <w:spacing w:val="2"/>
          <w:sz w:val="24"/>
          <w:lang w:val="el-GR"/>
        </w:rPr>
        <w:t xml:space="preserve"> </w:t>
      </w:r>
      <w:r w:rsidRPr="005C1CCB">
        <w:rPr>
          <w:spacing w:val="-6"/>
          <w:sz w:val="24"/>
          <w:lang w:val="el-GR"/>
        </w:rPr>
        <w:t>μ</w:t>
      </w:r>
      <w:r w:rsidRPr="005C1CCB">
        <w:rPr>
          <w:sz w:val="24"/>
          <w:lang w:val="el-GR"/>
        </w:rPr>
        <w:t>ε</w:t>
      </w:r>
      <w:r w:rsidRPr="005C1CCB">
        <w:rPr>
          <w:spacing w:val="3"/>
          <w:sz w:val="24"/>
          <w:lang w:val="el-GR"/>
        </w:rPr>
        <w:t xml:space="preserve"> </w:t>
      </w:r>
      <w:r w:rsidRPr="005C1CCB">
        <w:rPr>
          <w:spacing w:val="-10"/>
          <w:sz w:val="24"/>
          <w:lang w:val="el-GR"/>
        </w:rPr>
        <w:t>τ</w:t>
      </w:r>
      <w:r w:rsidRPr="005C1CCB">
        <w:rPr>
          <w:spacing w:val="-7"/>
          <w:sz w:val="24"/>
          <w:lang w:val="el-GR"/>
        </w:rPr>
        <w:t>ί</w:t>
      </w:r>
      <w:r w:rsidRPr="005C1CCB">
        <w:rPr>
          <w:spacing w:val="-8"/>
          <w:sz w:val="24"/>
          <w:lang w:val="el-GR"/>
        </w:rPr>
        <w:t>τλ</w:t>
      </w:r>
      <w:r w:rsidRPr="005C1CCB">
        <w:rPr>
          <w:sz w:val="24"/>
          <w:lang w:val="el-GR"/>
        </w:rPr>
        <w:t>ο</w:t>
      </w:r>
      <w:r w:rsidRPr="005C1CCB">
        <w:rPr>
          <w:spacing w:val="18"/>
          <w:sz w:val="24"/>
          <w:lang w:val="el-GR"/>
        </w:rPr>
        <w:t xml:space="preserve"> </w:t>
      </w:r>
      <w:r w:rsidRPr="005C1CCB">
        <w:rPr>
          <w:spacing w:val="-29"/>
          <w:sz w:val="24"/>
          <w:lang w:val="el-GR"/>
        </w:rPr>
        <w:t>«</w:t>
      </w:r>
      <w:r w:rsidRPr="005C1CCB">
        <w:rPr>
          <w:spacing w:val="-7"/>
          <w:sz w:val="24"/>
          <w:lang w:val="el-GR"/>
        </w:rPr>
        <w:t>Ασ</w:t>
      </w:r>
      <w:r w:rsidRPr="005C1CCB">
        <w:rPr>
          <w:spacing w:val="-6"/>
          <w:sz w:val="24"/>
          <w:lang w:val="el-GR"/>
        </w:rPr>
        <w:t>φ</w:t>
      </w:r>
      <w:r w:rsidRPr="005C1CCB">
        <w:rPr>
          <w:spacing w:val="-8"/>
          <w:sz w:val="24"/>
          <w:lang w:val="el-GR"/>
        </w:rPr>
        <w:t>άλ</w:t>
      </w:r>
      <w:r w:rsidRPr="005C1CCB">
        <w:rPr>
          <w:spacing w:val="-7"/>
          <w:sz w:val="24"/>
          <w:lang w:val="el-GR"/>
        </w:rPr>
        <w:t>ισ</w:t>
      </w:r>
      <w:r w:rsidRPr="005C1CCB">
        <w:rPr>
          <w:spacing w:val="-10"/>
          <w:sz w:val="24"/>
          <w:lang w:val="el-GR"/>
        </w:rPr>
        <w:t>τ</w:t>
      </w:r>
      <w:r w:rsidRPr="005C1CCB">
        <w:rPr>
          <w:spacing w:val="-5"/>
          <w:sz w:val="24"/>
          <w:lang w:val="el-GR"/>
        </w:rPr>
        <w:t>ρ</w:t>
      </w:r>
      <w:r w:rsidRPr="005C1CCB">
        <w:rPr>
          <w:sz w:val="24"/>
          <w:lang w:val="el-GR"/>
        </w:rPr>
        <w:t xml:space="preserve">α </w:t>
      </w:r>
      <w:r w:rsidRPr="005C1CCB">
        <w:rPr>
          <w:spacing w:val="-7"/>
          <w:sz w:val="24"/>
          <w:lang w:val="el-GR"/>
        </w:rPr>
        <w:t>Μ</w:t>
      </w:r>
      <w:r w:rsidRPr="005C1CCB">
        <w:rPr>
          <w:spacing w:val="-8"/>
          <w:sz w:val="24"/>
          <w:lang w:val="el-GR"/>
        </w:rPr>
        <w:t>ηχαν</w:t>
      </w:r>
      <w:r w:rsidRPr="005C1CCB">
        <w:rPr>
          <w:spacing w:val="-10"/>
          <w:sz w:val="24"/>
          <w:lang w:val="el-GR"/>
        </w:rPr>
        <w:t>η</w:t>
      </w:r>
      <w:r w:rsidRPr="005C1CCB">
        <w:rPr>
          <w:spacing w:val="-6"/>
          <w:sz w:val="24"/>
          <w:lang w:val="el-GR"/>
        </w:rPr>
        <w:t>μά</w:t>
      </w:r>
      <w:r w:rsidRPr="005C1CCB">
        <w:rPr>
          <w:spacing w:val="-8"/>
          <w:sz w:val="24"/>
          <w:lang w:val="el-GR"/>
        </w:rPr>
        <w:t>τ</w:t>
      </w:r>
      <w:r w:rsidRPr="005C1CCB">
        <w:rPr>
          <w:spacing w:val="-7"/>
          <w:sz w:val="24"/>
          <w:lang w:val="el-GR"/>
        </w:rPr>
        <w:t>ω</w:t>
      </w:r>
      <w:r w:rsidRPr="005C1CCB">
        <w:rPr>
          <w:sz w:val="24"/>
          <w:lang w:val="el-GR"/>
        </w:rPr>
        <w:t>ν</w:t>
      </w:r>
      <w:r w:rsidRPr="005C1CCB">
        <w:rPr>
          <w:spacing w:val="1"/>
          <w:sz w:val="24"/>
          <w:lang w:val="el-GR"/>
        </w:rPr>
        <w:t xml:space="preserve"> </w:t>
      </w:r>
      <w:r w:rsidRPr="005C1CCB">
        <w:rPr>
          <w:spacing w:val="-8"/>
          <w:sz w:val="24"/>
          <w:lang w:val="el-GR"/>
        </w:rPr>
        <w:t>κα</w:t>
      </w:r>
      <w:r w:rsidRPr="005C1CCB">
        <w:rPr>
          <w:sz w:val="24"/>
          <w:lang w:val="el-GR"/>
        </w:rPr>
        <w:t>ι</w:t>
      </w:r>
      <w:r w:rsidRPr="005C1CCB">
        <w:rPr>
          <w:spacing w:val="1"/>
          <w:sz w:val="24"/>
          <w:lang w:val="el-GR"/>
        </w:rPr>
        <w:t xml:space="preserve"> </w:t>
      </w:r>
      <w:r w:rsidRPr="005C1CCB">
        <w:rPr>
          <w:spacing w:val="-6"/>
          <w:sz w:val="24"/>
          <w:lang w:val="el-GR"/>
        </w:rPr>
        <w:t>μ</w:t>
      </w:r>
      <w:r w:rsidRPr="005C1CCB">
        <w:rPr>
          <w:spacing w:val="-7"/>
          <w:sz w:val="24"/>
          <w:lang w:val="el-GR"/>
        </w:rPr>
        <w:t>ε</w:t>
      </w:r>
      <w:r w:rsidRPr="005C1CCB">
        <w:rPr>
          <w:spacing w:val="-8"/>
          <w:sz w:val="24"/>
          <w:lang w:val="el-GR"/>
        </w:rPr>
        <w:t>τα</w:t>
      </w:r>
      <w:r w:rsidRPr="005C1CCB">
        <w:rPr>
          <w:spacing w:val="-6"/>
          <w:sz w:val="24"/>
          <w:lang w:val="el-GR"/>
        </w:rPr>
        <w:t>φ</w:t>
      </w:r>
      <w:r w:rsidRPr="005C1CCB">
        <w:rPr>
          <w:spacing w:val="-7"/>
          <w:sz w:val="24"/>
          <w:lang w:val="el-GR"/>
        </w:rPr>
        <w:t>ο</w:t>
      </w:r>
      <w:r w:rsidRPr="005C1CCB">
        <w:rPr>
          <w:spacing w:val="-9"/>
          <w:sz w:val="24"/>
          <w:lang w:val="el-GR"/>
        </w:rPr>
        <w:t>ρ</w:t>
      </w:r>
      <w:r w:rsidRPr="005C1CCB">
        <w:rPr>
          <w:spacing w:val="-7"/>
          <w:sz w:val="24"/>
          <w:lang w:val="el-GR"/>
        </w:rPr>
        <w:t>ι</w:t>
      </w:r>
      <w:r w:rsidRPr="005C1CCB">
        <w:rPr>
          <w:spacing w:val="-8"/>
          <w:sz w:val="24"/>
          <w:lang w:val="el-GR"/>
        </w:rPr>
        <w:t>κ</w:t>
      </w:r>
      <w:r w:rsidRPr="005C1CCB">
        <w:rPr>
          <w:spacing w:val="-7"/>
          <w:sz w:val="24"/>
          <w:lang w:val="el-GR"/>
        </w:rPr>
        <w:t>ώ</w:t>
      </w:r>
      <w:r w:rsidRPr="005C1CCB">
        <w:rPr>
          <w:sz w:val="24"/>
          <w:lang w:val="el-GR"/>
        </w:rPr>
        <w:t xml:space="preserve">ν </w:t>
      </w:r>
      <w:r w:rsidRPr="005C1CCB">
        <w:rPr>
          <w:spacing w:val="-6"/>
          <w:sz w:val="24"/>
          <w:lang w:val="el-GR"/>
        </w:rPr>
        <w:t>μ</w:t>
      </w:r>
      <w:r w:rsidRPr="005C1CCB">
        <w:rPr>
          <w:spacing w:val="-7"/>
          <w:sz w:val="24"/>
          <w:lang w:val="el-GR"/>
        </w:rPr>
        <w:t>έ</w:t>
      </w:r>
      <w:r w:rsidRPr="005C1CCB">
        <w:rPr>
          <w:spacing w:val="-9"/>
          <w:sz w:val="24"/>
          <w:lang w:val="el-GR"/>
        </w:rPr>
        <w:t>σ</w:t>
      </w:r>
      <w:r w:rsidRPr="005C1CCB">
        <w:rPr>
          <w:spacing w:val="-7"/>
          <w:sz w:val="24"/>
          <w:lang w:val="el-GR"/>
        </w:rPr>
        <w:t>ω</w:t>
      </w:r>
      <w:r w:rsidRPr="005C1CCB">
        <w:rPr>
          <w:spacing w:val="4"/>
          <w:sz w:val="24"/>
          <w:lang w:val="el-GR"/>
        </w:rPr>
        <w:t>ν</w:t>
      </w:r>
      <w:r w:rsidRPr="005C1CCB">
        <w:rPr>
          <w:sz w:val="24"/>
          <w:lang w:val="el-GR"/>
        </w:rPr>
        <w:t>»</w:t>
      </w:r>
      <w:r w:rsidRPr="005C1CCB">
        <w:rPr>
          <w:spacing w:val="-24"/>
          <w:sz w:val="24"/>
          <w:lang w:val="el-GR"/>
        </w:rPr>
        <w:t xml:space="preserve"> </w:t>
      </w:r>
      <w:r w:rsidRPr="005C1CCB">
        <w:rPr>
          <w:spacing w:val="-8"/>
          <w:sz w:val="24"/>
          <w:lang w:val="el-GR"/>
        </w:rPr>
        <w:t>Δή</w:t>
      </w:r>
      <w:r w:rsidRPr="005C1CCB">
        <w:rPr>
          <w:spacing w:val="-6"/>
          <w:sz w:val="24"/>
          <w:lang w:val="el-GR"/>
        </w:rPr>
        <w:t>μ</w:t>
      </w:r>
      <w:r w:rsidRPr="005C1CCB">
        <w:rPr>
          <w:spacing w:val="-7"/>
          <w:sz w:val="24"/>
          <w:lang w:val="el-GR"/>
        </w:rPr>
        <w:t>ο</w:t>
      </w:r>
      <w:r w:rsidRPr="005C1CCB">
        <w:rPr>
          <w:sz w:val="24"/>
          <w:lang w:val="el-GR"/>
        </w:rPr>
        <w:t>υ</w:t>
      </w:r>
      <w:r w:rsidRPr="005C1CCB">
        <w:rPr>
          <w:spacing w:val="-1"/>
          <w:sz w:val="24"/>
          <w:lang w:val="el-GR"/>
        </w:rPr>
        <w:t xml:space="preserve"> </w:t>
      </w:r>
      <w:r w:rsidRPr="005C1CCB">
        <w:rPr>
          <w:spacing w:val="-9"/>
          <w:sz w:val="24"/>
          <w:lang w:val="el-GR"/>
        </w:rPr>
        <w:t>Μ</w:t>
      </w:r>
      <w:r w:rsidRPr="005C1CCB">
        <w:rPr>
          <w:spacing w:val="-7"/>
          <w:sz w:val="24"/>
          <w:lang w:val="el-GR"/>
        </w:rPr>
        <w:t>οσ</w:t>
      </w:r>
      <w:r w:rsidRPr="005C1CCB">
        <w:rPr>
          <w:spacing w:val="-8"/>
          <w:sz w:val="24"/>
          <w:lang w:val="el-GR"/>
        </w:rPr>
        <w:t>χάτ</w:t>
      </w:r>
      <w:r w:rsidRPr="005C1CCB">
        <w:rPr>
          <w:spacing w:val="-10"/>
          <w:sz w:val="24"/>
          <w:lang w:val="el-GR"/>
        </w:rPr>
        <w:t>ο</w:t>
      </w:r>
      <w:r w:rsidRPr="005C1CCB">
        <w:rPr>
          <w:sz w:val="24"/>
          <w:lang w:val="el-GR"/>
        </w:rPr>
        <w:t>υ</w:t>
      </w:r>
      <w:r w:rsidRPr="005C1CCB">
        <w:rPr>
          <w:spacing w:val="1"/>
          <w:sz w:val="24"/>
          <w:lang w:val="el-GR"/>
        </w:rPr>
        <w:t xml:space="preserve"> </w:t>
      </w:r>
      <w:r w:rsidRPr="005C1CCB">
        <w:rPr>
          <w:sz w:val="24"/>
          <w:lang w:val="el-GR"/>
        </w:rPr>
        <w:t>–</w:t>
      </w:r>
      <w:r w:rsidRPr="005C1CCB">
        <w:rPr>
          <w:spacing w:val="-2"/>
          <w:sz w:val="24"/>
          <w:lang w:val="el-GR"/>
        </w:rPr>
        <w:t xml:space="preserve"> </w:t>
      </w:r>
      <w:r w:rsidRPr="005C1CCB">
        <w:rPr>
          <w:spacing w:val="-7"/>
          <w:sz w:val="24"/>
          <w:lang w:val="el-GR"/>
        </w:rPr>
        <w:t>Τ</w:t>
      </w:r>
      <w:r w:rsidRPr="005C1CCB">
        <w:rPr>
          <w:spacing w:val="-8"/>
          <w:sz w:val="24"/>
          <w:lang w:val="el-GR"/>
        </w:rPr>
        <w:t>α</w:t>
      </w:r>
      <w:r w:rsidRPr="005C1CCB">
        <w:rPr>
          <w:spacing w:val="-6"/>
          <w:sz w:val="24"/>
          <w:lang w:val="el-GR"/>
        </w:rPr>
        <w:t>ύ</w:t>
      </w:r>
      <w:r w:rsidRPr="005C1CCB">
        <w:rPr>
          <w:spacing w:val="-9"/>
          <w:sz w:val="24"/>
          <w:lang w:val="el-GR"/>
        </w:rPr>
        <w:t>ρ</w:t>
      </w:r>
      <w:r w:rsidRPr="005C1CCB">
        <w:rPr>
          <w:spacing w:val="-10"/>
          <w:sz w:val="24"/>
          <w:lang w:val="el-GR"/>
        </w:rPr>
        <w:t>ο</w:t>
      </w:r>
      <w:r w:rsidRPr="005C1CCB">
        <w:rPr>
          <w:sz w:val="24"/>
          <w:lang w:val="el-GR"/>
        </w:rPr>
        <w:t>υ</w:t>
      </w:r>
      <w:r w:rsidRPr="005C1CCB">
        <w:rPr>
          <w:spacing w:val="-1"/>
          <w:sz w:val="24"/>
          <w:lang w:val="el-GR"/>
        </w:rPr>
        <w:t xml:space="preserve"> </w:t>
      </w:r>
      <w:r w:rsidRPr="005C1CCB">
        <w:rPr>
          <w:spacing w:val="-6"/>
          <w:sz w:val="24"/>
          <w:lang w:val="el-GR"/>
        </w:rPr>
        <w:t>υ</w:t>
      </w:r>
      <w:r w:rsidRPr="005C1CCB">
        <w:rPr>
          <w:spacing w:val="-8"/>
          <w:sz w:val="24"/>
          <w:lang w:val="el-GR"/>
        </w:rPr>
        <w:t>π</w:t>
      </w:r>
      <w:r w:rsidRPr="005C1CCB">
        <w:rPr>
          <w:spacing w:val="-7"/>
          <w:sz w:val="24"/>
          <w:lang w:val="el-GR"/>
        </w:rPr>
        <w:t>ο</w:t>
      </w:r>
      <w:r w:rsidRPr="005C1CCB">
        <w:rPr>
          <w:spacing w:val="-11"/>
          <w:sz w:val="24"/>
          <w:lang w:val="el-GR"/>
        </w:rPr>
        <w:t>χ</w:t>
      </w:r>
      <w:r w:rsidRPr="005C1CCB">
        <w:rPr>
          <w:spacing w:val="-7"/>
          <w:sz w:val="24"/>
          <w:lang w:val="el-GR"/>
        </w:rPr>
        <w:t>ρε</w:t>
      </w:r>
      <w:r w:rsidRPr="005C1CCB">
        <w:rPr>
          <w:spacing w:val="-10"/>
          <w:sz w:val="24"/>
          <w:lang w:val="el-GR"/>
        </w:rPr>
        <w:t>ο</w:t>
      </w:r>
      <w:r w:rsidRPr="005C1CCB">
        <w:rPr>
          <w:spacing w:val="-6"/>
          <w:sz w:val="24"/>
          <w:lang w:val="el-GR"/>
        </w:rPr>
        <w:t>ύ</w:t>
      </w:r>
      <w:r w:rsidRPr="005C1CCB">
        <w:rPr>
          <w:spacing w:val="-8"/>
          <w:sz w:val="24"/>
          <w:lang w:val="el-GR"/>
        </w:rPr>
        <w:t>τ</w:t>
      </w:r>
      <w:r w:rsidRPr="005C1CCB">
        <w:rPr>
          <w:spacing w:val="-11"/>
          <w:sz w:val="24"/>
          <w:lang w:val="el-GR"/>
        </w:rPr>
        <w:t>α</w:t>
      </w:r>
      <w:r w:rsidRPr="005C1CCB">
        <w:rPr>
          <w:sz w:val="24"/>
          <w:lang w:val="el-GR"/>
        </w:rPr>
        <w:t>ι</w:t>
      </w:r>
      <w:r w:rsidRPr="005C1CCB">
        <w:rPr>
          <w:spacing w:val="53"/>
          <w:sz w:val="24"/>
          <w:lang w:val="el-GR"/>
        </w:rPr>
        <w:t xml:space="preserve"> </w:t>
      </w:r>
      <w:r w:rsidRPr="005C1CCB">
        <w:rPr>
          <w:spacing w:val="-8"/>
          <w:sz w:val="24"/>
          <w:lang w:val="el-GR"/>
        </w:rPr>
        <w:t>κατ</w:t>
      </w:r>
      <w:r w:rsidRPr="005C1CCB">
        <w:rPr>
          <w:sz w:val="24"/>
          <w:lang w:val="el-GR"/>
        </w:rPr>
        <w:t>ά</w:t>
      </w:r>
      <w:r w:rsidRPr="005C1CCB">
        <w:rPr>
          <w:spacing w:val="-8"/>
          <w:sz w:val="24"/>
          <w:lang w:val="el-GR"/>
        </w:rPr>
        <w:t xml:space="preserve"> τ</w:t>
      </w:r>
      <w:r w:rsidRPr="005C1CCB">
        <w:rPr>
          <w:spacing w:val="-6"/>
          <w:sz w:val="24"/>
          <w:lang w:val="el-GR"/>
        </w:rPr>
        <w:t>η</w:t>
      </w:r>
      <w:r w:rsidRPr="005C1CCB">
        <w:rPr>
          <w:sz w:val="24"/>
          <w:lang w:val="el-GR"/>
        </w:rPr>
        <w:t>ν</w:t>
      </w:r>
      <w:r w:rsidRPr="005C1CCB">
        <w:rPr>
          <w:spacing w:val="-5"/>
          <w:sz w:val="24"/>
          <w:lang w:val="el-GR"/>
        </w:rPr>
        <w:t xml:space="preserve"> </w:t>
      </w:r>
      <w:r w:rsidRPr="005C1CCB">
        <w:rPr>
          <w:spacing w:val="-7"/>
          <w:sz w:val="24"/>
          <w:lang w:val="el-GR"/>
        </w:rPr>
        <w:t>δι</w:t>
      </w:r>
      <w:r w:rsidRPr="005C1CCB">
        <w:rPr>
          <w:spacing w:val="-8"/>
          <w:sz w:val="24"/>
          <w:lang w:val="el-GR"/>
        </w:rPr>
        <w:t>ά</w:t>
      </w:r>
      <w:r w:rsidRPr="005C1CCB">
        <w:rPr>
          <w:spacing w:val="-7"/>
          <w:sz w:val="24"/>
          <w:lang w:val="el-GR"/>
        </w:rPr>
        <w:t>ρ</w:t>
      </w:r>
      <w:r w:rsidRPr="005C1CCB">
        <w:rPr>
          <w:spacing w:val="-8"/>
          <w:sz w:val="24"/>
          <w:lang w:val="el-GR"/>
        </w:rPr>
        <w:t>κ</w:t>
      </w:r>
      <w:r w:rsidRPr="005C1CCB">
        <w:rPr>
          <w:spacing w:val="-10"/>
          <w:sz w:val="24"/>
          <w:lang w:val="el-GR"/>
        </w:rPr>
        <w:t>ε</w:t>
      </w:r>
      <w:r w:rsidRPr="005C1CCB">
        <w:rPr>
          <w:spacing w:val="-2"/>
          <w:sz w:val="24"/>
          <w:lang w:val="el-GR"/>
        </w:rPr>
        <w:t>ι</w:t>
      </w:r>
      <w:r w:rsidRPr="005C1CCB">
        <w:rPr>
          <w:sz w:val="24"/>
          <w:lang w:val="el-GR"/>
        </w:rPr>
        <w:t>α</w:t>
      </w:r>
      <w:r w:rsidRPr="005C1CCB">
        <w:rPr>
          <w:spacing w:val="-8"/>
          <w:sz w:val="24"/>
          <w:lang w:val="el-GR"/>
        </w:rPr>
        <w:t xml:space="preserve"> τη</w:t>
      </w:r>
      <w:r w:rsidRPr="005C1CCB">
        <w:rPr>
          <w:sz w:val="24"/>
          <w:lang w:val="el-GR"/>
        </w:rPr>
        <w:t>ς</w:t>
      </w:r>
      <w:r w:rsidRPr="005C1CCB">
        <w:rPr>
          <w:spacing w:val="-1"/>
          <w:sz w:val="24"/>
          <w:lang w:val="el-GR"/>
        </w:rPr>
        <w:t xml:space="preserve"> </w:t>
      </w:r>
      <w:r w:rsidRPr="005C1CCB">
        <w:rPr>
          <w:spacing w:val="-10"/>
          <w:sz w:val="24"/>
          <w:lang w:val="el-GR"/>
        </w:rPr>
        <w:t>δ</w:t>
      </w:r>
      <w:r w:rsidRPr="005C1CCB">
        <w:rPr>
          <w:spacing w:val="-7"/>
          <w:sz w:val="24"/>
          <w:lang w:val="el-GR"/>
        </w:rPr>
        <w:t>ωδ</w:t>
      </w:r>
      <w:r w:rsidRPr="005C1CCB">
        <w:rPr>
          <w:spacing w:val="-5"/>
          <w:sz w:val="24"/>
          <w:lang w:val="el-GR"/>
        </w:rPr>
        <w:t>ε</w:t>
      </w:r>
      <w:r w:rsidRPr="005C1CCB">
        <w:rPr>
          <w:spacing w:val="-8"/>
          <w:sz w:val="24"/>
          <w:lang w:val="el-GR"/>
        </w:rPr>
        <w:t>κά</w:t>
      </w:r>
      <w:r w:rsidRPr="005C1CCB">
        <w:rPr>
          <w:spacing w:val="-6"/>
          <w:sz w:val="24"/>
          <w:lang w:val="el-GR"/>
        </w:rPr>
        <w:t>μ</w:t>
      </w:r>
      <w:r w:rsidRPr="005C1CCB">
        <w:rPr>
          <w:spacing w:val="-8"/>
          <w:sz w:val="24"/>
          <w:lang w:val="el-GR"/>
        </w:rPr>
        <w:t>ην</w:t>
      </w:r>
      <w:r w:rsidRPr="005C1CCB">
        <w:rPr>
          <w:spacing w:val="-10"/>
          <w:sz w:val="24"/>
          <w:lang w:val="el-GR"/>
        </w:rPr>
        <w:t>η</w:t>
      </w:r>
      <w:r w:rsidRPr="005C1CCB">
        <w:rPr>
          <w:sz w:val="24"/>
          <w:lang w:val="el-GR"/>
        </w:rPr>
        <w:t>ς</w:t>
      </w:r>
      <w:r w:rsidRPr="005C1CCB">
        <w:rPr>
          <w:spacing w:val="-1"/>
          <w:sz w:val="24"/>
          <w:lang w:val="el-GR"/>
        </w:rPr>
        <w:t xml:space="preserve"> </w:t>
      </w:r>
      <w:r w:rsidRPr="005C1CCB">
        <w:rPr>
          <w:spacing w:val="-9"/>
          <w:sz w:val="24"/>
          <w:lang w:val="el-GR"/>
        </w:rPr>
        <w:t>σ</w:t>
      </w:r>
      <w:r w:rsidRPr="005C1CCB">
        <w:rPr>
          <w:spacing w:val="-6"/>
          <w:sz w:val="24"/>
          <w:lang w:val="el-GR"/>
        </w:rPr>
        <w:t>ύ</w:t>
      </w:r>
      <w:r w:rsidRPr="005C1CCB">
        <w:rPr>
          <w:spacing w:val="-9"/>
          <w:sz w:val="24"/>
          <w:lang w:val="el-GR"/>
        </w:rPr>
        <w:t>μ</w:t>
      </w:r>
      <w:r w:rsidRPr="005C1CCB">
        <w:rPr>
          <w:spacing w:val="-7"/>
          <w:sz w:val="24"/>
          <w:lang w:val="el-GR"/>
        </w:rPr>
        <w:t>β</w:t>
      </w:r>
      <w:r w:rsidRPr="005C1CCB">
        <w:rPr>
          <w:spacing w:val="-8"/>
          <w:sz w:val="24"/>
          <w:lang w:val="el-GR"/>
        </w:rPr>
        <w:t>α</w:t>
      </w:r>
      <w:r w:rsidRPr="005C1CCB">
        <w:rPr>
          <w:spacing w:val="-7"/>
          <w:sz w:val="24"/>
          <w:lang w:val="el-GR"/>
        </w:rPr>
        <w:t>σ</w:t>
      </w:r>
      <w:r w:rsidRPr="005C1CCB">
        <w:rPr>
          <w:spacing w:val="-10"/>
          <w:sz w:val="24"/>
          <w:lang w:val="el-GR"/>
        </w:rPr>
        <w:t>ή</w:t>
      </w:r>
      <w:r w:rsidRPr="005C1CCB">
        <w:rPr>
          <w:sz w:val="24"/>
          <w:lang w:val="el-GR"/>
        </w:rPr>
        <w:t>ς</w:t>
      </w:r>
      <w:r w:rsidRPr="005C1CCB">
        <w:rPr>
          <w:spacing w:val="-1"/>
          <w:sz w:val="24"/>
          <w:lang w:val="el-GR"/>
        </w:rPr>
        <w:t xml:space="preserve"> </w:t>
      </w:r>
      <w:r w:rsidRPr="005C1CCB">
        <w:rPr>
          <w:spacing w:val="-8"/>
          <w:sz w:val="24"/>
          <w:lang w:val="el-GR"/>
        </w:rPr>
        <w:t>τ</w:t>
      </w:r>
      <w:r w:rsidRPr="005C1CCB">
        <w:rPr>
          <w:spacing w:val="-12"/>
          <w:sz w:val="24"/>
          <w:lang w:val="el-GR"/>
        </w:rPr>
        <w:t>ο</w:t>
      </w:r>
      <w:r w:rsidRPr="005C1CCB">
        <w:rPr>
          <w:sz w:val="24"/>
          <w:lang w:val="el-GR"/>
        </w:rPr>
        <w:t xml:space="preserve">υ </w:t>
      </w:r>
      <w:r w:rsidRPr="005C1CCB">
        <w:rPr>
          <w:spacing w:val="-6"/>
          <w:sz w:val="24"/>
          <w:lang w:val="el-GR"/>
        </w:rPr>
        <w:t>μ</w:t>
      </w:r>
      <w:r w:rsidRPr="005C1CCB">
        <w:rPr>
          <w:sz w:val="24"/>
          <w:lang w:val="el-GR"/>
        </w:rPr>
        <w:t>ε</w:t>
      </w:r>
      <w:r w:rsidRPr="005C1CCB">
        <w:rPr>
          <w:spacing w:val="3"/>
          <w:sz w:val="24"/>
          <w:lang w:val="el-GR"/>
        </w:rPr>
        <w:t xml:space="preserve"> </w:t>
      </w:r>
      <w:r w:rsidRPr="005C1CCB">
        <w:rPr>
          <w:spacing w:val="-8"/>
          <w:sz w:val="24"/>
          <w:lang w:val="el-GR"/>
        </w:rPr>
        <w:t>τ</w:t>
      </w:r>
      <w:r w:rsidRPr="005C1CCB">
        <w:rPr>
          <w:sz w:val="24"/>
          <w:lang w:val="el-GR"/>
        </w:rPr>
        <w:t>ο</w:t>
      </w:r>
      <w:r w:rsidRPr="005C1CCB">
        <w:rPr>
          <w:spacing w:val="3"/>
          <w:sz w:val="24"/>
          <w:lang w:val="el-GR"/>
        </w:rPr>
        <w:t xml:space="preserve"> </w:t>
      </w:r>
      <w:r w:rsidRPr="005C1CCB">
        <w:rPr>
          <w:spacing w:val="-8"/>
          <w:sz w:val="24"/>
          <w:lang w:val="el-GR"/>
        </w:rPr>
        <w:t>Δ</w:t>
      </w:r>
      <w:r w:rsidRPr="005C1CCB">
        <w:rPr>
          <w:spacing w:val="-10"/>
          <w:sz w:val="24"/>
          <w:lang w:val="el-GR"/>
        </w:rPr>
        <w:t>ή</w:t>
      </w:r>
      <w:r w:rsidRPr="005C1CCB">
        <w:rPr>
          <w:spacing w:val="-6"/>
          <w:sz w:val="24"/>
          <w:lang w:val="el-GR"/>
        </w:rPr>
        <w:t>μ</w:t>
      </w:r>
      <w:r w:rsidRPr="005C1CCB">
        <w:rPr>
          <w:sz w:val="24"/>
          <w:lang w:val="el-GR"/>
        </w:rPr>
        <w:t>ο</w:t>
      </w:r>
      <w:r w:rsidRPr="005C1CCB">
        <w:rPr>
          <w:spacing w:val="6"/>
          <w:sz w:val="24"/>
          <w:lang w:val="el-GR"/>
        </w:rPr>
        <w:t xml:space="preserve"> </w:t>
      </w:r>
      <w:r w:rsidRPr="005C1CCB">
        <w:rPr>
          <w:spacing w:val="-8"/>
          <w:sz w:val="24"/>
          <w:lang w:val="el-GR"/>
        </w:rPr>
        <w:t>ν</w:t>
      </w:r>
      <w:r w:rsidRPr="005C1CCB">
        <w:rPr>
          <w:sz w:val="24"/>
          <w:lang w:val="el-GR"/>
        </w:rPr>
        <w:t>α</w:t>
      </w:r>
      <w:r w:rsidRPr="005C1CCB">
        <w:rPr>
          <w:spacing w:val="2"/>
          <w:sz w:val="24"/>
          <w:lang w:val="el-GR"/>
        </w:rPr>
        <w:t xml:space="preserve"> </w:t>
      </w:r>
      <w:r w:rsidRPr="005C1CCB">
        <w:rPr>
          <w:spacing w:val="-8"/>
          <w:sz w:val="24"/>
          <w:lang w:val="el-GR"/>
        </w:rPr>
        <w:t>α</w:t>
      </w:r>
      <w:r w:rsidRPr="005C1CCB">
        <w:rPr>
          <w:spacing w:val="-5"/>
          <w:sz w:val="24"/>
          <w:lang w:val="el-GR"/>
        </w:rPr>
        <w:t>σ</w:t>
      </w:r>
      <w:r w:rsidRPr="005C1CCB">
        <w:rPr>
          <w:spacing w:val="-4"/>
          <w:sz w:val="24"/>
          <w:lang w:val="el-GR"/>
        </w:rPr>
        <w:t>φ</w:t>
      </w:r>
      <w:r w:rsidRPr="005C1CCB">
        <w:rPr>
          <w:spacing w:val="-8"/>
          <w:sz w:val="24"/>
          <w:lang w:val="el-GR"/>
        </w:rPr>
        <w:t>α</w:t>
      </w:r>
      <w:r w:rsidRPr="005C1CCB">
        <w:rPr>
          <w:spacing w:val="-13"/>
          <w:sz w:val="24"/>
          <w:lang w:val="el-GR"/>
        </w:rPr>
        <w:t>λ</w:t>
      </w:r>
      <w:r w:rsidRPr="005C1CCB">
        <w:rPr>
          <w:spacing w:val="-7"/>
          <w:sz w:val="24"/>
          <w:lang w:val="el-GR"/>
        </w:rPr>
        <w:t>ί</w:t>
      </w:r>
      <w:r w:rsidRPr="005C1CCB">
        <w:rPr>
          <w:spacing w:val="-8"/>
          <w:sz w:val="24"/>
          <w:lang w:val="el-GR"/>
        </w:rPr>
        <w:t>ζ</w:t>
      </w:r>
      <w:r w:rsidRPr="005C1CCB">
        <w:rPr>
          <w:spacing w:val="-7"/>
          <w:sz w:val="24"/>
          <w:lang w:val="el-GR"/>
        </w:rPr>
        <w:t>ε</w:t>
      </w:r>
      <w:r w:rsidRPr="005C1CCB">
        <w:rPr>
          <w:sz w:val="24"/>
          <w:lang w:val="el-GR"/>
        </w:rPr>
        <w:t>ι</w:t>
      </w:r>
      <w:r w:rsidRPr="005C1CCB">
        <w:rPr>
          <w:spacing w:val="6"/>
          <w:sz w:val="24"/>
          <w:lang w:val="el-GR"/>
        </w:rPr>
        <w:t xml:space="preserve"> </w:t>
      </w:r>
      <w:r w:rsidRPr="005C1CCB">
        <w:rPr>
          <w:spacing w:val="-7"/>
          <w:sz w:val="24"/>
          <w:lang w:val="el-GR"/>
        </w:rPr>
        <w:t>τ</w:t>
      </w:r>
      <w:r w:rsidRPr="005C1CCB">
        <w:rPr>
          <w:sz w:val="24"/>
          <w:lang w:val="el-GR"/>
        </w:rPr>
        <w:t>α</w:t>
      </w:r>
      <w:r w:rsidRPr="005C1CCB">
        <w:rPr>
          <w:spacing w:val="2"/>
          <w:sz w:val="24"/>
          <w:lang w:val="el-GR"/>
        </w:rPr>
        <w:t xml:space="preserve"> </w:t>
      </w:r>
      <w:r w:rsidRPr="005C1CCB">
        <w:rPr>
          <w:spacing w:val="-7"/>
          <w:sz w:val="24"/>
          <w:lang w:val="el-GR"/>
        </w:rPr>
        <w:t>ο</w:t>
      </w:r>
      <w:r w:rsidRPr="005C1CCB">
        <w:rPr>
          <w:spacing w:val="-8"/>
          <w:sz w:val="24"/>
          <w:lang w:val="el-GR"/>
        </w:rPr>
        <w:t>χή</w:t>
      </w:r>
      <w:r w:rsidRPr="005C1CCB">
        <w:rPr>
          <w:spacing w:val="-6"/>
          <w:sz w:val="24"/>
          <w:lang w:val="el-GR"/>
        </w:rPr>
        <w:t>μ</w:t>
      </w:r>
      <w:r w:rsidRPr="005C1CCB">
        <w:rPr>
          <w:spacing w:val="-8"/>
          <w:sz w:val="24"/>
          <w:lang w:val="el-GR"/>
        </w:rPr>
        <w:t>α</w:t>
      </w:r>
      <w:r w:rsidRPr="005C1CCB">
        <w:rPr>
          <w:spacing w:val="-3"/>
          <w:sz w:val="24"/>
          <w:lang w:val="el-GR"/>
        </w:rPr>
        <w:t>τ</w:t>
      </w:r>
      <w:r w:rsidRPr="005C1CCB">
        <w:rPr>
          <w:sz w:val="24"/>
          <w:lang w:val="el-GR"/>
        </w:rPr>
        <w:t>α</w:t>
      </w:r>
      <w:r w:rsidRPr="005C1CCB">
        <w:rPr>
          <w:spacing w:val="2"/>
          <w:sz w:val="24"/>
          <w:lang w:val="el-GR"/>
        </w:rPr>
        <w:t xml:space="preserve"> </w:t>
      </w:r>
      <w:r w:rsidRPr="005C1CCB">
        <w:rPr>
          <w:sz w:val="24"/>
          <w:lang w:val="el-GR"/>
        </w:rPr>
        <w:t>–</w:t>
      </w:r>
      <w:r w:rsidRPr="005C1CCB">
        <w:rPr>
          <w:spacing w:val="3"/>
          <w:sz w:val="24"/>
          <w:lang w:val="el-GR"/>
        </w:rPr>
        <w:t xml:space="preserve"> </w:t>
      </w:r>
      <w:r w:rsidRPr="005C1CCB">
        <w:rPr>
          <w:spacing w:val="-6"/>
          <w:sz w:val="24"/>
          <w:lang w:val="el-GR"/>
        </w:rPr>
        <w:t>μ</w:t>
      </w:r>
      <w:r w:rsidRPr="005C1CCB">
        <w:rPr>
          <w:spacing w:val="-8"/>
          <w:sz w:val="24"/>
          <w:lang w:val="el-GR"/>
        </w:rPr>
        <w:t>ηχαν</w:t>
      </w:r>
      <w:r w:rsidRPr="005C1CCB">
        <w:rPr>
          <w:spacing w:val="-10"/>
          <w:sz w:val="24"/>
          <w:lang w:val="el-GR"/>
        </w:rPr>
        <w:t>ή</w:t>
      </w:r>
      <w:r w:rsidRPr="005C1CCB">
        <w:rPr>
          <w:spacing w:val="-6"/>
          <w:sz w:val="24"/>
          <w:lang w:val="el-GR"/>
        </w:rPr>
        <w:t>μ</w:t>
      </w:r>
      <w:r w:rsidRPr="005C1CCB">
        <w:rPr>
          <w:spacing w:val="-8"/>
          <w:sz w:val="24"/>
          <w:lang w:val="el-GR"/>
        </w:rPr>
        <w:t>α</w:t>
      </w:r>
      <w:r w:rsidRPr="005C1CCB">
        <w:rPr>
          <w:spacing w:val="-3"/>
          <w:sz w:val="24"/>
          <w:lang w:val="el-GR"/>
        </w:rPr>
        <w:t>τ</w:t>
      </w:r>
      <w:r w:rsidRPr="005C1CCB">
        <w:rPr>
          <w:sz w:val="24"/>
          <w:lang w:val="el-GR"/>
        </w:rPr>
        <w:t xml:space="preserve">α </w:t>
      </w:r>
      <w:r w:rsidRPr="005C1CCB">
        <w:rPr>
          <w:spacing w:val="-7"/>
          <w:sz w:val="24"/>
          <w:lang w:val="el-GR"/>
        </w:rPr>
        <w:t>έργ</w:t>
      </w:r>
      <w:r w:rsidRPr="005C1CCB">
        <w:rPr>
          <w:spacing w:val="-10"/>
          <w:sz w:val="24"/>
          <w:lang w:val="el-GR"/>
        </w:rPr>
        <w:t>ο</w:t>
      </w:r>
      <w:r w:rsidRPr="005C1CCB">
        <w:rPr>
          <w:sz w:val="24"/>
          <w:lang w:val="el-GR"/>
        </w:rPr>
        <w:t>υ</w:t>
      </w:r>
      <w:r w:rsidRPr="005C1CCB">
        <w:rPr>
          <w:spacing w:val="9"/>
          <w:sz w:val="24"/>
          <w:lang w:val="el-GR"/>
        </w:rPr>
        <w:t xml:space="preserve"> </w:t>
      </w:r>
      <w:r w:rsidRPr="005C1CCB">
        <w:rPr>
          <w:spacing w:val="-8"/>
          <w:sz w:val="24"/>
          <w:lang w:val="el-GR"/>
        </w:rPr>
        <w:t>τ</w:t>
      </w:r>
      <w:r w:rsidRPr="005C1CCB">
        <w:rPr>
          <w:spacing w:val="-10"/>
          <w:sz w:val="24"/>
          <w:lang w:val="el-GR"/>
        </w:rPr>
        <w:t>ο</w:t>
      </w:r>
      <w:r w:rsidRPr="005C1CCB">
        <w:rPr>
          <w:sz w:val="24"/>
          <w:lang w:val="el-GR"/>
        </w:rPr>
        <w:t>υ</w:t>
      </w:r>
      <w:r w:rsidRPr="005C1CCB">
        <w:rPr>
          <w:spacing w:val="9"/>
          <w:sz w:val="24"/>
          <w:lang w:val="el-GR"/>
        </w:rPr>
        <w:t xml:space="preserve"> </w:t>
      </w:r>
      <w:r w:rsidRPr="005C1CCB">
        <w:rPr>
          <w:spacing w:val="-8"/>
          <w:sz w:val="24"/>
          <w:lang w:val="el-GR"/>
        </w:rPr>
        <w:t>Δή</w:t>
      </w:r>
      <w:r w:rsidRPr="005C1CCB">
        <w:rPr>
          <w:spacing w:val="-6"/>
          <w:sz w:val="24"/>
          <w:lang w:val="el-GR"/>
        </w:rPr>
        <w:t>μ</w:t>
      </w:r>
      <w:r w:rsidRPr="005C1CCB">
        <w:rPr>
          <w:spacing w:val="-12"/>
          <w:sz w:val="24"/>
          <w:lang w:val="el-GR"/>
        </w:rPr>
        <w:t>ο</w:t>
      </w:r>
      <w:r w:rsidRPr="005C1CCB">
        <w:rPr>
          <w:spacing w:val="-6"/>
          <w:sz w:val="24"/>
          <w:lang w:val="el-GR"/>
        </w:rPr>
        <w:t>υ</w:t>
      </w:r>
      <w:r w:rsidRPr="005C1CCB">
        <w:rPr>
          <w:sz w:val="24"/>
          <w:lang w:val="el-GR"/>
        </w:rPr>
        <w:t>,</w:t>
      </w:r>
      <w:r w:rsidRPr="005C1CCB">
        <w:rPr>
          <w:spacing w:val="3"/>
          <w:sz w:val="24"/>
          <w:lang w:val="el-GR"/>
        </w:rPr>
        <w:t xml:space="preserve"> </w:t>
      </w:r>
      <w:r w:rsidRPr="005C1CCB">
        <w:rPr>
          <w:b/>
          <w:spacing w:val="-7"/>
          <w:sz w:val="24"/>
          <w:lang w:val="el-GR"/>
        </w:rPr>
        <w:t>γ</w:t>
      </w:r>
      <w:r w:rsidRPr="005C1CCB">
        <w:rPr>
          <w:b/>
          <w:spacing w:val="-10"/>
          <w:sz w:val="24"/>
          <w:lang w:val="el-GR"/>
        </w:rPr>
        <w:t>ι</w:t>
      </w:r>
      <w:r w:rsidRPr="005C1CCB">
        <w:rPr>
          <w:b/>
          <w:sz w:val="24"/>
          <w:lang w:val="el-GR"/>
        </w:rPr>
        <w:t>α</w:t>
      </w:r>
      <w:r w:rsidRPr="005C1CCB">
        <w:rPr>
          <w:b/>
          <w:spacing w:val="4"/>
          <w:sz w:val="24"/>
          <w:lang w:val="el-GR"/>
        </w:rPr>
        <w:t xml:space="preserve"> </w:t>
      </w:r>
      <w:r w:rsidRPr="005C1CCB">
        <w:rPr>
          <w:b/>
          <w:spacing w:val="-9"/>
          <w:sz w:val="24"/>
          <w:lang w:val="el-GR"/>
        </w:rPr>
        <w:t>δ</w:t>
      </w:r>
      <w:r w:rsidRPr="005C1CCB">
        <w:rPr>
          <w:b/>
          <w:spacing w:val="-3"/>
          <w:sz w:val="24"/>
          <w:lang w:val="el-GR"/>
        </w:rPr>
        <w:t>ώ</w:t>
      </w:r>
      <w:r w:rsidRPr="005C1CCB">
        <w:rPr>
          <w:b/>
          <w:spacing w:val="-7"/>
          <w:sz w:val="24"/>
          <w:lang w:val="el-GR"/>
        </w:rPr>
        <w:t>δ</w:t>
      </w:r>
      <w:r w:rsidRPr="005C1CCB">
        <w:rPr>
          <w:b/>
          <w:spacing w:val="-11"/>
          <w:sz w:val="24"/>
          <w:lang w:val="el-GR"/>
        </w:rPr>
        <w:t>ε</w:t>
      </w:r>
      <w:r w:rsidRPr="005C1CCB">
        <w:rPr>
          <w:b/>
          <w:spacing w:val="-5"/>
          <w:sz w:val="24"/>
          <w:lang w:val="el-GR"/>
        </w:rPr>
        <w:t>κ</w:t>
      </w:r>
      <w:r w:rsidRPr="005C1CCB">
        <w:rPr>
          <w:b/>
          <w:sz w:val="24"/>
          <w:lang w:val="el-GR"/>
        </w:rPr>
        <w:t>α</w:t>
      </w:r>
      <w:r w:rsidRPr="005C1CCB">
        <w:rPr>
          <w:b/>
          <w:spacing w:val="4"/>
          <w:sz w:val="24"/>
          <w:lang w:val="el-GR"/>
        </w:rPr>
        <w:t xml:space="preserve"> </w:t>
      </w:r>
      <w:r w:rsidRPr="005C1CCB">
        <w:rPr>
          <w:b/>
          <w:spacing w:val="-6"/>
          <w:sz w:val="24"/>
          <w:lang w:val="el-GR"/>
        </w:rPr>
        <w:t>μ</w:t>
      </w:r>
      <w:r w:rsidRPr="005C1CCB">
        <w:rPr>
          <w:b/>
          <w:spacing w:val="-9"/>
          <w:sz w:val="24"/>
          <w:lang w:val="el-GR"/>
        </w:rPr>
        <w:t>ήν</w:t>
      </w:r>
      <w:r w:rsidRPr="005C1CCB">
        <w:rPr>
          <w:b/>
          <w:spacing w:val="-6"/>
          <w:sz w:val="24"/>
          <w:lang w:val="el-GR"/>
        </w:rPr>
        <w:t>ε</w:t>
      </w:r>
      <w:r w:rsidRPr="005C1CCB">
        <w:rPr>
          <w:b/>
          <w:sz w:val="24"/>
          <w:lang w:val="el-GR"/>
        </w:rPr>
        <w:t>ς</w:t>
      </w:r>
      <w:r w:rsidRPr="005C1CCB">
        <w:rPr>
          <w:b/>
          <w:spacing w:val="3"/>
          <w:sz w:val="24"/>
          <w:lang w:val="el-GR"/>
        </w:rPr>
        <w:t xml:space="preserve"> </w:t>
      </w:r>
      <w:r w:rsidRPr="005C1CCB">
        <w:rPr>
          <w:b/>
          <w:spacing w:val="-8"/>
          <w:sz w:val="24"/>
          <w:lang w:val="el-GR"/>
        </w:rPr>
        <w:t>σ</w:t>
      </w:r>
      <w:r w:rsidRPr="005C1CCB">
        <w:rPr>
          <w:b/>
          <w:sz w:val="24"/>
          <w:lang w:val="el-GR"/>
        </w:rPr>
        <w:t>ε</w:t>
      </w:r>
      <w:r w:rsidRPr="005C1CCB">
        <w:rPr>
          <w:b/>
          <w:spacing w:val="6"/>
          <w:sz w:val="24"/>
          <w:lang w:val="el-GR"/>
        </w:rPr>
        <w:t xml:space="preserve"> </w:t>
      </w:r>
      <w:r w:rsidRPr="005C1CCB">
        <w:rPr>
          <w:b/>
          <w:spacing w:val="-9"/>
          <w:sz w:val="24"/>
          <w:lang w:val="el-GR"/>
        </w:rPr>
        <w:t>δ</w:t>
      </w:r>
      <w:r w:rsidRPr="005C1CCB">
        <w:rPr>
          <w:b/>
          <w:spacing w:val="-7"/>
          <w:sz w:val="24"/>
          <w:lang w:val="el-GR"/>
        </w:rPr>
        <w:t>ύ</w:t>
      </w:r>
      <w:r w:rsidRPr="005C1CCB">
        <w:rPr>
          <w:b/>
          <w:sz w:val="24"/>
          <w:lang w:val="el-GR"/>
        </w:rPr>
        <w:t xml:space="preserve">ο </w:t>
      </w:r>
      <w:r w:rsidRPr="005C1CCB">
        <w:rPr>
          <w:b/>
          <w:spacing w:val="-7"/>
          <w:sz w:val="24"/>
          <w:lang w:val="el-GR"/>
        </w:rPr>
        <w:t>ό</w:t>
      </w:r>
      <w:r w:rsidRPr="005C1CCB">
        <w:rPr>
          <w:b/>
          <w:spacing w:val="-9"/>
          <w:sz w:val="24"/>
          <w:lang w:val="el-GR"/>
        </w:rPr>
        <w:t>μ</w:t>
      </w:r>
      <w:r w:rsidRPr="005C1CCB">
        <w:rPr>
          <w:b/>
          <w:sz w:val="24"/>
          <w:lang w:val="el-GR"/>
        </w:rPr>
        <w:t>ως</w:t>
      </w:r>
      <w:r w:rsidRPr="005C1CCB">
        <w:rPr>
          <w:b/>
          <w:spacing w:val="-17"/>
          <w:sz w:val="24"/>
          <w:lang w:val="el-GR"/>
        </w:rPr>
        <w:t xml:space="preserve"> </w:t>
      </w:r>
      <w:r w:rsidRPr="005C1CCB">
        <w:rPr>
          <w:b/>
          <w:spacing w:val="-7"/>
          <w:sz w:val="24"/>
          <w:lang w:val="el-GR"/>
        </w:rPr>
        <w:t>α</w:t>
      </w:r>
      <w:r w:rsidRPr="005C1CCB">
        <w:rPr>
          <w:b/>
          <w:spacing w:val="-8"/>
          <w:sz w:val="24"/>
          <w:lang w:val="el-GR"/>
        </w:rPr>
        <w:t>σ</w:t>
      </w:r>
      <w:r w:rsidRPr="005C1CCB">
        <w:rPr>
          <w:b/>
          <w:spacing w:val="-13"/>
          <w:sz w:val="24"/>
          <w:lang w:val="el-GR"/>
        </w:rPr>
        <w:t>φ</w:t>
      </w:r>
      <w:r w:rsidRPr="005C1CCB">
        <w:rPr>
          <w:b/>
          <w:spacing w:val="-7"/>
          <w:sz w:val="24"/>
          <w:lang w:val="el-GR"/>
        </w:rPr>
        <w:t>αλι</w:t>
      </w:r>
      <w:r w:rsidRPr="005C1CCB">
        <w:rPr>
          <w:b/>
          <w:spacing w:val="-8"/>
          <w:sz w:val="24"/>
          <w:lang w:val="el-GR"/>
        </w:rPr>
        <w:t>σ</w:t>
      </w:r>
      <w:r w:rsidRPr="005C1CCB">
        <w:rPr>
          <w:b/>
          <w:spacing w:val="-10"/>
          <w:sz w:val="24"/>
          <w:lang w:val="el-GR"/>
        </w:rPr>
        <w:t>τ</w:t>
      </w:r>
      <w:r w:rsidRPr="005C1CCB">
        <w:rPr>
          <w:b/>
          <w:spacing w:val="-7"/>
          <w:sz w:val="24"/>
          <w:lang w:val="el-GR"/>
        </w:rPr>
        <w:t>ι</w:t>
      </w:r>
      <w:r w:rsidRPr="005C1CCB">
        <w:rPr>
          <w:b/>
          <w:spacing w:val="-6"/>
          <w:sz w:val="24"/>
          <w:lang w:val="el-GR"/>
        </w:rPr>
        <w:t>κέ</w:t>
      </w:r>
      <w:r w:rsidRPr="005C1CCB">
        <w:rPr>
          <w:b/>
          <w:sz w:val="24"/>
          <w:lang w:val="el-GR"/>
        </w:rPr>
        <w:t>ς</w:t>
      </w:r>
      <w:r w:rsidRPr="005C1CCB">
        <w:rPr>
          <w:b/>
          <w:spacing w:val="-17"/>
          <w:sz w:val="24"/>
          <w:lang w:val="el-GR"/>
        </w:rPr>
        <w:t xml:space="preserve"> </w:t>
      </w:r>
      <w:r w:rsidRPr="005C1CCB">
        <w:rPr>
          <w:b/>
          <w:spacing w:val="-9"/>
          <w:sz w:val="24"/>
          <w:lang w:val="el-GR"/>
        </w:rPr>
        <w:t>π</w:t>
      </w:r>
      <w:r w:rsidRPr="005C1CCB">
        <w:rPr>
          <w:b/>
          <w:spacing w:val="-6"/>
          <w:sz w:val="24"/>
          <w:lang w:val="el-GR"/>
        </w:rPr>
        <w:t>ερ</w:t>
      </w:r>
      <w:r w:rsidRPr="005C1CCB">
        <w:rPr>
          <w:b/>
          <w:spacing w:val="-7"/>
          <w:sz w:val="24"/>
          <w:lang w:val="el-GR"/>
        </w:rPr>
        <w:t>ι</w:t>
      </w:r>
      <w:r w:rsidRPr="005C1CCB">
        <w:rPr>
          <w:b/>
          <w:spacing w:val="-12"/>
          <w:sz w:val="24"/>
          <w:lang w:val="el-GR"/>
        </w:rPr>
        <w:t>ό</w:t>
      </w:r>
      <w:r w:rsidRPr="005C1CCB">
        <w:rPr>
          <w:b/>
          <w:spacing w:val="-7"/>
          <w:sz w:val="24"/>
          <w:lang w:val="el-GR"/>
        </w:rPr>
        <w:t>δο</w:t>
      </w:r>
      <w:r w:rsidRPr="005C1CCB">
        <w:rPr>
          <w:b/>
          <w:spacing w:val="-6"/>
          <w:sz w:val="24"/>
          <w:lang w:val="el-GR"/>
        </w:rPr>
        <w:t>υ</w:t>
      </w:r>
      <w:r w:rsidRPr="005C1CCB">
        <w:rPr>
          <w:b/>
          <w:spacing w:val="-10"/>
          <w:sz w:val="24"/>
          <w:lang w:val="el-GR"/>
        </w:rPr>
        <w:t>ς</w:t>
      </w:r>
      <w:r w:rsidRPr="005C1CCB">
        <w:rPr>
          <w:b/>
          <w:sz w:val="24"/>
          <w:lang w:val="el-GR"/>
        </w:rPr>
        <w:t>,</w:t>
      </w:r>
      <w:r w:rsidRPr="005C1CCB">
        <w:rPr>
          <w:b/>
          <w:spacing w:val="-17"/>
          <w:sz w:val="24"/>
          <w:lang w:val="el-GR"/>
        </w:rPr>
        <w:t xml:space="preserve"> </w:t>
      </w:r>
      <w:r w:rsidRPr="005C1CCB">
        <w:rPr>
          <w:b/>
          <w:spacing w:val="-6"/>
          <w:sz w:val="24"/>
          <w:lang w:val="el-GR"/>
        </w:rPr>
        <w:t>εξ</w:t>
      </w:r>
      <w:r w:rsidRPr="005C1CCB">
        <w:rPr>
          <w:b/>
          <w:spacing w:val="-7"/>
          <w:sz w:val="24"/>
          <w:lang w:val="el-GR"/>
        </w:rPr>
        <w:t>ά</w:t>
      </w:r>
      <w:r w:rsidRPr="005C1CCB">
        <w:rPr>
          <w:b/>
          <w:spacing w:val="-9"/>
          <w:sz w:val="24"/>
          <w:lang w:val="el-GR"/>
        </w:rPr>
        <w:t>μη</w:t>
      </w:r>
      <w:r w:rsidRPr="005C1CCB">
        <w:rPr>
          <w:b/>
          <w:spacing w:val="-6"/>
          <w:sz w:val="24"/>
          <w:lang w:val="el-GR"/>
        </w:rPr>
        <w:t>ν</w:t>
      </w:r>
      <w:r w:rsidRPr="005C1CCB">
        <w:rPr>
          <w:b/>
          <w:spacing w:val="-7"/>
          <w:sz w:val="24"/>
          <w:lang w:val="el-GR"/>
        </w:rPr>
        <w:t>η</w:t>
      </w:r>
      <w:r w:rsidRPr="005C1CCB">
        <w:rPr>
          <w:b/>
          <w:sz w:val="24"/>
          <w:lang w:val="el-GR"/>
        </w:rPr>
        <w:t>ς</w:t>
      </w:r>
      <w:r w:rsidRPr="005C1CCB">
        <w:rPr>
          <w:b/>
          <w:spacing w:val="-17"/>
          <w:sz w:val="24"/>
          <w:lang w:val="el-GR"/>
        </w:rPr>
        <w:t xml:space="preserve"> </w:t>
      </w:r>
      <w:r w:rsidRPr="005C1CCB">
        <w:rPr>
          <w:b/>
          <w:spacing w:val="-7"/>
          <w:sz w:val="24"/>
          <w:lang w:val="el-GR"/>
        </w:rPr>
        <w:t>δ</w:t>
      </w:r>
      <w:r w:rsidRPr="005C1CCB">
        <w:rPr>
          <w:b/>
          <w:spacing w:val="-10"/>
          <w:sz w:val="24"/>
          <w:lang w:val="el-GR"/>
        </w:rPr>
        <w:t>ι</w:t>
      </w:r>
      <w:r w:rsidRPr="005C1CCB">
        <w:rPr>
          <w:b/>
          <w:spacing w:val="-9"/>
          <w:sz w:val="24"/>
          <w:lang w:val="el-GR"/>
        </w:rPr>
        <w:t>ά</w:t>
      </w:r>
      <w:r w:rsidRPr="005C1CCB">
        <w:rPr>
          <w:b/>
          <w:spacing w:val="-6"/>
          <w:sz w:val="24"/>
          <w:lang w:val="el-GR"/>
        </w:rPr>
        <w:t>ρκ</w:t>
      </w:r>
      <w:r w:rsidRPr="005C1CCB">
        <w:rPr>
          <w:b/>
          <w:spacing w:val="-9"/>
          <w:sz w:val="24"/>
          <w:lang w:val="el-GR"/>
        </w:rPr>
        <w:t>ε</w:t>
      </w:r>
      <w:r w:rsidRPr="005C1CCB">
        <w:rPr>
          <w:b/>
          <w:spacing w:val="-7"/>
          <w:sz w:val="24"/>
          <w:lang w:val="el-GR"/>
        </w:rPr>
        <w:t>ια</w:t>
      </w:r>
      <w:r w:rsidRPr="005C1CCB">
        <w:rPr>
          <w:b/>
          <w:spacing w:val="-10"/>
          <w:sz w:val="24"/>
          <w:lang w:val="el-GR"/>
        </w:rPr>
        <w:t>ς</w:t>
      </w:r>
      <w:r w:rsidRPr="005C1CCB">
        <w:rPr>
          <w:b/>
          <w:sz w:val="24"/>
          <w:lang w:val="el-GR"/>
        </w:rPr>
        <w:t>.</w:t>
      </w:r>
    </w:p>
    <w:p w:rsidR="00FE1FF8" w:rsidRDefault="00FE1FF8" w:rsidP="00FE1FF8">
      <w:pPr>
        <w:spacing w:line="276" w:lineRule="auto"/>
        <w:ind w:right="67" w:firstLine="720"/>
        <w:rPr>
          <w:b/>
          <w:sz w:val="24"/>
          <w:lang w:val="el-GR"/>
        </w:rPr>
      </w:pPr>
    </w:p>
    <w:p w:rsidR="00FE1FF8" w:rsidRDefault="00FE1FF8" w:rsidP="00FE1FF8">
      <w:pPr>
        <w:spacing w:line="276" w:lineRule="auto"/>
        <w:ind w:right="67" w:firstLine="720"/>
        <w:rPr>
          <w:b/>
          <w:sz w:val="24"/>
          <w:lang w:val="el-GR"/>
        </w:rPr>
      </w:pPr>
    </w:p>
    <w:p w:rsidR="00FE1FF8" w:rsidRPr="005C1CCB" w:rsidRDefault="00FE1FF8" w:rsidP="00FE1FF8">
      <w:pPr>
        <w:spacing w:line="276" w:lineRule="auto"/>
        <w:ind w:right="81" w:firstLine="720"/>
        <w:rPr>
          <w:sz w:val="24"/>
          <w:lang w:val="el-GR"/>
        </w:rPr>
      </w:pPr>
      <w:r w:rsidRPr="005C1CCB">
        <w:rPr>
          <w:spacing w:val="-7"/>
          <w:sz w:val="24"/>
          <w:lang w:val="el-GR"/>
        </w:rPr>
        <w:t>Ε</w:t>
      </w:r>
      <w:r w:rsidRPr="005C1CCB">
        <w:rPr>
          <w:spacing w:val="-8"/>
          <w:sz w:val="24"/>
          <w:lang w:val="el-GR"/>
        </w:rPr>
        <w:t>π</w:t>
      </w:r>
      <w:r w:rsidRPr="005C1CCB">
        <w:rPr>
          <w:spacing w:val="-7"/>
          <w:sz w:val="24"/>
          <w:lang w:val="el-GR"/>
        </w:rPr>
        <w:t>ισ</w:t>
      </w:r>
      <w:r w:rsidRPr="005C1CCB">
        <w:rPr>
          <w:spacing w:val="-10"/>
          <w:sz w:val="24"/>
          <w:lang w:val="el-GR"/>
        </w:rPr>
        <w:t>η</w:t>
      </w:r>
      <w:r w:rsidRPr="005C1CCB">
        <w:rPr>
          <w:spacing w:val="-6"/>
          <w:sz w:val="24"/>
          <w:lang w:val="el-GR"/>
        </w:rPr>
        <w:t>μ</w:t>
      </w:r>
      <w:r w:rsidRPr="005C1CCB">
        <w:rPr>
          <w:spacing w:val="-8"/>
          <w:sz w:val="24"/>
          <w:lang w:val="el-GR"/>
        </w:rPr>
        <w:t>α</w:t>
      </w:r>
      <w:r w:rsidRPr="005C1CCB">
        <w:rPr>
          <w:spacing w:val="-7"/>
          <w:sz w:val="24"/>
          <w:lang w:val="el-GR"/>
        </w:rPr>
        <w:t>ί</w:t>
      </w:r>
      <w:r w:rsidRPr="005C1CCB">
        <w:rPr>
          <w:spacing w:val="-8"/>
          <w:sz w:val="24"/>
          <w:lang w:val="el-GR"/>
        </w:rPr>
        <w:t>ν</w:t>
      </w:r>
      <w:r w:rsidRPr="005C1CCB">
        <w:rPr>
          <w:spacing w:val="-10"/>
          <w:sz w:val="24"/>
          <w:lang w:val="el-GR"/>
        </w:rPr>
        <w:t>ε</w:t>
      </w:r>
      <w:r w:rsidRPr="005C1CCB">
        <w:rPr>
          <w:spacing w:val="-8"/>
          <w:sz w:val="24"/>
          <w:lang w:val="el-GR"/>
        </w:rPr>
        <w:t>τα</w:t>
      </w:r>
      <w:r w:rsidRPr="005C1CCB">
        <w:rPr>
          <w:spacing w:val="-7"/>
          <w:sz w:val="24"/>
          <w:lang w:val="el-GR"/>
        </w:rPr>
        <w:t>ι</w:t>
      </w:r>
      <w:r w:rsidRPr="005C1CCB">
        <w:rPr>
          <w:sz w:val="24"/>
          <w:lang w:val="el-GR"/>
        </w:rPr>
        <w:t xml:space="preserve">,  </w:t>
      </w:r>
      <w:r w:rsidRPr="005C1CCB">
        <w:rPr>
          <w:spacing w:val="-7"/>
          <w:sz w:val="24"/>
          <w:lang w:val="el-GR"/>
        </w:rPr>
        <w:t>ό</w:t>
      </w:r>
      <w:r w:rsidRPr="005C1CCB">
        <w:rPr>
          <w:spacing w:val="-10"/>
          <w:sz w:val="24"/>
          <w:lang w:val="el-GR"/>
        </w:rPr>
        <w:t>τ</w:t>
      </w:r>
      <w:r w:rsidRPr="005C1CCB">
        <w:rPr>
          <w:sz w:val="24"/>
          <w:lang w:val="el-GR"/>
        </w:rPr>
        <w:t xml:space="preserve">ι </w:t>
      </w:r>
      <w:r w:rsidRPr="005C1CCB">
        <w:rPr>
          <w:spacing w:val="2"/>
          <w:sz w:val="24"/>
          <w:lang w:val="el-GR"/>
        </w:rPr>
        <w:t xml:space="preserve"> </w:t>
      </w:r>
      <w:r w:rsidRPr="005C1CCB">
        <w:rPr>
          <w:sz w:val="24"/>
          <w:lang w:val="el-GR"/>
        </w:rPr>
        <w:t xml:space="preserve">η </w:t>
      </w:r>
      <w:r w:rsidRPr="005C1CCB">
        <w:rPr>
          <w:spacing w:val="1"/>
          <w:sz w:val="24"/>
          <w:lang w:val="el-GR"/>
        </w:rPr>
        <w:t xml:space="preserve"> </w:t>
      </w:r>
      <w:r w:rsidRPr="005C1CCB">
        <w:rPr>
          <w:spacing w:val="-13"/>
          <w:sz w:val="24"/>
          <w:lang w:val="el-GR"/>
        </w:rPr>
        <w:t>π</w:t>
      </w:r>
      <w:r w:rsidRPr="005C1CCB">
        <w:rPr>
          <w:spacing w:val="-5"/>
          <w:sz w:val="24"/>
          <w:lang w:val="el-GR"/>
        </w:rPr>
        <w:t>ρ</w:t>
      </w:r>
      <w:r w:rsidRPr="005C1CCB">
        <w:rPr>
          <w:spacing w:val="-7"/>
          <w:sz w:val="24"/>
          <w:lang w:val="el-GR"/>
        </w:rPr>
        <w:t>ο</w:t>
      </w:r>
      <w:r w:rsidRPr="005C1CCB">
        <w:rPr>
          <w:spacing w:val="-6"/>
          <w:sz w:val="24"/>
          <w:lang w:val="el-GR"/>
        </w:rPr>
        <w:t>σφ</w:t>
      </w:r>
      <w:r w:rsidRPr="005C1CCB">
        <w:rPr>
          <w:spacing w:val="-10"/>
          <w:sz w:val="24"/>
          <w:lang w:val="el-GR"/>
        </w:rPr>
        <w:t>ο</w:t>
      </w:r>
      <w:r w:rsidRPr="005C1CCB">
        <w:rPr>
          <w:spacing w:val="-7"/>
          <w:sz w:val="24"/>
          <w:lang w:val="el-GR"/>
        </w:rPr>
        <w:t>ρ</w:t>
      </w:r>
      <w:r w:rsidRPr="005C1CCB">
        <w:rPr>
          <w:sz w:val="24"/>
          <w:lang w:val="el-GR"/>
        </w:rPr>
        <w:t>ά</w:t>
      </w:r>
      <w:r w:rsidRPr="005C1CCB">
        <w:rPr>
          <w:spacing w:val="54"/>
          <w:sz w:val="24"/>
          <w:lang w:val="el-GR"/>
        </w:rPr>
        <w:t xml:space="preserve"> </w:t>
      </w:r>
      <w:r w:rsidRPr="005C1CCB">
        <w:rPr>
          <w:spacing w:val="-10"/>
          <w:sz w:val="24"/>
          <w:lang w:val="el-GR"/>
        </w:rPr>
        <w:t>τ</w:t>
      </w:r>
      <w:r w:rsidRPr="005C1CCB">
        <w:rPr>
          <w:spacing w:val="-7"/>
          <w:sz w:val="24"/>
          <w:lang w:val="el-GR"/>
        </w:rPr>
        <w:t>ο</w:t>
      </w:r>
      <w:r w:rsidRPr="005C1CCB">
        <w:rPr>
          <w:sz w:val="24"/>
          <w:lang w:val="el-GR"/>
        </w:rPr>
        <w:t xml:space="preserve">υ </w:t>
      </w:r>
      <w:r w:rsidRPr="005C1CCB">
        <w:rPr>
          <w:spacing w:val="1"/>
          <w:sz w:val="24"/>
          <w:lang w:val="el-GR"/>
        </w:rPr>
        <w:t xml:space="preserve"> </w:t>
      </w:r>
      <w:r w:rsidRPr="005C1CCB">
        <w:rPr>
          <w:spacing w:val="-8"/>
          <w:sz w:val="24"/>
          <w:lang w:val="el-GR"/>
        </w:rPr>
        <w:t>ανα</w:t>
      </w:r>
      <w:r w:rsidRPr="005C1CCB">
        <w:rPr>
          <w:spacing w:val="-7"/>
          <w:sz w:val="24"/>
          <w:lang w:val="el-GR"/>
        </w:rPr>
        <w:t>δό</w:t>
      </w:r>
      <w:r w:rsidRPr="005C1CCB">
        <w:rPr>
          <w:spacing w:val="-8"/>
          <w:sz w:val="24"/>
          <w:lang w:val="el-GR"/>
        </w:rPr>
        <w:t>χ</w:t>
      </w:r>
      <w:r w:rsidRPr="005C1CCB">
        <w:rPr>
          <w:spacing w:val="-10"/>
          <w:sz w:val="24"/>
          <w:lang w:val="el-GR"/>
        </w:rPr>
        <w:t>ο</w:t>
      </w:r>
      <w:r w:rsidRPr="005C1CCB">
        <w:rPr>
          <w:sz w:val="24"/>
          <w:lang w:val="el-GR"/>
        </w:rPr>
        <w:t xml:space="preserve">υ </w:t>
      </w:r>
      <w:r w:rsidRPr="005C1CCB">
        <w:rPr>
          <w:spacing w:val="1"/>
          <w:sz w:val="24"/>
          <w:lang w:val="el-GR"/>
        </w:rPr>
        <w:t xml:space="preserve"> </w:t>
      </w:r>
      <w:r w:rsidRPr="005C1CCB">
        <w:rPr>
          <w:spacing w:val="-8"/>
          <w:sz w:val="24"/>
          <w:lang w:val="el-GR"/>
        </w:rPr>
        <w:t>γ</w:t>
      </w:r>
      <w:r w:rsidRPr="005C1CCB">
        <w:rPr>
          <w:spacing w:val="-5"/>
          <w:sz w:val="24"/>
          <w:lang w:val="el-GR"/>
        </w:rPr>
        <w:t>ι</w:t>
      </w:r>
      <w:r w:rsidRPr="005C1CCB">
        <w:rPr>
          <w:sz w:val="24"/>
          <w:lang w:val="el-GR"/>
        </w:rPr>
        <w:t>α</w:t>
      </w:r>
      <w:r w:rsidRPr="005C1CCB">
        <w:rPr>
          <w:spacing w:val="54"/>
          <w:sz w:val="24"/>
          <w:lang w:val="el-GR"/>
        </w:rPr>
        <w:t xml:space="preserve"> </w:t>
      </w:r>
      <w:r w:rsidRPr="005C1CCB">
        <w:rPr>
          <w:spacing w:val="-8"/>
          <w:sz w:val="24"/>
          <w:lang w:val="el-GR"/>
        </w:rPr>
        <w:t>τ</w:t>
      </w:r>
      <w:r w:rsidRPr="005C1CCB">
        <w:rPr>
          <w:sz w:val="24"/>
          <w:lang w:val="el-GR"/>
        </w:rPr>
        <w:t xml:space="preserve">ο </w:t>
      </w:r>
      <w:r w:rsidRPr="005C1CCB">
        <w:rPr>
          <w:spacing w:val="3"/>
          <w:sz w:val="24"/>
          <w:lang w:val="el-GR"/>
        </w:rPr>
        <w:t xml:space="preserve"> </w:t>
      </w:r>
      <w:r w:rsidRPr="005C1CCB">
        <w:rPr>
          <w:spacing w:val="-8"/>
          <w:sz w:val="24"/>
          <w:lang w:val="el-GR"/>
        </w:rPr>
        <w:t>κ</w:t>
      </w:r>
      <w:r w:rsidRPr="005C1CCB">
        <w:rPr>
          <w:spacing w:val="-10"/>
          <w:sz w:val="24"/>
          <w:lang w:val="el-GR"/>
        </w:rPr>
        <w:t>ό</w:t>
      </w:r>
      <w:r w:rsidRPr="005C1CCB">
        <w:rPr>
          <w:spacing w:val="-7"/>
          <w:sz w:val="24"/>
          <w:lang w:val="el-GR"/>
        </w:rPr>
        <w:t>σ</w:t>
      </w:r>
      <w:r w:rsidRPr="005C1CCB">
        <w:rPr>
          <w:spacing w:val="-8"/>
          <w:sz w:val="24"/>
          <w:lang w:val="el-GR"/>
        </w:rPr>
        <w:t>τ</w:t>
      </w:r>
      <w:r w:rsidRPr="005C1CCB">
        <w:rPr>
          <w:spacing w:val="-10"/>
          <w:sz w:val="24"/>
          <w:lang w:val="el-GR"/>
        </w:rPr>
        <w:t>ο</w:t>
      </w:r>
      <w:r w:rsidRPr="005C1CCB">
        <w:rPr>
          <w:sz w:val="24"/>
          <w:lang w:val="el-GR"/>
        </w:rPr>
        <w:t xml:space="preserve">ς </w:t>
      </w:r>
      <w:r w:rsidRPr="005C1CCB">
        <w:rPr>
          <w:spacing w:val="6"/>
          <w:sz w:val="24"/>
          <w:lang w:val="el-GR"/>
        </w:rPr>
        <w:t xml:space="preserve"> </w:t>
      </w:r>
      <w:r w:rsidRPr="005C1CCB">
        <w:rPr>
          <w:spacing w:val="-10"/>
          <w:sz w:val="24"/>
          <w:lang w:val="el-GR"/>
        </w:rPr>
        <w:t>τ</w:t>
      </w:r>
      <w:r w:rsidRPr="005C1CCB">
        <w:rPr>
          <w:spacing w:val="-8"/>
          <w:sz w:val="24"/>
          <w:lang w:val="el-GR"/>
        </w:rPr>
        <w:t>η</w:t>
      </w:r>
      <w:r w:rsidRPr="005C1CCB">
        <w:rPr>
          <w:sz w:val="24"/>
          <w:lang w:val="el-GR"/>
        </w:rPr>
        <w:t xml:space="preserve">ς </w:t>
      </w:r>
      <w:r w:rsidRPr="005C1CCB">
        <w:rPr>
          <w:spacing w:val="1"/>
          <w:sz w:val="24"/>
          <w:lang w:val="el-GR"/>
        </w:rPr>
        <w:t xml:space="preserve"> </w:t>
      </w:r>
      <w:r w:rsidRPr="005C1CCB">
        <w:rPr>
          <w:spacing w:val="-8"/>
          <w:sz w:val="24"/>
          <w:lang w:val="el-GR"/>
        </w:rPr>
        <w:t>α</w:t>
      </w:r>
      <w:r w:rsidRPr="005C1CCB">
        <w:rPr>
          <w:spacing w:val="-9"/>
          <w:sz w:val="24"/>
          <w:lang w:val="el-GR"/>
        </w:rPr>
        <w:t>σ</w:t>
      </w:r>
      <w:r w:rsidRPr="005C1CCB">
        <w:rPr>
          <w:spacing w:val="-6"/>
          <w:sz w:val="24"/>
          <w:lang w:val="el-GR"/>
        </w:rPr>
        <w:t>φ</w:t>
      </w:r>
      <w:r w:rsidRPr="005C1CCB">
        <w:rPr>
          <w:spacing w:val="-8"/>
          <w:sz w:val="24"/>
          <w:lang w:val="el-GR"/>
        </w:rPr>
        <w:t>αλ</w:t>
      </w:r>
      <w:r w:rsidRPr="005C1CCB">
        <w:rPr>
          <w:spacing w:val="-7"/>
          <w:sz w:val="24"/>
          <w:lang w:val="el-GR"/>
        </w:rPr>
        <w:t>ι</w:t>
      </w:r>
      <w:r w:rsidRPr="005C1CCB">
        <w:rPr>
          <w:spacing w:val="-9"/>
          <w:sz w:val="24"/>
          <w:lang w:val="el-GR"/>
        </w:rPr>
        <w:t>σ</w:t>
      </w:r>
      <w:r w:rsidRPr="005C1CCB">
        <w:rPr>
          <w:spacing w:val="-8"/>
          <w:sz w:val="24"/>
          <w:lang w:val="el-GR"/>
        </w:rPr>
        <w:t>τ</w:t>
      </w:r>
      <w:r w:rsidRPr="005C1CCB">
        <w:rPr>
          <w:spacing w:val="-7"/>
          <w:sz w:val="24"/>
          <w:lang w:val="el-GR"/>
        </w:rPr>
        <w:t>ι</w:t>
      </w:r>
      <w:r w:rsidRPr="005C1CCB">
        <w:rPr>
          <w:spacing w:val="-8"/>
          <w:sz w:val="24"/>
          <w:lang w:val="el-GR"/>
        </w:rPr>
        <w:t>κή</w:t>
      </w:r>
      <w:r w:rsidRPr="005C1CCB">
        <w:rPr>
          <w:sz w:val="24"/>
          <w:lang w:val="el-GR"/>
        </w:rPr>
        <w:t xml:space="preserve">ς </w:t>
      </w:r>
      <w:r w:rsidRPr="005C1CCB">
        <w:rPr>
          <w:spacing w:val="1"/>
          <w:sz w:val="24"/>
          <w:lang w:val="el-GR"/>
        </w:rPr>
        <w:t xml:space="preserve"> </w:t>
      </w:r>
      <w:r w:rsidRPr="005C1CCB">
        <w:rPr>
          <w:spacing w:val="-8"/>
          <w:sz w:val="24"/>
          <w:lang w:val="el-GR"/>
        </w:rPr>
        <w:t>κάλ</w:t>
      </w:r>
      <w:r w:rsidRPr="005C1CCB">
        <w:rPr>
          <w:spacing w:val="-6"/>
          <w:sz w:val="24"/>
          <w:lang w:val="el-GR"/>
        </w:rPr>
        <w:t>υψ</w:t>
      </w:r>
      <w:r w:rsidRPr="005C1CCB">
        <w:rPr>
          <w:spacing w:val="-10"/>
          <w:sz w:val="24"/>
          <w:lang w:val="el-GR"/>
        </w:rPr>
        <w:t>η</w:t>
      </w:r>
      <w:r w:rsidRPr="005C1CCB">
        <w:rPr>
          <w:sz w:val="24"/>
          <w:lang w:val="el-GR"/>
        </w:rPr>
        <w:t xml:space="preserve">ς </w:t>
      </w:r>
      <w:r w:rsidRPr="005C1CCB">
        <w:rPr>
          <w:spacing w:val="6"/>
          <w:sz w:val="24"/>
          <w:lang w:val="el-GR"/>
        </w:rPr>
        <w:t xml:space="preserve"> </w:t>
      </w:r>
      <w:r w:rsidRPr="005C1CCB">
        <w:rPr>
          <w:spacing w:val="-8"/>
          <w:sz w:val="24"/>
          <w:lang w:val="el-GR"/>
        </w:rPr>
        <w:t>κά</w:t>
      </w:r>
      <w:r w:rsidRPr="005C1CCB">
        <w:rPr>
          <w:spacing w:val="-9"/>
          <w:sz w:val="24"/>
          <w:lang w:val="el-GR"/>
        </w:rPr>
        <w:t>θ</w:t>
      </w:r>
      <w:r w:rsidRPr="005C1CCB">
        <w:rPr>
          <w:sz w:val="24"/>
          <w:lang w:val="el-GR"/>
        </w:rPr>
        <w:t xml:space="preserve">ε </w:t>
      </w:r>
      <w:r w:rsidRPr="005C1CCB">
        <w:rPr>
          <w:spacing w:val="-7"/>
          <w:sz w:val="24"/>
          <w:lang w:val="el-GR"/>
        </w:rPr>
        <w:t>ο</w:t>
      </w:r>
      <w:r w:rsidRPr="005C1CCB">
        <w:rPr>
          <w:spacing w:val="-8"/>
          <w:sz w:val="24"/>
          <w:lang w:val="el-GR"/>
        </w:rPr>
        <w:t>χή</w:t>
      </w:r>
      <w:r w:rsidRPr="005C1CCB">
        <w:rPr>
          <w:spacing w:val="-6"/>
          <w:sz w:val="24"/>
          <w:lang w:val="el-GR"/>
        </w:rPr>
        <w:t>μ</w:t>
      </w:r>
      <w:r w:rsidRPr="005C1CCB">
        <w:rPr>
          <w:spacing w:val="-8"/>
          <w:sz w:val="24"/>
          <w:lang w:val="el-GR"/>
        </w:rPr>
        <w:t>ατ</w:t>
      </w:r>
      <w:r w:rsidRPr="005C1CCB">
        <w:rPr>
          <w:spacing w:val="-10"/>
          <w:sz w:val="24"/>
          <w:lang w:val="el-GR"/>
        </w:rPr>
        <w:t>ο</w:t>
      </w:r>
      <w:r w:rsidRPr="005C1CCB">
        <w:rPr>
          <w:sz w:val="24"/>
          <w:lang w:val="el-GR"/>
        </w:rPr>
        <w:t>ς</w:t>
      </w:r>
      <w:r w:rsidRPr="005C1CCB">
        <w:rPr>
          <w:spacing w:val="3"/>
          <w:sz w:val="24"/>
          <w:lang w:val="el-GR"/>
        </w:rPr>
        <w:t xml:space="preserve"> </w:t>
      </w:r>
      <w:r w:rsidRPr="005C1CCB">
        <w:rPr>
          <w:spacing w:val="-8"/>
          <w:sz w:val="24"/>
          <w:lang w:val="el-GR"/>
        </w:rPr>
        <w:t>κ</w:t>
      </w:r>
      <w:r w:rsidRPr="005C1CCB">
        <w:rPr>
          <w:spacing w:val="-11"/>
          <w:sz w:val="24"/>
          <w:lang w:val="el-GR"/>
        </w:rPr>
        <w:t>α</w:t>
      </w:r>
      <w:r w:rsidRPr="005C1CCB">
        <w:rPr>
          <w:sz w:val="24"/>
          <w:lang w:val="el-GR"/>
        </w:rPr>
        <w:t>ι</w:t>
      </w:r>
      <w:r w:rsidRPr="005C1CCB">
        <w:rPr>
          <w:spacing w:val="-2"/>
          <w:sz w:val="24"/>
          <w:lang w:val="el-GR"/>
        </w:rPr>
        <w:t xml:space="preserve"> </w:t>
      </w:r>
      <w:r w:rsidRPr="005C1CCB">
        <w:rPr>
          <w:spacing w:val="-10"/>
          <w:sz w:val="24"/>
          <w:lang w:val="el-GR"/>
        </w:rPr>
        <w:t>γ</w:t>
      </w:r>
      <w:r w:rsidRPr="005C1CCB">
        <w:rPr>
          <w:spacing w:val="-7"/>
          <w:sz w:val="24"/>
          <w:lang w:val="el-GR"/>
        </w:rPr>
        <w:t>ι</w:t>
      </w:r>
      <w:r w:rsidRPr="005C1CCB">
        <w:rPr>
          <w:sz w:val="24"/>
          <w:lang w:val="el-GR"/>
        </w:rPr>
        <w:t>α</w:t>
      </w:r>
      <w:r w:rsidRPr="005C1CCB">
        <w:rPr>
          <w:spacing w:val="-3"/>
          <w:sz w:val="24"/>
          <w:lang w:val="el-GR"/>
        </w:rPr>
        <w:t xml:space="preserve"> </w:t>
      </w:r>
      <w:r w:rsidRPr="005C1CCB">
        <w:rPr>
          <w:spacing w:val="-8"/>
          <w:sz w:val="24"/>
          <w:lang w:val="el-GR"/>
        </w:rPr>
        <w:t>τ</w:t>
      </w:r>
      <w:r w:rsidRPr="005C1CCB">
        <w:rPr>
          <w:spacing w:val="-9"/>
          <w:sz w:val="24"/>
          <w:lang w:val="el-GR"/>
        </w:rPr>
        <w:t>ι</w:t>
      </w:r>
      <w:r w:rsidRPr="005C1CCB">
        <w:rPr>
          <w:sz w:val="24"/>
          <w:lang w:val="el-GR"/>
        </w:rPr>
        <w:t>ς</w:t>
      </w:r>
      <w:r w:rsidRPr="005C1CCB">
        <w:rPr>
          <w:spacing w:val="1"/>
          <w:sz w:val="24"/>
          <w:lang w:val="el-GR"/>
        </w:rPr>
        <w:t xml:space="preserve"> </w:t>
      </w:r>
      <w:r w:rsidRPr="005C1CCB">
        <w:rPr>
          <w:spacing w:val="-9"/>
          <w:sz w:val="24"/>
          <w:lang w:val="el-GR"/>
        </w:rPr>
        <w:t>σ</w:t>
      </w:r>
      <w:r w:rsidRPr="005C1CCB">
        <w:rPr>
          <w:spacing w:val="-6"/>
          <w:sz w:val="24"/>
          <w:lang w:val="el-GR"/>
        </w:rPr>
        <w:t>υ</w:t>
      </w:r>
      <w:r w:rsidRPr="005C1CCB">
        <w:rPr>
          <w:spacing w:val="-5"/>
          <w:sz w:val="24"/>
          <w:lang w:val="el-GR"/>
        </w:rPr>
        <w:t>γ</w:t>
      </w:r>
      <w:r w:rsidRPr="005C1CCB">
        <w:rPr>
          <w:spacing w:val="-8"/>
          <w:sz w:val="24"/>
          <w:lang w:val="el-GR"/>
        </w:rPr>
        <w:t>κ</w:t>
      </w:r>
      <w:r w:rsidRPr="005C1CCB">
        <w:rPr>
          <w:spacing w:val="-5"/>
          <w:sz w:val="24"/>
          <w:lang w:val="el-GR"/>
        </w:rPr>
        <w:t>ε</w:t>
      </w:r>
      <w:r w:rsidRPr="005C1CCB">
        <w:rPr>
          <w:spacing w:val="-8"/>
          <w:sz w:val="24"/>
          <w:lang w:val="el-GR"/>
        </w:rPr>
        <w:t>κ</w:t>
      </w:r>
      <w:r w:rsidRPr="005C1CCB">
        <w:rPr>
          <w:spacing w:val="-7"/>
          <w:sz w:val="24"/>
          <w:lang w:val="el-GR"/>
        </w:rPr>
        <w:t>ρ</w:t>
      </w:r>
      <w:r w:rsidRPr="005C1CCB">
        <w:rPr>
          <w:spacing w:val="-9"/>
          <w:sz w:val="24"/>
          <w:lang w:val="el-GR"/>
        </w:rPr>
        <w:t>ι</w:t>
      </w:r>
      <w:r w:rsidRPr="005C1CCB">
        <w:rPr>
          <w:spacing w:val="-6"/>
          <w:sz w:val="24"/>
          <w:lang w:val="el-GR"/>
        </w:rPr>
        <w:t>μ</w:t>
      </w:r>
      <w:r w:rsidRPr="005C1CCB">
        <w:rPr>
          <w:spacing w:val="-7"/>
          <w:sz w:val="24"/>
          <w:lang w:val="el-GR"/>
        </w:rPr>
        <w:t>έ</w:t>
      </w:r>
      <w:r w:rsidRPr="005C1CCB">
        <w:rPr>
          <w:spacing w:val="-8"/>
          <w:sz w:val="24"/>
          <w:lang w:val="el-GR"/>
        </w:rPr>
        <w:t>ν</w:t>
      </w:r>
      <w:r w:rsidRPr="005C1CCB">
        <w:rPr>
          <w:spacing w:val="-10"/>
          <w:sz w:val="24"/>
          <w:lang w:val="el-GR"/>
        </w:rPr>
        <w:t>ε</w:t>
      </w:r>
      <w:r w:rsidRPr="005C1CCB">
        <w:rPr>
          <w:sz w:val="24"/>
          <w:lang w:val="el-GR"/>
        </w:rPr>
        <w:t>ς</w:t>
      </w:r>
      <w:r w:rsidRPr="005C1CCB">
        <w:rPr>
          <w:spacing w:val="3"/>
          <w:sz w:val="24"/>
          <w:lang w:val="el-GR"/>
        </w:rPr>
        <w:t xml:space="preserve"> </w:t>
      </w:r>
      <w:r w:rsidRPr="005C1CCB">
        <w:rPr>
          <w:spacing w:val="-8"/>
          <w:sz w:val="24"/>
          <w:lang w:val="el-GR"/>
        </w:rPr>
        <w:t>κα</w:t>
      </w:r>
      <w:r w:rsidRPr="005C1CCB">
        <w:rPr>
          <w:spacing w:val="-13"/>
          <w:sz w:val="24"/>
          <w:lang w:val="el-GR"/>
        </w:rPr>
        <w:t>λ</w:t>
      </w:r>
      <w:r w:rsidRPr="005C1CCB">
        <w:rPr>
          <w:spacing w:val="-6"/>
          <w:sz w:val="24"/>
          <w:lang w:val="el-GR"/>
        </w:rPr>
        <w:t>ύψ</w:t>
      </w:r>
      <w:r w:rsidRPr="005C1CCB">
        <w:rPr>
          <w:spacing w:val="-7"/>
          <w:sz w:val="24"/>
          <w:lang w:val="el-GR"/>
        </w:rPr>
        <w:t>ε</w:t>
      </w:r>
      <w:r w:rsidRPr="005C1CCB">
        <w:rPr>
          <w:spacing w:val="-9"/>
          <w:sz w:val="24"/>
          <w:lang w:val="el-GR"/>
        </w:rPr>
        <w:t>ι</w:t>
      </w:r>
      <w:r w:rsidRPr="005C1CCB">
        <w:rPr>
          <w:sz w:val="24"/>
          <w:lang w:val="el-GR"/>
        </w:rPr>
        <w:t>ς</w:t>
      </w:r>
      <w:r w:rsidRPr="005C1CCB">
        <w:rPr>
          <w:spacing w:val="3"/>
          <w:sz w:val="24"/>
          <w:lang w:val="el-GR"/>
        </w:rPr>
        <w:t xml:space="preserve"> </w:t>
      </w:r>
      <w:r w:rsidRPr="005C1CCB">
        <w:rPr>
          <w:spacing w:val="-8"/>
          <w:sz w:val="24"/>
          <w:lang w:val="el-GR"/>
        </w:rPr>
        <w:t>αν</w:t>
      </w:r>
      <w:r w:rsidRPr="005C1CCB">
        <w:rPr>
          <w:sz w:val="24"/>
          <w:lang w:val="el-GR"/>
        </w:rPr>
        <w:t>ά</w:t>
      </w:r>
      <w:r w:rsidRPr="005C1CCB">
        <w:rPr>
          <w:spacing w:val="-6"/>
          <w:sz w:val="24"/>
          <w:lang w:val="el-GR"/>
        </w:rPr>
        <w:t xml:space="preserve"> </w:t>
      </w:r>
      <w:r w:rsidRPr="005C1CCB">
        <w:rPr>
          <w:spacing w:val="-5"/>
          <w:sz w:val="24"/>
          <w:lang w:val="el-GR"/>
        </w:rPr>
        <w:t>ό</w:t>
      </w:r>
      <w:r w:rsidRPr="005C1CCB">
        <w:rPr>
          <w:spacing w:val="-6"/>
          <w:sz w:val="24"/>
          <w:lang w:val="el-GR"/>
        </w:rPr>
        <w:t>χ</w:t>
      </w:r>
      <w:r w:rsidRPr="005C1CCB">
        <w:rPr>
          <w:spacing w:val="-10"/>
          <w:sz w:val="24"/>
          <w:lang w:val="el-GR"/>
        </w:rPr>
        <w:t>η</w:t>
      </w:r>
      <w:r w:rsidRPr="005C1CCB">
        <w:rPr>
          <w:spacing w:val="-6"/>
          <w:sz w:val="24"/>
          <w:lang w:val="el-GR"/>
        </w:rPr>
        <w:t>μ</w:t>
      </w:r>
      <w:r w:rsidRPr="005C1CCB">
        <w:rPr>
          <w:spacing w:val="-8"/>
          <w:sz w:val="24"/>
          <w:lang w:val="el-GR"/>
        </w:rPr>
        <w:t>α</w:t>
      </w:r>
      <w:r w:rsidRPr="005C1CCB">
        <w:rPr>
          <w:sz w:val="24"/>
          <w:lang w:val="el-GR"/>
        </w:rPr>
        <w:t>,</w:t>
      </w:r>
      <w:r w:rsidRPr="005C1CCB">
        <w:rPr>
          <w:spacing w:val="-2"/>
          <w:sz w:val="24"/>
          <w:lang w:val="el-GR"/>
        </w:rPr>
        <w:t xml:space="preserve"> </w:t>
      </w:r>
      <w:r w:rsidRPr="005C1CCB">
        <w:rPr>
          <w:spacing w:val="-7"/>
          <w:sz w:val="24"/>
          <w:lang w:val="el-GR"/>
        </w:rPr>
        <w:t>ό</w:t>
      </w:r>
      <w:r w:rsidRPr="005C1CCB">
        <w:rPr>
          <w:spacing w:val="-8"/>
          <w:sz w:val="24"/>
          <w:lang w:val="el-GR"/>
        </w:rPr>
        <w:t>π</w:t>
      </w:r>
      <w:r w:rsidRPr="005C1CCB">
        <w:rPr>
          <w:spacing w:val="-9"/>
          <w:sz w:val="24"/>
          <w:lang w:val="el-GR"/>
        </w:rPr>
        <w:t>ω</w:t>
      </w:r>
      <w:r w:rsidRPr="005C1CCB">
        <w:rPr>
          <w:sz w:val="24"/>
          <w:lang w:val="el-GR"/>
        </w:rPr>
        <w:t>ς</w:t>
      </w:r>
      <w:r w:rsidRPr="005C1CCB">
        <w:rPr>
          <w:spacing w:val="3"/>
          <w:sz w:val="24"/>
          <w:lang w:val="el-GR"/>
        </w:rPr>
        <w:t xml:space="preserve"> </w:t>
      </w:r>
      <w:r w:rsidRPr="005C1CCB">
        <w:rPr>
          <w:spacing w:val="-11"/>
          <w:sz w:val="24"/>
          <w:lang w:val="el-GR"/>
        </w:rPr>
        <w:t>α</w:t>
      </w:r>
      <w:r w:rsidRPr="005C1CCB">
        <w:rPr>
          <w:spacing w:val="-6"/>
          <w:sz w:val="24"/>
          <w:lang w:val="el-GR"/>
        </w:rPr>
        <w:t>υ</w:t>
      </w:r>
      <w:r w:rsidRPr="005C1CCB">
        <w:rPr>
          <w:spacing w:val="-8"/>
          <w:sz w:val="24"/>
          <w:lang w:val="el-GR"/>
        </w:rPr>
        <w:t>τ</w:t>
      </w:r>
      <w:r w:rsidRPr="005C1CCB">
        <w:rPr>
          <w:spacing w:val="-10"/>
          <w:sz w:val="24"/>
          <w:lang w:val="el-GR"/>
        </w:rPr>
        <w:t>έ</w:t>
      </w:r>
      <w:r w:rsidRPr="005C1CCB">
        <w:rPr>
          <w:sz w:val="24"/>
          <w:lang w:val="el-GR"/>
        </w:rPr>
        <w:t>ς</w:t>
      </w:r>
      <w:r w:rsidRPr="005C1CCB">
        <w:rPr>
          <w:spacing w:val="3"/>
          <w:sz w:val="24"/>
          <w:lang w:val="el-GR"/>
        </w:rPr>
        <w:t xml:space="preserve"> </w:t>
      </w:r>
      <w:r w:rsidRPr="005C1CCB">
        <w:rPr>
          <w:spacing w:val="-13"/>
          <w:sz w:val="24"/>
          <w:lang w:val="el-GR"/>
        </w:rPr>
        <w:t>π</w:t>
      </w:r>
      <w:r w:rsidRPr="005C1CCB">
        <w:rPr>
          <w:spacing w:val="-7"/>
          <w:sz w:val="24"/>
          <w:lang w:val="el-GR"/>
        </w:rPr>
        <w:t>ρο</w:t>
      </w:r>
      <w:r w:rsidRPr="005C1CCB">
        <w:rPr>
          <w:spacing w:val="-10"/>
          <w:sz w:val="24"/>
          <w:lang w:val="el-GR"/>
        </w:rPr>
        <w:t>δ</w:t>
      </w:r>
      <w:r w:rsidRPr="005C1CCB">
        <w:rPr>
          <w:spacing w:val="-7"/>
          <w:sz w:val="24"/>
          <w:lang w:val="el-GR"/>
        </w:rPr>
        <w:t>ι</w:t>
      </w:r>
      <w:r w:rsidRPr="005C1CCB">
        <w:rPr>
          <w:spacing w:val="-8"/>
          <w:sz w:val="24"/>
          <w:lang w:val="el-GR"/>
        </w:rPr>
        <w:t>αγ</w:t>
      </w:r>
      <w:r w:rsidRPr="005C1CCB">
        <w:rPr>
          <w:spacing w:val="-2"/>
          <w:sz w:val="24"/>
          <w:lang w:val="el-GR"/>
        </w:rPr>
        <w:t>ρ</w:t>
      </w:r>
      <w:r w:rsidRPr="005C1CCB">
        <w:rPr>
          <w:spacing w:val="-11"/>
          <w:sz w:val="24"/>
          <w:lang w:val="el-GR"/>
        </w:rPr>
        <w:t>ά</w:t>
      </w:r>
      <w:r w:rsidRPr="005C1CCB">
        <w:rPr>
          <w:spacing w:val="-6"/>
          <w:sz w:val="24"/>
          <w:lang w:val="el-GR"/>
        </w:rPr>
        <w:t>φ</w:t>
      </w:r>
      <w:r w:rsidRPr="005C1CCB">
        <w:rPr>
          <w:spacing w:val="-7"/>
          <w:sz w:val="24"/>
          <w:lang w:val="el-GR"/>
        </w:rPr>
        <w:t>ο</w:t>
      </w:r>
      <w:r w:rsidRPr="005C1CCB">
        <w:rPr>
          <w:spacing w:val="-8"/>
          <w:sz w:val="24"/>
          <w:lang w:val="el-GR"/>
        </w:rPr>
        <w:t>ντ</w:t>
      </w:r>
      <w:r w:rsidRPr="005C1CCB">
        <w:rPr>
          <w:spacing w:val="-10"/>
          <w:sz w:val="24"/>
          <w:lang w:val="el-GR"/>
        </w:rPr>
        <w:t>α</w:t>
      </w:r>
      <w:r w:rsidRPr="005C1CCB">
        <w:rPr>
          <w:sz w:val="24"/>
          <w:lang w:val="el-GR"/>
        </w:rPr>
        <w:t>ι</w:t>
      </w:r>
      <w:r w:rsidRPr="005C1CCB">
        <w:rPr>
          <w:spacing w:val="-2"/>
          <w:sz w:val="24"/>
          <w:lang w:val="el-GR"/>
        </w:rPr>
        <w:t xml:space="preserve"> </w:t>
      </w:r>
      <w:r w:rsidRPr="005C1CCB">
        <w:rPr>
          <w:spacing w:val="-5"/>
          <w:sz w:val="24"/>
          <w:lang w:val="el-GR"/>
        </w:rPr>
        <w:t>σ</w:t>
      </w:r>
      <w:r w:rsidRPr="005C1CCB">
        <w:rPr>
          <w:spacing w:val="-8"/>
          <w:sz w:val="24"/>
          <w:lang w:val="el-GR"/>
        </w:rPr>
        <w:t>τη</w:t>
      </w:r>
      <w:r w:rsidRPr="005C1CCB">
        <w:rPr>
          <w:sz w:val="24"/>
          <w:lang w:val="el-GR"/>
        </w:rPr>
        <w:t>ν</w:t>
      </w:r>
      <w:r w:rsidRPr="005C1CCB">
        <w:rPr>
          <w:spacing w:val="-3"/>
          <w:sz w:val="24"/>
          <w:lang w:val="el-GR"/>
        </w:rPr>
        <w:t xml:space="preserve"> </w:t>
      </w:r>
      <w:r w:rsidRPr="005C1CCB">
        <w:rPr>
          <w:spacing w:val="-8"/>
          <w:sz w:val="24"/>
          <w:lang w:val="el-GR"/>
        </w:rPr>
        <w:t>πα</w:t>
      </w:r>
      <w:r w:rsidRPr="005C1CCB">
        <w:rPr>
          <w:spacing w:val="-7"/>
          <w:sz w:val="24"/>
          <w:lang w:val="el-GR"/>
        </w:rPr>
        <w:t>ρ</w:t>
      </w:r>
      <w:r w:rsidRPr="005C1CCB">
        <w:rPr>
          <w:spacing w:val="-10"/>
          <w:sz w:val="24"/>
          <w:lang w:val="el-GR"/>
        </w:rPr>
        <w:t>ο</w:t>
      </w:r>
      <w:r w:rsidRPr="005C1CCB">
        <w:rPr>
          <w:spacing w:val="-6"/>
          <w:sz w:val="24"/>
          <w:lang w:val="el-GR"/>
        </w:rPr>
        <w:t>ύ</w:t>
      </w:r>
      <w:r w:rsidRPr="005C1CCB">
        <w:rPr>
          <w:spacing w:val="-7"/>
          <w:sz w:val="24"/>
          <w:lang w:val="el-GR"/>
        </w:rPr>
        <w:t>σ</w:t>
      </w:r>
      <w:r w:rsidRPr="005C1CCB">
        <w:rPr>
          <w:sz w:val="24"/>
          <w:lang w:val="el-GR"/>
        </w:rPr>
        <w:t xml:space="preserve">α </w:t>
      </w:r>
      <w:r w:rsidRPr="005C1CCB">
        <w:rPr>
          <w:spacing w:val="-6"/>
          <w:sz w:val="24"/>
          <w:lang w:val="el-GR"/>
        </w:rPr>
        <w:t>μ</w:t>
      </w:r>
      <w:r w:rsidRPr="005C1CCB">
        <w:rPr>
          <w:spacing w:val="-7"/>
          <w:sz w:val="24"/>
          <w:lang w:val="el-GR"/>
        </w:rPr>
        <w:t>ε</w:t>
      </w:r>
      <w:r w:rsidRPr="005C1CCB">
        <w:rPr>
          <w:spacing w:val="-8"/>
          <w:sz w:val="24"/>
          <w:lang w:val="el-GR"/>
        </w:rPr>
        <w:t>λ</w:t>
      </w:r>
      <w:r w:rsidRPr="005C1CCB">
        <w:rPr>
          <w:spacing w:val="-7"/>
          <w:sz w:val="24"/>
          <w:lang w:val="el-GR"/>
        </w:rPr>
        <w:t>έ</w:t>
      </w:r>
      <w:r w:rsidRPr="005C1CCB">
        <w:rPr>
          <w:spacing w:val="-8"/>
          <w:sz w:val="24"/>
          <w:lang w:val="el-GR"/>
        </w:rPr>
        <w:t>τ</w:t>
      </w:r>
      <w:r w:rsidRPr="005C1CCB">
        <w:rPr>
          <w:spacing w:val="-10"/>
          <w:sz w:val="24"/>
          <w:lang w:val="el-GR"/>
        </w:rPr>
        <w:t>η</w:t>
      </w:r>
      <w:r w:rsidRPr="005C1CCB">
        <w:rPr>
          <w:sz w:val="24"/>
          <w:lang w:val="el-GR"/>
        </w:rPr>
        <w:t>,</w:t>
      </w:r>
      <w:r w:rsidRPr="005C1CCB">
        <w:rPr>
          <w:spacing w:val="-17"/>
          <w:sz w:val="24"/>
          <w:lang w:val="el-GR"/>
        </w:rPr>
        <w:t xml:space="preserve"> </w:t>
      </w:r>
      <w:r w:rsidRPr="005C1CCB">
        <w:rPr>
          <w:spacing w:val="-7"/>
          <w:sz w:val="24"/>
          <w:lang w:val="el-GR"/>
        </w:rPr>
        <w:t>δε</w:t>
      </w:r>
      <w:r w:rsidRPr="005C1CCB">
        <w:rPr>
          <w:spacing w:val="-9"/>
          <w:sz w:val="24"/>
          <w:lang w:val="el-GR"/>
        </w:rPr>
        <w:t>σ</w:t>
      </w:r>
      <w:r w:rsidRPr="005C1CCB">
        <w:rPr>
          <w:spacing w:val="-4"/>
          <w:sz w:val="24"/>
          <w:lang w:val="el-GR"/>
        </w:rPr>
        <w:t>μ</w:t>
      </w:r>
      <w:r w:rsidRPr="005C1CCB">
        <w:rPr>
          <w:spacing w:val="-10"/>
          <w:sz w:val="24"/>
          <w:lang w:val="el-GR"/>
        </w:rPr>
        <w:t>ε</w:t>
      </w:r>
      <w:r w:rsidRPr="005C1CCB">
        <w:rPr>
          <w:spacing w:val="-6"/>
          <w:sz w:val="24"/>
          <w:lang w:val="el-GR"/>
        </w:rPr>
        <w:t>ύ</w:t>
      </w:r>
      <w:r w:rsidRPr="005C1CCB">
        <w:rPr>
          <w:spacing w:val="-10"/>
          <w:sz w:val="24"/>
          <w:lang w:val="el-GR"/>
        </w:rPr>
        <w:t>ε</w:t>
      </w:r>
      <w:r w:rsidRPr="005C1CCB">
        <w:rPr>
          <w:sz w:val="24"/>
          <w:lang w:val="el-GR"/>
        </w:rPr>
        <w:t xml:space="preserve">ι </w:t>
      </w:r>
      <w:r w:rsidRPr="005C1CCB">
        <w:rPr>
          <w:spacing w:val="15"/>
          <w:sz w:val="24"/>
          <w:lang w:val="el-GR"/>
        </w:rPr>
        <w:t xml:space="preserve"> </w:t>
      </w:r>
      <w:r w:rsidRPr="005C1CCB">
        <w:rPr>
          <w:spacing w:val="-8"/>
          <w:sz w:val="24"/>
          <w:lang w:val="el-GR"/>
        </w:rPr>
        <w:t>τ</w:t>
      </w:r>
      <w:r w:rsidRPr="005C1CCB">
        <w:rPr>
          <w:spacing w:val="-5"/>
          <w:sz w:val="24"/>
          <w:lang w:val="el-GR"/>
        </w:rPr>
        <w:t>ο</w:t>
      </w:r>
      <w:r w:rsidRPr="005C1CCB">
        <w:rPr>
          <w:sz w:val="24"/>
          <w:lang w:val="el-GR"/>
        </w:rPr>
        <w:t xml:space="preserve">ν </w:t>
      </w:r>
      <w:r w:rsidRPr="005C1CCB">
        <w:rPr>
          <w:spacing w:val="12"/>
          <w:sz w:val="24"/>
          <w:lang w:val="el-GR"/>
        </w:rPr>
        <w:t xml:space="preserve"> </w:t>
      </w:r>
      <w:r w:rsidRPr="005C1CCB">
        <w:rPr>
          <w:spacing w:val="-8"/>
          <w:sz w:val="24"/>
          <w:lang w:val="el-GR"/>
        </w:rPr>
        <w:t>αν</w:t>
      </w:r>
      <w:r w:rsidRPr="005C1CCB">
        <w:rPr>
          <w:spacing w:val="-6"/>
          <w:sz w:val="24"/>
          <w:lang w:val="el-GR"/>
        </w:rPr>
        <w:t>ά</w:t>
      </w:r>
      <w:r w:rsidRPr="005C1CCB">
        <w:rPr>
          <w:spacing w:val="-9"/>
          <w:sz w:val="24"/>
          <w:lang w:val="el-GR"/>
        </w:rPr>
        <w:t>δ</w:t>
      </w:r>
      <w:r w:rsidRPr="005C1CCB">
        <w:rPr>
          <w:spacing w:val="-7"/>
          <w:sz w:val="24"/>
          <w:lang w:val="el-GR"/>
        </w:rPr>
        <w:t>ο</w:t>
      </w:r>
      <w:r w:rsidRPr="005C1CCB">
        <w:rPr>
          <w:spacing w:val="-8"/>
          <w:sz w:val="24"/>
          <w:lang w:val="el-GR"/>
        </w:rPr>
        <w:t>χ</w:t>
      </w:r>
      <w:r w:rsidRPr="005C1CCB">
        <w:rPr>
          <w:sz w:val="24"/>
          <w:lang w:val="el-GR"/>
        </w:rPr>
        <w:t xml:space="preserve">ο </w:t>
      </w:r>
      <w:r w:rsidRPr="005C1CCB">
        <w:rPr>
          <w:spacing w:val="14"/>
          <w:sz w:val="24"/>
          <w:lang w:val="el-GR"/>
        </w:rPr>
        <w:t xml:space="preserve"> </w:t>
      </w:r>
      <w:r w:rsidRPr="005C1CCB">
        <w:rPr>
          <w:spacing w:val="-8"/>
          <w:sz w:val="24"/>
          <w:lang w:val="el-GR"/>
        </w:rPr>
        <w:t>γ</w:t>
      </w:r>
      <w:r w:rsidRPr="005C1CCB">
        <w:rPr>
          <w:spacing w:val="-9"/>
          <w:sz w:val="24"/>
          <w:lang w:val="el-GR"/>
        </w:rPr>
        <w:t>ι</w:t>
      </w:r>
      <w:r w:rsidRPr="005C1CCB">
        <w:rPr>
          <w:sz w:val="24"/>
          <w:lang w:val="el-GR"/>
        </w:rPr>
        <w:t xml:space="preserve">α </w:t>
      </w:r>
      <w:r w:rsidRPr="005C1CCB">
        <w:rPr>
          <w:spacing w:val="13"/>
          <w:sz w:val="24"/>
          <w:lang w:val="el-GR"/>
        </w:rPr>
        <w:t xml:space="preserve"> </w:t>
      </w:r>
      <w:r w:rsidRPr="005C1CCB">
        <w:rPr>
          <w:spacing w:val="-7"/>
          <w:sz w:val="24"/>
          <w:lang w:val="el-GR"/>
        </w:rPr>
        <w:t>ό</w:t>
      </w:r>
      <w:r w:rsidRPr="005C1CCB">
        <w:rPr>
          <w:spacing w:val="-8"/>
          <w:sz w:val="24"/>
          <w:lang w:val="el-GR"/>
        </w:rPr>
        <w:t>λ</w:t>
      </w:r>
      <w:r w:rsidRPr="005C1CCB">
        <w:rPr>
          <w:sz w:val="24"/>
          <w:lang w:val="el-GR"/>
        </w:rPr>
        <w:t xml:space="preserve">ο </w:t>
      </w:r>
      <w:r w:rsidRPr="005C1CCB">
        <w:rPr>
          <w:spacing w:val="12"/>
          <w:sz w:val="24"/>
          <w:lang w:val="el-GR"/>
        </w:rPr>
        <w:t xml:space="preserve"> </w:t>
      </w:r>
      <w:r w:rsidRPr="005C1CCB">
        <w:rPr>
          <w:spacing w:val="-8"/>
          <w:sz w:val="24"/>
          <w:lang w:val="el-GR"/>
        </w:rPr>
        <w:t>τ</w:t>
      </w:r>
      <w:r w:rsidRPr="005C1CCB">
        <w:rPr>
          <w:sz w:val="24"/>
          <w:lang w:val="el-GR"/>
        </w:rPr>
        <w:t xml:space="preserve">ο </w:t>
      </w:r>
      <w:r w:rsidRPr="005C1CCB">
        <w:rPr>
          <w:spacing w:val="14"/>
          <w:sz w:val="24"/>
          <w:lang w:val="el-GR"/>
        </w:rPr>
        <w:t xml:space="preserve"> </w:t>
      </w:r>
      <w:r w:rsidRPr="005C1CCB">
        <w:rPr>
          <w:spacing w:val="-7"/>
          <w:sz w:val="24"/>
          <w:lang w:val="el-GR"/>
        </w:rPr>
        <w:t>έ</w:t>
      </w:r>
      <w:r w:rsidRPr="005C1CCB">
        <w:rPr>
          <w:spacing w:val="-10"/>
          <w:sz w:val="24"/>
          <w:lang w:val="el-GR"/>
        </w:rPr>
        <w:t>τ</w:t>
      </w:r>
      <w:r w:rsidRPr="005C1CCB">
        <w:rPr>
          <w:spacing w:val="-7"/>
          <w:sz w:val="24"/>
          <w:lang w:val="el-GR"/>
        </w:rPr>
        <w:t>ο</w:t>
      </w:r>
      <w:r w:rsidRPr="005C1CCB">
        <w:rPr>
          <w:spacing w:val="-6"/>
          <w:sz w:val="24"/>
          <w:lang w:val="el-GR"/>
        </w:rPr>
        <w:t>ς</w:t>
      </w:r>
      <w:r w:rsidRPr="005C1CCB">
        <w:rPr>
          <w:sz w:val="24"/>
          <w:lang w:val="el-GR"/>
        </w:rPr>
        <w:t xml:space="preserve">. </w:t>
      </w:r>
      <w:r w:rsidRPr="005C1CCB">
        <w:rPr>
          <w:spacing w:val="10"/>
          <w:sz w:val="24"/>
          <w:lang w:val="el-GR"/>
        </w:rPr>
        <w:t xml:space="preserve"> </w:t>
      </w:r>
      <w:r w:rsidRPr="005C1CCB">
        <w:rPr>
          <w:spacing w:val="-8"/>
          <w:sz w:val="24"/>
          <w:lang w:val="el-GR"/>
        </w:rPr>
        <w:t>Δηλα</w:t>
      </w:r>
      <w:r w:rsidRPr="005C1CCB">
        <w:rPr>
          <w:spacing w:val="-7"/>
          <w:sz w:val="24"/>
          <w:lang w:val="el-GR"/>
        </w:rPr>
        <w:t>δ</w:t>
      </w:r>
      <w:r w:rsidRPr="005C1CCB">
        <w:rPr>
          <w:spacing w:val="-8"/>
          <w:sz w:val="24"/>
          <w:lang w:val="el-GR"/>
        </w:rPr>
        <w:t>ή</w:t>
      </w:r>
      <w:r w:rsidRPr="005C1CCB">
        <w:rPr>
          <w:sz w:val="24"/>
          <w:lang w:val="el-GR"/>
        </w:rPr>
        <w:t xml:space="preserve">, </w:t>
      </w:r>
      <w:r w:rsidRPr="005C1CCB">
        <w:rPr>
          <w:spacing w:val="12"/>
          <w:sz w:val="24"/>
          <w:lang w:val="el-GR"/>
        </w:rPr>
        <w:t xml:space="preserve"> </w:t>
      </w:r>
      <w:r w:rsidRPr="005C1CCB">
        <w:rPr>
          <w:spacing w:val="-8"/>
          <w:sz w:val="24"/>
          <w:lang w:val="el-GR"/>
        </w:rPr>
        <w:t>τ</w:t>
      </w:r>
      <w:r w:rsidRPr="005C1CCB">
        <w:rPr>
          <w:sz w:val="24"/>
          <w:lang w:val="el-GR"/>
        </w:rPr>
        <w:t xml:space="preserve">ο </w:t>
      </w:r>
      <w:r w:rsidRPr="005C1CCB">
        <w:rPr>
          <w:spacing w:val="14"/>
          <w:sz w:val="24"/>
          <w:lang w:val="el-GR"/>
        </w:rPr>
        <w:t xml:space="preserve"> </w:t>
      </w:r>
      <w:r w:rsidRPr="005C1CCB">
        <w:rPr>
          <w:spacing w:val="-8"/>
          <w:sz w:val="24"/>
          <w:lang w:val="el-GR"/>
        </w:rPr>
        <w:t>κ</w:t>
      </w:r>
      <w:r w:rsidRPr="005C1CCB">
        <w:rPr>
          <w:spacing w:val="-10"/>
          <w:sz w:val="24"/>
          <w:lang w:val="el-GR"/>
        </w:rPr>
        <w:t>ό</w:t>
      </w:r>
      <w:r w:rsidRPr="005C1CCB">
        <w:rPr>
          <w:spacing w:val="-7"/>
          <w:sz w:val="24"/>
          <w:lang w:val="el-GR"/>
        </w:rPr>
        <w:t>σ</w:t>
      </w:r>
      <w:r w:rsidRPr="005C1CCB">
        <w:rPr>
          <w:spacing w:val="-8"/>
          <w:sz w:val="24"/>
          <w:lang w:val="el-GR"/>
        </w:rPr>
        <w:t>τ</w:t>
      </w:r>
      <w:r w:rsidRPr="005C1CCB">
        <w:rPr>
          <w:spacing w:val="-10"/>
          <w:sz w:val="24"/>
          <w:lang w:val="el-GR"/>
        </w:rPr>
        <w:t>ο</w:t>
      </w:r>
      <w:r w:rsidRPr="005C1CCB">
        <w:rPr>
          <w:sz w:val="24"/>
          <w:lang w:val="el-GR"/>
        </w:rPr>
        <w:t xml:space="preserve">ς </w:t>
      </w:r>
      <w:r w:rsidRPr="005C1CCB">
        <w:rPr>
          <w:spacing w:val="15"/>
          <w:sz w:val="24"/>
          <w:lang w:val="el-GR"/>
        </w:rPr>
        <w:t xml:space="preserve"> </w:t>
      </w:r>
      <w:r w:rsidRPr="005C1CCB">
        <w:rPr>
          <w:spacing w:val="-8"/>
          <w:sz w:val="24"/>
          <w:lang w:val="el-GR"/>
        </w:rPr>
        <w:t>τ</w:t>
      </w:r>
      <w:r w:rsidRPr="005C1CCB">
        <w:rPr>
          <w:spacing w:val="-10"/>
          <w:sz w:val="24"/>
          <w:lang w:val="el-GR"/>
        </w:rPr>
        <w:t>η</w:t>
      </w:r>
      <w:r w:rsidRPr="005C1CCB">
        <w:rPr>
          <w:sz w:val="24"/>
          <w:lang w:val="el-GR"/>
        </w:rPr>
        <w:t>ς</w:t>
      </w:r>
      <w:r w:rsidRPr="005C1CCB">
        <w:rPr>
          <w:spacing w:val="3"/>
          <w:sz w:val="24"/>
          <w:lang w:val="el-GR"/>
        </w:rPr>
        <w:t xml:space="preserve"> </w:t>
      </w:r>
      <w:r w:rsidRPr="005C1CCB">
        <w:rPr>
          <w:spacing w:val="-11"/>
          <w:sz w:val="24"/>
          <w:lang w:val="el-GR"/>
        </w:rPr>
        <w:t>α</w:t>
      </w:r>
      <w:r w:rsidRPr="005C1CCB">
        <w:rPr>
          <w:spacing w:val="-7"/>
          <w:sz w:val="24"/>
          <w:lang w:val="el-GR"/>
        </w:rPr>
        <w:t>σ</w:t>
      </w:r>
      <w:r w:rsidRPr="005C1CCB">
        <w:rPr>
          <w:spacing w:val="-6"/>
          <w:sz w:val="24"/>
          <w:lang w:val="el-GR"/>
        </w:rPr>
        <w:t>φ</w:t>
      </w:r>
      <w:r w:rsidRPr="005C1CCB">
        <w:rPr>
          <w:spacing w:val="-8"/>
          <w:sz w:val="24"/>
          <w:lang w:val="el-GR"/>
        </w:rPr>
        <w:t>αλ</w:t>
      </w:r>
      <w:r w:rsidRPr="005C1CCB">
        <w:rPr>
          <w:spacing w:val="-9"/>
          <w:sz w:val="24"/>
          <w:lang w:val="el-GR"/>
        </w:rPr>
        <w:t>ι</w:t>
      </w:r>
      <w:r w:rsidRPr="005C1CCB">
        <w:rPr>
          <w:spacing w:val="-7"/>
          <w:sz w:val="24"/>
          <w:lang w:val="el-GR"/>
        </w:rPr>
        <w:t>σ</w:t>
      </w:r>
      <w:r w:rsidRPr="005C1CCB">
        <w:rPr>
          <w:spacing w:val="-8"/>
          <w:sz w:val="24"/>
          <w:lang w:val="el-GR"/>
        </w:rPr>
        <w:t>τ</w:t>
      </w:r>
      <w:r w:rsidRPr="005C1CCB">
        <w:rPr>
          <w:spacing w:val="-9"/>
          <w:sz w:val="24"/>
          <w:lang w:val="el-GR"/>
        </w:rPr>
        <w:t>ι</w:t>
      </w:r>
      <w:r w:rsidRPr="005C1CCB">
        <w:rPr>
          <w:spacing w:val="-8"/>
          <w:sz w:val="24"/>
          <w:lang w:val="el-GR"/>
        </w:rPr>
        <w:t>κή</w:t>
      </w:r>
      <w:r w:rsidRPr="005C1CCB">
        <w:rPr>
          <w:sz w:val="24"/>
          <w:lang w:val="el-GR"/>
        </w:rPr>
        <w:t>ς</w:t>
      </w:r>
      <w:r w:rsidRPr="005C1CCB">
        <w:rPr>
          <w:spacing w:val="6"/>
          <w:sz w:val="24"/>
          <w:lang w:val="el-GR"/>
        </w:rPr>
        <w:t xml:space="preserve"> </w:t>
      </w:r>
      <w:r>
        <w:rPr>
          <w:spacing w:val="6"/>
          <w:sz w:val="24"/>
          <w:lang w:val="el-GR"/>
        </w:rPr>
        <w:t>κ</w:t>
      </w:r>
      <w:r w:rsidRPr="005C1CCB">
        <w:rPr>
          <w:spacing w:val="-8"/>
          <w:sz w:val="24"/>
          <w:lang w:val="el-GR"/>
        </w:rPr>
        <w:t>ά</w:t>
      </w:r>
      <w:r w:rsidRPr="005C1CCB">
        <w:rPr>
          <w:spacing w:val="-13"/>
          <w:sz w:val="24"/>
          <w:lang w:val="el-GR"/>
        </w:rPr>
        <w:t>λ</w:t>
      </w:r>
      <w:r w:rsidRPr="005C1CCB">
        <w:rPr>
          <w:spacing w:val="-6"/>
          <w:sz w:val="24"/>
          <w:lang w:val="el-GR"/>
        </w:rPr>
        <w:t>υ</w:t>
      </w:r>
      <w:r w:rsidRPr="005C1CCB">
        <w:rPr>
          <w:spacing w:val="-4"/>
          <w:sz w:val="24"/>
          <w:lang w:val="el-GR"/>
        </w:rPr>
        <w:t>ψ</w:t>
      </w:r>
      <w:r w:rsidRPr="005C1CCB">
        <w:rPr>
          <w:spacing w:val="-10"/>
          <w:sz w:val="24"/>
          <w:lang w:val="el-GR"/>
        </w:rPr>
        <w:t>η</w:t>
      </w:r>
      <w:r w:rsidRPr="005C1CCB">
        <w:rPr>
          <w:sz w:val="24"/>
          <w:lang w:val="el-GR"/>
        </w:rPr>
        <w:t xml:space="preserve">ς </w:t>
      </w:r>
      <w:r w:rsidRPr="005C1CCB">
        <w:rPr>
          <w:spacing w:val="-8"/>
          <w:sz w:val="24"/>
          <w:lang w:val="el-GR"/>
        </w:rPr>
        <w:t>κά</w:t>
      </w:r>
      <w:r w:rsidRPr="005C1CCB">
        <w:rPr>
          <w:spacing w:val="-7"/>
          <w:sz w:val="24"/>
          <w:lang w:val="el-GR"/>
        </w:rPr>
        <w:t>θ</w:t>
      </w:r>
      <w:r w:rsidRPr="005C1CCB">
        <w:rPr>
          <w:sz w:val="24"/>
          <w:lang w:val="el-GR"/>
        </w:rPr>
        <w:t>ε</w:t>
      </w:r>
      <w:r w:rsidRPr="005C1CCB">
        <w:rPr>
          <w:spacing w:val="-7"/>
          <w:sz w:val="24"/>
          <w:lang w:val="el-GR"/>
        </w:rPr>
        <w:t xml:space="preserve"> ο</w:t>
      </w:r>
      <w:r w:rsidRPr="005C1CCB">
        <w:rPr>
          <w:spacing w:val="-8"/>
          <w:sz w:val="24"/>
          <w:lang w:val="el-GR"/>
        </w:rPr>
        <w:t>χ</w:t>
      </w:r>
      <w:r w:rsidRPr="005C1CCB">
        <w:rPr>
          <w:spacing w:val="-10"/>
          <w:sz w:val="24"/>
          <w:lang w:val="el-GR"/>
        </w:rPr>
        <w:t>ή</w:t>
      </w:r>
      <w:r w:rsidRPr="005C1CCB">
        <w:rPr>
          <w:spacing w:val="-6"/>
          <w:sz w:val="24"/>
          <w:lang w:val="el-GR"/>
        </w:rPr>
        <w:t>μ</w:t>
      </w:r>
      <w:r w:rsidRPr="005C1CCB">
        <w:rPr>
          <w:spacing w:val="-8"/>
          <w:sz w:val="24"/>
          <w:lang w:val="el-GR"/>
        </w:rPr>
        <w:t>ατ</w:t>
      </w:r>
      <w:r w:rsidRPr="005C1CCB">
        <w:rPr>
          <w:spacing w:val="-10"/>
          <w:sz w:val="24"/>
          <w:lang w:val="el-GR"/>
        </w:rPr>
        <w:t>ο</w:t>
      </w:r>
      <w:r w:rsidRPr="005C1CCB">
        <w:rPr>
          <w:sz w:val="24"/>
          <w:lang w:val="el-GR"/>
        </w:rPr>
        <w:t>ς</w:t>
      </w:r>
      <w:r w:rsidRPr="005C1CCB">
        <w:rPr>
          <w:spacing w:val="-1"/>
          <w:sz w:val="24"/>
          <w:lang w:val="el-GR"/>
        </w:rPr>
        <w:t xml:space="preserve"> </w:t>
      </w:r>
      <w:r w:rsidRPr="005C1CCB">
        <w:rPr>
          <w:spacing w:val="-8"/>
          <w:sz w:val="24"/>
          <w:lang w:val="el-GR"/>
        </w:rPr>
        <w:t>κ</w:t>
      </w:r>
      <w:r w:rsidRPr="005C1CCB">
        <w:rPr>
          <w:spacing w:val="-11"/>
          <w:sz w:val="24"/>
          <w:lang w:val="el-GR"/>
        </w:rPr>
        <w:t>α</w:t>
      </w:r>
      <w:r w:rsidRPr="005C1CCB">
        <w:rPr>
          <w:sz w:val="24"/>
          <w:lang w:val="el-GR"/>
        </w:rPr>
        <w:t>ι</w:t>
      </w:r>
      <w:r w:rsidRPr="005C1CCB">
        <w:rPr>
          <w:spacing w:val="-7"/>
          <w:sz w:val="24"/>
          <w:lang w:val="el-GR"/>
        </w:rPr>
        <w:t xml:space="preserve"> </w:t>
      </w:r>
      <w:r w:rsidRPr="005C1CCB">
        <w:rPr>
          <w:spacing w:val="-10"/>
          <w:sz w:val="24"/>
          <w:lang w:val="el-GR"/>
        </w:rPr>
        <w:t>γ</w:t>
      </w:r>
      <w:r w:rsidRPr="005C1CCB">
        <w:rPr>
          <w:spacing w:val="-7"/>
          <w:sz w:val="24"/>
          <w:lang w:val="el-GR"/>
        </w:rPr>
        <w:t>ι</w:t>
      </w:r>
      <w:r w:rsidRPr="005C1CCB">
        <w:rPr>
          <w:sz w:val="24"/>
          <w:lang w:val="el-GR"/>
        </w:rPr>
        <w:t>α</w:t>
      </w:r>
      <w:r w:rsidRPr="005C1CCB">
        <w:rPr>
          <w:spacing w:val="-6"/>
          <w:sz w:val="24"/>
          <w:lang w:val="el-GR"/>
        </w:rPr>
        <w:t xml:space="preserve"> </w:t>
      </w:r>
      <w:r w:rsidRPr="005C1CCB">
        <w:rPr>
          <w:spacing w:val="-8"/>
          <w:sz w:val="24"/>
          <w:lang w:val="el-GR"/>
        </w:rPr>
        <w:t>τ</w:t>
      </w:r>
      <w:r w:rsidRPr="005C1CCB">
        <w:rPr>
          <w:spacing w:val="-9"/>
          <w:sz w:val="24"/>
          <w:lang w:val="el-GR"/>
        </w:rPr>
        <w:t>ι</w:t>
      </w:r>
      <w:r w:rsidRPr="005C1CCB">
        <w:rPr>
          <w:sz w:val="24"/>
          <w:lang w:val="el-GR"/>
        </w:rPr>
        <w:t>ς</w:t>
      </w:r>
      <w:r w:rsidRPr="005C1CCB">
        <w:rPr>
          <w:spacing w:val="-4"/>
          <w:sz w:val="24"/>
          <w:lang w:val="el-GR"/>
        </w:rPr>
        <w:t xml:space="preserve"> </w:t>
      </w:r>
      <w:r w:rsidRPr="005C1CCB">
        <w:rPr>
          <w:b/>
          <w:spacing w:val="-7"/>
          <w:sz w:val="24"/>
          <w:lang w:val="el-GR"/>
        </w:rPr>
        <w:t>δ</w:t>
      </w:r>
      <w:r w:rsidRPr="005C1CCB">
        <w:rPr>
          <w:b/>
          <w:spacing w:val="-6"/>
          <w:sz w:val="24"/>
          <w:lang w:val="el-GR"/>
        </w:rPr>
        <w:t>ύ</w:t>
      </w:r>
      <w:r w:rsidRPr="005C1CCB">
        <w:rPr>
          <w:b/>
          <w:sz w:val="24"/>
          <w:lang w:val="el-GR"/>
        </w:rPr>
        <w:t>ο</w:t>
      </w:r>
      <w:r w:rsidRPr="005C1CCB">
        <w:rPr>
          <w:b/>
          <w:spacing w:val="-10"/>
          <w:sz w:val="24"/>
          <w:lang w:val="el-GR"/>
        </w:rPr>
        <w:t xml:space="preserve"> </w:t>
      </w:r>
      <w:r w:rsidRPr="005C1CCB">
        <w:rPr>
          <w:b/>
          <w:spacing w:val="-9"/>
          <w:sz w:val="24"/>
          <w:lang w:val="el-GR"/>
        </w:rPr>
        <w:t>ε</w:t>
      </w:r>
      <w:r w:rsidRPr="005C1CCB">
        <w:rPr>
          <w:b/>
          <w:spacing w:val="-6"/>
          <w:sz w:val="24"/>
          <w:lang w:val="el-GR"/>
        </w:rPr>
        <w:t>ξ</w:t>
      </w:r>
      <w:r w:rsidRPr="005C1CCB">
        <w:rPr>
          <w:b/>
          <w:spacing w:val="-9"/>
          <w:sz w:val="24"/>
          <w:lang w:val="el-GR"/>
        </w:rPr>
        <w:t>αμ</w:t>
      </w:r>
      <w:r w:rsidRPr="005C1CCB">
        <w:rPr>
          <w:b/>
          <w:spacing w:val="-7"/>
          <w:sz w:val="24"/>
          <w:lang w:val="el-GR"/>
        </w:rPr>
        <w:t>η</w:t>
      </w:r>
      <w:r w:rsidRPr="005C1CCB">
        <w:rPr>
          <w:b/>
          <w:spacing w:val="-9"/>
          <w:sz w:val="24"/>
          <w:lang w:val="el-GR"/>
        </w:rPr>
        <w:t>ν</w:t>
      </w:r>
      <w:r w:rsidRPr="005C1CCB">
        <w:rPr>
          <w:b/>
          <w:spacing w:val="-7"/>
          <w:sz w:val="24"/>
          <w:lang w:val="el-GR"/>
        </w:rPr>
        <w:t>ια</w:t>
      </w:r>
      <w:r w:rsidRPr="005C1CCB">
        <w:rPr>
          <w:b/>
          <w:spacing w:val="-10"/>
          <w:sz w:val="24"/>
          <w:lang w:val="el-GR"/>
        </w:rPr>
        <w:t>ί</w:t>
      </w:r>
      <w:r w:rsidRPr="005C1CCB">
        <w:rPr>
          <w:b/>
          <w:spacing w:val="-6"/>
          <w:sz w:val="24"/>
          <w:lang w:val="el-GR"/>
        </w:rPr>
        <w:t>ε</w:t>
      </w:r>
      <w:r w:rsidRPr="005C1CCB">
        <w:rPr>
          <w:b/>
          <w:sz w:val="24"/>
          <w:lang w:val="el-GR"/>
        </w:rPr>
        <w:t>ς</w:t>
      </w:r>
      <w:r w:rsidRPr="005C1CCB">
        <w:rPr>
          <w:b/>
          <w:spacing w:val="-10"/>
          <w:sz w:val="24"/>
          <w:lang w:val="el-GR"/>
        </w:rPr>
        <w:t xml:space="preserve"> </w:t>
      </w:r>
      <w:r w:rsidRPr="005C1CCB">
        <w:rPr>
          <w:b/>
          <w:spacing w:val="-9"/>
          <w:sz w:val="24"/>
          <w:lang w:val="el-GR"/>
        </w:rPr>
        <w:t>π</w:t>
      </w:r>
      <w:r w:rsidRPr="005C1CCB">
        <w:rPr>
          <w:b/>
          <w:spacing w:val="-6"/>
          <w:sz w:val="24"/>
          <w:lang w:val="el-GR"/>
        </w:rPr>
        <w:t>ερ</w:t>
      </w:r>
      <w:r w:rsidRPr="005C1CCB">
        <w:rPr>
          <w:b/>
          <w:spacing w:val="-7"/>
          <w:sz w:val="24"/>
          <w:lang w:val="el-GR"/>
        </w:rPr>
        <w:t>ι</w:t>
      </w:r>
      <w:r w:rsidRPr="005C1CCB">
        <w:rPr>
          <w:b/>
          <w:spacing w:val="-5"/>
          <w:sz w:val="24"/>
          <w:lang w:val="el-GR"/>
        </w:rPr>
        <w:t>ό</w:t>
      </w:r>
      <w:r w:rsidRPr="005C1CCB">
        <w:rPr>
          <w:b/>
          <w:spacing w:val="-9"/>
          <w:sz w:val="24"/>
          <w:lang w:val="el-GR"/>
        </w:rPr>
        <w:t>δ</w:t>
      </w:r>
      <w:r w:rsidRPr="005C1CCB">
        <w:rPr>
          <w:b/>
          <w:spacing w:val="-5"/>
          <w:sz w:val="24"/>
          <w:lang w:val="el-GR"/>
        </w:rPr>
        <w:t>ο</w:t>
      </w:r>
      <w:r w:rsidRPr="005C1CCB">
        <w:rPr>
          <w:b/>
          <w:spacing w:val="-7"/>
          <w:sz w:val="24"/>
          <w:lang w:val="el-GR"/>
        </w:rPr>
        <w:t>υ</w:t>
      </w:r>
      <w:r w:rsidRPr="005C1CCB">
        <w:rPr>
          <w:b/>
          <w:sz w:val="24"/>
          <w:lang w:val="el-GR"/>
        </w:rPr>
        <w:t>ς</w:t>
      </w:r>
      <w:r w:rsidRPr="005C1CCB">
        <w:rPr>
          <w:b/>
          <w:spacing w:val="-8"/>
          <w:sz w:val="24"/>
          <w:lang w:val="el-GR"/>
        </w:rPr>
        <w:t xml:space="preserve"> </w:t>
      </w:r>
      <w:r w:rsidRPr="005C1CCB">
        <w:rPr>
          <w:spacing w:val="-7"/>
          <w:sz w:val="24"/>
          <w:lang w:val="el-GR"/>
        </w:rPr>
        <w:t>θ</w:t>
      </w:r>
      <w:r w:rsidRPr="005C1CCB">
        <w:rPr>
          <w:sz w:val="24"/>
          <w:lang w:val="el-GR"/>
        </w:rPr>
        <w:t>α</w:t>
      </w:r>
      <w:r w:rsidRPr="005C1CCB">
        <w:rPr>
          <w:spacing w:val="-8"/>
          <w:sz w:val="24"/>
          <w:lang w:val="el-GR"/>
        </w:rPr>
        <w:t xml:space="preserve"> </w:t>
      </w:r>
      <w:r w:rsidRPr="005C1CCB">
        <w:rPr>
          <w:spacing w:val="-10"/>
          <w:sz w:val="24"/>
          <w:lang w:val="el-GR"/>
        </w:rPr>
        <w:t>ε</w:t>
      </w:r>
      <w:r w:rsidRPr="005C1CCB">
        <w:rPr>
          <w:spacing w:val="-7"/>
          <w:sz w:val="24"/>
          <w:lang w:val="el-GR"/>
        </w:rPr>
        <w:t>ί</w:t>
      </w:r>
      <w:r w:rsidRPr="005C1CCB">
        <w:rPr>
          <w:spacing w:val="-8"/>
          <w:sz w:val="24"/>
          <w:lang w:val="el-GR"/>
        </w:rPr>
        <w:t>να</w:t>
      </w:r>
      <w:r w:rsidRPr="005C1CCB">
        <w:rPr>
          <w:sz w:val="24"/>
          <w:lang w:val="el-GR"/>
        </w:rPr>
        <w:t>ι</w:t>
      </w:r>
      <w:r w:rsidRPr="005C1CCB">
        <w:rPr>
          <w:spacing w:val="-9"/>
          <w:sz w:val="24"/>
          <w:lang w:val="el-GR"/>
        </w:rPr>
        <w:t xml:space="preserve"> </w:t>
      </w:r>
      <w:r w:rsidRPr="005C1CCB">
        <w:rPr>
          <w:spacing w:val="-8"/>
          <w:sz w:val="24"/>
          <w:lang w:val="el-GR"/>
        </w:rPr>
        <w:t>τ</w:t>
      </w:r>
      <w:r w:rsidRPr="005C1CCB">
        <w:rPr>
          <w:sz w:val="24"/>
          <w:lang w:val="el-GR"/>
        </w:rPr>
        <w:t>ο</w:t>
      </w:r>
      <w:r w:rsidRPr="005C1CCB">
        <w:rPr>
          <w:spacing w:val="-7"/>
          <w:sz w:val="24"/>
          <w:lang w:val="el-GR"/>
        </w:rPr>
        <w:t xml:space="preserve"> ί</w:t>
      </w:r>
      <w:r w:rsidRPr="005C1CCB">
        <w:rPr>
          <w:spacing w:val="-10"/>
          <w:sz w:val="24"/>
          <w:lang w:val="el-GR"/>
        </w:rPr>
        <w:t>δ</w:t>
      </w:r>
      <w:r w:rsidRPr="005C1CCB">
        <w:rPr>
          <w:spacing w:val="-7"/>
          <w:sz w:val="24"/>
          <w:lang w:val="el-GR"/>
        </w:rPr>
        <w:t>ιο</w:t>
      </w:r>
      <w:r w:rsidRPr="005C1CCB">
        <w:rPr>
          <w:sz w:val="24"/>
          <w:lang w:val="el-GR"/>
        </w:rPr>
        <w:t>,</w:t>
      </w:r>
      <w:r w:rsidRPr="005C1CCB">
        <w:rPr>
          <w:spacing w:val="-10"/>
          <w:sz w:val="24"/>
          <w:lang w:val="el-GR"/>
        </w:rPr>
        <w:t xml:space="preserve"> </w:t>
      </w:r>
      <w:r w:rsidRPr="005C1CCB">
        <w:rPr>
          <w:spacing w:val="-7"/>
          <w:sz w:val="24"/>
          <w:lang w:val="el-GR"/>
        </w:rPr>
        <w:t>ε</w:t>
      </w:r>
      <w:r w:rsidRPr="005C1CCB">
        <w:rPr>
          <w:spacing w:val="-6"/>
          <w:sz w:val="24"/>
          <w:lang w:val="el-GR"/>
        </w:rPr>
        <w:t>φ</w:t>
      </w:r>
      <w:r w:rsidRPr="005C1CCB">
        <w:rPr>
          <w:spacing w:val="-7"/>
          <w:sz w:val="24"/>
          <w:lang w:val="el-GR"/>
        </w:rPr>
        <w:t>ό</w:t>
      </w:r>
      <w:r w:rsidRPr="005C1CCB">
        <w:rPr>
          <w:spacing w:val="-9"/>
          <w:sz w:val="24"/>
          <w:lang w:val="el-GR"/>
        </w:rPr>
        <w:t>σ</w:t>
      </w:r>
      <w:r w:rsidRPr="005C1CCB">
        <w:rPr>
          <w:spacing w:val="-7"/>
          <w:sz w:val="24"/>
          <w:lang w:val="el-GR"/>
        </w:rPr>
        <w:t>ο</w:t>
      </w:r>
      <w:r w:rsidRPr="005C1CCB">
        <w:rPr>
          <w:sz w:val="24"/>
          <w:lang w:val="el-GR"/>
        </w:rPr>
        <w:t>ν</w:t>
      </w:r>
      <w:r w:rsidRPr="005C1CCB">
        <w:rPr>
          <w:spacing w:val="-3"/>
          <w:sz w:val="24"/>
          <w:lang w:val="el-GR"/>
        </w:rPr>
        <w:t xml:space="preserve"> </w:t>
      </w:r>
      <w:r w:rsidRPr="005C1CCB">
        <w:rPr>
          <w:spacing w:val="-10"/>
          <w:sz w:val="24"/>
          <w:lang w:val="el-GR"/>
        </w:rPr>
        <w:t>ο</w:t>
      </w:r>
      <w:r w:rsidRPr="005C1CCB">
        <w:rPr>
          <w:sz w:val="24"/>
          <w:lang w:val="el-GR"/>
        </w:rPr>
        <w:t>ι</w:t>
      </w:r>
      <w:r w:rsidRPr="005C1CCB">
        <w:rPr>
          <w:spacing w:val="-7"/>
          <w:sz w:val="24"/>
          <w:lang w:val="el-GR"/>
        </w:rPr>
        <w:t xml:space="preserve"> </w:t>
      </w:r>
      <w:r w:rsidRPr="005C1CCB">
        <w:rPr>
          <w:spacing w:val="-8"/>
          <w:sz w:val="24"/>
          <w:lang w:val="el-GR"/>
        </w:rPr>
        <w:t>α</w:t>
      </w:r>
      <w:r w:rsidRPr="005C1CCB">
        <w:rPr>
          <w:spacing w:val="-7"/>
          <w:sz w:val="24"/>
          <w:lang w:val="el-GR"/>
        </w:rPr>
        <w:t>ι</w:t>
      </w:r>
      <w:r w:rsidRPr="005C1CCB">
        <w:rPr>
          <w:spacing w:val="-10"/>
          <w:sz w:val="24"/>
          <w:lang w:val="el-GR"/>
        </w:rPr>
        <w:t>τ</w:t>
      </w:r>
      <w:r w:rsidRPr="005C1CCB">
        <w:rPr>
          <w:spacing w:val="-7"/>
          <w:sz w:val="24"/>
          <w:lang w:val="el-GR"/>
        </w:rPr>
        <w:t>ο</w:t>
      </w:r>
      <w:r w:rsidRPr="005C1CCB">
        <w:rPr>
          <w:spacing w:val="-6"/>
          <w:sz w:val="24"/>
          <w:lang w:val="el-GR"/>
        </w:rPr>
        <w:t>ύμ</w:t>
      </w:r>
      <w:r w:rsidRPr="005C1CCB">
        <w:rPr>
          <w:spacing w:val="-10"/>
          <w:sz w:val="24"/>
          <w:lang w:val="el-GR"/>
        </w:rPr>
        <w:t>ε</w:t>
      </w:r>
      <w:r w:rsidRPr="005C1CCB">
        <w:rPr>
          <w:spacing w:val="-8"/>
          <w:sz w:val="24"/>
          <w:lang w:val="el-GR"/>
        </w:rPr>
        <w:t>ν</w:t>
      </w:r>
      <w:r w:rsidRPr="005C1CCB">
        <w:rPr>
          <w:spacing w:val="-10"/>
          <w:sz w:val="24"/>
          <w:lang w:val="el-GR"/>
        </w:rPr>
        <w:t>ε</w:t>
      </w:r>
      <w:r w:rsidRPr="005C1CCB">
        <w:rPr>
          <w:sz w:val="24"/>
          <w:lang w:val="el-GR"/>
        </w:rPr>
        <w:t>ς</w:t>
      </w:r>
      <w:r w:rsidRPr="005C1CCB">
        <w:rPr>
          <w:spacing w:val="-1"/>
          <w:sz w:val="24"/>
          <w:lang w:val="el-GR"/>
        </w:rPr>
        <w:t xml:space="preserve"> </w:t>
      </w:r>
      <w:r w:rsidRPr="005C1CCB">
        <w:rPr>
          <w:spacing w:val="-8"/>
          <w:sz w:val="24"/>
          <w:lang w:val="el-GR"/>
        </w:rPr>
        <w:t>καλ</w:t>
      </w:r>
      <w:r w:rsidRPr="005C1CCB">
        <w:rPr>
          <w:spacing w:val="-6"/>
          <w:sz w:val="24"/>
          <w:lang w:val="el-GR"/>
        </w:rPr>
        <w:t>ύψ</w:t>
      </w:r>
      <w:r w:rsidRPr="005C1CCB">
        <w:rPr>
          <w:spacing w:val="-10"/>
          <w:sz w:val="24"/>
          <w:lang w:val="el-GR"/>
        </w:rPr>
        <w:t>ε</w:t>
      </w:r>
      <w:r w:rsidRPr="005C1CCB">
        <w:rPr>
          <w:spacing w:val="-9"/>
          <w:sz w:val="24"/>
          <w:lang w:val="el-GR"/>
        </w:rPr>
        <w:t>ι</w:t>
      </w:r>
      <w:r w:rsidRPr="005C1CCB">
        <w:rPr>
          <w:sz w:val="24"/>
          <w:lang w:val="el-GR"/>
        </w:rPr>
        <w:t xml:space="preserve">ς </w:t>
      </w:r>
      <w:r w:rsidRPr="005C1CCB">
        <w:rPr>
          <w:spacing w:val="-8"/>
          <w:sz w:val="24"/>
          <w:lang w:val="el-GR"/>
        </w:rPr>
        <w:t>τ</w:t>
      </w:r>
      <w:r w:rsidRPr="005C1CCB">
        <w:rPr>
          <w:spacing w:val="-7"/>
          <w:sz w:val="24"/>
          <w:lang w:val="el-GR"/>
        </w:rPr>
        <w:t>ο</w:t>
      </w:r>
      <w:r w:rsidRPr="005C1CCB">
        <w:rPr>
          <w:sz w:val="24"/>
          <w:lang w:val="el-GR"/>
        </w:rPr>
        <w:t>υ</w:t>
      </w:r>
      <w:r w:rsidRPr="005C1CCB">
        <w:rPr>
          <w:spacing w:val="-4"/>
          <w:sz w:val="24"/>
          <w:lang w:val="el-GR"/>
        </w:rPr>
        <w:t xml:space="preserve"> </w:t>
      </w:r>
      <w:r w:rsidRPr="005C1CCB">
        <w:rPr>
          <w:spacing w:val="-7"/>
          <w:sz w:val="24"/>
          <w:lang w:val="el-GR"/>
        </w:rPr>
        <w:t>ο</w:t>
      </w:r>
      <w:r w:rsidRPr="005C1CCB">
        <w:rPr>
          <w:spacing w:val="-8"/>
          <w:sz w:val="24"/>
          <w:lang w:val="el-GR"/>
        </w:rPr>
        <w:t>χ</w:t>
      </w:r>
      <w:r w:rsidRPr="005C1CCB">
        <w:rPr>
          <w:spacing w:val="-10"/>
          <w:sz w:val="24"/>
          <w:lang w:val="el-GR"/>
        </w:rPr>
        <w:t>ή</w:t>
      </w:r>
      <w:r w:rsidRPr="005C1CCB">
        <w:rPr>
          <w:spacing w:val="-6"/>
          <w:sz w:val="24"/>
          <w:lang w:val="el-GR"/>
        </w:rPr>
        <w:t>μ</w:t>
      </w:r>
      <w:r w:rsidRPr="005C1CCB">
        <w:rPr>
          <w:spacing w:val="-8"/>
          <w:sz w:val="24"/>
          <w:lang w:val="el-GR"/>
        </w:rPr>
        <w:t>ατ</w:t>
      </w:r>
      <w:r w:rsidRPr="005C1CCB">
        <w:rPr>
          <w:spacing w:val="-10"/>
          <w:sz w:val="24"/>
          <w:lang w:val="el-GR"/>
        </w:rPr>
        <w:t>ο</w:t>
      </w:r>
      <w:r w:rsidRPr="005C1CCB">
        <w:rPr>
          <w:sz w:val="24"/>
          <w:lang w:val="el-GR"/>
        </w:rPr>
        <w:t>ς</w:t>
      </w:r>
      <w:r w:rsidRPr="005C1CCB">
        <w:rPr>
          <w:spacing w:val="-4"/>
          <w:sz w:val="24"/>
          <w:lang w:val="el-GR"/>
        </w:rPr>
        <w:t xml:space="preserve"> </w:t>
      </w:r>
      <w:r w:rsidRPr="005C1CCB">
        <w:rPr>
          <w:spacing w:val="-8"/>
          <w:sz w:val="24"/>
          <w:lang w:val="el-GR"/>
        </w:rPr>
        <w:t>πα</w:t>
      </w:r>
      <w:r w:rsidRPr="005C1CCB">
        <w:rPr>
          <w:spacing w:val="-7"/>
          <w:sz w:val="24"/>
          <w:lang w:val="el-GR"/>
        </w:rPr>
        <w:t>ρ</w:t>
      </w:r>
      <w:r w:rsidRPr="005C1CCB">
        <w:rPr>
          <w:spacing w:val="-11"/>
          <w:sz w:val="24"/>
          <w:lang w:val="el-GR"/>
        </w:rPr>
        <w:t>α</w:t>
      </w:r>
      <w:r w:rsidRPr="005C1CCB">
        <w:rPr>
          <w:spacing w:val="-6"/>
          <w:sz w:val="24"/>
          <w:lang w:val="el-GR"/>
        </w:rPr>
        <w:t>μ</w:t>
      </w:r>
      <w:r w:rsidRPr="005C1CCB">
        <w:rPr>
          <w:spacing w:val="-10"/>
          <w:sz w:val="24"/>
          <w:lang w:val="el-GR"/>
        </w:rPr>
        <w:t>ε</w:t>
      </w:r>
      <w:r w:rsidRPr="005C1CCB">
        <w:rPr>
          <w:spacing w:val="-7"/>
          <w:sz w:val="24"/>
          <w:lang w:val="el-GR"/>
        </w:rPr>
        <w:t>ί</w:t>
      </w:r>
      <w:r w:rsidRPr="005C1CCB">
        <w:rPr>
          <w:spacing w:val="-8"/>
          <w:sz w:val="24"/>
          <w:lang w:val="el-GR"/>
        </w:rPr>
        <w:t>ν</w:t>
      </w:r>
      <w:r w:rsidRPr="005C1CCB">
        <w:rPr>
          <w:spacing w:val="-10"/>
          <w:sz w:val="24"/>
          <w:lang w:val="el-GR"/>
        </w:rPr>
        <w:t>ο</w:t>
      </w:r>
      <w:r w:rsidRPr="005C1CCB">
        <w:rPr>
          <w:spacing w:val="-4"/>
          <w:sz w:val="24"/>
          <w:lang w:val="el-GR"/>
        </w:rPr>
        <w:t>υ</w:t>
      </w:r>
      <w:r w:rsidRPr="005C1CCB">
        <w:rPr>
          <w:sz w:val="24"/>
          <w:lang w:val="el-GR"/>
        </w:rPr>
        <w:t>ν</w:t>
      </w:r>
      <w:r w:rsidRPr="005C1CCB">
        <w:rPr>
          <w:spacing w:val="-12"/>
          <w:sz w:val="24"/>
          <w:lang w:val="el-GR"/>
        </w:rPr>
        <w:t xml:space="preserve"> </w:t>
      </w:r>
      <w:r w:rsidRPr="005C1CCB">
        <w:rPr>
          <w:spacing w:val="-7"/>
          <w:sz w:val="24"/>
          <w:lang w:val="el-GR"/>
        </w:rPr>
        <w:t>ο</w:t>
      </w:r>
      <w:r w:rsidRPr="005C1CCB">
        <w:rPr>
          <w:sz w:val="24"/>
          <w:lang w:val="el-GR"/>
        </w:rPr>
        <w:t>ι</w:t>
      </w:r>
      <w:r w:rsidRPr="005C1CCB">
        <w:rPr>
          <w:spacing w:val="-9"/>
          <w:sz w:val="24"/>
          <w:lang w:val="el-GR"/>
        </w:rPr>
        <w:t xml:space="preserve"> </w:t>
      </w:r>
      <w:r w:rsidRPr="005C1CCB">
        <w:rPr>
          <w:spacing w:val="-7"/>
          <w:sz w:val="24"/>
          <w:lang w:val="el-GR"/>
        </w:rPr>
        <w:t>ίδ</w:t>
      </w:r>
      <w:r w:rsidRPr="005C1CCB">
        <w:rPr>
          <w:spacing w:val="-9"/>
          <w:sz w:val="24"/>
          <w:lang w:val="el-GR"/>
        </w:rPr>
        <w:t>ι</w:t>
      </w:r>
      <w:r w:rsidRPr="005C1CCB">
        <w:rPr>
          <w:spacing w:val="-7"/>
          <w:sz w:val="24"/>
          <w:lang w:val="el-GR"/>
        </w:rPr>
        <w:t>ε</w:t>
      </w:r>
      <w:r w:rsidRPr="005C1CCB">
        <w:rPr>
          <w:spacing w:val="-6"/>
          <w:sz w:val="24"/>
          <w:lang w:val="el-GR"/>
        </w:rPr>
        <w:t>ς</w:t>
      </w:r>
      <w:r w:rsidRPr="005C1CCB">
        <w:rPr>
          <w:sz w:val="24"/>
          <w:lang w:val="el-GR"/>
        </w:rPr>
        <w:t>,</w:t>
      </w:r>
      <w:r w:rsidRPr="005C1CCB">
        <w:rPr>
          <w:spacing w:val="-7"/>
          <w:sz w:val="24"/>
          <w:lang w:val="el-GR"/>
        </w:rPr>
        <w:t xml:space="preserve"> ε</w:t>
      </w:r>
      <w:r w:rsidRPr="005C1CCB">
        <w:rPr>
          <w:spacing w:val="-8"/>
          <w:sz w:val="24"/>
          <w:lang w:val="el-GR"/>
        </w:rPr>
        <w:t>ν</w:t>
      </w:r>
      <w:r w:rsidRPr="005C1CCB">
        <w:rPr>
          <w:sz w:val="24"/>
          <w:lang w:val="el-GR"/>
        </w:rPr>
        <w:t>ώ</w:t>
      </w:r>
      <w:r w:rsidRPr="005C1CCB">
        <w:rPr>
          <w:spacing w:val="-9"/>
          <w:sz w:val="24"/>
          <w:lang w:val="el-GR"/>
        </w:rPr>
        <w:t xml:space="preserve"> </w:t>
      </w:r>
      <w:r w:rsidRPr="005C1CCB">
        <w:rPr>
          <w:sz w:val="24"/>
          <w:lang w:val="el-GR"/>
        </w:rPr>
        <w:t>ο</w:t>
      </w:r>
      <w:r w:rsidRPr="005C1CCB">
        <w:rPr>
          <w:spacing w:val="-10"/>
          <w:sz w:val="24"/>
          <w:lang w:val="el-GR"/>
        </w:rPr>
        <w:t xml:space="preserve"> </w:t>
      </w:r>
      <w:r w:rsidRPr="005C1CCB">
        <w:rPr>
          <w:spacing w:val="-8"/>
          <w:sz w:val="24"/>
          <w:lang w:val="el-GR"/>
        </w:rPr>
        <w:t>Δ</w:t>
      </w:r>
      <w:r w:rsidRPr="005C1CCB">
        <w:rPr>
          <w:spacing w:val="-10"/>
          <w:sz w:val="24"/>
          <w:lang w:val="el-GR"/>
        </w:rPr>
        <w:t>ή</w:t>
      </w:r>
      <w:r w:rsidRPr="005C1CCB">
        <w:rPr>
          <w:spacing w:val="-6"/>
          <w:sz w:val="24"/>
          <w:lang w:val="el-GR"/>
        </w:rPr>
        <w:t>μ</w:t>
      </w:r>
      <w:r w:rsidRPr="005C1CCB">
        <w:rPr>
          <w:spacing w:val="-10"/>
          <w:sz w:val="24"/>
          <w:lang w:val="el-GR"/>
        </w:rPr>
        <w:t>ο</w:t>
      </w:r>
      <w:r w:rsidRPr="005C1CCB">
        <w:rPr>
          <w:sz w:val="24"/>
          <w:lang w:val="el-GR"/>
        </w:rPr>
        <w:t>ς</w:t>
      </w:r>
      <w:r w:rsidRPr="005C1CCB">
        <w:rPr>
          <w:spacing w:val="-4"/>
          <w:sz w:val="24"/>
          <w:lang w:val="el-GR"/>
        </w:rPr>
        <w:t xml:space="preserve"> </w:t>
      </w:r>
      <w:r w:rsidRPr="005C1CCB">
        <w:rPr>
          <w:spacing w:val="-10"/>
          <w:sz w:val="24"/>
          <w:lang w:val="el-GR"/>
        </w:rPr>
        <w:t>ο</w:t>
      </w:r>
      <w:r w:rsidRPr="005C1CCB">
        <w:rPr>
          <w:spacing w:val="-6"/>
          <w:sz w:val="24"/>
          <w:lang w:val="el-GR"/>
        </w:rPr>
        <w:t>φ</w:t>
      </w:r>
      <w:r w:rsidRPr="005C1CCB">
        <w:rPr>
          <w:spacing w:val="-5"/>
          <w:sz w:val="24"/>
          <w:lang w:val="el-GR"/>
        </w:rPr>
        <w:t>ε</w:t>
      </w:r>
      <w:r w:rsidRPr="005C1CCB">
        <w:rPr>
          <w:spacing w:val="-7"/>
          <w:sz w:val="24"/>
          <w:lang w:val="el-GR"/>
        </w:rPr>
        <w:t>ί</w:t>
      </w:r>
      <w:r w:rsidRPr="005C1CCB">
        <w:rPr>
          <w:spacing w:val="-8"/>
          <w:sz w:val="24"/>
          <w:lang w:val="el-GR"/>
        </w:rPr>
        <w:t>λ</w:t>
      </w:r>
      <w:r w:rsidRPr="005C1CCB">
        <w:rPr>
          <w:spacing w:val="-7"/>
          <w:sz w:val="24"/>
          <w:lang w:val="el-GR"/>
        </w:rPr>
        <w:t>ε</w:t>
      </w:r>
      <w:r w:rsidRPr="005C1CCB">
        <w:rPr>
          <w:sz w:val="24"/>
          <w:lang w:val="el-GR"/>
        </w:rPr>
        <w:t>ι</w:t>
      </w:r>
      <w:r w:rsidRPr="005C1CCB">
        <w:rPr>
          <w:spacing w:val="-9"/>
          <w:sz w:val="24"/>
          <w:lang w:val="el-GR"/>
        </w:rPr>
        <w:t xml:space="preserve"> </w:t>
      </w:r>
      <w:r w:rsidRPr="005C1CCB">
        <w:rPr>
          <w:spacing w:val="-8"/>
          <w:sz w:val="24"/>
          <w:lang w:val="el-GR"/>
        </w:rPr>
        <w:t>ν</w:t>
      </w:r>
      <w:r w:rsidRPr="005C1CCB">
        <w:rPr>
          <w:sz w:val="24"/>
          <w:lang w:val="el-GR"/>
        </w:rPr>
        <w:t>α</w:t>
      </w:r>
      <w:r w:rsidRPr="005C1CCB">
        <w:rPr>
          <w:spacing w:val="-11"/>
          <w:sz w:val="24"/>
          <w:lang w:val="el-GR"/>
        </w:rPr>
        <w:t xml:space="preserve"> </w:t>
      </w:r>
      <w:r w:rsidRPr="005C1CCB">
        <w:rPr>
          <w:spacing w:val="-8"/>
          <w:sz w:val="24"/>
          <w:lang w:val="el-GR"/>
        </w:rPr>
        <w:t>κατα</w:t>
      </w:r>
      <w:r w:rsidRPr="005C1CCB">
        <w:rPr>
          <w:spacing w:val="-7"/>
          <w:sz w:val="24"/>
          <w:lang w:val="el-GR"/>
        </w:rPr>
        <w:t>β</w:t>
      </w:r>
      <w:r w:rsidRPr="005C1CCB">
        <w:rPr>
          <w:spacing w:val="-8"/>
          <w:sz w:val="24"/>
          <w:lang w:val="el-GR"/>
        </w:rPr>
        <w:t>άλ</w:t>
      </w:r>
      <w:r w:rsidRPr="005C1CCB">
        <w:rPr>
          <w:spacing w:val="-7"/>
          <w:sz w:val="24"/>
          <w:lang w:val="el-GR"/>
        </w:rPr>
        <w:t>ε</w:t>
      </w:r>
      <w:r w:rsidRPr="005C1CCB">
        <w:rPr>
          <w:sz w:val="24"/>
          <w:lang w:val="el-GR"/>
        </w:rPr>
        <w:t>ι</w:t>
      </w:r>
      <w:r w:rsidRPr="005C1CCB">
        <w:rPr>
          <w:spacing w:val="-5"/>
          <w:sz w:val="24"/>
          <w:lang w:val="el-GR"/>
        </w:rPr>
        <w:t xml:space="preserve"> </w:t>
      </w:r>
      <w:r w:rsidRPr="005C1CCB">
        <w:rPr>
          <w:spacing w:val="-7"/>
          <w:sz w:val="24"/>
          <w:lang w:val="el-GR"/>
        </w:rPr>
        <w:t>σ</w:t>
      </w:r>
      <w:r w:rsidRPr="005C1CCB">
        <w:rPr>
          <w:spacing w:val="-10"/>
          <w:sz w:val="24"/>
          <w:lang w:val="el-GR"/>
        </w:rPr>
        <w:t>τ</w:t>
      </w:r>
      <w:r w:rsidRPr="005C1CCB">
        <w:rPr>
          <w:spacing w:val="-7"/>
          <w:sz w:val="24"/>
          <w:lang w:val="el-GR"/>
        </w:rPr>
        <w:t>ο</w:t>
      </w:r>
      <w:r w:rsidRPr="005C1CCB">
        <w:rPr>
          <w:sz w:val="24"/>
          <w:lang w:val="el-GR"/>
        </w:rPr>
        <w:t>ν</w:t>
      </w:r>
      <w:r w:rsidRPr="005C1CCB">
        <w:rPr>
          <w:spacing w:val="-8"/>
          <w:sz w:val="24"/>
          <w:lang w:val="el-GR"/>
        </w:rPr>
        <w:t xml:space="preserve"> ανά</w:t>
      </w:r>
      <w:r w:rsidRPr="005C1CCB">
        <w:rPr>
          <w:spacing w:val="-7"/>
          <w:sz w:val="24"/>
          <w:lang w:val="el-GR"/>
        </w:rPr>
        <w:t>δο</w:t>
      </w:r>
      <w:r w:rsidRPr="005C1CCB">
        <w:rPr>
          <w:spacing w:val="-8"/>
          <w:sz w:val="24"/>
          <w:lang w:val="el-GR"/>
        </w:rPr>
        <w:t>χ</w:t>
      </w:r>
      <w:r w:rsidRPr="005C1CCB">
        <w:rPr>
          <w:sz w:val="24"/>
          <w:lang w:val="el-GR"/>
        </w:rPr>
        <w:t>ο</w:t>
      </w:r>
      <w:r w:rsidRPr="005C1CCB">
        <w:rPr>
          <w:spacing w:val="-7"/>
          <w:sz w:val="24"/>
          <w:lang w:val="el-GR"/>
        </w:rPr>
        <w:t xml:space="preserve"> τ</w:t>
      </w:r>
      <w:r w:rsidRPr="005C1CCB">
        <w:rPr>
          <w:spacing w:val="-9"/>
          <w:sz w:val="24"/>
          <w:lang w:val="el-GR"/>
        </w:rPr>
        <w:t>ι</w:t>
      </w:r>
      <w:r w:rsidRPr="005C1CCB">
        <w:rPr>
          <w:sz w:val="24"/>
          <w:lang w:val="el-GR"/>
        </w:rPr>
        <w:t>ς</w:t>
      </w:r>
      <w:r w:rsidRPr="005C1CCB">
        <w:rPr>
          <w:spacing w:val="-4"/>
          <w:sz w:val="24"/>
          <w:lang w:val="el-GR"/>
        </w:rPr>
        <w:t xml:space="preserve"> </w:t>
      </w:r>
      <w:r w:rsidRPr="005C1CCB">
        <w:rPr>
          <w:spacing w:val="-10"/>
          <w:sz w:val="24"/>
          <w:lang w:val="el-GR"/>
        </w:rPr>
        <w:t>τ</w:t>
      </w:r>
      <w:r w:rsidRPr="005C1CCB">
        <w:rPr>
          <w:spacing w:val="-6"/>
          <w:sz w:val="24"/>
          <w:lang w:val="el-GR"/>
        </w:rPr>
        <w:t>υ</w:t>
      </w:r>
      <w:r w:rsidRPr="005C1CCB">
        <w:rPr>
          <w:spacing w:val="-8"/>
          <w:sz w:val="24"/>
          <w:lang w:val="el-GR"/>
        </w:rPr>
        <w:t>χ</w:t>
      </w:r>
      <w:r w:rsidRPr="005C1CCB">
        <w:rPr>
          <w:spacing w:val="-7"/>
          <w:sz w:val="24"/>
          <w:lang w:val="el-GR"/>
        </w:rPr>
        <w:t>ό</w:t>
      </w:r>
      <w:r w:rsidRPr="005C1CCB">
        <w:rPr>
          <w:sz w:val="24"/>
          <w:lang w:val="el-GR"/>
        </w:rPr>
        <w:t>ν</w:t>
      </w:r>
      <w:r w:rsidRPr="005C1CCB">
        <w:rPr>
          <w:spacing w:val="-10"/>
          <w:sz w:val="24"/>
          <w:lang w:val="el-GR"/>
        </w:rPr>
        <w:t xml:space="preserve"> </w:t>
      </w:r>
      <w:r w:rsidRPr="005C1CCB">
        <w:rPr>
          <w:spacing w:val="-8"/>
          <w:sz w:val="24"/>
          <w:lang w:val="el-GR"/>
        </w:rPr>
        <w:t>ν</w:t>
      </w:r>
      <w:r w:rsidRPr="005C1CCB">
        <w:rPr>
          <w:spacing w:val="-10"/>
          <w:sz w:val="24"/>
          <w:lang w:val="el-GR"/>
        </w:rPr>
        <w:t>ό</w:t>
      </w:r>
      <w:r w:rsidRPr="005C1CCB">
        <w:rPr>
          <w:spacing w:val="-6"/>
          <w:sz w:val="24"/>
          <w:lang w:val="el-GR"/>
        </w:rPr>
        <w:t>μ</w:t>
      </w:r>
      <w:r w:rsidRPr="005C1CCB">
        <w:rPr>
          <w:spacing w:val="-9"/>
          <w:sz w:val="24"/>
          <w:lang w:val="el-GR"/>
        </w:rPr>
        <w:t>ιμ</w:t>
      </w:r>
      <w:r w:rsidRPr="005C1CCB">
        <w:rPr>
          <w:spacing w:val="-10"/>
          <w:sz w:val="24"/>
          <w:lang w:val="el-GR"/>
        </w:rPr>
        <w:t>ε</w:t>
      </w:r>
      <w:r w:rsidRPr="005C1CCB">
        <w:rPr>
          <w:sz w:val="24"/>
          <w:lang w:val="el-GR"/>
        </w:rPr>
        <w:t xml:space="preserve">ς </w:t>
      </w:r>
      <w:r w:rsidRPr="005C1CCB">
        <w:rPr>
          <w:spacing w:val="-8"/>
          <w:sz w:val="24"/>
          <w:lang w:val="el-GR"/>
        </w:rPr>
        <w:t>π</w:t>
      </w:r>
      <w:r w:rsidRPr="005C1CCB">
        <w:rPr>
          <w:spacing w:val="-7"/>
          <w:sz w:val="24"/>
          <w:lang w:val="el-GR"/>
        </w:rPr>
        <w:t>ροσ</w:t>
      </w:r>
      <w:r w:rsidRPr="005C1CCB">
        <w:rPr>
          <w:spacing w:val="-11"/>
          <w:sz w:val="24"/>
          <w:lang w:val="el-GR"/>
        </w:rPr>
        <w:t>α</w:t>
      </w:r>
      <w:r w:rsidRPr="005C1CCB">
        <w:rPr>
          <w:spacing w:val="-6"/>
          <w:sz w:val="24"/>
          <w:lang w:val="el-GR"/>
        </w:rPr>
        <w:t>υξ</w:t>
      </w:r>
      <w:r w:rsidRPr="005C1CCB">
        <w:rPr>
          <w:spacing w:val="-8"/>
          <w:sz w:val="24"/>
          <w:lang w:val="el-GR"/>
        </w:rPr>
        <w:t>ή</w:t>
      </w:r>
      <w:r w:rsidRPr="005C1CCB">
        <w:rPr>
          <w:spacing w:val="-7"/>
          <w:sz w:val="24"/>
          <w:lang w:val="el-GR"/>
        </w:rPr>
        <w:t>σ</w:t>
      </w:r>
      <w:r w:rsidRPr="005C1CCB">
        <w:rPr>
          <w:spacing w:val="-10"/>
          <w:sz w:val="24"/>
          <w:lang w:val="el-GR"/>
        </w:rPr>
        <w:t>ε</w:t>
      </w:r>
      <w:r w:rsidRPr="005C1CCB">
        <w:rPr>
          <w:spacing w:val="-7"/>
          <w:sz w:val="24"/>
          <w:lang w:val="el-GR"/>
        </w:rPr>
        <w:t>ι</w:t>
      </w:r>
      <w:r w:rsidRPr="005C1CCB">
        <w:rPr>
          <w:sz w:val="24"/>
          <w:lang w:val="el-GR"/>
        </w:rPr>
        <w:t>ς</w:t>
      </w:r>
      <w:r w:rsidRPr="005C1CCB">
        <w:rPr>
          <w:spacing w:val="-16"/>
          <w:sz w:val="24"/>
          <w:lang w:val="el-GR"/>
        </w:rPr>
        <w:t xml:space="preserve"> </w:t>
      </w:r>
      <w:r w:rsidRPr="005C1CCB">
        <w:rPr>
          <w:spacing w:val="-8"/>
          <w:sz w:val="24"/>
          <w:lang w:val="el-GR"/>
        </w:rPr>
        <w:t>π</w:t>
      </w:r>
      <w:r w:rsidRPr="005C1CCB">
        <w:rPr>
          <w:spacing w:val="-10"/>
          <w:sz w:val="24"/>
          <w:lang w:val="el-GR"/>
        </w:rPr>
        <w:t>ο</w:t>
      </w:r>
      <w:r w:rsidRPr="005C1CCB">
        <w:rPr>
          <w:sz w:val="24"/>
          <w:lang w:val="el-GR"/>
        </w:rPr>
        <w:t>υ</w:t>
      </w:r>
      <w:r w:rsidRPr="005C1CCB">
        <w:rPr>
          <w:spacing w:val="-16"/>
          <w:sz w:val="24"/>
          <w:lang w:val="el-GR"/>
        </w:rPr>
        <w:t xml:space="preserve"> </w:t>
      </w:r>
      <w:r w:rsidRPr="005C1CCB">
        <w:rPr>
          <w:spacing w:val="-7"/>
          <w:sz w:val="24"/>
          <w:lang w:val="el-GR"/>
        </w:rPr>
        <w:t>θ</w:t>
      </w:r>
      <w:r w:rsidRPr="005C1CCB">
        <w:rPr>
          <w:sz w:val="24"/>
          <w:lang w:val="el-GR"/>
        </w:rPr>
        <w:t>α</w:t>
      </w:r>
      <w:r w:rsidRPr="005C1CCB">
        <w:rPr>
          <w:spacing w:val="-15"/>
          <w:sz w:val="24"/>
          <w:lang w:val="el-GR"/>
        </w:rPr>
        <w:t xml:space="preserve"> </w:t>
      </w:r>
      <w:r w:rsidRPr="005C1CCB">
        <w:rPr>
          <w:spacing w:val="-8"/>
          <w:sz w:val="24"/>
          <w:lang w:val="el-GR"/>
        </w:rPr>
        <w:t>π</w:t>
      </w:r>
      <w:r w:rsidRPr="005C1CCB">
        <w:rPr>
          <w:spacing w:val="-7"/>
          <w:sz w:val="24"/>
          <w:lang w:val="el-GR"/>
        </w:rPr>
        <w:t>ρο</w:t>
      </w:r>
      <w:r w:rsidRPr="005C1CCB">
        <w:rPr>
          <w:spacing w:val="-8"/>
          <w:sz w:val="24"/>
          <w:lang w:val="el-GR"/>
        </w:rPr>
        <w:t>κ</w:t>
      </w:r>
      <w:r w:rsidRPr="005C1CCB">
        <w:rPr>
          <w:spacing w:val="-6"/>
          <w:sz w:val="24"/>
          <w:lang w:val="el-GR"/>
        </w:rPr>
        <w:t>ύψ</w:t>
      </w:r>
      <w:r w:rsidRPr="005C1CCB">
        <w:rPr>
          <w:spacing w:val="-10"/>
          <w:sz w:val="24"/>
          <w:lang w:val="el-GR"/>
        </w:rPr>
        <w:t>ο</w:t>
      </w:r>
      <w:r w:rsidRPr="005C1CCB">
        <w:rPr>
          <w:spacing w:val="-6"/>
          <w:sz w:val="24"/>
          <w:lang w:val="el-GR"/>
        </w:rPr>
        <w:t>υ</w:t>
      </w:r>
      <w:r w:rsidRPr="005C1CCB">
        <w:rPr>
          <w:sz w:val="24"/>
          <w:lang w:val="el-GR"/>
        </w:rPr>
        <w:t>ν</w:t>
      </w:r>
      <w:r w:rsidRPr="005C1CCB">
        <w:rPr>
          <w:spacing w:val="-15"/>
          <w:sz w:val="24"/>
          <w:lang w:val="el-GR"/>
        </w:rPr>
        <w:t xml:space="preserve"> </w:t>
      </w:r>
      <w:r w:rsidRPr="005C1CCB">
        <w:rPr>
          <w:spacing w:val="-8"/>
          <w:sz w:val="24"/>
          <w:lang w:val="el-GR"/>
        </w:rPr>
        <w:t>κατ</w:t>
      </w:r>
      <w:r w:rsidRPr="005C1CCB">
        <w:rPr>
          <w:sz w:val="24"/>
          <w:lang w:val="el-GR"/>
        </w:rPr>
        <w:t>ά</w:t>
      </w:r>
      <w:r w:rsidRPr="005C1CCB">
        <w:rPr>
          <w:spacing w:val="-20"/>
          <w:sz w:val="24"/>
          <w:lang w:val="el-GR"/>
        </w:rPr>
        <w:t xml:space="preserve"> </w:t>
      </w:r>
      <w:r w:rsidRPr="005C1CCB">
        <w:rPr>
          <w:spacing w:val="-8"/>
          <w:sz w:val="24"/>
          <w:lang w:val="el-GR"/>
        </w:rPr>
        <w:t>τη</w:t>
      </w:r>
      <w:r w:rsidRPr="005C1CCB">
        <w:rPr>
          <w:sz w:val="24"/>
          <w:lang w:val="el-GR"/>
        </w:rPr>
        <w:t>ν</w:t>
      </w:r>
      <w:r w:rsidRPr="005C1CCB">
        <w:rPr>
          <w:spacing w:val="-15"/>
          <w:sz w:val="24"/>
          <w:lang w:val="el-GR"/>
        </w:rPr>
        <w:t xml:space="preserve"> </w:t>
      </w:r>
      <w:r w:rsidRPr="005C1CCB">
        <w:rPr>
          <w:spacing w:val="-8"/>
          <w:sz w:val="24"/>
          <w:lang w:val="el-GR"/>
        </w:rPr>
        <w:t>χ</w:t>
      </w:r>
      <w:r w:rsidRPr="005C1CCB">
        <w:rPr>
          <w:spacing w:val="-9"/>
          <w:sz w:val="24"/>
          <w:lang w:val="el-GR"/>
        </w:rPr>
        <w:t>ρ</w:t>
      </w:r>
      <w:r w:rsidRPr="005C1CCB">
        <w:rPr>
          <w:spacing w:val="-7"/>
          <w:sz w:val="24"/>
          <w:lang w:val="el-GR"/>
        </w:rPr>
        <w:t>ο</w:t>
      </w:r>
      <w:r w:rsidRPr="005C1CCB">
        <w:rPr>
          <w:spacing w:val="-8"/>
          <w:sz w:val="24"/>
          <w:lang w:val="el-GR"/>
        </w:rPr>
        <w:t>ν</w:t>
      </w:r>
      <w:r w:rsidRPr="005C1CCB">
        <w:rPr>
          <w:spacing w:val="-7"/>
          <w:sz w:val="24"/>
          <w:lang w:val="el-GR"/>
        </w:rPr>
        <w:t>ι</w:t>
      </w:r>
      <w:r w:rsidRPr="005C1CCB">
        <w:rPr>
          <w:spacing w:val="-8"/>
          <w:sz w:val="24"/>
          <w:lang w:val="el-GR"/>
        </w:rPr>
        <w:t>κ</w:t>
      </w:r>
      <w:r w:rsidRPr="005C1CCB">
        <w:rPr>
          <w:sz w:val="24"/>
          <w:lang w:val="el-GR"/>
        </w:rPr>
        <w:t>ή</w:t>
      </w:r>
      <w:r w:rsidRPr="005C1CCB">
        <w:rPr>
          <w:spacing w:val="-18"/>
          <w:sz w:val="24"/>
          <w:lang w:val="el-GR"/>
        </w:rPr>
        <w:t xml:space="preserve"> </w:t>
      </w:r>
      <w:r w:rsidRPr="005C1CCB">
        <w:rPr>
          <w:spacing w:val="-7"/>
          <w:sz w:val="24"/>
          <w:lang w:val="el-GR"/>
        </w:rPr>
        <w:t>δ</w:t>
      </w:r>
      <w:r w:rsidRPr="005C1CCB">
        <w:rPr>
          <w:spacing w:val="-5"/>
          <w:sz w:val="24"/>
          <w:lang w:val="el-GR"/>
        </w:rPr>
        <w:t>ι</w:t>
      </w:r>
      <w:r w:rsidRPr="005C1CCB">
        <w:rPr>
          <w:spacing w:val="-8"/>
          <w:sz w:val="24"/>
          <w:lang w:val="el-GR"/>
        </w:rPr>
        <w:t>ά</w:t>
      </w:r>
      <w:r w:rsidRPr="005C1CCB">
        <w:rPr>
          <w:spacing w:val="-7"/>
          <w:sz w:val="24"/>
          <w:lang w:val="el-GR"/>
        </w:rPr>
        <w:t>ρ</w:t>
      </w:r>
      <w:r w:rsidRPr="005C1CCB">
        <w:rPr>
          <w:spacing w:val="-8"/>
          <w:sz w:val="24"/>
          <w:lang w:val="el-GR"/>
        </w:rPr>
        <w:t>κ</w:t>
      </w:r>
      <w:r w:rsidRPr="005C1CCB">
        <w:rPr>
          <w:spacing w:val="-7"/>
          <w:sz w:val="24"/>
          <w:lang w:val="el-GR"/>
        </w:rPr>
        <w:t>ει</w:t>
      </w:r>
      <w:r w:rsidRPr="005C1CCB">
        <w:rPr>
          <w:sz w:val="24"/>
          <w:lang w:val="el-GR"/>
        </w:rPr>
        <w:t>α</w:t>
      </w:r>
      <w:r w:rsidRPr="005C1CCB">
        <w:rPr>
          <w:spacing w:val="-15"/>
          <w:sz w:val="24"/>
          <w:lang w:val="el-GR"/>
        </w:rPr>
        <w:t xml:space="preserve"> </w:t>
      </w:r>
      <w:r w:rsidRPr="005C1CCB">
        <w:rPr>
          <w:spacing w:val="-10"/>
          <w:sz w:val="24"/>
          <w:lang w:val="el-GR"/>
        </w:rPr>
        <w:t>τ</w:t>
      </w:r>
      <w:r w:rsidRPr="005C1CCB">
        <w:rPr>
          <w:spacing w:val="-8"/>
          <w:sz w:val="24"/>
          <w:lang w:val="el-GR"/>
        </w:rPr>
        <w:t>η</w:t>
      </w:r>
      <w:r w:rsidRPr="005C1CCB">
        <w:rPr>
          <w:sz w:val="24"/>
          <w:lang w:val="el-GR"/>
        </w:rPr>
        <w:t>ς</w:t>
      </w:r>
      <w:r w:rsidRPr="005C1CCB">
        <w:rPr>
          <w:spacing w:val="-16"/>
          <w:sz w:val="24"/>
          <w:lang w:val="el-GR"/>
        </w:rPr>
        <w:t xml:space="preserve"> </w:t>
      </w:r>
      <w:r w:rsidRPr="005C1CCB">
        <w:rPr>
          <w:spacing w:val="-8"/>
          <w:sz w:val="24"/>
          <w:lang w:val="el-GR"/>
        </w:rPr>
        <w:t>α</w:t>
      </w:r>
      <w:r w:rsidRPr="005C1CCB">
        <w:rPr>
          <w:spacing w:val="-9"/>
          <w:sz w:val="24"/>
          <w:lang w:val="el-GR"/>
        </w:rPr>
        <w:t>σ</w:t>
      </w:r>
      <w:r w:rsidRPr="005C1CCB">
        <w:rPr>
          <w:spacing w:val="-6"/>
          <w:sz w:val="24"/>
          <w:lang w:val="el-GR"/>
        </w:rPr>
        <w:t>φ</w:t>
      </w:r>
      <w:r w:rsidRPr="005C1CCB">
        <w:rPr>
          <w:spacing w:val="-8"/>
          <w:sz w:val="24"/>
          <w:lang w:val="el-GR"/>
        </w:rPr>
        <w:t>αλ</w:t>
      </w:r>
      <w:r w:rsidRPr="005C1CCB">
        <w:rPr>
          <w:spacing w:val="-7"/>
          <w:sz w:val="24"/>
          <w:lang w:val="el-GR"/>
        </w:rPr>
        <w:t>ισ</w:t>
      </w:r>
      <w:r w:rsidRPr="005C1CCB">
        <w:rPr>
          <w:spacing w:val="-10"/>
          <w:sz w:val="24"/>
          <w:lang w:val="el-GR"/>
        </w:rPr>
        <w:t>τ</w:t>
      </w:r>
      <w:r w:rsidRPr="005C1CCB">
        <w:rPr>
          <w:spacing w:val="-7"/>
          <w:sz w:val="24"/>
          <w:lang w:val="el-GR"/>
        </w:rPr>
        <w:t>ι</w:t>
      </w:r>
      <w:r w:rsidRPr="005C1CCB">
        <w:rPr>
          <w:spacing w:val="-8"/>
          <w:sz w:val="24"/>
          <w:lang w:val="el-GR"/>
        </w:rPr>
        <w:t>κή</w:t>
      </w:r>
      <w:r w:rsidRPr="005C1CCB">
        <w:rPr>
          <w:sz w:val="24"/>
          <w:lang w:val="el-GR"/>
        </w:rPr>
        <w:t>ς</w:t>
      </w:r>
      <w:r w:rsidRPr="005C1CCB">
        <w:rPr>
          <w:spacing w:val="-16"/>
          <w:sz w:val="24"/>
          <w:lang w:val="el-GR"/>
        </w:rPr>
        <w:t xml:space="preserve"> </w:t>
      </w:r>
      <w:r w:rsidRPr="005C1CCB">
        <w:rPr>
          <w:spacing w:val="-6"/>
          <w:sz w:val="24"/>
          <w:lang w:val="el-GR"/>
        </w:rPr>
        <w:t>κ</w:t>
      </w:r>
      <w:r w:rsidRPr="005C1CCB">
        <w:rPr>
          <w:spacing w:val="-8"/>
          <w:sz w:val="24"/>
          <w:lang w:val="el-GR"/>
        </w:rPr>
        <w:t>άλ</w:t>
      </w:r>
      <w:r w:rsidRPr="005C1CCB">
        <w:rPr>
          <w:spacing w:val="-6"/>
          <w:sz w:val="24"/>
          <w:lang w:val="el-GR"/>
        </w:rPr>
        <w:t>υψ</w:t>
      </w:r>
      <w:r w:rsidRPr="005C1CCB">
        <w:rPr>
          <w:spacing w:val="-10"/>
          <w:sz w:val="24"/>
          <w:lang w:val="el-GR"/>
        </w:rPr>
        <w:t>η</w:t>
      </w:r>
      <w:r w:rsidRPr="005C1CCB">
        <w:rPr>
          <w:spacing w:val="-6"/>
          <w:sz w:val="24"/>
          <w:lang w:val="el-GR"/>
        </w:rPr>
        <w:t>ς</w:t>
      </w:r>
      <w:r w:rsidRPr="005C1CCB">
        <w:rPr>
          <w:sz w:val="24"/>
          <w:lang w:val="el-GR"/>
        </w:rPr>
        <w:t>.</w:t>
      </w:r>
    </w:p>
    <w:p w:rsidR="00FE1FF8" w:rsidRPr="005C1CCB" w:rsidRDefault="00FE1FF8" w:rsidP="00FE1FF8">
      <w:pPr>
        <w:spacing w:line="276" w:lineRule="auto"/>
        <w:ind w:right="88" w:firstLine="720"/>
        <w:rPr>
          <w:sz w:val="24"/>
          <w:lang w:val="el-GR"/>
        </w:rPr>
      </w:pPr>
      <w:r w:rsidRPr="005C1CCB">
        <w:rPr>
          <w:spacing w:val="-8"/>
          <w:sz w:val="24"/>
          <w:lang w:val="el-GR"/>
        </w:rPr>
        <w:t>Π</w:t>
      </w:r>
      <w:r w:rsidRPr="005C1CCB">
        <w:rPr>
          <w:spacing w:val="-7"/>
          <w:sz w:val="24"/>
          <w:lang w:val="el-GR"/>
        </w:rPr>
        <w:t>ρο</w:t>
      </w:r>
      <w:r w:rsidRPr="005C1CCB">
        <w:rPr>
          <w:spacing w:val="-8"/>
          <w:sz w:val="24"/>
          <w:lang w:val="el-GR"/>
        </w:rPr>
        <w:t>κ</w:t>
      </w:r>
      <w:r w:rsidRPr="005C1CCB">
        <w:rPr>
          <w:spacing w:val="-10"/>
          <w:sz w:val="24"/>
          <w:lang w:val="el-GR"/>
        </w:rPr>
        <w:t>ε</w:t>
      </w:r>
      <w:r w:rsidRPr="005C1CCB">
        <w:rPr>
          <w:spacing w:val="-7"/>
          <w:sz w:val="24"/>
          <w:lang w:val="el-GR"/>
        </w:rPr>
        <w:t>ι</w:t>
      </w:r>
      <w:r w:rsidRPr="005C1CCB">
        <w:rPr>
          <w:spacing w:val="-9"/>
          <w:sz w:val="24"/>
          <w:lang w:val="el-GR"/>
        </w:rPr>
        <w:t>μ</w:t>
      </w:r>
      <w:r w:rsidRPr="005C1CCB">
        <w:rPr>
          <w:spacing w:val="-7"/>
          <w:sz w:val="24"/>
          <w:lang w:val="el-GR"/>
        </w:rPr>
        <w:t>έ</w:t>
      </w:r>
      <w:r w:rsidRPr="005C1CCB">
        <w:rPr>
          <w:spacing w:val="-8"/>
          <w:sz w:val="24"/>
          <w:lang w:val="el-GR"/>
        </w:rPr>
        <w:t>ν</w:t>
      </w:r>
      <w:r w:rsidRPr="005C1CCB">
        <w:rPr>
          <w:spacing w:val="-10"/>
          <w:sz w:val="24"/>
          <w:lang w:val="el-GR"/>
        </w:rPr>
        <w:t>ο</w:t>
      </w:r>
      <w:r w:rsidRPr="005C1CCB">
        <w:rPr>
          <w:sz w:val="24"/>
          <w:lang w:val="el-GR"/>
        </w:rPr>
        <w:t>υ</w:t>
      </w:r>
      <w:r w:rsidRPr="005C1CCB">
        <w:rPr>
          <w:spacing w:val="7"/>
          <w:sz w:val="24"/>
          <w:lang w:val="el-GR"/>
        </w:rPr>
        <w:t xml:space="preserve"> </w:t>
      </w:r>
      <w:r w:rsidRPr="005C1CCB">
        <w:rPr>
          <w:spacing w:val="-7"/>
          <w:sz w:val="24"/>
          <w:lang w:val="el-GR"/>
        </w:rPr>
        <w:t>ο</w:t>
      </w:r>
      <w:r w:rsidRPr="005C1CCB">
        <w:rPr>
          <w:sz w:val="24"/>
          <w:lang w:val="el-GR"/>
        </w:rPr>
        <w:t>ι</w:t>
      </w:r>
      <w:r w:rsidRPr="005C1CCB">
        <w:rPr>
          <w:spacing w:val="6"/>
          <w:sz w:val="24"/>
          <w:lang w:val="el-GR"/>
        </w:rPr>
        <w:t xml:space="preserve"> </w:t>
      </w:r>
      <w:r w:rsidRPr="005C1CCB">
        <w:rPr>
          <w:spacing w:val="-6"/>
          <w:sz w:val="24"/>
          <w:lang w:val="el-GR"/>
        </w:rPr>
        <w:t>υ</w:t>
      </w:r>
      <w:r w:rsidRPr="005C1CCB">
        <w:rPr>
          <w:spacing w:val="-8"/>
          <w:sz w:val="24"/>
          <w:lang w:val="el-GR"/>
        </w:rPr>
        <w:t>πη</w:t>
      </w:r>
      <w:r w:rsidRPr="005C1CCB">
        <w:rPr>
          <w:spacing w:val="-9"/>
          <w:sz w:val="24"/>
          <w:lang w:val="el-GR"/>
        </w:rPr>
        <w:t>ρ</w:t>
      </w:r>
      <w:r w:rsidRPr="005C1CCB">
        <w:rPr>
          <w:spacing w:val="-7"/>
          <w:sz w:val="24"/>
          <w:lang w:val="el-GR"/>
        </w:rPr>
        <w:t>ε</w:t>
      </w:r>
      <w:r w:rsidRPr="005C1CCB">
        <w:rPr>
          <w:spacing w:val="-9"/>
          <w:sz w:val="24"/>
          <w:lang w:val="el-GR"/>
        </w:rPr>
        <w:t>σ</w:t>
      </w:r>
      <w:r w:rsidRPr="005C1CCB">
        <w:rPr>
          <w:spacing w:val="-7"/>
          <w:sz w:val="24"/>
          <w:lang w:val="el-GR"/>
        </w:rPr>
        <w:t>ί</w:t>
      </w:r>
      <w:r w:rsidRPr="005C1CCB">
        <w:rPr>
          <w:spacing w:val="-10"/>
          <w:sz w:val="24"/>
          <w:lang w:val="el-GR"/>
        </w:rPr>
        <w:t>ε</w:t>
      </w:r>
      <w:r w:rsidRPr="005C1CCB">
        <w:rPr>
          <w:sz w:val="24"/>
          <w:lang w:val="el-GR"/>
        </w:rPr>
        <w:t>ς</w:t>
      </w:r>
      <w:r w:rsidRPr="005C1CCB">
        <w:rPr>
          <w:spacing w:val="5"/>
          <w:sz w:val="24"/>
          <w:lang w:val="el-GR"/>
        </w:rPr>
        <w:t xml:space="preserve"> </w:t>
      </w:r>
      <w:r w:rsidRPr="005C1CCB">
        <w:rPr>
          <w:spacing w:val="-8"/>
          <w:sz w:val="24"/>
          <w:lang w:val="el-GR"/>
        </w:rPr>
        <w:t>τ</w:t>
      </w:r>
      <w:r w:rsidRPr="005C1CCB">
        <w:rPr>
          <w:spacing w:val="-10"/>
          <w:sz w:val="24"/>
          <w:lang w:val="el-GR"/>
        </w:rPr>
        <w:t>ο</w:t>
      </w:r>
      <w:r w:rsidRPr="005C1CCB">
        <w:rPr>
          <w:sz w:val="24"/>
          <w:lang w:val="el-GR"/>
        </w:rPr>
        <w:t>υ</w:t>
      </w:r>
      <w:r w:rsidRPr="005C1CCB">
        <w:rPr>
          <w:spacing w:val="10"/>
          <w:sz w:val="24"/>
          <w:lang w:val="el-GR"/>
        </w:rPr>
        <w:t xml:space="preserve"> </w:t>
      </w:r>
      <w:r w:rsidRPr="005C1CCB">
        <w:rPr>
          <w:spacing w:val="-8"/>
          <w:sz w:val="24"/>
          <w:lang w:val="el-GR"/>
        </w:rPr>
        <w:t>Δ</w:t>
      </w:r>
      <w:r w:rsidRPr="005C1CCB">
        <w:rPr>
          <w:spacing w:val="-10"/>
          <w:sz w:val="24"/>
          <w:lang w:val="el-GR"/>
        </w:rPr>
        <w:t>ή</w:t>
      </w:r>
      <w:r w:rsidRPr="005C1CCB">
        <w:rPr>
          <w:spacing w:val="-6"/>
          <w:sz w:val="24"/>
          <w:lang w:val="el-GR"/>
        </w:rPr>
        <w:t>μ</w:t>
      </w:r>
      <w:r w:rsidRPr="005C1CCB">
        <w:rPr>
          <w:spacing w:val="-10"/>
          <w:sz w:val="24"/>
          <w:lang w:val="el-GR"/>
        </w:rPr>
        <w:t>ο</w:t>
      </w:r>
      <w:r w:rsidRPr="005C1CCB">
        <w:rPr>
          <w:sz w:val="24"/>
          <w:lang w:val="el-GR"/>
        </w:rPr>
        <w:t>υ</w:t>
      </w:r>
      <w:r w:rsidRPr="005C1CCB">
        <w:rPr>
          <w:spacing w:val="10"/>
          <w:sz w:val="24"/>
          <w:lang w:val="el-GR"/>
        </w:rPr>
        <w:t xml:space="preserve"> </w:t>
      </w:r>
      <w:r w:rsidRPr="005C1CCB">
        <w:rPr>
          <w:spacing w:val="-8"/>
          <w:sz w:val="24"/>
          <w:lang w:val="el-GR"/>
        </w:rPr>
        <w:t>ν</w:t>
      </w:r>
      <w:r w:rsidRPr="005C1CCB">
        <w:rPr>
          <w:sz w:val="24"/>
          <w:lang w:val="el-GR"/>
        </w:rPr>
        <w:t xml:space="preserve">α </w:t>
      </w:r>
      <w:r w:rsidRPr="005C1CCB">
        <w:rPr>
          <w:spacing w:val="-7"/>
          <w:sz w:val="24"/>
          <w:lang w:val="el-GR"/>
        </w:rPr>
        <w:t>δι</w:t>
      </w:r>
      <w:r w:rsidRPr="005C1CCB">
        <w:rPr>
          <w:spacing w:val="-10"/>
          <w:sz w:val="24"/>
          <w:lang w:val="el-GR"/>
        </w:rPr>
        <w:t>ε</w:t>
      </w:r>
      <w:r w:rsidRPr="005C1CCB">
        <w:rPr>
          <w:spacing w:val="-6"/>
          <w:sz w:val="24"/>
          <w:lang w:val="el-GR"/>
        </w:rPr>
        <w:t>υ</w:t>
      </w:r>
      <w:r w:rsidRPr="005C1CCB">
        <w:rPr>
          <w:spacing w:val="-11"/>
          <w:sz w:val="24"/>
          <w:lang w:val="el-GR"/>
        </w:rPr>
        <w:t>κ</w:t>
      </w:r>
      <w:r w:rsidRPr="005C1CCB">
        <w:rPr>
          <w:spacing w:val="-7"/>
          <w:sz w:val="24"/>
          <w:lang w:val="el-GR"/>
        </w:rPr>
        <w:t>ο</w:t>
      </w:r>
      <w:r w:rsidRPr="005C1CCB">
        <w:rPr>
          <w:spacing w:val="-8"/>
          <w:sz w:val="24"/>
          <w:lang w:val="el-GR"/>
        </w:rPr>
        <w:t>λ</w:t>
      </w:r>
      <w:r w:rsidRPr="005C1CCB">
        <w:rPr>
          <w:spacing w:val="-6"/>
          <w:sz w:val="24"/>
          <w:lang w:val="el-GR"/>
        </w:rPr>
        <w:t>ύ</w:t>
      </w:r>
      <w:r w:rsidRPr="005C1CCB">
        <w:rPr>
          <w:spacing w:val="-10"/>
          <w:sz w:val="24"/>
          <w:lang w:val="el-GR"/>
        </w:rPr>
        <w:t>ν</w:t>
      </w:r>
      <w:r w:rsidRPr="005C1CCB">
        <w:rPr>
          <w:spacing w:val="-7"/>
          <w:sz w:val="24"/>
          <w:lang w:val="el-GR"/>
        </w:rPr>
        <w:t>ο</w:t>
      </w:r>
      <w:r w:rsidRPr="005C1CCB">
        <w:rPr>
          <w:spacing w:val="-8"/>
          <w:sz w:val="24"/>
          <w:lang w:val="el-GR"/>
        </w:rPr>
        <w:t>ντα</w:t>
      </w:r>
      <w:r w:rsidRPr="005C1CCB">
        <w:rPr>
          <w:sz w:val="24"/>
          <w:lang w:val="el-GR"/>
        </w:rPr>
        <w:t>ι</w:t>
      </w:r>
      <w:r w:rsidRPr="005C1CCB">
        <w:rPr>
          <w:spacing w:val="6"/>
          <w:sz w:val="24"/>
          <w:lang w:val="el-GR"/>
        </w:rPr>
        <w:t xml:space="preserve"> </w:t>
      </w:r>
      <w:r w:rsidRPr="005C1CCB">
        <w:rPr>
          <w:spacing w:val="-7"/>
          <w:sz w:val="24"/>
          <w:lang w:val="el-GR"/>
        </w:rPr>
        <w:t>σ</w:t>
      </w:r>
      <w:r w:rsidRPr="005C1CCB">
        <w:rPr>
          <w:spacing w:val="-8"/>
          <w:sz w:val="24"/>
          <w:lang w:val="el-GR"/>
        </w:rPr>
        <w:t>τ</w:t>
      </w:r>
      <w:r w:rsidRPr="005C1CCB">
        <w:rPr>
          <w:spacing w:val="-7"/>
          <w:sz w:val="24"/>
          <w:lang w:val="el-GR"/>
        </w:rPr>
        <w:t>ο</w:t>
      </w:r>
      <w:r w:rsidRPr="005C1CCB">
        <w:rPr>
          <w:sz w:val="24"/>
          <w:lang w:val="el-GR"/>
        </w:rPr>
        <w:t>ν</w:t>
      </w:r>
      <w:r w:rsidRPr="005C1CCB">
        <w:rPr>
          <w:spacing w:val="1"/>
          <w:sz w:val="24"/>
          <w:lang w:val="el-GR"/>
        </w:rPr>
        <w:t xml:space="preserve"> </w:t>
      </w:r>
      <w:r w:rsidRPr="005C1CCB">
        <w:rPr>
          <w:spacing w:val="-7"/>
          <w:sz w:val="24"/>
          <w:lang w:val="el-GR"/>
        </w:rPr>
        <w:t>έ</w:t>
      </w:r>
      <w:r w:rsidRPr="005C1CCB">
        <w:rPr>
          <w:spacing w:val="-8"/>
          <w:sz w:val="24"/>
          <w:lang w:val="el-GR"/>
        </w:rPr>
        <w:t>λ</w:t>
      </w:r>
      <w:r w:rsidRPr="005C1CCB">
        <w:rPr>
          <w:spacing w:val="-5"/>
          <w:sz w:val="24"/>
          <w:lang w:val="el-GR"/>
        </w:rPr>
        <w:t>ε</w:t>
      </w:r>
      <w:r w:rsidRPr="005C1CCB">
        <w:rPr>
          <w:spacing w:val="-8"/>
          <w:sz w:val="24"/>
          <w:lang w:val="el-GR"/>
        </w:rPr>
        <w:t>γχ</w:t>
      </w:r>
      <w:r w:rsidRPr="005C1CCB">
        <w:rPr>
          <w:sz w:val="24"/>
          <w:lang w:val="el-GR"/>
        </w:rPr>
        <w:t>ο</w:t>
      </w:r>
      <w:r w:rsidRPr="005C1CCB">
        <w:rPr>
          <w:spacing w:val="4"/>
          <w:sz w:val="24"/>
          <w:lang w:val="el-GR"/>
        </w:rPr>
        <w:t xml:space="preserve"> </w:t>
      </w:r>
      <w:r w:rsidRPr="005C1CCB">
        <w:rPr>
          <w:spacing w:val="-8"/>
          <w:sz w:val="24"/>
          <w:lang w:val="el-GR"/>
        </w:rPr>
        <w:t>τ</w:t>
      </w:r>
      <w:r w:rsidRPr="005C1CCB">
        <w:rPr>
          <w:spacing w:val="-10"/>
          <w:sz w:val="24"/>
          <w:lang w:val="el-GR"/>
        </w:rPr>
        <w:t>η</w:t>
      </w:r>
      <w:r w:rsidRPr="005C1CCB">
        <w:rPr>
          <w:sz w:val="24"/>
          <w:lang w:val="el-GR"/>
        </w:rPr>
        <w:t>ς</w:t>
      </w:r>
      <w:r w:rsidRPr="005C1CCB">
        <w:rPr>
          <w:spacing w:val="10"/>
          <w:sz w:val="24"/>
          <w:lang w:val="el-GR"/>
        </w:rPr>
        <w:t xml:space="preserve"> </w:t>
      </w:r>
      <w:r w:rsidRPr="005C1CCB">
        <w:rPr>
          <w:spacing w:val="-9"/>
          <w:sz w:val="24"/>
          <w:lang w:val="el-GR"/>
        </w:rPr>
        <w:t>ι</w:t>
      </w:r>
      <w:r w:rsidRPr="005C1CCB">
        <w:rPr>
          <w:spacing w:val="-7"/>
          <w:sz w:val="24"/>
          <w:lang w:val="el-GR"/>
        </w:rPr>
        <w:t>σ</w:t>
      </w:r>
      <w:r w:rsidRPr="005C1CCB">
        <w:rPr>
          <w:spacing w:val="-6"/>
          <w:sz w:val="24"/>
          <w:lang w:val="el-GR"/>
        </w:rPr>
        <w:t>χύ</w:t>
      </w:r>
      <w:r w:rsidRPr="005C1CCB">
        <w:rPr>
          <w:spacing w:val="-10"/>
          <w:sz w:val="24"/>
          <w:lang w:val="el-GR"/>
        </w:rPr>
        <w:t>ο</w:t>
      </w:r>
      <w:r w:rsidRPr="005C1CCB">
        <w:rPr>
          <w:sz w:val="24"/>
          <w:lang w:val="el-GR"/>
        </w:rPr>
        <w:t>ς</w:t>
      </w:r>
      <w:r w:rsidRPr="005C1CCB">
        <w:rPr>
          <w:spacing w:val="10"/>
          <w:sz w:val="24"/>
          <w:lang w:val="el-GR"/>
        </w:rPr>
        <w:t xml:space="preserve"> </w:t>
      </w:r>
      <w:r w:rsidRPr="005C1CCB">
        <w:rPr>
          <w:spacing w:val="-10"/>
          <w:sz w:val="24"/>
          <w:lang w:val="el-GR"/>
        </w:rPr>
        <w:t>τ</w:t>
      </w:r>
      <w:r w:rsidRPr="005C1CCB">
        <w:rPr>
          <w:spacing w:val="-6"/>
          <w:sz w:val="24"/>
          <w:lang w:val="el-GR"/>
        </w:rPr>
        <w:t>ω</w:t>
      </w:r>
      <w:r w:rsidRPr="005C1CCB">
        <w:rPr>
          <w:sz w:val="24"/>
          <w:lang w:val="el-GR"/>
        </w:rPr>
        <w:t>ν</w:t>
      </w:r>
      <w:r w:rsidRPr="005C1CCB">
        <w:rPr>
          <w:spacing w:val="3"/>
          <w:sz w:val="24"/>
          <w:lang w:val="el-GR"/>
        </w:rPr>
        <w:t xml:space="preserve"> </w:t>
      </w:r>
      <w:r w:rsidRPr="005C1CCB">
        <w:rPr>
          <w:spacing w:val="-11"/>
          <w:sz w:val="24"/>
          <w:lang w:val="el-GR"/>
        </w:rPr>
        <w:t>α</w:t>
      </w:r>
      <w:r w:rsidRPr="005C1CCB">
        <w:rPr>
          <w:spacing w:val="-7"/>
          <w:sz w:val="24"/>
          <w:lang w:val="el-GR"/>
        </w:rPr>
        <w:t>σ</w:t>
      </w:r>
      <w:r w:rsidRPr="005C1CCB">
        <w:rPr>
          <w:spacing w:val="-6"/>
          <w:sz w:val="24"/>
          <w:lang w:val="el-GR"/>
        </w:rPr>
        <w:t>φ</w:t>
      </w:r>
      <w:r w:rsidRPr="005C1CCB">
        <w:rPr>
          <w:spacing w:val="-8"/>
          <w:sz w:val="24"/>
          <w:lang w:val="el-GR"/>
        </w:rPr>
        <w:t>αλ</w:t>
      </w:r>
      <w:r w:rsidRPr="005C1CCB">
        <w:rPr>
          <w:spacing w:val="-9"/>
          <w:sz w:val="24"/>
          <w:lang w:val="el-GR"/>
        </w:rPr>
        <w:t>ί</w:t>
      </w:r>
      <w:r w:rsidRPr="005C1CCB">
        <w:rPr>
          <w:spacing w:val="-7"/>
          <w:sz w:val="24"/>
          <w:lang w:val="el-GR"/>
        </w:rPr>
        <w:t>σ</w:t>
      </w:r>
      <w:r w:rsidRPr="005C1CCB">
        <w:rPr>
          <w:spacing w:val="-8"/>
          <w:sz w:val="24"/>
          <w:lang w:val="el-GR"/>
        </w:rPr>
        <w:t>τ</w:t>
      </w:r>
      <w:r w:rsidRPr="005C1CCB">
        <w:rPr>
          <w:spacing w:val="-9"/>
          <w:sz w:val="24"/>
          <w:lang w:val="el-GR"/>
        </w:rPr>
        <w:t>ρ</w:t>
      </w:r>
      <w:r w:rsidRPr="005C1CCB">
        <w:rPr>
          <w:spacing w:val="-4"/>
          <w:sz w:val="24"/>
          <w:lang w:val="el-GR"/>
        </w:rPr>
        <w:t>ω</w:t>
      </w:r>
      <w:r w:rsidRPr="005C1CCB">
        <w:rPr>
          <w:sz w:val="24"/>
          <w:lang w:val="el-GR"/>
        </w:rPr>
        <w:t xml:space="preserve">ν </w:t>
      </w:r>
      <w:r w:rsidRPr="005C1CCB">
        <w:rPr>
          <w:spacing w:val="-8"/>
          <w:sz w:val="24"/>
          <w:lang w:val="el-GR"/>
        </w:rPr>
        <w:t>κα</w:t>
      </w:r>
      <w:r w:rsidRPr="005C1CCB">
        <w:rPr>
          <w:spacing w:val="-7"/>
          <w:sz w:val="24"/>
          <w:lang w:val="el-GR"/>
        </w:rPr>
        <w:t>θ</w:t>
      </w:r>
      <w:r w:rsidRPr="005C1CCB">
        <w:rPr>
          <w:spacing w:val="-9"/>
          <w:sz w:val="24"/>
          <w:lang w:val="el-GR"/>
        </w:rPr>
        <w:t>ώ</w:t>
      </w:r>
      <w:r w:rsidRPr="005C1CCB">
        <w:rPr>
          <w:sz w:val="24"/>
          <w:lang w:val="el-GR"/>
        </w:rPr>
        <w:t>ς</w:t>
      </w:r>
      <w:r w:rsidRPr="005C1CCB">
        <w:rPr>
          <w:spacing w:val="4"/>
          <w:sz w:val="24"/>
          <w:lang w:val="el-GR"/>
        </w:rPr>
        <w:t xml:space="preserve"> </w:t>
      </w:r>
      <w:r w:rsidRPr="005C1CCB">
        <w:rPr>
          <w:spacing w:val="-8"/>
          <w:sz w:val="24"/>
          <w:lang w:val="el-GR"/>
        </w:rPr>
        <w:t>κα</w:t>
      </w:r>
      <w:r w:rsidRPr="005C1CCB">
        <w:rPr>
          <w:sz w:val="24"/>
          <w:lang w:val="el-GR"/>
        </w:rPr>
        <w:t xml:space="preserve">ι </w:t>
      </w:r>
      <w:r w:rsidRPr="005C1CCB">
        <w:rPr>
          <w:spacing w:val="23"/>
          <w:sz w:val="24"/>
          <w:lang w:val="el-GR"/>
        </w:rPr>
        <w:t xml:space="preserve"> </w:t>
      </w:r>
      <w:r w:rsidRPr="005C1CCB">
        <w:rPr>
          <w:spacing w:val="-7"/>
          <w:sz w:val="24"/>
          <w:lang w:val="el-GR"/>
        </w:rPr>
        <w:t>σ</w:t>
      </w:r>
      <w:r w:rsidRPr="005C1CCB">
        <w:rPr>
          <w:spacing w:val="-8"/>
          <w:sz w:val="24"/>
          <w:lang w:val="el-GR"/>
        </w:rPr>
        <w:t>τη</w:t>
      </w:r>
      <w:r w:rsidRPr="005C1CCB">
        <w:rPr>
          <w:sz w:val="24"/>
          <w:lang w:val="el-GR"/>
        </w:rPr>
        <w:t>ν</w:t>
      </w:r>
      <w:r w:rsidRPr="005C1CCB">
        <w:rPr>
          <w:spacing w:val="1"/>
          <w:sz w:val="24"/>
          <w:lang w:val="el-GR"/>
        </w:rPr>
        <w:t xml:space="preserve"> </w:t>
      </w:r>
      <w:r w:rsidRPr="005C1CCB">
        <w:rPr>
          <w:spacing w:val="-10"/>
          <w:sz w:val="24"/>
          <w:lang w:val="el-GR"/>
        </w:rPr>
        <w:t>ε</w:t>
      </w:r>
      <w:r w:rsidRPr="005C1CCB">
        <w:rPr>
          <w:spacing w:val="-6"/>
          <w:sz w:val="24"/>
          <w:lang w:val="el-GR"/>
        </w:rPr>
        <w:t>ξ</w:t>
      </w:r>
      <w:r w:rsidRPr="005C1CCB">
        <w:rPr>
          <w:spacing w:val="-7"/>
          <w:sz w:val="24"/>
          <w:lang w:val="el-GR"/>
        </w:rPr>
        <w:t>ό</w:t>
      </w:r>
      <w:r w:rsidRPr="005C1CCB">
        <w:rPr>
          <w:spacing w:val="-6"/>
          <w:sz w:val="24"/>
          <w:lang w:val="el-GR"/>
        </w:rPr>
        <w:t>φ</w:t>
      </w:r>
      <w:r w:rsidRPr="005C1CCB">
        <w:rPr>
          <w:spacing w:val="-8"/>
          <w:sz w:val="24"/>
          <w:lang w:val="el-GR"/>
        </w:rPr>
        <w:t>λ</w:t>
      </w:r>
      <w:r w:rsidRPr="005C1CCB">
        <w:rPr>
          <w:spacing w:val="-10"/>
          <w:sz w:val="24"/>
          <w:lang w:val="el-GR"/>
        </w:rPr>
        <w:t>η</w:t>
      </w:r>
      <w:r w:rsidRPr="005C1CCB">
        <w:rPr>
          <w:spacing w:val="-7"/>
          <w:sz w:val="24"/>
          <w:lang w:val="el-GR"/>
        </w:rPr>
        <w:t>σ</w:t>
      </w:r>
      <w:r w:rsidRPr="005C1CCB">
        <w:rPr>
          <w:sz w:val="24"/>
          <w:lang w:val="el-GR"/>
        </w:rPr>
        <w:t xml:space="preserve">η </w:t>
      </w:r>
      <w:r w:rsidRPr="005C1CCB">
        <w:rPr>
          <w:spacing w:val="23"/>
          <w:sz w:val="24"/>
          <w:lang w:val="el-GR"/>
        </w:rPr>
        <w:t xml:space="preserve"> </w:t>
      </w:r>
      <w:r w:rsidRPr="005C1CCB">
        <w:rPr>
          <w:spacing w:val="-8"/>
          <w:sz w:val="24"/>
          <w:lang w:val="el-GR"/>
        </w:rPr>
        <w:t>α</w:t>
      </w:r>
      <w:r w:rsidRPr="005C1CCB">
        <w:rPr>
          <w:spacing w:val="-6"/>
          <w:sz w:val="24"/>
          <w:lang w:val="el-GR"/>
        </w:rPr>
        <w:t>υ</w:t>
      </w:r>
      <w:r w:rsidRPr="005C1CCB">
        <w:rPr>
          <w:spacing w:val="-8"/>
          <w:sz w:val="24"/>
          <w:lang w:val="el-GR"/>
        </w:rPr>
        <w:t>τ</w:t>
      </w:r>
      <w:r w:rsidRPr="005C1CCB">
        <w:rPr>
          <w:spacing w:val="-7"/>
          <w:sz w:val="24"/>
          <w:lang w:val="el-GR"/>
        </w:rPr>
        <w:t>ώ</w:t>
      </w:r>
      <w:r w:rsidRPr="005C1CCB">
        <w:rPr>
          <w:sz w:val="24"/>
          <w:lang w:val="el-GR"/>
        </w:rPr>
        <w:t>ν,</w:t>
      </w:r>
      <w:r w:rsidRPr="005C1CCB">
        <w:rPr>
          <w:spacing w:val="1"/>
          <w:sz w:val="24"/>
          <w:lang w:val="el-GR"/>
        </w:rPr>
        <w:t xml:space="preserve"> </w:t>
      </w:r>
      <w:r w:rsidRPr="005C1CCB">
        <w:rPr>
          <w:spacing w:val="-8"/>
          <w:sz w:val="24"/>
          <w:lang w:val="el-GR"/>
        </w:rPr>
        <w:t>απα</w:t>
      </w:r>
      <w:r w:rsidRPr="005C1CCB">
        <w:rPr>
          <w:spacing w:val="-7"/>
          <w:sz w:val="24"/>
          <w:lang w:val="el-GR"/>
        </w:rPr>
        <w:t>ι</w:t>
      </w:r>
      <w:r w:rsidRPr="005C1CCB">
        <w:rPr>
          <w:spacing w:val="-8"/>
          <w:sz w:val="24"/>
          <w:lang w:val="el-GR"/>
        </w:rPr>
        <w:t>τ</w:t>
      </w:r>
      <w:r w:rsidRPr="005C1CCB">
        <w:rPr>
          <w:spacing w:val="-10"/>
          <w:sz w:val="24"/>
          <w:lang w:val="el-GR"/>
        </w:rPr>
        <w:t>ε</w:t>
      </w:r>
      <w:r w:rsidRPr="005C1CCB">
        <w:rPr>
          <w:spacing w:val="-7"/>
          <w:sz w:val="24"/>
          <w:lang w:val="el-GR"/>
        </w:rPr>
        <w:t>ί</w:t>
      </w:r>
      <w:r w:rsidRPr="005C1CCB">
        <w:rPr>
          <w:spacing w:val="-8"/>
          <w:sz w:val="24"/>
          <w:lang w:val="el-GR"/>
        </w:rPr>
        <w:t>τα</w:t>
      </w:r>
      <w:r w:rsidRPr="005C1CCB">
        <w:rPr>
          <w:sz w:val="24"/>
          <w:lang w:val="el-GR"/>
        </w:rPr>
        <w:t>ι</w:t>
      </w:r>
      <w:r w:rsidRPr="005C1CCB">
        <w:rPr>
          <w:spacing w:val="1"/>
          <w:sz w:val="24"/>
          <w:lang w:val="el-GR"/>
        </w:rPr>
        <w:t xml:space="preserve"> </w:t>
      </w:r>
      <w:r w:rsidRPr="005C1CCB">
        <w:rPr>
          <w:sz w:val="24"/>
          <w:lang w:val="el-GR"/>
        </w:rPr>
        <w:t xml:space="preserve">η </w:t>
      </w:r>
      <w:r w:rsidRPr="005C1CCB">
        <w:rPr>
          <w:spacing w:val="-6"/>
          <w:sz w:val="24"/>
          <w:lang w:val="el-GR"/>
        </w:rPr>
        <w:t>α</w:t>
      </w:r>
      <w:r w:rsidRPr="005C1CCB">
        <w:rPr>
          <w:spacing w:val="-7"/>
          <w:sz w:val="24"/>
          <w:lang w:val="el-GR"/>
        </w:rPr>
        <w:t>σ</w:t>
      </w:r>
      <w:r w:rsidRPr="005C1CCB">
        <w:rPr>
          <w:spacing w:val="-6"/>
          <w:sz w:val="24"/>
          <w:lang w:val="el-GR"/>
        </w:rPr>
        <w:t>φ</w:t>
      </w:r>
      <w:r w:rsidRPr="005C1CCB">
        <w:rPr>
          <w:spacing w:val="-8"/>
          <w:sz w:val="24"/>
          <w:lang w:val="el-GR"/>
        </w:rPr>
        <w:t>άλ</w:t>
      </w:r>
      <w:r w:rsidRPr="005C1CCB">
        <w:rPr>
          <w:spacing w:val="-7"/>
          <w:sz w:val="24"/>
          <w:lang w:val="el-GR"/>
        </w:rPr>
        <w:t>ισ</w:t>
      </w:r>
      <w:r w:rsidRPr="005C1CCB">
        <w:rPr>
          <w:sz w:val="24"/>
          <w:lang w:val="el-GR"/>
        </w:rPr>
        <w:t xml:space="preserve">η </w:t>
      </w:r>
      <w:r w:rsidRPr="005C1CCB">
        <w:rPr>
          <w:spacing w:val="-7"/>
          <w:sz w:val="24"/>
          <w:lang w:val="el-GR"/>
        </w:rPr>
        <w:t>ό</w:t>
      </w:r>
      <w:r w:rsidRPr="005C1CCB">
        <w:rPr>
          <w:spacing w:val="-8"/>
          <w:sz w:val="24"/>
          <w:lang w:val="el-GR"/>
        </w:rPr>
        <w:t>λ</w:t>
      </w:r>
      <w:r w:rsidRPr="005C1CCB">
        <w:rPr>
          <w:spacing w:val="-10"/>
          <w:sz w:val="24"/>
          <w:lang w:val="el-GR"/>
        </w:rPr>
        <w:t>ο</w:t>
      </w:r>
      <w:r w:rsidRPr="005C1CCB">
        <w:rPr>
          <w:sz w:val="24"/>
          <w:lang w:val="el-GR"/>
        </w:rPr>
        <w:t>υ</w:t>
      </w:r>
      <w:r w:rsidRPr="005C1CCB">
        <w:rPr>
          <w:spacing w:val="5"/>
          <w:sz w:val="24"/>
          <w:lang w:val="el-GR"/>
        </w:rPr>
        <w:t xml:space="preserve"> </w:t>
      </w:r>
      <w:r w:rsidRPr="005C1CCB">
        <w:rPr>
          <w:spacing w:val="-10"/>
          <w:sz w:val="24"/>
          <w:lang w:val="el-GR"/>
        </w:rPr>
        <w:t>τ</w:t>
      </w:r>
      <w:r w:rsidRPr="005C1CCB">
        <w:rPr>
          <w:spacing w:val="-7"/>
          <w:sz w:val="24"/>
          <w:lang w:val="el-GR"/>
        </w:rPr>
        <w:t>ο</w:t>
      </w:r>
      <w:r w:rsidRPr="005C1CCB">
        <w:rPr>
          <w:sz w:val="24"/>
          <w:lang w:val="el-GR"/>
        </w:rPr>
        <w:t>υ</w:t>
      </w:r>
      <w:r w:rsidRPr="005C1CCB">
        <w:rPr>
          <w:spacing w:val="5"/>
          <w:sz w:val="24"/>
          <w:lang w:val="el-GR"/>
        </w:rPr>
        <w:t xml:space="preserve"> </w:t>
      </w:r>
      <w:r w:rsidRPr="005C1CCB">
        <w:rPr>
          <w:spacing w:val="-9"/>
          <w:sz w:val="24"/>
          <w:lang w:val="el-GR"/>
        </w:rPr>
        <w:t>σ</w:t>
      </w:r>
      <w:r w:rsidRPr="005C1CCB">
        <w:rPr>
          <w:spacing w:val="-8"/>
          <w:sz w:val="24"/>
          <w:lang w:val="el-GR"/>
        </w:rPr>
        <w:t>τ</w:t>
      </w:r>
      <w:r w:rsidRPr="005C1CCB">
        <w:rPr>
          <w:spacing w:val="-7"/>
          <w:sz w:val="24"/>
          <w:lang w:val="el-GR"/>
        </w:rPr>
        <w:t>ό</w:t>
      </w:r>
      <w:r w:rsidRPr="005C1CCB">
        <w:rPr>
          <w:spacing w:val="-8"/>
          <w:sz w:val="24"/>
          <w:lang w:val="el-GR"/>
        </w:rPr>
        <w:t>λ</w:t>
      </w:r>
      <w:r w:rsidRPr="005C1CCB">
        <w:rPr>
          <w:spacing w:val="-10"/>
          <w:sz w:val="24"/>
          <w:lang w:val="el-GR"/>
        </w:rPr>
        <w:t>ο</w:t>
      </w:r>
      <w:r w:rsidRPr="005C1CCB">
        <w:rPr>
          <w:sz w:val="24"/>
          <w:lang w:val="el-GR"/>
        </w:rPr>
        <w:t>υ</w:t>
      </w:r>
      <w:r w:rsidRPr="005C1CCB">
        <w:rPr>
          <w:spacing w:val="2"/>
          <w:sz w:val="24"/>
          <w:lang w:val="el-GR"/>
        </w:rPr>
        <w:t xml:space="preserve"> </w:t>
      </w:r>
      <w:r w:rsidRPr="005C1CCB">
        <w:rPr>
          <w:spacing w:val="-12"/>
          <w:sz w:val="24"/>
          <w:lang w:val="el-GR"/>
        </w:rPr>
        <w:t>τ</w:t>
      </w:r>
      <w:r w:rsidRPr="005C1CCB">
        <w:rPr>
          <w:spacing w:val="-7"/>
          <w:sz w:val="24"/>
          <w:lang w:val="el-GR"/>
        </w:rPr>
        <w:t>ω</w:t>
      </w:r>
      <w:r w:rsidRPr="005C1CCB">
        <w:rPr>
          <w:sz w:val="24"/>
          <w:lang w:val="el-GR"/>
        </w:rPr>
        <w:t>ν</w:t>
      </w:r>
      <w:r w:rsidRPr="005C1CCB">
        <w:rPr>
          <w:spacing w:val="1"/>
          <w:sz w:val="24"/>
          <w:lang w:val="el-GR"/>
        </w:rPr>
        <w:t xml:space="preserve"> </w:t>
      </w:r>
      <w:r w:rsidRPr="005C1CCB">
        <w:rPr>
          <w:spacing w:val="-7"/>
          <w:sz w:val="24"/>
          <w:lang w:val="el-GR"/>
        </w:rPr>
        <w:t>ο</w:t>
      </w:r>
      <w:r w:rsidRPr="005C1CCB">
        <w:rPr>
          <w:spacing w:val="-8"/>
          <w:sz w:val="24"/>
          <w:lang w:val="el-GR"/>
        </w:rPr>
        <w:t>χ</w:t>
      </w:r>
      <w:r w:rsidRPr="005C1CCB">
        <w:rPr>
          <w:spacing w:val="-7"/>
          <w:sz w:val="24"/>
          <w:lang w:val="el-GR"/>
        </w:rPr>
        <w:t>η</w:t>
      </w:r>
      <w:r w:rsidRPr="005C1CCB">
        <w:rPr>
          <w:spacing w:val="-6"/>
          <w:sz w:val="24"/>
          <w:lang w:val="el-GR"/>
        </w:rPr>
        <w:t>μ</w:t>
      </w:r>
      <w:r w:rsidRPr="005C1CCB">
        <w:rPr>
          <w:spacing w:val="-8"/>
          <w:sz w:val="24"/>
          <w:lang w:val="el-GR"/>
        </w:rPr>
        <w:t>ά</w:t>
      </w:r>
      <w:r w:rsidRPr="005C1CCB">
        <w:rPr>
          <w:spacing w:val="-10"/>
          <w:sz w:val="24"/>
          <w:lang w:val="el-GR"/>
        </w:rPr>
        <w:t>τ</w:t>
      </w:r>
      <w:r w:rsidRPr="005C1CCB">
        <w:rPr>
          <w:spacing w:val="-7"/>
          <w:sz w:val="24"/>
          <w:lang w:val="el-GR"/>
        </w:rPr>
        <w:t>ω</w:t>
      </w:r>
      <w:r w:rsidRPr="005C1CCB">
        <w:rPr>
          <w:sz w:val="24"/>
          <w:lang w:val="el-GR"/>
        </w:rPr>
        <w:t>ν</w:t>
      </w:r>
      <w:r w:rsidRPr="005C1CCB">
        <w:rPr>
          <w:spacing w:val="1"/>
          <w:sz w:val="24"/>
          <w:lang w:val="el-GR"/>
        </w:rPr>
        <w:t xml:space="preserve"> </w:t>
      </w:r>
      <w:r w:rsidRPr="005C1CCB">
        <w:rPr>
          <w:spacing w:val="-8"/>
          <w:sz w:val="24"/>
          <w:lang w:val="el-GR"/>
        </w:rPr>
        <w:t>ν</w:t>
      </w:r>
      <w:r w:rsidRPr="005C1CCB">
        <w:rPr>
          <w:sz w:val="24"/>
          <w:lang w:val="el-GR"/>
        </w:rPr>
        <w:t xml:space="preserve">α </w:t>
      </w:r>
      <w:r w:rsidRPr="005C1CCB">
        <w:rPr>
          <w:spacing w:val="-8"/>
          <w:sz w:val="24"/>
          <w:lang w:val="el-GR"/>
        </w:rPr>
        <w:t>γ</w:t>
      </w:r>
      <w:r w:rsidRPr="005C1CCB">
        <w:rPr>
          <w:spacing w:val="-7"/>
          <w:sz w:val="24"/>
          <w:lang w:val="el-GR"/>
        </w:rPr>
        <w:t>ί</w:t>
      </w:r>
      <w:r w:rsidRPr="005C1CCB">
        <w:rPr>
          <w:spacing w:val="-10"/>
          <w:sz w:val="24"/>
          <w:lang w:val="el-GR"/>
        </w:rPr>
        <w:t>ν</w:t>
      </w:r>
      <w:r w:rsidRPr="005C1CCB">
        <w:rPr>
          <w:spacing w:val="-7"/>
          <w:sz w:val="24"/>
          <w:lang w:val="el-GR"/>
        </w:rPr>
        <w:t>ε</w:t>
      </w:r>
      <w:r w:rsidRPr="005C1CCB">
        <w:rPr>
          <w:sz w:val="24"/>
          <w:lang w:val="el-GR"/>
        </w:rPr>
        <w:t xml:space="preserve">ι </w:t>
      </w:r>
      <w:r w:rsidRPr="005C1CCB">
        <w:rPr>
          <w:spacing w:val="-8"/>
          <w:sz w:val="24"/>
          <w:lang w:val="el-GR"/>
        </w:rPr>
        <w:t>τη</w:t>
      </w:r>
      <w:r w:rsidRPr="005C1CCB">
        <w:rPr>
          <w:sz w:val="24"/>
          <w:lang w:val="el-GR"/>
        </w:rPr>
        <w:t>ν</w:t>
      </w:r>
      <w:r w:rsidRPr="005C1CCB">
        <w:rPr>
          <w:spacing w:val="-15"/>
          <w:sz w:val="24"/>
          <w:lang w:val="el-GR"/>
        </w:rPr>
        <w:t xml:space="preserve"> </w:t>
      </w:r>
      <w:r w:rsidRPr="005C1CCB">
        <w:rPr>
          <w:spacing w:val="-7"/>
          <w:sz w:val="24"/>
          <w:lang w:val="el-GR"/>
        </w:rPr>
        <w:t>ί</w:t>
      </w:r>
      <w:r w:rsidRPr="005C1CCB">
        <w:rPr>
          <w:spacing w:val="-10"/>
          <w:sz w:val="24"/>
          <w:lang w:val="el-GR"/>
        </w:rPr>
        <w:t>δ</w:t>
      </w:r>
      <w:r w:rsidRPr="005C1CCB">
        <w:rPr>
          <w:spacing w:val="-7"/>
          <w:sz w:val="24"/>
          <w:lang w:val="el-GR"/>
        </w:rPr>
        <w:t>ι</w:t>
      </w:r>
      <w:r w:rsidRPr="005C1CCB">
        <w:rPr>
          <w:sz w:val="24"/>
          <w:lang w:val="el-GR"/>
        </w:rPr>
        <w:t>α</w:t>
      </w:r>
      <w:r w:rsidRPr="005C1CCB">
        <w:rPr>
          <w:spacing w:val="-15"/>
          <w:sz w:val="24"/>
          <w:lang w:val="el-GR"/>
        </w:rPr>
        <w:t xml:space="preserve"> </w:t>
      </w:r>
      <w:r w:rsidRPr="005C1CCB">
        <w:rPr>
          <w:spacing w:val="-10"/>
          <w:sz w:val="24"/>
          <w:lang w:val="el-GR"/>
        </w:rPr>
        <w:t>η</w:t>
      </w:r>
      <w:r w:rsidRPr="005C1CCB">
        <w:rPr>
          <w:spacing w:val="-6"/>
          <w:sz w:val="24"/>
          <w:lang w:val="el-GR"/>
        </w:rPr>
        <w:t>μ</w:t>
      </w:r>
      <w:r w:rsidRPr="005C1CCB">
        <w:rPr>
          <w:spacing w:val="-7"/>
          <w:sz w:val="24"/>
          <w:lang w:val="el-GR"/>
        </w:rPr>
        <w:t>ε</w:t>
      </w:r>
      <w:r w:rsidRPr="005C1CCB">
        <w:rPr>
          <w:spacing w:val="-9"/>
          <w:sz w:val="24"/>
          <w:lang w:val="el-GR"/>
        </w:rPr>
        <w:t>ρ</w:t>
      </w:r>
      <w:r w:rsidRPr="005C1CCB">
        <w:rPr>
          <w:spacing w:val="-10"/>
          <w:sz w:val="24"/>
          <w:lang w:val="el-GR"/>
        </w:rPr>
        <w:t>ο</w:t>
      </w:r>
      <w:r w:rsidRPr="005C1CCB">
        <w:rPr>
          <w:spacing w:val="-6"/>
          <w:sz w:val="24"/>
          <w:lang w:val="el-GR"/>
        </w:rPr>
        <w:t>μ</w:t>
      </w:r>
      <w:r w:rsidRPr="005C1CCB">
        <w:rPr>
          <w:spacing w:val="-8"/>
          <w:sz w:val="24"/>
          <w:lang w:val="el-GR"/>
        </w:rPr>
        <w:t>ην</w:t>
      </w:r>
      <w:r w:rsidRPr="005C1CCB">
        <w:rPr>
          <w:spacing w:val="-7"/>
          <w:sz w:val="24"/>
          <w:lang w:val="el-GR"/>
        </w:rPr>
        <w:t>ί</w:t>
      </w:r>
      <w:r w:rsidRPr="005C1CCB">
        <w:rPr>
          <w:sz w:val="24"/>
          <w:lang w:val="el-GR"/>
        </w:rPr>
        <w:t>α</w:t>
      </w:r>
      <w:r w:rsidRPr="005C1CCB">
        <w:rPr>
          <w:spacing w:val="-20"/>
          <w:sz w:val="24"/>
          <w:lang w:val="el-GR"/>
        </w:rPr>
        <w:t xml:space="preserve"> </w:t>
      </w:r>
      <w:r w:rsidRPr="005C1CCB">
        <w:rPr>
          <w:spacing w:val="-7"/>
          <w:sz w:val="24"/>
          <w:lang w:val="el-GR"/>
        </w:rPr>
        <w:t>ώσ</w:t>
      </w:r>
      <w:r w:rsidRPr="005C1CCB">
        <w:rPr>
          <w:spacing w:val="-10"/>
          <w:sz w:val="24"/>
          <w:lang w:val="el-GR"/>
        </w:rPr>
        <w:t>τ</w:t>
      </w:r>
      <w:r w:rsidRPr="005C1CCB">
        <w:rPr>
          <w:sz w:val="24"/>
          <w:lang w:val="el-GR"/>
        </w:rPr>
        <w:t>ε</w:t>
      </w:r>
      <w:r w:rsidRPr="005C1CCB">
        <w:rPr>
          <w:spacing w:val="-12"/>
          <w:sz w:val="24"/>
          <w:lang w:val="el-GR"/>
        </w:rPr>
        <w:t xml:space="preserve"> </w:t>
      </w:r>
      <w:r w:rsidRPr="005C1CCB">
        <w:rPr>
          <w:spacing w:val="-7"/>
          <w:sz w:val="24"/>
          <w:lang w:val="el-GR"/>
        </w:rPr>
        <w:t>ν</w:t>
      </w:r>
      <w:r w:rsidRPr="005C1CCB">
        <w:rPr>
          <w:sz w:val="24"/>
          <w:lang w:val="el-GR"/>
        </w:rPr>
        <w:t>α</w:t>
      </w:r>
      <w:r w:rsidRPr="005C1CCB">
        <w:rPr>
          <w:spacing w:val="-15"/>
          <w:sz w:val="24"/>
          <w:lang w:val="el-GR"/>
        </w:rPr>
        <w:t xml:space="preserve"> </w:t>
      </w:r>
      <w:r w:rsidRPr="005C1CCB">
        <w:rPr>
          <w:spacing w:val="-9"/>
          <w:sz w:val="24"/>
          <w:lang w:val="el-GR"/>
        </w:rPr>
        <w:t>σ</w:t>
      </w:r>
      <w:r w:rsidRPr="005C1CCB">
        <w:rPr>
          <w:spacing w:val="-6"/>
          <w:sz w:val="24"/>
          <w:lang w:val="el-GR"/>
        </w:rPr>
        <w:t>υμ</w:t>
      </w:r>
      <w:r w:rsidRPr="005C1CCB">
        <w:rPr>
          <w:spacing w:val="-13"/>
          <w:sz w:val="24"/>
          <w:lang w:val="el-GR"/>
        </w:rPr>
        <w:t>π</w:t>
      </w:r>
      <w:r w:rsidRPr="005C1CCB">
        <w:rPr>
          <w:spacing w:val="-7"/>
          <w:sz w:val="24"/>
          <w:lang w:val="el-GR"/>
        </w:rPr>
        <w:t>ί</w:t>
      </w:r>
      <w:r w:rsidRPr="005C1CCB">
        <w:rPr>
          <w:spacing w:val="-6"/>
          <w:sz w:val="24"/>
          <w:lang w:val="el-GR"/>
        </w:rPr>
        <w:t>π</w:t>
      </w:r>
      <w:r w:rsidRPr="005C1CCB">
        <w:rPr>
          <w:spacing w:val="-8"/>
          <w:sz w:val="24"/>
          <w:lang w:val="el-GR"/>
        </w:rPr>
        <w:t>τ</w:t>
      </w:r>
      <w:r w:rsidRPr="005C1CCB">
        <w:rPr>
          <w:spacing w:val="-10"/>
          <w:sz w:val="24"/>
          <w:lang w:val="el-GR"/>
        </w:rPr>
        <w:t>ο</w:t>
      </w:r>
      <w:r w:rsidRPr="005C1CCB">
        <w:rPr>
          <w:spacing w:val="-6"/>
          <w:sz w:val="24"/>
          <w:lang w:val="el-GR"/>
        </w:rPr>
        <w:t>υ</w:t>
      </w:r>
      <w:r w:rsidRPr="005C1CCB">
        <w:rPr>
          <w:sz w:val="24"/>
          <w:lang w:val="el-GR"/>
        </w:rPr>
        <w:t>ν</w:t>
      </w:r>
      <w:r w:rsidRPr="005C1CCB">
        <w:rPr>
          <w:spacing w:val="-15"/>
          <w:sz w:val="24"/>
          <w:lang w:val="el-GR"/>
        </w:rPr>
        <w:t xml:space="preserve"> </w:t>
      </w:r>
      <w:r w:rsidRPr="005C1CCB">
        <w:rPr>
          <w:spacing w:val="-8"/>
          <w:sz w:val="24"/>
          <w:lang w:val="el-GR"/>
        </w:rPr>
        <w:t>κα</w:t>
      </w:r>
      <w:r w:rsidRPr="005C1CCB">
        <w:rPr>
          <w:sz w:val="24"/>
          <w:lang w:val="el-GR"/>
        </w:rPr>
        <w:t>ι</w:t>
      </w:r>
      <w:r w:rsidRPr="005C1CCB">
        <w:rPr>
          <w:spacing w:val="-17"/>
          <w:sz w:val="24"/>
          <w:lang w:val="el-GR"/>
        </w:rPr>
        <w:t xml:space="preserve"> </w:t>
      </w:r>
      <w:r w:rsidRPr="005C1CCB">
        <w:rPr>
          <w:spacing w:val="-10"/>
          <w:sz w:val="24"/>
          <w:lang w:val="el-GR"/>
        </w:rPr>
        <w:t>ο</w:t>
      </w:r>
      <w:r w:rsidRPr="005C1CCB">
        <w:rPr>
          <w:sz w:val="24"/>
          <w:lang w:val="el-GR"/>
        </w:rPr>
        <w:t>ι</w:t>
      </w:r>
      <w:r w:rsidRPr="005C1CCB">
        <w:rPr>
          <w:spacing w:val="-14"/>
          <w:sz w:val="24"/>
          <w:lang w:val="el-GR"/>
        </w:rPr>
        <w:t xml:space="preserve"> </w:t>
      </w:r>
      <w:r w:rsidRPr="005C1CCB">
        <w:rPr>
          <w:spacing w:val="-10"/>
          <w:sz w:val="24"/>
          <w:lang w:val="el-GR"/>
        </w:rPr>
        <w:t>η</w:t>
      </w:r>
      <w:r w:rsidRPr="005C1CCB">
        <w:rPr>
          <w:spacing w:val="-6"/>
          <w:sz w:val="24"/>
          <w:lang w:val="el-GR"/>
        </w:rPr>
        <w:t>μ</w:t>
      </w:r>
      <w:r w:rsidRPr="005C1CCB">
        <w:rPr>
          <w:spacing w:val="-7"/>
          <w:sz w:val="24"/>
          <w:lang w:val="el-GR"/>
        </w:rPr>
        <w:t>ε</w:t>
      </w:r>
      <w:r w:rsidRPr="005C1CCB">
        <w:rPr>
          <w:spacing w:val="-5"/>
          <w:sz w:val="24"/>
          <w:lang w:val="el-GR"/>
        </w:rPr>
        <w:t>ρ</w:t>
      </w:r>
      <w:r w:rsidRPr="005C1CCB">
        <w:rPr>
          <w:spacing w:val="-7"/>
          <w:sz w:val="24"/>
          <w:lang w:val="el-GR"/>
        </w:rPr>
        <w:t>ο</w:t>
      </w:r>
      <w:r w:rsidRPr="005C1CCB">
        <w:rPr>
          <w:spacing w:val="-6"/>
          <w:sz w:val="24"/>
          <w:lang w:val="el-GR"/>
        </w:rPr>
        <w:t>μ</w:t>
      </w:r>
      <w:r w:rsidRPr="005C1CCB">
        <w:rPr>
          <w:spacing w:val="-8"/>
          <w:sz w:val="24"/>
          <w:lang w:val="el-GR"/>
        </w:rPr>
        <w:t>η</w:t>
      </w:r>
      <w:r w:rsidRPr="005C1CCB">
        <w:rPr>
          <w:spacing w:val="-10"/>
          <w:sz w:val="24"/>
          <w:lang w:val="el-GR"/>
        </w:rPr>
        <w:t>ν</w:t>
      </w:r>
      <w:r w:rsidRPr="005C1CCB">
        <w:rPr>
          <w:spacing w:val="-7"/>
          <w:sz w:val="24"/>
          <w:lang w:val="el-GR"/>
        </w:rPr>
        <w:t>ί</w:t>
      </w:r>
      <w:r w:rsidRPr="005C1CCB">
        <w:rPr>
          <w:spacing w:val="-10"/>
          <w:sz w:val="24"/>
          <w:lang w:val="el-GR"/>
        </w:rPr>
        <w:t>ε</w:t>
      </w:r>
      <w:r w:rsidRPr="005C1CCB">
        <w:rPr>
          <w:sz w:val="24"/>
          <w:lang w:val="el-GR"/>
        </w:rPr>
        <w:t>ς</w:t>
      </w:r>
      <w:r w:rsidRPr="005C1CCB">
        <w:rPr>
          <w:spacing w:val="-11"/>
          <w:sz w:val="24"/>
          <w:lang w:val="el-GR"/>
        </w:rPr>
        <w:t xml:space="preserve"> </w:t>
      </w:r>
      <w:r w:rsidRPr="005C1CCB">
        <w:rPr>
          <w:spacing w:val="-8"/>
          <w:sz w:val="24"/>
          <w:lang w:val="el-GR"/>
        </w:rPr>
        <w:t>π</w:t>
      </w:r>
      <w:r w:rsidRPr="005C1CCB">
        <w:rPr>
          <w:spacing w:val="-10"/>
          <w:sz w:val="24"/>
          <w:lang w:val="el-GR"/>
        </w:rPr>
        <w:t>ο</w:t>
      </w:r>
      <w:r w:rsidRPr="005C1CCB">
        <w:rPr>
          <w:sz w:val="24"/>
          <w:lang w:val="el-GR"/>
        </w:rPr>
        <w:t>υ</w:t>
      </w:r>
      <w:r w:rsidRPr="005C1CCB">
        <w:rPr>
          <w:spacing w:val="-11"/>
          <w:sz w:val="24"/>
          <w:lang w:val="el-GR"/>
        </w:rPr>
        <w:t xml:space="preserve"> </w:t>
      </w:r>
      <w:r w:rsidRPr="005C1CCB">
        <w:rPr>
          <w:spacing w:val="-8"/>
          <w:sz w:val="24"/>
          <w:lang w:val="el-GR"/>
        </w:rPr>
        <w:t>λή</w:t>
      </w:r>
      <w:r w:rsidRPr="005C1CCB">
        <w:rPr>
          <w:spacing w:val="-10"/>
          <w:sz w:val="24"/>
          <w:lang w:val="el-GR"/>
        </w:rPr>
        <w:t>γο</w:t>
      </w:r>
      <w:r w:rsidRPr="005C1CCB">
        <w:rPr>
          <w:spacing w:val="-6"/>
          <w:sz w:val="24"/>
          <w:lang w:val="el-GR"/>
        </w:rPr>
        <w:t>υ</w:t>
      </w:r>
      <w:r w:rsidRPr="005C1CCB">
        <w:rPr>
          <w:sz w:val="24"/>
          <w:lang w:val="el-GR"/>
        </w:rPr>
        <w:t>ν</w:t>
      </w:r>
      <w:r w:rsidRPr="005C1CCB">
        <w:rPr>
          <w:spacing w:val="-15"/>
          <w:sz w:val="24"/>
          <w:lang w:val="el-GR"/>
        </w:rPr>
        <w:t xml:space="preserve"> </w:t>
      </w:r>
      <w:r w:rsidRPr="005C1CCB">
        <w:rPr>
          <w:spacing w:val="-11"/>
          <w:sz w:val="24"/>
          <w:lang w:val="el-GR"/>
        </w:rPr>
        <w:t>α</w:t>
      </w:r>
      <w:r w:rsidRPr="005C1CCB">
        <w:rPr>
          <w:spacing w:val="-6"/>
          <w:sz w:val="24"/>
          <w:lang w:val="el-GR"/>
        </w:rPr>
        <w:t>υ</w:t>
      </w:r>
      <w:r w:rsidRPr="005C1CCB">
        <w:rPr>
          <w:spacing w:val="-8"/>
          <w:sz w:val="24"/>
          <w:lang w:val="el-GR"/>
        </w:rPr>
        <w:t>τά</w:t>
      </w:r>
      <w:r w:rsidRPr="005C1CCB">
        <w:rPr>
          <w:sz w:val="24"/>
          <w:lang w:val="el-GR"/>
        </w:rPr>
        <w:t>.</w:t>
      </w:r>
    </w:p>
    <w:p w:rsidR="00FE1FF8" w:rsidRPr="005C1CCB" w:rsidRDefault="00FE1FF8" w:rsidP="00FE1FF8">
      <w:pPr>
        <w:spacing w:before="7" w:line="276" w:lineRule="auto"/>
        <w:ind w:right="83" w:firstLine="720"/>
        <w:rPr>
          <w:sz w:val="24"/>
          <w:lang w:val="el-GR"/>
        </w:rPr>
      </w:pPr>
      <w:r w:rsidRPr="005C1CCB">
        <w:rPr>
          <w:spacing w:val="-7"/>
          <w:sz w:val="24"/>
          <w:lang w:val="el-GR"/>
        </w:rPr>
        <w:t>Γι</w:t>
      </w:r>
      <w:r w:rsidRPr="005C1CCB">
        <w:rPr>
          <w:sz w:val="24"/>
          <w:lang w:val="el-GR"/>
        </w:rPr>
        <w:t>α</w:t>
      </w:r>
      <w:r w:rsidRPr="005C1CCB">
        <w:rPr>
          <w:spacing w:val="-11"/>
          <w:sz w:val="24"/>
          <w:lang w:val="el-GR"/>
        </w:rPr>
        <w:t xml:space="preserve"> </w:t>
      </w:r>
      <w:r w:rsidRPr="005C1CCB">
        <w:rPr>
          <w:spacing w:val="-8"/>
          <w:sz w:val="24"/>
          <w:lang w:val="el-GR"/>
        </w:rPr>
        <w:t>τ</w:t>
      </w:r>
      <w:r w:rsidRPr="005C1CCB">
        <w:rPr>
          <w:spacing w:val="-10"/>
          <w:sz w:val="24"/>
          <w:lang w:val="el-GR"/>
        </w:rPr>
        <w:t>ο</w:t>
      </w:r>
      <w:r w:rsidRPr="005C1CCB">
        <w:rPr>
          <w:spacing w:val="-6"/>
          <w:sz w:val="24"/>
          <w:lang w:val="el-GR"/>
        </w:rPr>
        <w:t>υ</w:t>
      </w:r>
      <w:r w:rsidRPr="005C1CCB">
        <w:rPr>
          <w:sz w:val="24"/>
          <w:lang w:val="el-GR"/>
        </w:rPr>
        <w:t>ς</w:t>
      </w:r>
      <w:r w:rsidRPr="005C1CCB">
        <w:rPr>
          <w:spacing w:val="-4"/>
          <w:sz w:val="24"/>
          <w:lang w:val="el-GR"/>
        </w:rPr>
        <w:t xml:space="preserve"> </w:t>
      </w:r>
      <w:r w:rsidRPr="005C1CCB">
        <w:rPr>
          <w:spacing w:val="-8"/>
          <w:sz w:val="24"/>
          <w:lang w:val="el-GR"/>
        </w:rPr>
        <w:t>λ</w:t>
      </w:r>
      <w:r w:rsidRPr="005C1CCB">
        <w:rPr>
          <w:spacing w:val="-7"/>
          <w:sz w:val="24"/>
          <w:lang w:val="el-GR"/>
        </w:rPr>
        <w:t>ό</w:t>
      </w:r>
      <w:r w:rsidRPr="005C1CCB">
        <w:rPr>
          <w:spacing w:val="-10"/>
          <w:sz w:val="24"/>
          <w:lang w:val="el-GR"/>
        </w:rPr>
        <w:t>γο</w:t>
      </w:r>
      <w:r w:rsidRPr="005C1CCB">
        <w:rPr>
          <w:spacing w:val="-6"/>
          <w:sz w:val="24"/>
          <w:lang w:val="el-GR"/>
        </w:rPr>
        <w:t>υ</w:t>
      </w:r>
      <w:r w:rsidRPr="005C1CCB">
        <w:rPr>
          <w:sz w:val="24"/>
          <w:lang w:val="el-GR"/>
        </w:rPr>
        <w:t>ς</w:t>
      </w:r>
      <w:r w:rsidRPr="005C1CCB">
        <w:rPr>
          <w:spacing w:val="-4"/>
          <w:sz w:val="24"/>
          <w:lang w:val="el-GR"/>
        </w:rPr>
        <w:t xml:space="preserve"> </w:t>
      </w:r>
      <w:r w:rsidRPr="005C1CCB">
        <w:rPr>
          <w:spacing w:val="-11"/>
          <w:sz w:val="24"/>
          <w:lang w:val="el-GR"/>
        </w:rPr>
        <w:t>α</w:t>
      </w:r>
      <w:r w:rsidRPr="005C1CCB">
        <w:rPr>
          <w:spacing w:val="-6"/>
          <w:sz w:val="24"/>
          <w:lang w:val="el-GR"/>
        </w:rPr>
        <w:t>υ</w:t>
      </w:r>
      <w:r w:rsidRPr="005C1CCB">
        <w:rPr>
          <w:spacing w:val="-8"/>
          <w:sz w:val="24"/>
          <w:lang w:val="el-GR"/>
        </w:rPr>
        <w:t>τ</w:t>
      </w:r>
      <w:r w:rsidRPr="005C1CCB">
        <w:rPr>
          <w:spacing w:val="-12"/>
          <w:sz w:val="24"/>
          <w:lang w:val="el-GR"/>
        </w:rPr>
        <w:t>ο</w:t>
      </w:r>
      <w:r w:rsidRPr="005C1CCB">
        <w:rPr>
          <w:spacing w:val="-6"/>
          <w:sz w:val="24"/>
          <w:lang w:val="el-GR"/>
        </w:rPr>
        <w:t>ύ</w:t>
      </w:r>
      <w:r w:rsidRPr="005C1CCB">
        <w:rPr>
          <w:sz w:val="24"/>
          <w:lang w:val="el-GR"/>
        </w:rPr>
        <w:t>ς</w:t>
      </w:r>
      <w:r w:rsidRPr="005C1CCB">
        <w:rPr>
          <w:spacing w:val="-4"/>
          <w:sz w:val="24"/>
          <w:lang w:val="el-GR"/>
        </w:rPr>
        <w:t xml:space="preserve"> </w:t>
      </w:r>
      <w:r w:rsidRPr="005C1CCB">
        <w:rPr>
          <w:spacing w:val="-8"/>
          <w:sz w:val="24"/>
          <w:lang w:val="el-GR"/>
        </w:rPr>
        <w:t>κ</w:t>
      </w:r>
      <w:r w:rsidRPr="005C1CCB">
        <w:rPr>
          <w:spacing w:val="-13"/>
          <w:sz w:val="24"/>
          <w:lang w:val="el-GR"/>
        </w:rPr>
        <w:t>α</w:t>
      </w:r>
      <w:r w:rsidRPr="005C1CCB">
        <w:rPr>
          <w:spacing w:val="-6"/>
          <w:sz w:val="24"/>
          <w:lang w:val="el-GR"/>
        </w:rPr>
        <w:t>θ</w:t>
      </w:r>
      <w:r w:rsidRPr="005C1CCB">
        <w:rPr>
          <w:spacing w:val="-9"/>
          <w:sz w:val="24"/>
          <w:lang w:val="el-GR"/>
        </w:rPr>
        <w:t>ώ</w:t>
      </w:r>
      <w:r w:rsidRPr="005C1CCB">
        <w:rPr>
          <w:sz w:val="24"/>
          <w:lang w:val="el-GR"/>
        </w:rPr>
        <w:t>ς</w:t>
      </w:r>
      <w:r w:rsidRPr="005C1CCB">
        <w:rPr>
          <w:spacing w:val="-4"/>
          <w:sz w:val="24"/>
          <w:lang w:val="el-GR"/>
        </w:rPr>
        <w:t xml:space="preserve"> </w:t>
      </w:r>
      <w:r w:rsidRPr="005C1CCB">
        <w:rPr>
          <w:spacing w:val="-8"/>
          <w:sz w:val="24"/>
          <w:lang w:val="el-GR"/>
        </w:rPr>
        <w:t>κα</w:t>
      </w:r>
      <w:r w:rsidRPr="005C1CCB">
        <w:rPr>
          <w:sz w:val="24"/>
          <w:lang w:val="el-GR"/>
        </w:rPr>
        <w:t>ι</w:t>
      </w:r>
      <w:r w:rsidRPr="005C1CCB">
        <w:rPr>
          <w:spacing w:val="-9"/>
          <w:sz w:val="24"/>
          <w:lang w:val="el-GR"/>
        </w:rPr>
        <w:t xml:space="preserve"> </w:t>
      </w:r>
      <w:r w:rsidRPr="005C1CCB">
        <w:rPr>
          <w:spacing w:val="-10"/>
          <w:sz w:val="24"/>
          <w:lang w:val="el-GR"/>
        </w:rPr>
        <w:t>γ</w:t>
      </w:r>
      <w:r w:rsidRPr="005C1CCB">
        <w:rPr>
          <w:spacing w:val="-7"/>
          <w:sz w:val="24"/>
          <w:lang w:val="el-GR"/>
        </w:rPr>
        <w:t>ι</w:t>
      </w:r>
      <w:r w:rsidRPr="005C1CCB">
        <w:rPr>
          <w:sz w:val="24"/>
          <w:lang w:val="el-GR"/>
        </w:rPr>
        <w:t>α</w:t>
      </w:r>
      <w:r w:rsidRPr="005C1CCB">
        <w:rPr>
          <w:spacing w:val="-11"/>
          <w:sz w:val="24"/>
          <w:lang w:val="el-GR"/>
        </w:rPr>
        <w:t xml:space="preserve"> </w:t>
      </w:r>
      <w:r w:rsidRPr="005C1CCB">
        <w:rPr>
          <w:spacing w:val="-8"/>
          <w:sz w:val="24"/>
          <w:lang w:val="el-GR"/>
        </w:rPr>
        <w:t>τη</w:t>
      </w:r>
      <w:r w:rsidRPr="005C1CCB">
        <w:rPr>
          <w:sz w:val="24"/>
          <w:lang w:val="el-GR"/>
        </w:rPr>
        <w:t>ν</w:t>
      </w:r>
      <w:r w:rsidRPr="005C1CCB">
        <w:rPr>
          <w:spacing w:val="-10"/>
          <w:sz w:val="24"/>
          <w:lang w:val="el-GR"/>
        </w:rPr>
        <w:t xml:space="preserve"> </w:t>
      </w:r>
      <w:r w:rsidRPr="005C1CCB">
        <w:rPr>
          <w:spacing w:val="-8"/>
          <w:sz w:val="24"/>
          <w:lang w:val="el-GR"/>
        </w:rPr>
        <w:t>τ</w:t>
      </w:r>
      <w:r w:rsidRPr="005C1CCB">
        <w:rPr>
          <w:spacing w:val="-6"/>
          <w:sz w:val="24"/>
          <w:lang w:val="el-GR"/>
        </w:rPr>
        <w:t>α</w:t>
      </w:r>
      <w:r w:rsidRPr="005C1CCB">
        <w:rPr>
          <w:spacing w:val="-11"/>
          <w:sz w:val="24"/>
          <w:lang w:val="el-GR"/>
        </w:rPr>
        <w:t>χ</w:t>
      </w:r>
      <w:r w:rsidRPr="005C1CCB">
        <w:rPr>
          <w:spacing w:val="-6"/>
          <w:sz w:val="24"/>
          <w:lang w:val="el-GR"/>
        </w:rPr>
        <w:t>ύ</w:t>
      </w:r>
      <w:r w:rsidRPr="005C1CCB">
        <w:rPr>
          <w:spacing w:val="-5"/>
          <w:sz w:val="24"/>
          <w:lang w:val="el-GR"/>
        </w:rPr>
        <w:t>τ</w:t>
      </w:r>
      <w:r w:rsidRPr="005C1CCB">
        <w:rPr>
          <w:spacing w:val="-10"/>
          <w:sz w:val="24"/>
          <w:lang w:val="el-GR"/>
        </w:rPr>
        <w:t>ε</w:t>
      </w:r>
      <w:r w:rsidRPr="005C1CCB">
        <w:rPr>
          <w:spacing w:val="-7"/>
          <w:sz w:val="24"/>
          <w:lang w:val="el-GR"/>
        </w:rPr>
        <w:t>ρ</w:t>
      </w:r>
      <w:r w:rsidRPr="005C1CCB">
        <w:rPr>
          <w:sz w:val="24"/>
          <w:lang w:val="el-GR"/>
        </w:rPr>
        <w:t>η</w:t>
      </w:r>
      <w:r w:rsidRPr="005C1CCB">
        <w:rPr>
          <w:spacing w:val="-8"/>
          <w:sz w:val="24"/>
          <w:lang w:val="el-GR"/>
        </w:rPr>
        <w:t xml:space="preserve"> </w:t>
      </w:r>
      <w:r w:rsidRPr="005C1CCB">
        <w:rPr>
          <w:spacing w:val="-5"/>
          <w:sz w:val="24"/>
          <w:lang w:val="el-GR"/>
        </w:rPr>
        <w:t>ε</w:t>
      </w:r>
      <w:r w:rsidRPr="005C1CCB">
        <w:rPr>
          <w:spacing w:val="-6"/>
          <w:sz w:val="24"/>
          <w:lang w:val="el-GR"/>
        </w:rPr>
        <w:t>φ</w:t>
      </w:r>
      <w:r w:rsidRPr="005C1CCB">
        <w:rPr>
          <w:spacing w:val="-8"/>
          <w:sz w:val="24"/>
          <w:lang w:val="el-GR"/>
        </w:rPr>
        <w:t>α</w:t>
      </w:r>
      <w:r w:rsidRPr="005C1CCB">
        <w:rPr>
          <w:spacing w:val="-9"/>
          <w:sz w:val="24"/>
          <w:lang w:val="el-GR"/>
        </w:rPr>
        <w:t>ρ</w:t>
      </w:r>
      <w:r w:rsidRPr="005C1CCB">
        <w:rPr>
          <w:spacing w:val="-6"/>
          <w:sz w:val="24"/>
          <w:lang w:val="el-GR"/>
        </w:rPr>
        <w:t>μ</w:t>
      </w:r>
      <w:r w:rsidRPr="005C1CCB">
        <w:rPr>
          <w:spacing w:val="-7"/>
          <w:sz w:val="24"/>
          <w:lang w:val="el-GR"/>
        </w:rPr>
        <w:t>ο</w:t>
      </w:r>
      <w:r w:rsidRPr="005C1CCB">
        <w:rPr>
          <w:spacing w:val="-8"/>
          <w:sz w:val="24"/>
          <w:lang w:val="el-GR"/>
        </w:rPr>
        <w:t>γ</w:t>
      </w:r>
      <w:r w:rsidRPr="005C1CCB">
        <w:rPr>
          <w:sz w:val="24"/>
          <w:lang w:val="el-GR"/>
        </w:rPr>
        <w:t>ή</w:t>
      </w:r>
      <w:r w:rsidRPr="005C1CCB">
        <w:rPr>
          <w:spacing w:val="-8"/>
          <w:sz w:val="24"/>
          <w:lang w:val="el-GR"/>
        </w:rPr>
        <w:t xml:space="preserve"> </w:t>
      </w:r>
      <w:r w:rsidRPr="005C1CCB">
        <w:rPr>
          <w:spacing w:val="-10"/>
          <w:sz w:val="24"/>
          <w:lang w:val="el-GR"/>
        </w:rPr>
        <w:t>τ</w:t>
      </w:r>
      <w:r w:rsidRPr="005C1CCB">
        <w:rPr>
          <w:spacing w:val="-7"/>
          <w:sz w:val="24"/>
          <w:lang w:val="el-GR"/>
        </w:rPr>
        <w:t>ω</w:t>
      </w:r>
      <w:r w:rsidRPr="005C1CCB">
        <w:rPr>
          <w:sz w:val="24"/>
          <w:lang w:val="el-GR"/>
        </w:rPr>
        <w:t>ν</w:t>
      </w:r>
      <w:r w:rsidRPr="005C1CCB">
        <w:rPr>
          <w:spacing w:val="-10"/>
          <w:sz w:val="24"/>
          <w:lang w:val="el-GR"/>
        </w:rPr>
        <w:t xml:space="preserve"> </w:t>
      </w:r>
      <w:r w:rsidRPr="005C1CCB">
        <w:rPr>
          <w:spacing w:val="-8"/>
          <w:sz w:val="24"/>
          <w:lang w:val="el-GR"/>
        </w:rPr>
        <w:t>ν</w:t>
      </w:r>
      <w:r w:rsidRPr="005C1CCB">
        <w:rPr>
          <w:spacing w:val="-10"/>
          <w:sz w:val="24"/>
          <w:lang w:val="el-GR"/>
        </w:rPr>
        <w:t>έ</w:t>
      </w:r>
      <w:r w:rsidRPr="005C1CCB">
        <w:rPr>
          <w:spacing w:val="-4"/>
          <w:sz w:val="24"/>
          <w:lang w:val="el-GR"/>
        </w:rPr>
        <w:t>ω</w:t>
      </w:r>
      <w:r w:rsidRPr="005C1CCB">
        <w:rPr>
          <w:sz w:val="24"/>
          <w:lang w:val="el-GR"/>
        </w:rPr>
        <w:t>ν</w:t>
      </w:r>
      <w:r w:rsidRPr="005C1CCB">
        <w:rPr>
          <w:spacing w:val="-10"/>
          <w:sz w:val="24"/>
          <w:lang w:val="el-GR"/>
        </w:rPr>
        <w:t xml:space="preserve"> </w:t>
      </w:r>
      <w:r w:rsidRPr="005C1CCB">
        <w:rPr>
          <w:spacing w:val="-6"/>
          <w:sz w:val="24"/>
          <w:lang w:val="el-GR"/>
        </w:rPr>
        <w:t>μ</w:t>
      </w:r>
      <w:r w:rsidRPr="005C1CCB">
        <w:rPr>
          <w:spacing w:val="-10"/>
          <w:sz w:val="24"/>
          <w:lang w:val="el-GR"/>
        </w:rPr>
        <w:t>ε</w:t>
      </w:r>
      <w:r w:rsidRPr="005C1CCB">
        <w:rPr>
          <w:spacing w:val="-7"/>
          <w:sz w:val="24"/>
          <w:lang w:val="el-GR"/>
        </w:rPr>
        <w:t>ι</w:t>
      </w:r>
      <w:r w:rsidRPr="005C1CCB">
        <w:rPr>
          <w:spacing w:val="-9"/>
          <w:sz w:val="24"/>
          <w:lang w:val="el-GR"/>
        </w:rPr>
        <w:t>ω</w:t>
      </w:r>
      <w:r w:rsidRPr="005C1CCB">
        <w:rPr>
          <w:spacing w:val="-6"/>
          <w:sz w:val="24"/>
          <w:lang w:val="el-GR"/>
        </w:rPr>
        <w:t>μ</w:t>
      </w:r>
      <w:r w:rsidRPr="005C1CCB">
        <w:rPr>
          <w:spacing w:val="-5"/>
          <w:sz w:val="24"/>
          <w:lang w:val="el-GR"/>
        </w:rPr>
        <w:t>έ</w:t>
      </w:r>
      <w:r w:rsidRPr="005C1CCB">
        <w:rPr>
          <w:spacing w:val="-8"/>
          <w:sz w:val="24"/>
          <w:lang w:val="el-GR"/>
        </w:rPr>
        <w:t>ν</w:t>
      </w:r>
      <w:r w:rsidRPr="005C1CCB">
        <w:rPr>
          <w:spacing w:val="-7"/>
          <w:sz w:val="24"/>
          <w:lang w:val="el-GR"/>
        </w:rPr>
        <w:t>ω</w:t>
      </w:r>
      <w:r w:rsidRPr="005C1CCB">
        <w:rPr>
          <w:sz w:val="24"/>
          <w:lang w:val="el-GR"/>
        </w:rPr>
        <w:t>ν</w:t>
      </w:r>
      <w:r w:rsidRPr="005C1CCB">
        <w:rPr>
          <w:spacing w:val="-10"/>
          <w:sz w:val="24"/>
          <w:lang w:val="el-GR"/>
        </w:rPr>
        <w:t xml:space="preserve"> </w:t>
      </w:r>
      <w:r w:rsidRPr="005C1CCB">
        <w:rPr>
          <w:spacing w:val="-8"/>
          <w:sz w:val="24"/>
          <w:lang w:val="el-GR"/>
        </w:rPr>
        <w:t>α</w:t>
      </w:r>
      <w:r w:rsidRPr="005C1CCB">
        <w:rPr>
          <w:spacing w:val="-9"/>
          <w:sz w:val="24"/>
          <w:lang w:val="el-GR"/>
        </w:rPr>
        <w:t>σ</w:t>
      </w:r>
      <w:r w:rsidRPr="005C1CCB">
        <w:rPr>
          <w:spacing w:val="-6"/>
          <w:sz w:val="24"/>
          <w:lang w:val="el-GR"/>
        </w:rPr>
        <w:t>φ</w:t>
      </w:r>
      <w:r w:rsidRPr="005C1CCB">
        <w:rPr>
          <w:spacing w:val="-8"/>
          <w:sz w:val="24"/>
          <w:lang w:val="el-GR"/>
        </w:rPr>
        <w:t>αλ</w:t>
      </w:r>
      <w:r w:rsidRPr="005C1CCB">
        <w:rPr>
          <w:spacing w:val="-7"/>
          <w:sz w:val="24"/>
          <w:lang w:val="el-GR"/>
        </w:rPr>
        <w:t>ί</w:t>
      </w:r>
      <w:r w:rsidRPr="005C1CCB">
        <w:rPr>
          <w:spacing w:val="-9"/>
          <w:sz w:val="24"/>
          <w:lang w:val="el-GR"/>
        </w:rPr>
        <w:t>σ</w:t>
      </w:r>
      <w:r w:rsidRPr="005C1CCB">
        <w:rPr>
          <w:spacing w:val="-8"/>
          <w:sz w:val="24"/>
          <w:lang w:val="el-GR"/>
        </w:rPr>
        <w:t>τ</w:t>
      </w:r>
      <w:r w:rsidRPr="005C1CCB">
        <w:rPr>
          <w:spacing w:val="-7"/>
          <w:sz w:val="24"/>
          <w:lang w:val="el-GR"/>
        </w:rPr>
        <w:t>ρω</w:t>
      </w:r>
      <w:r w:rsidRPr="005C1CCB">
        <w:rPr>
          <w:sz w:val="24"/>
          <w:lang w:val="el-GR"/>
        </w:rPr>
        <w:t>ν</w:t>
      </w:r>
      <w:r w:rsidRPr="005C1CCB">
        <w:rPr>
          <w:spacing w:val="-10"/>
          <w:sz w:val="24"/>
          <w:lang w:val="el-GR"/>
        </w:rPr>
        <w:t xml:space="preserve"> </w:t>
      </w:r>
      <w:r w:rsidRPr="005C1CCB">
        <w:rPr>
          <w:spacing w:val="-8"/>
          <w:sz w:val="24"/>
          <w:lang w:val="el-GR"/>
        </w:rPr>
        <w:t>π</w:t>
      </w:r>
      <w:r w:rsidRPr="005C1CCB">
        <w:rPr>
          <w:spacing w:val="-10"/>
          <w:sz w:val="24"/>
          <w:lang w:val="el-GR"/>
        </w:rPr>
        <w:t>ο</w:t>
      </w:r>
      <w:r w:rsidRPr="005C1CCB">
        <w:rPr>
          <w:sz w:val="24"/>
          <w:lang w:val="el-GR"/>
        </w:rPr>
        <w:t xml:space="preserve">υ </w:t>
      </w:r>
      <w:r w:rsidRPr="005C1CCB">
        <w:rPr>
          <w:spacing w:val="-7"/>
          <w:sz w:val="24"/>
          <w:lang w:val="el-GR"/>
        </w:rPr>
        <w:t>θ</w:t>
      </w:r>
      <w:r w:rsidRPr="005C1CCB">
        <w:rPr>
          <w:sz w:val="24"/>
          <w:lang w:val="el-GR"/>
        </w:rPr>
        <w:t>α</w:t>
      </w:r>
      <w:r w:rsidRPr="005C1CCB">
        <w:rPr>
          <w:spacing w:val="-6"/>
          <w:sz w:val="24"/>
          <w:lang w:val="el-GR"/>
        </w:rPr>
        <w:t xml:space="preserve"> </w:t>
      </w:r>
      <w:r w:rsidRPr="005C1CCB">
        <w:rPr>
          <w:spacing w:val="-8"/>
          <w:sz w:val="24"/>
          <w:lang w:val="el-GR"/>
        </w:rPr>
        <w:t>π</w:t>
      </w:r>
      <w:r w:rsidRPr="005C1CCB">
        <w:rPr>
          <w:spacing w:val="-7"/>
          <w:sz w:val="24"/>
          <w:lang w:val="el-GR"/>
        </w:rPr>
        <w:t>ρο</w:t>
      </w:r>
      <w:r w:rsidRPr="005C1CCB">
        <w:rPr>
          <w:spacing w:val="-8"/>
          <w:sz w:val="24"/>
          <w:lang w:val="el-GR"/>
        </w:rPr>
        <w:t>κ</w:t>
      </w:r>
      <w:r w:rsidRPr="005C1CCB">
        <w:rPr>
          <w:spacing w:val="-6"/>
          <w:sz w:val="24"/>
          <w:lang w:val="el-GR"/>
        </w:rPr>
        <w:t>ύψ</w:t>
      </w:r>
      <w:r w:rsidRPr="005C1CCB">
        <w:rPr>
          <w:spacing w:val="-10"/>
          <w:sz w:val="24"/>
          <w:lang w:val="el-GR"/>
        </w:rPr>
        <w:t>ο</w:t>
      </w:r>
      <w:r w:rsidRPr="005C1CCB">
        <w:rPr>
          <w:spacing w:val="-6"/>
          <w:sz w:val="24"/>
          <w:lang w:val="el-GR"/>
        </w:rPr>
        <w:t>υ</w:t>
      </w:r>
      <w:r w:rsidRPr="005C1CCB">
        <w:rPr>
          <w:sz w:val="24"/>
          <w:lang w:val="el-GR"/>
        </w:rPr>
        <w:t>ν</w:t>
      </w:r>
      <w:r w:rsidRPr="005C1CCB">
        <w:rPr>
          <w:spacing w:val="-5"/>
          <w:sz w:val="24"/>
          <w:lang w:val="el-GR"/>
        </w:rPr>
        <w:t xml:space="preserve"> </w:t>
      </w:r>
      <w:r w:rsidRPr="005C1CCB">
        <w:rPr>
          <w:spacing w:val="-8"/>
          <w:sz w:val="24"/>
          <w:lang w:val="el-GR"/>
        </w:rPr>
        <w:t>απ</w:t>
      </w:r>
      <w:r w:rsidRPr="005C1CCB">
        <w:rPr>
          <w:sz w:val="24"/>
          <w:lang w:val="el-GR"/>
        </w:rPr>
        <w:t>ό</w:t>
      </w:r>
      <w:r w:rsidRPr="005C1CCB">
        <w:rPr>
          <w:spacing w:val="-2"/>
          <w:sz w:val="24"/>
          <w:lang w:val="el-GR"/>
        </w:rPr>
        <w:t xml:space="preserve"> </w:t>
      </w:r>
      <w:r w:rsidRPr="005C1CCB">
        <w:rPr>
          <w:spacing w:val="-8"/>
          <w:sz w:val="24"/>
          <w:lang w:val="el-GR"/>
        </w:rPr>
        <w:t>τ</w:t>
      </w:r>
      <w:r w:rsidRPr="005C1CCB">
        <w:rPr>
          <w:spacing w:val="-7"/>
          <w:sz w:val="24"/>
          <w:lang w:val="el-GR"/>
        </w:rPr>
        <w:t>ο</w:t>
      </w:r>
      <w:r w:rsidRPr="005C1CCB">
        <w:rPr>
          <w:sz w:val="24"/>
          <w:lang w:val="el-GR"/>
        </w:rPr>
        <w:t>ν</w:t>
      </w:r>
      <w:r w:rsidRPr="005C1CCB">
        <w:rPr>
          <w:spacing w:val="-5"/>
          <w:sz w:val="24"/>
          <w:lang w:val="el-GR"/>
        </w:rPr>
        <w:t xml:space="preserve"> </w:t>
      </w:r>
      <w:r w:rsidRPr="005C1CCB">
        <w:rPr>
          <w:spacing w:val="-10"/>
          <w:sz w:val="24"/>
          <w:lang w:val="el-GR"/>
        </w:rPr>
        <w:t>δ</w:t>
      </w:r>
      <w:r w:rsidRPr="005C1CCB">
        <w:rPr>
          <w:spacing w:val="-7"/>
          <w:sz w:val="24"/>
          <w:lang w:val="el-GR"/>
        </w:rPr>
        <w:t>ι</w:t>
      </w:r>
      <w:r w:rsidRPr="005C1CCB">
        <w:rPr>
          <w:spacing w:val="-6"/>
          <w:sz w:val="24"/>
          <w:lang w:val="el-GR"/>
        </w:rPr>
        <w:t>α</w:t>
      </w:r>
      <w:r w:rsidRPr="005C1CCB">
        <w:rPr>
          <w:spacing w:val="-8"/>
          <w:sz w:val="24"/>
          <w:lang w:val="el-GR"/>
        </w:rPr>
        <w:t>γ</w:t>
      </w:r>
      <w:r w:rsidRPr="005C1CCB">
        <w:rPr>
          <w:spacing w:val="-6"/>
          <w:sz w:val="24"/>
          <w:lang w:val="el-GR"/>
        </w:rPr>
        <w:t>ω</w:t>
      </w:r>
      <w:r w:rsidRPr="005C1CCB">
        <w:rPr>
          <w:spacing w:val="-8"/>
          <w:sz w:val="24"/>
          <w:lang w:val="el-GR"/>
        </w:rPr>
        <w:t>ν</w:t>
      </w:r>
      <w:r w:rsidRPr="005C1CCB">
        <w:rPr>
          <w:spacing w:val="-9"/>
          <w:sz w:val="24"/>
          <w:lang w:val="el-GR"/>
        </w:rPr>
        <w:t>ι</w:t>
      </w:r>
      <w:r w:rsidRPr="005C1CCB">
        <w:rPr>
          <w:spacing w:val="-7"/>
          <w:sz w:val="24"/>
          <w:lang w:val="el-GR"/>
        </w:rPr>
        <w:t>σ</w:t>
      </w:r>
      <w:r w:rsidRPr="005C1CCB">
        <w:rPr>
          <w:spacing w:val="-9"/>
          <w:sz w:val="24"/>
          <w:lang w:val="el-GR"/>
        </w:rPr>
        <w:t>μ</w:t>
      </w:r>
      <w:r w:rsidRPr="005C1CCB">
        <w:rPr>
          <w:sz w:val="24"/>
          <w:lang w:val="el-GR"/>
        </w:rPr>
        <w:t>ό</w:t>
      </w:r>
      <w:r w:rsidRPr="005C1CCB">
        <w:rPr>
          <w:spacing w:val="-5"/>
          <w:sz w:val="24"/>
          <w:lang w:val="el-GR"/>
        </w:rPr>
        <w:t xml:space="preserve"> </w:t>
      </w:r>
      <w:r w:rsidRPr="005C1CCB">
        <w:rPr>
          <w:spacing w:val="-8"/>
          <w:sz w:val="24"/>
          <w:lang w:val="el-GR"/>
        </w:rPr>
        <w:t>(</w:t>
      </w:r>
      <w:r w:rsidRPr="005C1CCB">
        <w:rPr>
          <w:spacing w:val="-7"/>
          <w:sz w:val="24"/>
          <w:lang w:val="el-GR"/>
        </w:rPr>
        <w:t>ε</w:t>
      </w:r>
      <w:r w:rsidRPr="005C1CCB">
        <w:rPr>
          <w:spacing w:val="-8"/>
          <w:sz w:val="24"/>
          <w:lang w:val="el-GR"/>
        </w:rPr>
        <w:t>ά</w:t>
      </w:r>
      <w:r w:rsidRPr="005C1CCB">
        <w:rPr>
          <w:sz w:val="24"/>
          <w:lang w:val="el-GR"/>
        </w:rPr>
        <w:t>ν</w:t>
      </w:r>
      <w:r w:rsidRPr="005C1CCB">
        <w:rPr>
          <w:spacing w:val="-5"/>
          <w:sz w:val="24"/>
          <w:lang w:val="el-GR"/>
        </w:rPr>
        <w:t xml:space="preserve"> </w:t>
      </w:r>
      <w:r w:rsidRPr="005C1CCB">
        <w:rPr>
          <w:spacing w:val="-8"/>
          <w:sz w:val="24"/>
          <w:lang w:val="el-GR"/>
        </w:rPr>
        <w:t>κα</w:t>
      </w:r>
      <w:r w:rsidRPr="005C1CCB">
        <w:rPr>
          <w:sz w:val="24"/>
          <w:lang w:val="el-GR"/>
        </w:rPr>
        <w:t>ι</w:t>
      </w:r>
      <w:r w:rsidRPr="005C1CCB">
        <w:rPr>
          <w:spacing w:val="-2"/>
          <w:sz w:val="24"/>
          <w:lang w:val="el-GR"/>
        </w:rPr>
        <w:t xml:space="preserve"> </w:t>
      </w:r>
      <w:r w:rsidRPr="005C1CCB">
        <w:rPr>
          <w:spacing w:val="-7"/>
          <w:sz w:val="24"/>
          <w:lang w:val="el-GR"/>
        </w:rPr>
        <w:t>ε</w:t>
      </w:r>
      <w:r w:rsidRPr="005C1CCB">
        <w:rPr>
          <w:spacing w:val="-9"/>
          <w:sz w:val="24"/>
          <w:lang w:val="el-GR"/>
        </w:rPr>
        <w:t>φ</w:t>
      </w:r>
      <w:r w:rsidRPr="005C1CCB">
        <w:rPr>
          <w:spacing w:val="-7"/>
          <w:sz w:val="24"/>
          <w:lang w:val="el-GR"/>
        </w:rPr>
        <w:t>όσ</w:t>
      </w:r>
      <w:r w:rsidRPr="005C1CCB">
        <w:rPr>
          <w:spacing w:val="-10"/>
          <w:sz w:val="24"/>
          <w:lang w:val="el-GR"/>
        </w:rPr>
        <w:t>ο</w:t>
      </w:r>
      <w:r w:rsidRPr="005C1CCB">
        <w:rPr>
          <w:sz w:val="24"/>
          <w:lang w:val="el-GR"/>
        </w:rPr>
        <w:t xml:space="preserve">ν </w:t>
      </w:r>
      <w:r w:rsidRPr="005C1CCB">
        <w:rPr>
          <w:spacing w:val="-8"/>
          <w:sz w:val="24"/>
          <w:lang w:val="el-GR"/>
        </w:rPr>
        <w:t>απ</w:t>
      </w:r>
      <w:r w:rsidRPr="005C1CCB">
        <w:rPr>
          <w:spacing w:val="-7"/>
          <w:sz w:val="24"/>
          <w:lang w:val="el-GR"/>
        </w:rPr>
        <w:t>οβε</w:t>
      </w:r>
      <w:r w:rsidRPr="005C1CCB">
        <w:rPr>
          <w:sz w:val="24"/>
          <w:lang w:val="el-GR"/>
        </w:rPr>
        <w:t>ί</w:t>
      </w:r>
      <w:r w:rsidRPr="005C1CCB">
        <w:rPr>
          <w:spacing w:val="-5"/>
          <w:sz w:val="24"/>
          <w:lang w:val="el-GR"/>
        </w:rPr>
        <w:t xml:space="preserve"> </w:t>
      </w:r>
      <w:r w:rsidRPr="005C1CCB">
        <w:rPr>
          <w:spacing w:val="-10"/>
          <w:sz w:val="24"/>
          <w:lang w:val="el-GR"/>
        </w:rPr>
        <w:t>γ</w:t>
      </w:r>
      <w:r w:rsidRPr="005C1CCB">
        <w:rPr>
          <w:spacing w:val="-7"/>
          <w:sz w:val="24"/>
          <w:lang w:val="el-GR"/>
        </w:rPr>
        <w:t>ό</w:t>
      </w:r>
      <w:r w:rsidRPr="005C1CCB">
        <w:rPr>
          <w:spacing w:val="-8"/>
          <w:sz w:val="24"/>
          <w:lang w:val="el-GR"/>
        </w:rPr>
        <w:t>ν</w:t>
      </w:r>
      <w:r w:rsidRPr="005C1CCB">
        <w:rPr>
          <w:spacing w:val="-9"/>
          <w:sz w:val="24"/>
          <w:lang w:val="el-GR"/>
        </w:rPr>
        <w:t>ι</w:t>
      </w:r>
      <w:r w:rsidRPr="005C1CCB">
        <w:rPr>
          <w:spacing w:val="-6"/>
          <w:sz w:val="24"/>
          <w:lang w:val="el-GR"/>
        </w:rPr>
        <w:t>μ</w:t>
      </w:r>
      <w:r w:rsidRPr="005C1CCB">
        <w:rPr>
          <w:spacing w:val="-10"/>
          <w:sz w:val="24"/>
          <w:lang w:val="el-GR"/>
        </w:rPr>
        <w:t>ο</w:t>
      </w:r>
      <w:r w:rsidRPr="005C1CCB">
        <w:rPr>
          <w:spacing w:val="-6"/>
          <w:sz w:val="24"/>
          <w:lang w:val="el-GR"/>
        </w:rPr>
        <w:t>ς</w:t>
      </w:r>
      <w:r w:rsidRPr="005C1CCB">
        <w:rPr>
          <w:spacing w:val="-8"/>
          <w:sz w:val="24"/>
          <w:lang w:val="el-GR"/>
        </w:rPr>
        <w:t>)</w:t>
      </w:r>
      <w:r w:rsidRPr="005C1CCB">
        <w:rPr>
          <w:sz w:val="24"/>
          <w:lang w:val="el-GR"/>
        </w:rPr>
        <w:t>,</w:t>
      </w:r>
      <w:r w:rsidRPr="005C1CCB">
        <w:rPr>
          <w:spacing w:val="-5"/>
          <w:sz w:val="24"/>
          <w:lang w:val="el-GR"/>
        </w:rPr>
        <w:t xml:space="preserve"> </w:t>
      </w:r>
      <w:r w:rsidRPr="005C1CCB">
        <w:rPr>
          <w:sz w:val="24"/>
          <w:lang w:val="el-GR"/>
        </w:rPr>
        <w:t>ο</w:t>
      </w:r>
      <w:r w:rsidRPr="005C1CCB">
        <w:rPr>
          <w:spacing w:val="-2"/>
          <w:sz w:val="24"/>
          <w:lang w:val="el-GR"/>
        </w:rPr>
        <w:t xml:space="preserve"> </w:t>
      </w:r>
      <w:r w:rsidRPr="005C1CCB">
        <w:rPr>
          <w:spacing w:val="-8"/>
          <w:sz w:val="24"/>
          <w:lang w:val="el-GR"/>
        </w:rPr>
        <w:t>Δ</w:t>
      </w:r>
      <w:r w:rsidRPr="005C1CCB">
        <w:rPr>
          <w:spacing w:val="-10"/>
          <w:sz w:val="24"/>
          <w:lang w:val="el-GR"/>
        </w:rPr>
        <w:t>ή</w:t>
      </w:r>
      <w:r w:rsidRPr="005C1CCB">
        <w:rPr>
          <w:spacing w:val="-6"/>
          <w:sz w:val="24"/>
          <w:lang w:val="el-GR"/>
        </w:rPr>
        <w:t>μ</w:t>
      </w:r>
      <w:r w:rsidRPr="005C1CCB">
        <w:rPr>
          <w:spacing w:val="-10"/>
          <w:sz w:val="24"/>
          <w:lang w:val="el-GR"/>
        </w:rPr>
        <w:t>ο</w:t>
      </w:r>
      <w:r w:rsidRPr="005C1CCB">
        <w:rPr>
          <w:sz w:val="24"/>
          <w:lang w:val="el-GR"/>
        </w:rPr>
        <w:t>ς</w:t>
      </w:r>
      <w:r w:rsidRPr="005C1CCB">
        <w:rPr>
          <w:spacing w:val="3"/>
          <w:sz w:val="24"/>
          <w:lang w:val="el-GR"/>
        </w:rPr>
        <w:t xml:space="preserve"> </w:t>
      </w:r>
      <w:r w:rsidRPr="005C1CCB">
        <w:rPr>
          <w:spacing w:val="-6"/>
          <w:sz w:val="24"/>
          <w:lang w:val="el-GR"/>
        </w:rPr>
        <w:t>μ</w:t>
      </w:r>
      <w:r w:rsidRPr="005C1CCB">
        <w:rPr>
          <w:spacing w:val="-10"/>
          <w:sz w:val="24"/>
          <w:lang w:val="el-GR"/>
        </w:rPr>
        <w:t>ε</w:t>
      </w:r>
      <w:r w:rsidRPr="005C1CCB">
        <w:rPr>
          <w:spacing w:val="-8"/>
          <w:sz w:val="24"/>
          <w:lang w:val="el-GR"/>
        </w:rPr>
        <w:t>τ</w:t>
      </w:r>
      <w:r w:rsidRPr="005C1CCB">
        <w:rPr>
          <w:sz w:val="24"/>
          <w:lang w:val="el-GR"/>
        </w:rPr>
        <w:t>ά</w:t>
      </w:r>
      <w:r w:rsidRPr="005C1CCB">
        <w:rPr>
          <w:spacing w:val="-6"/>
          <w:sz w:val="24"/>
          <w:lang w:val="el-GR"/>
        </w:rPr>
        <w:t xml:space="preserve"> </w:t>
      </w:r>
      <w:r w:rsidRPr="005C1CCB">
        <w:rPr>
          <w:spacing w:val="-5"/>
          <w:sz w:val="24"/>
          <w:lang w:val="el-GR"/>
        </w:rPr>
        <w:t>τη</w:t>
      </w:r>
      <w:r w:rsidRPr="005C1CCB">
        <w:rPr>
          <w:sz w:val="24"/>
          <w:lang w:val="el-GR"/>
        </w:rPr>
        <w:t>ν</w:t>
      </w:r>
      <w:r w:rsidRPr="005C1CCB">
        <w:rPr>
          <w:spacing w:val="-5"/>
          <w:sz w:val="24"/>
          <w:lang w:val="el-GR"/>
        </w:rPr>
        <w:t xml:space="preserve"> </w:t>
      </w:r>
      <w:r w:rsidRPr="005C1CCB">
        <w:rPr>
          <w:spacing w:val="-6"/>
          <w:sz w:val="24"/>
          <w:lang w:val="el-GR"/>
        </w:rPr>
        <w:t>υ</w:t>
      </w:r>
      <w:r w:rsidRPr="005C1CCB">
        <w:rPr>
          <w:spacing w:val="-8"/>
          <w:sz w:val="24"/>
          <w:lang w:val="el-GR"/>
        </w:rPr>
        <w:t>π</w:t>
      </w:r>
      <w:r w:rsidRPr="005C1CCB">
        <w:rPr>
          <w:spacing w:val="-7"/>
          <w:sz w:val="24"/>
          <w:lang w:val="el-GR"/>
        </w:rPr>
        <w:t>ο</w:t>
      </w:r>
      <w:r w:rsidRPr="005C1CCB">
        <w:rPr>
          <w:spacing w:val="-8"/>
          <w:sz w:val="24"/>
          <w:lang w:val="el-GR"/>
        </w:rPr>
        <w:t>γ</w:t>
      </w:r>
      <w:r w:rsidRPr="005C1CCB">
        <w:rPr>
          <w:spacing w:val="-7"/>
          <w:sz w:val="24"/>
          <w:lang w:val="el-GR"/>
        </w:rPr>
        <w:t>ρ</w:t>
      </w:r>
      <w:r w:rsidRPr="005C1CCB">
        <w:rPr>
          <w:spacing w:val="-6"/>
          <w:sz w:val="24"/>
          <w:lang w:val="el-GR"/>
        </w:rPr>
        <w:t>αφ</w:t>
      </w:r>
      <w:r w:rsidRPr="005C1CCB">
        <w:rPr>
          <w:sz w:val="24"/>
          <w:lang w:val="el-GR"/>
        </w:rPr>
        <w:t>ή</w:t>
      </w:r>
      <w:r w:rsidRPr="005C1CCB">
        <w:rPr>
          <w:spacing w:val="-6"/>
          <w:sz w:val="24"/>
          <w:lang w:val="el-GR"/>
        </w:rPr>
        <w:t xml:space="preserve"> </w:t>
      </w:r>
      <w:r w:rsidRPr="005C1CCB">
        <w:rPr>
          <w:spacing w:val="-8"/>
          <w:sz w:val="24"/>
          <w:lang w:val="el-GR"/>
        </w:rPr>
        <w:t>τ</w:t>
      </w:r>
      <w:r w:rsidRPr="005C1CCB">
        <w:rPr>
          <w:spacing w:val="-10"/>
          <w:sz w:val="24"/>
          <w:lang w:val="el-GR"/>
        </w:rPr>
        <w:t>η</w:t>
      </w:r>
      <w:r w:rsidRPr="005C1CCB">
        <w:rPr>
          <w:sz w:val="24"/>
          <w:lang w:val="el-GR"/>
        </w:rPr>
        <w:t xml:space="preserve">ς </w:t>
      </w:r>
      <w:r w:rsidRPr="005C1CCB">
        <w:rPr>
          <w:spacing w:val="-7"/>
          <w:sz w:val="24"/>
          <w:lang w:val="el-GR"/>
        </w:rPr>
        <w:t>σ</w:t>
      </w:r>
      <w:r w:rsidRPr="005C1CCB">
        <w:rPr>
          <w:spacing w:val="-6"/>
          <w:sz w:val="24"/>
          <w:lang w:val="el-GR"/>
        </w:rPr>
        <w:t>ύμ</w:t>
      </w:r>
      <w:r w:rsidRPr="005C1CCB">
        <w:rPr>
          <w:spacing w:val="-7"/>
          <w:sz w:val="24"/>
          <w:lang w:val="el-GR"/>
        </w:rPr>
        <w:t>β</w:t>
      </w:r>
      <w:r w:rsidRPr="005C1CCB">
        <w:rPr>
          <w:spacing w:val="-11"/>
          <w:sz w:val="24"/>
          <w:lang w:val="el-GR"/>
        </w:rPr>
        <w:t>α</w:t>
      </w:r>
      <w:r w:rsidRPr="005C1CCB">
        <w:rPr>
          <w:spacing w:val="-7"/>
          <w:sz w:val="24"/>
          <w:lang w:val="el-GR"/>
        </w:rPr>
        <w:t>σ</w:t>
      </w:r>
      <w:r w:rsidRPr="005C1CCB">
        <w:rPr>
          <w:spacing w:val="-10"/>
          <w:sz w:val="24"/>
          <w:lang w:val="el-GR"/>
        </w:rPr>
        <w:t>η</w:t>
      </w:r>
      <w:r w:rsidRPr="005C1CCB">
        <w:rPr>
          <w:sz w:val="24"/>
          <w:lang w:val="el-GR"/>
        </w:rPr>
        <w:t>ς</w:t>
      </w:r>
      <w:r w:rsidRPr="005C1CCB">
        <w:rPr>
          <w:spacing w:val="8"/>
          <w:sz w:val="24"/>
          <w:lang w:val="el-GR"/>
        </w:rPr>
        <w:t xml:space="preserve"> </w:t>
      </w:r>
      <w:r w:rsidRPr="005C1CCB">
        <w:rPr>
          <w:spacing w:val="-6"/>
          <w:sz w:val="24"/>
          <w:lang w:val="el-GR"/>
        </w:rPr>
        <w:t>μ</w:t>
      </w:r>
      <w:r w:rsidRPr="005C1CCB">
        <w:rPr>
          <w:sz w:val="24"/>
          <w:lang w:val="el-GR"/>
        </w:rPr>
        <w:t>ε</w:t>
      </w:r>
      <w:r w:rsidRPr="005C1CCB">
        <w:rPr>
          <w:spacing w:val="3"/>
          <w:sz w:val="24"/>
          <w:lang w:val="el-GR"/>
        </w:rPr>
        <w:t xml:space="preserve"> </w:t>
      </w:r>
      <w:r w:rsidRPr="005C1CCB">
        <w:rPr>
          <w:spacing w:val="-8"/>
          <w:sz w:val="24"/>
          <w:lang w:val="el-GR"/>
        </w:rPr>
        <w:t>τ</w:t>
      </w:r>
      <w:r w:rsidRPr="005C1CCB">
        <w:rPr>
          <w:spacing w:val="-7"/>
          <w:sz w:val="24"/>
          <w:lang w:val="el-GR"/>
        </w:rPr>
        <w:t>ο</w:t>
      </w:r>
      <w:r w:rsidRPr="005C1CCB">
        <w:rPr>
          <w:sz w:val="24"/>
          <w:lang w:val="el-GR"/>
        </w:rPr>
        <w:t xml:space="preserve">ν </w:t>
      </w:r>
      <w:r w:rsidRPr="005C1CCB">
        <w:rPr>
          <w:spacing w:val="-6"/>
          <w:sz w:val="24"/>
          <w:lang w:val="el-GR"/>
        </w:rPr>
        <w:t>μ</w:t>
      </w:r>
      <w:r w:rsidRPr="005C1CCB">
        <w:rPr>
          <w:spacing w:val="-7"/>
          <w:sz w:val="24"/>
          <w:lang w:val="el-GR"/>
        </w:rPr>
        <w:t>ε</w:t>
      </w:r>
      <w:r w:rsidRPr="005C1CCB">
        <w:rPr>
          <w:spacing w:val="-9"/>
          <w:sz w:val="24"/>
          <w:lang w:val="el-GR"/>
        </w:rPr>
        <w:t>ι</w:t>
      </w:r>
      <w:r w:rsidRPr="005C1CCB">
        <w:rPr>
          <w:spacing w:val="-5"/>
          <w:sz w:val="24"/>
          <w:lang w:val="el-GR"/>
        </w:rPr>
        <w:t>ο</w:t>
      </w:r>
      <w:r w:rsidRPr="005C1CCB">
        <w:rPr>
          <w:spacing w:val="-7"/>
          <w:sz w:val="24"/>
          <w:lang w:val="el-GR"/>
        </w:rPr>
        <w:t>δ</w:t>
      </w:r>
      <w:r w:rsidRPr="005C1CCB">
        <w:rPr>
          <w:spacing w:val="-5"/>
          <w:sz w:val="24"/>
          <w:lang w:val="el-GR"/>
        </w:rPr>
        <w:t>ό</w:t>
      </w:r>
      <w:r w:rsidRPr="005C1CCB">
        <w:rPr>
          <w:spacing w:val="-8"/>
          <w:sz w:val="24"/>
          <w:lang w:val="el-GR"/>
        </w:rPr>
        <w:t>τ</w:t>
      </w:r>
      <w:r w:rsidRPr="005C1CCB">
        <w:rPr>
          <w:sz w:val="24"/>
          <w:lang w:val="el-GR"/>
        </w:rPr>
        <w:t>η</w:t>
      </w:r>
      <w:r w:rsidRPr="005C1CCB">
        <w:rPr>
          <w:spacing w:val="2"/>
          <w:sz w:val="24"/>
          <w:lang w:val="el-GR"/>
        </w:rPr>
        <w:t xml:space="preserve"> </w:t>
      </w:r>
      <w:r w:rsidRPr="005C1CCB">
        <w:rPr>
          <w:spacing w:val="-8"/>
          <w:sz w:val="24"/>
          <w:lang w:val="el-GR"/>
        </w:rPr>
        <w:t>ανά</w:t>
      </w:r>
      <w:r w:rsidRPr="005C1CCB">
        <w:rPr>
          <w:spacing w:val="-7"/>
          <w:sz w:val="24"/>
          <w:lang w:val="el-GR"/>
        </w:rPr>
        <w:t>δο</w:t>
      </w:r>
      <w:r w:rsidRPr="005C1CCB">
        <w:rPr>
          <w:spacing w:val="-8"/>
          <w:sz w:val="24"/>
          <w:lang w:val="el-GR"/>
        </w:rPr>
        <w:t>χ</w:t>
      </w:r>
      <w:r w:rsidRPr="005C1CCB">
        <w:rPr>
          <w:spacing w:val="-7"/>
          <w:sz w:val="24"/>
          <w:lang w:val="el-GR"/>
        </w:rPr>
        <w:t>ο</w:t>
      </w:r>
      <w:r w:rsidRPr="005C1CCB">
        <w:rPr>
          <w:sz w:val="24"/>
          <w:lang w:val="el-GR"/>
        </w:rPr>
        <w:t>,</w:t>
      </w:r>
      <w:r w:rsidRPr="005C1CCB">
        <w:rPr>
          <w:spacing w:val="7"/>
          <w:sz w:val="24"/>
          <w:lang w:val="el-GR"/>
        </w:rPr>
        <w:t xml:space="preserve"> </w:t>
      </w:r>
      <w:r w:rsidRPr="005C1CCB">
        <w:rPr>
          <w:spacing w:val="-8"/>
          <w:sz w:val="24"/>
          <w:lang w:val="el-GR"/>
        </w:rPr>
        <w:t>τ</w:t>
      </w:r>
      <w:r w:rsidRPr="005C1CCB">
        <w:rPr>
          <w:sz w:val="24"/>
          <w:lang w:val="el-GR"/>
        </w:rPr>
        <w:t>ο</w:t>
      </w:r>
      <w:r w:rsidRPr="005C1CCB">
        <w:rPr>
          <w:spacing w:val="5"/>
          <w:sz w:val="24"/>
          <w:lang w:val="el-GR"/>
        </w:rPr>
        <w:t xml:space="preserve"> </w:t>
      </w:r>
      <w:r w:rsidRPr="005C1CCB">
        <w:rPr>
          <w:spacing w:val="-8"/>
          <w:sz w:val="24"/>
          <w:lang w:val="el-GR"/>
        </w:rPr>
        <w:t>ταχ</w:t>
      </w:r>
      <w:r w:rsidRPr="005C1CCB">
        <w:rPr>
          <w:spacing w:val="-4"/>
          <w:sz w:val="24"/>
          <w:lang w:val="el-GR"/>
        </w:rPr>
        <w:t>ύ</w:t>
      </w:r>
      <w:r w:rsidRPr="005C1CCB">
        <w:rPr>
          <w:spacing w:val="-10"/>
          <w:sz w:val="24"/>
          <w:lang w:val="el-GR"/>
        </w:rPr>
        <w:t>τ</w:t>
      </w:r>
      <w:r w:rsidRPr="005C1CCB">
        <w:rPr>
          <w:spacing w:val="-7"/>
          <w:sz w:val="24"/>
          <w:lang w:val="el-GR"/>
        </w:rPr>
        <w:t>ερ</w:t>
      </w:r>
      <w:r w:rsidRPr="005C1CCB">
        <w:rPr>
          <w:sz w:val="24"/>
          <w:lang w:val="el-GR"/>
        </w:rPr>
        <w:t>ο</w:t>
      </w:r>
      <w:r w:rsidRPr="005C1CCB">
        <w:rPr>
          <w:spacing w:val="5"/>
          <w:sz w:val="24"/>
          <w:lang w:val="el-GR"/>
        </w:rPr>
        <w:t xml:space="preserve"> </w:t>
      </w:r>
      <w:r w:rsidRPr="005C1CCB">
        <w:rPr>
          <w:spacing w:val="-7"/>
          <w:sz w:val="24"/>
          <w:lang w:val="el-GR"/>
        </w:rPr>
        <w:t>δ</w:t>
      </w:r>
      <w:r w:rsidRPr="005C1CCB">
        <w:rPr>
          <w:spacing w:val="-6"/>
          <w:sz w:val="24"/>
          <w:lang w:val="el-GR"/>
        </w:rPr>
        <w:t>υ</w:t>
      </w:r>
      <w:r w:rsidRPr="005C1CCB">
        <w:rPr>
          <w:spacing w:val="-8"/>
          <w:sz w:val="24"/>
          <w:lang w:val="el-GR"/>
        </w:rPr>
        <w:t>να</w:t>
      </w:r>
      <w:r w:rsidRPr="005C1CCB">
        <w:rPr>
          <w:spacing w:val="-10"/>
          <w:sz w:val="24"/>
          <w:lang w:val="el-GR"/>
        </w:rPr>
        <w:t>τ</w:t>
      </w:r>
      <w:r w:rsidRPr="005C1CCB">
        <w:rPr>
          <w:spacing w:val="-7"/>
          <w:sz w:val="24"/>
          <w:lang w:val="el-GR"/>
        </w:rPr>
        <w:t>ό</w:t>
      </w:r>
      <w:r w:rsidRPr="005C1CCB">
        <w:rPr>
          <w:sz w:val="24"/>
          <w:lang w:val="el-GR"/>
        </w:rPr>
        <w:t>ν</w:t>
      </w:r>
      <w:r w:rsidRPr="005C1CCB">
        <w:rPr>
          <w:spacing w:val="2"/>
          <w:sz w:val="24"/>
          <w:lang w:val="el-GR"/>
        </w:rPr>
        <w:t xml:space="preserve"> </w:t>
      </w:r>
      <w:r w:rsidRPr="005C1CCB">
        <w:rPr>
          <w:spacing w:val="-8"/>
          <w:sz w:val="24"/>
          <w:lang w:val="el-GR"/>
        </w:rPr>
        <w:t>κα</w:t>
      </w:r>
      <w:r w:rsidRPr="005C1CCB">
        <w:rPr>
          <w:sz w:val="24"/>
          <w:lang w:val="el-GR"/>
        </w:rPr>
        <w:t>ι</w:t>
      </w:r>
      <w:r w:rsidRPr="005C1CCB">
        <w:rPr>
          <w:spacing w:val="5"/>
          <w:sz w:val="24"/>
          <w:lang w:val="el-GR"/>
        </w:rPr>
        <w:t xml:space="preserve"> </w:t>
      </w:r>
      <w:r w:rsidRPr="005C1CCB">
        <w:rPr>
          <w:spacing w:val="-6"/>
          <w:sz w:val="24"/>
          <w:lang w:val="el-GR"/>
        </w:rPr>
        <w:t>μ</w:t>
      </w:r>
      <w:r w:rsidRPr="005C1CCB">
        <w:rPr>
          <w:sz w:val="24"/>
          <w:lang w:val="el-GR"/>
        </w:rPr>
        <w:t>ε</w:t>
      </w:r>
      <w:r w:rsidRPr="005C1CCB">
        <w:rPr>
          <w:spacing w:val="7"/>
          <w:sz w:val="24"/>
          <w:lang w:val="el-GR"/>
        </w:rPr>
        <w:t xml:space="preserve"> </w:t>
      </w:r>
      <w:r w:rsidRPr="005C1CCB">
        <w:rPr>
          <w:spacing w:val="-10"/>
          <w:sz w:val="24"/>
          <w:lang w:val="el-GR"/>
        </w:rPr>
        <w:t>ε</w:t>
      </w:r>
      <w:r w:rsidRPr="005C1CCB">
        <w:rPr>
          <w:spacing w:val="-6"/>
          <w:sz w:val="24"/>
          <w:lang w:val="el-GR"/>
        </w:rPr>
        <w:t>φ</w:t>
      </w:r>
      <w:r w:rsidRPr="005C1CCB">
        <w:rPr>
          <w:spacing w:val="-8"/>
          <w:sz w:val="24"/>
          <w:lang w:val="el-GR"/>
        </w:rPr>
        <w:t>α</w:t>
      </w:r>
      <w:r w:rsidRPr="005C1CCB">
        <w:rPr>
          <w:spacing w:val="-9"/>
          <w:sz w:val="24"/>
          <w:lang w:val="el-GR"/>
        </w:rPr>
        <w:t>ρ</w:t>
      </w:r>
      <w:r w:rsidRPr="005C1CCB">
        <w:rPr>
          <w:spacing w:val="-4"/>
          <w:sz w:val="24"/>
          <w:lang w:val="el-GR"/>
        </w:rPr>
        <w:t>μ</w:t>
      </w:r>
      <w:r w:rsidRPr="005C1CCB">
        <w:rPr>
          <w:spacing w:val="-5"/>
          <w:sz w:val="24"/>
          <w:lang w:val="el-GR"/>
        </w:rPr>
        <w:t>ο</w:t>
      </w:r>
      <w:r w:rsidRPr="005C1CCB">
        <w:rPr>
          <w:spacing w:val="-8"/>
          <w:sz w:val="24"/>
          <w:lang w:val="el-GR"/>
        </w:rPr>
        <w:t>γ</w:t>
      </w:r>
      <w:r w:rsidRPr="005C1CCB">
        <w:rPr>
          <w:sz w:val="24"/>
          <w:lang w:val="el-GR"/>
        </w:rPr>
        <w:t>ή</w:t>
      </w:r>
      <w:r w:rsidRPr="005C1CCB">
        <w:rPr>
          <w:spacing w:val="2"/>
          <w:sz w:val="24"/>
          <w:lang w:val="el-GR"/>
        </w:rPr>
        <w:t xml:space="preserve"> </w:t>
      </w:r>
      <w:r w:rsidRPr="005C1CCB">
        <w:rPr>
          <w:spacing w:val="-7"/>
          <w:sz w:val="24"/>
          <w:lang w:val="el-GR"/>
        </w:rPr>
        <w:t>ό</w:t>
      </w:r>
      <w:r w:rsidRPr="005C1CCB">
        <w:rPr>
          <w:spacing w:val="-8"/>
          <w:sz w:val="24"/>
          <w:lang w:val="el-GR"/>
        </w:rPr>
        <w:t>λ</w:t>
      </w:r>
      <w:r w:rsidRPr="005C1CCB">
        <w:rPr>
          <w:spacing w:val="-6"/>
          <w:sz w:val="24"/>
          <w:lang w:val="el-GR"/>
        </w:rPr>
        <w:t>ω</w:t>
      </w:r>
      <w:r w:rsidRPr="005C1CCB">
        <w:rPr>
          <w:sz w:val="24"/>
          <w:lang w:val="el-GR"/>
        </w:rPr>
        <w:t>ν</w:t>
      </w:r>
      <w:r w:rsidRPr="005C1CCB">
        <w:rPr>
          <w:spacing w:val="5"/>
          <w:sz w:val="24"/>
          <w:lang w:val="el-GR"/>
        </w:rPr>
        <w:t xml:space="preserve"> </w:t>
      </w:r>
      <w:r w:rsidRPr="005C1CCB">
        <w:rPr>
          <w:spacing w:val="-8"/>
          <w:sz w:val="24"/>
          <w:lang w:val="el-GR"/>
        </w:rPr>
        <w:t>τ</w:t>
      </w:r>
      <w:r w:rsidRPr="005C1CCB">
        <w:rPr>
          <w:spacing w:val="-7"/>
          <w:sz w:val="24"/>
          <w:lang w:val="el-GR"/>
        </w:rPr>
        <w:t>ω</w:t>
      </w:r>
      <w:r w:rsidRPr="005C1CCB">
        <w:rPr>
          <w:sz w:val="24"/>
          <w:lang w:val="el-GR"/>
        </w:rPr>
        <w:t>ν</w:t>
      </w:r>
      <w:r w:rsidRPr="005C1CCB">
        <w:rPr>
          <w:spacing w:val="2"/>
          <w:sz w:val="24"/>
          <w:lang w:val="el-GR"/>
        </w:rPr>
        <w:t xml:space="preserve"> </w:t>
      </w:r>
      <w:r w:rsidRPr="005C1CCB">
        <w:rPr>
          <w:spacing w:val="-8"/>
          <w:sz w:val="24"/>
          <w:lang w:val="el-GR"/>
        </w:rPr>
        <w:t>ν</w:t>
      </w:r>
      <w:r w:rsidRPr="005C1CCB">
        <w:rPr>
          <w:spacing w:val="-7"/>
          <w:sz w:val="24"/>
          <w:lang w:val="el-GR"/>
        </w:rPr>
        <w:t>ό</w:t>
      </w:r>
      <w:r w:rsidRPr="005C1CCB">
        <w:rPr>
          <w:spacing w:val="-9"/>
          <w:sz w:val="24"/>
          <w:lang w:val="el-GR"/>
        </w:rPr>
        <w:t>μι</w:t>
      </w:r>
      <w:r w:rsidRPr="005C1CCB">
        <w:rPr>
          <w:spacing w:val="-6"/>
          <w:sz w:val="24"/>
          <w:lang w:val="el-GR"/>
        </w:rPr>
        <w:t>μ</w:t>
      </w:r>
      <w:r w:rsidRPr="005C1CCB">
        <w:rPr>
          <w:spacing w:val="-7"/>
          <w:sz w:val="24"/>
          <w:lang w:val="el-GR"/>
        </w:rPr>
        <w:t>ω</w:t>
      </w:r>
      <w:r w:rsidRPr="005C1CCB">
        <w:rPr>
          <w:sz w:val="24"/>
          <w:lang w:val="el-GR"/>
        </w:rPr>
        <w:t xml:space="preserve">ν </w:t>
      </w:r>
      <w:r w:rsidRPr="005C1CCB">
        <w:rPr>
          <w:spacing w:val="-7"/>
          <w:sz w:val="24"/>
          <w:lang w:val="el-GR"/>
        </w:rPr>
        <w:t>δι</w:t>
      </w:r>
      <w:r w:rsidRPr="005C1CCB">
        <w:rPr>
          <w:spacing w:val="-8"/>
          <w:sz w:val="24"/>
          <w:lang w:val="el-GR"/>
        </w:rPr>
        <w:t>α</w:t>
      </w:r>
      <w:r w:rsidRPr="005C1CCB">
        <w:rPr>
          <w:spacing w:val="-7"/>
          <w:sz w:val="24"/>
          <w:lang w:val="el-GR"/>
        </w:rPr>
        <w:t>δι</w:t>
      </w:r>
      <w:r w:rsidRPr="005C1CCB">
        <w:rPr>
          <w:spacing w:val="-8"/>
          <w:sz w:val="24"/>
          <w:lang w:val="el-GR"/>
        </w:rPr>
        <w:t>κ</w:t>
      </w:r>
      <w:r w:rsidRPr="005C1CCB">
        <w:rPr>
          <w:spacing w:val="-11"/>
          <w:sz w:val="24"/>
          <w:lang w:val="el-GR"/>
        </w:rPr>
        <w:t>α</w:t>
      </w:r>
      <w:r w:rsidRPr="005C1CCB">
        <w:rPr>
          <w:spacing w:val="-7"/>
          <w:sz w:val="24"/>
          <w:lang w:val="el-GR"/>
        </w:rPr>
        <w:t>σι</w:t>
      </w:r>
      <w:r w:rsidRPr="005C1CCB">
        <w:rPr>
          <w:spacing w:val="-9"/>
          <w:sz w:val="24"/>
          <w:lang w:val="el-GR"/>
        </w:rPr>
        <w:t>ώ</w:t>
      </w:r>
      <w:r w:rsidRPr="005C1CCB">
        <w:rPr>
          <w:spacing w:val="-8"/>
          <w:sz w:val="24"/>
          <w:lang w:val="el-GR"/>
        </w:rPr>
        <w:t>ν</w:t>
      </w:r>
      <w:r w:rsidRPr="005C1CCB">
        <w:rPr>
          <w:sz w:val="24"/>
          <w:lang w:val="el-GR"/>
        </w:rPr>
        <w:t>,</w:t>
      </w:r>
      <w:r>
        <w:rPr>
          <w:spacing w:val="14"/>
          <w:sz w:val="24"/>
          <w:lang w:val="el-GR"/>
        </w:rPr>
        <w:t xml:space="preserve"> μπορεί</w:t>
      </w:r>
      <w:r w:rsidRPr="005C1CCB">
        <w:rPr>
          <w:sz w:val="24"/>
          <w:lang w:val="el-GR"/>
        </w:rPr>
        <w:t xml:space="preserve"> </w:t>
      </w:r>
      <w:r w:rsidRPr="007C08BD">
        <w:rPr>
          <w:b/>
          <w:spacing w:val="-9"/>
          <w:sz w:val="24"/>
          <w:u w:val="single"/>
          <w:lang w:val="el-GR"/>
        </w:rPr>
        <w:t>ν</w:t>
      </w:r>
      <w:r w:rsidRPr="007C08BD">
        <w:rPr>
          <w:b/>
          <w:sz w:val="24"/>
          <w:u w:val="single"/>
          <w:lang w:val="el-GR"/>
        </w:rPr>
        <w:t xml:space="preserve">α </w:t>
      </w:r>
      <w:r w:rsidRPr="007C08BD">
        <w:rPr>
          <w:b/>
          <w:spacing w:val="-7"/>
          <w:sz w:val="24"/>
          <w:u w:val="single"/>
          <w:lang w:val="el-GR"/>
        </w:rPr>
        <w:t>δι</w:t>
      </w:r>
      <w:r w:rsidRPr="007C08BD">
        <w:rPr>
          <w:b/>
          <w:spacing w:val="-9"/>
          <w:sz w:val="24"/>
          <w:u w:val="single"/>
          <w:lang w:val="el-GR"/>
        </w:rPr>
        <w:t>α</w:t>
      </w:r>
      <w:r w:rsidRPr="007C08BD">
        <w:rPr>
          <w:b/>
          <w:spacing w:val="-6"/>
          <w:sz w:val="24"/>
          <w:u w:val="single"/>
          <w:lang w:val="el-GR"/>
        </w:rPr>
        <w:t>κ</w:t>
      </w:r>
      <w:r w:rsidRPr="007C08BD">
        <w:rPr>
          <w:b/>
          <w:spacing w:val="-10"/>
          <w:sz w:val="24"/>
          <w:u w:val="single"/>
          <w:lang w:val="el-GR"/>
        </w:rPr>
        <w:t>ό</w:t>
      </w:r>
      <w:r w:rsidRPr="007C08BD">
        <w:rPr>
          <w:b/>
          <w:spacing w:val="-2"/>
          <w:sz w:val="24"/>
          <w:u w:val="single"/>
          <w:lang w:val="el-GR"/>
        </w:rPr>
        <w:t>ψ</w:t>
      </w:r>
      <w:r w:rsidRPr="007C08BD">
        <w:rPr>
          <w:b/>
          <w:spacing w:val="-9"/>
          <w:sz w:val="24"/>
          <w:u w:val="single"/>
          <w:lang w:val="el-GR"/>
        </w:rPr>
        <w:t>ε</w:t>
      </w:r>
      <w:r w:rsidRPr="007C08BD">
        <w:rPr>
          <w:b/>
          <w:sz w:val="24"/>
          <w:u w:val="single"/>
          <w:lang w:val="el-GR"/>
        </w:rPr>
        <w:t>ι</w:t>
      </w:r>
      <w:r w:rsidRPr="005C1CCB">
        <w:rPr>
          <w:b/>
          <w:spacing w:val="15"/>
          <w:sz w:val="24"/>
          <w:lang w:val="el-GR"/>
        </w:rPr>
        <w:t xml:space="preserve"> </w:t>
      </w:r>
      <w:r w:rsidRPr="005C1CCB">
        <w:rPr>
          <w:spacing w:val="-8"/>
          <w:sz w:val="24"/>
          <w:lang w:val="el-GR"/>
        </w:rPr>
        <w:t>τη</w:t>
      </w:r>
      <w:r w:rsidRPr="005C1CCB">
        <w:rPr>
          <w:sz w:val="24"/>
          <w:lang w:val="el-GR"/>
        </w:rPr>
        <w:t>ν</w:t>
      </w:r>
      <w:r w:rsidRPr="005C1CCB">
        <w:rPr>
          <w:spacing w:val="14"/>
          <w:sz w:val="24"/>
          <w:lang w:val="el-GR"/>
        </w:rPr>
        <w:t xml:space="preserve"> </w:t>
      </w:r>
      <w:r w:rsidRPr="005C1CCB">
        <w:rPr>
          <w:spacing w:val="-11"/>
          <w:sz w:val="24"/>
          <w:lang w:val="el-GR"/>
        </w:rPr>
        <w:t>α</w:t>
      </w:r>
      <w:r w:rsidRPr="005C1CCB">
        <w:rPr>
          <w:spacing w:val="-7"/>
          <w:sz w:val="24"/>
          <w:lang w:val="el-GR"/>
        </w:rPr>
        <w:t>σ</w:t>
      </w:r>
      <w:r w:rsidRPr="005C1CCB">
        <w:rPr>
          <w:spacing w:val="-6"/>
          <w:sz w:val="24"/>
          <w:lang w:val="el-GR"/>
        </w:rPr>
        <w:t>φ</w:t>
      </w:r>
      <w:r w:rsidRPr="005C1CCB">
        <w:rPr>
          <w:spacing w:val="-8"/>
          <w:sz w:val="24"/>
          <w:lang w:val="el-GR"/>
        </w:rPr>
        <w:t>άλ</w:t>
      </w:r>
      <w:r w:rsidRPr="005C1CCB">
        <w:rPr>
          <w:spacing w:val="-9"/>
          <w:sz w:val="24"/>
          <w:lang w:val="el-GR"/>
        </w:rPr>
        <w:t>ι</w:t>
      </w:r>
      <w:r w:rsidRPr="005C1CCB">
        <w:rPr>
          <w:spacing w:val="-7"/>
          <w:sz w:val="24"/>
          <w:lang w:val="el-GR"/>
        </w:rPr>
        <w:t>σ</w:t>
      </w:r>
      <w:r w:rsidRPr="005C1CCB">
        <w:rPr>
          <w:sz w:val="24"/>
          <w:lang w:val="el-GR"/>
        </w:rPr>
        <w:t>η</w:t>
      </w:r>
      <w:r w:rsidRPr="005C1CCB">
        <w:rPr>
          <w:spacing w:val="16"/>
          <w:sz w:val="24"/>
          <w:lang w:val="el-GR"/>
        </w:rPr>
        <w:t xml:space="preserve"> </w:t>
      </w:r>
      <w:r w:rsidRPr="005C1CCB">
        <w:rPr>
          <w:spacing w:val="-7"/>
          <w:sz w:val="24"/>
          <w:lang w:val="el-GR"/>
        </w:rPr>
        <w:t>ό</w:t>
      </w:r>
      <w:r w:rsidRPr="005C1CCB">
        <w:rPr>
          <w:spacing w:val="-8"/>
          <w:sz w:val="24"/>
          <w:lang w:val="el-GR"/>
        </w:rPr>
        <w:t>λ</w:t>
      </w:r>
      <w:r w:rsidRPr="005C1CCB">
        <w:rPr>
          <w:spacing w:val="-6"/>
          <w:sz w:val="24"/>
          <w:lang w:val="el-GR"/>
        </w:rPr>
        <w:t>ω</w:t>
      </w:r>
      <w:r w:rsidRPr="005C1CCB">
        <w:rPr>
          <w:sz w:val="24"/>
          <w:lang w:val="el-GR"/>
        </w:rPr>
        <w:t>ν</w:t>
      </w:r>
      <w:r w:rsidRPr="005C1CCB">
        <w:rPr>
          <w:spacing w:val="14"/>
          <w:sz w:val="24"/>
          <w:lang w:val="el-GR"/>
        </w:rPr>
        <w:t xml:space="preserve"> </w:t>
      </w:r>
      <w:r w:rsidRPr="005C1CCB">
        <w:rPr>
          <w:spacing w:val="-8"/>
          <w:sz w:val="24"/>
          <w:lang w:val="el-GR"/>
        </w:rPr>
        <w:t>τ</w:t>
      </w:r>
      <w:r w:rsidRPr="005C1CCB">
        <w:rPr>
          <w:spacing w:val="-9"/>
          <w:sz w:val="24"/>
          <w:lang w:val="el-GR"/>
        </w:rPr>
        <w:t>ω</w:t>
      </w:r>
      <w:r w:rsidRPr="005C1CCB">
        <w:rPr>
          <w:sz w:val="24"/>
          <w:lang w:val="el-GR"/>
        </w:rPr>
        <w:t>ν</w:t>
      </w:r>
      <w:r w:rsidRPr="005C1CCB">
        <w:rPr>
          <w:spacing w:val="16"/>
          <w:sz w:val="24"/>
          <w:lang w:val="el-GR"/>
        </w:rPr>
        <w:t xml:space="preserve"> </w:t>
      </w:r>
      <w:r w:rsidRPr="005C1CCB">
        <w:rPr>
          <w:spacing w:val="-7"/>
          <w:sz w:val="24"/>
          <w:lang w:val="el-GR"/>
        </w:rPr>
        <w:t>ο</w:t>
      </w:r>
      <w:r w:rsidRPr="005C1CCB">
        <w:rPr>
          <w:spacing w:val="-8"/>
          <w:sz w:val="24"/>
          <w:lang w:val="el-GR"/>
        </w:rPr>
        <w:t>χ</w:t>
      </w:r>
      <w:r w:rsidRPr="005C1CCB">
        <w:rPr>
          <w:spacing w:val="-10"/>
          <w:sz w:val="24"/>
          <w:lang w:val="el-GR"/>
        </w:rPr>
        <w:t>η</w:t>
      </w:r>
      <w:r w:rsidRPr="005C1CCB">
        <w:rPr>
          <w:spacing w:val="-4"/>
          <w:sz w:val="24"/>
          <w:lang w:val="el-GR"/>
        </w:rPr>
        <w:t>μ</w:t>
      </w:r>
      <w:r w:rsidRPr="005C1CCB">
        <w:rPr>
          <w:spacing w:val="-8"/>
          <w:sz w:val="24"/>
          <w:lang w:val="el-GR"/>
        </w:rPr>
        <w:t>άτ</w:t>
      </w:r>
      <w:r w:rsidRPr="005C1CCB">
        <w:rPr>
          <w:spacing w:val="-7"/>
          <w:sz w:val="24"/>
          <w:lang w:val="el-GR"/>
        </w:rPr>
        <w:t>ω</w:t>
      </w:r>
      <w:r w:rsidRPr="005C1CCB">
        <w:rPr>
          <w:sz w:val="24"/>
          <w:lang w:val="el-GR"/>
        </w:rPr>
        <w:t>ν</w:t>
      </w:r>
      <w:r w:rsidRPr="005C1CCB">
        <w:rPr>
          <w:spacing w:val="12"/>
          <w:sz w:val="24"/>
          <w:lang w:val="el-GR"/>
        </w:rPr>
        <w:t xml:space="preserve"> </w:t>
      </w:r>
      <w:r w:rsidRPr="005C1CCB">
        <w:rPr>
          <w:spacing w:val="-5"/>
          <w:sz w:val="24"/>
          <w:lang w:val="el-GR"/>
        </w:rPr>
        <w:t>σ</w:t>
      </w:r>
      <w:r w:rsidRPr="005C1CCB">
        <w:rPr>
          <w:spacing w:val="-8"/>
          <w:sz w:val="24"/>
          <w:lang w:val="el-GR"/>
        </w:rPr>
        <w:t>τ</w:t>
      </w:r>
      <w:r w:rsidRPr="005C1CCB">
        <w:rPr>
          <w:spacing w:val="-6"/>
          <w:sz w:val="24"/>
          <w:lang w:val="el-GR"/>
        </w:rPr>
        <w:t>η</w:t>
      </w:r>
      <w:r w:rsidRPr="005C1CCB">
        <w:rPr>
          <w:sz w:val="24"/>
          <w:lang w:val="el-GR"/>
        </w:rPr>
        <w:t>ν</w:t>
      </w:r>
      <w:r w:rsidRPr="005C1CCB">
        <w:rPr>
          <w:spacing w:val="16"/>
          <w:sz w:val="24"/>
          <w:lang w:val="el-GR"/>
        </w:rPr>
        <w:t xml:space="preserve"> </w:t>
      </w:r>
      <w:r w:rsidRPr="005C1CCB">
        <w:rPr>
          <w:spacing w:val="-8"/>
          <w:sz w:val="24"/>
          <w:lang w:val="el-GR"/>
        </w:rPr>
        <w:t>α</w:t>
      </w:r>
      <w:r w:rsidRPr="005C1CCB">
        <w:rPr>
          <w:spacing w:val="-7"/>
          <w:sz w:val="24"/>
          <w:lang w:val="el-GR"/>
        </w:rPr>
        <w:t>σ</w:t>
      </w:r>
      <w:r w:rsidRPr="005C1CCB">
        <w:rPr>
          <w:spacing w:val="-6"/>
          <w:sz w:val="24"/>
          <w:lang w:val="el-GR"/>
        </w:rPr>
        <w:t>φ</w:t>
      </w:r>
      <w:r w:rsidRPr="005C1CCB">
        <w:rPr>
          <w:spacing w:val="-8"/>
          <w:sz w:val="24"/>
          <w:lang w:val="el-GR"/>
        </w:rPr>
        <w:t>αλ</w:t>
      </w:r>
      <w:r w:rsidRPr="005C1CCB">
        <w:rPr>
          <w:spacing w:val="-9"/>
          <w:sz w:val="24"/>
          <w:lang w:val="el-GR"/>
        </w:rPr>
        <w:t>ι</w:t>
      </w:r>
      <w:r w:rsidRPr="005C1CCB">
        <w:rPr>
          <w:spacing w:val="-7"/>
          <w:sz w:val="24"/>
          <w:lang w:val="el-GR"/>
        </w:rPr>
        <w:t>σ</w:t>
      </w:r>
      <w:r w:rsidRPr="005C1CCB">
        <w:rPr>
          <w:spacing w:val="-8"/>
          <w:sz w:val="24"/>
          <w:lang w:val="el-GR"/>
        </w:rPr>
        <w:t>τ</w:t>
      </w:r>
      <w:r w:rsidRPr="005C1CCB">
        <w:rPr>
          <w:spacing w:val="-7"/>
          <w:sz w:val="24"/>
          <w:lang w:val="el-GR"/>
        </w:rPr>
        <w:t>ι</w:t>
      </w:r>
      <w:r w:rsidRPr="005C1CCB">
        <w:rPr>
          <w:spacing w:val="-6"/>
          <w:sz w:val="24"/>
          <w:lang w:val="el-GR"/>
        </w:rPr>
        <w:t>κ</w:t>
      </w:r>
      <w:r w:rsidRPr="005C1CCB">
        <w:rPr>
          <w:sz w:val="24"/>
          <w:lang w:val="el-GR"/>
        </w:rPr>
        <w:t>ή</w:t>
      </w:r>
      <w:r w:rsidRPr="005C1CCB">
        <w:rPr>
          <w:spacing w:val="16"/>
          <w:sz w:val="24"/>
          <w:lang w:val="el-GR"/>
        </w:rPr>
        <w:t xml:space="preserve"> </w:t>
      </w:r>
      <w:r w:rsidRPr="005C1CCB">
        <w:rPr>
          <w:spacing w:val="-10"/>
          <w:sz w:val="24"/>
          <w:lang w:val="el-GR"/>
        </w:rPr>
        <w:t>ε</w:t>
      </w:r>
      <w:r w:rsidRPr="005C1CCB">
        <w:rPr>
          <w:spacing w:val="-8"/>
          <w:sz w:val="24"/>
          <w:lang w:val="el-GR"/>
        </w:rPr>
        <w:t>τα</w:t>
      </w:r>
      <w:r w:rsidRPr="005C1CCB">
        <w:rPr>
          <w:spacing w:val="-7"/>
          <w:sz w:val="24"/>
          <w:lang w:val="el-GR"/>
        </w:rPr>
        <w:t>ιρε</w:t>
      </w:r>
      <w:r w:rsidRPr="005C1CCB">
        <w:rPr>
          <w:spacing w:val="-5"/>
          <w:sz w:val="24"/>
          <w:lang w:val="el-GR"/>
        </w:rPr>
        <w:t>ί</w:t>
      </w:r>
      <w:r w:rsidRPr="005C1CCB">
        <w:rPr>
          <w:sz w:val="24"/>
          <w:lang w:val="el-GR"/>
        </w:rPr>
        <w:t xml:space="preserve">α </w:t>
      </w:r>
      <w:r w:rsidRPr="005C1CCB">
        <w:rPr>
          <w:spacing w:val="-8"/>
          <w:sz w:val="24"/>
          <w:lang w:val="el-GR"/>
        </w:rPr>
        <w:t>π</w:t>
      </w:r>
      <w:r w:rsidRPr="005C1CCB">
        <w:rPr>
          <w:spacing w:val="-7"/>
          <w:sz w:val="24"/>
          <w:lang w:val="el-GR"/>
        </w:rPr>
        <w:t>ο</w:t>
      </w:r>
      <w:r w:rsidRPr="005C1CCB">
        <w:rPr>
          <w:sz w:val="24"/>
          <w:lang w:val="el-GR"/>
        </w:rPr>
        <w:t>υ</w:t>
      </w:r>
      <w:r w:rsidRPr="005C1CCB">
        <w:rPr>
          <w:spacing w:val="8"/>
          <w:sz w:val="24"/>
          <w:lang w:val="el-GR"/>
        </w:rPr>
        <w:t xml:space="preserve"> </w:t>
      </w:r>
      <w:r w:rsidRPr="005C1CCB">
        <w:rPr>
          <w:spacing w:val="-7"/>
          <w:sz w:val="24"/>
          <w:lang w:val="el-GR"/>
        </w:rPr>
        <w:t>εί</w:t>
      </w:r>
      <w:r w:rsidRPr="005C1CCB">
        <w:rPr>
          <w:spacing w:val="-8"/>
          <w:sz w:val="24"/>
          <w:lang w:val="el-GR"/>
        </w:rPr>
        <w:t>ν</w:t>
      </w:r>
      <w:r w:rsidRPr="005C1CCB">
        <w:rPr>
          <w:spacing w:val="-11"/>
          <w:sz w:val="24"/>
          <w:lang w:val="el-GR"/>
        </w:rPr>
        <w:t>α</w:t>
      </w:r>
      <w:r w:rsidRPr="005C1CCB">
        <w:rPr>
          <w:sz w:val="24"/>
          <w:lang w:val="el-GR"/>
        </w:rPr>
        <w:t>ι</w:t>
      </w:r>
      <w:r w:rsidRPr="005C1CCB">
        <w:rPr>
          <w:spacing w:val="5"/>
          <w:sz w:val="24"/>
          <w:lang w:val="el-GR"/>
        </w:rPr>
        <w:t xml:space="preserve"> </w:t>
      </w:r>
      <w:r w:rsidRPr="005C1CCB">
        <w:rPr>
          <w:spacing w:val="-11"/>
          <w:sz w:val="24"/>
          <w:lang w:val="el-GR"/>
        </w:rPr>
        <w:t>α</w:t>
      </w:r>
      <w:r w:rsidRPr="005C1CCB">
        <w:rPr>
          <w:spacing w:val="-7"/>
          <w:sz w:val="24"/>
          <w:lang w:val="el-GR"/>
        </w:rPr>
        <w:t>σ</w:t>
      </w:r>
      <w:r w:rsidRPr="005C1CCB">
        <w:rPr>
          <w:spacing w:val="-6"/>
          <w:sz w:val="24"/>
          <w:lang w:val="el-GR"/>
        </w:rPr>
        <w:t>φ</w:t>
      </w:r>
      <w:r w:rsidRPr="005C1CCB">
        <w:rPr>
          <w:spacing w:val="-8"/>
          <w:sz w:val="24"/>
          <w:lang w:val="el-GR"/>
        </w:rPr>
        <w:t>αλ</w:t>
      </w:r>
      <w:r w:rsidRPr="005C1CCB">
        <w:rPr>
          <w:spacing w:val="-9"/>
          <w:sz w:val="24"/>
          <w:lang w:val="el-GR"/>
        </w:rPr>
        <w:t>ισ</w:t>
      </w:r>
      <w:r w:rsidRPr="005C1CCB">
        <w:rPr>
          <w:spacing w:val="-6"/>
          <w:sz w:val="24"/>
          <w:lang w:val="el-GR"/>
        </w:rPr>
        <w:t>μ</w:t>
      </w:r>
      <w:r w:rsidRPr="005C1CCB">
        <w:rPr>
          <w:spacing w:val="-7"/>
          <w:sz w:val="24"/>
          <w:lang w:val="el-GR"/>
        </w:rPr>
        <w:t>έ</w:t>
      </w:r>
      <w:r w:rsidRPr="005C1CCB">
        <w:rPr>
          <w:spacing w:val="-5"/>
          <w:sz w:val="24"/>
          <w:lang w:val="el-GR"/>
        </w:rPr>
        <w:t>ν</w:t>
      </w:r>
      <w:r w:rsidRPr="005C1CCB">
        <w:rPr>
          <w:sz w:val="24"/>
          <w:lang w:val="el-GR"/>
        </w:rPr>
        <w:t>α</w:t>
      </w:r>
      <w:r w:rsidRPr="005C1CCB">
        <w:rPr>
          <w:spacing w:val="1"/>
          <w:sz w:val="24"/>
          <w:lang w:val="el-GR"/>
        </w:rPr>
        <w:t xml:space="preserve"> </w:t>
      </w:r>
      <w:r w:rsidRPr="005C1CCB">
        <w:rPr>
          <w:sz w:val="24"/>
          <w:lang w:val="el-GR"/>
        </w:rPr>
        <w:t>,</w:t>
      </w:r>
      <w:r w:rsidRPr="005C1CCB">
        <w:rPr>
          <w:spacing w:val="5"/>
          <w:sz w:val="24"/>
          <w:lang w:val="el-GR"/>
        </w:rPr>
        <w:t xml:space="preserve"> </w:t>
      </w:r>
      <w:r w:rsidRPr="005C1CCB">
        <w:rPr>
          <w:sz w:val="24"/>
          <w:lang w:val="el-GR"/>
        </w:rPr>
        <w:t>ο</w:t>
      </w:r>
      <w:r w:rsidRPr="005C1CCB">
        <w:rPr>
          <w:spacing w:val="5"/>
          <w:sz w:val="24"/>
          <w:lang w:val="el-GR"/>
        </w:rPr>
        <w:t xml:space="preserve"> </w:t>
      </w:r>
      <w:r w:rsidRPr="005C1CCB">
        <w:rPr>
          <w:spacing w:val="-7"/>
          <w:sz w:val="24"/>
          <w:lang w:val="el-GR"/>
        </w:rPr>
        <w:t>δ</w:t>
      </w:r>
      <w:r w:rsidRPr="005C1CCB">
        <w:rPr>
          <w:sz w:val="24"/>
          <w:lang w:val="el-GR"/>
        </w:rPr>
        <w:t>ε</w:t>
      </w:r>
      <w:r w:rsidRPr="005C1CCB">
        <w:rPr>
          <w:spacing w:val="2"/>
          <w:sz w:val="24"/>
          <w:lang w:val="el-GR"/>
        </w:rPr>
        <w:t xml:space="preserve"> </w:t>
      </w:r>
      <w:r w:rsidRPr="005C1CCB">
        <w:rPr>
          <w:spacing w:val="-8"/>
          <w:sz w:val="24"/>
          <w:lang w:val="el-GR"/>
        </w:rPr>
        <w:t>ανά</w:t>
      </w:r>
      <w:r w:rsidRPr="005C1CCB">
        <w:rPr>
          <w:spacing w:val="-7"/>
          <w:sz w:val="24"/>
          <w:lang w:val="el-GR"/>
        </w:rPr>
        <w:t>δο</w:t>
      </w:r>
      <w:r w:rsidRPr="005C1CCB">
        <w:rPr>
          <w:spacing w:val="-8"/>
          <w:sz w:val="24"/>
          <w:lang w:val="el-GR"/>
        </w:rPr>
        <w:t>χ</w:t>
      </w:r>
      <w:r w:rsidRPr="005C1CCB">
        <w:rPr>
          <w:spacing w:val="-10"/>
          <w:sz w:val="24"/>
          <w:lang w:val="el-GR"/>
        </w:rPr>
        <w:t>ο</w:t>
      </w:r>
      <w:r w:rsidRPr="005C1CCB">
        <w:rPr>
          <w:sz w:val="24"/>
          <w:lang w:val="el-GR"/>
        </w:rPr>
        <w:t xml:space="preserve">ς </w:t>
      </w:r>
      <w:r w:rsidRPr="007C08BD">
        <w:rPr>
          <w:b/>
          <w:spacing w:val="-9"/>
          <w:sz w:val="24"/>
          <w:u w:val="single"/>
          <w:lang w:val="el-GR"/>
        </w:rPr>
        <w:t>υ</w:t>
      </w:r>
      <w:r w:rsidRPr="007C08BD">
        <w:rPr>
          <w:b/>
          <w:spacing w:val="-7"/>
          <w:sz w:val="24"/>
          <w:u w:val="single"/>
          <w:lang w:val="el-GR"/>
        </w:rPr>
        <w:t>πο</w:t>
      </w:r>
      <w:r w:rsidRPr="007C08BD">
        <w:rPr>
          <w:b/>
          <w:spacing w:val="-10"/>
          <w:sz w:val="24"/>
          <w:u w:val="single"/>
          <w:lang w:val="el-GR"/>
        </w:rPr>
        <w:t>χ</w:t>
      </w:r>
      <w:r w:rsidRPr="007C08BD">
        <w:rPr>
          <w:b/>
          <w:spacing w:val="-6"/>
          <w:sz w:val="24"/>
          <w:u w:val="single"/>
          <w:lang w:val="el-GR"/>
        </w:rPr>
        <w:t>ρε</w:t>
      </w:r>
      <w:r w:rsidRPr="007C08BD">
        <w:rPr>
          <w:b/>
          <w:spacing w:val="-7"/>
          <w:sz w:val="24"/>
          <w:u w:val="single"/>
          <w:lang w:val="el-GR"/>
        </w:rPr>
        <w:t>ού</w:t>
      </w:r>
      <w:r w:rsidRPr="007C08BD">
        <w:rPr>
          <w:b/>
          <w:spacing w:val="-10"/>
          <w:sz w:val="24"/>
          <w:u w:val="single"/>
          <w:lang w:val="el-GR"/>
        </w:rPr>
        <w:t>τ</w:t>
      </w:r>
      <w:r w:rsidRPr="007C08BD">
        <w:rPr>
          <w:b/>
          <w:spacing w:val="-4"/>
          <w:sz w:val="24"/>
          <w:u w:val="single"/>
          <w:lang w:val="el-GR"/>
        </w:rPr>
        <w:t>α</w:t>
      </w:r>
      <w:r w:rsidRPr="007C08BD">
        <w:rPr>
          <w:b/>
          <w:sz w:val="24"/>
          <w:u w:val="single"/>
          <w:lang w:val="el-GR"/>
        </w:rPr>
        <w:t xml:space="preserve">ι </w:t>
      </w:r>
      <w:r w:rsidRPr="007C08BD">
        <w:rPr>
          <w:b/>
          <w:spacing w:val="-9"/>
          <w:sz w:val="24"/>
          <w:u w:val="single"/>
          <w:lang w:val="el-GR"/>
        </w:rPr>
        <w:t>ν</w:t>
      </w:r>
      <w:r w:rsidRPr="007C08BD">
        <w:rPr>
          <w:b/>
          <w:sz w:val="24"/>
          <w:u w:val="single"/>
          <w:lang w:val="el-GR"/>
        </w:rPr>
        <w:t xml:space="preserve">α </w:t>
      </w:r>
      <w:r w:rsidRPr="007C08BD">
        <w:rPr>
          <w:b/>
          <w:spacing w:val="-10"/>
          <w:sz w:val="24"/>
          <w:u w:val="single"/>
          <w:lang w:val="el-GR"/>
        </w:rPr>
        <w:t>τ</w:t>
      </w:r>
      <w:r w:rsidRPr="007C08BD">
        <w:rPr>
          <w:b/>
          <w:sz w:val="24"/>
          <w:u w:val="single"/>
          <w:lang w:val="el-GR"/>
        </w:rPr>
        <w:t xml:space="preserve">α </w:t>
      </w:r>
      <w:r w:rsidRPr="007C08BD">
        <w:rPr>
          <w:b/>
          <w:spacing w:val="-7"/>
          <w:sz w:val="24"/>
          <w:u w:val="single"/>
          <w:lang w:val="el-GR"/>
        </w:rPr>
        <w:t>α</w:t>
      </w:r>
      <w:r w:rsidRPr="007C08BD">
        <w:rPr>
          <w:b/>
          <w:spacing w:val="-8"/>
          <w:sz w:val="24"/>
          <w:u w:val="single"/>
          <w:lang w:val="el-GR"/>
        </w:rPr>
        <w:t>σφ</w:t>
      </w:r>
      <w:r w:rsidRPr="007C08BD">
        <w:rPr>
          <w:b/>
          <w:spacing w:val="-7"/>
          <w:sz w:val="24"/>
          <w:u w:val="single"/>
          <w:lang w:val="el-GR"/>
        </w:rPr>
        <w:t>α</w:t>
      </w:r>
      <w:r w:rsidRPr="007C08BD">
        <w:rPr>
          <w:b/>
          <w:spacing w:val="-10"/>
          <w:sz w:val="24"/>
          <w:u w:val="single"/>
          <w:lang w:val="el-GR"/>
        </w:rPr>
        <w:t>λ</w:t>
      </w:r>
      <w:r w:rsidRPr="007C08BD">
        <w:rPr>
          <w:b/>
          <w:spacing w:val="-7"/>
          <w:sz w:val="24"/>
          <w:u w:val="single"/>
          <w:lang w:val="el-GR"/>
        </w:rPr>
        <w:t>ί</w:t>
      </w:r>
      <w:r w:rsidRPr="007C08BD">
        <w:rPr>
          <w:b/>
          <w:spacing w:val="-8"/>
          <w:sz w:val="24"/>
          <w:u w:val="single"/>
          <w:lang w:val="el-GR"/>
        </w:rPr>
        <w:t>σ</w:t>
      </w:r>
      <w:r w:rsidRPr="007C08BD">
        <w:rPr>
          <w:b/>
          <w:spacing w:val="-9"/>
          <w:sz w:val="24"/>
          <w:u w:val="single"/>
          <w:lang w:val="el-GR"/>
        </w:rPr>
        <w:t>ε</w:t>
      </w:r>
      <w:r w:rsidRPr="007C08BD">
        <w:rPr>
          <w:b/>
          <w:sz w:val="24"/>
          <w:u w:val="single"/>
          <w:lang w:val="el-GR"/>
        </w:rPr>
        <w:t>ι</w:t>
      </w:r>
      <w:r w:rsidRPr="005C1CCB">
        <w:rPr>
          <w:b/>
          <w:sz w:val="24"/>
          <w:u w:val="thick" w:color="000000"/>
          <w:lang w:val="el-GR"/>
        </w:rPr>
        <w:t xml:space="preserve"> </w:t>
      </w:r>
      <w:r w:rsidRPr="005C1CCB">
        <w:rPr>
          <w:b/>
          <w:spacing w:val="5"/>
          <w:sz w:val="24"/>
          <w:lang w:val="el-GR"/>
        </w:rPr>
        <w:t xml:space="preserve"> </w:t>
      </w:r>
      <w:r w:rsidRPr="005C1CCB">
        <w:rPr>
          <w:spacing w:val="-8"/>
          <w:sz w:val="24"/>
          <w:lang w:val="el-GR"/>
        </w:rPr>
        <w:t>τη</w:t>
      </w:r>
      <w:r w:rsidRPr="005C1CCB">
        <w:rPr>
          <w:sz w:val="24"/>
          <w:lang w:val="el-GR"/>
        </w:rPr>
        <w:t>ν</w:t>
      </w:r>
      <w:r w:rsidRPr="005C1CCB">
        <w:rPr>
          <w:spacing w:val="2"/>
          <w:sz w:val="24"/>
          <w:lang w:val="el-GR"/>
        </w:rPr>
        <w:t xml:space="preserve"> </w:t>
      </w:r>
      <w:r w:rsidRPr="005C1CCB">
        <w:rPr>
          <w:spacing w:val="-9"/>
          <w:sz w:val="24"/>
          <w:lang w:val="el-GR"/>
        </w:rPr>
        <w:t>ί</w:t>
      </w:r>
      <w:r w:rsidRPr="005C1CCB">
        <w:rPr>
          <w:spacing w:val="-7"/>
          <w:sz w:val="24"/>
          <w:lang w:val="el-GR"/>
        </w:rPr>
        <w:t>δ</w:t>
      </w:r>
      <w:r w:rsidRPr="005C1CCB">
        <w:rPr>
          <w:spacing w:val="-2"/>
          <w:sz w:val="24"/>
          <w:lang w:val="el-GR"/>
        </w:rPr>
        <w:t>ι</w:t>
      </w:r>
      <w:r w:rsidRPr="005C1CCB">
        <w:rPr>
          <w:sz w:val="24"/>
          <w:lang w:val="el-GR"/>
        </w:rPr>
        <w:t>α</w:t>
      </w:r>
      <w:r w:rsidRPr="005C1CCB">
        <w:rPr>
          <w:spacing w:val="4"/>
          <w:sz w:val="24"/>
          <w:lang w:val="el-GR"/>
        </w:rPr>
        <w:t xml:space="preserve"> </w:t>
      </w:r>
      <w:r w:rsidRPr="005C1CCB">
        <w:rPr>
          <w:spacing w:val="-8"/>
          <w:sz w:val="24"/>
          <w:lang w:val="el-GR"/>
        </w:rPr>
        <w:t>η</w:t>
      </w:r>
      <w:r w:rsidRPr="005C1CCB">
        <w:rPr>
          <w:spacing w:val="-9"/>
          <w:sz w:val="24"/>
          <w:lang w:val="el-GR"/>
        </w:rPr>
        <w:t>μ</w:t>
      </w:r>
      <w:r w:rsidRPr="005C1CCB">
        <w:rPr>
          <w:spacing w:val="-7"/>
          <w:sz w:val="24"/>
          <w:lang w:val="el-GR"/>
        </w:rPr>
        <w:t>έ</w:t>
      </w:r>
      <w:r w:rsidRPr="005C1CCB">
        <w:rPr>
          <w:spacing w:val="-6"/>
          <w:sz w:val="24"/>
          <w:lang w:val="el-GR"/>
        </w:rPr>
        <w:t>ρ</w:t>
      </w:r>
      <w:r w:rsidRPr="005C1CCB">
        <w:rPr>
          <w:sz w:val="24"/>
          <w:lang w:val="el-GR"/>
        </w:rPr>
        <w:t>α</w:t>
      </w:r>
      <w:r w:rsidRPr="005C1CCB">
        <w:rPr>
          <w:spacing w:val="1"/>
          <w:sz w:val="24"/>
          <w:lang w:val="el-GR"/>
        </w:rPr>
        <w:t xml:space="preserve"> </w:t>
      </w:r>
      <w:r w:rsidRPr="005C1CCB">
        <w:rPr>
          <w:spacing w:val="-7"/>
          <w:sz w:val="24"/>
          <w:lang w:val="el-GR"/>
        </w:rPr>
        <w:t>σ</w:t>
      </w:r>
      <w:r w:rsidRPr="005C1CCB">
        <w:rPr>
          <w:spacing w:val="-8"/>
          <w:sz w:val="24"/>
          <w:lang w:val="el-GR"/>
        </w:rPr>
        <w:t>τη</w:t>
      </w:r>
      <w:r w:rsidRPr="005C1CCB">
        <w:rPr>
          <w:sz w:val="24"/>
          <w:lang w:val="el-GR"/>
        </w:rPr>
        <w:t>ν</w:t>
      </w:r>
      <w:r w:rsidRPr="005C1CCB">
        <w:rPr>
          <w:spacing w:val="2"/>
          <w:sz w:val="24"/>
          <w:lang w:val="el-GR"/>
        </w:rPr>
        <w:t xml:space="preserve"> </w:t>
      </w:r>
      <w:r w:rsidRPr="005C1CCB">
        <w:rPr>
          <w:spacing w:val="-7"/>
          <w:sz w:val="24"/>
          <w:lang w:val="el-GR"/>
        </w:rPr>
        <w:t>δι</w:t>
      </w:r>
      <w:r w:rsidRPr="005C1CCB">
        <w:rPr>
          <w:spacing w:val="-6"/>
          <w:sz w:val="24"/>
          <w:lang w:val="el-GR"/>
        </w:rPr>
        <w:t>κ</w:t>
      </w:r>
      <w:r w:rsidRPr="005C1CCB">
        <w:rPr>
          <w:sz w:val="24"/>
          <w:lang w:val="el-GR"/>
        </w:rPr>
        <w:t>ή</w:t>
      </w:r>
      <w:r w:rsidRPr="005C1CCB">
        <w:rPr>
          <w:spacing w:val="2"/>
          <w:sz w:val="24"/>
          <w:lang w:val="el-GR"/>
        </w:rPr>
        <w:t xml:space="preserve"> </w:t>
      </w:r>
      <w:r w:rsidRPr="005C1CCB">
        <w:rPr>
          <w:spacing w:val="-8"/>
          <w:sz w:val="24"/>
          <w:lang w:val="el-GR"/>
        </w:rPr>
        <w:t>τ</w:t>
      </w:r>
      <w:r w:rsidRPr="005C1CCB">
        <w:rPr>
          <w:spacing w:val="-10"/>
          <w:sz w:val="24"/>
          <w:lang w:val="el-GR"/>
        </w:rPr>
        <w:t>ο</w:t>
      </w:r>
      <w:r w:rsidRPr="005C1CCB">
        <w:rPr>
          <w:sz w:val="24"/>
          <w:lang w:val="el-GR"/>
        </w:rPr>
        <w:t xml:space="preserve">υ </w:t>
      </w:r>
      <w:r w:rsidRPr="005C1CCB">
        <w:rPr>
          <w:spacing w:val="-7"/>
          <w:sz w:val="24"/>
          <w:lang w:val="el-GR"/>
        </w:rPr>
        <w:t>ε</w:t>
      </w:r>
      <w:r w:rsidRPr="005C1CCB">
        <w:rPr>
          <w:spacing w:val="-8"/>
          <w:sz w:val="24"/>
          <w:lang w:val="el-GR"/>
        </w:rPr>
        <w:t>τα</w:t>
      </w:r>
      <w:r w:rsidRPr="005C1CCB">
        <w:rPr>
          <w:spacing w:val="-7"/>
          <w:sz w:val="24"/>
          <w:lang w:val="el-GR"/>
        </w:rPr>
        <w:t>ι</w:t>
      </w:r>
      <w:r w:rsidRPr="005C1CCB">
        <w:rPr>
          <w:spacing w:val="-9"/>
          <w:sz w:val="24"/>
          <w:lang w:val="el-GR"/>
        </w:rPr>
        <w:t>ρ</w:t>
      </w:r>
      <w:r w:rsidRPr="005C1CCB">
        <w:rPr>
          <w:spacing w:val="-7"/>
          <w:sz w:val="24"/>
          <w:lang w:val="el-GR"/>
        </w:rPr>
        <w:t>εί</w:t>
      </w:r>
      <w:r w:rsidRPr="005C1CCB">
        <w:rPr>
          <w:sz w:val="24"/>
          <w:lang w:val="el-GR"/>
        </w:rPr>
        <w:t>α</w:t>
      </w:r>
      <w:r w:rsidRPr="005C1CCB">
        <w:rPr>
          <w:spacing w:val="9"/>
          <w:sz w:val="24"/>
          <w:lang w:val="el-GR"/>
        </w:rPr>
        <w:t xml:space="preserve"> </w:t>
      </w:r>
      <w:r w:rsidRPr="005C1CCB">
        <w:rPr>
          <w:spacing w:val="-10"/>
          <w:sz w:val="24"/>
          <w:lang w:val="el-GR"/>
        </w:rPr>
        <w:t>έ</w:t>
      </w:r>
      <w:r w:rsidRPr="005C1CCB">
        <w:rPr>
          <w:spacing w:val="-8"/>
          <w:sz w:val="24"/>
          <w:lang w:val="el-GR"/>
        </w:rPr>
        <w:t>τ</w:t>
      </w:r>
      <w:r w:rsidRPr="005C1CCB">
        <w:rPr>
          <w:spacing w:val="-7"/>
          <w:sz w:val="24"/>
          <w:lang w:val="el-GR"/>
        </w:rPr>
        <w:t>σ</w:t>
      </w:r>
      <w:r w:rsidRPr="005C1CCB">
        <w:rPr>
          <w:sz w:val="24"/>
          <w:lang w:val="el-GR"/>
        </w:rPr>
        <w:t>ι</w:t>
      </w:r>
      <w:r w:rsidRPr="005C1CCB">
        <w:rPr>
          <w:spacing w:val="10"/>
          <w:sz w:val="24"/>
          <w:lang w:val="el-GR"/>
        </w:rPr>
        <w:t xml:space="preserve"> </w:t>
      </w:r>
      <w:r w:rsidRPr="005C1CCB">
        <w:rPr>
          <w:spacing w:val="-9"/>
          <w:sz w:val="24"/>
          <w:lang w:val="el-GR"/>
        </w:rPr>
        <w:t>ώ</w:t>
      </w:r>
      <w:r w:rsidRPr="005C1CCB">
        <w:rPr>
          <w:spacing w:val="-5"/>
          <w:sz w:val="24"/>
          <w:lang w:val="el-GR"/>
        </w:rPr>
        <w:t>σ</w:t>
      </w:r>
      <w:r w:rsidRPr="005C1CCB">
        <w:rPr>
          <w:spacing w:val="-8"/>
          <w:sz w:val="24"/>
          <w:lang w:val="el-GR"/>
        </w:rPr>
        <w:t>τ</w:t>
      </w:r>
      <w:r w:rsidRPr="005C1CCB">
        <w:rPr>
          <w:sz w:val="24"/>
          <w:lang w:val="el-GR"/>
        </w:rPr>
        <w:t xml:space="preserve">ε </w:t>
      </w:r>
      <w:r w:rsidRPr="005C1CCB">
        <w:rPr>
          <w:spacing w:val="34"/>
          <w:sz w:val="24"/>
          <w:lang w:val="el-GR"/>
        </w:rPr>
        <w:t xml:space="preserve"> </w:t>
      </w:r>
      <w:r w:rsidRPr="005C1CCB">
        <w:rPr>
          <w:spacing w:val="-8"/>
          <w:sz w:val="24"/>
          <w:lang w:val="el-GR"/>
        </w:rPr>
        <w:t>ν</w:t>
      </w:r>
      <w:r w:rsidRPr="005C1CCB">
        <w:rPr>
          <w:sz w:val="24"/>
          <w:lang w:val="el-GR"/>
        </w:rPr>
        <w:t>α</w:t>
      </w:r>
      <w:r w:rsidRPr="005C1CCB">
        <w:rPr>
          <w:spacing w:val="6"/>
          <w:sz w:val="24"/>
          <w:lang w:val="el-GR"/>
        </w:rPr>
        <w:t xml:space="preserve"> </w:t>
      </w:r>
      <w:r w:rsidRPr="005C1CCB">
        <w:rPr>
          <w:spacing w:val="-6"/>
          <w:sz w:val="24"/>
          <w:lang w:val="el-GR"/>
        </w:rPr>
        <w:t>μη</w:t>
      </w:r>
      <w:r w:rsidRPr="005C1CCB">
        <w:rPr>
          <w:sz w:val="24"/>
          <w:lang w:val="el-GR"/>
        </w:rPr>
        <w:t>ν</w:t>
      </w:r>
      <w:r w:rsidRPr="005C1CCB">
        <w:rPr>
          <w:spacing w:val="10"/>
          <w:sz w:val="24"/>
          <w:lang w:val="el-GR"/>
        </w:rPr>
        <w:t xml:space="preserve"> </w:t>
      </w:r>
      <w:r w:rsidRPr="005C1CCB">
        <w:rPr>
          <w:spacing w:val="-6"/>
          <w:sz w:val="24"/>
          <w:lang w:val="el-GR"/>
        </w:rPr>
        <w:t>υ</w:t>
      </w:r>
      <w:r w:rsidRPr="005C1CCB">
        <w:rPr>
          <w:spacing w:val="-8"/>
          <w:sz w:val="24"/>
          <w:lang w:val="el-GR"/>
        </w:rPr>
        <w:t>πά</w:t>
      </w:r>
      <w:r w:rsidRPr="005C1CCB">
        <w:rPr>
          <w:spacing w:val="-9"/>
          <w:sz w:val="24"/>
          <w:lang w:val="el-GR"/>
        </w:rPr>
        <w:t>ρ</w:t>
      </w:r>
      <w:r w:rsidRPr="005C1CCB">
        <w:rPr>
          <w:spacing w:val="-6"/>
          <w:sz w:val="24"/>
          <w:lang w:val="el-GR"/>
        </w:rPr>
        <w:t>ξ</w:t>
      </w:r>
      <w:r w:rsidRPr="005C1CCB">
        <w:rPr>
          <w:spacing w:val="-10"/>
          <w:sz w:val="24"/>
          <w:lang w:val="el-GR"/>
        </w:rPr>
        <w:t>ε</w:t>
      </w:r>
      <w:r w:rsidRPr="005C1CCB">
        <w:rPr>
          <w:sz w:val="24"/>
          <w:lang w:val="el-GR"/>
        </w:rPr>
        <w:t>ι</w:t>
      </w:r>
      <w:r w:rsidRPr="005C1CCB">
        <w:rPr>
          <w:spacing w:val="10"/>
          <w:sz w:val="24"/>
          <w:lang w:val="el-GR"/>
        </w:rPr>
        <w:t xml:space="preserve"> </w:t>
      </w:r>
      <w:r w:rsidRPr="005C1CCB">
        <w:rPr>
          <w:spacing w:val="-8"/>
          <w:sz w:val="24"/>
          <w:lang w:val="el-GR"/>
        </w:rPr>
        <w:t>καν</w:t>
      </w:r>
      <w:r w:rsidRPr="005C1CCB">
        <w:rPr>
          <w:spacing w:val="-7"/>
          <w:sz w:val="24"/>
          <w:lang w:val="el-GR"/>
        </w:rPr>
        <w:t>έ</w:t>
      </w:r>
      <w:r w:rsidRPr="005C1CCB">
        <w:rPr>
          <w:spacing w:val="-8"/>
          <w:sz w:val="24"/>
          <w:lang w:val="el-GR"/>
        </w:rPr>
        <w:t>ν</w:t>
      </w:r>
      <w:r w:rsidRPr="005C1CCB">
        <w:rPr>
          <w:sz w:val="24"/>
          <w:lang w:val="el-GR"/>
        </w:rPr>
        <w:t>α</w:t>
      </w:r>
      <w:r w:rsidRPr="005C1CCB">
        <w:rPr>
          <w:spacing w:val="11"/>
          <w:sz w:val="24"/>
          <w:lang w:val="el-GR"/>
        </w:rPr>
        <w:t xml:space="preserve"> </w:t>
      </w:r>
      <w:r w:rsidRPr="005C1CCB">
        <w:rPr>
          <w:spacing w:val="-8"/>
          <w:sz w:val="24"/>
          <w:lang w:val="el-GR"/>
        </w:rPr>
        <w:t>α</w:t>
      </w:r>
      <w:r w:rsidRPr="005C1CCB">
        <w:rPr>
          <w:spacing w:val="-13"/>
          <w:sz w:val="24"/>
          <w:lang w:val="el-GR"/>
        </w:rPr>
        <w:t>π</w:t>
      </w:r>
      <w:r w:rsidRPr="005C1CCB">
        <w:rPr>
          <w:spacing w:val="-7"/>
          <w:sz w:val="24"/>
          <w:lang w:val="el-GR"/>
        </w:rPr>
        <w:t>ο</w:t>
      </w:r>
      <w:r w:rsidRPr="005C1CCB">
        <w:rPr>
          <w:spacing w:val="-8"/>
          <w:sz w:val="24"/>
          <w:lang w:val="el-GR"/>
        </w:rPr>
        <w:t>λ</w:t>
      </w:r>
      <w:r w:rsidRPr="005C1CCB">
        <w:rPr>
          <w:spacing w:val="-4"/>
          <w:sz w:val="24"/>
          <w:lang w:val="el-GR"/>
        </w:rPr>
        <w:t>ύ</w:t>
      </w:r>
      <w:r w:rsidRPr="005C1CCB">
        <w:rPr>
          <w:spacing w:val="-5"/>
          <w:sz w:val="24"/>
          <w:lang w:val="el-GR"/>
        </w:rPr>
        <w:t>τ</w:t>
      </w:r>
      <w:r w:rsidRPr="005C1CCB">
        <w:rPr>
          <w:spacing w:val="-7"/>
          <w:sz w:val="24"/>
          <w:lang w:val="el-GR"/>
        </w:rPr>
        <w:t>ω</w:t>
      </w:r>
      <w:r w:rsidRPr="005C1CCB">
        <w:rPr>
          <w:sz w:val="24"/>
          <w:lang w:val="el-GR"/>
        </w:rPr>
        <w:t>ς</w:t>
      </w:r>
      <w:r w:rsidRPr="005C1CCB">
        <w:rPr>
          <w:spacing w:val="15"/>
          <w:sz w:val="24"/>
          <w:lang w:val="el-GR"/>
        </w:rPr>
        <w:t xml:space="preserve"> </w:t>
      </w:r>
      <w:r w:rsidRPr="005C1CCB">
        <w:rPr>
          <w:spacing w:val="-10"/>
          <w:sz w:val="24"/>
          <w:lang w:val="el-GR"/>
        </w:rPr>
        <w:t>χ</w:t>
      </w:r>
      <w:r w:rsidRPr="005C1CCB">
        <w:rPr>
          <w:spacing w:val="-7"/>
          <w:sz w:val="24"/>
          <w:lang w:val="el-GR"/>
        </w:rPr>
        <w:t>ρο</w:t>
      </w:r>
      <w:r w:rsidRPr="005C1CCB">
        <w:rPr>
          <w:spacing w:val="-10"/>
          <w:sz w:val="24"/>
          <w:lang w:val="el-GR"/>
        </w:rPr>
        <w:t>ν</w:t>
      </w:r>
      <w:r w:rsidRPr="005C1CCB">
        <w:rPr>
          <w:spacing w:val="-7"/>
          <w:sz w:val="24"/>
          <w:lang w:val="el-GR"/>
        </w:rPr>
        <w:t>ι</w:t>
      </w:r>
      <w:r w:rsidRPr="005C1CCB">
        <w:rPr>
          <w:spacing w:val="-8"/>
          <w:sz w:val="24"/>
          <w:lang w:val="el-GR"/>
        </w:rPr>
        <w:t>κ</w:t>
      </w:r>
      <w:r w:rsidRPr="005C1CCB">
        <w:rPr>
          <w:sz w:val="24"/>
          <w:lang w:val="el-GR"/>
        </w:rPr>
        <w:t>ό</w:t>
      </w:r>
      <w:r w:rsidRPr="005C1CCB">
        <w:rPr>
          <w:spacing w:val="10"/>
          <w:sz w:val="24"/>
          <w:lang w:val="el-GR"/>
        </w:rPr>
        <w:t xml:space="preserve"> </w:t>
      </w:r>
      <w:r w:rsidRPr="005C1CCB">
        <w:rPr>
          <w:spacing w:val="-10"/>
          <w:sz w:val="24"/>
          <w:lang w:val="el-GR"/>
        </w:rPr>
        <w:t>δ</w:t>
      </w:r>
      <w:r w:rsidRPr="005C1CCB">
        <w:rPr>
          <w:spacing w:val="-7"/>
          <w:sz w:val="24"/>
          <w:lang w:val="el-GR"/>
        </w:rPr>
        <w:t>ι</w:t>
      </w:r>
      <w:r w:rsidRPr="005C1CCB">
        <w:rPr>
          <w:spacing w:val="-8"/>
          <w:sz w:val="24"/>
          <w:lang w:val="el-GR"/>
        </w:rPr>
        <w:t>ά</w:t>
      </w:r>
      <w:r w:rsidRPr="005C1CCB">
        <w:rPr>
          <w:spacing w:val="-7"/>
          <w:sz w:val="24"/>
          <w:lang w:val="el-GR"/>
        </w:rPr>
        <w:t>σ</w:t>
      </w:r>
      <w:r w:rsidRPr="005C1CCB">
        <w:rPr>
          <w:spacing w:val="-8"/>
          <w:sz w:val="24"/>
          <w:lang w:val="el-GR"/>
        </w:rPr>
        <w:t>τ</w:t>
      </w:r>
      <w:r w:rsidRPr="005C1CCB">
        <w:rPr>
          <w:spacing w:val="-10"/>
          <w:sz w:val="24"/>
          <w:lang w:val="el-GR"/>
        </w:rPr>
        <w:t>η</w:t>
      </w:r>
      <w:r w:rsidRPr="005C1CCB">
        <w:rPr>
          <w:spacing w:val="-6"/>
          <w:sz w:val="24"/>
          <w:lang w:val="el-GR"/>
        </w:rPr>
        <w:t>μ</w:t>
      </w:r>
      <w:r w:rsidRPr="005C1CCB">
        <w:rPr>
          <w:sz w:val="24"/>
          <w:lang w:val="el-GR"/>
        </w:rPr>
        <w:t>α</w:t>
      </w:r>
      <w:r w:rsidRPr="005C1CCB">
        <w:rPr>
          <w:spacing w:val="9"/>
          <w:sz w:val="24"/>
          <w:lang w:val="el-GR"/>
        </w:rPr>
        <w:t xml:space="preserve"> </w:t>
      </w:r>
      <w:r w:rsidRPr="005C1CCB">
        <w:rPr>
          <w:spacing w:val="-8"/>
          <w:sz w:val="24"/>
          <w:lang w:val="el-GR"/>
        </w:rPr>
        <w:t>π</w:t>
      </w:r>
      <w:r w:rsidRPr="005C1CCB">
        <w:rPr>
          <w:spacing w:val="-10"/>
          <w:sz w:val="24"/>
          <w:lang w:val="el-GR"/>
        </w:rPr>
        <w:t>ο</w:t>
      </w:r>
      <w:r w:rsidRPr="005C1CCB">
        <w:rPr>
          <w:sz w:val="24"/>
          <w:lang w:val="el-GR"/>
        </w:rPr>
        <w:t>υ</w:t>
      </w:r>
      <w:r w:rsidRPr="005C1CCB">
        <w:rPr>
          <w:spacing w:val="13"/>
          <w:sz w:val="24"/>
          <w:lang w:val="el-GR"/>
        </w:rPr>
        <w:t xml:space="preserve"> </w:t>
      </w:r>
      <w:r w:rsidRPr="005C1CCB">
        <w:rPr>
          <w:spacing w:val="-8"/>
          <w:sz w:val="24"/>
          <w:lang w:val="el-GR"/>
        </w:rPr>
        <w:t>τ</w:t>
      </w:r>
      <w:r w:rsidRPr="005C1CCB">
        <w:rPr>
          <w:sz w:val="24"/>
          <w:lang w:val="el-GR"/>
        </w:rPr>
        <w:t>α</w:t>
      </w:r>
      <w:r w:rsidRPr="005C1CCB">
        <w:rPr>
          <w:spacing w:val="9"/>
          <w:sz w:val="24"/>
          <w:lang w:val="el-GR"/>
        </w:rPr>
        <w:t xml:space="preserve"> </w:t>
      </w:r>
      <w:r w:rsidRPr="005C1CCB">
        <w:rPr>
          <w:spacing w:val="-7"/>
          <w:sz w:val="24"/>
          <w:lang w:val="el-GR"/>
        </w:rPr>
        <w:t>ο</w:t>
      </w:r>
      <w:r w:rsidRPr="005C1CCB">
        <w:rPr>
          <w:spacing w:val="-8"/>
          <w:sz w:val="24"/>
          <w:lang w:val="el-GR"/>
        </w:rPr>
        <w:t>χή</w:t>
      </w:r>
      <w:r w:rsidRPr="005C1CCB">
        <w:rPr>
          <w:spacing w:val="-6"/>
          <w:sz w:val="24"/>
          <w:lang w:val="el-GR"/>
        </w:rPr>
        <w:t>μ</w:t>
      </w:r>
      <w:r w:rsidRPr="005C1CCB">
        <w:rPr>
          <w:spacing w:val="-8"/>
          <w:sz w:val="24"/>
          <w:lang w:val="el-GR"/>
        </w:rPr>
        <w:t>ατ</w:t>
      </w:r>
      <w:r w:rsidRPr="005C1CCB">
        <w:rPr>
          <w:sz w:val="24"/>
          <w:lang w:val="el-GR"/>
        </w:rPr>
        <w:t>α</w:t>
      </w:r>
      <w:r w:rsidRPr="005C1CCB">
        <w:rPr>
          <w:spacing w:val="6"/>
          <w:sz w:val="24"/>
          <w:lang w:val="el-GR"/>
        </w:rPr>
        <w:t xml:space="preserve"> </w:t>
      </w:r>
      <w:r w:rsidRPr="005C1CCB">
        <w:rPr>
          <w:spacing w:val="-5"/>
          <w:sz w:val="24"/>
          <w:lang w:val="el-GR"/>
        </w:rPr>
        <w:t>θ</w:t>
      </w:r>
      <w:r w:rsidRPr="005C1CCB">
        <w:rPr>
          <w:sz w:val="24"/>
          <w:lang w:val="el-GR"/>
        </w:rPr>
        <w:t>α</w:t>
      </w:r>
      <w:r w:rsidRPr="005C1CCB">
        <w:rPr>
          <w:spacing w:val="6"/>
          <w:sz w:val="24"/>
          <w:lang w:val="el-GR"/>
        </w:rPr>
        <w:t xml:space="preserve"> </w:t>
      </w:r>
      <w:r w:rsidRPr="005C1CCB">
        <w:rPr>
          <w:spacing w:val="-6"/>
          <w:sz w:val="24"/>
          <w:lang w:val="el-GR"/>
        </w:rPr>
        <w:t>μ</w:t>
      </w:r>
      <w:r w:rsidRPr="005C1CCB">
        <w:rPr>
          <w:spacing w:val="-5"/>
          <w:sz w:val="24"/>
          <w:lang w:val="el-GR"/>
        </w:rPr>
        <w:t>ε</w:t>
      </w:r>
      <w:r w:rsidRPr="005C1CCB">
        <w:rPr>
          <w:spacing w:val="-9"/>
          <w:sz w:val="24"/>
          <w:lang w:val="el-GR"/>
        </w:rPr>
        <w:t>ί</w:t>
      </w:r>
      <w:r w:rsidRPr="005C1CCB">
        <w:rPr>
          <w:spacing w:val="-8"/>
          <w:sz w:val="24"/>
          <w:lang w:val="el-GR"/>
        </w:rPr>
        <w:t>ν</w:t>
      </w:r>
      <w:r w:rsidRPr="005C1CCB">
        <w:rPr>
          <w:spacing w:val="-10"/>
          <w:sz w:val="24"/>
          <w:lang w:val="el-GR"/>
        </w:rPr>
        <w:t>ο</w:t>
      </w:r>
      <w:r w:rsidRPr="005C1CCB">
        <w:rPr>
          <w:spacing w:val="-6"/>
          <w:sz w:val="24"/>
          <w:lang w:val="el-GR"/>
        </w:rPr>
        <w:t>υ</w:t>
      </w:r>
      <w:r w:rsidRPr="005C1CCB">
        <w:rPr>
          <w:sz w:val="24"/>
          <w:lang w:val="el-GR"/>
        </w:rPr>
        <w:t xml:space="preserve">ν </w:t>
      </w:r>
      <w:r w:rsidRPr="005C1CCB">
        <w:rPr>
          <w:spacing w:val="-8"/>
          <w:sz w:val="24"/>
          <w:lang w:val="el-GR"/>
        </w:rPr>
        <w:t>ανα</w:t>
      </w:r>
      <w:r w:rsidRPr="005C1CCB">
        <w:rPr>
          <w:spacing w:val="-7"/>
          <w:sz w:val="24"/>
          <w:lang w:val="el-GR"/>
        </w:rPr>
        <w:t>σφ</w:t>
      </w:r>
      <w:r w:rsidRPr="005C1CCB">
        <w:rPr>
          <w:spacing w:val="-8"/>
          <w:sz w:val="24"/>
          <w:lang w:val="el-GR"/>
        </w:rPr>
        <w:t>άλ</w:t>
      </w:r>
      <w:r w:rsidRPr="005C1CCB">
        <w:rPr>
          <w:spacing w:val="-9"/>
          <w:sz w:val="24"/>
          <w:lang w:val="el-GR"/>
        </w:rPr>
        <w:t>ι</w:t>
      </w:r>
      <w:r w:rsidRPr="005C1CCB">
        <w:rPr>
          <w:spacing w:val="-7"/>
          <w:sz w:val="24"/>
          <w:lang w:val="el-GR"/>
        </w:rPr>
        <w:t>σ</w:t>
      </w:r>
      <w:r w:rsidRPr="005C1CCB">
        <w:rPr>
          <w:spacing w:val="-8"/>
          <w:sz w:val="24"/>
          <w:lang w:val="el-GR"/>
        </w:rPr>
        <w:t>τα</w:t>
      </w:r>
      <w:r w:rsidRPr="005C1CCB">
        <w:rPr>
          <w:sz w:val="24"/>
          <w:lang w:val="el-GR"/>
        </w:rPr>
        <w:t>.</w:t>
      </w:r>
    </w:p>
    <w:p w:rsidR="00FE1FF8" w:rsidRDefault="00FE1FF8" w:rsidP="00FE1FF8">
      <w:pPr>
        <w:spacing w:line="260" w:lineRule="exact"/>
        <w:ind w:right="-79"/>
        <w:rPr>
          <w:b/>
          <w:i/>
          <w:spacing w:val="-8"/>
          <w:position w:val="-1"/>
          <w:sz w:val="24"/>
          <w:u w:val="single"/>
          <w:lang w:val="el-GR"/>
        </w:rPr>
      </w:pPr>
    </w:p>
    <w:p w:rsidR="00FE1FF8" w:rsidRPr="005C1CCB" w:rsidRDefault="00FE1FF8" w:rsidP="00FE1FF8">
      <w:pPr>
        <w:spacing w:line="260" w:lineRule="exact"/>
        <w:ind w:right="-79"/>
        <w:rPr>
          <w:b/>
          <w:sz w:val="24"/>
          <w:u w:val="single"/>
          <w:lang w:val="el-GR"/>
        </w:rPr>
      </w:pPr>
      <w:r w:rsidRPr="005C1CCB">
        <w:rPr>
          <w:b/>
          <w:i/>
          <w:spacing w:val="-8"/>
          <w:position w:val="-1"/>
          <w:sz w:val="24"/>
          <w:u w:val="single"/>
          <w:lang w:val="el-GR"/>
        </w:rPr>
        <w:t>Ο</w:t>
      </w:r>
      <w:r w:rsidRPr="005C1CCB">
        <w:rPr>
          <w:b/>
          <w:i/>
          <w:spacing w:val="-7"/>
          <w:position w:val="-1"/>
          <w:sz w:val="24"/>
          <w:u w:val="single"/>
          <w:lang w:val="el-GR"/>
        </w:rPr>
        <w:t>Μ</w:t>
      </w:r>
      <w:r w:rsidRPr="005C1CCB">
        <w:rPr>
          <w:b/>
          <w:i/>
          <w:spacing w:val="-9"/>
          <w:position w:val="-1"/>
          <w:sz w:val="24"/>
          <w:u w:val="single"/>
          <w:lang w:val="el-GR"/>
        </w:rPr>
        <w:t>Α</w:t>
      </w:r>
      <w:r w:rsidRPr="005C1CCB">
        <w:rPr>
          <w:b/>
          <w:i/>
          <w:spacing w:val="-7"/>
          <w:position w:val="-1"/>
          <w:sz w:val="24"/>
          <w:u w:val="single"/>
          <w:lang w:val="el-GR"/>
        </w:rPr>
        <w:t>Δ</w:t>
      </w:r>
      <w:r w:rsidRPr="005C1CCB">
        <w:rPr>
          <w:b/>
          <w:i/>
          <w:spacing w:val="-9"/>
          <w:position w:val="-1"/>
          <w:sz w:val="24"/>
          <w:u w:val="single"/>
          <w:lang w:val="el-GR"/>
        </w:rPr>
        <w:t>Ε</w:t>
      </w:r>
      <w:r w:rsidRPr="005C1CCB">
        <w:rPr>
          <w:b/>
          <w:i/>
          <w:position w:val="-1"/>
          <w:sz w:val="24"/>
          <w:u w:val="single"/>
          <w:lang w:val="el-GR"/>
        </w:rPr>
        <w:t xml:space="preserve">Σ </w:t>
      </w:r>
      <w:r w:rsidRPr="005C1CCB">
        <w:rPr>
          <w:b/>
          <w:i/>
          <w:spacing w:val="-24"/>
          <w:position w:val="-1"/>
          <w:sz w:val="24"/>
          <w:u w:val="single"/>
          <w:lang w:val="el-GR"/>
        </w:rPr>
        <w:t xml:space="preserve"> </w:t>
      </w:r>
      <w:r w:rsidRPr="005C1CCB">
        <w:rPr>
          <w:b/>
          <w:i/>
          <w:spacing w:val="-9"/>
          <w:position w:val="-1"/>
          <w:sz w:val="24"/>
          <w:u w:val="single"/>
          <w:lang w:val="el-GR"/>
        </w:rPr>
        <w:t>Α</w:t>
      </w:r>
      <w:r w:rsidRPr="005C1CCB">
        <w:rPr>
          <w:b/>
          <w:i/>
          <w:spacing w:val="-7"/>
          <w:position w:val="-1"/>
          <w:sz w:val="24"/>
          <w:u w:val="single"/>
          <w:lang w:val="el-GR"/>
        </w:rPr>
        <w:t>Σ</w:t>
      </w:r>
      <w:r w:rsidRPr="005C1CCB">
        <w:rPr>
          <w:b/>
          <w:i/>
          <w:spacing w:val="-9"/>
          <w:position w:val="-1"/>
          <w:sz w:val="24"/>
          <w:u w:val="single"/>
          <w:lang w:val="el-GR"/>
        </w:rPr>
        <w:t>Φ</w:t>
      </w:r>
      <w:r w:rsidRPr="005C1CCB">
        <w:rPr>
          <w:b/>
          <w:i/>
          <w:spacing w:val="-6"/>
          <w:position w:val="-1"/>
          <w:sz w:val="24"/>
          <w:u w:val="single"/>
          <w:lang w:val="el-GR"/>
        </w:rPr>
        <w:t>Α</w:t>
      </w:r>
      <w:r w:rsidRPr="005C1CCB">
        <w:rPr>
          <w:b/>
          <w:i/>
          <w:spacing w:val="-9"/>
          <w:position w:val="-1"/>
          <w:sz w:val="24"/>
          <w:u w:val="single"/>
          <w:lang w:val="el-GR"/>
        </w:rPr>
        <w:t>Λ</w:t>
      </w:r>
      <w:r w:rsidRPr="005C1CCB">
        <w:rPr>
          <w:b/>
          <w:i/>
          <w:spacing w:val="-7"/>
          <w:position w:val="-1"/>
          <w:sz w:val="24"/>
          <w:u w:val="single"/>
          <w:lang w:val="el-GR"/>
        </w:rPr>
        <w:t>Ι</w:t>
      </w:r>
      <w:r w:rsidRPr="005C1CCB">
        <w:rPr>
          <w:b/>
          <w:i/>
          <w:spacing w:val="-9"/>
          <w:position w:val="-1"/>
          <w:sz w:val="24"/>
          <w:u w:val="single"/>
          <w:lang w:val="el-GR"/>
        </w:rPr>
        <w:t>Σ</w:t>
      </w:r>
      <w:r w:rsidRPr="005C1CCB">
        <w:rPr>
          <w:b/>
          <w:i/>
          <w:spacing w:val="-7"/>
          <w:position w:val="-1"/>
          <w:sz w:val="24"/>
          <w:u w:val="single"/>
          <w:lang w:val="el-GR"/>
        </w:rPr>
        <w:t>Η</w:t>
      </w:r>
      <w:r w:rsidRPr="005C1CCB">
        <w:rPr>
          <w:b/>
          <w:i/>
          <w:position w:val="-1"/>
          <w:sz w:val="24"/>
          <w:u w:val="single"/>
          <w:lang w:val="el-GR"/>
        </w:rPr>
        <w:t>Σ</w:t>
      </w:r>
      <w:r w:rsidRPr="005C1CCB">
        <w:rPr>
          <w:b/>
          <w:i/>
          <w:spacing w:val="3"/>
          <w:position w:val="-1"/>
          <w:sz w:val="24"/>
          <w:u w:val="single"/>
          <w:lang w:val="el-GR"/>
        </w:rPr>
        <w:t xml:space="preserve"> </w:t>
      </w:r>
      <w:r>
        <w:rPr>
          <w:b/>
          <w:i/>
          <w:spacing w:val="3"/>
          <w:position w:val="-1"/>
          <w:sz w:val="24"/>
          <w:u w:val="single"/>
          <w:lang w:val="el-GR"/>
        </w:rPr>
        <w:t xml:space="preserve"> -  ΑΣΦΑΛΙΣΤΙΚΕΣ ΚΑΛΥΨΕΙΣ</w:t>
      </w:r>
    </w:p>
    <w:p w:rsidR="00FE1FF8" w:rsidRPr="005C1CCB" w:rsidRDefault="00FE1FF8" w:rsidP="00FE1FF8">
      <w:pPr>
        <w:spacing w:before="9" w:line="120" w:lineRule="exact"/>
        <w:rPr>
          <w:sz w:val="24"/>
          <w:lang w:val="el-GR"/>
        </w:rPr>
      </w:pPr>
    </w:p>
    <w:p w:rsidR="00FE1FF8" w:rsidRPr="001A178C" w:rsidRDefault="00FE1FF8" w:rsidP="00FE1FF8">
      <w:pPr>
        <w:spacing w:before="29" w:line="273" w:lineRule="auto"/>
        <w:ind w:right="67"/>
        <w:rPr>
          <w:sz w:val="24"/>
          <w:lang w:val="el-GR"/>
        </w:rPr>
      </w:pPr>
      <w:r w:rsidRPr="001A178C">
        <w:rPr>
          <w:spacing w:val="-6"/>
          <w:sz w:val="24"/>
          <w:lang w:val="el-GR"/>
        </w:rPr>
        <w:t>Τ</w:t>
      </w:r>
      <w:r w:rsidRPr="001A178C">
        <w:rPr>
          <w:sz w:val="24"/>
          <w:lang w:val="el-GR"/>
        </w:rPr>
        <w:t>α</w:t>
      </w:r>
      <w:r w:rsidRPr="001A178C">
        <w:rPr>
          <w:spacing w:val="5"/>
          <w:sz w:val="24"/>
          <w:lang w:val="el-GR"/>
        </w:rPr>
        <w:t xml:space="preserve"> </w:t>
      </w:r>
      <w:r w:rsidRPr="001A178C">
        <w:rPr>
          <w:spacing w:val="-7"/>
          <w:sz w:val="24"/>
          <w:lang w:val="el-GR"/>
        </w:rPr>
        <w:t>ο</w:t>
      </w:r>
      <w:r w:rsidRPr="001A178C">
        <w:rPr>
          <w:spacing w:val="-8"/>
          <w:sz w:val="24"/>
          <w:lang w:val="el-GR"/>
        </w:rPr>
        <w:t>χ</w:t>
      </w:r>
      <w:r w:rsidRPr="001A178C">
        <w:rPr>
          <w:spacing w:val="-9"/>
          <w:sz w:val="24"/>
          <w:lang w:val="el-GR"/>
        </w:rPr>
        <w:t>ή</w:t>
      </w:r>
      <w:r w:rsidRPr="001A178C">
        <w:rPr>
          <w:spacing w:val="-6"/>
          <w:sz w:val="24"/>
          <w:lang w:val="el-GR"/>
        </w:rPr>
        <w:t>μ</w:t>
      </w:r>
      <w:r w:rsidRPr="001A178C">
        <w:rPr>
          <w:spacing w:val="-9"/>
          <w:sz w:val="24"/>
          <w:lang w:val="el-GR"/>
        </w:rPr>
        <w:t>α</w:t>
      </w:r>
      <w:r w:rsidRPr="001A178C">
        <w:rPr>
          <w:spacing w:val="-7"/>
          <w:sz w:val="24"/>
          <w:lang w:val="el-GR"/>
        </w:rPr>
        <w:t>τ</w:t>
      </w:r>
      <w:r w:rsidRPr="001A178C">
        <w:rPr>
          <w:sz w:val="24"/>
          <w:lang w:val="el-GR"/>
        </w:rPr>
        <w:t>α</w:t>
      </w:r>
      <w:r w:rsidRPr="001A178C">
        <w:rPr>
          <w:spacing w:val="5"/>
          <w:sz w:val="24"/>
          <w:lang w:val="el-GR"/>
        </w:rPr>
        <w:t xml:space="preserve"> </w:t>
      </w:r>
      <w:r w:rsidRPr="001A178C">
        <w:rPr>
          <w:spacing w:val="-6"/>
          <w:sz w:val="24"/>
          <w:lang w:val="el-GR"/>
        </w:rPr>
        <w:t>κ</w:t>
      </w:r>
      <w:r w:rsidRPr="001A178C">
        <w:rPr>
          <w:spacing w:val="-9"/>
          <w:sz w:val="24"/>
          <w:lang w:val="el-GR"/>
        </w:rPr>
        <w:t>α</w:t>
      </w:r>
      <w:r w:rsidRPr="001A178C">
        <w:rPr>
          <w:sz w:val="24"/>
          <w:lang w:val="el-GR"/>
        </w:rPr>
        <w:t>ι</w:t>
      </w:r>
      <w:r w:rsidRPr="001A178C">
        <w:rPr>
          <w:spacing w:val="3"/>
          <w:sz w:val="24"/>
          <w:lang w:val="el-GR"/>
        </w:rPr>
        <w:t xml:space="preserve"> </w:t>
      </w:r>
      <w:r w:rsidRPr="001A178C">
        <w:rPr>
          <w:spacing w:val="-10"/>
          <w:sz w:val="24"/>
          <w:lang w:val="el-GR"/>
        </w:rPr>
        <w:t>τ</w:t>
      </w:r>
      <w:r w:rsidRPr="001A178C">
        <w:rPr>
          <w:sz w:val="24"/>
          <w:lang w:val="el-GR"/>
        </w:rPr>
        <w:t>α</w:t>
      </w:r>
      <w:r w:rsidRPr="001A178C">
        <w:rPr>
          <w:spacing w:val="5"/>
          <w:sz w:val="24"/>
          <w:lang w:val="el-GR"/>
        </w:rPr>
        <w:t xml:space="preserve"> </w:t>
      </w:r>
      <w:r w:rsidRPr="001A178C">
        <w:rPr>
          <w:spacing w:val="-9"/>
          <w:sz w:val="24"/>
          <w:lang w:val="el-GR"/>
        </w:rPr>
        <w:t>μ</w:t>
      </w:r>
      <w:r w:rsidRPr="001A178C">
        <w:rPr>
          <w:spacing w:val="-7"/>
          <w:sz w:val="24"/>
          <w:lang w:val="el-GR"/>
        </w:rPr>
        <w:t>η</w:t>
      </w:r>
      <w:r w:rsidRPr="001A178C">
        <w:rPr>
          <w:spacing w:val="-10"/>
          <w:sz w:val="24"/>
          <w:lang w:val="el-GR"/>
        </w:rPr>
        <w:t>χ</w:t>
      </w:r>
      <w:r w:rsidRPr="001A178C">
        <w:rPr>
          <w:spacing w:val="-6"/>
          <w:sz w:val="24"/>
          <w:lang w:val="el-GR"/>
        </w:rPr>
        <w:t>α</w:t>
      </w:r>
      <w:r w:rsidRPr="001A178C">
        <w:rPr>
          <w:spacing w:val="-9"/>
          <w:sz w:val="24"/>
          <w:lang w:val="el-GR"/>
        </w:rPr>
        <w:t>ν</w:t>
      </w:r>
      <w:r w:rsidRPr="001A178C">
        <w:rPr>
          <w:spacing w:val="-7"/>
          <w:sz w:val="24"/>
          <w:lang w:val="el-GR"/>
        </w:rPr>
        <w:t>ή</w:t>
      </w:r>
      <w:r w:rsidRPr="001A178C">
        <w:rPr>
          <w:spacing w:val="-9"/>
          <w:sz w:val="24"/>
          <w:lang w:val="el-GR"/>
        </w:rPr>
        <w:t>μ</w:t>
      </w:r>
      <w:r w:rsidRPr="001A178C">
        <w:rPr>
          <w:spacing w:val="-7"/>
          <w:sz w:val="24"/>
          <w:lang w:val="el-GR"/>
        </w:rPr>
        <w:t>α</w:t>
      </w:r>
      <w:r w:rsidRPr="001A178C">
        <w:rPr>
          <w:spacing w:val="-10"/>
          <w:sz w:val="24"/>
          <w:lang w:val="el-GR"/>
        </w:rPr>
        <w:t>τ</w:t>
      </w:r>
      <w:r w:rsidRPr="001A178C">
        <w:rPr>
          <w:sz w:val="24"/>
          <w:lang w:val="el-GR"/>
        </w:rPr>
        <w:t>α</w:t>
      </w:r>
      <w:r w:rsidRPr="001A178C">
        <w:rPr>
          <w:spacing w:val="5"/>
          <w:sz w:val="24"/>
          <w:lang w:val="el-GR"/>
        </w:rPr>
        <w:t xml:space="preserve"> </w:t>
      </w:r>
      <w:r w:rsidRPr="001A178C">
        <w:rPr>
          <w:spacing w:val="-9"/>
          <w:sz w:val="24"/>
          <w:lang w:val="el-GR"/>
        </w:rPr>
        <w:t>έ</w:t>
      </w:r>
      <w:r w:rsidRPr="001A178C">
        <w:rPr>
          <w:spacing w:val="-6"/>
          <w:sz w:val="24"/>
          <w:lang w:val="el-GR"/>
        </w:rPr>
        <w:t>ρ</w:t>
      </w:r>
      <w:r w:rsidRPr="001A178C">
        <w:rPr>
          <w:spacing w:val="-7"/>
          <w:sz w:val="24"/>
          <w:lang w:val="el-GR"/>
        </w:rPr>
        <w:t>γο</w:t>
      </w:r>
      <w:r w:rsidRPr="001A178C">
        <w:rPr>
          <w:sz w:val="24"/>
          <w:lang w:val="el-GR"/>
        </w:rPr>
        <w:t>υ</w:t>
      </w:r>
      <w:r w:rsidRPr="001A178C">
        <w:rPr>
          <w:spacing w:val="3"/>
          <w:sz w:val="24"/>
          <w:lang w:val="el-GR"/>
        </w:rPr>
        <w:t xml:space="preserve"> </w:t>
      </w:r>
      <w:r w:rsidRPr="001A178C">
        <w:rPr>
          <w:spacing w:val="-7"/>
          <w:sz w:val="24"/>
          <w:lang w:val="el-GR"/>
        </w:rPr>
        <w:t>το</w:t>
      </w:r>
      <w:r w:rsidRPr="001A178C">
        <w:rPr>
          <w:sz w:val="24"/>
          <w:lang w:val="el-GR"/>
        </w:rPr>
        <w:t>υ</w:t>
      </w:r>
      <w:r w:rsidRPr="001A178C">
        <w:rPr>
          <w:spacing w:val="3"/>
          <w:sz w:val="24"/>
          <w:lang w:val="el-GR"/>
        </w:rPr>
        <w:t xml:space="preserve"> </w:t>
      </w:r>
      <w:r w:rsidRPr="001A178C">
        <w:rPr>
          <w:spacing w:val="-9"/>
          <w:sz w:val="24"/>
          <w:lang w:val="el-GR"/>
        </w:rPr>
        <w:t>Δ</w:t>
      </w:r>
      <w:r w:rsidRPr="001A178C">
        <w:rPr>
          <w:spacing w:val="-7"/>
          <w:sz w:val="24"/>
          <w:lang w:val="el-GR"/>
        </w:rPr>
        <w:t>ή</w:t>
      </w:r>
      <w:r w:rsidRPr="001A178C">
        <w:rPr>
          <w:spacing w:val="-9"/>
          <w:sz w:val="24"/>
          <w:lang w:val="el-GR"/>
        </w:rPr>
        <w:t>μ</w:t>
      </w:r>
      <w:r w:rsidRPr="001A178C">
        <w:rPr>
          <w:spacing w:val="-7"/>
          <w:sz w:val="24"/>
          <w:lang w:val="el-GR"/>
        </w:rPr>
        <w:t>ο</w:t>
      </w:r>
      <w:r w:rsidRPr="001A178C">
        <w:rPr>
          <w:sz w:val="24"/>
          <w:lang w:val="el-GR"/>
        </w:rPr>
        <w:t>υ</w:t>
      </w:r>
      <w:r w:rsidRPr="001A178C">
        <w:rPr>
          <w:spacing w:val="3"/>
          <w:sz w:val="24"/>
          <w:lang w:val="el-GR"/>
        </w:rPr>
        <w:t xml:space="preserve"> </w:t>
      </w:r>
      <w:r w:rsidRPr="001A178C">
        <w:rPr>
          <w:spacing w:val="-8"/>
          <w:sz w:val="24"/>
          <w:lang w:val="el-GR"/>
        </w:rPr>
        <w:t>έχ</w:t>
      </w:r>
      <w:r w:rsidRPr="001A178C">
        <w:rPr>
          <w:spacing w:val="-7"/>
          <w:sz w:val="24"/>
          <w:lang w:val="el-GR"/>
        </w:rPr>
        <w:t>ο</w:t>
      </w:r>
      <w:r w:rsidRPr="001A178C">
        <w:rPr>
          <w:spacing w:val="-9"/>
          <w:sz w:val="24"/>
          <w:lang w:val="el-GR"/>
        </w:rPr>
        <w:t>υ</w:t>
      </w:r>
      <w:r w:rsidRPr="001A178C">
        <w:rPr>
          <w:sz w:val="24"/>
          <w:lang w:val="el-GR"/>
        </w:rPr>
        <w:t>ν</w:t>
      </w:r>
      <w:r w:rsidRPr="001A178C">
        <w:rPr>
          <w:spacing w:val="8"/>
          <w:sz w:val="24"/>
          <w:lang w:val="el-GR"/>
        </w:rPr>
        <w:t xml:space="preserve"> </w:t>
      </w:r>
      <w:r w:rsidRPr="001A178C">
        <w:rPr>
          <w:spacing w:val="-10"/>
          <w:sz w:val="24"/>
          <w:lang w:val="el-GR"/>
        </w:rPr>
        <w:t>ο</w:t>
      </w:r>
      <w:r w:rsidRPr="001A178C">
        <w:rPr>
          <w:spacing w:val="-6"/>
          <w:sz w:val="24"/>
          <w:lang w:val="el-GR"/>
        </w:rPr>
        <w:t>μ</w:t>
      </w:r>
      <w:r w:rsidRPr="001A178C">
        <w:rPr>
          <w:spacing w:val="-9"/>
          <w:sz w:val="24"/>
          <w:lang w:val="el-GR"/>
        </w:rPr>
        <w:t>α</w:t>
      </w:r>
      <w:r w:rsidRPr="001A178C">
        <w:rPr>
          <w:spacing w:val="-7"/>
          <w:sz w:val="24"/>
          <w:lang w:val="el-GR"/>
        </w:rPr>
        <w:t>δ</w:t>
      </w:r>
      <w:r w:rsidRPr="001A178C">
        <w:rPr>
          <w:spacing w:val="-10"/>
          <w:sz w:val="24"/>
          <w:lang w:val="el-GR"/>
        </w:rPr>
        <w:t>ο</w:t>
      </w:r>
      <w:r w:rsidRPr="001A178C">
        <w:rPr>
          <w:spacing w:val="-7"/>
          <w:sz w:val="24"/>
          <w:lang w:val="el-GR"/>
        </w:rPr>
        <w:t>πο</w:t>
      </w:r>
      <w:r w:rsidRPr="001A178C">
        <w:rPr>
          <w:spacing w:val="-10"/>
          <w:sz w:val="24"/>
          <w:lang w:val="el-GR"/>
        </w:rPr>
        <w:t>ι</w:t>
      </w:r>
      <w:r w:rsidRPr="001A178C">
        <w:rPr>
          <w:spacing w:val="-7"/>
          <w:sz w:val="24"/>
          <w:lang w:val="el-GR"/>
        </w:rPr>
        <w:t>η</w:t>
      </w:r>
      <w:r w:rsidRPr="001A178C">
        <w:rPr>
          <w:spacing w:val="-10"/>
          <w:sz w:val="24"/>
          <w:lang w:val="el-GR"/>
        </w:rPr>
        <w:t>θ</w:t>
      </w:r>
      <w:r w:rsidRPr="001A178C">
        <w:rPr>
          <w:spacing w:val="-6"/>
          <w:sz w:val="24"/>
          <w:lang w:val="el-GR"/>
        </w:rPr>
        <w:t>ε</w:t>
      </w:r>
      <w:r w:rsidRPr="001A178C">
        <w:rPr>
          <w:sz w:val="24"/>
          <w:lang w:val="el-GR"/>
        </w:rPr>
        <w:t>ί</w:t>
      </w:r>
      <w:r w:rsidRPr="001A178C">
        <w:rPr>
          <w:spacing w:val="10"/>
          <w:sz w:val="24"/>
          <w:lang w:val="el-GR"/>
        </w:rPr>
        <w:t xml:space="preserve"> </w:t>
      </w:r>
      <w:r w:rsidRPr="001A178C">
        <w:rPr>
          <w:spacing w:val="-8"/>
          <w:sz w:val="24"/>
          <w:lang w:val="el-GR"/>
        </w:rPr>
        <w:t>σ</w:t>
      </w:r>
      <w:r w:rsidRPr="001A178C">
        <w:rPr>
          <w:sz w:val="24"/>
          <w:lang w:val="el-GR"/>
        </w:rPr>
        <w:t>ε</w:t>
      </w:r>
      <w:r w:rsidRPr="001A178C">
        <w:rPr>
          <w:spacing w:val="8"/>
          <w:sz w:val="24"/>
          <w:lang w:val="el-GR"/>
        </w:rPr>
        <w:t xml:space="preserve"> </w:t>
      </w:r>
      <w:r w:rsidRPr="001A178C">
        <w:rPr>
          <w:b/>
          <w:spacing w:val="-9"/>
          <w:sz w:val="24"/>
          <w:lang w:val="el-GR"/>
        </w:rPr>
        <w:t>π</w:t>
      </w:r>
      <w:r w:rsidRPr="001A178C">
        <w:rPr>
          <w:b/>
          <w:spacing w:val="-6"/>
          <w:sz w:val="24"/>
          <w:lang w:val="el-GR"/>
        </w:rPr>
        <w:t>έ</w:t>
      </w:r>
      <w:r w:rsidRPr="001A178C">
        <w:rPr>
          <w:b/>
          <w:spacing w:val="-9"/>
          <w:sz w:val="24"/>
          <w:lang w:val="el-GR"/>
        </w:rPr>
        <w:t>ν</w:t>
      </w:r>
      <w:r w:rsidRPr="001A178C">
        <w:rPr>
          <w:b/>
          <w:spacing w:val="-7"/>
          <w:sz w:val="24"/>
          <w:lang w:val="el-GR"/>
        </w:rPr>
        <w:t>τ</w:t>
      </w:r>
      <w:r w:rsidRPr="001A178C">
        <w:rPr>
          <w:b/>
          <w:sz w:val="24"/>
          <w:lang w:val="el-GR"/>
        </w:rPr>
        <w:t>ε</w:t>
      </w:r>
      <w:r w:rsidRPr="001A178C">
        <w:rPr>
          <w:b/>
          <w:spacing w:val="8"/>
          <w:sz w:val="24"/>
          <w:lang w:val="el-GR"/>
        </w:rPr>
        <w:t xml:space="preserve"> </w:t>
      </w:r>
      <w:r w:rsidRPr="001A178C">
        <w:rPr>
          <w:b/>
          <w:spacing w:val="-1"/>
          <w:sz w:val="24"/>
          <w:lang w:val="el-GR"/>
        </w:rPr>
        <w:t>(</w:t>
      </w:r>
      <w:r w:rsidRPr="001A178C">
        <w:rPr>
          <w:b/>
          <w:spacing w:val="-7"/>
          <w:sz w:val="24"/>
          <w:lang w:val="el-GR"/>
        </w:rPr>
        <w:t>5</w:t>
      </w:r>
      <w:r w:rsidRPr="001A178C">
        <w:rPr>
          <w:b/>
          <w:sz w:val="24"/>
          <w:lang w:val="el-GR"/>
        </w:rPr>
        <w:t>)</w:t>
      </w:r>
      <w:r w:rsidRPr="001A178C">
        <w:rPr>
          <w:b/>
          <w:spacing w:val="9"/>
          <w:sz w:val="24"/>
          <w:lang w:val="el-GR"/>
        </w:rPr>
        <w:t xml:space="preserve"> </w:t>
      </w:r>
      <w:r w:rsidRPr="001A178C">
        <w:rPr>
          <w:b/>
          <w:spacing w:val="-10"/>
          <w:sz w:val="24"/>
          <w:lang w:val="el-GR"/>
        </w:rPr>
        <w:t>ο</w:t>
      </w:r>
      <w:r w:rsidRPr="001A178C">
        <w:rPr>
          <w:b/>
          <w:spacing w:val="-6"/>
          <w:sz w:val="24"/>
          <w:lang w:val="el-GR"/>
        </w:rPr>
        <w:t>μ</w:t>
      </w:r>
      <w:r w:rsidRPr="001A178C">
        <w:rPr>
          <w:b/>
          <w:spacing w:val="-9"/>
          <w:sz w:val="24"/>
          <w:lang w:val="el-GR"/>
        </w:rPr>
        <w:t>ά</w:t>
      </w:r>
      <w:r w:rsidRPr="001A178C">
        <w:rPr>
          <w:b/>
          <w:spacing w:val="-7"/>
          <w:sz w:val="24"/>
          <w:lang w:val="el-GR"/>
        </w:rPr>
        <w:t>δ</w:t>
      </w:r>
      <w:r w:rsidRPr="001A178C">
        <w:rPr>
          <w:b/>
          <w:spacing w:val="-6"/>
          <w:sz w:val="24"/>
          <w:lang w:val="el-GR"/>
        </w:rPr>
        <w:t>ε</w:t>
      </w:r>
      <w:r w:rsidRPr="001A178C">
        <w:rPr>
          <w:b/>
          <w:spacing w:val="-10"/>
          <w:sz w:val="24"/>
          <w:lang w:val="el-GR"/>
        </w:rPr>
        <w:t>ς</w:t>
      </w:r>
      <w:r w:rsidRPr="001A178C">
        <w:rPr>
          <w:sz w:val="24"/>
          <w:lang w:val="el-GR"/>
        </w:rPr>
        <w:t xml:space="preserve">, η </w:t>
      </w:r>
      <w:r w:rsidRPr="001A178C">
        <w:rPr>
          <w:spacing w:val="-6"/>
          <w:sz w:val="24"/>
          <w:lang w:val="el-GR"/>
        </w:rPr>
        <w:t>κ</w:t>
      </w:r>
      <w:r w:rsidRPr="001A178C">
        <w:rPr>
          <w:spacing w:val="-7"/>
          <w:sz w:val="24"/>
          <w:lang w:val="el-GR"/>
        </w:rPr>
        <w:t>ά</w:t>
      </w:r>
      <w:r w:rsidRPr="001A178C">
        <w:rPr>
          <w:spacing w:val="-10"/>
          <w:sz w:val="24"/>
          <w:lang w:val="el-GR"/>
        </w:rPr>
        <w:t>θ</w:t>
      </w:r>
      <w:r w:rsidRPr="001A178C">
        <w:rPr>
          <w:sz w:val="24"/>
          <w:lang w:val="el-GR"/>
        </w:rPr>
        <w:t>ε</w:t>
      </w:r>
      <w:r w:rsidRPr="001A178C">
        <w:rPr>
          <w:spacing w:val="4"/>
          <w:sz w:val="24"/>
          <w:lang w:val="el-GR"/>
        </w:rPr>
        <w:t xml:space="preserve"> </w:t>
      </w:r>
      <w:r w:rsidRPr="001A178C">
        <w:rPr>
          <w:spacing w:val="-9"/>
          <w:sz w:val="24"/>
          <w:lang w:val="el-GR"/>
        </w:rPr>
        <w:t>μ</w:t>
      </w:r>
      <w:r w:rsidRPr="001A178C">
        <w:rPr>
          <w:spacing w:val="-7"/>
          <w:sz w:val="24"/>
          <w:lang w:val="el-GR"/>
        </w:rPr>
        <w:t>ι</w:t>
      </w:r>
      <w:r w:rsidRPr="001A178C">
        <w:rPr>
          <w:sz w:val="24"/>
          <w:lang w:val="el-GR"/>
        </w:rPr>
        <w:t>α</w:t>
      </w:r>
      <w:r w:rsidRPr="001A178C">
        <w:rPr>
          <w:spacing w:val="4"/>
          <w:sz w:val="24"/>
          <w:lang w:val="el-GR"/>
        </w:rPr>
        <w:t xml:space="preserve"> </w:t>
      </w:r>
      <w:r w:rsidRPr="001A178C">
        <w:rPr>
          <w:spacing w:val="-9"/>
          <w:sz w:val="24"/>
          <w:lang w:val="el-GR"/>
        </w:rPr>
        <w:t>α</w:t>
      </w:r>
      <w:r w:rsidRPr="001A178C">
        <w:rPr>
          <w:spacing w:val="-7"/>
          <w:sz w:val="24"/>
          <w:lang w:val="el-GR"/>
        </w:rPr>
        <w:t>π</w:t>
      </w:r>
      <w:r w:rsidRPr="001A178C">
        <w:rPr>
          <w:sz w:val="24"/>
          <w:lang w:val="el-GR"/>
        </w:rPr>
        <w:t>ό</w:t>
      </w:r>
      <w:r w:rsidRPr="001A178C">
        <w:rPr>
          <w:spacing w:val="1"/>
          <w:sz w:val="24"/>
          <w:lang w:val="el-GR"/>
        </w:rPr>
        <w:t xml:space="preserve"> </w:t>
      </w:r>
      <w:r w:rsidRPr="001A178C">
        <w:rPr>
          <w:spacing w:val="-10"/>
          <w:sz w:val="24"/>
          <w:lang w:val="el-GR"/>
        </w:rPr>
        <w:t>τ</w:t>
      </w:r>
      <w:r w:rsidRPr="001A178C">
        <w:rPr>
          <w:spacing w:val="-7"/>
          <w:sz w:val="24"/>
          <w:lang w:val="el-GR"/>
        </w:rPr>
        <w:t>ι</w:t>
      </w:r>
      <w:r w:rsidRPr="001A178C">
        <w:rPr>
          <w:sz w:val="24"/>
          <w:lang w:val="el-GR"/>
        </w:rPr>
        <w:t xml:space="preserve">ς </w:t>
      </w:r>
      <w:r w:rsidRPr="001A178C">
        <w:rPr>
          <w:spacing w:val="-7"/>
          <w:sz w:val="24"/>
          <w:lang w:val="el-GR"/>
        </w:rPr>
        <w:t>ο</w:t>
      </w:r>
      <w:r w:rsidRPr="001A178C">
        <w:rPr>
          <w:spacing w:val="-9"/>
          <w:sz w:val="24"/>
          <w:lang w:val="el-GR"/>
        </w:rPr>
        <w:t>π</w:t>
      </w:r>
      <w:r w:rsidRPr="001A178C">
        <w:rPr>
          <w:spacing w:val="-7"/>
          <w:sz w:val="24"/>
          <w:lang w:val="el-GR"/>
        </w:rPr>
        <w:t>ο</w:t>
      </w:r>
      <w:r w:rsidRPr="001A178C">
        <w:rPr>
          <w:spacing w:val="-10"/>
          <w:sz w:val="24"/>
          <w:lang w:val="el-GR"/>
        </w:rPr>
        <w:t>ί</w:t>
      </w:r>
      <w:r w:rsidRPr="001A178C">
        <w:rPr>
          <w:spacing w:val="-6"/>
          <w:sz w:val="24"/>
          <w:lang w:val="el-GR"/>
        </w:rPr>
        <w:t>ε</w:t>
      </w:r>
      <w:r w:rsidRPr="001A178C">
        <w:rPr>
          <w:sz w:val="24"/>
          <w:lang w:val="el-GR"/>
        </w:rPr>
        <w:t>ς</w:t>
      </w:r>
      <w:r w:rsidRPr="001A178C">
        <w:rPr>
          <w:spacing w:val="8"/>
          <w:sz w:val="24"/>
          <w:lang w:val="el-GR"/>
        </w:rPr>
        <w:t xml:space="preserve"> </w:t>
      </w:r>
      <w:r w:rsidRPr="001A178C">
        <w:rPr>
          <w:spacing w:val="-6"/>
          <w:sz w:val="24"/>
          <w:lang w:val="el-GR"/>
        </w:rPr>
        <w:t>α</w:t>
      </w:r>
      <w:r w:rsidRPr="001A178C">
        <w:rPr>
          <w:spacing w:val="-9"/>
          <w:sz w:val="24"/>
          <w:lang w:val="el-GR"/>
        </w:rPr>
        <w:t>ν</w:t>
      </w:r>
      <w:r w:rsidRPr="001A178C">
        <w:rPr>
          <w:spacing w:val="-7"/>
          <w:sz w:val="24"/>
          <w:lang w:val="el-GR"/>
        </w:rPr>
        <w:t>α</w:t>
      </w:r>
      <w:r w:rsidRPr="001A178C">
        <w:rPr>
          <w:spacing w:val="-8"/>
          <w:sz w:val="24"/>
          <w:lang w:val="el-GR"/>
        </w:rPr>
        <w:t>φ</w:t>
      </w:r>
      <w:r w:rsidRPr="001A178C">
        <w:rPr>
          <w:spacing w:val="-9"/>
          <w:sz w:val="24"/>
          <w:lang w:val="el-GR"/>
        </w:rPr>
        <w:t>έ</w:t>
      </w:r>
      <w:r w:rsidRPr="001A178C">
        <w:rPr>
          <w:spacing w:val="-6"/>
          <w:sz w:val="24"/>
          <w:lang w:val="el-GR"/>
        </w:rPr>
        <w:t>ρε</w:t>
      </w:r>
      <w:r w:rsidRPr="001A178C">
        <w:rPr>
          <w:spacing w:val="-7"/>
          <w:sz w:val="24"/>
          <w:lang w:val="el-GR"/>
        </w:rPr>
        <w:t>τ</w:t>
      </w:r>
      <w:r w:rsidRPr="001A178C">
        <w:rPr>
          <w:spacing w:val="-9"/>
          <w:sz w:val="24"/>
          <w:lang w:val="el-GR"/>
        </w:rPr>
        <w:t>α</w:t>
      </w:r>
      <w:r w:rsidRPr="001A178C">
        <w:rPr>
          <w:sz w:val="24"/>
          <w:lang w:val="el-GR"/>
        </w:rPr>
        <w:t>ι</w:t>
      </w:r>
      <w:r w:rsidRPr="001A178C">
        <w:rPr>
          <w:spacing w:val="1"/>
          <w:sz w:val="24"/>
          <w:lang w:val="el-GR"/>
        </w:rPr>
        <w:t xml:space="preserve"> </w:t>
      </w:r>
      <w:r w:rsidRPr="001A178C">
        <w:rPr>
          <w:spacing w:val="-6"/>
          <w:sz w:val="24"/>
          <w:lang w:val="el-GR"/>
        </w:rPr>
        <w:t>κ</w:t>
      </w:r>
      <w:r w:rsidRPr="001A178C">
        <w:rPr>
          <w:spacing w:val="-7"/>
          <w:sz w:val="24"/>
          <w:lang w:val="el-GR"/>
        </w:rPr>
        <w:t>α</w:t>
      </w:r>
      <w:r w:rsidRPr="001A178C">
        <w:rPr>
          <w:sz w:val="24"/>
          <w:lang w:val="el-GR"/>
        </w:rPr>
        <w:t>ι</w:t>
      </w:r>
      <w:r w:rsidRPr="001A178C">
        <w:rPr>
          <w:spacing w:val="1"/>
          <w:sz w:val="24"/>
          <w:lang w:val="el-GR"/>
        </w:rPr>
        <w:t xml:space="preserve"> </w:t>
      </w:r>
      <w:r w:rsidRPr="001A178C">
        <w:rPr>
          <w:spacing w:val="-8"/>
          <w:sz w:val="24"/>
          <w:lang w:val="el-GR"/>
        </w:rPr>
        <w:t>σ</w:t>
      </w:r>
      <w:r w:rsidRPr="001A178C">
        <w:rPr>
          <w:sz w:val="24"/>
          <w:lang w:val="el-GR"/>
        </w:rPr>
        <w:t>ε</w:t>
      </w:r>
      <w:r w:rsidRPr="001A178C">
        <w:rPr>
          <w:spacing w:val="4"/>
          <w:sz w:val="24"/>
          <w:lang w:val="el-GR"/>
        </w:rPr>
        <w:t xml:space="preserve"> </w:t>
      </w:r>
      <w:r w:rsidRPr="001A178C">
        <w:rPr>
          <w:spacing w:val="-9"/>
          <w:sz w:val="24"/>
          <w:lang w:val="el-GR"/>
        </w:rPr>
        <w:t>δ</w:t>
      </w:r>
      <w:r w:rsidRPr="001A178C">
        <w:rPr>
          <w:spacing w:val="-7"/>
          <w:sz w:val="24"/>
          <w:lang w:val="el-GR"/>
        </w:rPr>
        <w:t>ια</w:t>
      </w:r>
      <w:r w:rsidRPr="001A178C">
        <w:rPr>
          <w:spacing w:val="-13"/>
          <w:sz w:val="24"/>
          <w:lang w:val="el-GR"/>
        </w:rPr>
        <w:t>φ</w:t>
      </w:r>
      <w:r w:rsidRPr="001A178C">
        <w:rPr>
          <w:spacing w:val="-7"/>
          <w:sz w:val="24"/>
          <w:lang w:val="el-GR"/>
        </w:rPr>
        <w:t>ο</w:t>
      </w:r>
      <w:r w:rsidRPr="001A178C">
        <w:rPr>
          <w:spacing w:val="-6"/>
          <w:sz w:val="24"/>
          <w:lang w:val="el-GR"/>
        </w:rPr>
        <w:t>ρ</w:t>
      </w:r>
      <w:r w:rsidRPr="001A178C">
        <w:rPr>
          <w:spacing w:val="-9"/>
          <w:sz w:val="24"/>
          <w:lang w:val="el-GR"/>
        </w:rPr>
        <w:t>ε</w:t>
      </w:r>
      <w:r w:rsidRPr="001A178C">
        <w:rPr>
          <w:spacing w:val="-7"/>
          <w:sz w:val="24"/>
          <w:lang w:val="el-GR"/>
        </w:rPr>
        <w:t>τ</w:t>
      </w:r>
      <w:r w:rsidRPr="001A178C">
        <w:rPr>
          <w:spacing w:val="-10"/>
          <w:sz w:val="24"/>
          <w:lang w:val="el-GR"/>
        </w:rPr>
        <w:t>ι</w:t>
      </w:r>
      <w:r w:rsidRPr="001A178C">
        <w:rPr>
          <w:spacing w:val="-6"/>
          <w:sz w:val="24"/>
          <w:lang w:val="el-GR"/>
        </w:rPr>
        <w:t>κ</w:t>
      </w:r>
      <w:r w:rsidRPr="001A178C">
        <w:rPr>
          <w:spacing w:val="-9"/>
          <w:sz w:val="24"/>
          <w:lang w:val="el-GR"/>
        </w:rPr>
        <w:t>έ</w:t>
      </w:r>
      <w:r w:rsidRPr="001A178C">
        <w:rPr>
          <w:sz w:val="24"/>
          <w:lang w:val="el-GR"/>
        </w:rPr>
        <w:t xml:space="preserve">ς </w:t>
      </w:r>
      <w:r w:rsidRPr="001A178C">
        <w:rPr>
          <w:spacing w:val="-7"/>
          <w:sz w:val="24"/>
          <w:lang w:val="el-GR"/>
        </w:rPr>
        <w:t>α</w:t>
      </w:r>
      <w:r w:rsidRPr="001A178C">
        <w:rPr>
          <w:spacing w:val="-8"/>
          <w:sz w:val="24"/>
          <w:lang w:val="el-GR"/>
        </w:rPr>
        <w:t>σφ</w:t>
      </w:r>
      <w:r w:rsidRPr="001A178C">
        <w:rPr>
          <w:spacing w:val="-7"/>
          <w:sz w:val="24"/>
          <w:lang w:val="el-GR"/>
        </w:rPr>
        <w:t>α</w:t>
      </w:r>
      <w:r w:rsidRPr="001A178C">
        <w:rPr>
          <w:spacing w:val="-10"/>
          <w:sz w:val="24"/>
          <w:lang w:val="el-GR"/>
        </w:rPr>
        <w:t>λ</w:t>
      </w:r>
      <w:r w:rsidRPr="001A178C">
        <w:rPr>
          <w:spacing w:val="-7"/>
          <w:sz w:val="24"/>
          <w:lang w:val="el-GR"/>
        </w:rPr>
        <w:t>ι</w:t>
      </w:r>
      <w:r w:rsidRPr="001A178C">
        <w:rPr>
          <w:spacing w:val="-8"/>
          <w:sz w:val="24"/>
          <w:lang w:val="el-GR"/>
        </w:rPr>
        <w:t>σ</w:t>
      </w:r>
      <w:r w:rsidRPr="001A178C">
        <w:rPr>
          <w:spacing w:val="-7"/>
          <w:sz w:val="24"/>
          <w:lang w:val="el-GR"/>
        </w:rPr>
        <w:t>τ</w:t>
      </w:r>
      <w:r w:rsidRPr="001A178C">
        <w:rPr>
          <w:spacing w:val="-10"/>
          <w:sz w:val="24"/>
          <w:lang w:val="el-GR"/>
        </w:rPr>
        <w:t>ι</w:t>
      </w:r>
      <w:r w:rsidRPr="001A178C">
        <w:rPr>
          <w:spacing w:val="-6"/>
          <w:sz w:val="24"/>
          <w:lang w:val="el-GR"/>
        </w:rPr>
        <w:t>κέ</w:t>
      </w:r>
      <w:r w:rsidRPr="001A178C">
        <w:rPr>
          <w:sz w:val="24"/>
          <w:lang w:val="el-GR"/>
        </w:rPr>
        <w:t>ς</w:t>
      </w:r>
      <w:r w:rsidRPr="001A178C">
        <w:rPr>
          <w:spacing w:val="3"/>
          <w:sz w:val="24"/>
          <w:lang w:val="el-GR"/>
        </w:rPr>
        <w:t xml:space="preserve"> </w:t>
      </w:r>
      <w:r w:rsidRPr="001A178C">
        <w:rPr>
          <w:spacing w:val="-6"/>
          <w:sz w:val="24"/>
          <w:lang w:val="el-GR"/>
        </w:rPr>
        <w:t>κ</w:t>
      </w:r>
      <w:r w:rsidRPr="001A178C">
        <w:rPr>
          <w:spacing w:val="-12"/>
          <w:sz w:val="24"/>
          <w:lang w:val="el-GR"/>
        </w:rPr>
        <w:t>α</w:t>
      </w:r>
      <w:r w:rsidRPr="001A178C">
        <w:rPr>
          <w:spacing w:val="-7"/>
          <w:sz w:val="24"/>
          <w:lang w:val="el-GR"/>
        </w:rPr>
        <w:t>λ</w:t>
      </w:r>
      <w:r w:rsidRPr="001A178C">
        <w:rPr>
          <w:spacing w:val="-9"/>
          <w:sz w:val="24"/>
          <w:lang w:val="el-GR"/>
        </w:rPr>
        <w:t>ύ</w:t>
      </w:r>
      <w:r w:rsidRPr="001A178C">
        <w:rPr>
          <w:spacing w:val="-2"/>
          <w:sz w:val="24"/>
          <w:lang w:val="el-GR"/>
        </w:rPr>
        <w:t>ψ</w:t>
      </w:r>
      <w:r w:rsidRPr="001A178C">
        <w:rPr>
          <w:spacing w:val="-6"/>
          <w:sz w:val="24"/>
          <w:lang w:val="el-GR"/>
        </w:rPr>
        <w:t>ε</w:t>
      </w:r>
      <w:r w:rsidRPr="001A178C">
        <w:rPr>
          <w:spacing w:val="-7"/>
          <w:sz w:val="24"/>
          <w:lang w:val="el-GR"/>
        </w:rPr>
        <w:t>ι</w:t>
      </w:r>
      <w:r w:rsidRPr="001A178C">
        <w:rPr>
          <w:sz w:val="24"/>
          <w:lang w:val="el-GR"/>
        </w:rPr>
        <w:t xml:space="preserve">ς </w:t>
      </w:r>
      <w:r w:rsidRPr="001A178C">
        <w:rPr>
          <w:spacing w:val="-6"/>
          <w:sz w:val="24"/>
          <w:lang w:val="el-GR"/>
        </w:rPr>
        <w:t>κ</w:t>
      </w:r>
      <w:r w:rsidRPr="001A178C">
        <w:rPr>
          <w:spacing w:val="-9"/>
          <w:sz w:val="24"/>
          <w:lang w:val="el-GR"/>
        </w:rPr>
        <w:t>α</w:t>
      </w:r>
      <w:r w:rsidRPr="001A178C">
        <w:rPr>
          <w:sz w:val="24"/>
          <w:lang w:val="el-GR"/>
        </w:rPr>
        <w:t>ι</w:t>
      </w:r>
      <w:r w:rsidRPr="001A178C">
        <w:rPr>
          <w:spacing w:val="1"/>
          <w:sz w:val="24"/>
          <w:lang w:val="el-GR"/>
        </w:rPr>
        <w:t xml:space="preserve"> </w:t>
      </w:r>
      <w:r w:rsidRPr="001A178C">
        <w:rPr>
          <w:spacing w:val="-7"/>
          <w:sz w:val="24"/>
          <w:lang w:val="el-GR"/>
        </w:rPr>
        <w:t>ο</w:t>
      </w:r>
      <w:r w:rsidRPr="001A178C">
        <w:rPr>
          <w:sz w:val="24"/>
          <w:lang w:val="el-GR"/>
        </w:rPr>
        <w:t>ι</w:t>
      </w:r>
      <w:r w:rsidRPr="001A178C">
        <w:rPr>
          <w:spacing w:val="1"/>
          <w:sz w:val="24"/>
          <w:lang w:val="el-GR"/>
        </w:rPr>
        <w:t xml:space="preserve"> </w:t>
      </w:r>
      <w:r w:rsidRPr="001A178C">
        <w:rPr>
          <w:spacing w:val="-10"/>
          <w:sz w:val="24"/>
          <w:lang w:val="el-GR"/>
        </w:rPr>
        <w:t>ο</w:t>
      </w:r>
      <w:r w:rsidRPr="001A178C">
        <w:rPr>
          <w:spacing w:val="-7"/>
          <w:sz w:val="24"/>
          <w:lang w:val="el-GR"/>
        </w:rPr>
        <w:t>πο</w:t>
      </w:r>
      <w:r w:rsidRPr="001A178C">
        <w:rPr>
          <w:spacing w:val="-10"/>
          <w:sz w:val="24"/>
          <w:lang w:val="el-GR"/>
        </w:rPr>
        <w:t>ί</w:t>
      </w:r>
      <w:r w:rsidRPr="001A178C">
        <w:rPr>
          <w:spacing w:val="-6"/>
          <w:sz w:val="24"/>
          <w:lang w:val="el-GR"/>
        </w:rPr>
        <w:t>ε</w:t>
      </w:r>
      <w:r w:rsidRPr="001A178C">
        <w:rPr>
          <w:sz w:val="24"/>
          <w:lang w:val="el-GR"/>
        </w:rPr>
        <w:t xml:space="preserve">ς </w:t>
      </w:r>
      <w:r w:rsidRPr="001A178C">
        <w:rPr>
          <w:spacing w:val="-6"/>
          <w:sz w:val="24"/>
          <w:lang w:val="el-GR"/>
        </w:rPr>
        <w:t>ε</w:t>
      </w:r>
      <w:r w:rsidRPr="001A178C">
        <w:rPr>
          <w:spacing w:val="-10"/>
          <w:sz w:val="24"/>
          <w:lang w:val="el-GR"/>
        </w:rPr>
        <w:t>ί</w:t>
      </w:r>
      <w:r w:rsidRPr="001A178C">
        <w:rPr>
          <w:spacing w:val="-6"/>
          <w:sz w:val="24"/>
          <w:lang w:val="el-GR"/>
        </w:rPr>
        <w:t>ν</w:t>
      </w:r>
      <w:r w:rsidRPr="001A178C">
        <w:rPr>
          <w:spacing w:val="-7"/>
          <w:sz w:val="24"/>
          <w:lang w:val="el-GR"/>
        </w:rPr>
        <w:t>α</w:t>
      </w:r>
      <w:r w:rsidRPr="001A178C">
        <w:rPr>
          <w:sz w:val="24"/>
          <w:lang w:val="el-GR"/>
        </w:rPr>
        <w:t>ι</w:t>
      </w:r>
      <w:r w:rsidRPr="001A178C">
        <w:rPr>
          <w:spacing w:val="-17"/>
          <w:sz w:val="24"/>
          <w:lang w:val="el-GR"/>
        </w:rPr>
        <w:t xml:space="preserve"> </w:t>
      </w:r>
      <w:r w:rsidRPr="001A178C">
        <w:rPr>
          <w:spacing w:val="-7"/>
          <w:sz w:val="24"/>
          <w:lang w:val="el-GR"/>
        </w:rPr>
        <w:t>ο</w:t>
      </w:r>
      <w:r w:rsidRPr="001A178C">
        <w:rPr>
          <w:sz w:val="24"/>
          <w:lang w:val="el-GR"/>
        </w:rPr>
        <w:t>ι</w:t>
      </w:r>
      <w:r w:rsidRPr="001A178C">
        <w:rPr>
          <w:spacing w:val="-17"/>
          <w:sz w:val="24"/>
          <w:lang w:val="el-GR"/>
        </w:rPr>
        <w:t xml:space="preserve"> </w:t>
      </w:r>
      <w:r w:rsidRPr="001A178C">
        <w:rPr>
          <w:spacing w:val="-9"/>
          <w:sz w:val="24"/>
          <w:lang w:val="el-GR"/>
        </w:rPr>
        <w:t>ε</w:t>
      </w:r>
      <w:r w:rsidRPr="001A178C">
        <w:rPr>
          <w:spacing w:val="-6"/>
          <w:sz w:val="24"/>
          <w:lang w:val="el-GR"/>
        </w:rPr>
        <w:t>ξ</w:t>
      </w:r>
      <w:r w:rsidRPr="001A178C">
        <w:rPr>
          <w:spacing w:val="-7"/>
          <w:sz w:val="24"/>
          <w:lang w:val="el-GR"/>
        </w:rPr>
        <w:t>ή</w:t>
      </w:r>
      <w:r w:rsidRPr="001A178C">
        <w:rPr>
          <w:spacing w:val="-8"/>
          <w:sz w:val="24"/>
          <w:lang w:val="el-GR"/>
        </w:rPr>
        <w:t>ς</w:t>
      </w:r>
      <w:r w:rsidRPr="001A178C">
        <w:rPr>
          <w:sz w:val="24"/>
          <w:lang w:val="el-GR"/>
        </w:rPr>
        <w:t>:</w:t>
      </w:r>
    </w:p>
    <w:p w:rsidR="00FE1FF8" w:rsidRPr="005C1CCB" w:rsidRDefault="00FE1FF8" w:rsidP="00FE1FF8">
      <w:pPr>
        <w:spacing w:line="200" w:lineRule="exact"/>
        <w:rPr>
          <w:sz w:val="24"/>
          <w:lang w:val="el-GR"/>
        </w:rPr>
      </w:pPr>
    </w:p>
    <w:p w:rsidR="00FE1FF8" w:rsidRPr="007C08BD" w:rsidRDefault="00FE1FF8" w:rsidP="00FE1FF8">
      <w:pPr>
        <w:ind w:right="62"/>
        <w:rPr>
          <w:sz w:val="24"/>
          <w:u w:val="single"/>
          <w:lang w:val="el-GR"/>
        </w:rPr>
      </w:pPr>
      <w:r w:rsidRPr="007C08BD">
        <w:rPr>
          <w:b/>
          <w:spacing w:val="-7"/>
          <w:sz w:val="24"/>
          <w:u w:val="single"/>
          <w:lang w:val="el-GR"/>
        </w:rPr>
        <w:t>1</w:t>
      </w:r>
      <w:r w:rsidRPr="007C08BD">
        <w:rPr>
          <w:b/>
          <w:sz w:val="24"/>
          <w:u w:val="single"/>
          <w:lang w:val="el-GR"/>
        </w:rPr>
        <w:t>.</w:t>
      </w:r>
      <w:r w:rsidRPr="007C08BD">
        <w:rPr>
          <w:b/>
          <w:spacing w:val="-17"/>
          <w:sz w:val="24"/>
          <w:u w:val="single"/>
          <w:lang w:val="el-GR"/>
        </w:rPr>
        <w:t xml:space="preserve"> </w:t>
      </w:r>
      <w:r w:rsidRPr="002F2BA3">
        <w:rPr>
          <w:b/>
          <w:spacing w:val="-17"/>
          <w:sz w:val="24"/>
          <w:u w:val="single"/>
          <w:lang w:val="el-GR"/>
        </w:rPr>
        <w:t xml:space="preserve">  </w:t>
      </w:r>
      <w:r w:rsidRPr="007C08BD">
        <w:rPr>
          <w:b/>
          <w:spacing w:val="-7"/>
          <w:sz w:val="24"/>
          <w:u w:val="single"/>
          <w:lang w:val="el-GR"/>
        </w:rPr>
        <w:t>Ο</w:t>
      </w:r>
      <w:r w:rsidRPr="007C08BD">
        <w:rPr>
          <w:b/>
          <w:spacing w:val="-8"/>
          <w:sz w:val="24"/>
          <w:u w:val="single"/>
          <w:lang w:val="el-GR"/>
        </w:rPr>
        <w:t>Μ</w:t>
      </w:r>
      <w:r w:rsidRPr="007C08BD">
        <w:rPr>
          <w:b/>
          <w:spacing w:val="-10"/>
          <w:sz w:val="24"/>
          <w:u w:val="single"/>
          <w:lang w:val="el-GR"/>
        </w:rPr>
        <w:t>Α</w:t>
      </w:r>
      <w:r w:rsidRPr="007C08BD">
        <w:rPr>
          <w:b/>
          <w:spacing w:val="-6"/>
          <w:sz w:val="24"/>
          <w:u w:val="single"/>
          <w:lang w:val="el-GR"/>
        </w:rPr>
        <w:t>Δ</w:t>
      </w:r>
      <w:r w:rsidRPr="007C08BD">
        <w:rPr>
          <w:b/>
          <w:sz w:val="24"/>
          <w:u w:val="single"/>
          <w:lang w:val="el-GR"/>
        </w:rPr>
        <w:t xml:space="preserve">Α  </w:t>
      </w:r>
      <w:r w:rsidRPr="007C08BD">
        <w:rPr>
          <w:b/>
          <w:spacing w:val="-8"/>
          <w:sz w:val="24"/>
          <w:u w:val="single"/>
          <w:lang w:val="el-GR"/>
        </w:rPr>
        <w:t>Α</w:t>
      </w:r>
      <w:r w:rsidRPr="007C08BD">
        <w:rPr>
          <w:b/>
          <w:sz w:val="24"/>
          <w:u w:val="single"/>
          <w:lang w:val="el-GR"/>
        </w:rPr>
        <w:t xml:space="preserve">’ </w:t>
      </w:r>
      <w:r w:rsidRPr="007C08BD">
        <w:rPr>
          <w:b/>
          <w:spacing w:val="-15"/>
          <w:sz w:val="24"/>
          <w:u w:val="single"/>
          <w:lang w:val="el-GR"/>
        </w:rPr>
        <w:t xml:space="preserve"> </w:t>
      </w:r>
      <w:r w:rsidRPr="007C08BD">
        <w:rPr>
          <w:b/>
          <w:sz w:val="24"/>
          <w:u w:val="single"/>
          <w:lang w:val="el-GR"/>
        </w:rPr>
        <w:t>:</w:t>
      </w:r>
    </w:p>
    <w:p w:rsidR="00FE1FF8" w:rsidRPr="005C1CCB" w:rsidRDefault="00FE1FF8" w:rsidP="00FE1FF8">
      <w:pPr>
        <w:spacing w:before="43"/>
        <w:ind w:right="1838"/>
        <w:rPr>
          <w:sz w:val="24"/>
          <w:lang w:val="el-GR"/>
        </w:rPr>
      </w:pPr>
      <w:r w:rsidRPr="005C1CCB">
        <w:rPr>
          <w:b/>
          <w:spacing w:val="-6"/>
          <w:sz w:val="24"/>
          <w:lang w:val="el-GR"/>
        </w:rPr>
        <w:t>Γ</w:t>
      </w:r>
      <w:r w:rsidRPr="005C1CCB">
        <w:rPr>
          <w:b/>
          <w:spacing w:val="-10"/>
          <w:sz w:val="24"/>
          <w:lang w:val="el-GR"/>
        </w:rPr>
        <w:t>ι</w:t>
      </w:r>
      <w:r w:rsidRPr="005C1CCB">
        <w:rPr>
          <w:b/>
          <w:sz w:val="24"/>
          <w:lang w:val="el-GR"/>
        </w:rPr>
        <w:t>α</w:t>
      </w:r>
      <w:r w:rsidRPr="005C1CCB">
        <w:rPr>
          <w:b/>
          <w:spacing w:val="-16"/>
          <w:sz w:val="24"/>
          <w:lang w:val="el-GR"/>
        </w:rPr>
        <w:t xml:space="preserve"> </w:t>
      </w:r>
      <w:r w:rsidRPr="005C1CCB">
        <w:rPr>
          <w:b/>
          <w:spacing w:val="-7"/>
          <w:sz w:val="24"/>
          <w:lang w:val="el-GR"/>
        </w:rPr>
        <w:t>ό</w:t>
      </w:r>
      <w:r w:rsidRPr="005C1CCB">
        <w:rPr>
          <w:b/>
          <w:spacing w:val="-8"/>
          <w:sz w:val="24"/>
          <w:lang w:val="el-GR"/>
        </w:rPr>
        <w:t>λ</w:t>
      </w:r>
      <w:r w:rsidRPr="005C1CCB">
        <w:rPr>
          <w:b/>
          <w:sz w:val="24"/>
          <w:lang w:val="el-GR"/>
        </w:rPr>
        <w:t>α</w:t>
      </w:r>
      <w:r w:rsidRPr="005C1CCB">
        <w:rPr>
          <w:b/>
          <w:spacing w:val="-16"/>
          <w:sz w:val="24"/>
          <w:lang w:val="el-GR"/>
        </w:rPr>
        <w:t xml:space="preserve"> </w:t>
      </w:r>
      <w:r w:rsidRPr="005C1CCB">
        <w:rPr>
          <w:b/>
          <w:spacing w:val="-7"/>
          <w:sz w:val="24"/>
          <w:lang w:val="el-GR"/>
        </w:rPr>
        <w:t>τ</w:t>
      </w:r>
      <w:r w:rsidRPr="005C1CCB">
        <w:rPr>
          <w:b/>
          <w:sz w:val="24"/>
          <w:lang w:val="el-GR"/>
        </w:rPr>
        <w:t>α</w:t>
      </w:r>
      <w:r w:rsidRPr="005C1CCB">
        <w:rPr>
          <w:b/>
          <w:spacing w:val="-16"/>
          <w:sz w:val="24"/>
          <w:lang w:val="el-GR"/>
        </w:rPr>
        <w:t xml:space="preserve"> </w:t>
      </w:r>
      <w:r w:rsidRPr="005C1CCB">
        <w:rPr>
          <w:b/>
          <w:spacing w:val="-9"/>
          <w:sz w:val="24"/>
          <w:lang w:val="el-GR"/>
        </w:rPr>
        <w:t>ε</w:t>
      </w:r>
      <w:r w:rsidRPr="005C1CCB">
        <w:rPr>
          <w:b/>
          <w:spacing w:val="-7"/>
          <w:sz w:val="24"/>
          <w:lang w:val="el-GR"/>
        </w:rPr>
        <w:t>π</w:t>
      </w:r>
      <w:r w:rsidRPr="005C1CCB">
        <w:rPr>
          <w:b/>
          <w:spacing w:val="-10"/>
          <w:sz w:val="24"/>
          <w:lang w:val="el-GR"/>
        </w:rPr>
        <w:t>ι</w:t>
      </w:r>
      <w:r w:rsidRPr="005C1CCB">
        <w:rPr>
          <w:b/>
          <w:spacing w:val="-6"/>
          <w:sz w:val="24"/>
          <w:lang w:val="el-GR"/>
        </w:rPr>
        <w:t>β</w:t>
      </w:r>
      <w:r w:rsidRPr="005C1CCB">
        <w:rPr>
          <w:b/>
          <w:spacing w:val="-9"/>
          <w:sz w:val="24"/>
          <w:lang w:val="el-GR"/>
        </w:rPr>
        <w:t>α</w:t>
      </w:r>
      <w:r w:rsidRPr="005C1CCB">
        <w:rPr>
          <w:b/>
          <w:spacing w:val="-7"/>
          <w:sz w:val="24"/>
          <w:lang w:val="el-GR"/>
        </w:rPr>
        <w:t>τ</w:t>
      </w:r>
      <w:r w:rsidRPr="005C1CCB">
        <w:rPr>
          <w:b/>
          <w:spacing w:val="-10"/>
          <w:sz w:val="24"/>
          <w:lang w:val="el-GR"/>
        </w:rPr>
        <w:t>ι</w:t>
      </w:r>
      <w:r w:rsidRPr="005C1CCB">
        <w:rPr>
          <w:b/>
          <w:spacing w:val="-6"/>
          <w:sz w:val="24"/>
          <w:lang w:val="el-GR"/>
        </w:rPr>
        <w:t>κ</w:t>
      </w:r>
      <w:r w:rsidRPr="005C1CCB">
        <w:rPr>
          <w:b/>
          <w:sz w:val="24"/>
          <w:lang w:val="el-GR"/>
        </w:rPr>
        <w:t>ά</w:t>
      </w:r>
      <w:r w:rsidRPr="005C1CCB">
        <w:rPr>
          <w:b/>
          <w:spacing w:val="-14"/>
          <w:sz w:val="24"/>
          <w:lang w:val="el-GR"/>
        </w:rPr>
        <w:t xml:space="preserve"> </w:t>
      </w:r>
      <w:r w:rsidRPr="005C1CCB">
        <w:rPr>
          <w:b/>
          <w:spacing w:val="-7"/>
          <w:sz w:val="24"/>
          <w:lang w:val="el-GR"/>
        </w:rPr>
        <w:t>ο</w:t>
      </w:r>
      <w:r w:rsidRPr="005C1CCB">
        <w:rPr>
          <w:b/>
          <w:spacing w:val="-8"/>
          <w:sz w:val="24"/>
          <w:lang w:val="el-GR"/>
        </w:rPr>
        <w:t>χ</w:t>
      </w:r>
      <w:r w:rsidRPr="005C1CCB">
        <w:rPr>
          <w:b/>
          <w:spacing w:val="-1"/>
          <w:sz w:val="24"/>
          <w:lang w:val="el-GR"/>
        </w:rPr>
        <w:t>ή</w:t>
      </w:r>
      <w:r w:rsidRPr="005C1CCB">
        <w:rPr>
          <w:b/>
          <w:spacing w:val="-9"/>
          <w:sz w:val="24"/>
          <w:lang w:val="el-GR"/>
        </w:rPr>
        <w:t>μ</w:t>
      </w:r>
      <w:r w:rsidRPr="005C1CCB">
        <w:rPr>
          <w:b/>
          <w:spacing w:val="-7"/>
          <w:sz w:val="24"/>
          <w:lang w:val="el-GR"/>
        </w:rPr>
        <w:t>ατ</w:t>
      </w:r>
      <w:r w:rsidRPr="005C1CCB">
        <w:rPr>
          <w:b/>
          <w:sz w:val="24"/>
          <w:lang w:val="el-GR"/>
        </w:rPr>
        <w:t>α</w:t>
      </w:r>
      <w:r>
        <w:rPr>
          <w:b/>
          <w:sz w:val="24"/>
          <w:lang w:val="el-GR"/>
        </w:rPr>
        <w:t xml:space="preserve"> λεωφορεία και σχολικά </w:t>
      </w:r>
      <w:r w:rsidRPr="005C1CCB">
        <w:rPr>
          <w:b/>
          <w:spacing w:val="-16"/>
          <w:sz w:val="24"/>
          <w:lang w:val="el-GR"/>
        </w:rPr>
        <w:t xml:space="preserve"> </w:t>
      </w:r>
      <w:r w:rsidRPr="005C1CCB">
        <w:rPr>
          <w:b/>
          <w:spacing w:val="-10"/>
          <w:sz w:val="24"/>
          <w:lang w:val="el-GR"/>
        </w:rPr>
        <w:t>(</w:t>
      </w:r>
      <w:r w:rsidRPr="005C1CCB">
        <w:rPr>
          <w:b/>
          <w:i/>
          <w:spacing w:val="-6"/>
          <w:sz w:val="24"/>
          <w:lang w:val="el-GR"/>
        </w:rPr>
        <w:t>μ</w:t>
      </w:r>
      <w:r w:rsidRPr="005C1CCB">
        <w:rPr>
          <w:b/>
          <w:i/>
          <w:sz w:val="24"/>
          <w:lang w:val="el-GR"/>
        </w:rPr>
        <w:t>ε</w:t>
      </w:r>
      <w:r w:rsidRPr="005C1CCB">
        <w:rPr>
          <w:b/>
          <w:i/>
          <w:spacing w:val="-14"/>
          <w:sz w:val="24"/>
          <w:lang w:val="el-GR"/>
        </w:rPr>
        <w:t xml:space="preserve"> </w:t>
      </w:r>
      <w:r w:rsidRPr="005C1CCB">
        <w:rPr>
          <w:b/>
          <w:i/>
          <w:spacing w:val="-8"/>
          <w:sz w:val="24"/>
          <w:lang w:val="el-GR"/>
        </w:rPr>
        <w:t>τ</w:t>
      </w:r>
      <w:r w:rsidRPr="005C1CCB">
        <w:rPr>
          <w:b/>
          <w:i/>
          <w:sz w:val="24"/>
          <w:lang w:val="el-GR"/>
        </w:rPr>
        <w:t>α</w:t>
      </w:r>
      <w:r w:rsidRPr="005C1CCB">
        <w:rPr>
          <w:b/>
          <w:i/>
          <w:spacing w:val="-18"/>
          <w:sz w:val="24"/>
          <w:lang w:val="el-GR"/>
        </w:rPr>
        <w:t xml:space="preserve"> </w:t>
      </w:r>
      <w:r w:rsidRPr="005C1CCB">
        <w:rPr>
          <w:b/>
          <w:i/>
          <w:spacing w:val="-7"/>
          <w:sz w:val="24"/>
          <w:lang w:val="el-GR"/>
        </w:rPr>
        <w:t>κ</w:t>
      </w:r>
      <w:r w:rsidRPr="005C1CCB">
        <w:rPr>
          <w:b/>
          <w:i/>
          <w:spacing w:val="-8"/>
          <w:sz w:val="24"/>
          <w:lang w:val="el-GR"/>
        </w:rPr>
        <w:t>ατώτατ</w:t>
      </w:r>
      <w:r w:rsidRPr="005C1CCB">
        <w:rPr>
          <w:b/>
          <w:i/>
          <w:sz w:val="24"/>
          <w:lang w:val="el-GR"/>
        </w:rPr>
        <w:t>α</w:t>
      </w:r>
      <w:r w:rsidRPr="005C1CCB">
        <w:rPr>
          <w:b/>
          <w:i/>
          <w:spacing w:val="-15"/>
          <w:sz w:val="24"/>
          <w:lang w:val="el-GR"/>
        </w:rPr>
        <w:t xml:space="preserve"> </w:t>
      </w:r>
      <w:r w:rsidRPr="005C1CCB">
        <w:rPr>
          <w:b/>
          <w:i/>
          <w:spacing w:val="-10"/>
          <w:sz w:val="24"/>
          <w:lang w:val="el-GR"/>
        </w:rPr>
        <w:t>ό</w:t>
      </w:r>
      <w:r w:rsidRPr="005C1CCB">
        <w:rPr>
          <w:b/>
          <w:i/>
          <w:spacing w:val="-6"/>
          <w:sz w:val="24"/>
          <w:lang w:val="el-GR"/>
        </w:rPr>
        <w:t>ρ</w:t>
      </w:r>
      <w:r w:rsidRPr="005C1CCB">
        <w:rPr>
          <w:b/>
          <w:i/>
          <w:spacing w:val="-2"/>
          <w:sz w:val="24"/>
          <w:lang w:val="el-GR"/>
        </w:rPr>
        <w:t>ι</w:t>
      </w:r>
      <w:r w:rsidRPr="005C1CCB">
        <w:rPr>
          <w:b/>
          <w:i/>
          <w:sz w:val="24"/>
          <w:lang w:val="el-GR"/>
        </w:rPr>
        <w:t>α</w:t>
      </w:r>
      <w:r w:rsidRPr="005C1CCB">
        <w:rPr>
          <w:b/>
          <w:i/>
          <w:spacing w:val="-20"/>
          <w:sz w:val="24"/>
          <w:lang w:val="el-GR"/>
        </w:rPr>
        <w:t xml:space="preserve"> </w:t>
      </w:r>
      <w:r w:rsidRPr="005C1CCB">
        <w:rPr>
          <w:b/>
          <w:i/>
          <w:spacing w:val="-9"/>
          <w:sz w:val="24"/>
          <w:lang w:val="el-GR"/>
        </w:rPr>
        <w:t>υ</w:t>
      </w:r>
      <w:r w:rsidRPr="005C1CCB">
        <w:rPr>
          <w:b/>
          <w:i/>
          <w:spacing w:val="-6"/>
          <w:sz w:val="24"/>
          <w:lang w:val="el-GR"/>
        </w:rPr>
        <w:t>π</w:t>
      </w:r>
      <w:r w:rsidRPr="005C1CCB">
        <w:rPr>
          <w:b/>
          <w:i/>
          <w:spacing w:val="-5"/>
          <w:sz w:val="24"/>
          <w:lang w:val="el-GR"/>
        </w:rPr>
        <w:t>ο</w:t>
      </w:r>
      <w:r w:rsidRPr="005C1CCB">
        <w:rPr>
          <w:b/>
          <w:i/>
          <w:spacing w:val="-13"/>
          <w:sz w:val="24"/>
          <w:lang w:val="el-GR"/>
        </w:rPr>
        <w:t>χ</w:t>
      </w:r>
      <w:r w:rsidRPr="005C1CCB">
        <w:rPr>
          <w:b/>
          <w:i/>
          <w:spacing w:val="-6"/>
          <w:sz w:val="24"/>
          <w:lang w:val="el-GR"/>
        </w:rPr>
        <w:t>ρ</w:t>
      </w:r>
      <w:r w:rsidRPr="005C1CCB">
        <w:rPr>
          <w:b/>
          <w:i/>
          <w:spacing w:val="-7"/>
          <w:sz w:val="24"/>
          <w:lang w:val="el-GR"/>
        </w:rPr>
        <w:t>ε</w:t>
      </w:r>
      <w:r w:rsidRPr="005C1CCB">
        <w:rPr>
          <w:b/>
          <w:i/>
          <w:spacing w:val="-8"/>
          <w:sz w:val="24"/>
          <w:lang w:val="el-GR"/>
        </w:rPr>
        <w:t>ωτ</w:t>
      </w:r>
      <w:r w:rsidRPr="005C1CCB">
        <w:rPr>
          <w:b/>
          <w:i/>
          <w:spacing w:val="-7"/>
          <w:sz w:val="24"/>
          <w:lang w:val="el-GR"/>
        </w:rPr>
        <w:t>ικ</w:t>
      </w:r>
      <w:r w:rsidRPr="005C1CCB">
        <w:rPr>
          <w:b/>
          <w:i/>
          <w:spacing w:val="-9"/>
          <w:sz w:val="24"/>
          <w:lang w:val="el-GR"/>
        </w:rPr>
        <w:t>ή</w:t>
      </w:r>
      <w:r w:rsidRPr="005C1CCB">
        <w:rPr>
          <w:b/>
          <w:i/>
          <w:sz w:val="24"/>
          <w:lang w:val="el-GR"/>
        </w:rPr>
        <w:t>ς</w:t>
      </w:r>
      <w:r w:rsidRPr="005C1CCB">
        <w:rPr>
          <w:b/>
          <w:i/>
          <w:spacing w:val="-11"/>
          <w:sz w:val="24"/>
          <w:lang w:val="el-GR"/>
        </w:rPr>
        <w:t xml:space="preserve"> </w:t>
      </w:r>
      <w:r w:rsidRPr="005C1CCB">
        <w:rPr>
          <w:b/>
          <w:i/>
          <w:spacing w:val="-10"/>
          <w:sz w:val="24"/>
          <w:lang w:val="el-GR"/>
        </w:rPr>
        <w:t>α</w:t>
      </w:r>
      <w:r w:rsidRPr="005C1CCB">
        <w:rPr>
          <w:b/>
          <w:i/>
          <w:spacing w:val="-9"/>
          <w:sz w:val="24"/>
          <w:lang w:val="el-GR"/>
        </w:rPr>
        <w:t>σ</w:t>
      </w:r>
      <w:r w:rsidRPr="005C1CCB">
        <w:rPr>
          <w:b/>
          <w:i/>
          <w:spacing w:val="-6"/>
          <w:sz w:val="24"/>
          <w:lang w:val="el-GR"/>
        </w:rPr>
        <w:t>φ</w:t>
      </w:r>
      <w:r w:rsidRPr="005C1CCB">
        <w:rPr>
          <w:b/>
          <w:i/>
          <w:spacing w:val="-8"/>
          <w:sz w:val="24"/>
          <w:lang w:val="el-GR"/>
        </w:rPr>
        <w:t>άλ</w:t>
      </w:r>
      <w:r w:rsidRPr="005C1CCB">
        <w:rPr>
          <w:b/>
          <w:i/>
          <w:spacing w:val="-9"/>
          <w:sz w:val="24"/>
          <w:lang w:val="el-GR"/>
        </w:rPr>
        <w:t>ι</w:t>
      </w:r>
      <w:r w:rsidRPr="005C1CCB">
        <w:rPr>
          <w:b/>
          <w:i/>
          <w:spacing w:val="-5"/>
          <w:sz w:val="24"/>
          <w:lang w:val="el-GR"/>
        </w:rPr>
        <w:t>σ</w:t>
      </w:r>
      <w:r w:rsidRPr="005C1CCB">
        <w:rPr>
          <w:b/>
          <w:i/>
          <w:spacing w:val="-7"/>
          <w:sz w:val="24"/>
          <w:lang w:val="el-GR"/>
        </w:rPr>
        <w:t>η</w:t>
      </w:r>
      <w:r w:rsidRPr="005C1CCB">
        <w:rPr>
          <w:b/>
          <w:i/>
          <w:spacing w:val="-6"/>
          <w:sz w:val="24"/>
          <w:lang w:val="el-GR"/>
        </w:rPr>
        <w:t>ς</w:t>
      </w:r>
      <w:r w:rsidRPr="005C1CCB">
        <w:rPr>
          <w:b/>
          <w:i/>
          <w:sz w:val="24"/>
          <w:lang w:val="el-GR"/>
        </w:rPr>
        <w:t>)</w:t>
      </w:r>
    </w:p>
    <w:p w:rsidR="00FE1FF8" w:rsidRPr="005C1CCB" w:rsidRDefault="00FE1FF8" w:rsidP="00FE1FF8">
      <w:pPr>
        <w:spacing w:before="8" w:line="140" w:lineRule="exact"/>
        <w:rPr>
          <w:sz w:val="24"/>
          <w:lang w:val="el-GR"/>
        </w:rPr>
      </w:pPr>
    </w:p>
    <w:p w:rsidR="00FE1FF8" w:rsidRPr="005C1CCB" w:rsidRDefault="00FE1FF8" w:rsidP="00FE1FF8">
      <w:pPr>
        <w:ind w:right="7074"/>
        <w:rPr>
          <w:sz w:val="24"/>
          <w:lang w:val="el-GR"/>
        </w:rPr>
      </w:pPr>
      <w:r w:rsidRPr="005C1CCB">
        <w:rPr>
          <w:b/>
          <w:spacing w:val="-8"/>
          <w:sz w:val="24"/>
          <w:lang w:val="el-GR"/>
        </w:rPr>
        <w:t>Υ</w:t>
      </w:r>
      <w:r w:rsidRPr="005C1CCB">
        <w:rPr>
          <w:b/>
          <w:spacing w:val="-7"/>
          <w:sz w:val="24"/>
          <w:lang w:val="el-GR"/>
        </w:rPr>
        <w:t>πο</w:t>
      </w:r>
      <w:r w:rsidRPr="005C1CCB">
        <w:rPr>
          <w:b/>
          <w:spacing w:val="-10"/>
          <w:sz w:val="24"/>
          <w:lang w:val="el-GR"/>
        </w:rPr>
        <w:t>χ</w:t>
      </w:r>
      <w:r w:rsidRPr="005C1CCB">
        <w:rPr>
          <w:b/>
          <w:spacing w:val="-6"/>
          <w:sz w:val="24"/>
          <w:lang w:val="el-GR"/>
        </w:rPr>
        <w:t>ρ</w:t>
      </w:r>
      <w:r w:rsidRPr="005C1CCB">
        <w:rPr>
          <w:b/>
          <w:spacing w:val="-11"/>
          <w:sz w:val="24"/>
          <w:lang w:val="el-GR"/>
        </w:rPr>
        <w:t>ε</w:t>
      </w:r>
      <w:r w:rsidRPr="005C1CCB">
        <w:rPr>
          <w:b/>
          <w:sz w:val="24"/>
          <w:lang w:val="el-GR"/>
        </w:rPr>
        <w:t>ω</w:t>
      </w:r>
      <w:r w:rsidRPr="005C1CCB">
        <w:rPr>
          <w:b/>
          <w:spacing w:val="-7"/>
          <w:sz w:val="24"/>
          <w:lang w:val="el-GR"/>
        </w:rPr>
        <w:t>τ</w:t>
      </w:r>
      <w:r w:rsidRPr="005C1CCB">
        <w:rPr>
          <w:b/>
          <w:spacing w:val="-10"/>
          <w:sz w:val="24"/>
          <w:lang w:val="el-GR"/>
        </w:rPr>
        <w:t>ι</w:t>
      </w:r>
      <w:r w:rsidRPr="005C1CCB">
        <w:rPr>
          <w:b/>
          <w:spacing w:val="-6"/>
          <w:sz w:val="24"/>
          <w:lang w:val="el-GR"/>
        </w:rPr>
        <w:t>κέ</w:t>
      </w:r>
      <w:r w:rsidRPr="005C1CCB">
        <w:rPr>
          <w:b/>
          <w:sz w:val="24"/>
          <w:lang w:val="el-GR"/>
        </w:rPr>
        <w:t>ς</w:t>
      </w:r>
      <w:r w:rsidRPr="005C1CCB">
        <w:rPr>
          <w:b/>
          <w:spacing w:val="-20"/>
          <w:sz w:val="24"/>
          <w:lang w:val="el-GR"/>
        </w:rPr>
        <w:t xml:space="preserve"> </w:t>
      </w:r>
      <w:r w:rsidRPr="005C1CCB">
        <w:rPr>
          <w:b/>
          <w:spacing w:val="-6"/>
          <w:sz w:val="24"/>
          <w:lang w:val="el-GR"/>
        </w:rPr>
        <w:t>κ</w:t>
      </w:r>
      <w:r w:rsidRPr="005C1CCB">
        <w:rPr>
          <w:b/>
          <w:spacing w:val="-7"/>
          <w:sz w:val="24"/>
          <w:lang w:val="el-GR"/>
        </w:rPr>
        <w:t>αλ</w:t>
      </w:r>
      <w:r w:rsidRPr="005C1CCB">
        <w:rPr>
          <w:b/>
          <w:spacing w:val="-9"/>
          <w:sz w:val="24"/>
          <w:lang w:val="el-GR"/>
        </w:rPr>
        <w:t>ύ</w:t>
      </w:r>
      <w:r w:rsidRPr="005C1CCB">
        <w:rPr>
          <w:b/>
          <w:spacing w:val="-2"/>
          <w:sz w:val="24"/>
          <w:lang w:val="el-GR"/>
        </w:rPr>
        <w:t>ψ</w:t>
      </w:r>
      <w:r w:rsidRPr="005C1CCB">
        <w:rPr>
          <w:b/>
          <w:spacing w:val="-9"/>
          <w:sz w:val="24"/>
          <w:lang w:val="el-GR"/>
        </w:rPr>
        <w:t>ε</w:t>
      </w:r>
      <w:r w:rsidRPr="005C1CCB">
        <w:rPr>
          <w:b/>
          <w:spacing w:val="-7"/>
          <w:sz w:val="24"/>
          <w:lang w:val="el-GR"/>
        </w:rPr>
        <w:t>ι</w:t>
      </w:r>
      <w:r w:rsidRPr="005C1CCB">
        <w:rPr>
          <w:b/>
          <w:sz w:val="24"/>
          <w:lang w:val="el-GR"/>
        </w:rPr>
        <w:t>ς</w:t>
      </w:r>
    </w:p>
    <w:p w:rsidR="00FE1FF8" w:rsidRPr="005C1CCB" w:rsidRDefault="00FE1FF8" w:rsidP="00FE1FF8">
      <w:pPr>
        <w:spacing w:before="27"/>
        <w:ind w:right="5001"/>
        <w:rPr>
          <w:sz w:val="24"/>
          <w:lang w:val="el-GR"/>
        </w:rPr>
      </w:pPr>
      <w:r w:rsidRPr="005C1CCB">
        <w:rPr>
          <w:spacing w:val="-7"/>
          <w:sz w:val="24"/>
          <w:lang w:val="el-GR"/>
        </w:rPr>
        <w:lastRenderedPageBreak/>
        <w:t>Γι</w:t>
      </w:r>
      <w:r w:rsidRPr="005C1CCB">
        <w:rPr>
          <w:sz w:val="24"/>
          <w:lang w:val="el-GR"/>
        </w:rPr>
        <w:t>α</w:t>
      </w:r>
      <w:r w:rsidRPr="005C1CCB">
        <w:rPr>
          <w:spacing w:val="-15"/>
          <w:sz w:val="24"/>
          <w:lang w:val="el-GR"/>
        </w:rPr>
        <w:t xml:space="preserve"> </w:t>
      </w:r>
      <w:r w:rsidRPr="005C1CCB">
        <w:rPr>
          <w:spacing w:val="-8"/>
          <w:sz w:val="24"/>
          <w:lang w:val="el-GR"/>
        </w:rPr>
        <w:t>τ</w:t>
      </w:r>
      <w:r w:rsidRPr="005C1CCB">
        <w:rPr>
          <w:spacing w:val="-10"/>
          <w:sz w:val="24"/>
          <w:lang w:val="el-GR"/>
        </w:rPr>
        <w:t>η</w:t>
      </w:r>
      <w:r w:rsidRPr="005C1CCB">
        <w:rPr>
          <w:sz w:val="24"/>
          <w:lang w:val="el-GR"/>
        </w:rPr>
        <w:t>ν</w:t>
      </w:r>
      <w:r w:rsidRPr="005C1CCB">
        <w:rPr>
          <w:spacing w:val="-15"/>
          <w:sz w:val="24"/>
          <w:lang w:val="el-GR"/>
        </w:rPr>
        <w:t xml:space="preserve"> </w:t>
      </w:r>
      <w:r w:rsidRPr="005C1CCB">
        <w:rPr>
          <w:spacing w:val="-8"/>
          <w:sz w:val="24"/>
          <w:lang w:val="el-GR"/>
        </w:rPr>
        <w:t>α</w:t>
      </w:r>
      <w:r w:rsidRPr="005C1CCB">
        <w:rPr>
          <w:spacing w:val="-9"/>
          <w:sz w:val="24"/>
          <w:lang w:val="el-GR"/>
        </w:rPr>
        <w:t>σ</w:t>
      </w:r>
      <w:r w:rsidRPr="005C1CCB">
        <w:rPr>
          <w:spacing w:val="-6"/>
          <w:sz w:val="24"/>
          <w:lang w:val="el-GR"/>
        </w:rPr>
        <w:t>φ</w:t>
      </w:r>
      <w:r w:rsidRPr="005C1CCB">
        <w:rPr>
          <w:spacing w:val="-8"/>
          <w:sz w:val="24"/>
          <w:lang w:val="el-GR"/>
        </w:rPr>
        <w:t>άλ</w:t>
      </w:r>
      <w:r w:rsidRPr="005C1CCB">
        <w:rPr>
          <w:spacing w:val="-7"/>
          <w:sz w:val="24"/>
          <w:lang w:val="el-GR"/>
        </w:rPr>
        <w:t>ισ</w:t>
      </w:r>
      <w:r w:rsidRPr="005C1CCB">
        <w:rPr>
          <w:sz w:val="24"/>
          <w:lang w:val="el-GR"/>
        </w:rPr>
        <w:t>η</w:t>
      </w:r>
      <w:r w:rsidRPr="005C1CCB">
        <w:rPr>
          <w:spacing w:val="-18"/>
          <w:sz w:val="24"/>
          <w:lang w:val="el-GR"/>
        </w:rPr>
        <w:t xml:space="preserve"> </w:t>
      </w:r>
      <w:r w:rsidRPr="005C1CCB">
        <w:rPr>
          <w:spacing w:val="-7"/>
          <w:sz w:val="24"/>
          <w:lang w:val="el-GR"/>
        </w:rPr>
        <w:t>έ</w:t>
      </w:r>
      <w:r w:rsidRPr="005C1CCB">
        <w:rPr>
          <w:spacing w:val="-8"/>
          <w:sz w:val="24"/>
          <w:lang w:val="el-GR"/>
        </w:rPr>
        <w:t>ναν</w:t>
      </w:r>
      <w:r w:rsidRPr="005C1CCB">
        <w:rPr>
          <w:spacing w:val="-10"/>
          <w:sz w:val="24"/>
          <w:lang w:val="el-GR"/>
        </w:rPr>
        <w:t>τ</w:t>
      </w:r>
      <w:r w:rsidRPr="005C1CCB">
        <w:rPr>
          <w:sz w:val="24"/>
          <w:lang w:val="el-GR"/>
        </w:rPr>
        <w:t>ι</w:t>
      </w:r>
      <w:r w:rsidRPr="005C1CCB">
        <w:rPr>
          <w:spacing w:val="-17"/>
          <w:sz w:val="24"/>
          <w:lang w:val="el-GR"/>
        </w:rPr>
        <w:t xml:space="preserve"> </w:t>
      </w:r>
      <w:r w:rsidRPr="005C1CCB">
        <w:rPr>
          <w:spacing w:val="-5"/>
          <w:sz w:val="24"/>
          <w:lang w:val="el-GR"/>
        </w:rPr>
        <w:t>ο</w:t>
      </w:r>
      <w:r w:rsidRPr="005C1CCB">
        <w:rPr>
          <w:spacing w:val="-7"/>
          <w:sz w:val="24"/>
          <w:lang w:val="el-GR"/>
        </w:rPr>
        <w:t>δ</w:t>
      </w:r>
      <w:r w:rsidRPr="005C1CCB">
        <w:rPr>
          <w:spacing w:val="-6"/>
          <w:sz w:val="24"/>
          <w:lang w:val="el-GR"/>
        </w:rPr>
        <w:t>ι</w:t>
      </w:r>
      <w:r w:rsidRPr="005C1CCB">
        <w:rPr>
          <w:spacing w:val="-8"/>
          <w:sz w:val="24"/>
          <w:lang w:val="el-GR"/>
        </w:rPr>
        <w:t>κή</w:t>
      </w:r>
      <w:r w:rsidRPr="005C1CCB">
        <w:rPr>
          <w:sz w:val="24"/>
          <w:lang w:val="el-GR"/>
        </w:rPr>
        <w:t>ς</w:t>
      </w:r>
      <w:r w:rsidRPr="005C1CCB">
        <w:rPr>
          <w:spacing w:val="-16"/>
          <w:sz w:val="24"/>
          <w:lang w:val="el-GR"/>
        </w:rPr>
        <w:t xml:space="preserve"> </w:t>
      </w:r>
      <w:r w:rsidRPr="005C1CCB">
        <w:rPr>
          <w:spacing w:val="-8"/>
          <w:sz w:val="24"/>
          <w:lang w:val="el-GR"/>
        </w:rPr>
        <w:t>α</w:t>
      </w:r>
      <w:r w:rsidRPr="005C1CCB">
        <w:rPr>
          <w:spacing w:val="-7"/>
          <w:sz w:val="24"/>
          <w:lang w:val="el-GR"/>
        </w:rPr>
        <w:t>σ</w:t>
      </w:r>
      <w:r w:rsidRPr="005C1CCB">
        <w:rPr>
          <w:spacing w:val="-10"/>
          <w:sz w:val="24"/>
          <w:lang w:val="el-GR"/>
        </w:rPr>
        <w:t>τ</w:t>
      </w:r>
      <w:r w:rsidRPr="005C1CCB">
        <w:rPr>
          <w:spacing w:val="-7"/>
          <w:sz w:val="24"/>
          <w:lang w:val="el-GR"/>
        </w:rPr>
        <w:t>ι</w:t>
      </w:r>
      <w:r w:rsidRPr="005C1CCB">
        <w:rPr>
          <w:spacing w:val="-8"/>
          <w:sz w:val="24"/>
          <w:lang w:val="el-GR"/>
        </w:rPr>
        <w:t>κή</w:t>
      </w:r>
      <w:r w:rsidRPr="005C1CCB">
        <w:rPr>
          <w:sz w:val="24"/>
          <w:lang w:val="el-GR"/>
        </w:rPr>
        <w:t>ς</w:t>
      </w:r>
      <w:r w:rsidRPr="005C1CCB">
        <w:rPr>
          <w:spacing w:val="-16"/>
          <w:sz w:val="24"/>
          <w:lang w:val="el-GR"/>
        </w:rPr>
        <w:t xml:space="preserve"> </w:t>
      </w:r>
      <w:r w:rsidRPr="005C1CCB">
        <w:rPr>
          <w:spacing w:val="-10"/>
          <w:sz w:val="24"/>
          <w:lang w:val="el-GR"/>
        </w:rPr>
        <w:t>ε</w:t>
      </w:r>
      <w:r w:rsidRPr="005C1CCB">
        <w:rPr>
          <w:spacing w:val="-6"/>
          <w:sz w:val="24"/>
          <w:lang w:val="el-GR"/>
        </w:rPr>
        <w:t>υ</w:t>
      </w:r>
      <w:r w:rsidRPr="005C1CCB">
        <w:rPr>
          <w:spacing w:val="-9"/>
          <w:sz w:val="24"/>
          <w:lang w:val="el-GR"/>
        </w:rPr>
        <w:t>θ</w:t>
      </w:r>
      <w:r w:rsidRPr="005C1CCB">
        <w:rPr>
          <w:spacing w:val="-6"/>
          <w:sz w:val="24"/>
          <w:lang w:val="el-GR"/>
        </w:rPr>
        <w:t>ύ</w:t>
      </w:r>
      <w:r w:rsidRPr="005C1CCB">
        <w:rPr>
          <w:spacing w:val="-8"/>
          <w:sz w:val="24"/>
          <w:lang w:val="el-GR"/>
        </w:rPr>
        <w:t>ν</w:t>
      </w:r>
      <w:r w:rsidRPr="005C1CCB">
        <w:rPr>
          <w:spacing w:val="-10"/>
          <w:sz w:val="24"/>
          <w:lang w:val="el-GR"/>
        </w:rPr>
        <w:t>η</w:t>
      </w:r>
      <w:r w:rsidRPr="005C1CCB">
        <w:rPr>
          <w:sz w:val="24"/>
          <w:lang w:val="el-GR"/>
        </w:rPr>
        <w:t>ς</w:t>
      </w:r>
    </w:p>
    <w:p w:rsidR="00FE1FF8" w:rsidRPr="005C1CCB" w:rsidRDefault="00FE1FF8" w:rsidP="00FE1FF8">
      <w:pPr>
        <w:spacing w:before="43"/>
        <w:ind w:right="5541"/>
        <w:rPr>
          <w:sz w:val="24"/>
          <w:lang w:val="el-GR"/>
        </w:rPr>
      </w:pPr>
      <w:r w:rsidRPr="005C1CCB">
        <w:rPr>
          <w:i/>
          <w:spacing w:val="-7"/>
          <w:sz w:val="24"/>
          <w:lang w:val="el-GR"/>
        </w:rPr>
        <w:t>1.1</w:t>
      </w:r>
      <w:r w:rsidRPr="005C1CCB">
        <w:rPr>
          <w:i/>
          <w:sz w:val="24"/>
          <w:lang w:val="el-GR"/>
        </w:rPr>
        <w:t xml:space="preserve">.     </w:t>
      </w:r>
      <w:r w:rsidRPr="005C1CCB">
        <w:rPr>
          <w:i/>
          <w:spacing w:val="22"/>
          <w:sz w:val="24"/>
          <w:lang w:val="el-GR"/>
        </w:rPr>
        <w:t xml:space="preserve"> </w:t>
      </w:r>
      <w:r w:rsidRPr="005C1CCB">
        <w:rPr>
          <w:i/>
          <w:spacing w:val="-8"/>
          <w:sz w:val="24"/>
          <w:lang w:val="el-GR"/>
        </w:rPr>
        <w:t>Σ</w:t>
      </w:r>
      <w:r w:rsidRPr="005C1CCB">
        <w:rPr>
          <w:i/>
          <w:spacing w:val="-6"/>
          <w:sz w:val="24"/>
          <w:lang w:val="el-GR"/>
        </w:rPr>
        <w:t>ω</w:t>
      </w:r>
      <w:r w:rsidRPr="005C1CCB">
        <w:rPr>
          <w:i/>
          <w:spacing w:val="-8"/>
          <w:sz w:val="24"/>
          <w:lang w:val="el-GR"/>
        </w:rPr>
        <w:t>μα</w:t>
      </w:r>
      <w:r w:rsidRPr="005C1CCB">
        <w:rPr>
          <w:i/>
          <w:spacing w:val="-9"/>
          <w:sz w:val="24"/>
          <w:lang w:val="el-GR"/>
        </w:rPr>
        <w:t>τ</w:t>
      </w:r>
      <w:r w:rsidRPr="005C1CCB">
        <w:rPr>
          <w:i/>
          <w:spacing w:val="-7"/>
          <w:sz w:val="24"/>
          <w:lang w:val="el-GR"/>
        </w:rPr>
        <w:t>ι</w:t>
      </w:r>
      <w:r w:rsidRPr="005C1CCB">
        <w:rPr>
          <w:i/>
          <w:spacing w:val="-5"/>
          <w:sz w:val="24"/>
          <w:lang w:val="el-GR"/>
        </w:rPr>
        <w:t>κ</w:t>
      </w:r>
      <w:r w:rsidRPr="005C1CCB">
        <w:rPr>
          <w:i/>
          <w:spacing w:val="-13"/>
          <w:sz w:val="24"/>
          <w:lang w:val="el-GR"/>
        </w:rPr>
        <w:t>έ</w:t>
      </w:r>
      <w:r w:rsidRPr="005C1CCB">
        <w:rPr>
          <w:i/>
          <w:sz w:val="24"/>
          <w:lang w:val="el-GR"/>
        </w:rPr>
        <w:t>ς</w:t>
      </w:r>
      <w:r w:rsidRPr="005C1CCB">
        <w:rPr>
          <w:i/>
          <w:spacing w:val="-16"/>
          <w:sz w:val="24"/>
          <w:lang w:val="el-GR"/>
        </w:rPr>
        <w:t xml:space="preserve"> </w:t>
      </w:r>
      <w:r w:rsidRPr="005C1CCB">
        <w:rPr>
          <w:i/>
          <w:spacing w:val="-7"/>
          <w:sz w:val="24"/>
          <w:lang w:val="el-GR"/>
        </w:rPr>
        <w:t>β</w:t>
      </w:r>
      <w:r w:rsidRPr="005C1CCB">
        <w:rPr>
          <w:i/>
          <w:spacing w:val="-8"/>
          <w:sz w:val="24"/>
          <w:lang w:val="el-GR"/>
        </w:rPr>
        <w:t>λά</w:t>
      </w:r>
      <w:r w:rsidRPr="005C1CCB">
        <w:rPr>
          <w:i/>
          <w:spacing w:val="-4"/>
          <w:sz w:val="24"/>
          <w:lang w:val="el-GR"/>
        </w:rPr>
        <w:t>β</w:t>
      </w:r>
      <w:r w:rsidRPr="005C1CCB">
        <w:rPr>
          <w:i/>
          <w:spacing w:val="-13"/>
          <w:sz w:val="24"/>
          <w:lang w:val="el-GR"/>
        </w:rPr>
        <w:t>ε</w:t>
      </w:r>
      <w:r w:rsidRPr="005C1CCB">
        <w:rPr>
          <w:i/>
          <w:sz w:val="24"/>
          <w:lang w:val="el-GR"/>
        </w:rPr>
        <w:t>ς</w:t>
      </w:r>
      <w:r w:rsidRPr="005C1CCB">
        <w:rPr>
          <w:i/>
          <w:spacing w:val="-9"/>
          <w:sz w:val="24"/>
          <w:lang w:val="el-GR"/>
        </w:rPr>
        <w:t xml:space="preserve"> τ</w:t>
      </w:r>
      <w:r w:rsidRPr="005C1CCB">
        <w:rPr>
          <w:i/>
          <w:spacing w:val="-7"/>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r w:rsidRPr="005C1CCB">
        <w:rPr>
          <w:i/>
          <w:spacing w:val="-15"/>
          <w:sz w:val="24"/>
          <w:lang w:val="el-GR"/>
        </w:rPr>
        <w:t xml:space="preserve"> </w:t>
      </w:r>
      <w:r w:rsidRPr="005C1CCB">
        <w:rPr>
          <w:i/>
          <w:spacing w:val="-13"/>
          <w:sz w:val="24"/>
          <w:lang w:val="el-GR"/>
        </w:rPr>
        <w:t>α</w:t>
      </w:r>
      <w:r w:rsidRPr="005C1CCB">
        <w:rPr>
          <w:i/>
          <w:spacing w:val="-6"/>
          <w:sz w:val="24"/>
          <w:lang w:val="el-GR"/>
        </w:rPr>
        <w:t>ν</w:t>
      </w:r>
      <w:r w:rsidRPr="005C1CCB">
        <w:rPr>
          <w:i/>
          <w:sz w:val="24"/>
          <w:lang w:val="el-GR"/>
        </w:rPr>
        <w:t>ά</w:t>
      </w:r>
      <w:r w:rsidRPr="005C1CCB">
        <w:rPr>
          <w:i/>
          <w:spacing w:val="-16"/>
          <w:sz w:val="24"/>
          <w:lang w:val="el-GR"/>
        </w:rPr>
        <w:t xml:space="preserve"> </w:t>
      </w:r>
      <w:r w:rsidRPr="005C1CCB">
        <w:rPr>
          <w:i/>
          <w:spacing w:val="-7"/>
          <w:sz w:val="24"/>
          <w:lang w:val="el-GR"/>
        </w:rPr>
        <w:t>θύ</w:t>
      </w:r>
      <w:r w:rsidRPr="005C1CCB">
        <w:rPr>
          <w:i/>
          <w:spacing w:val="-5"/>
          <w:sz w:val="24"/>
          <w:lang w:val="el-GR"/>
        </w:rPr>
        <w:t>μ</w:t>
      </w:r>
      <w:r w:rsidRPr="005C1CCB">
        <w:rPr>
          <w:i/>
          <w:sz w:val="24"/>
          <w:lang w:val="el-GR"/>
        </w:rPr>
        <w:t>α</w:t>
      </w:r>
    </w:p>
    <w:p w:rsidR="00FE1FF8" w:rsidRPr="005C1CCB" w:rsidRDefault="00FE1FF8" w:rsidP="00FE1FF8">
      <w:pPr>
        <w:spacing w:before="43"/>
        <w:ind w:right="5692"/>
        <w:rPr>
          <w:sz w:val="24"/>
          <w:lang w:val="el-GR"/>
        </w:rPr>
      </w:pPr>
      <w:r w:rsidRPr="005C1CCB">
        <w:rPr>
          <w:i/>
          <w:spacing w:val="-7"/>
          <w:sz w:val="24"/>
          <w:lang w:val="el-GR"/>
        </w:rPr>
        <w:t>1.2</w:t>
      </w:r>
      <w:r w:rsidRPr="005C1CCB">
        <w:rPr>
          <w:i/>
          <w:sz w:val="24"/>
          <w:lang w:val="el-GR"/>
        </w:rPr>
        <w:t xml:space="preserve">.     </w:t>
      </w:r>
      <w:r w:rsidRPr="005C1CCB">
        <w:rPr>
          <w:i/>
          <w:spacing w:val="22"/>
          <w:sz w:val="24"/>
          <w:lang w:val="el-GR"/>
        </w:rPr>
        <w:t xml:space="preserve"> </w:t>
      </w:r>
      <w:r w:rsidRPr="005C1CCB">
        <w:rPr>
          <w:i/>
          <w:spacing w:val="-1"/>
          <w:sz w:val="24"/>
          <w:lang w:val="el-GR"/>
        </w:rPr>
        <w:t>Υ</w:t>
      </w:r>
      <w:r w:rsidRPr="005C1CCB">
        <w:rPr>
          <w:i/>
          <w:spacing w:val="-8"/>
          <w:sz w:val="24"/>
          <w:lang w:val="el-GR"/>
        </w:rPr>
        <w:t>λ</w:t>
      </w:r>
      <w:r w:rsidRPr="005C1CCB">
        <w:rPr>
          <w:i/>
          <w:spacing w:val="-9"/>
          <w:sz w:val="24"/>
          <w:lang w:val="el-GR"/>
        </w:rPr>
        <w:t>ι</w:t>
      </w:r>
      <w:r w:rsidRPr="005C1CCB">
        <w:rPr>
          <w:i/>
          <w:spacing w:val="-7"/>
          <w:sz w:val="24"/>
          <w:lang w:val="el-GR"/>
        </w:rPr>
        <w:t>κ</w:t>
      </w:r>
      <w:r w:rsidRPr="005C1CCB">
        <w:rPr>
          <w:i/>
          <w:spacing w:val="-8"/>
          <w:sz w:val="24"/>
          <w:lang w:val="el-GR"/>
        </w:rPr>
        <w:t>έ</w:t>
      </w:r>
      <w:r w:rsidRPr="005C1CCB">
        <w:rPr>
          <w:i/>
          <w:sz w:val="24"/>
          <w:lang w:val="el-GR"/>
        </w:rPr>
        <w:t>ς</w:t>
      </w:r>
      <w:r w:rsidRPr="005C1CCB">
        <w:rPr>
          <w:i/>
          <w:spacing w:val="-16"/>
          <w:sz w:val="24"/>
          <w:lang w:val="el-GR"/>
        </w:rPr>
        <w:t xml:space="preserve"> </w:t>
      </w:r>
      <w:r w:rsidRPr="005C1CCB">
        <w:rPr>
          <w:i/>
          <w:spacing w:val="-8"/>
          <w:sz w:val="24"/>
          <w:lang w:val="el-GR"/>
        </w:rPr>
        <w:t>ζ</w:t>
      </w:r>
      <w:r w:rsidRPr="005C1CCB">
        <w:rPr>
          <w:i/>
          <w:spacing w:val="-6"/>
          <w:sz w:val="24"/>
          <w:lang w:val="el-GR"/>
        </w:rPr>
        <w:t>η</w:t>
      </w:r>
      <w:r w:rsidRPr="005C1CCB">
        <w:rPr>
          <w:i/>
          <w:spacing w:val="-10"/>
          <w:sz w:val="24"/>
          <w:lang w:val="el-GR"/>
        </w:rPr>
        <w:t>μ</w:t>
      </w:r>
      <w:r w:rsidRPr="005C1CCB">
        <w:rPr>
          <w:i/>
          <w:spacing w:val="-7"/>
          <w:sz w:val="24"/>
          <w:lang w:val="el-GR"/>
        </w:rPr>
        <w:t>ί</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9"/>
          <w:sz w:val="24"/>
          <w:lang w:val="el-GR"/>
        </w:rPr>
        <w:t>τ</w:t>
      </w:r>
      <w:r w:rsidRPr="005C1CCB">
        <w:rPr>
          <w:i/>
          <w:spacing w:val="-7"/>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r w:rsidRPr="005C1CCB">
        <w:rPr>
          <w:i/>
          <w:spacing w:val="-15"/>
          <w:sz w:val="24"/>
          <w:lang w:val="el-GR"/>
        </w:rPr>
        <w:t xml:space="preserve"> </w:t>
      </w:r>
      <w:r w:rsidRPr="005C1CCB">
        <w:rPr>
          <w:i/>
          <w:spacing w:val="-8"/>
          <w:sz w:val="24"/>
          <w:lang w:val="el-GR"/>
        </w:rPr>
        <w:t>αν</w:t>
      </w:r>
      <w:r w:rsidRPr="005C1CCB">
        <w:rPr>
          <w:i/>
          <w:sz w:val="24"/>
          <w:lang w:val="el-GR"/>
        </w:rPr>
        <w:t>ά</w:t>
      </w:r>
      <w:r w:rsidRPr="005C1CCB">
        <w:rPr>
          <w:i/>
          <w:spacing w:val="-16"/>
          <w:sz w:val="24"/>
          <w:lang w:val="el-GR"/>
        </w:rPr>
        <w:t xml:space="preserve"> </w:t>
      </w:r>
      <w:r w:rsidRPr="005C1CCB">
        <w:rPr>
          <w:i/>
          <w:spacing w:val="-8"/>
          <w:sz w:val="24"/>
          <w:lang w:val="el-GR"/>
        </w:rPr>
        <w:t>α</w:t>
      </w:r>
      <w:r w:rsidRPr="005C1CCB">
        <w:rPr>
          <w:i/>
          <w:spacing w:val="-7"/>
          <w:sz w:val="24"/>
          <w:lang w:val="el-GR"/>
        </w:rPr>
        <w:t>τύχ</w:t>
      </w:r>
      <w:r w:rsidRPr="005C1CCB">
        <w:rPr>
          <w:i/>
          <w:spacing w:val="-9"/>
          <w:sz w:val="24"/>
          <w:lang w:val="el-GR"/>
        </w:rPr>
        <w:t>η</w:t>
      </w:r>
      <w:r w:rsidRPr="005C1CCB">
        <w:rPr>
          <w:i/>
          <w:spacing w:val="-5"/>
          <w:sz w:val="24"/>
          <w:lang w:val="el-GR"/>
        </w:rPr>
        <w:t>μ</w:t>
      </w:r>
      <w:r w:rsidRPr="005C1CCB">
        <w:rPr>
          <w:i/>
          <w:sz w:val="24"/>
          <w:lang w:val="el-GR"/>
        </w:rPr>
        <w:t>α</w:t>
      </w:r>
    </w:p>
    <w:p w:rsidR="00FE1FF8" w:rsidRPr="005C1CCB" w:rsidRDefault="00FE1FF8" w:rsidP="00FE1FF8">
      <w:pPr>
        <w:spacing w:line="200" w:lineRule="exact"/>
        <w:rPr>
          <w:sz w:val="24"/>
          <w:lang w:val="el-GR"/>
        </w:rPr>
      </w:pPr>
    </w:p>
    <w:p w:rsidR="00FE1FF8" w:rsidRPr="005C1CCB" w:rsidRDefault="00FE1FF8" w:rsidP="00FE1FF8">
      <w:pPr>
        <w:ind w:right="7143"/>
        <w:rPr>
          <w:sz w:val="24"/>
          <w:lang w:val="el-GR"/>
        </w:rPr>
      </w:pPr>
      <w:r w:rsidRPr="005C1CCB">
        <w:rPr>
          <w:b/>
          <w:spacing w:val="-7"/>
          <w:sz w:val="24"/>
          <w:lang w:val="el-GR"/>
        </w:rPr>
        <w:t>Π</w:t>
      </w:r>
      <w:r w:rsidRPr="005C1CCB">
        <w:rPr>
          <w:b/>
          <w:spacing w:val="-6"/>
          <w:sz w:val="24"/>
          <w:lang w:val="el-GR"/>
        </w:rPr>
        <w:t>ρ</w:t>
      </w:r>
      <w:r w:rsidRPr="005C1CCB">
        <w:rPr>
          <w:b/>
          <w:spacing w:val="-7"/>
          <w:sz w:val="24"/>
          <w:lang w:val="el-GR"/>
        </w:rPr>
        <w:t>ο</w:t>
      </w:r>
      <w:r w:rsidRPr="005C1CCB">
        <w:rPr>
          <w:b/>
          <w:spacing w:val="-9"/>
          <w:sz w:val="24"/>
          <w:lang w:val="el-GR"/>
        </w:rPr>
        <w:t>α</w:t>
      </w:r>
      <w:r w:rsidRPr="005C1CCB">
        <w:rPr>
          <w:b/>
          <w:spacing w:val="-7"/>
          <w:sz w:val="24"/>
          <w:lang w:val="el-GR"/>
        </w:rPr>
        <w:t>ι</w:t>
      </w:r>
      <w:r w:rsidRPr="005C1CCB">
        <w:rPr>
          <w:b/>
          <w:spacing w:val="-6"/>
          <w:sz w:val="24"/>
          <w:lang w:val="el-GR"/>
        </w:rPr>
        <w:t>ρε</w:t>
      </w:r>
      <w:r w:rsidRPr="005C1CCB">
        <w:rPr>
          <w:b/>
          <w:spacing w:val="-10"/>
          <w:sz w:val="24"/>
          <w:lang w:val="el-GR"/>
        </w:rPr>
        <w:t>τι</w:t>
      </w:r>
      <w:r w:rsidRPr="005C1CCB">
        <w:rPr>
          <w:b/>
          <w:spacing w:val="-6"/>
          <w:sz w:val="24"/>
          <w:lang w:val="el-GR"/>
        </w:rPr>
        <w:t>κέ</w:t>
      </w:r>
      <w:r w:rsidRPr="005C1CCB">
        <w:rPr>
          <w:b/>
          <w:sz w:val="24"/>
          <w:lang w:val="el-GR"/>
        </w:rPr>
        <w:t>ς</w:t>
      </w:r>
      <w:r w:rsidRPr="005C1CCB">
        <w:rPr>
          <w:b/>
          <w:spacing w:val="-17"/>
          <w:sz w:val="24"/>
          <w:lang w:val="el-GR"/>
        </w:rPr>
        <w:t xml:space="preserve"> </w:t>
      </w:r>
      <w:r w:rsidRPr="005C1CCB">
        <w:rPr>
          <w:b/>
          <w:spacing w:val="-6"/>
          <w:sz w:val="24"/>
          <w:lang w:val="el-GR"/>
        </w:rPr>
        <w:t>κ</w:t>
      </w:r>
      <w:r w:rsidRPr="005C1CCB">
        <w:rPr>
          <w:b/>
          <w:spacing w:val="-7"/>
          <w:sz w:val="24"/>
          <w:lang w:val="el-GR"/>
        </w:rPr>
        <w:t>αλ</w:t>
      </w:r>
      <w:r w:rsidRPr="005C1CCB">
        <w:rPr>
          <w:b/>
          <w:spacing w:val="-12"/>
          <w:sz w:val="24"/>
          <w:lang w:val="el-GR"/>
        </w:rPr>
        <w:t>ύ</w:t>
      </w:r>
      <w:r w:rsidRPr="005C1CCB">
        <w:rPr>
          <w:b/>
          <w:spacing w:val="-2"/>
          <w:sz w:val="24"/>
          <w:lang w:val="el-GR"/>
        </w:rPr>
        <w:t>ψ</w:t>
      </w:r>
      <w:r w:rsidRPr="005C1CCB">
        <w:rPr>
          <w:b/>
          <w:spacing w:val="-9"/>
          <w:sz w:val="24"/>
          <w:lang w:val="el-GR"/>
        </w:rPr>
        <w:t>ε</w:t>
      </w:r>
      <w:r w:rsidRPr="005C1CCB">
        <w:rPr>
          <w:b/>
          <w:spacing w:val="-7"/>
          <w:sz w:val="24"/>
          <w:lang w:val="el-GR"/>
        </w:rPr>
        <w:t>ι</w:t>
      </w:r>
      <w:r w:rsidRPr="005C1CCB">
        <w:rPr>
          <w:b/>
          <w:sz w:val="24"/>
          <w:lang w:val="el-GR"/>
        </w:rPr>
        <w:t>ς</w:t>
      </w:r>
    </w:p>
    <w:p w:rsidR="00FE1FF8" w:rsidRPr="005C1CCB" w:rsidRDefault="00FE1FF8" w:rsidP="00FE1FF8">
      <w:pPr>
        <w:spacing w:before="29"/>
        <w:ind w:right="4322"/>
        <w:rPr>
          <w:sz w:val="24"/>
          <w:lang w:val="el-GR"/>
        </w:rPr>
      </w:pPr>
      <w:r w:rsidRPr="005C1CCB">
        <w:rPr>
          <w:i/>
          <w:spacing w:val="-7"/>
          <w:sz w:val="24"/>
          <w:lang w:val="el-GR"/>
        </w:rPr>
        <w:t>1.3</w:t>
      </w:r>
      <w:r w:rsidRPr="005C1CCB">
        <w:rPr>
          <w:i/>
          <w:sz w:val="24"/>
          <w:lang w:val="el-GR"/>
        </w:rPr>
        <w:t xml:space="preserve">.     </w:t>
      </w:r>
      <w:r w:rsidRPr="005C1CCB">
        <w:rPr>
          <w:i/>
          <w:spacing w:val="22"/>
          <w:sz w:val="24"/>
          <w:lang w:val="el-GR"/>
        </w:rPr>
        <w:t xml:space="preserve"> </w:t>
      </w:r>
      <w:r w:rsidRPr="005C1CCB">
        <w:rPr>
          <w:i/>
          <w:spacing w:val="-1"/>
          <w:sz w:val="24"/>
          <w:lang w:val="el-GR"/>
        </w:rPr>
        <w:t>Υ</w:t>
      </w:r>
      <w:r w:rsidRPr="005C1CCB">
        <w:rPr>
          <w:i/>
          <w:spacing w:val="-8"/>
          <w:sz w:val="24"/>
          <w:lang w:val="el-GR"/>
        </w:rPr>
        <w:t>λ</w:t>
      </w:r>
      <w:r w:rsidRPr="005C1CCB">
        <w:rPr>
          <w:i/>
          <w:spacing w:val="-9"/>
          <w:sz w:val="24"/>
          <w:lang w:val="el-GR"/>
        </w:rPr>
        <w:t>ι</w:t>
      </w:r>
      <w:r w:rsidRPr="005C1CCB">
        <w:rPr>
          <w:i/>
          <w:spacing w:val="-7"/>
          <w:sz w:val="24"/>
          <w:lang w:val="el-GR"/>
        </w:rPr>
        <w:t>κ</w:t>
      </w:r>
      <w:r w:rsidRPr="005C1CCB">
        <w:rPr>
          <w:i/>
          <w:spacing w:val="-8"/>
          <w:sz w:val="24"/>
          <w:lang w:val="el-GR"/>
        </w:rPr>
        <w:t>έ</w:t>
      </w:r>
      <w:r w:rsidRPr="005C1CCB">
        <w:rPr>
          <w:i/>
          <w:sz w:val="24"/>
          <w:lang w:val="el-GR"/>
        </w:rPr>
        <w:t>ς</w:t>
      </w:r>
      <w:r w:rsidRPr="005C1CCB">
        <w:rPr>
          <w:i/>
          <w:spacing w:val="-16"/>
          <w:sz w:val="24"/>
          <w:lang w:val="el-GR"/>
        </w:rPr>
        <w:t xml:space="preserve"> </w:t>
      </w:r>
      <w:r w:rsidRPr="005C1CCB">
        <w:rPr>
          <w:i/>
          <w:spacing w:val="-8"/>
          <w:sz w:val="24"/>
          <w:lang w:val="el-GR"/>
        </w:rPr>
        <w:t>ζ</w:t>
      </w:r>
      <w:r w:rsidRPr="005C1CCB">
        <w:rPr>
          <w:i/>
          <w:spacing w:val="-6"/>
          <w:sz w:val="24"/>
          <w:lang w:val="el-GR"/>
        </w:rPr>
        <w:t>η</w:t>
      </w:r>
      <w:r w:rsidRPr="005C1CCB">
        <w:rPr>
          <w:i/>
          <w:spacing w:val="-10"/>
          <w:sz w:val="24"/>
          <w:lang w:val="el-GR"/>
        </w:rPr>
        <w:t>μ</w:t>
      </w:r>
      <w:r w:rsidRPr="005C1CCB">
        <w:rPr>
          <w:i/>
          <w:spacing w:val="-7"/>
          <w:sz w:val="24"/>
          <w:lang w:val="el-GR"/>
        </w:rPr>
        <w:t>ί</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8"/>
          <w:sz w:val="24"/>
          <w:lang w:val="el-GR"/>
        </w:rPr>
        <w:t>σ</w:t>
      </w:r>
      <w:r w:rsidRPr="005C1CCB">
        <w:rPr>
          <w:i/>
          <w:sz w:val="24"/>
          <w:lang w:val="el-GR"/>
        </w:rPr>
        <w:t>ε</w:t>
      </w:r>
      <w:r w:rsidRPr="005C1CCB">
        <w:rPr>
          <w:i/>
          <w:spacing w:val="-20"/>
          <w:sz w:val="24"/>
          <w:lang w:val="el-GR"/>
        </w:rPr>
        <w:t xml:space="preserve"> </w:t>
      </w:r>
      <w:r w:rsidRPr="005C1CCB">
        <w:rPr>
          <w:i/>
          <w:spacing w:val="-7"/>
          <w:sz w:val="24"/>
          <w:lang w:val="el-GR"/>
        </w:rPr>
        <w:t>τρ</w:t>
      </w:r>
      <w:r w:rsidRPr="005C1CCB">
        <w:rPr>
          <w:i/>
          <w:spacing w:val="-9"/>
          <w:sz w:val="24"/>
          <w:lang w:val="el-GR"/>
        </w:rPr>
        <w:t>ο</w:t>
      </w:r>
      <w:r w:rsidRPr="005C1CCB">
        <w:rPr>
          <w:i/>
          <w:spacing w:val="-7"/>
          <w:sz w:val="24"/>
          <w:lang w:val="el-GR"/>
        </w:rPr>
        <w:t>χ</w:t>
      </w:r>
      <w:r w:rsidRPr="005C1CCB">
        <w:rPr>
          <w:i/>
          <w:spacing w:val="-8"/>
          <w:sz w:val="24"/>
          <w:lang w:val="el-GR"/>
        </w:rPr>
        <w:t>α</w:t>
      </w:r>
      <w:r w:rsidRPr="005C1CCB">
        <w:rPr>
          <w:i/>
          <w:spacing w:val="-7"/>
          <w:sz w:val="24"/>
          <w:lang w:val="el-GR"/>
        </w:rPr>
        <w:t>ί</w:t>
      </w:r>
      <w:r w:rsidRPr="005C1CCB">
        <w:rPr>
          <w:i/>
          <w:sz w:val="24"/>
          <w:lang w:val="el-GR"/>
        </w:rPr>
        <w:t>ο</w:t>
      </w:r>
      <w:r w:rsidRPr="005C1CCB">
        <w:rPr>
          <w:i/>
          <w:spacing w:val="-17"/>
          <w:sz w:val="24"/>
          <w:lang w:val="el-GR"/>
        </w:rPr>
        <w:t xml:space="preserve"> </w:t>
      </w:r>
      <w:r w:rsidRPr="005C1CCB">
        <w:rPr>
          <w:i/>
          <w:spacing w:val="-8"/>
          <w:sz w:val="24"/>
          <w:lang w:val="el-GR"/>
        </w:rPr>
        <w:t>α</w:t>
      </w:r>
      <w:r w:rsidRPr="005C1CCB">
        <w:rPr>
          <w:i/>
          <w:spacing w:val="-7"/>
          <w:sz w:val="24"/>
          <w:lang w:val="el-GR"/>
        </w:rPr>
        <w:t>π</w:t>
      </w:r>
      <w:r w:rsidRPr="005C1CCB">
        <w:rPr>
          <w:i/>
          <w:sz w:val="24"/>
          <w:lang w:val="el-GR"/>
        </w:rPr>
        <w:t>ό</w:t>
      </w:r>
      <w:r w:rsidRPr="005C1CCB">
        <w:rPr>
          <w:i/>
          <w:spacing w:val="-14"/>
          <w:sz w:val="24"/>
          <w:lang w:val="el-GR"/>
        </w:rPr>
        <w:t xml:space="preserve"> </w:t>
      </w:r>
      <w:r w:rsidRPr="005C1CCB">
        <w:rPr>
          <w:i/>
          <w:spacing w:val="-8"/>
          <w:sz w:val="24"/>
          <w:lang w:val="el-GR"/>
        </w:rPr>
        <w:t>ανασφά</w:t>
      </w:r>
      <w:r w:rsidRPr="005C1CCB">
        <w:rPr>
          <w:i/>
          <w:spacing w:val="-6"/>
          <w:sz w:val="24"/>
          <w:lang w:val="el-GR"/>
        </w:rPr>
        <w:t>λ</w:t>
      </w:r>
      <w:r w:rsidRPr="005C1CCB">
        <w:rPr>
          <w:i/>
          <w:spacing w:val="-7"/>
          <w:sz w:val="24"/>
          <w:lang w:val="el-GR"/>
        </w:rPr>
        <w:t>ι</w:t>
      </w:r>
      <w:r w:rsidRPr="005C1CCB">
        <w:rPr>
          <w:i/>
          <w:spacing w:val="-8"/>
          <w:sz w:val="24"/>
          <w:lang w:val="el-GR"/>
        </w:rPr>
        <w:t>σ</w:t>
      </w:r>
      <w:r w:rsidRPr="005C1CCB">
        <w:rPr>
          <w:i/>
          <w:spacing w:val="-9"/>
          <w:sz w:val="24"/>
          <w:lang w:val="el-GR"/>
        </w:rPr>
        <w:t>τ</w:t>
      </w:r>
      <w:r w:rsidRPr="005C1CCB">
        <w:rPr>
          <w:i/>
          <w:sz w:val="24"/>
          <w:lang w:val="el-GR"/>
        </w:rPr>
        <w:t>ο</w:t>
      </w:r>
      <w:r w:rsidRPr="005C1CCB">
        <w:rPr>
          <w:i/>
          <w:spacing w:val="-14"/>
          <w:sz w:val="24"/>
          <w:lang w:val="el-GR"/>
        </w:rPr>
        <w:t xml:space="preserve"> </w:t>
      </w:r>
      <w:r w:rsidRPr="005C1CCB">
        <w:rPr>
          <w:i/>
          <w:spacing w:val="-10"/>
          <w:sz w:val="24"/>
          <w:lang w:val="el-GR"/>
        </w:rPr>
        <w:t>ό</w:t>
      </w:r>
      <w:r w:rsidRPr="005C1CCB">
        <w:rPr>
          <w:i/>
          <w:spacing w:val="-5"/>
          <w:sz w:val="24"/>
          <w:lang w:val="el-GR"/>
        </w:rPr>
        <w:t>χ</w:t>
      </w:r>
      <w:r w:rsidRPr="005C1CCB">
        <w:rPr>
          <w:i/>
          <w:spacing w:val="-6"/>
          <w:sz w:val="24"/>
          <w:lang w:val="el-GR"/>
        </w:rPr>
        <w:t>η</w:t>
      </w:r>
      <w:r w:rsidRPr="005C1CCB">
        <w:rPr>
          <w:i/>
          <w:spacing w:val="-5"/>
          <w:sz w:val="24"/>
          <w:lang w:val="el-GR"/>
        </w:rPr>
        <w:t>μ</w:t>
      </w:r>
      <w:r w:rsidRPr="005C1CCB">
        <w:rPr>
          <w:i/>
          <w:sz w:val="24"/>
          <w:lang w:val="el-GR"/>
        </w:rPr>
        <w:t>α</w:t>
      </w:r>
    </w:p>
    <w:p w:rsidR="00FE1FF8" w:rsidRPr="005C1CCB" w:rsidRDefault="00FE1FF8" w:rsidP="00FE1FF8">
      <w:pPr>
        <w:spacing w:before="43"/>
        <w:ind w:right="6469"/>
        <w:rPr>
          <w:sz w:val="24"/>
          <w:lang w:val="el-GR"/>
        </w:rPr>
      </w:pPr>
      <w:r w:rsidRPr="005C1CCB">
        <w:rPr>
          <w:i/>
          <w:spacing w:val="-7"/>
          <w:sz w:val="24"/>
          <w:lang w:val="el-GR"/>
        </w:rPr>
        <w:t>1.4</w:t>
      </w:r>
      <w:r w:rsidRPr="005C1CCB">
        <w:rPr>
          <w:i/>
          <w:sz w:val="24"/>
          <w:lang w:val="el-GR"/>
        </w:rPr>
        <w:t xml:space="preserve">.     </w:t>
      </w:r>
      <w:r w:rsidRPr="005C1CCB">
        <w:rPr>
          <w:i/>
          <w:spacing w:val="22"/>
          <w:sz w:val="24"/>
          <w:lang w:val="el-GR"/>
        </w:rPr>
        <w:t xml:space="preserve"> </w:t>
      </w:r>
      <w:r w:rsidRPr="005C1CCB">
        <w:rPr>
          <w:i/>
          <w:spacing w:val="-8"/>
          <w:sz w:val="24"/>
          <w:lang w:val="el-GR"/>
        </w:rPr>
        <w:t>Π</w:t>
      </w:r>
      <w:r w:rsidRPr="005C1CCB">
        <w:rPr>
          <w:i/>
          <w:spacing w:val="-7"/>
          <w:sz w:val="24"/>
          <w:lang w:val="el-GR"/>
        </w:rPr>
        <w:t>ρο</w:t>
      </w:r>
      <w:r w:rsidRPr="005C1CCB">
        <w:rPr>
          <w:i/>
          <w:spacing w:val="-8"/>
          <w:sz w:val="24"/>
          <w:lang w:val="el-GR"/>
        </w:rPr>
        <w:t>σ</w:t>
      </w:r>
      <w:r w:rsidRPr="005C1CCB">
        <w:rPr>
          <w:i/>
          <w:spacing w:val="-7"/>
          <w:sz w:val="24"/>
          <w:lang w:val="el-GR"/>
        </w:rPr>
        <w:t>τ</w:t>
      </w:r>
      <w:r w:rsidRPr="005C1CCB">
        <w:rPr>
          <w:i/>
          <w:spacing w:val="-8"/>
          <w:sz w:val="24"/>
          <w:lang w:val="el-GR"/>
        </w:rPr>
        <w:t>α</w:t>
      </w:r>
      <w:r w:rsidRPr="005C1CCB">
        <w:rPr>
          <w:i/>
          <w:spacing w:val="-10"/>
          <w:sz w:val="24"/>
          <w:lang w:val="el-GR"/>
        </w:rPr>
        <w:t>σ</w:t>
      </w:r>
      <w:r w:rsidRPr="005C1CCB">
        <w:rPr>
          <w:i/>
          <w:spacing w:val="-4"/>
          <w:sz w:val="24"/>
          <w:lang w:val="el-GR"/>
        </w:rPr>
        <w:t>ί</w:t>
      </w:r>
      <w:r w:rsidRPr="005C1CCB">
        <w:rPr>
          <w:i/>
          <w:sz w:val="24"/>
          <w:lang w:val="el-GR"/>
        </w:rPr>
        <w:t>α</w:t>
      </w:r>
      <w:r w:rsidRPr="005C1CCB">
        <w:rPr>
          <w:i/>
          <w:spacing w:val="-16"/>
          <w:sz w:val="24"/>
          <w:lang w:val="el-GR"/>
        </w:rPr>
        <w:t xml:space="preserve"> </w:t>
      </w:r>
      <w:r w:rsidRPr="005C1CCB">
        <w:rPr>
          <w:i/>
          <w:spacing w:val="-7"/>
          <w:sz w:val="24"/>
        </w:rPr>
        <w:t>B</w:t>
      </w:r>
      <w:r w:rsidRPr="005C1CCB">
        <w:rPr>
          <w:i/>
          <w:spacing w:val="-10"/>
          <w:sz w:val="24"/>
        </w:rPr>
        <w:t>o</w:t>
      </w:r>
      <w:r w:rsidRPr="005C1CCB">
        <w:rPr>
          <w:i/>
          <w:spacing w:val="-7"/>
          <w:sz w:val="24"/>
        </w:rPr>
        <w:t>n</w:t>
      </w:r>
      <w:r w:rsidRPr="005C1CCB">
        <w:rPr>
          <w:i/>
          <w:spacing w:val="-10"/>
          <w:sz w:val="24"/>
        </w:rPr>
        <w:t>u</w:t>
      </w:r>
      <w:r w:rsidRPr="005C1CCB">
        <w:rPr>
          <w:i/>
          <w:sz w:val="24"/>
        </w:rPr>
        <w:t>s</w:t>
      </w:r>
      <w:r w:rsidRPr="005C1CCB">
        <w:rPr>
          <w:i/>
          <w:spacing w:val="-12"/>
          <w:sz w:val="24"/>
          <w:lang w:val="el-GR"/>
        </w:rPr>
        <w:t xml:space="preserve"> </w:t>
      </w:r>
      <w:proofErr w:type="spellStart"/>
      <w:r w:rsidRPr="005C1CCB">
        <w:rPr>
          <w:i/>
          <w:spacing w:val="-7"/>
          <w:sz w:val="24"/>
        </w:rPr>
        <w:t>M</w:t>
      </w:r>
      <w:r w:rsidRPr="005C1CCB">
        <w:rPr>
          <w:i/>
          <w:spacing w:val="-10"/>
          <w:sz w:val="24"/>
        </w:rPr>
        <w:t>a</w:t>
      </w:r>
      <w:r w:rsidRPr="005C1CCB">
        <w:rPr>
          <w:i/>
          <w:spacing w:val="-7"/>
          <w:sz w:val="24"/>
        </w:rPr>
        <w:t>l</w:t>
      </w:r>
      <w:r w:rsidRPr="005C1CCB">
        <w:rPr>
          <w:i/>
          <w:spacing w:val="-10"/>
          <w:sz w:val="24"/>
        </w:rPr>
        <w:t>u</w:t>
      </w:r>
      <w:r w:rsidRPr="005C1CCB">
        <w:rPr>
          <w:i/>
          <w:sz w:val="24"/>
        </w:rPr>
        <w:t>s</w:t>
      </w:r>
      <w:proofErr w:type="spellEnd"/>
    </w:p>
    <w:p w:rsidR="00FE1FF8" w:rsidRDefault="00FE1FF8" w:rsidP="00FE1FF8">
      <w:pPr>
        <w:spacing w:before="36" w:line="244" w:lineRule="auto"/>
        <w:ind w:right="717"/>
        <w:rPr>
          <w:i/>
          <w:sz w:val="24"/>
          <w:lang w:val="el-GR"/>
        </w:rPr>
      </w:pPr>
      <w:r w:rsidRPr="005C1CCB">
        <w:rPr>
          <w:spacing w:val="-7"/>
          <w:sz w:val="24"/>
          <w:lang w:val="el-GR"/>
        </w:rPr>
        <w:t>1.5</w:t>
      </w:r>
      <w:r w:rsidRPr="005C1CCB">
        <w:rPr>
          <w:sz w:val="24"/>
          <w:lang w:val="el-GR"/>
        </w:rPr>
        <w:t xml:space="preserve">.     </w:t>
      </w:r>
      <w:r w:rsidRPr="005C1CCB">
        <w:rPr>
          <w:spacing w:val="22"/>
          <w:sz w:val="24"/>
          <w:lang w:val="el-GR"/>
        </w:rPr>
        <w:t xml:space="preserve"> </w:t>
      </w:r>
      <w:r w:rsidRPr="005C1CCB">
        <w:rPr>
          <w:i/>
          <w:spacing w:val="-7"/>
          <w:sz w:val="24"/>
          <w:lang w:val="el-GR"/>
        </w:rPr>
        <w:t>Α</w:t>
      </w:r>
      <w:r w:rsidRPr="005C1CCB">
        <w:rPr>
          <w:i/>
          <w:spacing w:val="-8"/>
          <w:sz w:val="24"/>
          <w:lang w:val="el-GR"/>
        </w:rPr>
        <w:t>σφάλ</w:t>
      </w:r>
      <w:r w:rsidRPr="005C1CCB">
        <w:rPr>
          <w:i/>
          <w:spacing w:val="-7"/>
          <w:sz w:val="24"/>
          <w:lang w:val="el-GR"/>
        </w:rPr>
        <w:t>ι</w:t>
      </w:r>
      <w:r w:rsidRPr="005C1CCB">
        <w:rPr>
          <w:i/>
          <w:spacing w:val="-8"/>
          <w:sz w:val="24"/>
          <w:lang w:val="el-GR"/>
        </w:rPr>
        <w:t>σ</w:t>
      </w:r>
      <w:r w:rsidRPr="005C1CCB">
        <w:rPr>
          <w:i/>
          <w:sz w:val="24"/>
          <w:lang w:val="el-GR"/>
        </w:rPr>
        <w:t>η</w:t>
      </w:r>
      <w:r w:rsidRPr="005C1CCB">
        <w:rPr>
          <w:i/>
          <w:spacing w:val="-16"/>
          <w:sz w:val="24"/>
          <w:lang w:val="el-GR"/>
        </w:rPr>
        <w:t xml:space="preserve"> </w:t>
      </w:r>
      <w:r w:rsidRPr="005C1CCB">
        <w:rPr>
          <w:i/>
          <w:spacing w:val="-7"/>
          <w:sz w:val="24"/>
          <w:lang w:val="el-GR"/>
        </w:rPr>
        <w:t>π</w:t>
      </w:r>
      <w:r w:rsidRPr="005C1CCB">
        <w:rPr>
          <w:i/>
          <w:spacing w:val="-9"/>
          <w:sz w:val="24"/>
          <w:lang w:val="el-GR"/>
        </w:rPr>
        <w:t>υ</w:t>
      </w:r>
      <w:r w:rsidRPr="005C1CCB">
        <w:rPr>
          <w:i/>
          <w:spacing w:val="-7"/>
          <w:sz w:val="24"/>
          <w:lang w:val="el-GR"/>
        </w:rPr>
        <w:t>ρ</w:t>
      </w:r>
      <w:r w:rsidRPr="005C1CCB">
        <w:rPr>
          <w:i/>
          <w:spacing w:val="-10"/>
          <w:sz w:val="24"/>
          <w:lang w:val="el-GR"/>
        </w:rPr>
        <w:t>ό</w:t>
      </w:r>
      <w:r w:rsidRPr="005C1CCB">
        <w:rPr>
          <w:i/>
          <w:spacing w:val="-6"/>
          <w:sz w:val="24"/>
          <w:lang w:val="el-GR"/>
        </w:rPr>
        <w:t>ς</w:t>
      </w:r>
      <w:r w:rsidRPr="005C1CCB">
        <w:rPr>
          <w:i/>
          <w:sz w:val="24"/>
          <w:lang w:val="el-GR"/>
        </w:rPr>
        <w:t>,</w:t>
      </w:r>
      <w:r w:rsidRPr="005C1CCB">
        <w:rPr>
          <w:i/>
          <w:spacing w:val="-17"/>
          <w:sz w:val="24"/>
          <w:lang w:val="el-GR"/>
        </w:rPr>
        <w:t xml:space="preserve"> </w:t>
      </w:r>
      <w:r w:rsidRPr="005C1CCB">
        <w:rPr>
          <w:i/>
          <w:spacing w:val="-5"/>
          <w:sz w:val="24"/>
          <w:lang w:val="el-GR"/>
        </w:rPr>
        <w:t>μ</w:t>
      </w:r>
      <w:r w:rsidRPr="005C1CCB">
        <w:rPr>
          <w:i/>
          <w:sz w:val="24"/>
          <w:lang w:val="el-GR"/>
        </w:rPr>
        <w:t>ε</w:t>
      </w:r>
      <w:r w:rsidRPr="005C1CCB">
        <w:rPr>
          <w:i/>
          <w:spacing w:val="-15"/>
          <w:sz w:val="24"/>
          <w:lang w:val="el-GR"/>
        </w:rPr>
        <w:t xml:space="preserve"> </w:t>
      </w:r>
      <w:r w:rsidRPr="005C1CCB">
        <w:rPr>
          <w:i/>
          <w:spacing w:val="-9"/>
          <w:sz w:val="24"/>
          <w:lang w:val="el-GR"/>
        </w:rPr>
        <w:t>τ</w:t>
      </w:r>
      <w:r w:rsidRPr="005C1CCB">
        <w:rPr>
          <w:i/>
          <w:spacing w:val="-4"/>
          <w:sz w:val="24"/>
          <w:lang w:val="el-GR"/>
        </w:rPr>
        <w:t>η</w:t>
      </w:r>
      <w:r w:rsidRPr="005C1CCB">
        <w:rPr>
          <w:i/>
          <w:sz w:val="24"/>
          <w:lang w:val="el-GR"/>
        </w:rPr>
        <w:t>ν</w:t>
      </w:r>
      <w:r w:rsidRPr="005C1CCB">
        <w:rPr>
          <w:i/>
          <w:spacing w:val="-20"/>
          <w:sz w:val="24"/>
          <w:lang w:val="el-GR"/>
        </w:rPr>
        <w:t xml:space="preserve"> </w:t>
      </w:r>
      <w:r w:rsidRPr="005C1CCB">
        <w:rPr>
          <w:i/>
          <w:spacing w:val="-7"/>
          <w:sz w:val="24"/>
          <w:lang w:val="el-GR"/>
        </w:rPr>
        <w:t>οποί</w:t>
      </w:r>
      <w:r w:rsidRPr="005C1CCB">
        <w:rPr>
          <w:i/>
          <w:sz w:val="24"/>
          <w:lang w:val="el-GR"/>
        </w:rPr>
        <w:t>α</w:t>
      </w:r>
      <w:r w:rsidRPr="005C1CCB">
        <w:rPr>
          <w:i/>
          <w:spacing w:val="-16"/>
          <w:sz w:val="24"/>
          <w:lang w:val="el-GR"/>
        </w:rPr>
        <w:t xml:space="preserve"> </w:t>
      </w:r>
      <w:r w:rsidRPr="005C1CCB">
        <w:rPr>
          <w:i/>
          <w:spacing w:val="-7"/>
          <w:sz w:val="24"/>
          <w:lang w:val="el-GR"/>
        </w:rPr>
        <w:t>κ</w:t>
      </w:r>
      <w:r w:rsidRPr="005C1CCB">
        <w:rPr>
          <w:i/>
          <w:spacing w:val="-8"/>
          <w:sz w:val="24"/>
          <w:lang w:val="el-GR"/>
        </w:rPr>
        <w:t>α</w:t>
      </w:r>
      <w:r w:rsidRPr="005C1CCB">
        <w:rPr>
          <w:i/>
          <w:spacing w:val="-10"/>
          <w:sz w:val="24"/>
          <w:lang w:val="el-GR"/>
        </w:rPr>
        <w:t>λ</w:t>
      </w:r>
      <w:r w:rsidRPr="005C1CCB">
        <w:rPr>
          <w:i/>
          <w:spacing w:val="-5"/>
          <w:sz w:val="24"/>
          <w:lang w:val="el-GR"/>
        </w:rPr>
        <w:t>ύ</w:t>
      </w:r>
      <w:r w:rsidRPr="005C1CCB">
        <w:rPr>
          <w:i/>
          <w:spacing w:val="-7"/>
          <w:sz w:val="24"/>
          <w:lang w:val="el-GR"/>
        </w:rPr>
        <w:t>π</w:t>
      </w:r>
      <w:r w:rsidRPr="005C1CCB">
        <w:rPr>
          <w:i/>
          <w:spacing w:val="-9"/>
          <w:sz w:val="24"/>
          <w:lang w:val="el-GR"/>
        </w:rPr>
        <w:t>τ</w:t>
      </w:r>
      <w:r w:rsidRPr="005C1CCB">
        <w:rPr>
          <w:i/>
          <w:spacing w:val="-5"/>
          <w:sz w:val="24"/>
          <w:lang w:val="el-GR"/>
        </w:rPr>
        <w:t>ο</w:t>
      </w:r>
      <w:r w:rsidRPr="005C1CCB">
        <w:rPr>
          <w:i/>
          <w:spacing w:val="-8"/>
          <w:sz w:val="24"/>
          <w:lang w:val="el-GR"/>
        </w:rPr>
        <w:t>ν</w:t>
      </w:r>
      <w:r w:rsidRPr="005C1CCB">
        <w:rPr>
          <w:i/>
          <w:spacing w:val="-4"/>
          <w:sz w:val="24"/>
          <w:lang w:val="el-GR"/>
        </w:rPr>
        <w:t>τ</w:t>
      </w:r>
      <w:r w:rsidRPr="005C1CCB">
        <w:rPr>
          <w:i/>
          <w:spacing w:val="-13"/>
          <w:sz w:val="24"/>
          <w:lang w:val="el-GR"/>
        </w:rPr>
        <w:t>α</w:t>
      </w:r>
      <w:r w:rsidRPr="005C1CCB">
        <w:rPr>
          <w:i/>
          <w:sz w:val="24"/>
          <w:lang w:val="el-GR"/>
        </w:rPr>
        <w:t>ι</w:t>
      </w:r>
      <w:r w:rsidRPr="005C1CCB">
        <w:rPr>
          <w:i/>
          <w:spacing w:val="-14"/>
          <w:sz w:val="24"/>
          <w:lang w:val="el-GR"/>
        </w:rPr>
        <w:t xml:space="preserve"> </w:t>
      </w:r>
      <w:r w:rsidRPr="005C1CCB">
        <w:rPr>
          <w:i/>
          <w:spacing w:val="-10"/>
          <w:sz w:val="24"/>
          <w:lang w:val="el-GR"/>
        </w:rPr>
        <w:t>ο</w:t>
      </w:r>
      <w:r w:rsidRPr="005C1CCB">
        <w:rPr>
          <w:i/>
          <w:sz w:val="24"/>
          <w:lang w:val="el-GR"/>
        </w:rPr>
        <w:t>ι</w:t>
      </w:r>
      <w:r w:rsidRPr="005C1CCB">
        <w:rPr>
          <w:i/>
          <w:spacing w:val="-12"/>
          <w:sz w:val="24"/>
          <w:lang w:val="el-GR"/>
        </w:rPr>
        <w:t xml:space="preserve"> </w:t>
      </w:r>
      <w:r w:rsidRPr="005C1CCB">
        <w:rPr>
          <w:i/>
          <w:spacing w:val="-13"/>
          <w:sz w:val="24"/>
          <w:lang w:val="el-GR"/>
        </w:rPr>
        <w:t>ζ</w:t>
      </w:r>
      <w:r w:rsidRPr="005C1CCB">
        <w:rPr>
          <w:i/>
          <w:spacing w:val="-4"/>
          <w:sz w:val="24"/>
          <w:lang w:val="el-GR"/>
        </w:rPr>
        <w:t>η</w:t>
      </w:r>
      <w:r w:rsidRPr="005C1CCB">
        <w:rPr>
          <w:i/>
          <w:spacing w:val="-8"/>
          <w:sz w:val="24"/>
          <w:lang w:val="el-GR"/>
        </w:rPr>
        <w:t>μ</w:t>
      </w:r>
      <w:r w:rsidRPr="005C1CCB">
        <w:rPr>
          <w:i/>
          <w:spacing w:val="-4"/>
          <w:sz w:val="24"/>
          <w:lang w:val="el-GR"/>
        </w:rPr>
        <w:t>ι</w:t>
      </w:r>
      <w:r w:rsidRPr="005C1CCB">
        <w:rPr>
          <w:i/>
          <w:spacing w:val="-13"/>
          <w:sz w:val="24"/>
          <w:lang w:val="el-GR"/>
        </w:rPr>
        <w:t>έ</w:t>
      </w:r>
      <w:r w:rsidRPr="005C1CCB">
        <w:rPr>
          <w:i/>
          <w:sz w:val="24"/>
          <w:lang w:val="el-GR"/>
        </w:rPr>
        <w:t>ς</w:t>
      </w:r>
      <w:r w:rsidRPr="005C1CCB">
        <w:rPr>
          <w:i/>
          <w:spacing w:val="-11"/>
          <w:sz w:val="24"/>
          <w:lang w:val="el-GR"/>
        </w:rPr>
        <w:t xml:space="preserve"> </w:t>
      </w:r>
      <w:r w:rsidRPr="005C1CCB">
        <w:rPr>
          <w:i/>
          <w:spacing w:val="-10"/>
          <w:sz w:val="24"/>
          <w:lang w:val="el-GR"/>
        </w:rPr>
        <w:t>σ</w:t>
      </w:r>
      <w:r w:rsidRPr="005C1CCB">
        <w:rPr>
          <w:i/>
          <w:spacing w:val="-7"/>
          <w:sz w:val="24"/>
          <w:lang w:val="el-GR"/>
        </w:rPr>
        <w:t>τ</w:t>
      </w:r>
      <w:r w:rsidRPr="005C1CCB">
        <w:rPr>
          <w:i/>
          <w:sz w:val="24"/>
          <w:lang w:val="el-GR"/>
        </w:rPr>
        <w:t>ο</w:t>
      </w:r>
      <w:r w:rsidRPr="005C1CCB">
        <w:rPr>
          <w:i/>
          <w:spacing w:val="-14"/>
          <w:sz w:val="24"/>
          <w:lang w:val="el-GR"/>
        </w:rPr>
        <w:t xml:space="preserve"> </w:t>
      </w:r>
      <w:r w:rsidRPr="005C1CCB">
        <w:rPr>
          <w:i/>
          <w:spacing w:val="-8"/>
          <w:sz w:val="24"/>
          <w:lang w:val="el-GR"/>
        </w:rPr>
        <w:t>α</w:t>
      </w:r>
      <w:r w:rsidRPr="005C1CCB">
        <w:rPr>
          <w:i/>
          <w:spacing w:val="-7"/>
          <w:sz w:val="24"/>
          <w:lang w:val="el-GR"/>
        </w:rPr>
        <w:t>υτ</w:t>
      </w:r>
      <w:r w:rsidRPr="005C1CCB">
        <w:rPr>
          <w:i/>
          <w:spacing w:val="-10"/>
          <w:sz w:val="24"/>
          <w:lang w:val="el-GR"/>
        </w:rPr>
        <w:t>ο</w:t>
      </w:r>
      <w:r w:rsidRPr="005C1CCB">
        <w:rPr>
          <w:i/>
          <w:spacing w:val="-7"/>
          <w:sz w:val="24"/>
          <w:lang w:val="el-GR"/>
        </w:rPr>
        <w:t>κί</w:t>
      </w:r>
      <w:r w:rsidRPr="005C1CCB">
        <w:rPr>
          <w:i/>
          <w:spacing w:val="-8"/>
          <w:sz w:val="24"/>
          <w:lang w:val="el-GR"/>
        </w:rPr>
        <w:t>ν</w:t>
      </w:r>
      <w:r w:rsidRPr="005C1CCB">
        <w:rPr>
          <w:i/>
          <w:spacing w:val="-6"/>
          <w:sz w:val="24"/>
          <w:lang w:val="el-GR"/>
        </w:rPr>
        <w:t>η</w:t>
      </w:r>
      <w:r w:rsidRPr="005C1CCB">
        <w:rPr>
          <w:i/>
          <w:spacing w:val="-9"/>
          <w:sz w:val="24"/>
          <w:lang w:val="el-GR"/>
        </w:rPr>
        <w:t>τ</w:t>
      </w:r>
      <w:r w:rsidRPr="005C1CCB">
        <w:rPr>
          <w:i/>
          <w:sz w:val="24"/>
          <w:lang w:val="el-GR"/>
        </w:rPr>
        <w:t>ό</w:t>
      </w:r>
      <w:r w:rsidRPr="005C1CCB">
        <w:rPr>
          <w:i/>
          <w:spacing w:val="-14"/>
          <w:sz w:val="24"/>
          <w:lang w:val="el-GR"/>
        </w:rPr>
        <w:t xml:space="preserve"> </w:t>
      </w:r>
      <w:r w:rsidRPr="005C1CCB">
        <w:rPr>
          <w:i/>
          <w:spacing w:val="-6"/>
          <w:sz w:val="24"/>
          <w:lang w:val="el-GR"/>
        </w:rPr>
        <w:t>α</w:t>
      </w:r>
      <w:r w:rsidRPr="005C1CCB">
        <w:rPr>
          <w:i/>
          <w:spacing w:val="-7"/>
          <w:sz w:val="24"/>
          <w:lang w:val="el-GR"/>
        </w:rPr>
        <w:t>π</w:t>
      </w:r>
      <w:r w:rsidRPr="005C1CCB">
        <w:rPr>
          <w:i/>
          <w:sz w:val="24"/>
          <w:lang w:val="el-GR"/>
        </w:rPr>
        <w:t>ό</w:t>
      </w:r>
      <w:r w:rsidRPr="005C1CCB">
        <w:rPr>
          <w:i/>
          <w:spacing w:val="-17"/>
          <w:sz w:val="24"/>
          <w:lang w:val="el-GR"/>
        </w:rPr>
        <w:t xml:space="preserve"> </w:t>
      </w:r>
      <w:r w:rsidRPr="005C1CCB">
        <w:rPr>
          <w:i/>
          <w:spacing w:val="-7"/>
          <w:sz w:val="24"/>
          <w:lang w:val="el-GR"/>
        </w:rPr>
        <w:t>πυρκ</w:t>
      </w:r>
      <w:r w:rsidRPr="005C1CCB">
        <w:rPr>
          <w:i/>
          <w:spacing w:val="-8"/>
          <w:sz w:val="24"/>
          <w:lang w:val="el-GR"/>
        </w:rPr>
        <w:t>αγ</w:t>
      </w:r>
      <w:r w:rsidRPr="005C1CCB">
        <w:rPr>
          <w:i/>
          <w:spacing w:val="-7"/>
          <w:sz w:val="24"/>
          <w:lang w:val="el-GR"/>
        </w:rPr>
        <w:t>ι</w:t>
      </w:r>
      <w:r w:rsidRPr="005C1CCB">
        <w:rPr>
          <w:i/>
          <w:spacing w:val="-8"/>
          <w:sz w:val="24"/>
          <w:lang w:val="el-GR"/>
        </w:rPr>
        <w:t>ά</w:t>
      </w:r>
      <w:r w:rsidRPr="005C1CCB">
        <w:rPr>
          <w:i/>
          <w:sz w:val="24"/>
          <w:lang w:val="el-GR"/>
        </w:rPr>
        <w:t>,</w:t>
      </w:r>
      <w:r w:rsidRPr="005C1CCB">
        <w:rPr>
          <w:i/>
          <w:spacing w:val="-14"/>
          <w:sz w:val="24"/>
          <w:lang w:val="el-GR"/>
        </w:rPr>
        <w:t xml:space="preserve"> </w:t>
      </w:r>
      <w:r w:rsidRPr="005C1CCB">
        <w:rPr>
          <w:i/>
          <w:spacing w:val="-7"/>
          <w:sz w:val="24"/>
          <w:lang w:val="el-GR"/>
        </w:rPr>
        <w:t>π</w:t>
      </w:r>
      <w:r w:rsidRPr="005C1CCB">
        <w:rPr>
          <w:i/>
          <w:spacing w:val="-9"/>
          <w:sz w:val="24"/>
          <w:lang w:val="el-GR"/>
        </w:rPr>
        <w:t>τ</w:t>
      </w:r>
      <w:r w:rsidRPr="005C1CCB">
        <w:rPr>
          <w:i/>
          <w:spacing w:val="-2"/>
          <w:sz w:val="24"/>
          <w:lang w:val="el-GR"/>
        </w:rPr>
        <w:t>ώ</w:t>
      </w:r>
      <w:r w:rsidRPr="005C1CCB">
        <w:rPr>
          <w:i/>
          <w:spacing w:val="-10"/>
          <w:sz w:val="24"/>
          <w:lang w:val="el-GR"/>
        </w:rPr>
        <w:t>σ</w:t>
      </w:r>
      <w:r w:rsidRPr="005C1CCB">
        <w:rPr>
          <w:i/>
          <w:sz w:val="24"/>
          <w:lang w:val="el-GR"/>
        </w:rPr>
        <w:t xml:space="preserve">η </w:t>
      </w:r>
    </w:p>
    <w:p w:rsidR="00FE1FF8" w:rsidRDefault="00FE1FF8" w:rsidP="00FE1FF8">
      <w:pPr>
        <w:spacing w:before="36" w:line="244" w:lineRule="auto"/>
        <w:ind w:right="717"/>
        <w:rPr>
          <w:i/>
          <w:sz w:val="24"/>
          <w:lang w:val="el-GR"/>
        </w:rPr>
      </w:pPr>
      <w:r w:rsidRPr="005C1CCB">
        <w:rPr>
          <w:i/>
          <w:spacing w:val="-7"/>
          <w:sz w:val="24"/>
          <w:lang w:val="el-GR"/>
        </w:rPr>
        <w:t>κ</w:t>
      </w:r>
      <w:r w:rsidRPr="005C1CCB">
        <w:rPr>
          <w:i/>
          <w:spacing w:val="-13"/>
          <w:sz w:val="24"/>
          <w:lang w:val="el-GR"/>
        </w:rPr>
        <w:t>ε</w:t>
      </w:r>
      <w:r w:rsidRPr="005C1CCB">
        <w:rPr>
          <w:i/>
          <w:spacing w:val="-7"/>
          <w:sz w:val="24"/>
          <w:lang w:val="el-GR"/>
        </w:rPr>
        <w:t>ρ</w:t>
      </w:r>
      <w:r w:rsidRPr="005C1CCB">
        <w:rPr>
          <w:i/>
          <w:spacing w:val="-8"/>
          <w:sz w:val="24"/>
          <w:lang w:val="el-GR"/>
        </w:rPr>
        <w:t>α</w:t>
      </w:r>
      <w:r w:rsidRPr="005C1CCB">
        <w:rPr>
          <w:i/>
          <w:spacing w:val="-7"/>
          <w:sz w:val="24"/>
          <w:lang w:val="el-GR"/>
        </w:rPr>
        <w:t>υ</w:t>
      </w:r>
      <w:r w:rsidRPr="005C1CCB">
        <w:rPr>
          <w:i/>
          <w:spacing w:val="-8"/>
          <w:sz w:val="24"/>
          <w:lang w:val="el-GR"/>
        </w:rPr>
        <w:t>ν</w:t>
      </w:r>
      <w:r w:rsidRPr="005C1CCB">
        <w:rPr>
          <w:i/>
          <w:spacing w:val="-10"/>
          <w:sz w:val="24"/>
          <w:lang w:val="el-GR"/>
        </w:rPr>
        <w:t>ο</w:t>
      </w:r>
      <w:r w:rsidRPr="005C1CCB">
        <w:rPr>
          <w:i/>
          <w:sz w:val="24"/>
          <w:lang w:val="el-GR"/>
        </w:rPr>
        <w:t>ύ</w:t>
      </w:r>
      <w:r w:rsidRPr="005C1CCB">
        <w:rPr>
          <w:i/>
          <w:spacing w:val="-14"/>
          <w:sz w:val="24"/>
          <w:lang w:val="el-GR"/>
        </w:rPr>
        <w:t xml:space="preserve"> </w:t>
      </w:r>
      <w:r w:rsidRPr="005C1CCB">
        <w:rPr>
          <w:i/>
          <w:spacing w:val="-5"/>
          <w:sz w:val="24"/>
          <w:lang w:val="el-GR"/>
        </w:rPr>
        <w:t>κ</w:t>
      </w:r>
      <w:r w:rsidRPr="005C1CCB">
        <w:rPr>
          <w:i/>
          <w:spacing w:val="-13"/>
          <w:sz w:val="24"/>
          <w:lang w:val="el-GR"/>
        </w:rPr>
        <w:t>α</w:t>
      </w:r>
      <w:r w:rsidRPr="005C1CCB">
        <w:rPr>
          <w:i/>
          <w:sz w:val="24"/>
          <w:lang w:val="el-GR"/>
        </w:rPr>
        <w:t>ι</w:t>
      </w:r>
      <w:r w:rsidRPr="005C1CCB">
        <w:rPr>
          <w:i/>
          <w:spacing w:val="-14"/>
          <w:sz w:val="24"/>
          <w:lang w:val="el-GR"/>
        </w:rPr>
        <w:t xml:space="preserve"> </w:t>
      </w:r>
      <w:r w:rsidRPr="005C1CCB">
        <w:rPr>
          <w:i/>
          <w:spacing w:val="-8"/>
          <w:sz w:val="24"/>
          <w:lang w:val="el-GR"/>
        </w:rPr>
        <w:t>έ</w:t>
      </w:r>
      <w:r w:rsidRPr="005C1CCB">
        <w:rPr>
          <w:i/>
          <w:spacing w:val="-7"/>
          <w:sz w:val="24"/>
          <w:lang w:val="el-GR"/>
        </w:rPr>
        <w:t>κ</w:t>
      </w:r>
      <w:r w:rsidRPr="005C1CCB">
        <w:rPr>
          <w:i/>
          <w:spacing w:val="-10"/>
          <w:sz w:val="24"/>
          <w:lang w:val="el-GR"/>
        </w:rPr>
        <w:t>ρ</w:t>
      </w:r>
      <w:r w:rsidRPr="005C1CCB">
        <w:rPr>
          <w:i/>
          <w:spacing w:val="-9"/>
          <w:sz w:val="24"/>
          <w:lang w:val="el-GR"/>
        </w:rPr>
        <w:t>ηξ</w:t>
      </w:r>
      <w:r w:rsidRPr="005C1CCB">
        <w:rPr>
          <w:i/>
          <w:sz w:val="24"/>
          <w:lang w:val="el-GR"/>
        </w:rPr>
        <w:t>η</w:t>
      </w:r>
      <w:r w:rsidRPr="005C1CCB">
        <w:rPr>
          <w:i/>
          <w:spacing w:val="-8"/>
          <w:sz w:val="24"/>
          <w:lang w:val="el-GR"/>
        </w:rPr>
        <w:t xml:space="preserve"> </w:t>
      </w:r>
      <w:r w:rsidRPr="005C1CCB">
        <w:rPr>
          <w:i/>
          <w:spacing w:val="-3"/>
          <w:sz w:val="24"/>
          <w:lang w:val="el-GR"/>
        </w:rPr>
        <w:t>(</w:t>
      </w:r>
      <w:r w:rsidRPr="005C1CCB">
        <w:rPr>
          <w:i/>
          <w:spacing w:val="-8"/>
          <w:sz w:val="24"/>
          <w:lang w:val="el-GR"/>
        </w:rPr>
        <w:t>μ</w:t>
      </w:r>
      <w:r w:rsidRPr="005C1CCB">
        <w:rPr>
          <w:i/>
          <w:spacing w:val="-7"/>
          <w:sz w:val="24"/>
          <w:lang w:val="el-GR"/>
        </w:rPr>
        <w:t>ό</w:t>
      </w:r>
      <w:r w:rsidRPr="005C1CCB">
        <w:rPr>
          <w:i/>
          <w:spacing w:val="-8"/>
          <w:sz w:val="24"/>
          <w:lang w:val="el-GR"/>
        </w:rPr>
        <w:t>ν</w:t>
      </w:r>
      <w:r w:rsidRPr="005C1CCB">
        <w:rPr>
          <w:i/>
          <w:sz w:val="24"/>
          <w:lang w:val="el-GR"/>
        </w:rPr>
        <w:t>ο</w:t>
      </w:r>
      <w:r w:rsidRPr="005C1CCB">
        <w:rPr>
          <w:i/>
          <w:spacing w:val="-10"/>
          <w:sz w:val="24"/>
          <w:lang w:val="el-GR"/>
        </w:rPr>
        <w:t xml:space="preserve"> </w:t>
      </w:r>
      <w:r w:rsidRPr="005C1CCB">
        <w:rPr>
          <w:i/>
          <w:spacing w:val="-13"/>
          <w:sz w:val="24"/>
          <w:lang w:val="el-GR"/>
        </w:rPr>
        <w:t>γ</w:t>
      </w:r>
      <w:r w:rsidRPr="005C1CCB">
        <w:rPr>
          <w:i/>
          <w:spacing w:val="-4"/>
          <w:sz w:val="24"/>
          <w:lang w:val="el-GR"/>
        </w:rPr>
        <w:t>ι</w:t>
      </w:r>
      <w:r w:rsidRPr="005C1CCB">
        <w:rPr>
          <w:i/>
          <w:sz w:val="24"/>
          <w:lang w:val="el-GR"/>
        </w:rPr>
        <w:t>α</w:t>
      </w:r>
      <w:r w:rsidRPr="005C1CCB">
        <w:rPr>
          <w:i/>
          <w:spacing w:val="-16"/>
          <w:sz w:val="24"/>
          <w:lang w:val="el-GR"/>
        </w:rPr>
        <w:t xml:space="preserve"> </w:t>
      </w:r>
      <w:r w:rsidRPr="005C1CCB">
        <w:rPr>
          <w:i/>
          <w:spacing w:val="-8"/>
          <w:sz w:val="24"/>
          <w:lang w:val="el-GR"/>
        </w:rPr>
        <w:t>ε</w:t>
      </w:r>
      <w:r w:rsidRPr="005C1CCB">
        <w:rPr>
          <w:i/>
          <w:spacing w:val="-7"/>
          <w:sz w:val="24"/>
          <w:lang w:val="el-GR"/>
        </w:rPr>
        <w:t>π</w:t>
      </w:r>
      <w:r w:rsidRPr="005C1CCB">
        <w:rPr>
          <w:i/>
          <w:spacing w:val="-9"/>
          <w:sz w:val="24"/>
          <w:lang w:val="el-GR"/>
        </w:rPr>
        <w:t>ι</w:t>
      </w:r>
      <w:r w:rsidRPr="005C1CCB">
        <w:rPr>
          <w:i/>
          <w:spacing w:val="-7"/>
          <w:sz w:val="24"/>
          <w:lang w:val="el-GR"/>
        </w:rPr>
        <w:t>β</w:t>
      </w:r>
      <w:r w:rsidRPr="005C1CCB">
        <w:rPr>
          <w:i/>
          <w:spacing w:val="-8"/>
          <w:sz w:val="24"/>
          <w:lang w:val="el-GR"/>
        </w:rPr>
        <w:t>α</w:t>
      </w:r>
      <w:r w:rsidRPr="005C1CCB">
        <w:rPr>
          <w:i/>
          <w:spacing w:val="-9"/>
          <w:sz w:val="24"/>
          <w:lang w:val="el-GR"/>
        </w:rPr>
        <w:t>τ</w:t>
      </w:r>
      <w:r w:rsidRPr="005C1CCB">
        <w:rPr>
          <w:i/>
          <w:spacing w:val="-7"/>
          <w:sz w:val="24"/>
          <w:lang w:val="el-GR"/>
        </w:rPr>
        <w:t>ι</w:t>
      </w:r>
      <w:r w:rsidRPr="005C1CCB">
        <w:rPr>
          <w:i/>
          <w:spacing w:val="-5"/>
          <w:sz w:val="24"/>
          <w:lang w:val="el-GR"/>
        </w:rPr>
        <w:t>κ</w:t>
      </w:r>
      <w:r w:rsidRPr="005C1CCB">
        <w:rPr>
          <w:i/>
          <w:sz w:val="24"/>
          <w:lang w:val="el-GR"/>
        </w:rPr>
        <w:t>ά</w:t>
      </w:r>
      <w:r w:rsidRPr="005C1CCB">
        <w:rPr>
          <w:i/>
          <w:spacing w:val="-20"/>
          <w:sz w:val="24"/>
          <w:lang w:val="el-GR"/>
        </w:rPr>
        <w:t xml:space="preserve"> </w:t>
      </w:r>
      <w:r w:rsidRPr="005C1CCB">
        <w:rPr>
          <w:i/>
          <w:spacing w:val="-5"/>
          <w:sz w:val="24"/>
          <w:lang w:val="el-GR"/>
        </w:rPr>
        <w:t>ο</w:t>
      </w:r>
      <w:r w:rsidRPr="005C1CCB">
        <w:rPr>
          <w:i/>
          <w:spacing w:val="-10"/>
          <w:sz w:val="24"/>
          <w:lang w:val="el-GR"/>
        </w:rPr>
        <w:t>χ</w:t>
      </w:r>
      <w:r w:rsidRPr="005C1CCB">
        <w:rPr>
          <w:i/>
          <w:spacing w:val="-6"/>
          <w:sz w:val="24"/>
          <w:lang w:val="el-GR"/>
        </w:rPr>
        <w:t>ή</w:t>
      </w:r>
      <w:r w:rsidRPr="005C1CCB">
        <w:rPr>
          <w:i/>
          <w:spacing w:val="-8"/>
          <w:sz w:val="24"/>
          <w:lang w:val="el-GR"/>
        </w:rPr>
        <w:t>μα</w:t>
      </w:r>
      <w:r w:rsidRPr="005C1CCB">
        <w:rPr>
          <w:i/>
          <w:spacing w:val="-4"/>
          <w:sz w:val="24"/>
          <w:lang w:val="el-GR"/>
        </w:rPr>
        <w:t>τ</w:t>
      </w:r>
      <w:r w:rsidRPr="005C1CCB">
        <w:rPr>
          <w:i/>
          <w:sz w:val="24"/>
          <w:lang w:val="el-GR"/>
        </w:rPr>
        <w:t>α</w:t>
      </w:r>
      <w:r w:rsidRPr="005C1CCB">
        <w:rPr>
          <w:i/>
          <w:spacing w:val="26"/>
          <w:sz w:val="24"/>
          <w:lang w:val="el-GR"/>
        </w:rPr>
        <w:t xml:space="preserve"> </w:t>
      </w:r>
      <w:r w:rsidRPr="005C1CCB">
        <w:rPr>
          <w:i/>
          <w:spacing w:val="-7"/>
          <w:sz w:val="24"/>
          <w:lang w:val="el-GR"/>
        </w:rPr>
        <w:t>1</w:t>
      </w:r>
      <w:r w:rsidRPr="005C1CCB">
        <w:rPr>
          <w:i/>
          <w:spacing w:val="-10"/>
          <w:position w:val="11"/>
          <w:sz w:val="24"/>
          <w:lang w:val="el-GR"/>
        </w:rPr>
        <w:t>η</w:t>
      </w:r>
      <w:r w:rsidRPr="005C1CCB">
        <w:rPr>
          <w:i/>
          <w:position w:val="11"/>
          <w:sz w:val="24"/>
          <w:lang w:val="el-GR"/>
        </w:rPr>
        <w:t>ς</w:t>
      </w:r>
      <w:r w:rsidRPr="005C1CCB">
        <w:rPr>
          <w:i/>
          <w:spacing w:val="10"/>
          <w:position w:val="11"/>
          <w:sz w:val="24"/>
          <w:lang w:val="el-GR"/>
        </w:rPr>
        <w:t xml:space="preserve"> </w:t>
      </w:r>
      <w:r w:rsidRPr="005C1CCB">
        <w:rPr>
          <w:i/>
          <w:spacing w:val="-10"/>
          <w:sz w:val="24"/>
          <w:lang w:val="el-GR"/>
        </w:rPr>
        <w:t>κ</w:t>
      </w:r>
      <w:r w:rsidRPr="005C1CCB">
        <w:rPr>
          <w:i/>
          <w:spacing w:val="-7"/>
          <w:sz w:val="24"/>
          <w:lang w:val="el-GR"/>
        </w:rPr>
        <w:t>υκ</w:t>
      </w:r>
      <w:r w:rsidRPr="005C1CCB">
        <w:rPr>
          <w:i/>
          <w:spacing w:val="-10"/>
          <w:sz w:val="24"/>
          <w:lang w:val="el-GR"/>
        </w:rPr>
        <w:t>λ</w:t>
      </w:r>
      <w:r w:rsidRPr="005C1CCB">
        <w:rPr>
          <w:i/>
          <w:spacing w:val="-7"/>
          <w:sz w:val="24"/>
          <w:lang w:val="el-GR"/>
        </w:rPr>
        <w:t>ο</w:t>
      </w:r>
      <w:r w:rsidRPr="005C1CCB">
        <w:rPr>
          <w:i/>
          <w:spacing w:val="-8"/>
          <w:sz w:val="24"/>
          <w:lang w:val="el-GR"/>
        </w:rPr>
        <w:t>φ</w:t>
      </w:r>
      <w:r w:rsidRPr="005C1CCB">
        <w:rPr>
          <w:i/>
          <w:spacing w:val="-7"/>
          <w:sz w:val="24"/>
          <w:lang w:val="el-GR"/>
        </w:rPr>
        <w:t>ο</w:t>
      </w:r>
      <w:r w:rsidRPr="005C1CCB">
        <w:rPr>
          <w:i/>
          <w:spacing w:val="-10"/>
          <w:sz w:val="24"/>
          <w:lang w:val="el-GR"/>
        </w:rPr>
        <w:t>ρ</w:t>
      </w:r>
      <w:r w:rsidRPr="005C1CCB">
        <w:rPr>
          <w:i/>
          <w:spacing w:val="-7"/>
          <w:sz w:val="24"/>
          <w:lang w:val="el-GR"/>
        </w:rPr>
        <w:t>ί</w:t>
      </w:r>
      <w:r w:rsidRPr="005C1CCB">
        <w:rPr>
          <w:i/>
          <w:spacing w:val="-8"/>
          <w:sz w:val="24"/>
          <w:lang w:val="el-GR"/>
        </w:rPr>
        <w:t>α</w:t>
      </w:r>
      <w:r w:rsidRPr="005C1CCB">
        <w:rPr>
          <w:i/>
          <w:sz w:val="24"/>
          <w:lang w:val="el-GR"/>
        </w:rPr>
        <w:t>ς</w:t>
      </w:r>
      <w:r w:rsidRPr="005C1CCB">
        <w:rPr>
          <w:i/>
          <w:spacing w:val="-16"/>
          <w:sz w:val="24"/>
          <w:lang w:val="el-GR"/>
        </w:rPr>
        <w:t xml:space="preserve"> </w:t>
      </w:r>
      <w:r w:rsidRPr="005C1CCB">
        <w:rPr>
          <w:i/>
          <w:spacing w:val="-3"/>
          <w:sz w:val="24"/>
          <w:lang w:val="el-GR"/>
        </w:rPr>
        <w:t>π</w:t>
      </w:r>
      <w:r w:rsidRPr="005C1CCB">
        <w:rPr>
          <w:i/>
          <w:spacing w:val="-10"/>
          <w:sz w:val="24"/>
          <w:lang w:val="el-GR"/>
        </w:rPr>
        <w:t>ρ</w:t>
      </w:r>
      <w:r w:rsidRPr="005C1CCB">
        <w:rPr>
          <w:i/>
          <w:spacing w:val="-7"/>
          <w:sz w:val="24"/>
          <w:lang w:val="el-GR"/>
        </w:rPr>
        <w:t>ι</w:t>
      </w:r>
      <w:r w:rsidRPr="005C1CCB">
        <w:rPr>
          <w:i/>
          <w:sz w:val="24"/>
          <w:lang w:val="el-GR"/>
        </w:rPr>
        <w:t>ν</w:t>
      </w:r>
      <w:r w:rsidRPr="005C1CCB">
        <w:rPr>
          <w:i/>
          <w:spacing w:val="-18"/>
          <w:sz w:val="24"/>
          <w:lang w:val="el-GR"/>
        </w:rPr>
        <w:t xml:space="preserve"> </w:t>
      </w:r>
      <w:r w:rsidRPr="005C1CCB">
        <w:rPr>
          <w:i/>
          <w:spacing w:val="-9"/>
          <w:sz w:val="24"/>
          <w:lang w:val="el-GR"/>
        </w:rPr>
        <w:t>τ</w:t>
      </w:r>
      <w:r w:rsidRPr="005C1CCB">
        <w:rPr>
          <w:i/>
          <w:sz w:val="24"/>
          <w:lang w:val="el-GR"/>
        </w:rPr>
        <w:t>ο</w:t>
      </w:r>
      <w:r w:rsidRPr="005C1CCB">
        <w:rPr>
          <w:i/>
          <w:spacing w:val="-14"/>
          <w:sz w:val="24"/>
          <w:lang w:val="el-GR"/>
        </w:rPr>
        <w:t xml:space="preserve"> </w:t>
      </w:r>
      <w:r w:rsidRPr="005C1CCB">
        <w:rPr>
          <w:i/>
          <w:spacing w:val="-8"/>
          <w:sz w:val="24"/>
          <w:lang w:val="el-GR"/>
        </w:rPr>
        <w:t>έ</w:t>
      </w:r>
      <w:r w:rsidRPr="005C1CCB">
        <w:rPr>
          <w:i/>
          <w:spacing w:val="-7"/>
          <w:sz w:val="24"/>
          <w:lang w:val="el-GR"/>
        </w:rPr>
        <w:t>τ</w:t>
      </w:r>
      <w:r w:rsidRPr="005C1CCB">
        <w:rPr>
          <w:i/>
          <w:spacing w:val="-10"/>
          <w:sz w:val="24"/>
          <w:lang w:val="el-GR"/>
        </w:rPr>
        <w:t>ο</w:t>
      </w:r>
      <w:r w:rsidRPr="005C1CCB">
        <w:rPr>
          <w:i/>
          <w:sz w:val="24"/>
          <w:lang w:val="el-GR"/>
        </w:rPr>
        <w:t>ς</w:t>
      </w:r>
      <w:r w:rsidRPr="005C1CCB">
        <w:rPr>
          <w:i/>
          <w:spacing w:val="-16"/>
          <w:sz w:val="24"/>
          <w:lang w:val="el-GR"/>
        </w:rPr>
        <w:t xml:space="preserve"> </w:t>
      </w:r>
      <w:r w:rsidRPr="005C1CCB">
        <w:rPr>
          <w:i/>
          <w:spacing w:val="-2"/>
          <w:sz w:val="24"/>
          <w:lang w:val="el-GR"/>
        </w:rPr>
        <w:t>2</w:t>
      </w:r>
      <w:r w:rsidRPr="005C1CCB">
        <w:rPr>
          <w:i/>
          <w:spacing w:val="-10"/>
          <w:sz w:val="24"/>
          <w:lang w:val="el-GR"/>
        </w:rPr>
        <w:t>0</w:t>
      </w:r>
      <w:r w:rsidRPr="005C1CCB">
        <w:rPr>
          <w:i/>
          <w:spacing w:val="-7"/>
          <w:sz w:val="24"/>
          <w:lang w:val="el-GR"/>
        </w:rPr>
        <w:t>02</w:t>
      </w:r>
      <w:r w:rsidRPr="005C1CCB">
        <w:rPr>
          <w:i/>
          <w:sz w:val="24"/>
          <w:lang w:val="el-GR"/>
        </w:rPr>
        <w:t>)</w:t>
      </w:r>
    </w:p>
    <w:p w:rsidR="00FE1FF8" w:rsidRPr="005C1CCB" w:rsidRDefault="00FE1FF8" w:rsidP="00FE1FF8">
      <w:pPr>
        <w:spacing w:before="36" w:line="244" w:lineRule="auto"/>
        <w:ind w:right="717"/>
        <w:rPr>
          <w:sz w:val="24"/>
          <w:lang w:val="el-GR"/>
        </w:rPr>
      </w:pPr>
      <w:r>
        <w:rPr>
          <w:i/>
          <w:sz w:val="24"/>
          <w:lang w:val="el-GR"/>
        </w:rPr>
        <w:t xml:space="preserve"> </w:t>
      </w:r>
      <w:r w:rsidRPr="005C1CCB">
        <w:rPr>
          <w:i/>
          <w:spacing w:val="-7"/>
          <w:sz w:val="24"/>
          <w:lang w:val="el-GR"/>
        </w:rPr>
        <w:t>1.6</w:t>
      </w:r>
      <w:r w:rsidRPr="005C1CCB">
        <w:rPr>
          <w:i/>
          <w:sz w:val="24"/>
          <w:lang w:val="el-GR"/>
        </w:rPr>
        <w:t xml:space="preserve">.     </w:t>
      </w:r>
      <w:r w:rsidRPr="005C1CCB">
        <w:rPr>
          <w:i/>
          <w:spacing w:val="22"/>
          <w:sz w:val="24"/>
          <w:lang w:val="el-GR"/>
        </w:rPr>
        <w:t xml:space="preserve"> </w:t>
      </w:r>
      <w:r w:rsidRPr="005C1CCB">
        <w:rPr>
          <w:i/>
          <w:spacing w:val="-6"/>
          <w:sz w:val="24"/>
          <w:lang w:val="el-GR"/>
        </w:rPr>
        <w:t>Ζ</w:t>
      </w:r>
      <w:r w:rsidRPr="005C1CCB">
        <w:rPr>
          <w:i/>
          <w:spacing w:val="-9"/>
          <w:sz w:val="24"/>
          <w:lang w:val="el-GR"/>
        </w:rPr>
        <w:t>η</w:t>
      </w:r>
      <w:r w:rsidRPr="005C1CCB">
        <w:rPr>
          <w:i/>
          <w:spacing w:val="-8"/>
          <w:sz w:val="24"/>
          <w:lang w:val="el-GR"/>
        </w:rPr>
        <w:t>μ</w:t>
      </w:r>
      <w:r w:rsidRPr="005C1CCB">
        <w:rPr>
          <w:i/>
          <w:spacing w:val="-7"/>
          <w:sz w:val="24"/>
          <w:lang w:val="el-GR"/>
        </w:rPr>
        <w:t>ι</w:t>
      </w:r>
      <w:r w:rsidRPr="005C1CCB">
        <w:rPr>
          <w:i/>
          <w:spacing w:val="-13"/>
          <w:sz w:val="24"/>
          <w:lang w:val="el-GR"/>
        </w:rPr>
        <w:t>έ</w:t>
      </w:r>
      <w:r w:rsidRPr="005C1CCB">
        <w:rPr>
          <w:i/>
          <w:sz w:val="24"/>
          <w:lang w:val="el-GR"/>
        </w:rPr>
        <w:t>ς</w:t>
      </w:r>
      <w:r w:rsidRPr="005C1CCB">
        <w:rPr>
          <w:i/>
          <w:spacing w:val="-11"/>
          <w:sz w:val="24"/>
          <w:lang w:val="el-GR"/>
        </w:rPr>
        <w:t xml:space="preserve"> </w:t>
      </w:r>
      <w:r w:rsidRPr="005C1CCB">
        <w:rPr>
          <w:i/>
          <w:spacing w:val="-10"/>
          <w:sz w:val="24"/>
          <w:lang w:val="el-GR"/>
        </w:rPr>
        <w:t>οχ</w:t>
      </w:r>
      <w:r w:rsidRPr="005C1CCB">
        <w:rPr>
          <w:i/>
          <w:spacing w:val="-6"/>
          <w:sz w:val="24"/>
          <w:lang w:val="el-GR"/>
        </w:rPr>
        <w:t>ή</w:t>
      </w:r>
      <w:r w:rsidRPr="005C1CCB">
        <w:rPr>
          <w:i/>
          <w:spacing w:val="-5"/>
          <w:sz w:val="24"/>
          <w:lang w:val="el-GR"/>
        </w:rPr>
        <w:t>μ</w:t>
      </w:r>
      <w:r w:rsidRPr="005C1CCB">
        <w:rPr>
          <w:i/>
          <w:spacing w:val="-8"/>
          <w:sz w:val="24"/>
          <w:lang w:val="el-GR"/>
        </w:rPr>
        <w:t>α</w:t>
      </w:r>
      <w:r w:rsidRPr="005C1CCB">
        <w:rPr>
          <w:i/>
          <w:spacing w:val="-7"/>
          <w:sz w:val="24"/>
          <w:lang w:val="el-GR"/>
        </w:rPr>
        <w:t>τ</w:t>
      </w:r>
      <w:r w:rsidRPr="005C1CCB">
        <w:rPr>
          <w:i/>
          <w:spacing w:val="-10"/>
          <w:sz w:val="24"/>
          <w:lang w:val="el-GR"/>
        </w:rPr>
        <w:t>ο</w:t>
      </w:r>
      <w:r w:rsidRPr="005C1CCB">
        <w:rPr>
          <w:i/>
          <w:sz w:val="24"/>
          <w:lang w:val="el-GR"/>
        </w:rPr>
        <w:t>ς</w:t>
      </w:r>
      <w:r w:rsidRPr="005C1CCB">
        <w:rPr>
          <w:i/>
          <w:spacing w:val="-9"/>
          <w:sz w:val="24"/>
          <w:lang w:val="el-GR"/>
        </w:rPr>
        <w:t xml:space="preserve"> </w:t>
      </w:r>
      <w:r w:rsidRPr="005C1CCB">
        <w:rPr>
          <w:i/>
          <w:spacing w:val="-11"/>
          <w:sz w:val="24"/>
          <w:lang w:val="el-GR"/>
        </w:rPr>
        <w:t>α</w:t>
      </w:r>
      <w:r w:rsidRPr="005C1CCB">
        <w:rPr>
          <w:i/>
          <w:spacing w:val="-7"/>
          <w:sz w:val="24"/>
          <w:lang w:val="el-GR"/>
        </w:rPr>
        <w:t>π</w:t>
      </w:r>
      <w:r w:rsidRPr="005C1CCB">
        <w:rPr>
          <w:i/>
          <w:sz w:val="24"/>
          <w:lang w:val="el-GR"/>
        </w:rPr>
        <w:t>ό</w:t>
      </w:r>
      <w:r w:rsidRPr="005C1CCB">
        <w:rPr>
          <w:i/>
          <w:spacing w:val="-14"/>
          <w:sz w:val="24"/>
          <w:lang w:val="el-GR"/>
        </w:rPr>
        <w:t xml:space="preserve"> </w:t>
      </w:r>
      <w:r w:rsidRPr="005C1CCB">
        <w:rPr>
          <w:i/>
          <w:spacing w:val="-5"/>
          <w:sz w:val="24"/>
          <w:lang w:val="el-GR"/>
        </w:rPr>
        <w:t>κ</w:t>
      </w:r>
      <w:r w:rsidRPr="005C1CCB">
        <w:rPr>
          <w:i/>
          <w:spacing w:val="-13"/>
          <w:sz w:val="24"/>
          <w:lang w:val="el-GR"/>
        </w:rPr>
        <w:t>α</w:t>
      </w:r>
      <w:r w:rsidRPr="005C1CCB">
        <w:rPr>
          <w:i/>
          <w:spacing w:val="-7"/>
          <w:sz w:val="24"/>
          <w:lang w:val="el-GR"/>
        </w:rPr>
        <w:t>κόβου</w:t>
      </w:r>
      <w:r w:rsidRPr="005C1CCB">
        <w:rPr>
          <w:i/>
          <w:spacing w:val="-8"/>
          <w:sz w:val="24"/>
          <w:lang w:val="el-GR"/>
        </w:rPr>
        <w:t>λ</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8"/>
          <w:sz w:val="24"/>
          <w:lang w:val="el-GR"/>
        </w:rPr>
        <w:t>ενέ</w:t>
      </w:r>
      <w:r w:rsidRPr="005C1CCB">
        <w:rPr>
          <w:i/>
          <w:spacing w:val="-7"/>
          <w:sz w:val="24"/>
          <w:lang w:val="el-GR"/>
        </w:rPr>
        <w:t>ρ</w:t>
      </w:r>
      <w:r w:rsidRPr="005C1CCB">
        <w:rPr>
          <w:i/>
          <w:spacing w:val="-8"/>
          <w:sz w:val="24"/>
          <w:lang w:val="el-GR"/>
        </w:rPr>
        <w:t>γ</w:t>
      </w:r>
      <w:r w:rsidRPr="005C1CCB">
        <w:rPr>
          <w:i/>
          <w:spacing w:val="-13"/>
          <w:sz w:val="24"/>
          <w:lang w:val="el-GR"/>
        </w:rPr>
        <w:t>ε</w:t>
      </w:r>
      <w:r w:rsidRPr="005C1CCB">
        <w:rPr>
          <w:i/>
          <w:spacing w:val="-4"/>
          <w:sz w:val="24"/>
          <w:lang w:val="el-GR"/>
        </w:rPr>
        <w:t>ι</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9"/>
          <w:sz w:val="24"/>
          <w:lang w:val="el-GR"/>
        </w:rPr>
        <w:t>τ</w:t>
      </w:r>
      <w:r w:rsidRPr="005C1CCB">
        <w:rPr>
          <w:i/>
          <w:spacing w:val="-5"/>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p>
    <w:p w:rsidR="00FE1FF8" w:rsidRPr="005C1CCB" w:rsidRDefault="00FE1FF8" w:rsidP="00FE1FF8">
      <w:pPr>
        <w:spacing w:before="41"/>
        <w:rPr>
          <w:sz w:val="24"/>
          <w:lang w:val="el-GR"/>
        </w:rPr>
      </w:pPr>
      <w:r w:rsidRPr="005C1CCB">
        <w:rPr>
          <w:i/>
          <w:spacing w:val="-7"/>
          <w:sz w:val="24"/>
          <w:lang w:val="el-GR"/>
        </w:rPr>
        <w:t>1.7</w:t>
      </w:r>
      <w:r w:rsidRPr="005C1CCB">
        <w:rPr>
          <w:i/>
          <w:sz w:val="24"/>
          <w:lang w:val="el-GR"/>
        </w:rPr>
        <w:t xml:space="preserve">.     </w:t>
      </w:r>
      <w:r w:rsidRPr="005C1CCB">
        <w:rPr>
          <w:i/>
          <w:spacing w:val="22"/>
          <w:sz w:val="24"/>
          <w:lang w:val="el-GR"/>
        </w:rPr>
        <w:t xml:space="preserve"> </w:t>
      </w:r>
      <w:r w:rsidRPr="005C1CCB">
        <w:rPr>
          <w:i/>
          <w:spacing w:val="-8"/>
          <w:sz w:val="24"/>
          <w:lang w:val="el-GR"/>
        </w:rPr>
        <w:t>Π</w:t>
      </w:r>
      <w:r w:rsidRPr="005C1CCB">
        <w:rPr>
          <w:i/>
          <w:spacing w:val="-7"/>
          <w:sz w:val="24"/>
          <w:lang w:val="el-GR"/>
        </w:rPr>
        <w:t>ρο</w:t>
      </w:r>
      <w:r w:rsidRPr="005C1CCB">
        <w:rPr>
          <w:i/>
          <w:spacing w:val="-10"/>
          <w:sz w:val="24"/>
          <w:lang w:val="el-GR"/>
        </w:rPr>
        <w:t>σ</w:t>
      </w:r>
      <w:r w:rsidRPr="005C1CCB">
        <w:rPr>
          <w:i/>
          <w:spacing w:val="-6"/>
          <w:sz w:val="24"/>
          <w:lang w:val="el-GR"/>
        </w:rPr>
        <w:t>ω</w:t>
      </w:r>
      <w:r w:rsidRPr="005C1CCB">
        <w:rPr>
          <w:i/>
          <w:spacing w:val="-7"/>
          <w:sz w:val="24"/>
          <w:lang w:val="el-GR"/>
        </w:rPr>
        <w:t>π</w:t>
      </w:r>
      <w:r w:rsidRPr="005C1CCB">
        <w:rPr>
          <w:i/>
          <w:spacing w:val="-9"/>
          <w:sz w:val="24"/>
          <w:lang w:val="el-GR"/>
        </w:rPr>
        <w:t>ι</w:t>
      </w:r>
      <w:r w:rsidRPr="005C1CCB">
        <w:rPr>
          <w:i/>
          <w:spacing w:val="-7"/>
          <w:sz w:val="24"/>
          <w:lang w:val="el-GR"/>
        </w:rPr>
        <w:t>κ</w:t>
      </w:r>
      <w:r w:rsidRPr="005C1CCB">
        <w:rPr>
          <w:i/>
          <w:sz w:val="24"/>
          <w:lang w:val="el-GR"/>
        </w:rPr>
        <w:t>ό</w:t>
      </w:r>
      <w:r w:rsidRPr="005C1CCB">
        <w:rPr>
          <w:i/>
          <w:spacing w:val="-12"/>
          <w:sz w:val="24"/>
          <w:lang w:val="el-GR"/>
        </w:rPr>
        <w:t xml:space="preserve"> </w:t>
      </w:r>
      <w:r w:rsidRPr="005C1CCB">
        <w:rPr>
          <w:i/>
          <w:spacing w:val="-13"/>
          <w:sz w:val="24"/>
          <w:lang w:val="el-GR"/>
        </w:rPr>
        <w:t>α</w:t>
      </w:r>
      <w:r w:rsidRPr="005C1CCB">
        <w:rPr>
          <w:i/>
          <w:spacing w:val="-7"/>
          <w:sz w:val="24"/>
          <w:lang w:val="el-GR"/>
        </w:rPr>
        <w:t>τ</w:t>
      </w:r>
      <w:r w:rsidRPr="005C1CCB">
        <w:rPr>
          <w:i/>
          <w:spacing w:val="-5"/>
          <w:sz w:val="24"/>
          <w:lang w:val="el-GR"/>
        </w:rPr>
        <w:t>ύ</w:t>
      </w:r>
      <w:r w:rsidRPr="005C1CCB">
        <w:rPr>
          <w:i/>
          <w:spacing w:val="-10"/>
          <w:sz w:val="24"/>
          <w:lang w:val="el-GR"/>
        </w:rPr>
        <w:t>χ</w:t>
      </w:r>
      <w:r w:rsidRPr="005C1CCB">
        <w:rPr>
          <w:i/>
          <w:spacing w:val="-4"/>
          <w:sz w:val="24"/>
          <w:lang w:val="el-GR"/>
        </w:rPr>
        <w:t>η</w:t>
      </w:r>
      <w:r w:rsidRPr="005C1CCB">
        <w:rPr>
          <w:i/>
          <w:spacing w:val="-5"/>
          <w:sz w:val="24"/>
          <w:lang w:val="el-GR"/>
        </w:rPr>
        <w:t>μ</w:t>
      </w:r>
      <w:r w:rsidRPr="005C1CCB">
        <w:rPr>
          <w:i/>
          <w:sz w:val="24"/>
          <w:lang w:val="el-GR"/>
        </w:rPr>
        <w:t>α</w:t>
      </w:r>
      <w:r w:rsidRPr="005C1CCB">
        <w:rPr>
          <w:i/>
          <w:spacing w:val="-20"/>
          <w:sz w:val="24"/>
          <w:lang w:val="el-GR"/>
        </w:rPr>
        <w:t xml:space="preserve"> </w:t>
      </w:r>
      <w:r w:rsidRPr="005C1CCB">
        <w:rPr>
          <w:i/>
          <w:spacing w:val="-7"/>
          <w:sz w:val="24"/>
          <w:lang w:val="el-GR"/>
        </w:rPr>
        <w:t>ο</w:t>
      </w:r>
      <w:r w:rsidRPr="005C1CCB">
        <w:rPr>
          <w:i/>
          <w:spacing w:val="-8"/>
          <w:sz w:val="24"/>
          <w:lang w:val="el-GR"/>
        </w:rPr>
        <w:t>δ</w:t>
      </w:r>
      <w:r w:rsidRPr="005C1CCB">
        <w:rPr>
          <w:i/>
          <w:spacing w:val="-4"/>
          <w:sz w:val="24"/>
          <w:lang w:val="el-GR"/>
        </w:rPr>
        <w:t>η</w:t>
      </w:r>
      <w:r w:rsidRPr="005C1CCB">
        <w:rPr>
          <w:i/>
          <w:spacing w:val="-13"/>
          <w:sz w:val="24"/>
          <w:lang w:val="el-GR"/>
        </w:rPr>
        <w:t>γ</w:t>
      </w:r>
      <w:r w:rsidRPr="005C1CCB">
        <w:rPr>
          <w:i/>
          <w:spacing w:val="-7"/>
          <w:sz w:val="24"/>
          <w:lang w:val="el-GR"/>
        </w:rPr>
        <w:t>ο</w:t>
      </w:r>
      <w:r w:rsidRPr="005C1CCB">
        <w:rPr>
          <w:i/>
          <w:sz w:val="24"/>
          <w:lang w:val="el-GR"/>
        </w:rPr>
        <w:t>ύ</w:t>
      </w:r>
    </w:p>
    <w:p w:rsidR="00FE1FF8" w:rsidRPr="005C1CCB" w:rsidRDefault="00FE1FF8" w:rsidP="00FE1FF8">
      <w:pPr>
        <w:spacing w:before="43"/>
        <w:rPr>
          <w:sz w:val="24"/>
          <w:lang w:val="el-GR"/>
        </w:rPr>
      </w:pPr>
      <w:r w:rsidRPr="005C1CCB">
        <w:rPr>
          <w:i/>
          <w:spacing w:val="-7"/>
          <w:sz w:val="24"/>
          <w:lang w:val="el-GR"/>
        </w:rPr>
        <w:t>1.8</w:t>
      </w:r>
      <w:r w:rsidRPr="005C1CCB">
        <w:rPr>
          <w:i/>
          <w:sz w:val="24"/>
          <w:lang w:val="el-GR"/>
        </w:rPr>
        <w:t xml:space="preserve">.     </w:t>
      </w:r>
      <w:r w:rsidRPr="005C1CCB">
        <w:rPr>
          <w:i/>
          <w:spacing w:val="22"/>
          <w:sz w:val="24"/>
          <w:lang w:val="el-GR"/>
        </w:rPr>
        <w:t xml:space="preserve"> </w:t>
      </w:r>
      <w:r w:rsidRPr="005C1CCB">
        <w:rPr>
          <w:i/>
          <w:spacing w:val="-8"/>
          <w:sz w:val="24"/>
          <w:lang w:val="el-GR"/>
        </w:rPr>
        <w:t>Θ</w:t>
      </w:r>
      <w:r w:rsidRPr="005C1CCB">
        <w:rPr>
          <w:i/>
          <w:spacing w:val="-7"/>
          <w:sz w:val="24"/>
          <w:lang w:val="el-GR"/>
        </w:rPr>
        <w:t>ρ</w:t>
      </w:r>
      <w:r w:rsidRPr="005C1CCB">
        <w:rPr>
          <w:i/>
          <w:spacing w:val="-8"/>
          <w:sz w:val="24"/>
          <w:lang w:val="el-GR"/>
        </w:rPr>
        <w:t>α</w:t>
      </w:r>
      <w:r w:rsidRPr="005C1CCB">
        <w:rPr>
          <w:i/>
          <w:spacing w:val="-7"/>
          <w:sz w:val="24"/>
          <w:lang w:val="el-GR"/>
        </w:rPr>
        <w:t>ύ</w:t>
      </w:r>
      <w:r w:rsidRPr="005C1CCB">
        <w:rPr>
          <w:i/>
          <w:spacing w:val="-8"/>
          <w:sz w:val="24"/>
          <w:lang w:val="el-GR"/>
        </w:rPr>
        <w:t>σ</w:t>
      </w:r>
      <w:r w:rsidRPr="005C1CCB">
        <w:rPr>
          <w:i/>
          <w:sz w:val="24"/>
          <w:lang w:val="el-GR"/>
        </w:rPr>
        <w:t>η</w:t>
      </w:r>
      <w:r w:rsidRPr="005C1CCB">
        <w:rPr>
          <w:i/>
          <w:spacing w:val="-16"/>
          <w:sz w:val="24"/>
          <w:lang w:val="el-GR"/>
        </w:rPr>
        <w:t xml:space="preserve"> </w:t>
      </w:r>
      <w:r w:rsidRPr="005C1CCB">
        <w:rPr>
          <w:i/>
          <w:spacing w:val="-7"/>
          <w:sz w:val="24"/>
          <w:lang w:val="el-GR"/>
        </w:rPr>
        <w:t>κ</w:t>
      </w:r>
      <w:r w:rsidRPr="005C1CCB">
        <w:rPr>
          <w:i/>
          <w:spacing w:val="-10"/>
          <w:sz w:val="24"/>
          <w:lang w:val="el-GR"/>
        </w:rPr>
        <w:t>ρ</w:t>
      </w:r>
      <w:r w:rsidRPr="005C1CCB">
        <w:rPr>
          <w:i/>
          <w:spacing w:val="-7"/>
          <w:sz w:val="24"/>
          <w:lang w:val="el-GR"/>
        </w:rPr>
        <w:t>υ</w:t>
      </w:r>
      <w:r w:rsidRPr="005C1CCB">
        <w:rPr>
          <w:i/>
          <w:spacing w:val="-8"/>
          <w:sz w:val="24"/>
          <w:lang w:val="el-GR"/>
        </w:rPr>
        <w:t>σ</w:t>
      </w:r>
      <w:r w:rsidRPr="005C1CCB">
        <w:rPr>
          <w:i/>
          <w:spacing w:val="-7"/>
          <w:sz w:val="24"/>
          <w:lang w:val="el-GR"/>
        </w:rPr>
        <w:t>τ</w:t>
      </w:r>
      <w:r w:rsidRPr="005C1CCB">
        <w:rPr>
          <w:i/>
          <w:spacing w:val="-8"/>
          <w:sz w:val="24"/>
          <w:lang w:val="el-GR"/>
        </w:rPr>
        <w:t>άλλ</w:t>
      </w:r>
      <w:r w:rsidRPr="005C1CCB">
        <w:rPr>
          <w:i/>
          <w:spacing w:val="-6"/>
          <w:sz w:val="24"/>
          <w:lang w:val="el-GR"/>
        </w:rPr>
        <w:t>ω</w:t>
      </w:r>
      <w:r w:rsidRPr="005C1CCB">
        <w:rPr>
          <w:i/>
          <w:sz w:val="24"/>
          <w:lang w:val="el-GR"/>
        </w:rPr>
        <w:t>ν</w:t>
      </w:r>
    </w:p>
    <w:p w:rsidR="00FE1FF8" w:rsidRPr="005C1CCB" w:rsidRDefault="00FE1FF8" w:rsidP="00FE1FF8">
      <w:pPr>
        <w:spacing w:before="41"/>
        <w:rPr>
          <w:sz w:val="24"/>
          <w:lang w:val="el-GR"/>
        </w:rPr>
      </w:pPr>
      <w:r w:rsidRPr="005C1CCB">
        <w:rPr>
          <w:i/>
          <w:spacing w:val="-7"/>
          <w:sz w:val="24"/>
          <w:lang w:val="el-GR"/>
        </w:rPr>
        <w:t>1.9</w:t>
      </w:r>
      <w:r w:rsidRPr="005C1CCB">
        <w:rPr>
          <w:i/>
          <w:sz w:val="24"/>
          <w:lang w:val="el-GR"/>
        </w:rPr>
        <w:t xml:space="preserve">.     </w:t>
      </w:r>
      <w:r w:rsidRPr="005C1CCB">
        <w:rPr>
          <w:i/>
          <w:spacing w:val="22"/>
          <w:sz w:val="24"/>
          <w:lang w:val="el-GR"/>
        </w:rPr>
        <w:t xml:space="preserve"> </w:t>
      </w:r>
      <w:r w:rsidRPr="005C1CCB">
        <w:rPr>
          <w:i/>
          <w:spacing w:val="-7"/>
          <w:sz w:val="24"/>
          <w:lang w:val="el-GR"/>
        </w:rPr>
        <w:t>Φρο</w:t>
      </w:r>
      <w:r w:rsidRPr="005C1CCB">
        <w:rPr>
          <w:i/>
          <w:spacing w:val="-8"/>
          <w:sz w:val="24"/>
          <w:lang w:val="el-GR"/>
        </w:rPr>
        <w:t>ν</w:t>
      </w:r>
      <w:r w:rsidRPr="005C1CCB">
        <w:rPr>
          <w:i/>
          <w:spacing w:val="-9"/>
          <w:sz w:val="24"/>
          <w:lang w:val="el-GR"/>
        </w:rPr>
        <w:t>τ</w:t>
      </w:r>
      <w:r w:rsidRPr="005C1CCB">
        <w:rPr>
          <w:i/>
          <w:spacing w:val="-7"/>
          <w:sz w:val="24"/>
          <w:lang w:val="el-GR"/>
        </w:rPr>
        <w:t>ί</w:t>
      </w:r>
      <w:r w:rsidRPr="005C1CCB">
        <w:rPr>
          <w:i/>
          <w:spacing w:val="-6"/>
          <w:sz w:val="24"/>
          <w:lang w:val="el-GR"/>
        </w:rPr>
        <w:t>δ</w:t>
      </w:r>
      <w:r w:rsidRPr="005C1CCB">
        <w:rPr>
          <w:i/>
          <w:sz w:val="24"/>
          <w:lang w:val="el-GR"/>
        </w:rPr>
        <w:t>α</w:t>
      </w:r>
      <w:r w:rsidRPr="005C1CCB">
        <w:rPr>
          <w:i/>
          <w:spacing w:val="-16"/>
          <w:sz w:val="24"/>
          <w:lang w:val="el-GR"/>
        </w:rPr>
        <w:t xml:space="preserve"> </w:t>
      </w:r>
      <w:r w:rsidRPr="005C1CCB">
        <w:rPr>
          <w:i/>
          <w:spacing w:val="-8"/>
          <w:sz w:val="24"/>
          <w:lang w:val="el-GR"/>
        </w:rPr>
        <w:t>σ</w:t>
      </w:r>
      <w:r w:rsidRPr="005C1CCB">
        <w:rPr>
          <w:i/>
          <w:spacing w:val="-9"/>
          <w:sz w:val="24"/>
          <w:lang w:val="el-GR"/>
        </w:rPr>
        <w:t>τ</w:t>
      </w:r>
      <w:r w:rsidRPr="005C1CCB">
        <w:rPr>
          <w:i/>
          <w:spacing w:val="-5"/>
          <w:sz w:val="24"/>
          <w:lang w:val="el-GR"/>
        </w:rPr>
        <w:t>ο</w:t>
      </w:r>
      <w:r w:rsidRPr="005C1CCB">
        <w:rPr>
          <w:i/>
          <w:sz w:val="24"/>
          <w:lang w:val="el-GR"/>
        </w:rPr>
        <w:t>ν</w:t>
      </w:r>
      <w:r w:rsidRPr="005C1CCB">
        <w:rPr>
          <w:i/>
          <w:spacing w:val="-20"/>
          <w:sz w:val="24"/>
          <w:lang w:val="el-GR"/>
        </w:rPr>
        <w:t xml:space="preserve"> </w:t>
      </w:r>
      <w:r w:rsidRPr="005C1CCB">
        <w:rPr>
          <w:i/>
          <w:spacing w:val="-4"/>
          <w:sz w:val="24"/>
          <w:lang w:val="el-GR"/>
        </w:rPr>
        <w:t>τ</w:t>
      </w:r>
      <w:r w:rsidRPr="005C1CCB">
        <w:rPr>
          <w:i/>
          <w:spacing w:val="-7"/>
          <w:sz w:val="24"/>
          <w:lang w:val="el-GR"/>
        </w:rPr>
        <w:t>ό</w:t>
      </w:r>
      <w:r w:rsidRPr="005C1CCB">
        <w:rPr>
          <w:i/>
          <w:spacing w:val="-5"/>
          <w:sz w:val="24"/>
          <w:lang w:val="el-GR"/>
        </w:rPr>
        <w:t>π</w:t>
      </w:r>
      <w:r w:rsidRPr="005C1CCB">
        <w:rPr>
          <w:i/>
          <w:sz w:val="24"/>
          <w:lang w:val="el-GR"/>
        </w:rPr>
        <w:t>ο</w:t>
      </w:r>
      <w:r w:rsidRPr="005C1CCB">
        <w:rPr>
          <w:i/>
          <w:spacing w:val="-16"/>
          <w:sz w:val="24"/>
          <w:lang w:val="el-GR"/>
        </w:rPr>
        <w:t xml:space="preserve"> </w:t>
      </w:r>
      <w:r w:rsidRPr="005C1CCB">
        <w:rPr>
          <w:i/>
          <w:spacing w:val="-9"/>
          <w:sz w:val="24"/>
          <w:lang w:val="el-GR"/>
        </w:rPr>
        <w:t>τ</w:t>
      </w:r>
      <w:r w:rsidRPr="005C1CCB">
        <w:rPr>
          <w:i/>
          <w:spacing w:val="-7"/>
          <w:sz w:val="24"/>
          <w:lang w:val="el-GR"/>
        </w:rPr>
        <w:t>ο</w:t>
      </w:r>
      <w:r w:rsidRPr="005C1CCB">
        <w:rPr>
          <w:i/>
          <w:sz w:val="24"/>
          <w:lang w:val="el-GR"/>
        </w:rPr>
        <w:t>υ</w:t>
      </w:r>
      <w:r w:rsidRPr="005C1CCB">
        <w:rPr>
          <w:i/>
          <w:spacing w:val="-12"/>
          <w:sz w:val="24"/>
          <w:lang w:val="el-GR"/>
        </w:rPr>
        <w:t xml:space="preserve"> </w:t>
      </w:r>
      <w:r w:rsidRPr="005C1CCB">
        <w:rPr>
          <w:i/>
          <w:spacing w:val="-13"/>
          <w:sz w:val="24"/>
          <w:lang w:val="el-GR"/>
        </w:rPr>
        <w:t>α</w:t>
      </w:r>
      <w:r w:rsidRPr="005C1CCB">
        <w:rPr>
          <w:i/>
          <w:spacing w:val="-7"/>
          <w:sz w:val="24"/>
          <w:lang w:val="el-GR"/>
        </w:rPr>
        <w:t>τυχ</w:t>
      </w:r>
      <w:r w:rsidRPr="005C1CCB">
        <w:rPr>
          <w:i/>
          <w:spacing w:val="-9"/>
          <w:sz w:val="24"/>
          <w:lang w:val="el-GR"/>
        </w:rPr>
        <w:t>ή</w:t>
      </w:r>
      <w:r w:rsidRPr="005C1CCB">
        <w:rPr>
          <w:i/>
          <w:spacing w:val="-8"/>
          <w:sz w:val="24"/>
          <w:lang w:val="el-GR"/>
        </w:rPr>
        <w:t>μα</w:t>
      </w:r>
      <w:r w:rsidRPr="005C1CCB">
        <w:rPr>
          <w:i/>
          <w:spacing w:val="-7"/>
          <w:sz w:val="24"/>
          <w:lang w:val="el-GR"/>
        </w:rPr>
        <w:t>τ</w:t>
      </w:r>
      <w:r w:rsidRPr="005C1CCB">
        <w:rPr>
          <w:i/>
          <w:spacing w:val="-10"/>
          <w:sz w:val="24"/>
          <w:lang w:val="el-GR"/>
        </w:rPr>
        <w:t>ο</w:t>
      </w:r>
      <w:r w:rsidRPr="005C1CCB">
        <w:rPr>
          <w:i/>
          <w:sz w:val="24"/>
          <w:lang w:val="el-GR"/>
        </w:rPr>
        <w:t>ς</w:t>
      </w:r>
    </w:p>
    <w:p w:rsidR="00FE1FF8" w:rsidRPr="005C1CCB" w:rsidRDefault="00FE1FF8" w:rsidP="00FE1FF8">
      <w:pPr>
        <w:spacing w:before="41"/>
        <w:rPr>
          <w:sz w:val="24"/>
          <w:lang w:val="el-GR"/>
        </w:rPr>
      </w:pPr>
      <w:r w:rsidRPr="005C1CCB">
        <w:rPr>
          <w:i/>
          <w:spacing w:val="-7"/>
          <w:sz w:val="24"/>
          <w:lang w:val="el-GR"/>
        </w:rPr>
        <w:t>1.1</w:t>
      </w:r>
      <w:r w:rsidRPr="005C1CCB">
        <w:rPr>
          <w:i/>
          <w:spacing w:val="-10"/>
          <w:sz w:val="24"/>
          <w:lang w:val="el-GR"/>
        </w:rPr>
        <w:t>0</w:t>
      </w:r>
      <w:r w:rsidRPr="005C1CCB">
        <w:rPr>
          <w:i/>
          <w:sz w:val="24"/>
          <w:lang w:val="el-GR"/>
        </w:rPr>
        <w:t xml:space="preserve">.   </w:t>
      </w:r>
      <w:r w:rsidRPr="005C1CCB">
        <w:rPr>
          <w:i/>
          <w:spacing w:val="31"/>
          <w:sz w:val="24"/>
          <w:lang w:val="el-GR"/>
        </w:rPr>
        <w:t xml:space="preserve"> </w:t>
      </w:r>
      <w:r w:rsidRPr="005C1CCB">
        <w:rPr>
          <w:i/>
          <w:spacing w:val="-8"/>
          <w:sz w:val="24"/>
          <w:lang w:val="el-GR"/>
        </w:rPr>
        <w:t>Οδ</w:t>
      </w:r>
      <w:r w:rsidRPr="005C1CCB">
        <w:rPr>
          <w:i/>
          <w:spacing w:val="-7"/>
          <w:sz w:val="24"/>
          <w:lang w:val="el-GR"/>
        </w:rPr>
        <w:t>ι</w:t>
      </w:r>
      <w:r w:rsidRPr="005C1CCB">
        <w:rPr>
          <w:i/>
          <w:spacing w:val="-10"/>
          <w:sz w:val="24"/>
          <w:lang w:val="el-GR"/>
        </w:rPr>
        <w:t>κ</w:t>
      </w:r>
      <w:r w:rsidRPr="005C1CCB">
        <w:rPr>
          <w:i/>
          <w:sz w:val="24"/>
          <w:lang w:val="el-GR"/>
        </w:rPr>
        <w:t>ή</w:t>
      </w:r>
      <w:r w:rsidRPr="005C1CCB">
        <w:rPr>
          <w:i/>
          <w:spacing w:val="-11"/>
          <w:sz w:val="24"/>
          <w:lang w:val="el-GR"/>
        </w:rPr>
        <w:t xml:space="preserve"> </w:t>
      </w:r>
      <w:r w:rsidRPr="005C1CCB">
        <w:rPr>
          <w:i/>
          <w:spacing w:val="-9"/>
          <w:sz w:val="24"/>
          <w:lang w:val="el-GR"/>
        </w:rPr>
        <w:t>β</w:t>
      </w:r>
      <w:r w:rsidRPr="005C1CCB">
        <w:rPr>
          <w:i/>
          <w:spacing w:val="-7"/>
          <w:sz w:val="24"/>
          <w:lang w:val="el-GR"/>
        </w:rPr>
        <w:t>ο</w:t>
      </w:r>
      <w:r w:rsidRPr="005C1CCB">
        <w:rPr>
          <w:i/>
          <w:spacing w:val="-9"/>
          <w:sz w:val="24"/>
          <w:lang w:val="el-GR"/>
        </w:rPr>
        <w:t>ή</w:t>
      </w:r>
      <w:r w:rsidRPr="005C1CCB">
        <w:rPr>
          <w:i/>
          <w:spacing w:val="-7"/>
          <w:sz w:val="24"/>
          <w:lang w:val="el-GR"/>
        </w:rPr>
        <w:t>θ</w:t>
      </w:r>
      <w:r w:rsidRPr="005C1CCB">
        <w:rPr>
          <w:i/>
          <w:spacing w:val="-8"/>
          <w:sz w:val="24"/>
          <w:lang w:val="el-GR"/>
        </w:rPr>
        <w:t>ε</w:t>
      </w:r>
      <w:r w:rsidRPr="005C1CCB">
        <w:rPr>
          <w:i/>
          <w:spacing w:val="-4"/>
          <w:sz w:val="24"/>
          <w:lang w:val="el-GR"/>
        </w:rPr>
        <w:t>ι</w:t>
      </w:r>
      <w:r w:rsidRPr="005C1CCB">
        <w:rPr>
          <w:i/>
          <w:sz w:val="24"/>
          <w:lang w:val="el-GR"/>
        </w:rPr>
        <w:t>α</w:t>
      </w:r>
    </w:p>
    <w:p w:rsidR="00FE1FF8" w:rsidRPr="005C1CCB" w:rsidRDefault="00FE1FF8" w:rsidP="00FE1FF8">
      <w:pPr>
        <w:spacing w:line="200" w:lineRule="exact"/>
        <w:rPr>
          <w:sz w:val="24"/>
          <w:lang w:val="el-GR"/>
        </w:rPr>
      </w:pPr>
    </w:p>
    <w:p w:rsidR="00FE1FF8" w:rsidRPr="007C08BD" w:rsidRDefault="00FE1FF8" w:rsidP="00FE1FF8">
      <w:pPr>
        <w:spacing w:line="260" w:lineRule="exact"/>
        <w:rPr>
          <w:sz w:val="24"/>
          <w:u w:val="single"/>
          <w:lang w:val="el-GR"/>
        </w:rPr>
      </w:pPr>
      <w:r w:rsidRPr="007C08BD">
        <w:rPr>
          <w:b/>
          <w:spacing w:val="-7"/>
          <w:position w:val="-1"/>
          <w:sz w:val="24"/>
          <w:u w:val="single"/>
          <w:lang w:val="el-GR"/>
        </w:rPr>
        <w:t>2</w:t>
      </w:r>
      <w:r w:rsidRPr="007C08BD">
        <w:rPr>
          <w:b/>
          <w:position w:val="-1"/>
          <w:sz w:val="24"/>
          <w:u w:val="single"/>
          <w:lang w:val="el-GR"/>
        </w:rPr>
        <w:t>.</w:t>
      </w:r>
      <w:r w:rsidRPr="007C08BD">
        <w:rPr>
          <w:b/>
          <w:spacing w:val="-17"/>
          <w:position w:val="-1"/>
          <w:sz w:val="24"/>
          <w:u w:val="single"/>
          <w:lang w:val="el-GR"/>
        </w:rPr>
        <w:t xml:space="preserve">   </w:t>
      </w:r>
      <w:r w:rsidRPr="007C08BD">
        <w:rPr>
          <w:b/>
          <w:spacing w:val="-7"/>
          <w:position w:val="-1"/>
          <w:sz w:val="24"/>
          <w:u w:val="single"/>
          <w:lang w:val="el-GR"/>
        </w:rPr>
        <w:t>Ο</w:t>
      </w:r>
      <w:r w:rsidRPr="007C08BD">
        <w:rPr>
          <w:b/>
          <w:spacing w:val="-8"/>
          <w:position w:val="-1"/>
          <w:sz w:val="24"/>
          <w:u w:val="single"/>
          <w:lang w:val="el-GR"/>
        </w:rPr>
        <w:t>ΜΑ</w:t>
      </w:r>
      <w:r w:rsidRPr="007C08BD">
        <w:rPr>
          <w:b/>
          <w:position w:val="-1"/>
          <w:sz w:val="24"/>
          <w:u w:val="single"/>
          <w:lang w:val="el-GR"/>
        </w:rPr>
        <w:t xml:space="preserve"> </w:t>
      </w:r>
      <w:r w:rsidRPr="007C08BD">
        <w:rPr>
          <w:b/>
          <w:spacing w:val="-6"/>
          <w:position w:val="-1"/>
          <w:sz w:val="24"/>
          <w:u w:val="single"/>
          <w:lang w:val="el-GR"/>
        </w:rPr>
        <w:t>Δ</w:t>
      </w:r>
      <w:r w:rsidRPr="007C08BD">
        <w:rPr>
          <w:b/>
          <w:position w:val="-1"/>
          <w:sz w:val="24"/>
          <w:u w:val="single"/>
          <w:lang w:val="el-GR"/>
        </w:rPr>
        <w:t xml:space="preserve">Α </w:t>
      </w:r>
      <w:r w:rsidRPr="007C08BD">
        <w:rPr>
          <w:b/>
          <w:spacing w:val="33"/>
          <w:position w:val="-1"/>
          <w:sz w:val="24"/>
          <w:u w:val="single"/>
          <w:lang w:val="el-GR"/>
        </w:rPr>
        <w:t xml:space="preserve"> </w:t>
      </w:r>
      <w:r w:rsidRPr="007C08BD">
        <w:rPr>
          <w:b/>
          <w:spacing w:val="-6"/>
          <w:position w:val="-1"/>
          <w:sz w:val="24"/>
          <w:u w:val="single"/>
          <w:lang w:val="el-GR"/>
        </w:rPr>
        <w:t>Β</w:t>
      </w:r>
      <w:r w:rsidRPr="007C08BD">
        <w:rPr>
          <w:b/>
          <w:position w:val="-1"/>
          <w:sz w:val="24"/>
          <w:u w:val="single"/>
          <w:lang w:val="el-GR"/>
        </w:rPr>
        <w:t>’</w:t>
      </w:r>
      <w:r w:rsidRPr="007C08BD">
        <w:rPr>
          <w:b/>
          <w:spacing w:val="45"/>
          <w:position w:val="-1"/>
          <w:sz w:val="24"/>
          <w:u w:val="single"/>
          <w:lang w:val="el-GR"/>
        </w:rPr>
        <w:t xml:space="preserve"> </w:t>
      </w:r>
      <w:r w:rsidRPr="007C08BD">
        <w:rPr>
          <w:b/>
          <w:position w:val="-1"/>
          <w:sz w:val="24"/>
          <w:u w:val="single"/>
          <w:lang w:val="el-GR"/>
        </w:rPr>
        <w:t>:</w:t>
      </w:r>
    </w:p>
    <w:p w:rsidR="00FE1FF8" w:rsidRDefault="00FE1FF8" w:rsidP="00FE1FF8">
      <w:pPr>
        <w:spacing w:before="29"/>
        <w:rPr>
          <w:b/>
          <w:sz w:val="24"/>
          <w:lang w:val="el-GR"/>
        </w:rPr>
      </w:pPr>
      <w:r w:rsidRPr="005C1CCB">
        <w:rPr>
          <w:b/>
          <w:spacing w:val="-6"/>
          <w:sz w:val="24"/>
          <w:lang w:val="el-GR"/>
        </w:rPr>
        <w:t>Γ</w:t>
      </w:r>
      <w:r w:rsidRPr="005C1CCB">
        <w:rPr>
          <w:b/>
          <w:spacing w:val="-10"/>
          <w:sz w:val="24"/>
          <w:lang w:val="el-GR"/>
        </w:rPr>
        <w:t>ι</w:t>
      </w:r>
      <w:r w:rsidRPr="005C1CCB">
        <w:rPr>
          <w:b/>
          <w:sz w:val="24"/>
          <w:lang w:val="el-GR"/>
        </w:rPr>
        <w:t xml:space="preserve">α </w:t>
      </w:r>
      <w:r w:rsidRPr="005C1CCB">
        <w:rPr>
          <w:b/>
          <w:spacing w:val="15"/>
          <w:sz w:val="24"/>
          <w:lang w:val="el-GR"/>
        </w:rPr>
        <w:t xml:space="preserve"> </w:t>
      </w:r>
      <w:r w:rsidRPr="005C1CCB">
        <w:rPr>
          <w:b/>
          <w:spacing w:val="-8"/>
          <w:sz w:val="24"/>
          <w:lang w:val="el-GR"/>
        </w:rPr>
        <w:t>τ</w:t>
      </w:r>
      <w:r w:rsidRPr="005C1CCB">
        <w:rPr>
          <w:b/>
          <w:sz w:val="24"/>
          <w:lang w:val="el-GR"/>
        </w:rPr>
        <w:t xml:space="preserve">α </w:t>
      </w:r>
      <w:r w:rsidRPr="005C1CCB">
        <w:rPr>
          <w:b/>
          <w:spacing w:val="15"/>
          <w:sz w:val="24"/>
          <w:lang w:val="el-GR"/>
        </w:rPr>
        <w:t xml:space="preserve"> </w:t>
      </w:r>
      <w:r w:rsidRPr="005C1CCB">
        <w:rPr>
          <w:b/>
          <w:spacing w:val="-8"/>
          <w:sz w:val="24"/>
          <w:lang w:val="el-GR"/>
        </w:rPr>
        <w:t>φ</w:t>
      </w:r>
      <w:r w:rsidRPr="005C1CCB">
        <w:rPr>
          <w:b/>
          <w:spacing w:val="-10"/>
          <w:sz w:val="24"/>
          <w:lang w:val="el-GR"/>
        </w:rPr>
        <w:t>ο</w:t>
      </w:r>
      <w:r w:rsidRPr="005C1CCB">
        <w:rPr>
          <w:b/>
          <w:spacing w:val="-6"/>
          <w:sz w:val="24"/>
          <w:lang w:val="el-GR"/>
        </w:rPr>
        <w:t>ρ</w:t>
      </w:r>
      <w:r w:rsidRPr="005C1CCB">
        <w:rPr>
          <w:b/>
          <w:spacing w:val="-7"/>
          <w:sz w:val="24"/>
          <w:lang w:val="el-GR"/>
        </w:rPr>
        <w:t>τ</w:t>
      </w:r>
      <w:r w:rsidRPr="005C1CCB">
        <w:rPr>
          <w:b/>
          <w:spacing w:val="-9"/>
          <w:sz w:val="24"/>
          <w:lang w:val="el-GR"/>
        </w:rPr>
        <w:t>η</w:t>
      </w:r>
      <w:r w:rsidRPr="005C1CCB">
        <w:rPr>
          <w:b/>
          <w:spacing w:val="-7"/>
          <w:sz w:val="24"/>
          <w:lang w:val="el-GR"/>
        </w:rPr>
        <w:t>γ</w:t>
      </w:r>
      <w:r w:rsidRPr="005C1CCB">
        <w:rPr>
          <w:b/>
          <w:sz w:val="24"/>
          <w:lang w:val="el-GR"/>
        </w:rPr>
        <w:t xml:space="preserve">ά </w:t>
      </w:r>
      <w:r w:rsidRPr="005C1CCB">
        <w:rPr>
          <w:b/>
          <w:spacing w:val="15"/>
          <w:sz w:val="24"/>
          <w:lang w:val="el-GR"/>
        </w:rPr>
        <w:t xml:space="preserve"> </w:t>
      </w:r>
      <w:r w:rsidRPr="005C1CCB">
        <w:rPr>
          <w:b/>
          <w:spacing w:val="-1"/>
          <w:sz w:val="24"/>
          <w:lang w:val="el-GR"/>
        </w:rPr>
        <w:t>(</w:t>
      </w:r>
      <w:r w:rsidRPr="005C1CCB">
        <w:rPr>
          <w:b/>
          <w:spacing w:val="-6"/>
          <w:sz w:val="24"/>
          <w:lang w:val="el-GR"/>
        </w:rPr>
        <w:t>κ</w:t>
      </w:r>
      <w:r w:rsidRPr="005C1CCB">
        <w:rPr>
          <w:b/>
          <w:spacing w:val="-10"/>
          <w:sz w:val="24"/>
          <w:lang w:val="el-GR"/>
        </w:rPr>
        <w:t>λ</w:t>
      </w:r>
      <w:r w:rsidRPr="005C1CCB">
        <w:rPr>
          <w:b/>
          <w:spacing w:val="-6"/>
          <w:sz w:val="24"/>
          <w:lang w:val="el-GR"/>
        </w:rPr>
        <w:t>ε</w:t>
      </w:r>
      <w:r w:rsidRPr="005C1CCB">
        <w:rPr>
          <w:b/>
          <w:spacing w:val="-5"/>
          <w:sz w:val="24"/>
          <w:lang w:val="el-GR"/>
        </w:rPr>
        <w:t>ι</w:t>
      </w:r>
      <w:r w:rsidRPr="005C1CCB">
        <w:rPr>
          <w:b/>
          <w:spacing w:val="-6"/>
          <w:sz w:val="24"/>
          <w:lang w:val="el-GR"/>
        </w:rPr>
        <w:t>σ</w:t>
      </w:r>
      <w:r w:rsidRPr="005C1CCB">
        <w:rPr>
          <w:b/>
          <w:spacing w:val="-7"/>
          <w:sz w:val="24"/>
          <w:lang w:val="el-GR"/>
        </w:rPr>
        <w:t>τ</w:t>
      </w:r>
      <w:r w:rsidRPr="005C1CCB">
        <w:rPr>
          <w:b/>
          <w:sz w:val="24"/>
          <w:lang w:val="el-GR"/>
        </w:rPr>
        <w:t xml:space="preserve">ά </w:t>
      </w:r>
      <w:r w:rsidRPr="005C1CCB">
        <w:rPr>
          <w:b/>
          <w:spacing w:val="15"/>
          <w:sz w:val="24"/>
          <w:lang w:val="el-GR"/>
        </w:rPr>
        <w:t xml:space="preserve"> </w:t>
      </w:r>
      <w:r w:rsidRPr="005C1CCB">
        <w:rPr>
          <w:b/>
          <w:spacing w:val="-6"/>
          <w:sz w:val="24"/>
          <w:lang w:val="el-GR"/>
        </w:rPr>
        <w:t>κ</w:t>
      </w:r>
      <w:r w:rsidRPr="005C1CCB">
        <w:rPr>
          <w:b/>
          <w:spacing w:val="-7"/>
          <w:sz w:val="24"/>
          <w:lang w:val="el-GR"/>
        </w:rPr>
        <w:t>α</w:t>
      </w:r>
      <w:r w:rsidRPr="005C1CCB">
        <w:rPr>
          <w:b/>
          <w:sz w:val="24"/>
          <w:lang w:val="el-GR"/>
        </w:rPr>
        <w:t xml:space="preserve">ι </w:t>
      </w:r>
      <w:r w:rsidRPr="005C1CCB">
        <w:rPr>
          <w:b/>
          <w:spacing w:val="14"/>
          <w:sz w:val="24"/>
          <w:lang w:val="el-GR"/>
        </w:rPr>
        <w:t xml:space="preserve"> </w:t>
      </w:r>
      <w:r w:rsidRPr="005C1CCB">
        <w:rPr>
          <w:b/>
          <w:spacing w:val="-9"/>
          <w:sz w:val="24"/>
          <w:lang w:val="el-GR"/>
        </w:rPr>
        <w:t>α</w:t>
      </w:r>
      <w:r w:rsidRPr="005C1CCB">
        <w:rPr>
          <w:b/>
          <w:spacing w:val="-6"/>
          <w:sz w:val="24"/>
          <w:lang w:val="el-GR"/>
        </w:rPr>
        <w:t>ν</w:t>
      </w:r>
      <w:r w:rsidRPr="005C1CCB">
        <w:rPr>
          <w:b/>
          <w:spacing w:val="-7"/>
          <w:sz w:val="24"/>
          <w:lang w:val="el-GR"/>
        </w:rPr>
        <w:t>ο</w:t>
      </w:r>
      <w:r w:rsidRPr="005C1CCB">
        <w:rPr>
          <w:b/>
          <w:spacing w:val="-10"/>
          <w:sz w:val="24"/>
          <w:lang w:val="el-GR"/>
        </w:rPr>
        <w:t>ι</w:t>
      </w:r>
      <w:r w:rsidRPr="005C1CCB">
        <w:rPr>
          <w:b/>
          <w:spacing w:val="-8"/>
          <w:sz w:val="24"/>
          <w:lang w:val="el-GR"/>
        </w:rPr>
        <w:t>χ</w:t>
      </w:r>
      <w:r w:rsidRPr="005C1CCB">
        <w:rPr>
          <w:b/>
          <w:spacing w:val="-7"/>
          <w:sz w:val="24"/>
          <w:lang w:val="el-GR"/>
        </w:rPr>
        <w:t>τά</w:t>
      </w:r>
      <w:r w:rsidRPr="005C1CCB">
        <w:rPr>
          <w:b/>
          <w:sz w:val="24"/>
          <w:lang w:val="el-GR"/>
        </w:rPr>
        <w:t xml:space="preserve">), </w:t>
      </w:r>
      <w:r w:rsidRPr="005C1CCB">
        <w:rPr>
          <w:b/>
          <w:spacing w:val="14"/>
          <w:sz w:val="24"/>
          <w:lang w:val="el-GR"/>
        </w:rPr>
        <w:t xml:space="preserve"> </w:t>
      </w:r>
      <w:r w:rsidRPr="005C1CCB">
        <w:rPr>
          <w:b/>
          <w:spacing w:val="-7"/>
          <w:sz w:val="24"/>
          <w:lang w:val="el-GR"/>
        </w:rPr>
        <w:t>α</w:t>
      </w:r>
      <w:r w:rsidRPr="005C1CCB">
        <w:rPr>
          <w:b/>
          <w:spacing w:val="-9"/>
          <w:sz w:val="24"/>
          <w:lang w:val="el-GR"/>
        </w:rPr>
        <w:t>π</w:t>
      </w:r>
      <w:r w:rsidRPr="005C1CCB">
        <w:rPr>
          <w:b/>
          <w:spacing w:val="-10"/>
          <w:sz w:val="24"/>
          <w:lang w:val="el-GR"/>
        </w:rPr>
        <w:t>ο</w:t>
      </w:r>
      <w:r w:rsidRPr="005C1CCB">
        <w:rPr>
          <w:b/>
          <w:spacing w:val="-6"/>
          <w:sz w:val="24"/>
          <w:lang w:val="el-GR"/>
        </w:rPr>
        <w:t>ρρ</w:t>
      </w:r>
      <w:r w:rsidRPr="005C1CCB">
        <w:rPr>
          <w:b/>
          <w:spacing w:val="-7"/>
          <w:sz w:val="24"/>
          <w:lang w:val="el-GR"/>
        </w:rPr>
        <w:t>ι</w:t>
      </w:r>
      <w:r w:rsidRPr="005C1CCB">
        <w:rPr>
          <w:b/>
          <w:spacing w:val="-9"/>
          <w:sz w:val="24"/>
          <w:lang w:val="el-GR"/>
        </w:rPr>
        <w:t>μ</w:t>
      </w:r>
      <w:r w:rsidRPr="005C1CCB">
        <w:rPr>
          <w:b/>
          <w:spacing w:val="-6"/>
          <w:sz w:val="24"/>
          <w:lang w:val="el-GR"/>
        </w:rPr>
        <w:t>μ</w:t>
      </w:r>
      <w:r w:rsidRPr="005C1CCB">
        <w:rPr>
          <w:b/>
          <w:spacing w:val="-7"/>
          <w:sz w:val="24"/>
          <w:lang w:val="el-GR"/>
        </w:rPr>
        <w:t>α</w:t>
      </w:r>
      <w:r w:rsidRPr="005C1CCB">
        <w:rPr>
          <w:b/>
          <w:spacing w:val="-10"/>
          <w:sz w:val="24"/>
          <w:lang w:val="el-GR"/>
        </w:rPr>
        <w:t>τ</w:t>
      </w:r>
      <w:r w:rsidRPr="005C1CCB">
        <w:rPr>
          <w:b/>
          <w:spacing w:val="-7"/>
          <w:sz w:val="24"/>
          <w:lang w:val="el-GR"/>
        </w:rPr>
        <w:t>ο</w:t>
      </w:r>
      <w:r w:rsidRPr="005C1CCB">
        <w:rPr>
          <w:b/>
          <w:spacing w:val="-8"/>
          <w:sz w:val="24"/>
          <w:lang w:val="el-GR"/>
        </w:rPr>
        <w:t>φ</w:t>
      </w:r>
      <w:r w:rsidRPr="005C1CCB">
        <w:rPr>
          <w:b/>
          <w:spacing w:val="-10"/>
          <w:sz w:val="24"/>
          <w:lang w:val="el-GR"/>
        </w:rPr>
        <w:t>ό</w:t>
      </w:r>
      <w:r w:rsidRPr="005C1CCB">
        <w:rPr>
          <w:b/>
          <w:spacing w:val="-6"/>
          <w:sz w:val="24"/>
          <w:lang w:val="el-GR"/>
        </w:rPr>
        <w:t>ρ</w:t>
      </w:r>
      <w:r w:rsidRPr="005C1CCB">
        <w:rPr>
          <w:b/>
          <w:spacing w:val="-9"/>
          <w:sz w:val="24"/>
          <w:lang w:val="el-GR"/>
        </w:rPr>
        <w:t>α</w:t>
      </w:r>
      <w:r w:rsidRPr="005C1CCB">
        <w:rPr>
          <w:b/>
          <w:sz w:val="24"/>
          <w:lang w:val="el-GR"/>
        </w:rPr>
        <w:t>,</w:t>
      </w:r>
      <w:r w:rsidRPr="005C1CCB">
        <w:rPr>
          <w:b/>
          <w:spacing w:val="55"/>
          <w:sz w:val="24"/>
          <w:lang w:val="el-GR"/>
        </w:rPr>
        <w:t xml:space="preserve"> </w:t>
      </w:r>
      <w:r w:rsidRPr="005C1CCB">
        <w:rPr>
          <w:b/>
          <w:spacing w:val="-6"/>
          <w:sz w:val="24"/>
          <w:lang w:val="el-GR"/>
        </w:rPr>
        <w:t>β</w:t>
      </w:r>
      <w:r w:rsidRPr="005C1CCB">
        <w:rPr>
          <w:b/>
          <w:spacing w:val="-9"/>
          <w:sz w:val="24"/>
          <w:lang w:val="el-GR"/>
        </w:rPr>
        <w:t>υ</w:t>
      </w:r>
      <w:r w:rsidRPr="005C1CCB">
        <w:rPr>
          <w:b/>
          <w:spacing w:val="-7"/>
          <w:sz w:val="24"/>
          <w:lang w:val="el-GR"/>
        </w:rPr>
        <w:t>τιο</w:t>
      </w:r>
      <w:r w:rsidRPr="005C1CCB">
        <w:rPr>
          <w:b/>
          <w:spacing w:val="-8"/>
          <w:sz w:val="24"/>
          <w:lang w:val="el-GR"/>
        </w:rPr>
        <w:t>φ</w:t>
      </w:r>
      <w:r w:rsidRPr="005C1CCB">
        <w:rPr>
          <w:b/>
          <w:spacing w:val="-10"/>
          <w:sz w:val="24"/>
          <w:lang w:val="el-GR"/>
        </w:rPr>
        <w:t>ό</w:t>
      </w:r>
      <w:r w:rsidRPr="005C1CCB">
        <w:rPr>
          <w:b/>
          <w:spacing w:val="-6"/>
          <w:sz w:val="24"/>
          <w:lang w:val="el-GR"/>
        </w:rPr>
        <w:t>ρ</w:t>
      </w:r>
      <w:r w:rsidRPr="005C1CCB">
        <w:rPr>
          <w:b/>
          <w:spacing w:val="-7"/>
          <w:sz w:val="24"/>
          <w:lang w:val="el-GR"/>
        </w:rPr>
        <w:t>α</w:t>
      </w:r>
      <w:r w:rsidRPr="005C1CCB">
        <w:rPr>
          <w:b/>
          <w:sz w:val="24"/>
          <w:lang w:val="el-GR"/>
        </w:rPr>
        <w:t xml:space="preserve">, </w:t>
      </w:r>
      <w:r w:rsidRPr="005C1CCB">
        <w:rPr>
          <w:b/>
          <w:spacing w:val="12"/>
          <w:sz w:val="24"/>
          <w:lang w:val="el-GR"/>
        </w:rPr>
        <w:t xml:space="preserve"> </w:t>
      </w:r>
      <w:r w:rsidRPr="005C1CCB">
        <w:rPr>
          <w:b/>
          <w:sz w:val="24"/>
          <w:lang w:val="el-GR"/>
        </w:rPr>
        <w:t xml:space="preserve"> </w:t>
      </w:r>
      <w:r w:rsidRPr="005C1CCB">
        <w:rPr>
          <w:b/>
          <w:spacing w:val="12"/>
          <w:sz w:val="24"/>
          <w:lang w:val="el-GR"/>
        </w:rPr>
        <w:t xml:space="preserve"> </w:t>
      </w:r>
      <w:r w:rsidRPr="005C1CCB">
        <w:rPr>
          <w:b/>
          <w:spacing w:val="-6"/>
          <w:sz w:val="24"/>
          <w:lang w:val="el-GR"/>
        </w:rPr>
        <w:t>κ</w:t>
      </w:r>
      <w:r w:rsidRPr="005C1CCB">
        <w:rPr>
          <w:b/>
          <w:spacing w:val="-10"/>
          <w:sz w:val="24"/>
          <w:lang w:val="el-GR"/>
        </w:rPr>
        <w:t>λ</w:t>
      </w:r>
      <w:r w:rsidRPr="005C1CCB">
        <w:rPr>
          <w:b/>
          <w:sz w:val="24"/>
          <w:lang w:val="el-GR"/>
        </w:rPr>
        <w:t>π.</w:t>
      </w:r>
    </w:p>
    <w:p w:rsidR="00FE1FF8" w:rsidRPr="00840CC9" w:rsidRDefault="00FE1FF8" w:rsidP="00FE1FF8">
      <w:pPr>
        <w:spacing w:before="29"/>
        <w:rPr>
          <w:b/>
          <w:i/>
          <w:sz w:val="24"/>
          <w:lang w:val="el-GR"/>
        </w:rPr>
      </w:pPr>
      <w:r w:rsidRPr="003B6BE3">
        <w:rPr>
          <w:b/>
          <w:sz w:val="24"/>
          <w:lang w:val="el-GR"/>
        </w:rPr>
        <w:t>1</w:t>
      </w:r>
      <w:r w:rsidRPr="003B6BE3">
        <w:rPr>
          <w:b/>
          <w:sz w:val="24"/>
          <w:vertAlign w:val="superscript"/>
          <w:lang w:val="el-GR"/>
        </w:rPr>
        <w:t>ης</w:t>
      </w:r>
      <w:r>
        <w:rPr>
          <w:b/>
          <w:sz w:val="24"/>
          <w:lang w:val="el-GR"/>
        </w:rPr>
        <w:t xml:space="preserve">  κυκλοφορίας πριν το έτος 2009</w:t>
      </w:r>
      <w:r>
        <w:rPr>
          <w:sz w:val="24"/>
          <w:lang w:val="el-GR"/>
        </w:rPr>
        <w:t xml:space="preserve"> </w:t>
      </w:r>
      <w:r w:rsidRPr="00840CC9">
        <w:rPr>
          <w:b/>
          <w:i/>
          <w:sz w:val="24"/>
          <w:lang w:val="el-GR"/>
        </w:rPr>
        <w:t>(με τα κατώτατα όρια υποχρεωτικής ασφάλισης)</w:t>
      </w:r>
    </w:p>
    <w:p w:rsidR="00FE1FF8" w:rsidRPr="005C1CCB" w:rsidRDefault="00FE1FF8" w:rsidP="00FE1FF8">
      <w:pPr>
        <w:spacing w:line="200" w:lineRule="exact"/>
        <w:rPr>
          <w:sz w:val="24"/>
          <w:lang w:val="el-GR"/>
        </w:rPr>
      </w:pPr>
    </w:p>
    <w:p w:rsidR="00FE1FF8" w:rsidRPr="005C1CCB" w:rsidRDefault="00FE1FF8" w:rsidP="00FE1FF8">
      <w:pPr>
        <w:spacing w:before="29"/>
        <w:rPr>
          <w:sz w:val="24"/>
          <w:lang w:val="el-GR"/>
        </w:rPr>
      </w:pPr>
      <w:r w:rsidRPr="005C1CCB">
        <w:rPr>
          <w:b/>
          <w:spacing w:val="-8"/>
          <w:sz w:val="24"/>
          <w:lang w:val="el-GR"/>
        </w:rPr>
        <w:t>Υ</w:t>
      </w:r>
      <w:r w:rsidRPr="005C1CCB">
        <w:rPr>
          <w:b/>
          <w:spacing w:val="-7"/>
          <w:sz w:val="24"/>
          <w:lang w:val="el-GR"/>
        </w:rPr>
        <w:t>πο</w:t>
      </w:r>
      <w:r w:rsidRPr="005C1CCB">
        <w:rPr>
          <w:b/>
          <w:spacing w:val="-10"/>
          <w:sz w:val="24"/>
          <w:lang w:val="el-GR"/>
        </w:rPr>
        <w:t>χ</w:t>
      </w:r>
      <w:r w:rsidRPr="005C1CCB">
        <w:rPr>
          <w:b/>
          <w:spacing w:val="-6"/>
          <w:sz w:val="24"/>
          <w:lang w:val="el-GR"/>
        </w:rPr>
        <w:t>ρ</w:t>
      </w:r>
      <w:r w:rsidRPr="005C1CCB">
        <w:rPr>
          <w:b/>
          <w:spacing w:val="-11"/>
          <w:sz w:val="24"/>
          <w:lang w:val="el-GR"/>
        </w:rPr>
        <w:t>ε</w:t>
      </w:r>
      <w:r w:rsidRPr="005C1CCB">
        <w:rPr>
          <w:b/>
          <w:sz w:val="24"/>
          <w:lang w:val="el-GR"/>
        </w:rPr>
        <w:t>ω</w:t>
      </w:r>
      <w:r w:rsidRPr="005C1CCB">
        <w:rPr>
          <w:b/>
          <w:spacing w:val="-7"/>
          <w:sz w:val="24"/>
          <w:lang w:val="el-GR"/>
        </w:rPr>
        <w:t>τ</w:t>
      </w:r>
      <w:r w:rsidRPr="005C1CCB">
        <w:rPr>
          <w:b/>
          <w:spacing w:val="-10"/>
          <w:sz w:val="24"/>
          <w:lang w:val="el-GR"/>
        </w:rPr>
        <w:t>ι</w:t>
      </w:r>
      <w:r w:rsidRPr="005C1CCB">
        <w:rPr>
          <w:b/>
          <w:spacing w:val="-6"/>
          <w:sz w:val="24"/>
          <w:lang w:val="el-GR"/>
        </w:rPr>
        <w:t>κέ</w:t>
      </w:r>
      <w:r w:rsidRPr="005C1CCB">
        <w:rPr>
          <w:b/>
          <w:sz w:val="24"/>
          <w:lang w:val="el-GR"/>
        </w:rPr>
        <w:t>ς</w:t>
      </w:r>
      <w:r w:rsidRPr="005C1CCB">
        <w:rPr>
          <w:b/>
          <w:spacing w:val="-20"/>
          <w:sz w:val="24"/>
          <w:lang w:val="el-GR"/>
        </w:rPr>
        <w:t xml:space="preserve"> </w:t>
      </w:r>
      <w:r w:rsidRPr="005C1CCB">
        <w:rPr>
          <w:b/>
          <w:spacing w:val="-6"/>
          <w:sz w:val="24"/>
          <w:lang w:val="el-GR"/>
        </w:rPr>
        <w:t>κ</w:t>
      </w:r>
      <w:r w:rsidRPr="005C1CCB">
        <w:rPr>
          <w:b/>
          <w:spacing w:val="-7"/>
          <w:sz w:val="24"/>
          <w:lang w:val="el-GR"/>
        </w:rPr>
        <w:t>αλ</w:t>
      </w:r>
      <w:r w:rsidRPr="005C1CCB">
        <w:rPr>
          <w:b/>
          <w:spacing w:val="-9"/>
          <w:sz w:val="24"/>
          <w:lang w:val="el-GR"/>
        </w:rPr>
        <w:t>ύ</w:t>
      </w:r>
      <w:r w:rsidRPr="005C1CCB">
        <w:rPr>
          <w:b/>
          <w:spacing w:val="-2"/>
          <w:sz w:val="24"/>
          <w:lang w:val="el-GR"/>
        </w:rPr>
        <w:t>ψ</w:t>
      </w:r>
      <w:r w:rsidRPr="005C1CCB">
        <w:rPr>
          <w:b/>
          <w:spacing w:val="-9"/>
          <w:sz w:val="24"/>
          <w:lang w:val="el-GR"/>
        </w:rPr>
        <w:t>ε</w:t>
      </w:r>
      <w:r w:rsidRPr="005C1CCB">
        <w:rPr>
          <w:b/>
          <w:spacing w:val="-7"/>
          <w:sz w:val="24"/>
          <w:lang w:val="el-GR"/>
        </w:rPr>
        <w:t>ι</w:t>
      </w:r>
      <w:r w:rsidRPr="005C1CCB">
        <w:rPr>
          <w:b/>
          <w:sz w:val="24"/>
          <w:lang w:val="el-GR"/>
        </w:rPr>
        <w:t>ς</w:t>
      </w:r>
    </w:p>
    <w:p w:rsidR="00FE1FF8" w:rsidRPr="005C1CCB" w:rsidRDefault="00FE1FF8" w:rsidP="00FE1FF8">
      <w:pPr>
        <w:spacing w:before="24"/>
        <w:rPr>
          <w:sz w:val="24"/>
          <w:lang w:val="el-GR"/>
        </w:rPr>
      </w:pPr>
      <w:r w:rsidRPr="005C1CCB">
        <w:rPr>
          <w:spacing w:val="-7"/>
          <w:sz w:val="24"/>
          <w:lang w:val="el-GR"/>
        </w:rPr>
        <w:t>Γι</w:t>
      </w:r>
      <w:r w:rsidRPr="005C1CCB">
        <w:rPr>
          <w:sz w:val="24"/>
          <w:lang w:val="el-GR"/>
        </w:rPr>
        <w:t>α</w:t>
      </w:r>
      <w:r w:rsidRPr="005C1CCB">
        <w:rPr>
          <w:spacing w:val="-15"/>
          <w:sz w:val="24"/>
          <w:lang w:val="el-GR"/>
        </w:rPr>
        <w:t xml:space="preserve"> </w:t>
      </w:r>
      <w:r w:rsidRPr="005C1CCB">
        <w:rPr>
          <w:spacing w:val="-8"/>
          <w:sz w:val="24"/>
          <w:lang w:val="el-GR"/>
        </w:rPr>
        <w:t>τ</w:t>
      </w:r>
      <w:r w:rsidRPr="005C1CCB">
        <w:rPr>
          <w:spacing w:val="-10"/>
          <w:sz w:val="24"/>
          <w:lang w:val="el-GR"/>
        </w:rPr>
        <w:t>η</w:t>
      </w:r>
      <w:r w:rsidRPr="005C1CCB">
        <w:rPr>
          <w:sz w:val="24"/>
          <w:lang w:val="el-GR"/>
        </w:rPr>
        <w:t>ν</w:t>
      </w:r>
      <w:r w:rsidRPr="005C1CCB">
        <w:rPr>
          <w:spacing w:val="-15"/>
          <w:sz w:val="24"/>
          <w:lang w:val="el-GR"/>
        </w:rPr>
        <w:t xml:space="preserve"> </w:t>
      </w:r>
      <w:r w:rsidRPr="005C1CCB">
        <w:rPr>
          <w:spacing w:val="-8"/>
          <w:sz w:val="24"/>
          <w:lang w:val="el-GR"/>
        </w:rPr>
        <w:t>α</w:t>
      </w:r>
      <w:r w:rsidRPr="005C1CCB">
        <w:rPr>
          <w:spacing w:val="-9"/>
          <w:sz w:val="24"/>
          <w:lang w:val="el-GR"/>
        </w:rPr>
        <w:t>σ</w:t>
      </w:r>
      <w:r w:rsidRPr="005C1CCB">
        <w:rPr>
          <w:spacing w:val="-6"/>
          <w:sz w:val="24"/>
          <w:lang w:val="el-GR"/>
        </w:rPr>
        <w:t>φ</w:t>
      </w:r>
      <w:r w:rsidRPr="005C1CCB">
        <w:rPr>
          <w:spacing w:val="-8"/>
          <w:sz w:val="24"/>
          <w:lang w:val="el-GR"/>
        </w:rPr>
        <w:t>άλ</w:t>
      </w:r>
      <w:r w:rsidRPr="005C1CCB">
        <w:rPr>
          <w:spacing w:val="-7"/>
          <w:sz w:val="24"/>
          <w:lang w:val="el-GR"/>
        </w:rPr>
        <w:t>ισ</w:t>
      </w:r>
      <w:r w:rsidRPr="005C1CCB">
        <w:rPr>
          <w:sz w:val="24"/>
          <w:lang w:val="el-GR"/>
        </w:rPr>
        <w:t>η</w:t>
      </w:r>
      <w:r w:rsidRPr="005C1CCB">
        <w:rPr>
          <w:spacing w:val="-18"/>
          <w:sz w:val="24"/>
          <w:lang w:val="el-GR"/>
        </w:rPr>
        <w:t xml:space="preserve"> </w:t>
      </w:r>
      <w:r w:rsidRPr="005C1CCB">
        <w:rPr>
          <w:spacing w:val="-7"/>
          <w:sz w:val="24"/>
          <w:lang w:val="el-GR"/>
        </w:rPr>
        <w:t>έ</w:t>
      </w:r>
      <w:r w:rsidRPr="005C1CCB">
        <w:rPr>
          <w:spacing w:val="-8"/>
          <w:sz w:val="24"/>
          <w:lang w:val="el-GR"/>
        </w:rPr>
        <w:t>ναν</w:t>
      </w:r>
      <w:r w:rsidRPr="005C1CCB">
        <w:rPr>
          <w:spacing w:val="-10"/>
          <w:sz w:val="24"/>
          <w:lang w:val="el-GR"/>
        </w:rPr>
        <w:t>τ</w:t>
      </w:r>
      <w:r w:rsidRPr="005C1CCB">
        <w:rPr>
          <w:sz w:val="24"/>
          <w:lang w:val="el-GR"/>
        </w:rPr>
        <w:t>ι</w:t>
      </w:r>
      <w:r w:rsidRPr="005C1CCB">
        <w:rPr>
          <w:spacing w:val="-17"/>
          <w:sz w:val="24"/>
          <w:lang w:val="el-GR"/>
        </w:rPr>
        <w:t xml:space="preserve"> </w:t>
      </w:r>
      <w:r w:rsidRPr="005C1CCB">
        <w:rPr>
          <w:spacing w:val="-5"/>
          <w:sz w:val="24"/>
          <w:lang w:val="el-GR"/>
        </w:rPr>
        <w:t>ο</w:t>
      </w:r>
      <w:r w:rsidRPr="005C1CCB">
        <w:rPr>
          <w:spacing w:val="-7"/>
          <w:sz w:val="24"/>
          <w:lang w:val="el-GR"/>
        </w:rPr>
        <w:t>δ</w:t>
      </w:r>
      <w:r w:rsidRPr="005C1CCB">
        <w:rPr>
          <w:spacing w:val="-6"/>
          <w:sz w:val="24"/>
          <w:lang w:val="el-GR"/>
        </w:rPr>
        <w:t>ι</w:t>
      </w:r>
      <w:r w:rsidRPr="005C1CCB">
        <w:rPr>
          <w:spacing w:val="-8"/>
          <w:sz w:val="24"/>
          <w:lang w:val="el-GR"/>
        </w:rPr>
        <w:t>κή</w:t>
      </w:r>
      <w:r w:rsidRPr="005C1CCB">
        <w:rPr>
          <w:sz w:val="24"/>
          <w:lang w:val="el-GR"/>
        </w:rPr>
        <w:t>ς</w:t>
      </w:r>
      <w:r w:rsidRPr="005C1CCB">
        <w:rPr>
          <w:spacing w:val="-16"/>
          <w:sz w:val="24"/>
          <w:lang w:val="el-GR"/>
        </w:rPr>
        <w:t xml:space="preserve"> </w:t>
      </w:r>
      <w:r w:rsidRPr="005C1CCB">
        <w:rPr>
          <w:spacing w:val="-8"/>
          <w:sz w:val="24"/>
          <w:lang w:val="el-GR"/>
        </w:rPr>
        <w:t>α</w:t>
      </w:r>
      <w:r w:rsidRPr="005C1CCB">
        <w:rPr>
          <w:spacing w:val="-7"/>
          <w:sz w:val="24"/>
          <w:lang w:val="el-GR"/>
        </w:rPr>
        <w:t>σ</w:t>
      </w:r>
      <w:r w:rsidRPr="005C1CCB">
        <w:rPr>
          <w:spacing w:val="-10"/>
          <w:sz w:val="24"/>
          <w:lang w:val="el-GR"/>
        </w:rPr>
        <w:t>τ</w:t>
      </w:r>
      <w:r w:rsidRPr="005C1CCB">
        <w:rPr>
          <w:spacing w:val="-7"/>
          <w:sz w:val="24"/>
          <w:lang w:val="el-GR"/>
        </w:rPr>
        <w:t>ι</w:t>
      </w:r>
      <w:r w:rsidRPr="005C1CCB">
        <w:rPr>
          <w:spacing w:val="-8"/>
          <w:sz w:val="24"/>
          <w:lang w:val="el-GR"/>
        </w:rPr>
        <w:t>κή</w:t>
      </w:r>
      <w:r w:rsidRPr="005C1CCB">
        <w:rPr>
          <w:sz w:val="24"/>
          <w:lang w:val="el-GR"/>
        </w:rPr>
        <w:t>ς</w:t>
      </w:r>
      <w:r w:rsidRPr="005C1CCB">
        <w:rPr>
          <w:spacing w:val="-16"/>
          <w:sz w:val="24"/>
          <w:lang w:val="el-GR"/>
        </w:rPr>
        <w:t xml:space="preserve"> </w:t>
      </w:r>
      <w:r w:rsidRPr="005C1CCB">
        <w:rPr>
          <w:spacing w:val="-10"/>
          <w:sz w:val="24"/>
          <w:lang w:val="el-GR"/>
        </w:rPr>
        <w:t>ε</w:t>
      </w:r>
      <w:r w:rsidRPr="005C1CCB">
        <w:rPr>
          <w:spacing w:val="-6"/>
          <w:sz w:val="24"/>
          <w:lang w:val="el-GR"/>
        </w:rPr>
        <w:t>υ</w:t>
      </w:r>
      <w:r w:rsidRPr="005C1CCB">
        <w:rPr>
          <w:spacing w:val="-9"/>
          <w:sz w:val="24"/>
          <w:lang w:val="el-GR"/>
        </w:rPr>
        <w:t>θ</w:t>
      </w:r>
      <w:r w:rsidRPr="005C1CCB">
        <w:rPr>
          <w:spacing w:val="-6"/>
          <w:sz w:val="24"/>
          <w:lang w:val="el-GR"/>
        </w:rPr>
        <w:t>ύ</w:t>
      </w:r>
      <w:r w:rsidRPr="005C1CCB">
        <w:rPr>
          <w:spacing w:val="-8"/>
          <w:sz w:val="24"/>
          <w:lang w:val="el-GR"/>
        </w:rPr>
        <w:t>ν</w:t>
      </w:r>
      <w:r w:rsidRPr="005C1CCB">
        <w:rPr>
          <w:spacing w:val="-10"/>
          <w:sz w:val="24"/>
          <w:lang w:val="el-GR"/>
        </w:rPr>
        <w:t>η</w:t>
      </w:r>
      <w:r w:rsidRPr="005C1CCB">
        <w:rPr>
          <w:sz w:val="24"/>
          <w:lang w:val="el-GR"/>
        </w:rPr>
        <w:t>ς</w:t>
      </w:r>
    </w:p>
    <w:p w:rsidR="00FE1FF8" w:rsidRPr="005C1CCB" w:rsidRDefault="00FE1FF8" w:rsidP="00FE1FF8">
      <w:pPr>
        <w:spacing w:before="41"/>
        <w:rPr>
          <w:sz w:val="24"/>
          <w:lang w:val="el-GR"/>
        </w:rPr>
      </w:pPr>
      <w:r w:rsidRPr="005C1CCB">
        <w:rPr>
          <w:i/>
          <w:spacing w:val="-7"/>
          <w:sz w:val="24"/>
          <w:lang w:val="el-GR"/>
        </w:rPr>
        <w:t>2.1</w:t>
      </w:r>
      <w:r w:rsidRPr="005C1CCB">
        <w:rPr>
          <w:i/>
          <w:sz w:val="24"/>
          <w:lang w:val="el-GR"/>
        </w:rPr>
        <w:t xml:space="preserve">.     </w:t>
      </w:r>
      <w:r w:rsidRPr="005C1CCB">
        <w:rPr>
          <w:i/>
          <w:spacing w:val="22"/>
          <w:sz w:val="24"/>
          <w:lang w:val="el-GR"/>
        </w:rPr>
        <w:t xml:space="preserve"> </w:t>
      </w:r>
      <w:r w:rsidRPr="005C1CCB">
        <w:rPr>
          <w:i/>
          <w:spacing w:val="-8"/>
          <w:sz w:val="24"/>
          <w:lang w:val="el-GR"/>
        </w:rPr>
        <w:t>Σ</w:t>
      </w:r>
      <w:r w:rsidRPr="005C1CCB">
        <w:rPr>
          <w:i/>
          <w:spacing w:val="-6"/>
          <w:sz w:val="24"/>
          <w:lang w:val="el-GR"/>
        </w:rPr>
        <w:t>ω</w:t>
      </w:r>
      <w:r w:rsidRPr="005C1CCB">
        <w:rPr>
          <w:i/>
          <w:spacing w:val="-8"/>
          <w:sz w:val="24"/>
          <w:lang w:val="el-GR"/>
        </w:rPr>
        <w:t>μα</w:t>
      </w:r>
      <w:r w:rsidRPr="005C1CCB">
        <w:rPr>
          <w:i/>
          <w:spacing w:val="-9"/>
          <w:sz w:val="24"/>
          <w:lang w:val="el-GR"/>
        </w:rPr>
        <w:t>τ</w:t>
      </w:r>
      <w:r w:rsidRPr="005C1CCB">
        <w:rPr>
          <w:i/>
          <w:spacing w:val="-7"/>
          <w:sz w:val="24"/>
          <w:lang w:val="el-GR"/>
        </w:rPr>
        <w:t>ι</w:t>
      </w:r>
      <w:r w:rsidRPr="005C1CCB">
        <w:rPr>
          <w:i/>
          <w:spacing w:val="-5"/>
          <w:sz w:val="24"/>
          <w:lang w:val="el-GR"/>
        </w:rPr>
        <w:t>κ</w:t>
      </w:r>
      <w:r w:rsidRPr="005C1CCB">
        <w:rPr>
          <w:i/>
          <w:spacing w:val="-13"/>
          <w:sz w:val="24"/>
          <w:lang w:val="el-GR"/>
        </w:rPr>
        <w:t>έ</w:t>
      </w:r>
      <w:r w:rsidRPr="005C1CCB">
        <w:rPr>
          <w:i/>
          <w:sz w:val="24"/>
          <w:lang w:val="el-GR"/>
        </w:rPr>
        <w:t>ς</w:t>
      </w:r>
      <w:r w:rsidRPr="005C1CCB">
        <w:rPr>
          <w:i/>
          <w:spacing w:val="-16"/>
          <w:sz w:val="24"/>
          <w:lang w:val="el-GR"/>
        </w:rPr>
        <w:t xml:space="preserve"> </w:t>
      </w:r>
      <w:r w:rsidRPr="005C1CCB">
        <w:rPr>
          <w:i/>
          <w:spacing w:val="-7"/>
          <w:sz w:val="24"/>
          <w:lang w:val="el-GR"/>
        </w:rPr>
        <w:t>β</w:t>
      </w:r>
      <w:r w:rsidRPr="005C1CCB">
        <w:rPr>
          <w:i/>
          <w:spacing w:val="-8"/>
          <w:sz w:val="24"/>
          <w:lang w:val="el-GR"/>
        </w:rPr>
        <w:t>λά</w:t>
      </w:r>
      <w:r w:rsidRPr="005C1CCB">
        <w:rPr>
          <w:i/>
          <w:spacing w:val="-4"/>
          <w:sz w:val="24"/>
          <w:lang w:val="el-GR"/>
        </w:rPr>
        <w:t>β</w:t>
      </w:r>
      <w:r w:rsidRPr="005C1CCB">
        <w:rPr>
          <w:i/>
          <w:spacing w:val="-13"/>
          <w:sz w:val="24"/>
          <w:lang w:val="el-GR"/>
        </w:rPr>
        <w:t>ε</w:t>
      </w:r>
      <w:r w:rsidRPr="005C1CCB">
        <w:rPr>
          <w:i/>
          <w:sz w:val="24"/>
          <w:lang w:val="el-GR"/>
        </w:rPr>
        <w:t>ς</w:t>
      </w:r>
      <w:r w:rsidRPr="005C1CCB">
        <w:rPr>
          <w:i/>
          <w:spacing w:val="-9"/>
          <w:sz w:val="24"/>
          <w:lang w:val="el-GR"/>
        </w:rPr>
        <w:t xml:space="preserve"> τ</w:t>
      </w:r>
      <w:r w:rsidRPr="005C1CCB">
        <w:rPr>
          <w:i/>
          <w:spacing w:val="-7"/>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r w:rsidRPr="005C1CCB">
        <w:rPr>
          <w:i/>
          <w:spacing w:val="-15"/>
          <w:sz w:val="24"/>
          <w:lang w:val="el-GR"/>
        </w:rPr>
        <w:t xml:space="preserve"> </w:t>
      </w:r>
      <w:r w:rsidRPr="005C1CCB">
        <w:rPr>
          <w:i/>
          <w:spacing w:val="-13"/>
          <w:sz w:val="24"/>
          <w:lang w:val="el-GR"/>
        </w:rPr>
        <w:t>α</w:t>
      </w:r>
      <w:r w:rsidRPr="005C1CCB">
        <w:rPr>
          <w:i/>
          <w:spacing w:val="-6"/>
          <w:sz w:val="24"/>
          <w:lang w:val="el-GR"/>
        </w:rPr>
        <w:t>ν</w:t>
      </w:r>
      <w:r w:rsidRPr="005C1CCB">
        <w:rPr>
          <w:i/>
          <w:sz w:val="24"/>
          <w:lang w:val="el-GR"/>
        </w:rPr>
        <w:t>ά</w:t>
      </w:r>
      <w:r w:rsidRPr="005C1CCB">
        <w:rPr>
          <w:i/>
          <w:spacing w:val="-16"/>
          <w:sz w:val="24"/>
          <w:lang w:val="el-GR"/>
        </w:rPr>
        <w:t xml:space="preserve"> </w:t>
      </w:r>
      <w:r w:rsidRPr="005C1CCB">
        <w:rPr>
          <w:i/>
          <w:spacing w:val="-7"/>
          <w:sz w:val="24"/>
          <w:lang w:val="el-GR"/>
        </w:rPr>
        <w:t>θύ</w:t>
      </w:r>
      <w:r w:rsidRPr="005C1CCB">
        <w:rPr>
          <w:i/>
          <w:spacing w:val="-5"/>
          <w:sz w:val="24"/>
          <w:lang w:val="el-GR"/>
        </w:rPr>
        <w:t>μ</w:t>
      </w:r>
      <w:r w:rsidRPr="005C1CCB">
        <w:rPr>
          <w:i/>
          <w:sz w:val="24"/>
          <w:lang w:val="el-GR"/>
        </w:rPr>
        <w:t>α</w:t>
      </w:r>
    </w:p>
    <w:p w:rsidR="00FE1FF8" w:rsidRDefault="00FE1FF8" w:rsidP="00FE1FF8">
      <w:pPr>
        <w:spacing w:before="43"/>
        <w:rPr>
          <w:i/>
          <w:sz w:val="24"/>
          <w:lang w:val="el-GR"/>
        </w:rPr>
      </w:pPr>
      <w:r w:rsidRPr="005C1CCB">
        <w:rPr>
          <w:i/>
          <w:spacing w:val="-7"/>
          <w:sz w:val="24"/>
          <w:lang w:val="el-GR"/>
        </w:rPr>
        <w:t>2.2</w:t>
      </w:r>
      <w:r w:rsidRPr="005C1CCB">
        <w:rPr>
          <w:i/>
          <w:sz w:val="24"/>
          <w:lang w:val="el-GR"/>
        </w:rPr>
        <w:t xml:space="preserve">.     </w:t>
      </w:r>
      <w:r w:rsidRPr="005C1CCB">
        <w:rPr>
          <w:i/>
          <w:spacing w:val="22"/>
          <w:sz w:val="24"/>
          <w:lang w:val="el-GR"/>
        </w:rPr>
        <w:t xml:space="preserve"> </w:t>
      </w:r>
      <w:r w:rsidRPr="005C1CCB">
        <w:rPr>
          <w:i/>
          <w:spacing w:val="-1"/>
          <w:sz w:val="24"/>
          <w:lang w:val="el-GR"/>
        </w:rPr>
        <w:t>Υ</w:t>
      </w:r>
      <w:r w:rsidRPr="005C1CCB">
        <w:rPr>
          <w:i/>
          <w:spacing w:val="-8"/>
          <w:sz w:val="24"/>
          <w:lang w:val="el-GR"/>
        </w:rPr>
        <w:t>λ</w:t>
      </w:r>
      <w:r w:rsidRPr="005C1CCB">
        <w:rPr>
          <w:i/>
          <w:spacing w:val="-9"/>
          <w:sz w:val="24"/>
          <w:lang w:val="el-GR"/>
        </w:rPr>
        <w:t>ι</w:t>
      </w:r>
      <w:r w:rsidRPr="005C1CCB">
        <w:rPr>
          <w:i/>
          <w:spacing w:val="-7"/>
          <w:sz w:val="24"/>
          <w:lang w:val="el-GR"/>
        </w:rPr>
        <w:t>κ</w:t>
      </w:r>
      <w:r w:rsidRPr="005C1CCB">
        <w:rPr>
          <w:i/>
          <w:spacing w:val="-8"/>
          <w:sz w:val="24"/>
          <w:lang w:val="el-GR"/>
        </w:rPr>
        <w:t>έ</w:t>
      </w:r>
      <w:r w:rsidRPr="005C1CCB">
        <w:rPr>
          <w:i/>
          <w:sz w:val="24"/>
          <w:lang w:val="el-GR"/>
        </w:rPr>
        <w:t>ς</w:t>
      </w:r>
      <w:r w:rsidRPr="005C1CCB">
        <w:rPr>
          <w:i/>
          <w:spacing w:val="-16"/>
          <w:sz w:val="24"/>
          <w:lang w:val="el-GR"/>
        </w:rPr>
        <w:t xml:space="preserve"> </w:t>
      </w:r>
      <w:r w:rsidRPr="005C1CCB">
        <w:rPr>
          <w:i/>
          <w:spacing w:val="-8"/>
          <w:sz w:val="24"/>
          <w:lang w:val="el-GR"/>
        </w:rPr>
        <w:t>ζ</w:t>
      </w:r>
      <w:r w:rsidRPr="005C1CCB">
        <w:rPr>
          <w:i/>
          <w:spacing w:val="-6"/>
          <w:sz w:val="24"/>
          <w:lang w:val="el-GR"/>
        </w:rPr>
        <w:t>η</w:t>
      </w:r>
      <w:r w:rsidRPr="005C1CCB">
        <w:rPr>
          <w:i/>
          <w:spacing w:val="-10"/>
          <w:sz w:val="24"/>
          <w:lang w:val="el-GR"/>
        </w:rPr>
        <w:t>μ</w:t>
      </w:r>
      <w:r w:rsidRPr="005C1CCB">
        <w:rPr>
          <w:i/>
          <w:spacing w:val="-7"/>
          <w:sz w:val="24"/>
          <w:lang w:val="el-GR"/>
        </w:rPr>
        <w:t>ί</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9"/>
          <w:sz w:val="24"/>
          <w:lang w:val="el-GR"/>
        </w:rPr>
        <w:t>τ</w:t>
      </w:r>
      <w:r w:rsidRPr="005C1CCB">
        <w:rPr>
          <w:i/>
          <w:spacing w:val="-7"/>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r w:rsidRPr="005C1CCB">
        <w:rPr>
          <w:i/>
          <w:spacing w:val="-15"/>
          <w:sz w:val="24"/>
          <w:lang w:val="el-GR"/>
        </w:rPr>
        <w:t xml:space="preserve"> </w:t>
      </w:r>
      <w:r w:rsidRPr="005C1CCB">
        <w:rPr>
          <w:i/>
          <w:spacing w:val="-8"/>
          <w:sz w:val="24"/>
          <w:lang w:val="el-GR"/>
        </w:rPr>
        <w:t>αν</w:t>
      </w:r>
      <w:r w:rsidRPr="005C1CCB">
        <w:rPr>
          <w:i/>
          <w:sz w:val="24"/>
          <w:lang w:val="el-GR"/>
        </w:rPr>
        <w:t>ά</w:t>
      </w:r>
      <w:r w:rsidRPr="005C1CCB">
        <w:rPr>
          <w:i/>
          <w:spacing w:val="-16"/>
          <w:sz w:val="24"/>
          <w:lang w:val="el-GR"/>
        </w:rPr>
        <w:t xml:space="preserve"> </w:t>
      </w:r>
      <w:r w:rsidRPr="005C1CCB">
        <w:rPr>
          <w:i/>
          <w:spacing w:val="-8"/>
          <w:sz w:val="24"/>
          <w:lang w:val="el-GR"/>
        </w:rPr>
        <w:t>α</w:t>
      </w:r>
      <w:r w:rsidRPr="005C1CCB">
        <w:rPr>
          <w:i/>
          <w:spacing w:val="-7"/>
          <w:sz w:val="24"/>
          <w:lang w:val="el-GR"/>
        </w:rPr>
        <w:t>τύχ</w:t>
      </w:r>
      <w:r w:rsidRPr="005C1CCB">
        <w:rPr>
          <w:i/>
          <w:spacing w:val="-9"/>
          <w:sz w:val="24"/>
          <w:lang w:val="el-GR"/>
        </w:rPr>
        <w:t>η</w:t>
      </w:r>
      <w:r w:rsidRPr="005C1CCB">
        <w:rPr>
          <w:i/>
          <w:spacing w:val="-5"/>
          <w:sz w:val="24"/>
          <w:lang w:val="el-GR"/>
        </w:rPr>
        <w:t>μ</w:t>
      </w:r>
      <w:r w:rsidRPr="005C1CCB">
        <w:rPr>
          <w:i/>
          <w:sz w:val="24"/>
          <w:lang w:val="el-GR"/>
        </w:rPr>
        <w:t>α</w:t>
      </w:r>
    </w:p>
    <w:p w:rsidR="00FE1FF8" w:rsidRDefault="00FE1FF8" w:rsidP="00FE1FF8">
      <w:pPr>
        <w:spacing w:before="43"/>
        <w:rPr>
          <w:i/>
          <w:sz w:val="24"/>
          <w:lang w:val="el-GR"/>
        </w:rPr>
      </w:pPr>
    </w:p>
    <w:p w:rsidR="00FE1FF8" w:rsidRDefault="00FE1FF8" w:rsidP="00FE1FF8">
      <w:pPr>
        <w:spacing w:before="43"/>
        <w:rPr>
          <w:i/>
          <w:sz w:val="24"/>
          <w:lang w:val="el-GR"/>
        </w:rPr>
      </w:pPr>
    </w:p>
    <w:p w:rsidR="00FE1FF8" w:rsidRDefault="00FE1FF8" w:rsidP="00FE1FF8">
      <w:pPr>
        <w:spacing w:before="43"/>
        <w:rPr>
          <w:i/>
          <w:sz w:val="24"/>
          <w:lang w:val="el-GR"/>
        </w:rPr>
      </w:pPr>
    </w:p>
    <w:p w:rsidR="00FE1FF8" w:rsidRDefault="00FE1FF8" w:rsidP="00FE1FF8">
      <w:pPr>
        <w:spacing w:before="43"/>
        <w:rPr>
          <w:i/>
          <w:sz w:val="24"/>
          <w:lang w:val="el-GR"/>
        </w:rPr>
      </w:pPr>
    </w:p>
    <w:p w:rsidR="00FE1FF8" w:rsidRPr="005C1CCB" w:rsidRDefault="00FE1FF8" w:rsidP="00FE1FF8">
      <w:pPr>
        <w:spacing w:before="43"/>
        <w:rPr>
          <w:sz w:val="24"/>
          <w:lang w:val="el-GR"/>
        </w:rPr>
      </w:pPr>
    </w:p>
    <w:p w:rsidR="00FE1FF8" w:rsidRPr="005C1CCB" w:rsidRDefault="00FE1FF8" w:rsidP="00FE1FF8">
      <w:pPr>
        <w:rPr>
          <w:sz w:val="24"/>
          <w:lang w:val="el-GR"/>
        </w:rPr>
      </w:pPr>
      <w:r w:rsidRPr="005C1CCB">
        <w:rPr>
          <w:b/>
          <w:spacing w:val="-7"/>
          <w:sz w:val="24"/>
          <w:lang w:val="el-GR"/>
        </w:rPr>
        <w:t>Π</w:t>
      </w:r>
      <w:r w:rsidRPr="005C1CCB">
        <w:rPr>
          <w:b/>
          <w:spacing w:val="-6"/>
          <w:sz w:val="24"/>
          <w:lang w:val="el-GR"/>
        </w:rPr>
        <w:t>ρ</w:t>
      </w:r>
      <w:r w:rsidRPr="005C1CCB">
        <w:rPr>
          <w:b/>
          <w:spacing w:val="-7"/>
          <w:sz w:val="24"/>
          <w:lang w:val="el-GR"/>
        </w:rPr>
        <w:t>ο</w:t>
      </w:r>
      <w:r w:rsidRPr="005C1CCB">
        <w:rPr>
          <w:b/>
          <w:spacing w:val="-9"/>
          <w:sz w:val="24"/>
          <w:lang w:val="el-GR"/>
        </w:rPr>
        <w:t>α</w:t>
      </w:r>
      <w:r w:rsidRPr="005C1CCB">
        <w:rPr>
          <w:b/>
          <w:spacing w:val="-7"/>
          <w:sz w:val="24"/>
          <w:lang w:val="el-GR"/>
        </w:rPr>
        <w:t>ι</w:t>
      </w:r>
      <w:r w:rsidRPr="005C1CCB">
        <w:rPr>
          <w:b/>
          <w:spacing w:val="-6"/>
          <w:sz w:val="24"/>
          <w:lang w:val="el-GR"/>
        </w:rPr>
        <w:t>ρε</w:t>
      </w:r>
      <w:r w:rsidRPr="005C1CCB">
        <w:rPr>
          <w:b/>
          <w:spacing w:val="-10"/>
          <w:sz w:val="24"/>
          <w:lang w:val="el-GR"/>
        </w:rPr>
        <w:t>τι</w:t>
      </w:r>
      <w:r w:rsidRPr="005C1CCB">
        <w:rPr>
          <w:b/>
          <w:spacing w:val="-6"/>
          <w:sz w:val="24"/>
          <w:lang w:val="el-GR"/>
        </w:rPr>
        <w:t>κέ</w:t>
      </w:r>
      <w:r w:rsidRPr="005C1CCB">
        <w:rPr>
          <w:b/>
          <w:sz w:val="24"/>
          <w:lang w:val="el-GR"/>
        </w:rPr>
        <w:t>ς</w:t>
      </w:r>
      <w:r w:rsidRPr="005C1CCB">
        <w:rPr>
          <w:b/>
          <w:spacing w:val="-17"/>
          <w:sz w:val="24"/>
          <w:lang w:val="el-GR"/>
        </w:rPr>
        <w:t xml:space="preserve"> </w:t>
      </w:r>
      <w:r w:rsidRPr="005C1CCB">
        <w:rPr>
          <w:b/>
          <w:spacing w:val="-6"/>
          <w:sz w:val="24"/>
          <w:lang w:val="el-GR"/>
        </w:rPr>
        <w:t>κ</w:t>
      </w:r>
      <w:r w:rsidRPr="005C1CCB">
        <w:rPr>
          <w:b/>
          <w:spacing w:val="-7"/>
          <w:sz w:val="24"/>
          <w:lang w:val="el-GR"/>
        </w:rPr>
        <w:t>αλ</w:t>
      </w:r>
      <w:r w:rsidRPr="005C1CCB">
        <w:rPr>
          <w:b/>
          <w:spacing w:val="-12"/>
          <w:sz w:val="24"/>
          <w:lang w:val="el-GR"/>
        </w:rPr>
        <w:t>ύ</w:t>
      </w:r>
      <w:r w:rsidRPr="005C1CCB">
        <w:rPr>
          <w:b/>
          <w:spacing w:val="-2"/>
          <w:sz w:val="24"/>
          <w:lang w:val="el-GR"/>
        </w:rPr>
        <w:t>ψ</w:t>
      </w:r>
      <w:r w:rsidRPr="005C1CCB">
        <w:rPr>
          <w:b/>
          <w:spacing w:val="-9"/>
          <w:sz w:val="24"/>
          <w:lang w:val="el-GR"/>
        </w:rPr>
        <w:t>ε</w:t>
      </w:r>
      <w:r w:rsidRPr="005C1CCB">
        <w:rPr>
          <w:b/>
          <w:spacing w:val="-7"/>
          <w:sz w:val="24"/>
          <w:lang w:val="el-GR"/>
        </w:rPr>
        <w:t>ι</w:t>
      </w:r>
      <w:r w:rsidRPr="005C1CCB">
        <w:rPr>
          <w:b/>
          <w:sz w:val="24"/>
          <w:lang w:val="el-GR"/>
        </w:rPr>
        <w:t>ς</w:t>
      </w:r>
    </w:p>
    <w:p w:rsidR="00FE1FF8" w:rsidRPr="005C1CCB" w:rsidRDefault="00FE1FF8" w:rsidP="00FE1FF8">
      <w:pPr>
        <w:spacing w:before="26"/>
        <w:rPr>
          <w:sz w:val="24"/>
          <w:lang w:val="el-GR"/>
        </w:rPr>
      </w:pPr>
      <w:r w:rsidRPr="005C1CCB">
        <w:rPr>
          <w:i/>
          <w:spacing w:val="-7"/>
          <w:sz w:val="24"/>
          <w:lang w:val="el-GR"/>
        </w:rPr>
        <w:t>2.3</w:t>
      </w:r>
      <w:r w:rsidRPr="005C1CCB">
        <w:rPr>
          <w:i/>
          <w:sz w:val="24"/>
          <w:lang w:val="el-GR"/>
        </w:rPr>
        <w:t xml:space="preserve">.     </w:t>
      </w:r>
      <w:r w:rsidRPr="005C1CCB">
        <w:rPr>
          <w:i/>
          <w:spacing w:val="22"/>
          <w:sz w:val="24"/>
          <w:lang w:val="el-GR"/>
        </w:rPr>
        <w:t xml:space="preserve"> </w:t>
      </w:r>
      <w:r w:rsidRPr="005C1CCB">
        <w:rPr>
          <w:i/>
          <w:spacing w:val="-1"/>
          <w:sz w:val="24"/>
          <w:lang w:val="el-GR"/>
        </w:rPr>
        <w:t>Υ</w:t>
      </w:r>
      <w:r w:rsidRPr="005C1CCB">
        <w:rPr>
          <w:i/>
          <w:spacing w:val="-8"/>
          <w:sz w:val="24"/>
          <w:lang w:val="el-GR"/>
        </w:rPr>
        <w:t>λ</w:t>
      </w:r>
      <w:r w:rsidRPr="005C1CCB">
        <w:rPr>
          <w:i/>
          <w:spacing w:val="-9"/>
          <w:sz w:val="24"/>
          <w:lang w:val="el-GR"/>
        </w:rPr>
        <w:t>ι</w:t>
      </w:r>
      <w:r w:rsidRPr="005C1CCB">
        <w:rPr>
          <w:i/>
          <w:spacing w:val="-7"/>
          <w:sz w:val="24"/>
          <w:lang w:val="el-GR"/>
        </w:rPr>
        <w:t>κ</w:t>
      </w:r>
      <w:r w:rsidRPr="005C1CCB">
        <w:rPr>
          <w:i/>
          <w:spacing w:val="-8"/>
          <w:sz w:val="24"/>
          <w:lang w:val="el-GR"/>
        </w:rPr>
        <w:t>έ</w:t>
      </w:r>
      <w:r w:rsidRPr="005C1CCB">
        <w:rPr>
          <w:i/>
          <w:sz w:val="24"/>
          <w:lang w:val="el-GR"/>
        </w:rPr>
        <w:t>ς</w:t>
      </w:r>
      <w:r w:rsidRPr="005C1CCB">
        <w:rPr>
          <w:i/>
          <w:spacing w:val="-16"/>
          <w:sz w:val="24"/>
          <w:lang w:val="el-GR"/>
        </w:rPr>
        <w:t xml:space="preserve"> </w:t>
      </w:r>
      <w:r w:rsidRPr="005C1CCB">
        <w:rPr>
          <w:i/>
          <w:spacing w:val="-8"/>
          <w:sz w:val="24"/>
          <w:lang w:val="el-GR"/>
        </w:rPr>
        <w:t>ζ</w:t>
      </w:r>
      <w:r w:rsidRPr="005C1CCB">
        <w:rPr>
          <w:i/>
          <w:spacing w:val="-6"/>
          <w:sz w:val="24"/>
          <w:lang w:val="el-GR"/>
        </w:rPr>
        <w:t>η</w:t>
      </w:r>
      <w:r w:rsidRPr="005C1CCB">
        <w:rPr>
          <w:i/>
          <w:spacing w:val="-10"/>
          <w:sz w:val="24"/>
          <w:lang w:val="el-GR"/>
        </w:rPr>
        <w:t>μ</w:t>
      </w:r>
      <w:r w:rsidRPr="005C1CCB">
        <w:rPr>
          <w:i/>
          <w:spacing w:val="-7"/>
          <w:sz w:val="24"/>
          <w:lang w:val="el-GR"/>
        </w:rPr>
        <w:t>ί</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8"/>
          <w:sz w:val="24"/>
          <w:lang w:val="el-GR"/>
        </w:rPr>
        <w:t>σ</w:t>
      </w:r>
      <w:r w:rsidRPr="005C1CCB">
        <w:rPr>
          <w:i/>
          <w:sz w:val="24"/>
          <w:lang w:val="el-GR"/>
        </w:rPr>
        <w:t>ε</w:t>
      </w:r>
      <w:r w:rsidRPr="005C1CCB">
        <w:rPr>
          <w:i/>
          <w:spacing w:val="-20"/>
          <w:sz w:val="24"/>
          <w:lang w:val="el-GR"/>
        </w:rPr>
        <w:t xml:space="preserve"> </w:t>
      </w:r>
      <w:r w:rsidRPr="005C1CCB">
        <w:rPr>
          <w:i/>
          <w:spacing w:val="-7"/>
          <w:sz w:val="24"/>
          <w:lang w:val="el-GR"/>
        </w:rPr>
        <w:t>τρ</w:t>
      </w:r>
      <w:r w:rsidRPr="005C1CCB">
        <w:rPr>
          <w:i/>
          <w:spacing w:val="-9"/>
          <w:sz w:val="24"/>
          <w:lang w:val="el-GR"/>
        </w:rPr>
        <w:t>ο</w:t>
      </w:r>
      <w:r w:rsidRPr="005C1CCB">
        <w:rPr>
          <w:i/>
          <w:spacing w:val="-7"/>
          <w:sz w:val="24"/>
          <w:lang w:val="el-GR"/>
        </w:rPr>
        <w:t>χ</w:t>
      </w:r>
      <w:r w:rsidRPr="005C1CCB">
        <w:rPr>
          <w:i/>
          <w:spacing w:val="-8"/>
          <w:sz w:val="24"/>
          <w:lang w:val="el-GR"/>
        </w:rPr>
        <w:t>α</w:t>
      </w:r>
      <w:r w:rsidRPr="005C1CCB">
        <w:rPr>
          <w:i/>
          <w:spacing w:val="-7"/>
          <w:sz w:val="24"/>
          <w:lang w:val="el-GR"/>
        </w:rPr>
        <w:t>ί</w:t>
      </w:r>
      <w:r w:rsidRPr="005C1CCB">
        <w:rPr>
          <w:i/>
          <w:sz w:val="24"/>
          <w:lang w:val="el-GR"/>
        </w:rPr>
        <w:t>ο</w:t>
      </w:r>
      <w:r w:rsidRPr="005C1CCB">
        <w:rPr>
          <w:i/>
          <w:spacing w:val="-17"/>
          <w:sz w:val="24"/>
          <w:lang w:val="el-GR"/>
        </w:rPr>
        <w:t xml:space="preserve"> </w:t>
      </w:r>
      <w:r w:rsidRPr="005C1CCB">
        <w:rPr>
          <w:i/>
          <w:spacing w:val="-8"/>
          <w:sz w:val="24"/>
          <w:lang w:val="el-GR"/>
        </w:rPr>
        <w:t>α</w:t>
      </w:r>
      <w:r w:rsidRPr="005C1CCB">
        <w:rPr>
          <w:i/>
          <w:spacing w:val="-7"/>
          <w:sz w:val="24"/>
          <w:lang w:val="el-GR"/>
        </w:rPr>
        <w:t>π</w:t>
      </w:r>
      <w:r w:rsidRPr="005C1CCB">
        <w:rPr>
          <w:i/>
          <w:sz w:val="24"/>
          <w:lang w:val="el-GR"/>
        </w:rPr>
        <w:t>ό</w:t>
      </w:r>
      <w:r w:rsidRPr="005C1CCB">
        <w:rPr>
          <w:i/>
          <w:spacing w:val="-14"/>
          <w:sz w:val="24"/>
          <w:lang w:val="el-GR"/>
        </w:rPr>
        <w:t xml:space="preserve"> </w:t>
      </w:r>
      <w:r w:rsidRPr="005C1CCB">
        <w:rPr>
          <w:i/>
          <w:spacing w:val="-8"/>
          <w:sz w:val="24"/>
          <w:lang w:val="el-GR"/>
        </w:rPr>
        <w:t>ανασφά</w:t>
      </w:r>
      <w:r w:rsidRPr="005C1CCB">
        <w:rPr>
          <w:i/>
          <w:spacing w:val="-6"/>
          <w:sz w:val="24"/>
          <w:lang w:val="el-GR"/>
        </w:rPr>
        <w:t>λ</w:t>
      </w:r>
      <w:r w:rsidRPr="005C1CCB">
        <w:rPr>
          <w:i/>
          <w:spacing w:val="-7"/>
          <w:sz w:val="24"/>
          <w:lang w:val="el-GR"/>
        </w:rPr>
        <w:t>ι</w:t>
      </w:r>
      <w:r w:rsidRPr="005C1CCB">
        <w:rPr>
          <w:i/>
          <w:spacing w:val="-8"/>
          <w:sz w:val="24"/>
          <w:lang w:val="el-GR"/>
        </w:rPr>
        <w:t>σ</w:t>
      </w:r>
      <w:r w:rsidRPr="005C1CCB">
        <w:rPr>
          <w:i/>
          <w:spacing w:val="-9"/>
          <w:sz w:val="24"/>
          <w:lang w:val="el-GR"/>
        </w:rPr>
        <w:t>τ</w:t>
      </w:r>
      <w:r w:rsidRPr="005C1CCB">
        <w:rPr>
          <w:i/>
          <w:sz w:val="24"/>
          <w:lang w:val="el-GR"/>
        </w:rPr>
        <w:t>ο</w:t>
      </w:r>
      <w:r w:rsidRPr="005C1CCB">
        <w:rPr>
          <w:i/>
          <w:spacing w:val="-14"/>
          <w:sz w:val="24"/>
          <w:lang w:val="el-GR"/>
        </w:rPr>
        <w:t xml:space="preserve"> </w:t>
      </w:r>
      <w:r w:rsidRPr="005C1CCB">
        <w:rPr>
          <w:i/>
          <w:spacing w:val="-10"/>
          <w:sz w:val="24"/>
          <w:lang w:val="el-GR"/>
        </w:rPr>
        <w:t>ό</w:t>
      </w:r>
      <w:r w:rsidRPr="005C1CCB">
        <w:rPr>
          <w:i/>
          <w:spacing w:val="-5"/>
          <w:sz w:val="24"/>
          <w:lang w:val="el-GR"/>
        </w:rPr>
        <w:t>χ</w:t>
      </w:r>
      <w:r w:rsidRPr="005C1CCB">
        <w:rPr>
          <w:i/>
          <w:spacing w:val="-6"/>
          <w:sz w:val="24"/>
          <w:lang w:val="el-GR"/>
        </w:rPr>
        <w:t>η</w:t>
      </w:r>
      <w:r w:rsidRPr="005C1CCB">
        <w:rPr>
          <w:i/>
          <w:spacing w:val="-5"/>
          <w:sz w:val="24"/>
          <w:lang w:val="el-GR"/>
        </w:rPr>
        <w:t>μ</w:t>
      </w:r>
      <w:r w:rsidRPr="005C1CCB">
        <w:rPr>
          <w:i/>
          <w:sz w:val="24"/>
          <w:lang w:val="el-GR"/>
        </w:rPr>
        <w:t>α</w:t>
      </w:r>
    </w:p>
    <w:p w:rsidR="00FE1FF8" w:rsidRPr="005C1CCB" w:rsidRDefault="00FE1FF8" w:rsidP="00FE1FF8">
      <w:pPr>
        <w:spacing w:before="43"/>
        <w:rPr>
          <w:sz w:val="24"/>
          <w:lang w:val="el-GR"/>
        </w:rPr>
      </w:pPr>
      <w:r w:rsidRPr="005C1CCB">
        <w:rPr>
          <w:i/>
          <w:spacing w:val="-7"/>
          <w:sz w:val="24"/>
          <w:lang w:val="el-GR"/>
        </w:rPr>
        <w:t>2.4</w:t>
      </w:r>
      <w:r w:rsidRPr="005C1CCB">
        <w:rPr>
          <w:i/>
          <w:sz w:val="24"/>
          <w:lang w:val="el-GR"/>
        </w:rPr>
        <w:t xml:space="preserve">.     </w:t>
      </w:r>
      <w:r w:rsidRPr="005C1CCB">
        <w:rPr>
          <w:i/>
          <w:spacing w:val="22"/>
          <w:sz w:val="24"/>
          <w:lang w:val="el-GR"/>
        </w:rPr>
        <w:t xml:space="preserve"> </w:t>
      </w:r>
      <w:r w:rsidRPr="005C1CCB">
        <w:rPr>
          <w:i/>
          <w:spacing w:val="-8"/>
          <w:sz w:val="24"/>
          <w:lang w:val="el-GR"/>
        </w:rPr>
        <w:t>Π</w:t>
      </w:r>
      <w:r w:rsidRPr="005C1CCB">
        <w:rPr>
          <w:i/>
          <w:spacing w:val="-7"/>
          <w:sz w:val="24"/>
          <w:lang w:val="el-GR"/>
        </w:rPr>
        <w:t>ρο</w:t>
      </w:r>
      <w:r w:rsidRPr="005C1CCB">
        <w:rPr>
          <w:i/>
          <w:spacing w:val="-8"/>
          <w:sz w:val="24"/>
          <w:lang w:val="el-GR"/>
        </w:rPr>
        <w:t>σ</w:t>
      </w:r>
      <w:r w:rsidRPr="005C1CCB">
        <w:rPr>
          <w:i/>
          <w:spacing w:val="-7"/>
          <w:sz w:val="24"/>
          <w:lang w:val="el-GR"/>
        </w:rPr>
        <w:t>τ</w:t>
      </w:r>
      <w:r w:rsidRPr="005C1CCB">
        <w:rPr>
          <w:i/>
          <w:spacing w:val="-8"/>
          <w:sz w:val="24"/>
          <w:lang w:val="el-GR"/>
        </w:rPr>
        <w:t>α</w:t>
      </w:r>
      <w:r w:rsidRPr="005C1CCB">
        <w:rPr>
          <w:i/>
          <w:spacing w:val="-10"/>
          <w:sz w:val="24"/>
          <w:lang w:val="el-GR"/>
        </w:rPr>
        <w:t>σ</w:t>
      </w:r>
      <w:r w:rsidRPr="005C1CCB">
        <w:rPr>
          <w:i/>
          <w:spacing w:val="-4"/>
          <w:sz w:val="24"/>
          <w:lang w:val="el-GR"/>
        </w:rPr>
        <w:t>ί</w:t>
      </w:r>
      <w:r w:rsidRPr="005C1CCB">
        <w:rPr>
          <w:i/>
          <w:sz w:val="24"/>
          <w:lang w:val="el-GR"/>
        </w:rPr>
        <w:t>α</w:t>
      </w:r>
      <w:r w:rsidRPr="005C1CCB">
        <w:rPr>
          <w:i/>
          <w:spacing w:val="-16"/>
          <w:sz w:val="24"/>
          <w:lang w:val="el-GR"/>
        </w:rPr>
        <w:t xml:space="preserve"> </w:t>
      </w:r>
      <w:r w:rsidRPr="005C1CCB">
        <w:rPr>
          <w:i/>
          <w:spacing w:val="-7"/>
          <w:sz w:val="24"/>
        </w:rPr>
        <w:t>B</w:t>
      </w:r>
      <w:r w:rsidRPr="005C1CCB">
        <w:rPr>
          <w:i/>
          <w:spacing w:val="-10"/>
          <w:sz w:val="24"/>
        </w:rPr>
        <w:t>o</w:t>
      </w:r>
      <w:r w:rsidRPr="005C1CCB">
        <w:rPr>
          <w:i/>
          <w:spacing w:val="-7"/>
          <w:sz w:val="24"/>
        </w:rPr>
        <w:t>n</w:t>
      </w:r>
      <w:r w:rsidRPr="005C1CCB">
        <w:rPr>
          <w:i/>
          <w:spacing w:val="-10"/>
          <w:sz w:val="24"/>
        </w:rPr>
        <w:t>u</w:t>
      </w:r>
      <w:r w:rsidRPr="005C1CCB">
        <w:rPr>
          <w:i/>
          <w:sz w:val="24"/>
        </w:rPr>
        <w:t>s</w:t>
      </w:r>
      <w:r w:rsidRPr="005C1CCB">
        <w:rPr>
          <w:i/>
          <w:spacing w:val="-12"/>
          <w:sz w:val="24"/>
          <w:lang w:val="el-GR"/>
        </w:rPr>
        <w:t xml:space="preserve"> </w:t>
      </w:r>
      <w:proofErr w:type="spellStart"/>
      <w:r w:rsidRPr="005C1CCB">
        <w:rPr>
          <w:i/>
          <w:spacing w:val="-7"/>
          <w:sz w:val="24"/>
        </w:rPr>
        <w:t>M</w:t>
      </w:r>
      <w:r w:rsidRPr="005C1CCB">
        <w:rPr>
          <w:i/>
          <w:spacing w:val="-10"/>
          <w:sz w:val="24"/>
        </w:rPr>
        <w:t>a</w:t>
      </w:r>
      <w:r w:rsidRPr="005C1CCB">
        <w:rPr>
          <w:i/>
          <w:spacing w:val="-7"/>
          <w:sz w:val="24"/>
        </w:rPr>
        <w:t>l</w:t>
      </w:r>
      <w:r w:rsidRPr="005C1CCB">
        <w:rPr>
          <w:i/>
          <w:spacing w:val="-10"/>
          <w:sz w:val="24"/>
        </w:rPr>
        <w:t>u</w:t>
      </w:r>
      <w:r w:rsidRPr="005C1CCB">
        <w:rPr>
          <w:i/>
          <w:sz w:val="24"/>
        </w:rPr>
        <w:t>s</w:t>
      </w:r>
      <w:proofErr w:type="spellEnd"/>
    </w:p>
    <w:p w:rsidR="00FE1FF8" w:rsidRPr="005C1CCB" w:rsidRDefault="00FE1FF8" w:rsidP="00FE1FF8">
      <w:pPr>
        <w:spacing w:before="41" w:line="273" w:lineRule="auto"/>
        <w:ind w:right="63"/>
        <w:rPr>
          <w:sz w:val="24"/>
          <w:lang w:val="el-GR"/>
        </w:rPr>
      </w:pPr>
      <w:r w:rsidRPr="005C1CCB">
        <w:rPr>
          <w:i/>
          <w:spacing w:val="-7"/>
          <w:sz w:val="24"/>
          <w:lang w:val="el-GR"/>
        </w:rPr>
        <w:t>2.5</w:t>
      </w:r>
      <w:r w:rsidRPr="005C1CCB">
        <w:rPr>
          <w:i/>
          <w:sz w:val="24"/>
          <w:lang w:val="el-GR"/>
        </w:rPr>
        <w:t xml:space="preserve">.     </w:t>
      </w:r>
      <w:r w:rsidRPr="005C1CCB">
        <w:rPr>
          <w:i/>
          <w:spacing w:val="22"/>
          <w:sz w:val="24"/>
          <w:lang w:val="el-GR"/>
        </w:rPr>
        <w:t xml:space="preserve"> </w:t>
      </w:r>
      <w:r w:rsidRPr="005C1CCB">
        <w:rPr>
          <w:i/>
          <w:spacing w:val="-7"/>
          <w:sz w:val="24"/>
          <w:lang w:val="el-GR"/>
        </w:rPr>
        <w:t>Α</w:t>
      </w:r>
      <w:r w:rsidRPr="005C1CCB">
        <w:rPr>
          <w:i/>
          <w:spacing w:val="-8"/>
          <w:sz w:val="24"/>
          <w:lang w:val="el-GR"/>
        </w:rPr>
        <w:t>σφάλ</w:t>
      </w:r>
      <w:r w:rsidRPr="005C1CCB">
        <w:rPr>
          <w:i/>
          <w:spacing w:val="-7"/>
          <w:sz w:val="24"/>
          <w:lang w:val="el-GR"/>
        </w:rPr>
        <w:t>ι</w:t>
      </w:r>
      <w:r w:rsidRPr="005C1CCB">
        <w:rPr>
          <w:i/>
          <w:spacing w:val="-8"/>
          <w:sz w:val="24"/>
          <w:lang w:val="el-GR"/>
        </w:rPr>
        <w:t>σ</w:t>
      </w:r>
      <w:r w:rsidRPr="005C1CCB">
        <w:rPr>
          <w:i/>
          <w:sz w:val="24"/>
          <w:lang w:val="el-GR"/>
        </w:rPr>
        <w:t>η</w:t>
      </w:r>
      <w:r w:rsidRPr="005C1CCB">
        <w:rPr>
          <w:i/>
          <w:spacing w:val="32"/>
          <w:sz w:val="24"/>
          <w:lang w:val="el-GR"/>
        </w:rPr>
        <w:t xml:space="preserve"> </w:t>
      </w:r>
      <w:r w:rsidRPr="005C1CCB">
        <w:rPr>
          <w:i/>
          <w:spacing w:val="-7"/>
          <w:sz w:val="24"/>
          <w:lang w:val="el-GR"/>
        </w:rPr>
        <w:t>πυ</w:t>
      </w:r>
      <w:r w:rsidRPr="005C1CCB">
        <w:rPr>
          <w:i/>
          <w:spacing w:val="-10"/>
          <w:sz w:val="24"/>
          <w:lang w:val="el-GR"/>
        </w:rPr>
        <w:t>ρ</w:t>
      </w:r>
      <w:r w:rsidRPr="005C1CCB">
        <w:rPr>
          <w:i/>
          <w:spacing w:val="-5"/>
          <w:sz w:val="24"/>
          <w:lang w:val="el-GR"/>
        </w:rPr>
        <w:t>ό</w:t>
      </w:r>
      <w:r w:rsidRPr="005C1CCB">
        <w:rPr>
          <w:i/>
          <w:spacing w:val="-6"/>
          <w:sz w:val="24"/>
          <w:lang w:val="el-GR"/>
        </w:rPr>
        <w:t>ς</w:t>
      </w:r>
      <w:r w:rsidRPr="005C1CCB">
        <w:rPr>
          <w:i/>
          <w:sz w:val="24"/>
          <w:lang w:val="el-GR"/>
        </w:rPr>
        <w:t>,</w:t>
      </w:r>
      <w:r w:rsidRPr="005C1CCB">
        <w:rPr>
          <w:i/>
          <w:spacing w:val="31"/>
          <w:sz w:val="24"/>
          <w:lang w:val="el-GR"/>
        </w:rPr>
        <w:t xml:space="preserve"> </w:t>
      </w:r>
      <w:r w:rsidRPr="005C1CCB">
        <w:rPr>
          <w:i/>
          <w:spacing w:val="-7"/>
          <w:sz w:val="24"/>
          <w:lang w:val="el-GR"/>
        </w:rPr>
        <w:t>μ</w:t>
      </w:r>
      <w:r w:rsidRPr="005C1CCB">
        <w:rPr>
          <w:i/>
          <w:sz w:val="24"/>
          <w:lang w:val="el-GR"/>
        </w:rPr>
        <w:t>ε</w:t>
      </w:r>
      <w:r w:rsidRPr="005C1CCB">
        <w:rPr>
          <w:i/>
          <w:spacing w:val="30"/>
          <w:sz w:val="24"/>
          <w:lang w:val="el-GR"/>
        </w:rPr>
        <w:t xml:space="preserve"> </w:t>
      </w:r>
      <w:r w:rsidRPr="005C1CCB">
        <w:rPr>
          <w:i/>
          <w:spacing w:val="-9"/>
          <w:sz w:val="24"/>
          <w:lang w:val="el-GR"/>
        </w:rPr>
        <w:t>τ</w:t>
      </w:r>
      <w:r w:rsidRPr="005C1CCB">
        <w:rPr>
          <w:i/>
          <w:spacing w:val="-6"/>
          <w:sz w:val="24"/>
          <w:lang w:val="el-GR"/>
        </w:rPr>
        <w:t>η</w:t>
      </w:r>
      <w:r w:rsidRPr="005C1CCB">
        <w:rPr>
          <w:i/>
          <w:sz w:val="24"/>
          <w:lang w:val="el-GR"/>
        </w:rPr>
        <w:t>ν</w:t>
      </w:r>
      <w:r w:rsidRPr="005C1CCB">
        <w:rPr>
          <w:i/>
          <w:spacing w:val="30"/>
          <w:sz w:val="24"/>
          <w:lang w:val="el-GR"/>
        </w:rPr>
        <w:t xml:space="preserve"> </w:t>
      </w:r>
      <w:r w:rsidRPr="005C1CCB">
        <w:rPr>
          <w:i/>
          <w:spacing w:val="-12"/>
          <w:sz w:val="24"/>
          <w:lang w:val="el-GR"/>
        </w:rPr>
        <w:t>ο</w:t>
      </w:r>
      <w:r w:rsidRPr="005C1CCB">
        <w:rPr>
          <w:i/>
          <w:spacing w:val="-7"/>
          <w:sz w:val="24"/>
          <w:lang w:val="el-GR"/>
        </w:rPr>
        <w:t>ποί</w:t>
      </w:r>
      <w:r w:rsidRPr="005C1CCB">
        <w:rPr>
          <w:i/>
          <w:sz w:val="24"/>
          <w:lang w:val="el-GR"/>
        </w:rPr>
        <w:t>α</w:t>
      </w:r>
      <w:r w:rsidRPr="005C1CCB">
        <w:rPr>
          <w:i/>
          <w:spacing w:val="30"/>
          <w:sz w:val="24"/>
          <w:lang w:val="el-GR"/>
        </w:rPr>
        <w:t xml:space="preserve"> </w:t>
      </w:r>
      <w:r w:rsidRPr="005C1CCB">
        <w:rPr>
          <w:i/>
          <w:spacing w:val="-7"/>
          <w:sz w:val="24"/>
          <w:lang w:val="el-GR"/>
        </w:rPr>
        <w:t>κ</w:t>
      </w:r>
      <w:r w:rsidRPr="005C1CCB">
        <w:rPr>
          <w:i/>
          <w:spacing w:val="-8"/>
          <w:sz w:val="24"/>
          <w:lang w:val="el-GR"/>
        </w:rPr>
        <w:t>α</w:t>
      </w:r>
      <w:r w:rsidRPr="005C1CCB">
        <w:rPr>
          <w:i/>
          <w:spacing w:val="-10"/>
          <w:sz w:val="24"/>
          <w:lang w:val="el-GR"/>
        </w:rPr>
        <w:t>λ</w:t>
      </w:r>
      <w:r w:rsidRPr="005C1CCB">
        <w:rPr>
          <w:i/>
          <w:spacing w:val="-7"/>
          <w:sz w:val="24"/>
          <w:lang w:val="el-GR"/>
        </w:rPr>
        <w:t>ύπ</w:t>
      </w:r>
      <w:r w:rsidRPr="005C1CCB">
        <w:rPr>
          <w:i/>
          <w:spacing w:val="-9"/>
          <w:sz w:val="24"/>
          <w:lang w:val="el-GR"/>
        </w:rPr>
        <w:t>τ</w:t>
      </w:r>
      <w:r w:rsidRPr="005C1CCB">
        <w:rPr>
          <w:i/>
          <w:spacing w:val="-5"/>
          <w:sz w:val="24"/>
          <w:lang w:val="el-GR"/>
        </w:rPr>
        <w:t>ο</w:t>
      </w:r>
      <w:r w:rsidRPr="005C1CCB">
        <w:rPr>
          <w:i/>
          <w:spacing w:val="-6"/>
          <w:sz w:val="24"/>
          <w:lang w:val="el-GR"/>
        </w:rPr>
        <w:t>ν</w:t>
      </w:r>
      <w:r w:rsidRPr="005C1CCB">
        <w:rPr>
          <w:i/>
          <w:spacing w:val="-7"/>
          <w:sz w:val="24"/>
          <w:lang w:val="el-GR"/>
        </w:rPr>
        <w:t>τ</w:t>
      </w:r>
      <w:r w:rsidRPr="005C1CCB">
        <w:rPr>
          <w:i/>
          <w:spacing w:val="-8"/>
          <w:sz w:val="24"/>
          <w:lang w:val="el-GR"/>
        </w:rPr>
        <w:t>α</w:t>
      </w:r>
      <w:r w:rsidRPr="005C1CCB">
        <w:rPr>
          <w:i/>
          <w:sz w:val="24"/>
          <w:lang w:val="el-GR"/>
        </w:rPr>
        <w:t>ι</w:t>
      </w:r>
      <w:r w:rsidRPr="005C1CCB">
        <w:rPr>
          <w:i/>
          <w:spacing w:val="34"/>
          <w:sz w:val="24"/>
          <w:lang w:val="el-GR"/>
        </w:rPr>
        <w:t xml:space="preserve"> </w:t>
      </w:r>
      <w:r w:rsidRPr="005C1CCB">
        <w:rPr>
          <w:i/>
          <w:spacing w:val="-7"/>
          <w:sz w:val="24"/>
          <w:lang w:val="el-GR"/>
        </w:rPr>
        <w:t>ο</w:t>
      </w:r>
      <w:r w:rsidRPr="005C1CCB">
        <w:rPr>
          <w:i/>
          <w:sz w:val="24"/>
          <w:lang w:val="el-GR"/>
        </w:rPr>
        <w:t>ι</w:t>
      </w:r>
      <w:r w:rsidRPr="005C1CCB">
        <w:rPr>
          <w:i/>
          <w:spacing w:val="32"/>
          <w:sz w:val="24"/>
          <w:lang w:val="el-GR"/>
        </w:rPr>
        <w:t xml:space="preserve"> </w:t>
      </w:r>
      <w:r w:rsidRPr="005C1CCB">
        <w:rPr>
          <w:i/>
          <w:spacing w:val="-13"/>
          <w:sz w:val="24"/>
          <w:lang w:val="el-GR"/>
        </w:rPr>
        <w:t>ζ</w:t>
      </w:r>
      <w:r w:rsidRPr="005C1CCB">
        <w:rPr>
          <w:i/>
          <w:spacing w:val="-4"/>
          <w:sz w:val="24"/>
          <w:lang w:val="el-GR"/>
        </w:rPr>
        <w:t>η</w:t>
      </w:r>
      <w:r w:rsidRPr="005C1CCB">
        <w:rPr>
          <w:i/>
          <w:spacing w:val="-8"/>
          <w:sz w:val="24"/>
          <w:lang w:val="el-GR"/>
        </w:rPr>
        <w:t>μ</w:t>
      </w:r>
      <w:r w:rsidRPr="005C1CCB">
        <w:rPr>
          <w:i/>
          <w:spacing w:val="-2"/>
          <w:sz w:val="24"/>
          <w:lang w:val="el-GR"/>
        </w:rPr>
        <w:t>ι</w:t>
      </w:r>
      <w:r w:rsidRPr="005C1CCB">
        <w:rPr>
          <w:i/>
          <w:spacing w:val="-13"/>
          <w:sz w:val="24"/>
          <w:lang w:val="el-GR"/>
        </w:rPr>
        <w:t>έ</w:t>
      </w:r>
      <w:r w:rsidRPr="005C1CCB">
        <w:rPr>
          <w:i/>
          <w:sz w:val="24"/>
          <w:lang w:val="el-GR"/>
        </w:rPr>
        <w:t>ς</w:t>
      </w:r>
      <w:r w:rsidRPr="005C1CCB">
        <w:rPr>
          <w:i/>
          <w:spacing w:val="32"/>
          <w:sz w:val="24"/>
          <w:lang w:val="el-GR"/>
        </w:rPr>
        <w:t xml:space="preserve"> </w:t>
      </w:r>
      <w:r w:rsidRPr="005C1CCB">
        <w:rPr>
          <w:i/>
          <w:spacing w:val="-8"/>
          <w:sz w:val="24"/>
          <w:lang w:val="el-GR"/>
        </w:rPr>
        <w:t>σ</w:t>
      </w:r>
      <w:r w:rsidRPr="005C1CCB">
        <w:rPr>
          <w:i/>
          <w:spacing w:val="-9"/>
          <w:sz w:val="24"/>
          <w:lang w:val="el-GR"/>
        </w:rPr>
        <w:t>τ</w:t>
      </w:r>
      <w:r w:rsidRPr="005C1CCB">
        <w:rPr>
          <w:i/>
          <w:sz w:val="24"/>
          <w:lang w:val="el-GR"/>
        </w:rPr>
        <w:t>ο</w:t>
      </w:r>
      <w:r w:rsidRPr="005C1CCB">
        <w:rPr>
          <w:i/>
          <w:spacing w:val="31"/>
          <w:sz w:val="24"/>
          <w:lang w:val="el-GR"/>
        </w:rPr>
        <w:t xml:space="preserve"> </w:t>
      </w:r>
      <w:r w:rsidRPr="005C1CCB">
        <w:rPr>
          <w:i/>
          <w:spacing w:val="-8"/>
          <w:sz w:val="24"/>
          <w:lang w:val="el-GR"/>
        </w:rPr>
        <w:t>α</w:t>
      </w:r>
      <w:r w:rsidRPr="005C1CCB">
        <w:rPr>
          <w:i/>
          <w:spacing w:val="-7"/>
          <w:sz w:val="24"/>
          <w:lang w:val="el-GR"/>
        </w:rPr>
        <w:t>υ</w:t>
      </w:r>
      <w:r w:rsidRPr="005C1CCB">
        <w:rPr>
          <w:i/>
          <w:spacing w:val="-9"/>
          <w:sz w:val="24"/>
          <w:lang w:val="el-GR"/>
        </w:rPr>
        <w:t>τ</w:t>
      </w:r>
      <w:r w:rsidRPr="005C1CCB">
        <w:rPr>
          <w:i/>
          <w:spacing w:val="-7"/>
          <w:sz w:val="24"/>
          <w:lang w:val="el-GR"/>
        </w:rPr>
        <w:t>ο</w:t>
      </w:r>
      <w:r w:rsidRPr="005C1CCB">
        <w:rPr>
          <w:i/>
          <w:spacing w:val="-10"/>
          <w:sz w:val="24"/>
          <w:lang w:val="el-GR"/>
        </w:rPr>
        <w:t>κ</w:t>
      </w:r>
      <w:r w:rsidRPr="005C1CCB">
        <w:rPr>
          <w:i/>
          <w:spacing w:val="-4"/>
          <w:sz w:val="24"/>
          <w:lang w:val="el-GR"/>
        </w:rPr>
        <w:t>ί</w:t>
      </w:r>
      <w:r w:rsidRPr="005C1CCB">
        <w:rPr>
          <w:i/>
          <w:spacing w:val="-8"/>
          <w:sz w:val="24"/>
          <w:lang w:val="el-GR"/>
        </w:rPr>
        <w:t>ν</w:t>
      </w:r>
      <w:r w:rsidRPr="005C1CCB">
        <w:rPr>
          <w:i/>
          <w:spacing w:val="-9"/>
          <w:sz w:val="24"/>
          <w:lang w:val="el-GR"/>
        </w:rPr>
        <w:t>η</w:t>
      </w:r>
      <w:r w:rsidRPr="005C1CCB">
        <w:rPr>
          <w:i/>
          <w:spacing w:val="-7"/>
          <w:sz w:val="24"/>
          <w:lang w:val="el-GR"/>
        </w:rPr>
        <w:t>τ</w:t>
      </w:r>
      <w:r w:rsidRPr="005C1CCB">
        <w:rPr>
          <w:i/>
          <w:sz w:val="24"/>
          <w:lang w:val="el-GR"/>
        </w:rPr>
        <w:t>ό</w:t>
      </w:r>
      <w:r w:rsidRPr="005C1CCB">
        <w:rPr>
          <w:i/>
          <w:spacing w:val="34"/>
          <w:sz w:val="24"/>
          <w:lang w:val="el-GR"/>
        </w:rPr>
        <w:t xml:space="preserve"> </w:t>
      </w:r>
      <w:r w:rsidRPr="005C1CCB">
        <w:rPr>
          <w:i/>
          <w:spacing w:val="-8"/>
          <w:sz w:val="24"/>
          <w:lang w:val="el-GR"/>
        </w:rPr>
        <w:t>α</w:t>
      </w:r>
      <w:r w:rsidRPr="005C1CCB">
        <w:rPr>
          <w:i/>
          <w:spacing w:val="-7"/>
          <w:sz w:val="24"/>
          <w:lang w:val="el-GR"/>
        </w:rPr>
        <w:t>π</w:t>
      </w:r>
      <w:r w:rsidRPr="005C1CCB">
        <w:rPr>
          <w:i/>
          <w:sz w:val="24"/>
          <w:lang w:val="el-GR"/>
        </w:rPr>
        <w:t>ό</w:t>
      </w:r>
      <w:r w:rsidRPr="005C1CCB">
        <w:rPr>
          <w:i/>
          <w:spacing w:val="29"/>
          <w:sz w:val="24"/>
          <w:lang w:val="el-GR"/>
        </w:rPr>
        <w:t xml:space="preserve"> </w:t>
      </w:r>
      <w:r w:rsidRPr="005C1CCB">
        <w:rPr>
          <w:i/>
          <w:spacing w:val="-7"/>
          <w:sz w:val="24"/>
          <w:lang w:val="el-GR"/>
        </w:rPr>
        <w:t>π</w:t>
      </w:r>
      <w:r w:rsidRPr="005C1CCB">
        <w:rPr>
          <w:i/>
          <w:spacing w:val="-4"/>
          <w:sz w:val="24"/>
          <w:lang w:val="el-GR"/>
        </w:rPr>
        <w:t>υ</w:t>
      </w:r>
      <w:r w:rsidRPr="005C1CCB">
        <w:rPr>
          <w:i/>
          <w:spacing w:val="-7"/>
          <w:sz w:val="24"/>
          <w:lang w:val="el-GR"/>
        </w:rPr>
        <w:t>ρκ</w:t>
      </w:r>
      <w:r w:rsidRPr="005C1CCB">
        <w:rPr>
          <w:i/>
          <w:spacing w:val="-8"/>
          <w:sz w:val="24"/>
          <w:lang w:val="el-GR"/>
        </w:rPr>
        <w:t>αγ</w:t>
      </w:r>
      <w:r w:rsidRPr="005C1CCB">
        <w:rPr>
          <w:i/>
          <w:spacing w:val="-4"/>
          <w:sz w:val="24"/>
          <w:lang w:val="el-GR"/>
        </w:rPr>
        <w:t>ι</w:t>
      </w:r>
      <w:r w:rsidRPr="005C1CCB">
        <w:rPr>
          <w:i/>
          <w:spacing w:val="-8"/>
          <w:sz w:val="24"/>
          <w:lang w:val="el-GR"/>
        </w:rPr>
        <w:t>ά</w:t>
      </w:r>
      <w:r w:rsidRPr="005C1CCB">
        <w:rPr>
          <w:i/>
          <w:sz w:val="24"/>
          <w:lang w:val="el-GR"/>
        </w:rPr>
        <w:t>,</w:t>
      </w:r>
      <w:r w:rsidRPr="005C1CCB">
        <w:rPr>
          <w:i/>
          <w:spacing w:val="31"/>
          <w:sz w:val="24"/>
          <w:lang w:val="el-GR"/>
        </w:rPr>
        <w:t xml:space="preserve"> </w:t>
      </w:r>
      <w:r w:rsidRPr="005C1CCB">
        <w:rPr>
          <w:i/>
          <w:spacing w:val="-10"/>
          <w:sz w:val="24"/>
          <w:lang w:val="el-GR"/>
        </w:rPr>
        <w:t>π</w:t>
      </w:r>
      <w:r w:rsidRPr="005C1CCB">
        <w:rPr>
          <w:i/>
          <w:spacing w:val="-9"/>
          <w:sz w:val="24"/>
          <w:lang w:val="el-GR"/>
        </w:rPr>
        <w:t>τ</w:t>
      </w:r>
      <w:r w:rsidRPr="005C1CCB">
        <w:rPr>
          <w:i/>
          <w:spacing w:val="-2"/>
          <w:sz w:val="24"/>
          <w:lang w:val="el-GR"/>
        </w:rPr>
        <w:t>ώ</w:t>
      </w:r>
      <w:r w:rsidRPr="005C1CCB">
        <w:rPr>
          <w:i/>
          <w:spacing w:val="-10"/>
          <w:sz w:val="24"/>
          <w:lang w:val="el-GR"/>
        </w:rPr>
        <w:t>σ</w:t>
      </w:r>
      <w:r w:rsidRPr="005C1CCB">
        <w:rPr>
          <w:i/>
          <w:sz w:val="24"/>
          <w:lang w:val="el-GR"/>
        </w:rPr>
        <w:t xml:space="preserve">η </w:t>
      </w:r>
      <w:r w:rsidRPr="005C1CCB">
        <w:rPr>
          <w:i/>
          <w:spacing w:val="-7"/>
          <w:sz w:val="24"/>
          <w:lang w:val="el-GR"/>
        </w:rPr>
        <w:t>κ</w:t>
      </w:r>
      <w:r w:rsidRPr="005C1CCB">
        <w:rPr>
          <w:i/>
          <w:spacing w:val="-8"/>
          <w:sz w:val="24"/>
          <w:lang w:val="el-GR"/>
        </w:rPr>
        <w:t>ε</w:t>
      </w:r>
      <w:r w:rsidRPr="005C1CCB">
        <w:rPr>
          <w:i/>
          <w:spacing w:val="-7"/>
          <w:sz w:val="24"/>
          <w:lang w:val="el-GR"/>
        </w:rPr>
        <w:t>ρ</w:t>
      </w:r>
      <w:r w:rsidRPr="005C1CCB">
        <w:rPr>
          <w:i/>
          <w:spacing w:val="-8"/>
          <w:sz w:val="24"/>
          <w:lang w:val="el-GR"/>
        </w:rPr>
        <w:t>α</w:t>
      </w:r>
      <w:r w:rsidRPr="005C1CCB">
        <w:rPr>
          <w:i/>
          <w:spacing w:val="-7"/>
          <w:sz w:val="24"/>
          <w:lang w:val="el-GR"/>
        </w:rPr>
        <w:t>υ</w:t>
      </w:r>
      <w:r w:rsidRPr="005C1CCB">
        <w:rPr>
          <w:i/>
          <w:spacing w:val="-8"/>
          <w:sz w:val="24"/>
          <w:lang w:val="el-GR"/>
        </w:rPr>
        <w:t>ν</w:t>
      </w:r>
      <w:r w:rsidRPr="005C1CCB">
        <w:rPr>
          <w:i/>
          <w:spacing w:val="-10"/>
          <w:sz w:val="24"/>
          <w:lang w:val="el-GR"/>
        </w:rPr>
        <w:t>ο</w:t>
      </w:r>
      <w:r w:rsidRPr="005C1CCB">
        <w:rPr>
          <w:i/>
          <w:sz w:val="24"/>
          <w:lang w:val="el-GR"/>
        </w:rPr>
        <w:t>ύ</w:t>
      </w:r>
      <w:r w:rsidRPr="005C1CCB">
        <w:rPr>
          <w:i/>
          <w:spacing w:val="-14"/>
          <w:sz w:val="24"/>
          <w:lang w:val="el-GR"/>
        </w:rPr>
        <w:t xml:space="preserve"> </w:t>
      </w:r>
      <w:r w:rsidRPr="005C1CCB">
        <w:rPr>
          <w:i/>
          <w:spacing w:val="-7"/>
          <w:sz w:val="24"/>
          <w:lang w:val="el-GR"/>
        </w:rPr>
        <w:t>κ</w:t>
      </w:r>
      <w:r w:rsidRPr="005C1CCB">
        <w:rPr>
          <w:i/>
          <w:spacing w:val="-13"/>
          <w:sz w:val="24"/>
          <w:lang w:val="el-GR"/>
        </w:rPr>
        <w:t>α</w:t>
      </w:r>
      <w:r w:rsidRPr="005C1CCB">
        <w:rPr>
          <w:i/>
          <w:sz w:val="24"/>
          <w:lang w:val="el-GR"/>
        </w:rPr>
        <w:t>ι</w:t>
      </w:r>
      <w:r w:rsidRPr="005C1CCB">
        <w:rPr>
          <w:i/>
          <w:spacing w:val="-14"/>
          <w:sz w:val="24"/>
          <w:lang w:val="el-GR"/>
        </w:rPr>
        <w:t xml:space="preserve"> </w:t>
      </w:r>
      <w:r w:rsidRPr="005C1CCB">
        <w:rPr>
          <w:i/>
          <w:spacing w:val="-6"/>
          <w:sz w:val="24"/>
          <w:lang w:val="el-GR"/>
        </w:rPr>
        <w:t>έ</w:t>
      </w:r>
      <w:r w:rsidRPr="005C1CCB">
        <w:rPr>
          <w:i/>
          <w:spacing w:val="-10"/>
          <w:sz w:val="24"/>
          <w:lang w:val="el-GR"/>
        </w:rPr>
        <w:t>κ</w:t>
      </w:r>
      <w:r w:rsidRPr="005C1CCB">
        <w:rPr>
          <w:i/>
          <w:spacing w:val="-7"/>
          <w:sz w:val="24"/>
          <w:lang w:val="el-GR"/>
        </w:rPr>
        <w:t>ρ</w:t>
      </w:r>
      <w:r w:rsidRPr="005C1CCB">
        <w:rPr>
          <w:i/>
          <w:spacing w:val="-9"/>
          <w:sz w:val="24"/>
          <w:lang w:val="el-GR"/>
        </w:rPr>
        <w:t>η</w:t>
      </w:r>
      <w:r w:rsidRPr="005C1CCB">
        <w:rPr>
          <w:i/>
          <w:spacing w:val="-7"/>
          <w:sz w:val="24"/>
          <w:lang w:val="el-GR"/>
        </w:rPr>
        <w:t>ξ</w:t>
      </w:r>
      <w:r w:rsidRPr="005C1CCB">
        <w:rPr>
          <w:i/>
          <w:sz w:val="24"/>
          <w:lang w:val="el-GR"/>
        </w:rPr>
        <w:t>η</w:t>
      </w:r>
    </w:p>
    <w:p w:rsidR="00FE1FF8" w:rsidRPr="005C1CCB" w:rsidRDefault="00FE1FF8" w:rsidP="00FE1FF8">
      <w:pPr>
        <w:spacing w:before="6"/>
        <w:rPr>
          <w:sz w:val="24"/>
          <w:lang w:val="el-GR"/>
        </w:rPr>
      </w:pPr>
      <w:r w:rsidRPr="005C1CCB">
        <w:rPr>
          <w:i/>
          <w:spacing w:val="-7"/>
          <w:sz w:val="24"/>
          <w:lang w:val="el-GR"/>
        </w:rPr>
        <w:t>2.6</w:t>
      </w:r>
      <w:r w:rsidRPr="005C1CCB">
        <w:rPr>
          <w:i/>
          <w:sz w:val="24"/>
          <w:lang w:val="el-GR"/>
        </w:rPr>
        <w:t xml:space="preserve">.     </w:t>
      </w:r>
      <w:r w:rsidRPr="005C1CCB">
        <w:rPr>
          <w:i/>
          <w:spacing w:val="22"/>
          <w:sz w:val="24"/>
          <w:lang w:val="el-GR"/>
        </w:rPr>
        <w:t xml:space="preserve"> </w:t>
      </w:r>
      <w:r w:rsidRPr="005C1CCB">
        <w:rPr>
          <w:i/>
          <w:spacing w:val="-6"/>
          <w:sz w:val="24"/>
          <w:lang w:val="el-GR"/>
        </w:rPr>
        <w:t>Ζ</w:t>
      </w:r>
      <w:r w:rsidRPr="005C1CCB">
        <w:rPr>
          <w:i/>
          <w:spacing w:val="-9"/>
          <w:sz w:val="24"/>
          <w:lang w:val="el-GR"/>
        </w:rPr>
        <w:t>η</w:t>
      </w:r>
      <w:r w:rsidRPr="005C1CCB">
        <w:rPr>
          <w:i/>
          <w:spacing w:val="-8"/>
          <w:sz w:val="24"/>
          <w:lang w:val="el-GR"/>
        </w:rPr>
        <w:t>μ</w:t>
      </w:r>
      <w:r w:rsidRPr="005C1CCB">
        <w:rPr>
          <w:i/>
          <w:spacing w:val="-7"/>
          <w:sz w:val="24"/>
          <w:lang w:val="el-GR"/>
        </w:rPr>
        <w:t>ι</w:t>
      </w:r>
      <w:r w:rsidRPr="005C1CCB">
        <w:rPr>
          <w:i/>
          <w:spacing w:val="-13"/>
          <w:sz w:val="24"/>
          <w:lang w:val="el-GR"/>
        </w:rPr>
        <w:t>έ</w:t>
      </w:r>
      <w:r w:rsidRPr="005C1CCB">
        <w:rPr>
          <w:i/>
          <w:sz w:val="24"/>
          <w:lang w:val="el-GR"/>
        </w:rPr>
        <w:t>ς</w:t>
      </w:r>
      <w:r w:rsidRPr="005C1CCB">
        <w:rPr>
          <w:i/>
          <w:spacing w:val="-11"/>
          <w:sz w:val="24"/>
          <w:lang w:val="el-GR"/>
        </w:rPr>
        <w:t xml:space="preserve"> </w:t>
      </w:r>
      <w:r w:rsidRPr="005C1CCB">
        <w:rPr>
          <w:i/>
          <w:spacing w:val="-10"/>
          <w:sz w:val="24"/>
          <w:lang w:val="el-GR"/>
        </w:rPr>
        <w:t>οχ</w:t>
      </w:r>
      <w:r w:rsidRPr="005C1CCB">
        <w:rPr>
          <w:i/>
          <w:spacing w:val="-6"/>
          <w:sz w:val="24"/>
          <w:lang w:val="el-GR"/>
        </w:rPr>
        <w:t>ή</w:t>
      </w:r>
      <w:r w:rsidRPr="005C1CCB">
        <w:rPr>
          <w:i/>
          <w:spacing w:val="-5"/>
          <w:sz w:val="24"/>
          <w:lang w:val="el-GR"/>
        </w:rPr>
        <w:t>μ</w:t>
      </w:r>
      <w:r w:rsidRPr="005C1CCB">
        <w:rPr>
          <w:i/>
          <w:spacing w:val="-8"/>
          <w:sz w:val="24"/>
          <w:lang w:val="el-GR"/>
        </w:rPr>
        <w:t>α</w:t>
      </w:r>
      <w:r w:rsidRPr="005C1CCB">
        <w:rPr>
          <w:i/>
          <w:spacing w:val="-7"/>
          <w:sz w:val="24"/>
          <w:lang w:val="el-GR"/>
        </w:rPr>
        <w:t>τ</w:t>
      </w:r>
      <w:r w:rsidRPr="005C1CCB">
        <w:rPr>
          <w:i/>
          <w:spacing w:val="-10"/>
          <w:sz w:val="24"/>
          <w:lang w:val="el-GR"/>
        </w:rPr>
        <w:t>ο</w:t>
      </w:r>
      <w:r w:rsidRPr="005C1CCB">
        <w:rPr>
          <w:i/>
          <w:sz w:val="24"/>
          <w:lang w:val="el-GR"/>
        </w:rPr>
        <w:t>ς</w:t>
      </w:r>
      <w:r w:rsidRPr="005C1CCB">
        <w:rPr>
          <w:i/>
          <w:spacing w:val="-9"/>
          <w:sz w:val="24"/>
          <w:lang w:val="el-GR"/>
        </w:rPr>
        <w:t xml:space="preserve"> </w:t>
      </w:r>
      <w:r w:rsidRPr="005C1CCB">
        <w:rPr>
          <w:i/>
          <w:spacing w:val="-11"/>
          <w:sz w:val="24"/>
          <w:lang w:val="el-GR"/>
        </w:rPr>
        <w:t>α</w:t>
      </w:r>
      <w:r w:rsidRPr="005C1CCB">
        <w:rPr>
          <w:i/>
          <w:spacing w:val="-7"/>
          <w:sz w:val="24"/>
          <w:lang w:val="el-GR"/>
        </w:rPr>
        <w:t>π</w:t>
      </w:r>
      <w:r w:rsidRPr="005C1CCB">
        <w:rPr>
          <w:i/>
          <w:sz w:val="24"/>
          <w:lang w:val="el-GR"/>
        </w:rPr>
        <w:t>ό</w:t>
      </w:r>
      <w:r w:rsidRPr="005C1CCB">
        <w:rPr>
          <w:i/>
          <w:spacing w:val="-14"/>
          <w:sz w:val="24"/>
          <w:lang w:val="el-GR"/>
        </w:rPr>
        <w:t xml:space="preserve"> </w:t>
      </w:r>
      <w:r w:rsidRPr="005C1CCB">
        <w:rPr>
          <w:i/>
          <w:spacing w:val="-5"/>
          <w:sz w:val="24"/>
          <w:lang w:val="el-GR"/>
        </w:rPr>
        <w:t>κ</w:t>
      </w:r>
      <w:r w:rsidRPr="005C1CCB">
        <w:rPr>
          <w:i/>
          <w:spacing w:val="-13"/>
          <w:sz w:val="24"/>
          <w:lang w:val="el-GR"/>
        </w:rPr>
        <w:t>α</w:t>
      </w:r>
      <w:r w:rsidRPr="005C1CCB">
        <w:rPr>
          <w:i/>
          <w:spacing w:val="-7"/>
          <w:sz w:val="24"/>
          <w:lang w:val="el-GR"/>
        </w:rPr>
        <w:t>κόβου</w:t>
      </w:r>
      <w:r w:rsidRPr="005C1CCB">
        <w:rPr>
          <w:i/>
          <w:spacing w:val="-8"/>
          <w:sz w:val="24"/>
          <w:lang w:val="el-GR"/>
        </w:rPr>
        <w:t>λ</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8"/>
          <w:sz w:val="24"/>
          <w:lang w:val="el-GR"/>
        </w:rPr>
        <w:t>ενέ</w:t>
      </w:r>
      <w:r w:rsidRPr="005C1CCB">
        <w:rPr>
          <w:i/>
          <w:spacing w:val="-7"/>
          <w:sz w:val="24"/>
          <w:lang w:val="el-GR"/>
        </w:rPr>
        <w:t>ρ</w:t>
      </w:r>
      <w:r w:rsidRPr="005C1CCB">
        <w:rPr>
          <w:i/>
          <w:spacing w:val="-8"/>
          <w:sz w:val="24"/>
          <w:lang w:val="el-GR"/>
        </w:rPr>
        <w:t>γ</w:t>
      </w:r>
      <w:r w:rsidRPr="005C1CCB">
        <w:rPr>
          <w:i/>
          <w:spacing w:val="-13"/>
          <w:sz w:val="24"/>
          <w:lang w:val="el-GR"/>
        </w:rPr>
        <w:t>ε</w:t>
      </w:r>
      <w:r w:rsidRPr="005C1CCB">
        <w:rPr>
          <w:i/>
          <w:spacing w:val="-4"/>
          <w:sz w:val="24"/>
          <w:lang w:val="el-GR"/>
        </w:rPr>
        <w:t>ι</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9"/>
          <w:sz w:val="24"/>
          <w:lang w:val="el-GR"/>
        </w:rPr>
        <w:t>τ</w:t>
      </w:r>
      <w:r w:rsidRPr="005C1CCB">
        <w:rPr>
          <w:i/>
          <w:spacing w:val="-5"/>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p>
    <w:p w:rsidR="00FE1FF8" w:rsidRPr="005C1CCB" w:rsidRDefault="00FE1FF8" w:rsidP="00FE1FF8">
      <w:pPr>
        <w:spacing w:before="43"/>
        <w:rPr>
          <w:sz w:val="24"/>
          <w:lang w:val="el-GR"/>
        </w:rPr>
      </w:pPr>
      <w:r w:rsidRPr="005C1CCB">
        <w:rPr>
          <w:i/>
          <w:spacing w:val="-7"/>
          <w:sz w:val="24"/>
          <w:lang w:val="el-GR"/>
        </w:rPr>
        <w:t>2.7</w:t>
      </w:r>
      <w:r w:rsidRPr="005C1CCB">
        <w:rPr>
          <w:i/>
          <w:sz w:val="24"/>
          <w:lang w:val="el-GR"/>
        </w:rPr>
        <w:t xml:space="preserve">.     </w:t>
      </w:r>
      <w:r w:rsidRPr="005C1CCB">
        <w:rPr>
          <w:i/>
          <w:spacing w:val="22"/>
          <w:sz w:val="24"/>
          <w:lang w:val="el-GR"/>
        </w:rPr>
        <w:t xml:space="preserve"> </w:t>
      </w:r>
      <w:r w:rsidRPr="005C1CCB">
        <w:rPr>
          <w:i/>
          <w:spacing w:val="-8"/>
          <w:sz w:val="24"/>
          <w:lang w:val="el-GR"/>
        </w:rPr>
        <w:t>Π</w:t>
      </w:r>
      <w:r w:rsidRPr="005C1CCB">
        <w:rPr>
          <w:i/>
          <w:spacing w:val="-7"/>
          <w:sz w:val="24"/>
          <w:lang w:val="el-GR"/>
        </w:rPr>
        <w:t>ρο</w:t>
      </w:r>
      <w:r w:rsidRPr="005C1CCB">
        <w:rPr>
          <w:i/>
          <w:spacing w:val="-10"/>
          <w:sz w:val="24"/>
          <w:lang w:val="el-GR"/>
        </w:rPr>
        <w:t>σ</w:t>
      </w:r>
      <w:r w:rsidRPr="005C1CCB">
        <w:rPr>
          <w:i/>
          <w:spacing w:val="-6"/>
          <w:sz w:val="24"/>
          <w:lang w:val="el-GR"/>
        </w:rPr>
        <w:t>ω</w:t>
      </w:r>
      <w:r w:rsidRPr="005C1CCB">
        <w:rPr>
          <w:i/>
          <w:spacing w:val="-7"/>
          <w:sz w:val="24"/>
          <w:lang w:val="el-GR"/>
        </w:rPr>
        <w:t>π</w:t>
      </w:r>
      <w:r w:rsidRPr="005C1CCB">
        <w:rPr>
          <w:i/>
          <w:spacing w:val="-9"/>
          <w:sz w:val="24"/>
          <w:lang w:val="el-GR"/>
        </w:rPr>
        <w:t>ι</w:t>
      </w:r>
      <w:r w:rsidRPr="005C1CCB">
        <w:rPr>
          <w:i/>
          <w:spacing w:val="-7"/>
          <w:sz w:val="24"/>
          <w:lang w:val="el-GR"/>
        </w:rPr>
        <w:t>κ</w:t>
      </w:r>
      <w:r w:rsidRPr="005C1CCB">
        <w:rPr>
          <w:i/>
          <w:sz w:val="24"/>
          <w:lang w:val="el-GR"/>
        </w:rPr>
        <w:t>ό</w:t>
      </w:r>
      <w:r w:rsidRPr="005C1CCB">
        <w:rPr>
          <w:i/>
          <w:spacing w:val="-12"/>
          <w:sz w:val="24"/>
          <w:lang w:val="el-GR"/>
        </w:rPr>
        <w:t xml:space="preserve"> </w:t>
      </w:r>
      <w:r w:rsidRPr="005C1CCB">
        <w:rPr>
          <w:i/>
          <w:spacing w:val="-13"/>
          <w:sz w:val="24"/>
          <w:lang w:val="el-GR"/>
        </w:rPr>
        <w:t>α</w:t>
      </w:r>
      <w:r w:rsidRPr="005C1CCB">
        <w:rPr>
          <w:i/>
          <w:spacing w:val="-7"/>
          <w:sz w:val="24"/>
          <w:lang w:val="el-GR"/>
        </w:rPr>
        <w:t>τ</w:t>
      </w:r>
      <w:r w:rsidRPr="005C1CCB">
        <w:rPr>
          <w:i/>
          <w:spacing w:val="-5"/>
          <w:sz w:val="24"/>
          <w:lang w:val="el-GR"/>
        </w:rPr>
        <w:t>ύ</w:t>
      </w:r>
      <w:r w:rsidRPr="005C1CCB">
        <w:rPr>
          <w:i/>
          <w:spacing w:val="-10"/>
          <w:sz w:val="24"/>
          <w:lang w:val="el-GR"/>
        </w:rPr>
        <w:t>χ</w:t>
      </w:r>
      <w:r w:rsidRPr="005C1CCB">
        <w:rPr>
          <w:i/>
          <w:spacing w:val="-4"/>
          <w:sz w:val="24"/>
          <w:lang w:val="el-GR"/>
        </w:rPr>
        <w:t>η</w:t>
      </w:r>
      <w:r w:rsidRPr="005C1CCB">
        <w:rPr>
          <w:i/>
          <w:spacing w:val="-5"/>
          <w:sz w:val="24"/>
          <w:lang w:val="el-GR"/>
        </w:rPr>
        <w:t>μ</w:t>
      </w:r>
      <w:r w:rsidRPr="005C1CCB">
        <w:rPr>
          <w:i/>
          <w:sz w:val="24"/>
          <w:lang w:val="el-GR"/>
        </w:rPr>
        <w:t>α</w:t>
      </w:r>
      <w:r w:rsidRPr="005C1CCB">
        <w:rPr>
          <w:i/>
          <w:spacing w:val="-20"/>
          <w:sz w:val="24"/>
          <w:lang w:val="el-GR"/>
        </w:rPr>
        <w:t xml:space="preserve"> </w:t>
      </w:r>
      <w:r w:rsidRPr="005C1CCB">
        <w:rPr>
          <w:i/>
          <w:spacing w:val="-7"/>
          <w:sz w:val="24"/>
          <w:lang w:val="el-GR"/>
        </w:rPr>
        <w:t>ο</w:t>
      </w:r>
      <w:r w:rsidRPr="005C1CCB">
        <w:rPr>
          <w:i/>
          <w:spacing w:val="-8"/>
          <w:sz w:val="24"/>
          <w:lang w:val="el-GR"/>
        </w:rPr>
        <w:t>δ</w:t>
      </w:r>
      <w:r w:rsidRPr="005C1CCB">
        <w:rPr>
          <w:i/>
          <w:spacing w:val="-4"/>
          <w:sz w:val="24"/>
          <w:lang w:val="el-GR"/>
        </w:rPr>
        <w:t>η</w:t>
      </w:r>
      <w:r w:rsidRPr="005C1CCB">
        <w:rPr>
          <w:i/>
          <w:spacing w:val="-13"/>
          <w:sz w:val="24"/>
          <w:lang w:val="el-GR"/>
        </w:rPr>
        <w:t>γ</w:t>
      </w:r>
      <w:r w:rsidRPr="005C1CCB">
        <w:rPr>
          <w:i/>
          <w:spacing w:val="-7"/>
          <w:sz w:val="24"/>
          <w:lang w:val="el-GR"/>
        </w:rPr>
        <w:t>ο</w:t>
      </w:r>
      <w:r w:rsidRPr="005C1CCB">
        <w:rPr>
          <w:i/>
          <w:sz w:val="24"/>
          <w:lang w:val="el-GR"/>
        </w:rPr>
        <w:t>ύ</w:t>
      </w:r>
    </w:p>
    <w:p w:rsidR="00FE1FF8" w:rsidRPr="005C1CCB" w:rsidRDefault="00FE1FF8" w:rsidP="00FE1FF8">
      <w:pPr>
        <w:spacing w:before="43"/>
        <w:rPr>
          <w:sz w:val="24"/>
          <w:lang w:val="el-GR"/>
        </w:rPr>
      </w:pPr>
      <w:r w:rsidRPr="005C1CCB">
        <w:rPr>
          <w:i/>
          <w:spacing w:val="-7"/>
          <w:sz w:val="24"/>
          <w:lang w:val="el-GR"/>
        </w:rPr>
        <w:t>2.8</w:t>
      </w:r>
      <w:r w:rsidRPr="005C1CCB">
        <w:rPr>
          <w:i/>
          <w:sz w:val="24"/>
          <w:lang w:val="el-GR"/>
        </w:rPr>
        <w:t xml:space="preserve">.     </w:t>
      </w:r>
      <w:r w:rsidRPr="005C1CCB">
        <w:rPr>
          <w:i/>
          <w:spacing w:val="22"/>
          <w:sz w:val="24"/>
          <w:lang w:val="el-GR"/>
        </w:rPr>
        <w:t xml:space="preserve"> </w:t>
      </w:r>
      <w:r w:rsidRPr="005C1CCB">
        <w:rPr>
          <w:i/>
          <w:spacing w:val="-8"/>
          <w:sz w:val="24"/>
          <w:lang w:val="el-GR"/>
        </w:rPr>
        <w:t>Θ</w:t>
      </w:r>
      <w:r w:rsidRPr="005C1CCB">
        <w:rPr>
          <w:i/>
          <w:spacing w:val="-7"/>
          <w:sz w:val="24"/>
          <w:lang w:val="el-GR"/>
        </w:rPr>
        <w:t>ρ</w:t>
      </w:r>
      <w:r w:rsidRPr="005C1CCB">
        <w:rPr>
          <w:i/>
          <w:spacing w:val="-8"/>
          <w:sz w:val="24"/>
          <w:lang w:val="el-GR"/>
        </w:rPr>
        <w:t>α</w:t>
      </w:r>
      <w:r w:rsidRPr="005C1CCB">
        <w:rPr>
          <w:i/>
          <w:spacing w:val="-7"/>
          <w:sz w:val="24"/>
          <w:lang w:val="el-GR"/>
        </w:rPr>
        <w:t>ύ</w:t>
      </w:r>
      <w:r w:rsidRPr="005C1CCB">
        <w:rPr>
          <w:i/>
          <w:spacing w:val="-8"/>
          <w:sz w:val="24"/>
          <w:lang w:val="el-GR"/>
        </w:rPr>
        <w:t>σ</w:t>
      </w:r>
      <w:r w:rsidRPr="005C1CCB">
        <w:rPr>
          <w:i/>
          <w:sz w:val="24"/>
          <w:lang w:val="el-GR"/>
        </w:rPr>
        <w:t>η</w:t>
      </w:r>
      <w:r w:rsidRPr="005C1CCB">
        <w:rPr>
          <w:i/>
          <w:spacing w:val="-16"/>
          <w:sz w:val="24"/>
          <w:lang w:val="el-GR"/>
        </w:rPr>
        <w:t xml:space="preserve"> </w:t>
      </w:r>
      <w:r w:rsidRPr="005C1CCB">
        <w:rPr>
          <w:i/>
          <w:spacing w:val="-7"/>
          <w:sz w:val="24"/>
          <w:lang w:val="el-GR"/>
        </w:rPr>
        <w:t>κ</w:t>
      </w:r>
      <w:r w:rsidRPr="005C1CCB">
        <w:rPr>
          <w:i/>
          <w:spacing w:val="-10"/>
          <w:sz w:val="24"/>
          <w:lang w:val="el-GR"/>
        </w:rPr>
        <w:t>ρ</w:t>
      </w:r>
      <w:r w:rsidRPr="005C1CCB">
        <w:rPr>
          <w:i/>
          <w:spacing w:val="-7"/>
          <w:sz w:val="24"/>
          <w:lang w:val="el-GR"/>
        </w:rPr>
        <w:t>υ</w:t>
      </w:r>
      <w:r w:rsidRPr="005C1CCB">
        <w:rPr>
          <w:i/>
          <w:spacing w:val="-8"/>
          <w:sz w:val="24"/>
          <w:lang w:val="el-GR"/>
        </w:rPr>
        <w:t>σ</w:t>
      </w:r>
      <w:r w:rsidRPr="005C1CCB">
        <w:rPr>
          <w:i/>
          <w:spacing w:val="-7"/>
          <w:sz w:val="24"/>
          <w:lang w:val="el-GR"/>
        </w:rPr>
        <w:t>τ</w:t>
      </w:r>
      <w:r w:rsidRPr="005C1CCB">
        <w:rPr>
          <w:i/>
          <w:spacing w:val="-8"/>
          <w:sz w:val="24"/>
          <w:lang w:val="el-GR"/>
        </w:rPr>
        <w:t>άλλ</w:t>
      </w:r>
      <w:r w:rsidRPr="005C1CCB">
        <w:rPr>
          <w:i/>
          <w:spacing w:val="-6"/>
          <w:sz w:val="24"/>
          <w:lang w:val="el-GR"/>
        </w:rPr>
        <w:t>ω</w:t>
      </w:r>
      <w:r w:rsidRPr="005C1CCB">
        <w:rPr>
          <w:i/>
          <w:sz w:val="24"/>
          <w:lang w:val="el-GR"/>
        </w:rPr>
        <w:t>ν</w:t>
      </w:r>
    </w:p>
    <w:p w:rsidR="00FE1FF8" w:rsidRPr="005C1CCB" w:rsidRDefault="00FE1FF8" w:rsidP="00FE1FF8">
      <w:pPr>
        <w:spacing w:before="41"/>
        <w:rPr>
          <w:sz w:val="24"/>
          <w:lang w:val="el-GR"/>
        </w:rPr>
      </w:pPr>
      <w:r w:rsidRPr="005C1CCB">
        <w:rPr>
          <w:i/>
          <w:spacing w:val="-7"/>
          <w:sz w:val="24"/>
          <w:lang w:val="el-GR"/>
        </w:rPr>
        <w:t>2.9</w:t>
      </w:r>
      <w:r w:rsidRPr="005C1CCB">
        <w:rPr>
          <w:i/>
          <w:sz w:val="24"/>
          <w:lang w:val="el-GR"/>
        </w:rPr>
        <w:t xml:space="preserve">.     </w:t>
      </w:r>
      <w:r w:rsidRPr="005C1CCB">
        <w:rPr>
          <w:i/>
          <w:spacing w:val="22"/>
          <w:sz w:val="24"/>
          <w:lang w:val="el-GR"/>
        </w:rPr>
        <w:t xml:space="preserve"> </w:t>
      </w:r>
      <w:r w:rsidRPr="005C1CCB">
        <w:rPr>
          <w:i/>
          <w:spacing w:val="-7"/>
          <w:sz w:val="24"/>
          <w:lang w:val="el-GR"/>
        </w:rPr>
        <w:t>Φρο</w:t>
      </w:r>
      <w:r w:rsidRPr="005C1CCB">
        <w:rPr>
          <w:i/>
          <w:spacing w:val="-8"/>
          <w:sz w:val="24"/>
          <w:lang w:val="el-GR"/>
        </w:rPr>
        <w:t>ν</w:t>
      </w:r>
      <w:r w:rsidRPr="005C1CCB">
        <w:rPr>
          <w:i/>
          <w:spacing w:val="-9"/>
          <w:sz w:val="24"/>
          <w:lang w:val="el-GR"/>
        </w:rPr>
        <w:t>τ</w:t>
      </w:r>
      <w:r w:rsidRPr="005C1CCB">
        <w:rPr>
          <w:i/>
          <w:spacing w:val="-7"/>
          <w:sz w:val="24"/>
          <w:lang w:val="el-GR"/>
        </w:rPr>
        <w:t>ί</w:t>
      </w:r>
      <w:r w:rsidRPr="005C1CCB">
        <w:rPr>
          <w:i/>
          <w:spacing w:val="-6"/>
          <w:sz w:val="24"/>
          <w:lang w:val="el-GR"/>
        </w:rPr>
        <w:t>δ</w:t>
      </w:r>
      <w:r w:rsidRPr="005C1CCB">
        <w:rPr>
          <w:i/>
          <w:sz w:val="24"/>
          <w:lang w:val="el-GR"/>
        </w:rPr>
        <w:t>α</w:t>
      </w:r>
      <w:r w:rsidRPr="005C1CCB">
        <w:rPr>
          <w:i/>
          <w:spacing w:val="-16"/>
          <w:sz w:val="24"/>
          <w:lang w:val="el-GR"/>
        </w:rPr>
        <w:t xml:space="preserve"> </w:t>
      </w:r>
      <w:r w:rsidRPr="005C1CCB">
        <w:rPr>
          <w:i/>
          <w:spacing w:val="-8"/>
          <w:sz w:val="24"/>
          <w:lang w:val="el-GR"/>
        </w:rPr>
        <w:t>σ</w:t>
      </w:r>
      <w:r w:rsidRPr="005C1CCB">
        <w:rPr>
          <w:i/>
          <w:spacing w:val="-9"/>
          <w:sz w:val="24"/>
          <w:lang w:val="el-GR"/>
        </w:rPr>
        <w:t>τ</w:t>
      </w:r>
      <w:r w:rsidRPr="005C1CCB">
        <w:rPr>
          <w:i/>
          <w:spacing w:val="-5"/>
          <w:sz w:val="24"/>
          <w:lang w:val="el-GR"/>
        </w:rPr>
        <w:t>ο</w:t>
      </w:r>
      <w:r w:rsidRPr="005C1CCB">
        <w:rPr>
          <w:i/>
          <w:sz w:val="24"/>
          <w:lang w:val="el-GR"/>
        </w:rPr>
        <w:t>ν</w:t>
      </w:r>
      <w:r w:rsidRPr="005C1CCB">
        <w:rPr>
          <w:i/>
          <w:spacing w:val="-20"/>
          <w:sz w:val="24"/>
          <w:lang w:val="el-GR"/>
        </w:rPr>
        <w:t xml:space="preserve"> </w:t>
      </w:r>
      <w:r w:rsidRPr="005C1CCB">
        <w:rPr>
          <w:i/>
          <w:spacing w:val="-4"/>
          <w:sz w:val="24"/>
          <w:lang w:val="el-GR"/>
        </w:rPr>
        <w:t>τ</w:t>
      </w:r>
      <w:r w:rsidRPr="005C1CCB">
        <w:rPr>
          <w:i/>
          <w:spacing w:val="-7"/>
          <w:sz w:val="24"/>
          <w:lang w:val="el-GR"/>
        </w:rPr>
        <w:t>ό</w:t>
      </w:r>
      <w:r w:rsidRPr="005C1CCB">
        <w:rPr>
          <w:i/>
          <w:spacing w:val="-5"/>
          <w:sz w:val="24"/>
          <w:lang w:val="el-GR"/>
        </w:rPr>
        <w:t>π</w:t>
      </w:r>
      <w:r w:rsidRPr="005C1CCB">
        <w:rPr>
          <w:i/>
          <w:sz w:val="24"/>
          <w:lang w:val="el-GR"/>
        </w:rPr>
        <w:t>ο</w:t>
      </w:r>
      <w:r w:rsidRPr="005C1CCB">
        <w:rPr>
          <w:i/>
          <w:spacing w:val="-16"/>
          <w:sz w:val="24"/>
          <w:lang w:val="el-GR"/>
        </w:rPr>
        <w:t xml:space="preserve"> </w:t>
      </w:r>
      <w:r w:rsidRPr="005C1CCB">
        <w:rPr>
          <w:i/>
          <w:spacing w:val="-9"/>
          <w:sz w:val="24"/>
          <w:lang w:val="el-GR"/>
        </w:rPr>
        <w:t>τ</w:t>
      </w:r>
      <w:r w:rsidRPr="005C1CCB">
        <w:rPr>
          <w:i/>
          <w:spacing w:val="-7"/>
          <w:sz w:val="24"/>
          <w:lang w:val="el-GR"/>
        </w:rPr>
        <w:t>ο</w:t>
      </w:r>
      <w:r w:rsidRPr="005C1CCB">
        <w:rPr>
          <w:i/>
          <w:sz w:val="24"/>
          <w:lang w:val="el-GR"/>
        </w:rPr>
        <w:t>υ</w:t>
      </w:r>
      <w:r w:rsidRPr="005C1CCB">
        <w:rPr>
          <w:i/>
          <w:spacing w:val="-12"/>
          <w:sz w:val="24"/>
          <w:lang w:val="el-GR"/>
        </w:rPr>
        <w:t xml:space="preserve"> </w:t>
      </w:r>
      <w:r w:rsidRPr="005C1CCB">
        <w:rPr>
          <w:i/>
          <w:spacing w:val="-13"/>
          <w:sz w:val="24"/>
          <w:lang w:val="el-GR"/>
        </w:rPr>
        <w:t>α</w:t>
      </w:r>
      <w:r w:rsidRPr="005C1CCB">
        <w:rPr>
          <w:i/>
          <w:spacing w:val="-7"/>
          <w:sz w:val="24"/>
          <w:lang w:val="el-GR"/>
        </w:rPr>
        <w:t>τυχ</w:t>
      </w:r>
      <w:r w:rsidRPr="005C1CCB">
        <w:rPr>
          <w:i/>
          <w:spacing w:val="-9"/>
          <w:sz w:val="24"/>
          <w:lang w:val="el-GR"/>
        </w:rPr>
        <w:t>ή</w:t>
      </w:r>
      <w:r w:rsidRPr="005C1CCB">
        <w:rPr>
          <w:i/>
          <w:spacing w:val="-8"/>
          <w:sz w:val="24"/>
          <w:lang w:val="el-GR"/>
        </w:rPr>
        <w:t>μα</w:t>
      </w:r>
      <w:r w:rsidRPr="005C1CCB">
        <w:rPr>
          <w:i/>
          <w:spacing w:val="-7"/>
          <w:sz w:val="24"/>
          <w:lang w:val="el-GR"/>
        </w:rPr>
        <w:t>τ</w:t>
      </w:r>
      <w:r w:rsidRPr="005C1CCB">
        <w:rPr>
          <w:i/>
          <w:spacing w:val="-10"/>
          <w:sz w:val="24"/>
          <w:lang w:val="el-GR"/>
        </w:rPr>
        <w:t>ο</w:t>
      </w:r>
      <w:r w:rsidRPr="005C1CCB">
        <w:rPr>
          <w:i/>
          <w:sz w:val="24"/>
          <w:lang w:val="el-GR"/>
        </w:rPr>
        <w:t>ς</w:t>
      </w:r>
    </w:p>
    <w:p w:rsidR="00FE1FF8" w:rsidRPr="005C1CCB" w:rsidRDefault="00FE1FF8" w:rsidP="00FE1FF8">
      <w:pPr>
        <w:spacing w:before="7" w:line="160" w:lineRule="exact"/>
        <w:rPr>
          <w:sz w:val="24"/>
          <w:lang w:val="el-GR"/>
        </w:rPr>
      </w:pPr>
    </w:p>
    <w:p w:rsidR="00FE1FF8" w:rsidRPr="005C1CCB" w:rsidRDefault="00FE1FF8" w:rsidP="00FE1FF8">
      <w:pPr>
        <w:spacing w:line="200" w:lineRule="exact"/>
        <w:rPr>
          <w:sz w:val="24"/>
          <w:lang w:val="el-GR"/>
        </w:rPr>
      </w:pPr>
    </w:p>
    <w:p w:rsidR="00FE1FF8" w:rsidRDefault="00FE1FF8" w:rsidP="00FE1FF8">
      <w:pPr>
        <w:rPr>
          <w:b/>
          <w:sz w:val="24"/>
          <w:u w:val="thick" w:color="000000"/>
          <w:lang w:val="el-GR"/>
        </w:rPr>
      </w:pPr>
      <w:r w:rsidRPr="005C1CCB">
        <w:rPr>
          <w:b/>
          <w:spacing w:val="-7"/>
          <w:sz w:val="24"/>
          <w:u w:val="thick" w:color="000000"/>
          <w:lang w:val="el-GR"/>
        </w:rPr>
        <w:t>3</w:t>
      </w:r>
      <w:r w:rsidRPr="005C1CCB">
        <w:rPr>
          <w:b/>
          <w:sz w:val="24"/>
          <w:u w:val="thick" w:color="000000"/>
          <w:lang w:val="el-GR"/>
        </w:rPr>
        <w:t>.</w:t>
      </w:r>
      <w:r w:rsidRPr="005C1CCB">
        <w:rPr>
          <w:b/>
          <w:spacing w:val="-17"/>
          <w:sz w:val="24"/>
          <w:u w:val="thick" w:color="000000"/>
          <w:lang w:val="el-GR"/>
        </w:rPr>
        <w:t xml:space="preserve"> </w:t>
      </w:r>
      <w:r>
        <w:rPr>
          <w:b/>
          <w:spacing w:val="-17"/>
          <w:sz w:val="24"/>
          <w:u w:val="thick" w:color="000000"/>
          <w:lang w:val="el-GR"/>
        </w:rPr>
        <w:t xml:space="preserve"> </w:t>
      </w:r>
      <w:r w:rsidRPr="005C1CCB">
        <w:rPr>
          <w:b/>
          <w:spacing w:val="-7"/>
          <w:sz w:val="24"/>
          <w:u w:val="thick" w:color="000000"/>
          <w:lang w:val="el-GR"/>
        </w:rPr>
        <w:t>Ο</w:t>
      </w:r>
      <w:r w:rsidRPr="005C1CCB">
        <w:rPr>
          <w:b/>
          <w:spacing w:val="-8"/>
          <w:sz w:val="24"/>
          <w:u w:val="thick" w:color="000000"/>
          <w:lang w:val="el-GR"/>
        </w:rPr>
        <w:t>ΜΑ</w:t>
      </w:r>
      <w:r w:rsidRPr="005C1CCB">
        <w:rPr>
          <w:b/>
          <w:sz w:val="24"/>
          <w:u w:val="thick" w:color="000000"/>
          <w:lang w:val="el-GR"/>
        </w:rPr>
        <w:t xml:space="preserve"> </w:t>
      </w:r>
      <w:r w:rsidRPr="005C1CCB">
        <w:rPr>
          <w:b/>
          <w:spacing w:val="-6"/>
          <w:sz w:val="24"/>
          <w:u w:val="thick" w:color="000000"/>
          <w:lang w:val="el-GR"/>
        </w:rPr>
        <w:t>Δ</w:t>
      </w:r>
      <w:r w:rsidRPr="005C1CCB">
        <w:rPr>
          <w:b/>
          <w:sz w:val="24"/>
          <w:u w:val="thick" w:color="000000"/>
          <w:lang w:val="el-GR"/>
        </w:rPr>
        <w:t xml:space="preserve">Α </w:t>
      </w:r>
      <w:r w:rsidRPr="005C1CCB">
        <w:rPr>
          <w:b/>
          <w:spacing w:val="33"/>
          <w:sz w:val="24"/>
          <w:u w:val="thick" w:color="000000"/>
          <w:lang w:val="el-GR"/>
        </w:rPr>
        <w:t xml:space="preserve"> </w:t>
      </w:r>
      <w:r w:rsidRPr="005C1CCB">
        <w:rPr>
          <w:b/>
          <w:spacing w:val="-6"/>
          <w:sz w:val="24"/>
          <w:u w:val="thick" w:color="000000"/>
          <w:lang w:val="el-GR"/>
        </w:rPr>
        <w:t>Γ</w:t>
      </w:r>
      <w:r w:rsidRPr="005C1CCB">
        <w:rPr>
          <w:b/>
          <w:sz w:val="24"/>
          <w:u w:val="thick" w:color="000000"/>
          <w:lang w:val="el-GR"/>
        </w:rPr>
        <w:t>’</w:t>
      </w:r>
      <w:r w:rsidRPr="005C1CCB">
        <w:rPr>
          <w:b/>
          <w:spacing w:val="45"/>
          <w:sz w:val="24"/>
          <w:u w:val="thick" w:color="000000"/>
          <w:lang w:val="el-GR"/>
        </w:rPr>
        <w:t xml:space="preserve"> </w:t>
      </w:r>
      <w:r w:rsidRPr="005C1CCB">
        <w:rPr>
          <w:b/>
          <w:sz w:val="24"/>
          <w:u w:val="thick" w:color="000000"/>
          <w:lang w:val="el-GR"/>
        </w:rPr>
        <w:t>:</w:t>
      </w:r>
    </w:p>
    <w:p w:rsidR="00FE1FF8" w:rsidRDefault="00FE1FF8" w:rsidP="00FE1FF8">
      <w:pPr>
        <w:rPr>
          <w:b/>
          <w:sz w:val="24"/>
          <w:u w:color="000000"/>
          <w:lang w:val="el-GR"/>
        </w:rPr>
      </w:pPr>
      <w:r w:rsidRPr="00840CC9">
        <w:rPr>
          <w:b/>
          <w:sz w:val="24"/>
          <w:u w:color="000000"/>
          <w:lang w:val="el-GR"/>
        </w:rPr>
        <w:t>Για τα φορτηγά (κλειστά και ανοικτά), απορρι</w:t>
      </w:r>
      <w:r>
        <w:rPr>
          <w:b/>
          <w:sz w:val="24"/>
          <w:u w:color="000000"/>
          <w:lang w:val="el-GR"/>
        </w:rPr>
        <w:t xml:space="preserve">μματοφόρα, βυτιοφόρα, </w:t>
      </w:r>
      <w:r w:rsidRPr="00840CC9">
        <w:rPr>
          <w:b/>
          <w:sz w:val="24"/>
          <w:u w:color="000000"/>
          <w:lang w:val="el-GR"/>
        </w:rPr>
        <w:t xml:space="preserve"> κλπ</w:t>
      </w:r>
    </w:p>
    <w:p w:rsidR="00FE1FF8" w:rsidRDefault="00FE1FF8" w:rsidP="00FE1FF8">
      <w:pPr>
        <w:rPr>
          <w:b/>
          <w:sz w:val="24"/>
          <w:lang w:val="el-GR"/>
        </w:rPr>
      </w:pPr>
      <w:r>
        <w:rPr>
          <w:b/>
          <w:sz w:val="24"/>
          <w:u w:color="000000"/>
          <w:lang w:val="el-GR"/>
        </w:rPr>
        <w:t>1</w:t>
      </w:r>
      <w:r w:rsidRPr="00840CC9">
        <w:rPr>
          <w:b/>
          <w:sz w:val="24"/>
          <w:u w:color="000000"/>
          <w:vertAlign w:val="superscript"/>
          <w:lang w:val="el-GR"/>
        </w:rPr>
        <w:t>ης</w:t>
      </w:r>
      <w:r>
        <w:rPr>
          <w:b/>
          <w:sz w:val="24"/>
          <w:u w:color="000000"/>
          <w:lang w:val="el-GR"/>
        </w:rPr>
        <w:t xml:space="preserve"> κυκλοφορίας μετά και το έτος 2009 (</w:t>
      </w:r>
      <w:r w:rsidRPr="00840CC9">
        <w:rPr>
          <w:b/>
          <w:i/>
          <w:sz w:val="24"/>
          <w:u w:color="000000"/>
          <w:lang w:val="el-GR"/>
        </w:rPr>
        <w:t>με κατώτατα όρια υποχρεωτικής ασφάλισης</w:t>
      </w:r>
      <w:r>
        <w:rPr>
          <w:b/>
          <w:sz w:val="24"/>
          <w:u w:color="000000"/>
          <w:lang w:val="el-GR"/>
        </w:rPr>
        <w:t>)</w:t>
      </w:r>
    </w:p>
    <w:p w:rsidR="00FE1FF8" w:rsidRPr="00840CC9" w:rsidRDefault="00FE1FF8" w:rsidP="00FE1FF8">
      <w:pPr>
        <w:rPr>
          <w:b/>
          <w:sz w:val="24"/>
          <w:lang w:val="el-GR"/>
        </w:rPr>
      </w:pPr>
    </w:p>
    <w:p w:rsidR="00FE1FF8" w:rsidRPr="005C1CCB" w:rsidRDefault="00FE1FF8" w:rsidP="00FE1FF8">
      <w:pPr>
        <w:spacing w:before="29"/>
        <w:rPr>
          <w:sz w:val="24"/>
          <w:lang w:val="el-GR"/>
        </w:rPr>
      </w:pPr>
      <w:r w:rsidRPr="005C1CCB">
        <w:rPr>
          <w:b/>
          <w:spacing w:val="-8"/>
          <w:sz w:val="24"/>
          <w:lang w:val="el-GR"/>
        </w:rPr>
        <w:t>Υ</w:t>
      </w:r>
      <w:r w:rsidRPr="005C1CCB">
        <w:rPr>
          <w:b/>
          <w:spacing w:val="-7"/>
          <w:sz w:val="24"/>
          <w:lang w:val="el-GR"/>
        </w:rPr>
        <w:t>πο</w:t>
      </w:r>
      <w:r w:rsidRPr="005C1CCB">
        <w:rPr>
          <w:b/>
          <w:spacing w:val="-10"/>
          <w:sz w:val="24"/>
          <w:lang w:val="el-GR"/>
        </w:rPr>
        <w:t>χ</w:t>
      </w:r>
      <w:r w:rsidRPr="005C1CCB">
        <w:rPr>
          <w:b/>
          <w:spacing w:val="-6"/>
          <w:sz w:val="24"/>
          <w:lang w:val="el-GR"/>
        </w:rPr>
        <w:t>ρ</w:t>
      </w:r>
      <w:r w:rsidRPr="005C1CCB">
        <w:rPr>
          <w:b/>
          <w:spacing w:val="-11"/>
          <w:sz w:val="24"/>
          <w:lang w:val="el-GR"/>
        </w:rPr>
        <w:t>ε</w:t>
      </w:r>
      <w:r w:rsidRPr="005C1CCB">
        <w:rPr>
          <w:b/>
          <w:sz w:val="24"/>
          <w:lang w:val="el-GR"/>
        </w:rPr>
        <w:t>ω</w:t>
      </w:r>
      <w:r w:rsidRPr="005C1CCB">
        <w:rPr>
          <w:b/>
          <w:spacing w:val="-7"/>
          <w:sz w:val="24"/>
          <w:lang w:val="el-GR"/>
        </w:rPr>
        <w:t>τ</w:t>
      </w:r>
      <w:r w:rsidRPr="005C1CCB">
        <w:rPr>
          <w:b/>
          <w:spacing w:val="-10"/>
          <w:sz w:val="24"/>
          <w:lang w:val="el-GR"/>
        </w:rPr>
        <w:t>ι</w:t>
      </w:r>
      <w:r w:rsidRPr="005C1CCB">
        <w:rPr>
          <w:b/>
          <w:spacing w:val="-6"/>
          <w:sz w:val="24"/>
          <w:lang w:val="el-GR"/>
        </w:rPr>
        <w:t>κέ</w:t>
      </w:r>
      <w:r w:rsidRPr="005C1CCB">
        <w:rPr>
          <w:b/>
          <w:sz w:val="24"/>
          <w:lang w:val="el-GR"/>
        </w:rPr>
        <w:t>ς</w:t>
      </w:r>
      <w:r w:rsidRPr="005C1CCB">
        <w:rPr>
          <w:b/>
          <w:spacing w:val="-20"/>
          <w:sz w:val="24"/>
          <w:lang w:val="el-GR"/>
        </w:rPr>
        <w:t xml:space="preserve"> </w:t>
      </w:r>
      <w:r w:rsidRPr="005C1CCB">
        <w:rPr>
          <w:b/>
          <w:spacing w:val="-6"/>
          <w:sz w:val="24"/>
          <w:lang w:val="el-GR"/>
        </w:rPr>
        <w:t>κ</w:t>
      </w:r>
      <w:r w:rsidRPr="005C1CCB">
        <w:rPr>
          <w:b/>
          <w:spacing w:val="-7"/>
          <w:sz w:val="24"/>
          <w:lang w:val="el-GR"/>
        </w:rPr>
        <w:t>αλ</w:t>
      </w:r>
      <w:r w:rsidRPr="005C1CCB">
        <w:rPr>
          <w:b/>
          <w:spacing w:val="-9"/>
          <w:sz w:val="24"/>
          <w:lang w:val="el-GR"/>
        </w:rPr>
        <w:t>ύ</w:t>
      </w:r>
      <w:r w:rsidRPr="005C1CCB">
        <w:rPr>
          <w:b/>
          <w:spacing w:val="-2"/>
          <w:sz w:val="24"/>
          <w:lang w:val="el-GR"/>
        </w:rPr>
        <w:t>ψ</w:t>
      </w:r>
      <w:r w:rsidRPr="005C1CCB">
        <w:rPr>
          <w:b/>
          <w:spacing w:val="-9"/>
          <w:sz w:val="24"/>
          <w:lang w:val="el-GR"/>
        </w:rPr>
        <w:t>ε</w:t>
      </w:r>
      <w:r w:rsidRPr="005C1CCB">
        <w:rPr>
          <w:b/>
          <w:spacing w:val="-7"/>
          <w:sz w:val="24"/>
          <w:lang w:val="el-GR"/>
        </w:rPr>
        <w:t>ι</w:t>
      </w:r>
      <w:r w:rsidRPr="005C1CCB">
        <w:rPr>
          <w:b/>
          <w:sz w:val="24"/>
          <w:lang w:val="el-GR"/>
        </w:rPr>
        <w:t>ς</w:t>
      </w:r>
    </w:p>
    <w:p w:rsidR="00FE1FF8" w:rsidRPr="005C1CCB" w:rsidRDefault="00FE1FF8" w:rsidP="00FE1FF8">
      <w:pPr>
        <w:spacing w:before="24"/>
        <w:rPr>
          <w:sz w:val="24"/>
          <w:lang w:val="el-GR"/>
        </w:rPr>
      </w:pPr>
      <w:r w:rsidRPr="005C1CCB">
        <w:rPr>
          <w:spacing w:val="-7"/>
          <w:sz w:val="24"/>
          <w:lang w:val="el-GR"/>
        </w:rPr>
        <w:t>Γι</w:t>
      </w:r>
      <w:r w:rsidRPr="005C1CCB">
        <w:rPr>
          <w:sz w:val="24"/>
          <w:lang w:val="el-GR"/>
        </w:rPr>
        <w:t>α</w:t>
      </w:r>
      <w:r w:rsidRPr="005C1CCB">
        <w:rPr>
          <w:spacing w:val="-15"/>
          <w:sz w:val="24"/>
          <w:lang w:val="el-GR"/>
        </w:rPr>
        <w:t xml:space="preserve"> </w:t>
      </w:r>
      <w:r w:rsidRPr="005C1CCB">
        <w:rPr>
          <w:spacing w:val="-8"/>
          <w:sz w:val="24"/>
          <w:lang w:val="el-GR"/>
        </w:rPr>
        <w:t>τ</w:t>
      </w:r>
      <w:r w:rsidRPr="005C1CCB">
        <w:rPr>
          <w:spacing w:val="-10"/>
          <w:sz w:val="24"/>
          <w:lang w:val="el-GR"/>
        </w:rPr>
        <w:t>η</w:t>
      </w:r>
      <w:r w:rsidRPr="005C1CCB">
        <w:rPr>
          <w:sz w:val="24"/>
          <w:lang w:val="el-GR"/>
        </w:rPr>
        <w:t>ν</w:t>
      </w:r>
      <w:r w:rsidRPr="005C1CCB">
        <w:rPr>
          <w:spacing w:val="-15"/>
          <w:sz w:val="24"/>
          <w:lang w:val="el-GR"/>
        </w:rPr>
        <w:t xml:space="preserve"> </w:t>
      </w:r>
      <w:r w:rsidRPr="005C1CCB">
        <w:rPr>
          <w:spacing w:val="-8"/>
          <w:sz w:val="24"/>
          <w:lang w:val="el-GR"/>
        </w:rPr>
        <w:t>α</w:t>
      </w:r>
      <w:r w:rsidRPr="005C1CCB">
        <w:rPr>
          <w:spacing w:val="-9"/>
          <w:sz w:val="24"/>
          <w:lang w:val="el-GR"/>
        </w:rPr>
        <w:t>σ</w:t>
      </w:r>
      <w:r w:rsidRPr="005C1CCB">
        <w:rPr>
          <w:spacing w:val="-6"/>
          <w:sz w:val="24"/>
          <w:lang w:val="el-GR"/>
        </w:rPr>
        <w:t>φ</w:t>
      </w:r>
      <w:r w:rsidRPr="005C1CCB">
        <w:rPr>
          <w:spacing w:val="-8"/>
          <w:sz w:val="24"/>
          <w:lang w:val="el-GR"/>
        </w:rPr>
        <w:t>άλ</w:t>
      </w:r>
      <w:r w:rsidRPr="005C1CCB">
        <w:rPr>
          <w:spacing w:val="-7"/>
          <w:sz w:val="24"/>
          <w:lang w:val="el-GR"/>
        </w:rPr>
        <w:t>ισ</w:t>
      </w:r>
      <w:r w:rsidRPr="005C1CCB">
        <w:rPr>
          <w:sz w:val="24"/>
          <w:lang w:val="el-GR"/>
        </w:rPr>
        <w:t>η</w:t>
      </w:r>
      <w:r w:rsidRPr="005C1CCB">
        <w:rPr>
          <w:spacing w:val="-18"/>
          <w:sz w:val="24"/>
          <w:lang w:val="el-GR"/>
        </w:rPr>
        <w:t xml:space="preserve"> </w:t>
      </w:r>
      <w:r w:rsidRPr="005C1CCB">
        <w:rPr>
          <w:spacing w:val="-7"/>
          <w:sz w:val="24"/>
          <w:lang w:val="el-GR"/>
        </w:rPr>
        <w:t>έ</w:t>
      </w:r>
      <w:r w:rsidRPr="005C1CCB">
        <w:rPr>
          <w:spacing w:val="-8"/>
          <w:sz w:val="24"/>
          <w:lang w:val="el-GR"/>
        </w:rPr>
        <w:t>ναν</w:t>
      </w:r>
      <w:r w:rsidRPr="005C1CCB">
        <w:rPr>
          <w:spacing w:val="-10"/>
          <w:sz w:val="24"/>
          <w:lang w:val="el-GR"/>
        </w:rPr>
        <w:t>τ</w:t>
      </w:r>
      <w:r w:rsidRPr="005C1CCB">
        <w:rPr>
          <w:sz w:val="24"/>
          <w:lang w:val="el-GR"/>
        </w:rPr>
        <w:t>ι</w:t>
      </w:r>
      <w:r w:rsidRPr="005C1CCB">
        <w:rPr>
          <w:spacing w:val="-17"/>
          <w:sz w:val="24"/>
          <w:lang w:val="el-GR"/>
        </w:rPr>
        <w:t xml:space="preserve"> </w:t>
      </w:r>
      <w:r w:rsidRPr="005C1CCB">
        <w:rPr>
          <w:spacing w:val="-5"/>
          <w:sz w:val="24"/>
          <w:lang w:val="el-GR"/>
        </w:rPr>
        <w:t>ο</w:t>
      </w:r>
      <w:r w:rsidRPr="005C1CCB">
        <w:rPr>
          <w:spacing w:val="-7"/>
          <w:sz w:val="24"/>
          <w:lang w:val="el-GR"/>
        </w:rPr>
        <w:t>δ</w:t>
      </w:r>
      <w:r w:rsidRPr="005C1CCB">
        <w:rPr>
          <w:spacing w:val="-6"/>
          <w:sz w:val="24"/>
          <w:lang w:val="el-GR"/>
        </w:rPr>
        <w:t>ι</w:t>
      </w:r>
      <w:r w:rsidRPr="005C1CCB">
        <w:rPr>
          <w:spacing w:val="-8"/>
          <w:sz w:val="24"/>
          <w:lang w:val="el-GR"/>
        </w:rPr>
        <w:t>κή</w:t>
      </w:r>
      <w:r w:rsidRPr="005C1CCB">
        <w:rPr>
          <w:sz w:val="24"/>
          <w:lang w:val="el-GR"/>
        </w:rPr>
        <w:t>ς</w:t>
      </w:r>
      <w:r w:rsidRPr="005C1CCB">
        <w:rPr>
          <w:spacing w:val="-16"/>
          <w:sz w:val="24"/>
          <w:lang w:val="el-GR"/>
        </w:rPr>
        <w:t xml:space="preserve"> </w:t>
      </w:r>
      <w:r w:rsidRPr="005C1CCB">
        <w:rPr>
          <w:spacing w:val="-8"/>
          <w:sz w:val="24"/>
          <w:lang w:val="el-GR"/>
        </w:rPr>
        <w:t>α</w:t>
      </w:r>
      <w:r w:rsidRPr="005C1CCB">
        <w:rPr>
          <w:spacing w:val="-7"/>
          <w:sz w:val="24"/>
          <w:lang w:val="el-GR"/>
        </w:rPr>
        <w:t>σ</w:t>
      </w:r>
      <w:r w:rsidRPr="005C1CCB">
        <w:rPr>
          <w:spacing w:val="-10"/>
          <w:sz w:val="24"/>
          <w:lang w:val="el-GR"/>
        </w:rPr>
        <w:t>τ</w:t>
      </w:r>
      <w:r w:rsidRPr="005C1CCB">
        <w:rPr>
          <w:spacing w:val="-7"/>
          <w:sz w:val="24"/>
          <w:lang w:val="el-GR"/>
        </w:rPr>
        <w:t>ι</w:t>
      </w:r>
      <w:r w:rsidRPr="005C1CCB">
        <w:rPr>
          <w:spacing w:val="-8"/>
          <w:sz w:val="24"/>
          <w:lang w:val="el-GR"/>
        </w:rPr>
        <w:t>κή</w:t>
      </w:r>
      <w:r w:rsidRPr="005C1CCB">
        <w:rPr>
          <w:sz w:val="24"/>
          <w:lang w:val="el-GR"/>
        </w:rPr>
        <w:t>ς</w:t>
      </w:r>
      <w:r w:rsidRPr="005C1CCB">
        <w:rPr>
          <w:spacing w:val="-16"/>
          <w:sz w:val="24"/>
          <w:lang w:val="el-GR"/>
        </w:rPr>
        <w:t xml:space="preserve"> </w:t>
      </w:r>
      <w:r w:rsidRPr="005C1CCB">
        <w:rPr>
          <w:spacing w:val="-10"/>
          <w:sz w:val="24"/>
          <w:lang w:val="el-GR"/>
        </w:rPr>
        <w:t>ε</w:t>
      </w:r>
      <w:r w:rsidRPr="005C1CCB">
        <w:rPr>
          <w:spacing w:val="-6"/>
          <w:sz w:val="24"/>
          <w:lang w:val="el-GR"/>
        </w:rPr>
        <w:t>υ</w:t>
      </w:r>
      <w:r w:rsidRPr="005C1CCB">
        <w:rPr>
          <w:spacing w:val="-9"/>
          <w:sz w:val="24"/>
          <w:lang w:val="el-GR"/>
        </w:rPr>
        <w:t>θ</w:t>
      </w:r>
      <w:r w:rsidRPr="005C1CCB">
        <w:rPr>
          <w:spacing w:val="-6"/>
          <w:sz w:val="24"/>
          <w:lang w:val="el-GR"/>
        </w:rPr>
        <w:t>ύ</w:t>
      </w:r>
      <w:r w:rsidRPr="005C1CCB">
        <w:rPr>
          <w:spacing w:val="-8"/>
          <w:sz w:val="24"/>
          <w:lang w:val="el-GR"/>
        </w:rPr>
        <w:t>ν</w:t>
      </w:r>
      <w:r w:rsidRPr="005C1CCB">
        <w:rPr>
          <w:spacing w:val="-10"/>
          <w:sz w:val="24"/>
          <w:lang w:val="el-GR"/>
        </w:rPr>
        <w:t>η</w:t>
      </w:r>
      <w:r w:rsidRPr="005C1CCB">
        <w:rPr>
          <w:sz w:val="24"/>
          <w:lang w:val="el-GR"/>
        </w:rPr>
        <w:t>ς</w:t>
      </w:r>
    </w:p>
    <w:p w:rsidR="00FE1FF8" w:rsidRPr="005C1CCB" w:rsidRDefault="00FE1FF8" w:rsidP="00FE1FF8">
      <w:pPr>
        <w:spacing w:before="41"/>
        <w:rPr>
          <w:sz w:val="24"/>
          <w:lang w:val="el-GR"/>
        </w:rPr>
      </w:pPr>
      <w:r w:rsidRPr="005C1CCB">
        <w:rPr>
          <w:i/>
          <w:spacing w:val="-7"/>
          <w:sz w:val="24"/>
          <w:lang w:val="el-GR"/>
        </w:rPr>
        <w:t>3.1</w:t>
      </w:r>
      <w:r w:rsidRPr="005C1CCB">
        <w:rPr>
          <w:i/>
          <w:sz w:val="24"/>
          <w:lang w:val="el-GR"/>
        </w:rPr>
        <w:t xml:space="preserve">.     </w:t>
      </w:r>
      <w:r w:rsidRPr="005C1CCB">
        <w:rPr>
          <w:i/>
          <w:spacing w:val="22"/>
          <w:sz w:val="24"/>
          <w:lang w:val="el-GR"/>
        </w:rPr>
        <w:t xml:space="preserve"> </w:t>
      </w:r>
      <w:r w:rsidRPr="005C1CCB">
        <w:rPr>
          <w:i/>
          <w:spacing w:val="-8"/>
          <w:sz w:val="24"/>
          <w:lang w:val="el-GR"/>
        </w:rPr>
        <w:t>Σ</w:t>
      </w:r>
      <w:r w:rsidRPr="005C1CCB">
        <w:rPr>
          <w:i/>
          <w:spacing w:val="-6"/>
          <w:sz w:val="24"/>
          <w:lang w:val="el-GR"/>
        </w:rPr>
        <w:t>ω</w:t>
      </w:r>
      <w:r w:rsidRPr="005C1CCB">
        <w:rPr>
          <w:i/>
          <w:spacing w:val="-8"/>
          <w:sz w:val="24"/>
          <w:lang w:val="el-GR"/>
        </w:rPr>
        <w:t>μα</w:t>
      </w:r>
      <w:r w:rsidRPr="005C1CCB">
        <w:rPr>
          <w:i/>
          <w:spacing w:val="-9"/>
          <w:sz w:val="24"/>
          <w:lang w:val="el-GR"/>
        </w:rPr>
        <w:t>τ</w:t>
      </w:r>
      <w:r w:rsidRPr="005C1CCB">
        <w:rPr>
          <w:i/>
          <w:spacing w:val="-7"/>
          <w:sz w:val="24"/>
          <w:lang w:val="el-GR"/>
        </w:rPr>
        <w:t>ι</w:t>
      </w:r>
      <w:r w:rsidRPr="005C1CCB">
        <w:rPr>
          <w:i/>
          <w:spacing w:val="-5"/>
          <w:sz w:val="24"/>
          <w:lang w:val="el-GR"/>
        </w:rPr>
        <w:t>κ</w:t>
      </w:r>
      <w:r w:rsidRPr="005C1CCB">
        <w:rPr>
          <w:i/>
          <w:spacing w:val="-13"/>
          <w:sz w:val="24"/>
          <w:lang w:val="el-GR"/>
        </w:rPr>
        <w:t>έ</w:t>
      </w:r>
      <w:r w:rsidRPr="005C1CCB">
        <w:rPr>
          <w:i/>
          <w:sz w:val="24"/>
          <w:lang w:val="el-GR"/>
        </w:rPr>
        <w:t>ς</w:t>
      </w:r>
      <w:r w:rsidRPr="005C1CCB">
        <w:rPr>
          <w:i/>
          <w:spacing w:val="-16"/>
          <w:sz w:val="24"/>
          <w:lang w:val="el-GR"/>
        </w:rPr>
        <w:t xml:space="preserve"> </w:t>
      </w:r>
      <w:r w:rsidRPr="005C1CCB">
        <w:rPr>
          <w:i/>
          <w:spacing w:val="-7"/>
          <w:sz w:val="24"/>
          <w:lang w:val="el-GR"/>
        </w:rPr>
        <w:t>β</w:t>
      </w:r>
      <w:r w:rsidRPr="005C1CCB">
        <w:rPr>
          <w:i/>
          <w:spacing w:val="-8"/>
          <w:sz w:val="24"/>
          <w:lang w:val="el-GR"/>
        </w:rPr>
        <w:t>λά</w:t>
      </w:r>
      <w:r w:rsidRPr="005C1CCB">
        <w:rPr>
          <w:i/>
          <w:spacing w:val="-4"/>
          <w:sz w:val="24"/>
          <w:lang w:val="el-GR"/>
        </w:rPr>
        <w:t>β</w:t>
      </w:r>
      <w:r w:rsidRPr="005C1CCB">
        <w:rPr>
          <w:i/>
          <w:spacing w:val="-13"/>
          <w:sz w:val="24"/>
          <w:lang w:val="el-GR"/>
        </w:rPr>
        <w:t>ε</w:t>
      </w:r>
      <w:r w:rsidRPr="005C1CCB">
        <w:rPr>
          <w:i/>
          <w:sz w:val="24"/>
          <w:lang w:val="el-GR"/>
        </w:rPr>
        <w:t>ς</w:t>
      </w:r>
      <w:r w:rsidRPr="005C1CCB">
        <w:rPr>
          <w:i/>
          <w:spacing w:val="-9"/>
          <w:sz w:val="24"/>
          <w:lang w:val="el-GR"/>
        </w:rPr>
        <w:t xml:space="preserve"> τ</w:t>
      </w:r>
      <w:r w:rsidRPr="005C1CCB">
        <w:rPr>
          <w:i/>
          <w:spacing w:val="-7"/>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r w:rsidRPr="005C1CCB">
        <w:rPr>
          <w:i/>
          <w:spacing w:val="-15"/>
          <w:sz w:val="24"/>
          <w:lang w:val="el-GR"/>
        </w:rPr>
        <w:t xml:space="preserve"> </w:t>
      </w:r>
      <w:r w:rsidRPr="005C1CCB">
        <w:rPr>
          <w:i/>
          <w:spacing w:val="-13"/>
          <w:sz w:val="24"/>
          <w:lang w:val="el-GR"/>
        </w:rPr>
        <w:t>α</w:t>
      </w:r>
      <w:r w:rsidRPr="005C1CCB">
        <w:rPr>
          <w:i/>
          <w:spacing w:val="-6"/>
          <w:sz w:val="24"/>
          <w:lang w:val="el-GR"/>
        </w:rPr>
        <w:t>ν</w:t>
      </w:r>
      <w:r w:rsidRPr="005C1CCB">
        <w:rPr>
          <w:i/>
          <w:sz w:val="24"/>
          <w:lang w:val="el-GR"/>
        </w:rPr>
        <w:t>ά</w:t>
      </w:r>
      <w:r w:rsidRPr="005C1CCB">
        <w:rPr>
          <w:i/>
          <w:spacing w:val="-16"/>
          <w:sz w:val="24"/>
          <w:lang w:val="el-GR"/>
        </w:rPr>
        <w:t xml:space="preserve"> </w:t>
      </w:r>
      <w:r w:rsidRPr="005C1CCB">
        <w:rPr>
          <w:i/>
          <w:spacing w:val="-7"/>
          <w:sz w:val="24"/>
          <w:lang w:val="el-GR"/>
        </w:rPr>
        <w:t>θύ</w:t>
      </w:r>
      <w:r w:rsidRPr="005C1CCB">
        <w:rPr>
          <w:i/>
          <w:spacing w:val="-5"/>
          <w:sz w:val="24"/>
          <w:lang w:val="el-GR"/>
        </w:rPr>
        <w:t>μ</w:t>
      </w:r>
      <w:r w:rsidRPr="005C1CCB">
        <w:rPr>
          <w:i/>
          <w:sz w:val="24"/>
          <w:lang w:val="el-GR"/>
        </w:rPr>
        <w:t>α</w:t>
      </w:r>
    </w:p>
    <w:p w:rsidR="00FE1FF8" w:rsidRPr="005C1CCB" w:rsidRDefault="00FE1FF8" w:rsidP="00FE1FF8">
      <w:pPr>
        <w:spacing w:before="43"/>
        <w:rPr>
          <w:sz w:val="24"/>
          <w:lang w:val="el-GR"/>
        </w:rPr>
      </w:pPr>
      <w:r w:rsidRPr="005C1CCB">
        <w:rPr>
          <w:i/>
          <w:spacing w:val="-7"/>
          <w:sz w:val="24"/>
          <w:lang w:val="el-GR"/>
        </w:rPr>
        <w:t>3.2</w:t>
      </w:r>
      <w:r w:rsidRPr="005C1CCB">
        <w:rPr>
          <w:i/>
          <w:sz w:val="24"/>
          <w:lang w:val="el-GR"/>
        </w:rPr>
        <w:t xml:space="preserve">.     </w:t>
      </w:r>
      <w:r w:rsidRPr="005C1CCB">
        <w:rPr>
          <w:i/>
          <w:spacing w:val="22"/>
          <w:sz w:val="24"/>
          <w:lang w:val="el-GR"/>
        </w:rPr>
        <w:t xml:space="preserve"> </w:t>
      </w:r>
      <w:r w:rsidRPr="005C1CCB">
        <w:rPr>
          <w:i/>
          <w:spacing w:val="-1"/>
          <w:sz w:val="24"/>
          <w:lang w:val="el-GR"/>
        </w:rPr>
        <w:t>Υ</w:t>
      </w:r>
      <w:r w:rsidRPr="005C1CCB">
        <w:rPr>
          <w:i/>
          <w:spacing w:val="-8"/>
          <w:sz w:val="24"/>
          <w:lang w:val="el-GR"/>
        </w:rPr>
        <w:t>λ</w:t>
      </w:r>
      <w:r w:rsidRPr="005C1CCB">
        <w:rPr>
          <w:i/>
          <w:spacing w:val="-9"/>
          <w:sz w:val="24"/>
          <w:lang w:val="el-GR"/>
        </w:rPr>
        <w:t>ι</w:t>
      </w:r>
      <w:r w:rsidRPr="005C1CCB">
        <w:rPr>
          <w:i/>
          <w:spacing w:val="-7"/>
          <w:sz w:val="24"/>
          <w:lang w:val="el-GR"/>
        </w:rPr>
        <w:t>κ</w:t>
      </w:r>
      <w:r w:rsidRPr="005C1CCB">
        <w:rPr>
          <w:i/>
          <w:spacing w:val="-8"/>
          <w:sz w:val="24"/>
          <w:lang w:val="el-GR"/>
        </w:rPr>
        <w:t>έ</w:t>
      </w:r>
      <w:r w:rsidRPr="005C1CCB">
        <w:rPr>
          <w:i/>
          <w:sz w:val="24"/>
          <w:lang w:val="el-GR"/>
        </w:rPr>
        <w:t>ς</w:t>
      </w:r>
      <w:r w:rsidRPr="005C1CCB">
        <w:rPr>
          <w:i/>
          <w:spacing w:val="-16"/>
          <w:sz w:val="24"/>
          <w:lang w:val="el-GR"/>
        </w:rPr>
        <w:t xml:space="preserve"> </w:t>
      </w:r>
      <w:r w:rsidRPr="005C1CCB">
        <w:rPr>
          <w:i/>
          <w:spacing w:val="-8"/>
          <w:sz w:val="24"/>
          <w:lang w:val="el-GR"/>
        </w:rPr>
        <w:t>ζ</w:t>
      </w:r>
      <w:r w:rsidRPr="005C1CCB">
        <w:rPr>
          <w:i/>
          <w:spacing w:val="-6"/>
          <w:sz w:val="24"/>
          <w:lang w:val="el-GR"/>
        </w:rPr>
        <w:t>η</w:t>
      </w:r>
      <w:r w:rsidRPr="005C1CCB">
        <w:rPr>
          <w:i/>
          <w:spacing w:val="-10"/>
          <w:sz w:val="24"/>
          <w:lang w:val="el-GR"/>
        </w:rPr>
        <w:t>μ</w:t>
      </w:r>
      <w:r w:rsidRPr="005C1CCB">
        <w:rPr>
          <w:i/>
          <w:spacing w:val="-7"/>
          <w:sz w:val="24"/>
          <w:lang w:val="el-GR"/>
        </w:rPr>
        <w:t>ί</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9"/>
          <w:sz w:val="24"/>
          <w:lang w:val="el-GR"/>
        </w:rPr>
        <w:t>τ</w:t>
      </w:r>
      <w:r w:rsidRPr="005C1CCB">
        <w:rPr>
          <w:i/>
          <w:spacing w:val="-7"/>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r w:rsidRPr="005C1CCB">
        <w:rPr>
          <w:i/>
          <w:spacing w:val="-15"/>
          <w:sz w:val="24"/>
          <w:lang w:val="el-GR"/>
        </w:rPr>
        <w:t xml:space="preserve"> </w:t>
      </w:r>
      <w:r w:rsidRPr="005C1CCB">
        <w:rPr>
          <w:i/>
          <w:spacing w:val="-8"/>
          <w:sz w:val="24"/>
          <w:lang w:val="el-GR"/>
        </w:rPr>
        <w:t>αν</w:t>
      </w:r>
      <w:r w:rsidRPr="005C1CCB">
        <w:rPr>
          <w:i/>
          <w:sz w:val="24"/>
          <w:lang w:val="el-GR"/>
        </w:rPr>
        <w:t>ά</w:t>
      </w:r>
      <w:r w:rsidRPr="005C1CCB">
        <w:rPr>
          <w:i/>
          <w:spacing w:val="-16"/>
          <w:sz w:val="24"/>
          <w:lang w:val="el-GR"/>
        </w:rPr>
        <w:t xml:space="preserve"> </w:t>
      </w:r>
      <w:r w:rsidRPr="005C1CCB">
        <w:rPr>
          <w:i/>
          <w:spacing w:val="-8"/>
          <w:sz w:val="24"/>
          <w:lang w:val="el-GR"/>
        </w:rPr>
        <w:t>α</w:t>
      </w:r>
      <w:r w:rsidRPr="005C1CCB">
        <w:rPr>
          <w:i/>
          <w:spacing w:val="-7"/>
          <w:sz w:val="24"/>
          <w:lang w:val="el-GR"/>
        </w:rPr>
        <w:t>τύχ</w:t>
      </w:r>
      <w:r w:rsidRPr="005C1CCB">
        <w:rPr>
          <w:i/>
          <w:spacing w:val="-9"/>
          <w:sz w:val="24"/>
          <w:lang w:val="el-GR"/>
        </w:rPr>
        <w:t>η</w:t>
      </w:r>
      <w:r w:rsidRPr="005C1CCB">
        <w:rPr>
          <w:i/>
          <w:spacing w:val="-5"/>
          <w:sz w:val="24"/>
          <w:lang w:val="el-GR"/>
        </w:rPr>
        <w:t>μ</w:t>
      </w:r>
      <w:r w:rsidRPr="005C1CCB">
        <w:rPr>
          <w:i/>
          <w:sz w:val="24"/>
          <w:lang w:val="el-GR"/>
        </w:rPr>
        <w:t>α</w:t>
      </w:r>
    </w:p>
    <w:p w:rsidR="00FE1FF8" w:rsidRPr="005C1CCB" w:rsidRDefault="00FE1FF8" w:rsidP="00FE1FF8">
      <w:pPr>
        <w:spacing w:line="160" w:lineRule="exact"/>
        <w:rPr>
          <w:sz w:val="24"/>
          <w:lang w:val="el-GR"/>
        </w:rPr>
      </w:pPr>
    </w:p>
    <w:p w:rsidR="00FE1FF8" w:rsidRPr="005C1CCB" w:rsidRDefault="00FE1FF8" w:rsidP="00FE1FF8">
      <w:pPr>
        <w:rPr>
          <w:sz w:val="24"/>
          <w:lang w:val="el-GR"/>
        </w:rPr>
      </w:pPr>
      <w:r w:rsidRPr="005C1CCB">
        <w:rPr>
          <w:b/>
          <w:spacing w:val="-7"/>
          <w:sz w:val="24"/>
          <w:lang w:val="el-GR"/>
        </w:rPr>
        <w:t>Π</w:t>
      </w:r>
      <w:r w:rsidRPr="005C1CCB">
        <w:rPr>
          <w:b/>
          <w:spacing w:val="-6"/>
          <w:sz w:val="24"/>
          <w:lang w:val="el-GR"/>
        </w:rPr>
        <w:t>ρ</w:t>
      </w:r>
      <w:r w:rsidRPr="005C1CCB">
        <w:rPr>
          <w:b/>
          <w:spacing w:val="-7"/>
          <w:sz w:val="24"/>
          <w:lang w:val="el-GR"/>
        </w:rPr>
        <w:t>ο</w:t>
      </w:r>
      <w:r w:rsidRPr="005C1CCB">
        <w:rPr>
          <w:b/>
          <w:spacing w:val="-9"/>
          <w:sz w:val="24"/>
          <w:lang w:val="el-GR"/>
        </w:rPr>
        <w:t>α</w:t>
      </w:r>
      <w:r w:rsidRPr="005C1CCB">
        <w:rPr>
          <w:b/>
          <w:spacing w:val="-7"/>
          <w:sz w:val="24"/>
          <w:lang w:val="el-GR"/>
        </w:rPr>
        <w:t>ι</w:t>
      </w:r>
      <w:r w:rsidRPr="005C1CCB">
        <w:rPr>
          <w:b/>
          <w:spacing w:val="-6"/>
          <w:sz w:val="24"/>
          <w:lang w:val="el-GR"/>
        </w:rPr>
        <w:t>ρε</w:t>
      </w:r>
      <w:r w:rsidRPr="005C1CCB">
        <w:rPr>
          <w:b/>
          <w:spacing w:val="-10"/>
          <w:sz w:val="24"/>
          <w:lang w:val="el-GR"/>
        </w:rPr>
        <w:t>τι</w:t>
      </w:r>
      <w:r w:rsidRPr="005C1CCB">
        <w:rPr>
          <w:b/>
          <w:spacing w:val="-6"/>
          <w:sz w:val="24"/>
          <w:lang w:val="el-GR"/>
        </w:rPr>
        <w:t>κέ</w:t>
      </w:r>
      <w:r w:rsidRPr="005C1CCB">
        <w:rPr>
          <w:b/>
          <w:sz w:val="24"/>
          <w:lang w:val="el-GR"/>
        </w:rPr>
        <w:t>ς</w:t>
      </w:r>
      <w:r w:rsidRPr="005C1CCB">
        <w:rPr>
          <w:b/>
          <w:spacing w:val="-17"/>
          <w:sz w:val="24"/>
          <w:lang w:val="el-GR"/>
        </w:rPr>
        <w:t xml:space="preserve"> </w:t>
      </w:r>
      <w:r w:rsidRPr="005C1CCB">
        <w:rPr>
          <w:b/>
          <w:spacing w:val="-6"/>
          <w:sz w:val="24"/>
          <w:lang w:val="el-GR"/>
        </w:rPr>
        <w:t>κ</w:t>
      </w:r>
      <w:r w:rsidRPr="005C1CCB">
        <w:rPr>
          <w:b/>
          <w:spacing w:val="-7"/>
          <w:sz w:val="24"/>
          <w:lang w:val="el-GR"/>
        </w:rPr>
        <w:t>αλ</w:t>
      </w:r>
      <w:r w:rsidRPr="005C1CCB">
        <w:rPr>
          <w:b/>
          <w:spacing w:val="-12"/>
          <w:sz w:val="24"/>
          <w:lang w:val="el-GR"/>
        </w:rPr>
        <w:t>ύ</w:t>
      </w:r>
      <w:r w:rsidRPr="005C1CCB">
        <w:rPr>
          <w:b/>
          <w:spacing w:val="-2"/>
          <w:sz w:val="24"/>
          <w:lang w:val="el-GR"/>
        </w:rPr>
        <w:t>ψ</w:t>
      </w:r>
      <w:r w:rsidRPr="005C1CCB">
        <w:rPr>
          <w:b/>
          <w:spacing w:val="-9"/>
          <w:sz w:val="24"/>
          <w:lang w:val="el-GR"/>
        </w:rPr>
        <w:t>ε</w:t>
      </w:r>
      <w:r w:rsidRPr="005C1CCB">
        <w:rPr>
          <w:b/>
          <w:spacing w:val="-7"/>
          <w:sz w:val="24"/>
          <w:lang w:val="el-GR"/>
        </w:rPr>
        <w:t>ι</w:t>
      </w:r>
      <w:r w:rsidRPr="005C1CCB">
        <w:rPr>
          <w:b/>
          <w:sz w:val="24"/>
          <w:lang w:val="el-GR"/>
        </w:rPr>
        <w:t>ς</w:t>
      </w:r>
    </w:p>
    <w:p w:rsidR="00FE1FF8" w:rsidRPr="005C1CCB" w:rsidRDefault="00FE1FF8" w:rsidP="00FE1FF8">
      <w:pPr>
        <w:spacing w:before="29"/>
        <w:rPr>
          <w:sz w:val="24"/>
          <w:lang w:val="el-GR"/>
        </w:rPr>
      </w:pPr>
      <w:r w:rsidRPr="005C1CCB">
        <w:rPr>
          <w:i/>
          <w:spacing w:val="-7"/>
          <w:sz w:val="24"/>
          <w:lang w:val="el-GR"/>
        </w:rPr>
        <w:t>3.3</w:t>
      </w:r>
      <w:r w:rsidRPr="005C1CCB">
        <w:rPr>
          <w:i/>
          <w:sz w:val="24"/>
          <w:lang w:val="el-GR"/>
        </w:rPr>
        <w:t xml:space="preserve">.     </w:t>
      </w:r>
      <w:r w:rsidRPr="005C1CCB">
        <w:rPr>
          <w:i/>
          <w:spacing w:val="22"/>
          <w:sz w:val="24"/>
          <w:lang w:val="el-GR"/>
        </w:rPr>
        <w:t xml:space="preserve"> </w:t>
      </w:r>
      <w:r w:rsidRPr="005C1CCB">
        <w:rPr>
          <w:i/>
          <w:spacing w:val="-1"/>
          <w:sz w:val="24"/>
          <w:lang w:val="el-GR"/>
        </w:rPr>
        <w:t>Υ</w:t>
      </w:r>
      <w:r w:rsidRPr="005C1CCB">
        <w:rPr>
          <w:i/>
          <w:spacing w:val="-8"/>
          <w:sz w:val="24"/>
          <w:lang w:val="el-GR"/>
        </w:rPr>
        <w:t>λ</w:t>
      </w:r>
      <w:r w:rsidRPr="005C1CCB">
        <w:rPr>
          <w:i/>
          <w:spacing w:val="-9"/>
          <w:sz w:val="24"/>
          <w:lang w:val="el-GR"/>
        </w:rPr>
        <w:t>ι</w:t>
      </w:r>
      <w:r w:rsidRPr="005C1CCB">
        <w:rPr>
          <w:i/>
          <w:spacing w:val="-7"/>
          <w:sz w:val="24"/>
          <w:lang w:val="el-GR"/>
        </w:rPr>
        <w:t>κ</w:t>
      </w:r>
      <w:r w:rsidRPr="005C1CCB">
        <w:rPr>
          <w:i/>
          <w:spacing w:val="-8"/>
          <w:sz w:val="24"/>
          <w:lang w:val="el-GR"/>
        </w:rPr>
        <w:t>έ</w:t>
      </w:r>
      <w:r w:rsidRPr="005C1CCB">
        <w:rPr>
          <w:i/>
          <w:sz w:val="24"/>
          <w:lang w:val="el-GR"/>
        </w:rPr>
        <w:t>ς</w:t>
      </w:r>
      <w:r w:rsidRPr="005C1CCB">
        <w:rPr>
          <w:i/>
          <w:spacing w:val="-16"/>
          <w:sz w:val="24"/>
          <w:lang w:val="el-GR"/>
        </w:rPr>
        <w:t xml:space="preserve"> </w:t>
      </w:r>
      <w:r w:rsidRPr="005C1CCB">
        <w:rPr>
          <w:i/>
          <w:spacing w:val="-8"/>
          <w:sz w:val="24"/>
          <w:lang w:val="el-GR"/>
        </w:rPr>
        <w:t>ζ</w:t>
      </w:r>
      <w:r w:rsidRPr="005C1CCB">
        <w:rPr>
          <w:i/>
          <w:spacing w:val="-6"/>
          <w:sz w:val="24"/>
          <w:lang w:val="el-GR"/>
        </w:rPr>
        <w:t>η</w:t>
      </w:r>
      <w:r w:rsidRPr="005C1CCB">
        <w:rPr>
          <w:i/>
          <w:spacing w:val="-10"/>
          <w:sz w:val="24"/>
          <w:lang w:val="el-GR"/>
        </w:rPr>
        <w:t>μ</w:t>
      </w:r>
      <w:r w:rsidRPr="005C1CCB">
        <w:rPr>
          <w:i/>
          <w:spacing w:val="-7"/>
          <w:sz w:val="24"/>
          <w:lang w:val="el-GR"/>
        </w:rPr>
        <w:t>ί</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8"/>
          <w:sz w:val="24"/>
          <w:lang w:val="el-GR"/>
        </w:rPr>
        <w:t>σ</w:t>
      </w:r>
      <w:r w:rsidRPr="005C1CCB">
        <w:rPr>
          <w:i/>
          <w:sz w:val="24"/>
          <w:lang w:val="el-GR"/>
        </w:rPr>
        <w:t>ε</w:t>
      </w:r>
      <w:r w:rsidRPr="005C1CCB">
        <w:rPr>
          <w:i/>
          <w:spacing w:val="-20"/>
          <w:sz w:val="24"/>
          <w:lang w:val="el-GR"/>
        </w:rPr>
        <w:t xml:space="preserve"> </w:t>
      </w:r>
      <w:r w:rsidRPr="005C1CCB">
        <w:rPr>
          <w:i/>
          <w:spacing w:val="-7"/>
          <w:sz w:val="24"/>
          <w:lang w:val="el-GR"/>
        </w:rPr>
        <w:t>τρ</w:t>
      </w:r>
      <w:r w:rsidRPr="005C1CCB">
        <w:rPr>
          <w:i/>
          <w:spacing w:val="-9"/>
          <w:sz w:val="24"/>
          <w:lang w:val="el-GR"/>
        </w:rPr>
        <w:t>ο</w:t>
      </w:r>
      <w:r w:rsidRPr="005C1CCB">
        <w:rPr>
          <w:i/>
          <w:spacing w:val="-7"/>
          <w:sz w:val="24"/>
          <w:lang w:val="el-GR"/>
        </w:rPr>
        <w:t>χ</w:t>
      </w:r>
      <w:r w:rsidRPr="005C1CCB">
        <w:rPr>
          <w:i/>
          <w:spacing w:val="-8"/>
          <w:sz w:val="24"/>
          <w:lang w:val="el-GR"/>
        </w:rPr>
        <w:t>α</w:t>
      </w:r>
      <w:r w:rsidRPr="005C1CCB">
        <w:rPr>
          <w:i/>
          <w:spacing w:val="-7"/>
          <w:sz w:val="24"/>
          <w:lang w:val="el-GR"/>
        </w:rPr>
        <w:t>ί</w:t>
      </w:r>
      <w:r w:rsidRPr="005C1CCB">
        <w:rPr>
          <w:i/>
          <w:sz w:val="24"/>
          <w:lang w:val="el-GR"/>
        </w:rPr>
        <w:t>ο</w:t>
      </w:r>
      <w:r w:rsidRPr="005C1CCB">
        <w:rPr>
          <w:i/>
          <w:spacing w:val="-17"/>
          <w:sz w:val="24"/>
          <w:lang w:val="el-GR"/>
        </w:rPr>
        <w:t xml:space="preserve"> </w:t>
      </w:r>
      <w:r w:rsidRPr="005C1CCB">
        <w:rPr>
          <w:i/>
          <w:spacing w:val="-8"/>
          <w:sz w:val="24"/>
          <w:lang w:val="el-GR"/>
        </w:rPr>
        <w:t>α</w:t>
      </w:r>
      <w:r w:rsidRPr="005C1CCB">
        <w:rPr>
          <w:i/>
          <w:spacing w:val="-7"/>
          <w:sz w:val="24"/>
          <w:lang w:val="el-GR"/>
        </w:rPr>
        <w:t>π</w:t>
      </w:r>
      <w:r w:rsidRPr="005C1CCB">
        <w:rPr>
          <w:i/>
          <w:sz w:val="24"/>
          <w:lang w:val="el-GR"/>
        </w:rPr>
        <w:t>ό</w:t>
      </w:r>
      <w:r w:rsidRPr="005C1CCB">
        <w:rPr>
          <w:i/>
          <w:spacing w:val="-14"/>
          <w:sz w:val="24"/>
          <w:lang w:val="el-GR"/>
        </w:rPr>
        <w:t xml:space="preserve"> </w:t>
      </w:r>
      <w:r w:rsidRPr="005C1CCB">
        <w:rPr>
          <w:i/>
          <w:spacing w:val="-8"/>
          <w:sz w:val="24"/>
          <w:lang w:val="el-GR"/>
        </w:rPr>
        <w:t>ανασφά</w:t>
      </w:r>
      <w:r w:rsidRPr="005C1CCB">
        <w:rPr>
          <w:i/>
          <w:spacing w:val="-6"/>
          <w:sz w:val="24"/>
          <w:lang w:val="el-GR"/>
        </w:rPr>
        <w:t>λ</w:t>
      </w:r>
      <w:r w:rsidRPr="005C1CCB">
        <w:rPr>
          <w:i/>
          <w:spacing w:val="-7"/>
          <w:sz w:val="24"/>
          <w:lang w:val="el-GR"/>
        </w:rPr>
        <w:t>ι</w:t>
      </w:r>
      <w:r w:rsidRPr="005C1CCB">
        <w:rPr>
          <w:i/>
          <w:spacing w:val="-8"/>
          <w:sz w:val="24"/>
          <w:lang w:val="el-GR"/>
        </w:rPr>
        <w:t>σ</w:t>
      </w:r>
      <w:r w:rsidRPr="005C1CCB">
        <w:rPr>
          <w:i/>
          <w:spacing w:val="-9"/>
          <w:sz w:val="24"/>
          <w:lang w:val="el-GR"/>
        </w:rPr>
        <w:t>τ</w:t>
      </w:r>
      <w:r w:rsidRPr="005C1CCB">
        <w:rPr>
          <w:i/>
          <w:sz w:val="24"/>
          <w:lang w:val="el-GR"/>
        </w:rPr>
        <w:t>ο</w:t>
      </w:r>
      <w:r w:rsidRPr="005C1CCB">
        <w:rPr>
          <w:i/>
          <w:spacing w:val="-14"/>
          <w:sz w:val="24"/>
          <w:lang w:val="el-GR"/>
        </w:rPr>
        <w:t xml:space="preserve"> </w:t>
      </w:r>
      <w:r w:rsidRPr="005C1CCB">
        <w:rPr>
          <w:i/>
          <w:spacing w:val="-10"/>
          <w:sz w:val="24"/>
          <w:lang w:val="el-GR"/>
        </w:rPr>
        <w:t>ό</w:t>
      </w:r>
      <w:r w:rsidRPr="005C1CCB">
        <w:rPr>
          <w:i/>
          <w:spacing w:val="-5"/>
          <w:sz w:val="24"/>
          <w:lang w:val="el-GR"/>
        </w:rPr>
        <w:t>χ</w:t>
      </w:r>
      <w:r w:rsidRPr="005C1CCB">
        <w:rPr>
          <w:i/>
          <w:spacing w:val="-6"/>
          <w:sz w:val="24"/>
          <w:lang w:val="el-GR"/>
        </w:rPr>
        <w:t>η</w:t>
      </w:r>
      <w:r w:rsidRPr="005C1CCB">
        <w:rPr>
          <w:i/>
          <w:spacing w:val="-5"/>
          <w:sz w:val="24"/>
          <w:lang w:val="el-GR"/>
        </w:rPr>
        <w:t>μ</w:t>
      </w:r>
      <w:r w:rsidRPr="005C1CCB">
        <w:rPr>
          <w:i/>
          <w:sz w:val="24"/>
          <w:lang w:val="el-GR"/>
        </w:rPr>
        <w:t>α</w:t>
      </w:r>
    </w:p>
    <w:p w:rsidR="00FE1FF8" w:rsidRPr="005C1CCB" w:rsidRDefault="00FE1FF8" w:rsidP="00FE1FF8">
      <w:pPr>
        <w:spacing w:before="41"/>
        <w:rPr>
          <w:sz w:val="24"/>
          <w:lang w:val="el-GR"/>
        </w:rPr>
      </w:pPr>
      <w:r w:rsidRPr="005C1CCB">
        <w:rPr>
          <w:i/>
          <w:spacing w:val="-7"/>
          <w:sz w:val="24"/>
          <w:lang w:val="el-GR"/>
        </w:rPr>
        <w:t>3.4</w:t>
      </w:r>
      <w:r w:rsidRPr="005C1CCB">
        <w:rPr>
          <w:i/>
          <w:sz w:val="24"/>
          <w:lang w:val="el-GR"/>
        </w:rPr>
        <w:t xml:space="preserve">.     </w:t>
      </w:r>
      <w:r w:rsidRPr="005C1CCB">
        <w:rPr>
          <w:i/>
          <w:spacing w:val="22"/>
          <w:sz w:val="24"/>
          <w:lang w:val="el-GR"/>
        </w:rPr>
        <w:t xml:space="preserve"> </w:t>
      </w:r>
      <w:r w:rsidRPr="005C1CCB">
        <w:rPr>
          <w:i/>
          <w:spacing w:val="-8"/>
          <w:sz w:val="24"/>
          <w:lang w:val="el-GR"/>
        </w:rPr>
        <w:t>Π</w:t>
      </w:r>
      <w:r w:rsidRPr="005C1CCB">
        <w:rPr>
          <w:i/>
          <w:spacing w:val="-7"/>
          <w:sz w:val="24"/>
          <w:lang w:val="el-GR"/>
        </w:rPr>
        <w:t>ρο</w:t>
      </w:r>
      <w:r w:rsidRPr="005C1CCB">
        <w:rPr>
          <w:i/>
          <w:spacing w:val="-8"/>
          <w:sz w:val="24"/>
          <w:lang w:val="el-GR"/>
        </w:rPr>
        <w:t>σ</w:t>
      </w:r>
      <w:r w:rsidRPr="005C1CCB">
        <w:rPr>
          <w:i/>
          <w:spacing w:val="-7"/>
          <w:sz w:val="24"/>
          <w:lang w:val="el-GR"/>
        </w:rPr>
        <w:t>τ</w:t>
      </w:r>
      <w:r w:rsidRPr="005C1CCB">
        <w:rPr>
          <w:i/>
          <w:spacing w:val="-8"/>
          <w:sz w:val="24"/>
          <w:lang w:val="el-GR"/>
        </w:rPr>
        <w:t>α</w:t>
      </w:r>
      <w:r w:rsidRPr="005C1CCB">
        <w:rPr>
          <w:i/>
          <w:spacing w:val="-10"/>
          <w:sz w:val="24"/>
          <w:lang w:val="el-GR"/>
        </w:rPr>
        <w:t>σ</w:t>
      </w:r>
      <w:r w:rsidRPr="005C1CCB">
        <w:rPr>
          <w:i/>
          <w:spacing w:val="-4"/>
          <w:sz w:val="24"/>
          <w:lang w:val="el-GR"/>
        </w:rPr>
        <w:t>ί</w:t>
      </w:r>
      <w:r w:rsidRPr="005C1CCB">
        <w:rPr>
          <w:i/>
          <w:sz w:val="24"/>
          <w:lang w:val="el-GR"/>
        </w:rPr>
        <w:t>α</w:t>
      </w:r>
      <w:r w:rsidRPr="005C1CCB">
        <w:rPr>
          <w:i/>
          <w:spacing w:val="-16"/>
          <w:sz w:val="24"/>
          <w:lang w:val="el-GR"/>
        </w:rPr>
        <w:t xml:space="preserve"> </w:t>
      </w:r>
      <w:r w:rsidRPr="005C1CCB">
        <w:rPr>
          <w:i/>
          <w:spacing w:val="-7"/>
          <w:sz w:val="24"/>
        </w:rPr>
        <w:t>B</w:t>
      </w:r>
      <w:r w:rsidRPr="005C1CCB">
        <w:rPr>
          <w:i/>
          <w:spacing w:val="-10"/>
          <w:sz w:val="24"/>
        </w:rPr>
        <w:t>o</w:t>
      </w:r>
      <w:r w:rsidRPr="005C1CCB">
        <w:rPr>
          <w:i/>
          <w:spacing w:val="-7"/>
          <w:sz w:val="24"/>
        </w:rPr>
        <w:t>n</w:t>
      </w:r>
      <w:r w:rsidRPr="005C1CCB">
        <w:rPr>
          <w:i/>
          <w:spacing w:val="-10"/>
          <w:sz w:val="24"/>
        </w:rPr>
        <w:t>u</w:t>
      </w:r>
      <w:r w:rsidRPr="005C1CCB">
        <w:rPr>
          <w:i/>
          <w:sz w:val="24"/>
        </w:rPr>
        <w:t>s</w:t>
      </w:r>
      <w:r w:rsidRPr="005C1CCB">
        <w:rPr>
          <w:i/>
          <w:spacing w:val="-12"/>
          <w:sz w:val="24"/>
          <w:lang w:val="el-GR"/>
        </w:rPr>
        <w:t xml:space="preserve"> </w:t>
      </w:r>
      <w:proofErr w:type="spellStart"/>
      <w:r w:rsidRPr="005C1CCB">
        <w:rPr>
          <w:i/>
          <w:spacing w:val="-7"/>
          <w:sz w:val="24"/>
        </w:rPr>
        <w:t>M</w:t>
      </w:r>
      <w:r w:rsidRPr="005C1CCB">
        <w:rPr>
          <w:i/>
          <w:spacing w:val="-10"/>
          <w:sz w:val="24"/>
        </w:rPr>
        <w:t>a</w:t>
      </w:r>
      <w:r w:rsidRPr="005C1CCB">
        <w:rPr>
          <w:i/>
          <w:spacing w:val="-7"/>
          <w:sz w:val="24"/>
        </w:rPr>
        <w:t>l</w:t>
      </w:r>
      <w:r w:rsidRPr="005C1CCB">
        <w:rPr>
          <w:i/>
          <w:spacing w:val="-10"/>
          <w:sz w:val="24"/>
        </w:rPr>
        <w:t>u</w:t>
      </w:r>
      <w:r w:rsidRPr="005C1CCB">
        <w:rPr>
          <w:i/>
          <w:sz w:val="24"/>
        </w:rPr>
        <w:t>s</w:t>
      </w:r>
      <w:proofErr w:type="spellEnd"/>
    </w:p>
    <w:p w:rsidR="00FE1FF8" w:rsidRPr="005C1CCB" w:rsidRDefault="00FE1FF8" w:rsidP="00FE1FF8">
      <w:pPr>
        <w:spacing w:before="43"/>
        <w:rPr>
          <w:sz w:val="24"/>
          <w:lang w:val="el-GR"/>
        </w:rPr>
      </w:pPr>
      <w:r w:rsidRPr="005C1CCB">
        <w:rPr>
          <w:i/>
          <w:spacing w:val="-7"/>
          <w:sz w:val="24"/>
          <w:lang w:val="el-GR"/>
        </w:rPr>
        <w:t>3.5</w:t>
      </w:r>
      <w:r w:rsidRPr="005C1CCB">
        <w:rPr>
          <w:i/>
          <w:sz w:val="24"/>
          <w:lang w:val="el-GR"/>
        </w:rPr>
        <w:t xml:space="preserve">.     </w:t>
      </w:r>
      <w:r w:rsidRPr="005C1CCB">
        <w:rPr>
          <w:i/>
          <w:spacing w:val="22"/>
          <w:sz w:val="24"/>
          <w:lang w:val="el-GR"/>
        </w:rPr>
        <w:t xml:space="preserve"> </w:t>
      </w:r>
      <w:r w:rsidRPr="005C1CCB">
        <w:rPr>
          <w:i/>
          <w:spacing w:val="-6"/>
          <w:sz w:val="24"/>
          <w:lang w:val="el-GR"/>
        </w:rPr>
        <w:t>Ζ</w:t>
      </w:r>
      <w:r w:rsidRPr="005C1CCB">
        <w:rPr>
          <w:i/>
          <w:spacing w:val="-9"/>
          <w:sz w:val="24"/>
          <w:lang w:val="el-GR"/>
        </w:rPr>
        <w:t>η</w:t>
      </w:r>
      <w:r w:rsidRPr="005C1CCB">
        <w:rPr>
          <w:i/>
          <w:spacing w:val="-8"/>
          <w:sz w:val="24"/>
          <w:lang w:val="el-GR"/>
        </w:rPr>
        <w:t>μ</w:t>
      </w:r>
      <w:r w:rsidRPr="005C1CCB">
        <w:rPr>
          <w:i/>
          <w:spacing w:val="-7"/>
          <w:sz w:val="24"/>
          <w:lang w:val="el-GR"/>
        </w:rPr>
        <w:t>ι</w:t>
      </w:r>
      <w:r w:rsidRPr="005C1CCB">
        <w:rPr>
          <w:i/>
          <w:spacing w:val="-13"/>
          <w:sz w:val="24"/>
          <w:lang w:val="el-GR"/>
        </w:rPr>
        <w:t>έ</w:t>
      </w:r>
      <w:r w:rsidRPr="005C1CCB">
        <w:rPr>
          <w:i/>
          <w:sz w:val="24"/>
          <w:lang w:val="el-GR"/>
        </w:rPr>
        <w:t>ς</w:t>
      </w:r>
      <w:r w:rsidRPr="005C1CCB">
        <w:rPr>
          <w:i/>
          <w:spacing w:val="-11"/>
          <w:sz w:val="24"/>
          <w:lang w:val="el-GR"/>
        </w:rPr>
        <w:t xml:space="preserve"> </w:t>
      </w:r>
      <w:r w:rsidRPr="005C1CCB">
        <w:rPr>
          <w:i/>
          <w:spacing w:val="-10"/>
          <w:sz w:val="24"/>
          <w:lang w:val="el-GR"/>
        </w:rPr>
        <w:t>οχ</w:t>
      </w:r>
      <w:r w:rsidRPr="005C1CCB">
        <w:rPr>
          <w:i/>
          <w:spacing w:val="-6"/>
          <w:sz w:val="24"/>
          <w:lang w:val="el-GR"/>
        </w:rPr>
        <w:t>ή</w:t>
      </w:r>
      <w:r w:rsidRPr="005C1CCB">
        <w:rPr>
          <w:i/>
          <w:spacing w:val="-5"/>
          <w:sz w:val="24"/>
          <w:lang w:val="el-GR"/>
        </w:rPr>
        <w:t>μ</w:t>
      </w:r>
      <w:r w:rsidRPr="005C1CCB">
        <w:rPr>
          <w:i/>
          <w:spacing w:val="-8"/>
          <w:sz w:val="24"/>
          <w:lang w:val="el-GR"/>
        </w:rPr>
        <w:t>α</w:t>
      </w:r>
      <w:r w:rsidRPr="005C1CCB">
        <w:rPr>
          <w:i/>
          <w:spacing w:val="-7"/>
          <w:sz w:val="24"/>
          <w:lang w:val="el-GR"/>
        </w:rPr>
        <w:t>τ</w:t>
      </w:r>
      <w:r w:rsidRPr="005C1CCB">
        <w:rPr>
          <w:i/>
          <w:spacing w:val="-10"/>
          <w:sz w:val="24"/>
          <w:lang w:val="el-GR"/>
        </w:rPr>
        <w:t>ο</w:t>
      </w:r>
      <w:r w:rsidRPr="005C1CCB">
        <w:rPr>
          <w:i/>
          <w:sz w:val="24"/>
          <w:lang w:val="el-GR"/>
        </w:rPr>
        <w:t>ς</w:t>
      </w:r>
      <w:r w:rsidRPr="005C1CCB">
        <w:rPr>
          <w:i/>
          <w:spacing w:val="-9"/>
          <w:sz w:val="24"/>
          <w:lang w:val="el-GR"/>
        </w:rPr>
        <w:t xml:space="preserve"> </w:t>
      </w:r>
      <w:r w:rsidRPr="005C1CCB">
        <w:rPr>
          <w:i/>
          <w:spacing w:val="-11"/>
          <w:sz w:val="24"/>
          <w:lang w:val="el-GR"/>
        </w:rPr>
        <w:t>α</w:t>
      </w:r>
      <w:r w:rsidRPr="005C1CCB">
        <w:rPr>
          <w:i/>
          <w:spacing w:val="-7"/>
          <w:sz w:val="24"/>
          <w:lang w:val="el-GR"/>
        </w:rPr>
        <w:t>π</w:t>
      </w:r>
      <w:r w:rsidRPr="005C1CCB">
        <w:rPr>
          <w:i/>
          <w:sz w:val="24"/>
          <w:lang w:val="el-GR"/>
        </w:rPr>
        <w:t>ό</w:t>
      </w:r>
      <w:r w:rsidRPr="005C1CCB">
        <w:rPr>
          <w:i/>
          <w:spacing w:val="-14"/>
          <w:sz w:val="24"/>
          <w:lang w:val="el-GR"/>
        </w:rPr>
        <w:t xml:space="preserve"> </w:t>
      </w:r>
      <w:r w:rsidRPr="005C1CCB">
        <w:rPr>
          <w:i/>
          <w:spacing w:val="-5"/>
          <w:sz w:val="24"/>
          <w:lang w:val="el-GR"/>
        </w:rPr>
        <w:t>κ</w:t>
      </w:r>
      <w:r w:rsidRPr="005C1CCB">
        <w:rPr>
          <w:i/>
          <w:spacing w:val="-13"/>
          <w:sz w:val="24"/>
          <w:lang w:val="el-GR"/>
        </w:rPr>
        <w:t>α</w:t>
      </w:r>
      <w:r w:rsidRPr="005C1CCB">
        <w:rPr>
          <w:i/>
          <w:spacing w:val="-7"/>
          <w:sz w:val="24"/>
          <w:lang w:val="el-GR"/>
        </w:rPr>
        <w:t>κόβου</w:t>
      </w:r>
      <w:r w:rsidRPr="005C1CCB">
        <w:rPr>
          <w:i/>
          <w:spacing w:val="-8"/>
          <w:sz w:val="24"/>
          <w:lang w:val="el-GR"/>
        </w:rPr>
        <w:t>λ</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8"/>
          <w:sz w:val="24"/>
          <w:lang w:val="el-GR"/>
        </w:rPr>
        <w:t>ενέ</w:t>
      </w:r>
      <w:r w:rsidRPr="005C1CCB">
        <w:rPr>
          <w:i/>
          <w:spacing w:val="-7"/>
          <w:sz w:val="24"/>
          <w:lang w:val="el-GR"/>
        </w:rPr>
        <w:t>ρ</w:t>
      </w:r>
      <w:r w:rsidRPr="005C1CCB">
        <w:rPr>
          <w:i/>
          <w:spacing w:val="-8"/>
          <w:sz w:val="24"/>
          <w:lang w:val="el-GR"/>
        </w:rPr>
        <w:t>γ</w:t>
      </w:r>
      <w:r w:rsidRPr="005C1CCB">
        <w:rPr>
          <w:i/>
          <w:spacing w:val="-13"/>
          <w:sz w:val="24"/>
          <w:lang w:val="el-GR"/>
        </w:rPr>
        <w:t>ε</w:t>
      </w:r>
      <w:r w:rsidRPr="005C1CCB">
        <w:rPr>
          <w:i/>
          <w:spacing w:val="-4"/>
          <w:sz w:val="24"/>
          <w:lang w:val="el-GR"/>
        </w:rPr>
        <w:t>ι</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9"/>
          <w:sz w:val="24"/>
          <w:lang w:val="el-GR"/>
        </w:rPr>
        <w:t>τ</w:t>
      </w:r>
      <w:r w:rsidRPr="005C1CCB">
        <w:rPr>
          <w:i/>
          <w:spacing w:val="-5"/>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p>
    <w:p w:rsidR="00FE1FF8" w:rsidRPr="005C1CCB" w:rsidRDefault="00FE1FF8" w:rsidP="00FE1FF8">
      <w:pPr>
        <w:spacing w:before="41"/>
        <w:rPr>
          <w:sz w:val="24"/>
          <w:lang w:val="el-GR"/>
        </w:rPr>
      </w:pPr>
      <w:r w:rsidRPr="005C1CCB">
        <w:rPr>
          <w:i/>
          <w:spacing w:val="-7"/>
          <w:sz w:val="24"/>
          <w:lang w:val="el-GR"/>
        </w:rPr>
        <w:t>3.6</w:t>
      </w:r>
      <w:r w:rsidRPr="005C1CCB">
        <w:rPr>
          <w:i/>
          <w:sz w:val="24"/>
          <w:lang w:val="el-GR"/>
        </w:rPr>
        <w:t xml:space="preserve">.     </w:t>
      </w:r>
      <w:r w:rsidRPr="005C1CCB">
        <w:rPr>
          <w:i/>
          <w:spacing w:val="22"/>
          <w:sz w:val="24"/>
          <w:lang w:val="el-GR"/>
        </w:rPr>
        <w:t xml:space="preserve"> </w:t>
      </w:r>
      <w:r w:rsidRPr="005C1CCB">
        <w:rPr>
          <w:i/>
          <w:spacing w:val="-8"/>
          <w:sz w:val="24"/>
          <w:lang w:val="el-GR"/>
        </w:rPr>
        <w:t>Π</w:t>
      </w:r>
      <w:r w:rsidRPr="005C1CCB">
        <w:rPr>
          <w:i/>
          <w:spacing w:val="-7"/>
          <w:sz w:val="24"/>
          <w:lang w:val="el-GR"/>
        </w:rPr>
        <w:t>ρο</w:t>
      </w:r>
      <w:r w:rsidRPr="005C1CCB">
        <w:rPr>
          <w:i/>
          <w:spacing w:val="-10"/>
          <w:sz w:val="24"/>
          <w:lang w:val="el-GR"/>
        </w:rPr>
        <w:t>σ</w:t>
      </w:r>
      <w:r w:rsidRPr="005C1CCB">
        <w:rPr>
          <w:i/>
          <w:spacing w:val="-6"/>
          <w:sz w:val="24"/>
          <w:lang w:val="el-GR"/>
        </w:rPr>
        <w:t>ω</w:t>
      </w:r>
      <w:r w:rsidRPr="005C1CCB">
        <w:rPr>
          <w:i/>
          <w:spacing w:val="-7"/>
          <w:sz w:val="24"/>
          <w:lang w:val="el-GR"/>
        </w:rPr>
        <w:t>π</w:t>
      </w:r>
      <w:r w:rsidRPr="005C1CCB">
        <w:rPr>
          <w:i/>
          <w:spacing w:val="-9"/>
          <w:sz w:val="24"/>
          <w:lang w:val="el-GR"/>
        </w:rPr>
        <w:t>ι</w:t>
      </w:r>
      <w:r w:rsidRPr="005C1CCB">
        <w:rPr>
          <w:i/>
          <w:spacing w:val="-7"/>
          <w:sz w:val="24"/>
          <w:lang w:val="el-GR"/>
        </w:rPr>
        <w:t>κ</w:t>
      </w:r>
      <w:r w:rsidRPr="005C1CCB">
        <w:rPr>
          <w:i/>
          <w:sz w:val="24"/>
          <w:lang w:val="el-GR"/>
        </w:rPr>
        <w:t>ό</w:t>
      </w:r>
      <w:r w:rsidRPr="005C1CCB">
        <w:rPr>
          <w:i/>
          <w:spacing w:val="-12"/>
          <w:sz w:val="24"/>
          <w:lang w:val="el-GR"/>
        </w:rPr>
        <w:t xml:space="preserve"> </w:t>
      </w:r>
      <w:r w:rsidRPr="005C1CCB">
        <w:rPr>
          <w:i/>
          <w:spacing w:val="-13"/>
          <w:sz w:val="24"/>
          <w:lang w:val="el-GR"/>
        </w:rPr>
        <w:t>α</w:t>
      </w:r>
      <w:r w:rsidRPr="005C1CCB">
        <w:rPr>
          <w:i/>
          <w:spacing w:val="-7"/>
          <w:sz w:val="24"/>
          <w:lang w:val="el-GR"/>
        </w:rPr>
        <w:t>τ</w:t>
      </w:r>
      <w:r w:rsidRPr="005C1CCB">
        <w:rPr>
          <w:i/>
          <w:spacing w:val="-5"/>
          <w:sz w:val="24"/>
          <w:lang w:val="el-GR"/>
        </w:rPr>
        <w:t>ύ</w:t>
      </w:r>
      <w:r w:rsidRPr="005C1CCB">
        <w:rPr>
          <w:i/>
          <w:spacing w:val="-10"/>
          <w:sz w:val="24"/>
          <w:lang w:val="el-GR"/>
        </w:rPr>
        <w:t>χ</w:t>
      </w:r>
      <w:r w:rsidRPr="005C1CCB">
        <w:rPr>
          <w:i/>
          <w:spacing w:val="-4"/>
          <w:sz w:val="24"/>
          <w:lang w:val="el-GR"/>
        </w:rPr>
        <w:t>η</w:t>
      </w:r>
      <w:r w:rsidRPr="005C1CCB">
        <w:rPr>
          <w:i/>
          <w:spacing w:val="-5"/>
          <w:sz w:val="24"/>
          <w:lang w:val="el-GR"/>
        </w:rPr>
        <w:t>μ</w:t>
      </w:r>
      <w:r w:rsidRPr="005C1CCB">
        <w:rPr>
          <w:i/>
          <w:sz w:val="24"/>
          <w:lang w:val="el-GR"/>
        </w:rPr>
        <w:t>α</w:t>
      </w:r>
      <w:r w:rsidRPr="005C1CCB">
        <w:rPr>
          <w:i/>
          <w:spacing w:val="-20"/>
          <w:sz w:val="24"/>
          <w:lang w:val="el-GR"/>
        </w:rPr>
        <w:t xml:space="preserve"> </w:t>
      </w:r>
      <w:r w:rsidRPr="005C1CCB">
        <w:rPr>
          <w:i/>
          <w:spacing w:val="-7"/>
          <w:sz w:val="24"/>
          <w:lang w:val="el-GR"/>
        </w:rPr>
        <w:t>ο</w:t>
      </w:r>
      <w:r w:rsidRPr="005C1CCB">
        <w:rPr>
          <w:i/>
          <w:spacing w:val="-8"/>
          <w:sz w:val="24"/>
          <w:lang w:val="el-GR"/>
        </w:rPr>
        <w:t>δ</w:t>
      </w:r>
      <w:r w:rsidRPr="005C1CCB">
        <w:rPr>
          <w:i/>
          <w:spacing w:val="-4"/>
          <w:sz w:val="24"/>
          <w:lang w:val="el-GR"/>
        </w:rPr>
        <w:t>η</w:t>
      </w:r>
      <w:r w:rsidRPr="005C1CCB">
        <w:rPr>
          <w:i/>
          <w:spacing w:val="-13"/>
          <w:sz w:val="24"/>
          <w:lang w:val="el-GR"/>
        </w:rPr>
        <w:t>γ</w:t>
      </w:r>
      <w:r w:rsidRPr="005C1CCB">
        <w:rPr>
          <w:i/>
          <w:spacing w:val="-7"/>
          <w:sz w:val="24"/>
          <w:lang w:val="el-GR"/>
        </w:rPr>
        <w:t>ο</w:t>
      </w:r>
      <w:r w:rsidRPr="005C1CCB">
        <w:rPr>
          <w:i/>
          <w:sz w:val="24"/>
          <w:lang w:val="el-GR"/>
        </w:rPr>
        <w:t>ύ</w:t>
      </w:r>
    </w:p>
    <w:p w:rsidR="00FE1FF8" w:rsidRPr="005C1CCB" w:rsidRDefault="00FE1FF8" w:rsidP="00FE1FF8">
      <w:pPr>
        <w:spacing w:before="41"/>
        <w:rPr>
          <w:sz w:val="24"/>
          <w:lang w:val="el-GR"/>
        </w:rPr>
      </w:pPr>
      <w:r w:rsidRPr="005C1CCB">
        <w:rPr>
          <w:i/>
          <w:spacing w:val="-7"/>
          <w:sz w:val="24"/>
          <w:lang w:val="el-GR"/>
        </w:rPr>
        <w:t>3.7</w:t>
      </w:r>
      <w:r w:rsidRPr="005C1CCB">
        <w:rPr>
          <w:i/>
          <w:sz w:val="24"/>
          <w:lang w:val="el-GR"/>
        </w:rPr>
        <w:t xml:space="preserve">.     </w:t>
      </w:r>
      <w:r w:rsidRPr="005C1CCB">
        <w:rPr>
          <w:i/>
          <w:spacing w:val="22"/>
          <w:sz w:val="24"/>
          <w:lang w:val="el-GR"/>
        </w:rPr>
        <w:t xml:space="preserve"> </w:t>
      </w:r>
      <w:r w:rsidRPr="005C1CCB">
        <w:rPr>
          <w:i/>
          <w:spacing w:val="-8"/>
          <w:sz w:val="24"/>
          <w:lang w:val="el-GR"/>
        </w:rPr>
        <w:t>Θ</w:t>
      </w:r>
      <w:r w:rsidRPr="005C1CCB">
        <w:rPr>
          <w:i/>
          <w:spacing w:val="-7"/>
          <w:sz w:val="24"/>
          <w:lang w:val="el-GR"/>
        </w:rPr>
        <w:t>ρ</w:t>
      </w:r>
      <w:r w:rsidRPr="005C1CCB">
        <w:rPr>
          <w:i/>
          <w:spacing w:val="-8"/>
          <w:sz w:val="24"/>
          <w:lang w:val="el-GR"/>
        </w:rPr>
        <w:t>α</w:t>
      </w:r>
      <w:r w:rsidRPr="005C1CCB">
        <w:rPr>
          <w:i/>
          <w:spacing w:val="-7"/>
          <w:sz w:val="24"/>
          <w:lang w:val="el-GR"/>
        </w:rPr>
        <w:t>ύ</w:t>
      </w:r>
      <w:r w:rsidRPr="005C1CCB">
        <w:rPr>
          <w:i/>
          <w:spacing w:val="-8"/>
          <w:sz w:val="24"/>
          <w:lang w:val="el-GR"/>
        </w:rPr>
        <w:t>σ</w:t>
      </w:r>
      <w:r w:rsidRPr="005C1CCB">
        <w:rPr>
          <w:i/>
          <w:sz w:val="24"/>
          <w:lang w:val="el-GR"/>
        </w:rPr>
        <w:t>η</w:t>
      </w:r>
      <w:r w:rsidRPr="005C1CCB">
        <w:rPr>
          <w:i/>
          <w:spacing w:val="-16"/>
          <w:sz w:val="24"/>
          <w:lang w:val="el-GR"/>
        </w:rPr>
        <w:t xml:space="preserve"> </w:t>
      </w:r>
      <w:r w:rsidRPr="005C1CCB">
        <w:rPr>
          <w:i/>
          <w:spacing w:val="-7"/>
          <w:sz w:val="24"/>
          <w:lang w:val="el-GR"/>
        </w:rPr>
        <w:t>κ</w:t>
      </w:r>
      <w:r w:rsidRPr="005C1CCB">
        <w:rPr>
          <w:i/>
          <w:spacing w:val="-10"/>
          <w:sz w:val="24"/>
          <w:lang w:val="el-GR"/>
        </w:rPr>
        <w:t>ρ</w:t>
      </w:r>
      <w:r w:rsidRPr="005C1CCB">
        <w:rPr>
          <w:i/>
          <w:spacing w:val="-7"/>
          <w:sz w:val="24"/>
          <w:lang w:val="el-GR"/>
        </w:rPr>
        <w:t>υ</w:t>
      </w:r>
      <w:r w:rsidRPr="005C1CCB">
        <w:rPr>
          <w:i/>
          <w:spacing w:val="-8"/>
          <w:sz w:val="24"/>
          <w:lang w:val="el-GR"/>
        </w:rPr>
        <w:t>σ</w:t>
      </w:r>
      <w:r w:rsidRPr="005C1CCB">
        <w:rPr>
          <w:i/>
          <w:spacing w:val="-7"/>
          <w:sz w:val="24"/>
          <w:lang w:val="el-GR"/>
        </w:rPr>
        <w:t>τ</w:t>
      </w:r>
      <w:r w:rsidRPr="005C1CCB">
        <w:rPr>
          <w:i/>
          <w:spacing w:val="-8"/>
          <w:sz w:val="24"/>
          <w:lang w:val="el-GR"/>
        </w:rPr>
        <w:t>άλλ</w:t>
      </w:r>
      <w:r w:rsidRPr="005C1CCB">
        <w:rPr>
          <w:i/>
          <w:spacing w:val="-6"/>
          <w:sz w:val="24"/>
          <w:lang w:val="el-GR"/>
        </w:rPr>
        <w:t>ω</w:t>
      </w:r>
      <w:r w:rsidRPr="005C1CCB">
        <w:rPr>
          <w:i/>
          <w:sz w:val="24"/>
          <w:lang w:val="el-GR"/>
        </w:rPr>
        <w:t>ν</w:t>
      </w:r>
    </w:p>
    <w:p w:rsidR="00FE1FF8" w:rsidRDefault="00FE1FF8" w:rsidP="00FE1FF8">
      <w:pPr>
        <w:spacing w:before="41"/>
        <w:rPr>
          <w:i/>
          <w:sz w:val="24"/>
          <w:lang w:val="el-GR"/>
        </w:rPr>
      </w:pPr>
      <w:r w:rsidRPr="005C1CCB">
        <w:rPr>
          <w:i/>
          <w:spacing w:val="-7"/>
          <w:sz w:val="24"/>
          <w:lang w:val="el-GR"/>
        </w:rPr>
        <w:t>3.8</w:t>
      </w:r>
      <w:r w:rsidRPr="005C1CCB">
        <w:rPr>
          <w:i/>
          <w:sz w:val="24"/>
          <w:lang w:val="el-GR"/>
        </w:rPr>
        <w:t xml:space="preserve">.     </w:t>
      </w:r>
      <w:r w:rsidRPr="005C1CCB">
        <w:rPr>
          <w:i/>
          <w:spacing w:val="22"/>
          <w:sz w:val="24"/>
          <w:lang w:val="el-GR"/>
        </w:rPr>
        <w:t xml:space="preserve"> </w:t>
      </w:r>
      <w:r w:rsidRPr="005C1CCB">
        <w:rPr>
          <w:i/>
          <w:spacing w:val="-7"/>
          <w:sz w:val="24"/>
          <w:lang w:val="el-GR"/>
        </w:rPr>
        <w:t>Φρο</w:t>
      </w:r>
      <w:r w:rsidRPr="005C1CCB">
        <w:rPr>
          <w:i/>
          <w:spacing w:val="-8"/>
          <w:sz w:val="24"/>
          <w:lang w:val="el-GR"/>
        </w:rPr>
        <w:t>ν</w:t>
      </w:r>
      <w:r w:rsidRPr="005C1CCB">
        <w:rPr>
          <w:i/>
          <w:spacing w:val="-9"/>
          <w:sz w:val="24"/>
          <w:lang w:val="el-GR"/>
        </w:rPr>
        <w:t>τ</w:t>
      </w:r>
      <w:r w:rsidRPr="005C1CCB">
        <w:rPr>
          <w:i/>
          <w:spacing w:val="-7"/>
          <w:sz w:val="24"/>
          <w:lang w:val="el-GR"/>
        </w:rPr>
        <w:t>ί</w:t>
      </w:r>
      <w:r w:rsidRPr="005C1CCB">
        <w:rPr>
          <w:i/>
          <w:spacing w:val="-6"/>
          <w:sz w:val="24"/>
          <w:lang w:val="el-GR"/>
        </w:rPr>
        <w:t>δ</w:t>
      </w:r>
      <w:r w:rsidRPr="005C1CCB">
        <w:rPr>
          <w:i/>
          <w:sz w:val="24"/>
          <w:lang w:val="el-GR"/>
        </w:rPr>
        <w:t>α</w:t>
      </w:r>
      <w:r w:rsidRPr="005C1CCB">
        <w:rPr>
          <w:i/>
          <w:spacing w:val="-16"/>
          <w:sz w:val="24"/>
          <w:lang w:val="el-GR"/>
        </w:rPr>
        <w:t xml:space="preserve"> </w:t>
      </w:r>
      <w:r w:rsidRPr="005C1CCB">
        <w:rPr>
          <w:i/>
          <w:spacing w:val="-8"/>
          <w:sz w:val="24"/>
          <w:lang w:val="el-GR"/>
        </w:rPr>
        <w:t>σ</w:t>
      </w:r>
      <w:r w:rsidRPr="005C1CCB">
        <w:rPr>
          <w:i/>
          <w:spacing w:val="-9"/>
          <w:sz w:val="24"/>
          <w:lang w:val="el-GR"/>
        </w:rPr>
        <w:t>τ</w:t>
      </w:r>
      <w:r w:rsidRPr="005C1CCB">
        <w:rPr>
          <w:i/>
          <w:spacing w:val="-5"/>
          <w:sz w:val="24"/>
          <w:lang w:val="el-GR"/>
        </w:rPr>
        <w:t>ο</w:t>
      </w:r>
      <w:r w:rsidRPr="005C1CCB">
        <w:rPr>
          <w:i/>
          <w:sz w:val="24"/>
          <w:lang w:val="el-GR"/>
        </w:rPr>
        <w:t>ν</w:t>
      </w:r>
      <w:r w:rsidRPr="005C1CCB">
        <w:rPr>
          <w:i/>
          <w:spacing w:val="-20"/>
          <w:sz w:val="24"/>
          <w:lang w:val="el-GR"/>
        </w:rPr>
        <w:t xml:space="preserve"> </w:t>
      </w:r>
      <w:r w:rsidRPr="005C1CCB">
        <w:rPr>
          <w:i/>
          <w:spacing w:val="-4"/>
          <w:sz w:val="24"/>
          <w:lang w:val="el-GR"/>
        </w:rPr>
        <w:t>τ</w:t>
      </w:r>
      <w:r w:rsidRPr="005C1CCB">
        <w:rPr>
          <w:i/>
          <w:spacing w:val="-7"/>
          <w:sz w:val="24"/>
          <w:lang w:val="el-GR"/>
        </w:rPr>
        <w:t>ό</w:t>
      </w:r>
      <w:r w:rsidRPr="005C1CCB">
        <w:rPr>
          <w:i/>
          <w:spacing w:val="-5"/>
          <w:sz w:val="24"/>
          <w:lang w:val="el-GR"/>
        </w:rPr>
        <w:t>π</w:t>
      </w:r>
      <w:r w:rsidRPr="005C1CCB">
        <w:rPr>
          <w:i/>
          <w:sz w:val="24"/>
          <w:lang w:val="el-GR"/>
        </w:rPr>
        <w:t>ο</w:t>
      </w:r>
      <w:r w:rsidRPr="005C1CCB">
        <w:rPr>
          <w:i/>
          <w:spacing w:val="-16"/>
          <w:sz w:val="24"/>
          <w:lang w:val="el-GR"/>
        </w:rPr>
        <w:t xml:space="preserve"> </w:t>
      </w:r>
      <w:r w:rsidRPr="005C1CCB">
        <w:rPr>
          <w:i/>
          <w:spacing w:val="-9"/>
          <w:sz w:val="24"/>
          <w:lang w:val="el-GR"/>
        </w:rPr>
        <w:t>τ</w:t>
      </w:r>
      <w:r w:rsidRPr="005C1CCB">
        <w:rPr>
          <w:i/>
          <w:spacing w:val="-7"/>
          <w:sz w:val="24"/>
          <w:lang w:val="el-GR"/>
        </w:rPr>
        <w:t>ο</w:t>
      </w:r>
      <w:r w:rsidRPr="005C1CCB">
        <w:rPr>
          <w:i/>
          <w:sz w:val="24"/>
          <w:lang w:val="el-GR"/>
        </w:rPr>
        <w:t>υ</w:t>
      </w:r>
      <w:r w:rsidRPr="005C1CCB">
        <w:rPr>
          <w:i/>
          <w:spacing w:val="-12"/>
          <w:sz w:val="24"/>
          <w:lang w:val="el-GR"/>
        </w:rPr>
        <w:t xml:space="preserve"> </w:t>
      </w:r>
      <w:r w:rsidRPr="005C1CCB">
        <w:rPr>
          <w:i/>
          <w:spacing w:val="-13"/>
          <w:sz w:val="24"/>
          <w:lang w:val="el-GR"/>
        </w:rPr>
        <w:t>α</w:t>
      </w:r>
      <w:r w:rsidRPr="005C1CCB">
        <w:rPr>
          <w:i/>
          <w:spacing w:val="-7"/>
          <w:sz w:val="24"/>
          <w:lang w:val="el-GR"/>
        </w:rPr>
        <w:t>τυχ</w:t>
      </w:r>
      <w:r w:rsidRPr="005C1CCB">
        <w:rPr>
          <w:i/>
          <w:spacing w:val="-9"/>
          <w:sz w:val="24"/>
          <w:lang w:val="el-GR"/>
        </w:rPr>
        <w:t>ή</w:t>
      </w:r>
      <w:r w:rsidRPr="005C1CCB">
        <w:rPr>
          <w:i/>
          <w:spacing w:val="-8"/>
          <w:sz w:val="24"/>
          <w:lang w:val="el-GR"/>
        </w:rPr>
        <w:t>μα</w:t>
      </w:r>
      <w:r w:rsidRPr="005C1CCB">
        <w:rPr>
          <w:i/>
          <w:spacing w:val="-7"/>
          <w:sz w:val="24"/>
          <w:lang w:val="el-GR"/>
        </w:rPr>
        <w:t>τ</w:t>
      </w:r>
      <w:r w:rsidRPr="005C1CCB">
        <w:rPr>
          <w:i/>
          <w:spacing w:val="-10"/>
          <w:sz w:val="24"/>
          <w:lang w:val="el-GR"/>
        </w:rPr>
        <w:t>ο</w:t>
      </w:r>
      <w:r w:rsidRPr="005C1CCB">
        <w:rPr>
          <w:i/>
          <w:sz w:val="24"/>
          <w:lang w:val="el-GR"/>
        </w:rPr>
        <w:t>ς</w:t>
      </w:r>
    </w:p>
    <w:p w:rsidR="00FE1FF8" w:rsidRDefault="00FE1FF8" w:rsidP="00FE1FF8">
      <w:pPr>
        <w:spacing w:before="41"/>
        <w:rPr>
          <w:i/>
          <w:sz w:val="24"/>
          <w:lang w:val="el-GR"/>
        </w:rPr>
      </w:pPr>
    </w:p>
    <w:p w:rsidR="00FE1FF8" w:rsidRPr="005C1CCB" w:rsidRDefault="00FE1FF8" w:rsidP="00FE1FF8">
      <w:pPr>
        <w:spacing w:before="65"/>
        <w:ind w:right="42"/>
        <w:rPr>
          <w:sz w:val="24"/>
          <w:lang w:val="el-GR"/>
        </w:rPr>
      </w:pPr>
      <w:r w:rsidRPr="005C1CCB">
        <w:rPr>
          <w:b/>
          <w:spacing w:val="-7"/>
          <w:sz w:val="24"/>
          <w:u w:val="thick" w:color="000000"/>
          <w:lang w:val="el-GR"/>
        </w:rPr>
        <w:t>4</w:t>
      </w:r>
      <w:r w:rsidRPr="005C1CCB">
        <w:rPr>
          <w:b/>
          <w:sz w:val="24"/>
          <w:u w:val="thick" w:color="000000"/>
          <w:lang w:val="el-GR"/>
        </w:rPr>
        <w:t>.</w:t>
      </w:r>
      <w:r w:rsidRPr="005C1CCB">
        <w:rPr>
          <w:b/>
          <w:spacing w:val="-17"/>
          <w:sz w:val="24"/>
          <w:u w:val="thick" w:color="000000"/>
          <w:lang w:val="el-GR"/>
        </w:rPr>
        <w:t xml:space="preserve"> </w:t>
      </w:r>
      <w:r w:rsidRPr="00FE1FF8">
        <w:rPr>
          <w:b/>
          <w:spacing w:val="-17"/>
          <w:sz w:val="24"/>
          <w:u w:val="thick" w:color="000000"/>
          <w:lang w:val="el-GR"/>
        </w:rPr>
        <w:t xml:space="preserve"> </w:t>
      </w:r>
      <w:r w:rsidRPr="005C1CCB">
        <w:rPr>
          <w:b/>
          <w:spacing w:val="-7"/>
          <w:sz w:val="24"/>
          <w:u w:val="thick" w:color="000000"/>
          <w:lang w:val="el-GR"/>
        </w:rPr>
        <w:t>Ο</w:t>
      </w:r>
      <w:r w:rsidRPr="005C1CCB">
        <w:rPr>
          <w:b/>
          <w:spacing w:val="-8"/>
          <w:sz w:val="24"/>
          <w:u w:val="thick" w:color="000000"/>
          <w:lang w:val="el-GR"/>
        </w:rPr>
        <w:t>ΜΑ</w:t>
      </w:r>
      <w:r w:rsidRPr="005C1CCB">
        <w:rPr>
          <w:b/>
          <w:spacing w:val="-6"/>
          <w:sz w:val="24"/>
          <w:u w:val="thick" w:color="000000"/>
          <w:lang w:val="el-GR"/>
        </w:rPr>
        <w:t>Δ</w:t>
      </w:r>
      <w:r w:rsidRPr="005C1CCB">
        <w:rPr>
          <w:b/>
          <w:sz w:val="24"/>
          <w:u w:val="thick" w:color="000000"/>
          <w:lang w:val="el-GR"/>
        </w:rPr>
        <w:t>Α</w:t>
      </w:r>
      <w:r w:rsidRPr="005C1CCB">
        <w:rPr>
          <w:b/>
          <w:spacing w:val="43"/>
          <w:sz w:val="24"/>
          <w:u w:val="thick" w:color="000000"/>
          <w:lang w:val="el-GR"/>
        </w:rPr>
        <w:t xml:space="preserve"> </w:t>
      </w:r>
      <w:r w:rsidRPr="005C1CCB">
        <w:rPr>
          <w:b/>
          <w:spacing w:val="-6"/>
          <w:sz w:val="24"/>
          <w:u w:val="thick" w:color="000000"/>
          <w:lang w:val="el-GR"/>
        </w:rPr>
        <w:t>Δ</w:t>
      </w:r>
      <w:r w:rsidRPr="005C1CCB">
        <w:rPr>
          <w:b/>
          <w:sz w:val="24"/>
          <w:u w:val="thick" w:color="000000"/>
          <w:lang w:val="el-GR"/>
        </w:rPr>
        <w:t>’</w:t>
      </w:r>
      <w:r w:rsidRPr="00FE1FF8">
        <w:rPr>
          <w:b/>
          <w:sz w:val="24"/>
          <w:u w:val="thick" w:color="000000"/>
          <w:lang w:val="el-GR"/>
        </w:rPr>
        <w:t xml:space="preserve"> </w:t>
      </w:r>
      <w:r w:rsidRPr="005C1CCB">
        <w:rPr>
          <w:b/>
          <w:sz w:val="24"/>
          <w:u w:val="thick" w:color="000000"/>
          <w:lang w:val="el-GR"/>
        </w:rPr>
        <w:t>:</w:t>
      </w:r>
    </w:p>
    <w:p w:rsidR="00FE1FF8" w:rsidRPr="005C1CCB" w:rsidRDefault="00FE1FF8" w:rsidP="00FE1FF8">
      <w:pPr>
        <w:spacing w:before="38" w:line="275" w:lineRule="auto"/>
        <w:ind w:right="165"/>
        <w:rPr>
          <w:sz w:val="24"/>
          <w:lang w:val="el-GR"/>
        </w:rPr>
      </w:pPr>
      <w:r w:rsidRPr="005C1CCB">
        <w:rPr>
          <w:b/>
          <w:spacing w:val="-6"/>
          <w:sz w:val="24"/>
          <w:lang w:val="el-GR"/>
        </w:rPr>
        <w:t>Γ</w:t>
      </w:r>
      <w:r w:rsidRPr="005C1CCB">
        <w:rPr>
          <w:b/>
          <w:spacing w:val="-10"/>
          <w:sz w:val="24"/>
          <w:lang w:val="el-GR"/>
        </w:rPr>
        <w:t>ι</w:t>
      </w:r>
      <w:r w:rsidRPr="005C1CCB">
        <w:rPr>
          <w:b/>
          <w:sz w:val="24"/>
          <w:lang w:val="el-GR"/>
        </w:rPr>
        <w:t>α</w:t>
      </w:r>
      <w:r w:rsidRPr="005C1CCB">
        <w:rPr>
          <w:b/>
          <w:spacing w:val="48"/>
          <w:sz w:val="24"/>
          <w:lang w:val="el-GR"/>
        </w:rPr>
        <w:t xml:space="preserve"> </w:t>
      </w:r>
      <w:r w:rsidRPr="005C1CCB">
        <w:rPr>
          <w:b/>
          <w:spacing w:val="-7"/>
          <w:sz w:val="24"/>
          <w:lang w:val="el-GR"/>
        </w:rPr>
        <w:t>ό</w:t>
      </w:r>
      <w:r w:rsidRPr="005C1CCB">
        <w:rPr>
          <w:b/>
          <w:spacing w:val="-10"/>
          <w:sz w:val="24"/>
          <w:lang w:val="el-GR"/>
        </w:rPr>
        <w:t>λ</w:t>
      </w:r>
      <w:r w:rsidRPr="005C1CCB">
        <w:rPr>
          <w:b/>
          <w:sz w:val="24"/>
          <w:lang w:val="el-GR"/>
        </w:rPr>
        <w:t>α</w:t>
      </w:r>
      <w:r w:rsidRPr="005C1CCB">
        <w:rPr>
          <w:b/>
          <w:spacing w:val="48"/>
          <w:sz w:val="24"/>
          <w:lang w:val="el-GR"/>
        </w:rPr>
        <w:t xml:space="preserve"> </w:t>
      </w:r>
      <w:r w:rsidRPr="005C1CCB">
        <w:rPr>
          <w:b/>
          <w:spacing w:val="-7"/>
          <w:sz w:val="24"/>
          <w:lang w:val="el-GR"/>
        </w:rPr>
        <w:t>τ</w:t>
      </w:r>
      <w:r w:rsidRPr="005C1CCB">
        <w:rPr>
          <w:b/>
          <w:sz w:val="24"/>
          <w:lang w:val="el-GR"/>
        </w:rPr>
        <w:t>α</w:t>
      </w:r>
      <w:r w:rsidRPr="005C1CCB">
        <w:rPr>
          <w:b/>
          <w:spacing w:val="46"/>
          <w:sz w:val="24"/>
          <w:lang w:val="el-GR"/>
        </w:rPr>
        <w:t xml:space="preserve"> </w:t>
      </w:r>
      <w:r w:rsidRPr="005C1CCB">
        <w:rPr>
          <w:b/>
          <w:spacing w:val="-9"/>
          <w:sz w:val="24"/>
          <w:lang w:val="el-GR"/>
        </w:rPr>
        <w:t>μ</w:t>
      </w:r>
      <w:r w:rsidRPr="005C1CCB">
        <w:rPr>
          <w:b/>
          <w:spacing w:val="-7"/>
          <w:sz w:val="24"/>
          <w:lang w:val="el-GR"/>
        </w:rPr>
        <w:t>η</w:t>
      </w:r>
      <w:r w:rsidRPr="005C1CCB">
        <w:rPr>
          <w:b/>
          <w:spacing w:val="-8"/>
          <w:sz w:val="24"/>
          <w:lang w:val="el-GR"/>
        </w:rPr>
        <w:t>χ</w:t>
      </w:r>
      <w:r w:rsidRPr="005C1CCB">
        <w:rPr>
          <w:b/>
          <w:spacing w:val="-9"/>
          <w:sz w:val="24"/>
          <w:lang w:val="el-GR"/>
        </w:rPr>
        <w:t>αν</w:t>
      </w:r>
      <w:r w:rsidRPr="005C1CCB">
        <w:rPr>
          <w:b/>
          <w:spacing w:val="-7"/>
          <w:sz w:val="24"/>
          <w:lang w:val="el-GR"/>
        </w:rPr>
        <w:t>ή</w:t>
      </w:r>
      <w:r w:rsidRPr="005C1CCB">
        <w:rPr>
          <w:b/>
          <w:spacing w:val="-9"/>
          <w:sz w:val="24"/>
          <w:lang w:val="el-GR"/>
        </w:rPr>
        <w:t>μ</w:t>
      </w:r>
      <w:r w:rsidRPr="005C1CCB">
        <w:rPr>
          <w:b/>
          <w:spacing w:val="-7"/>
          <w:sz w:val="24"/>
          <w:lang w:val="el-GR"/>
        </w:rPr>
        <w:t>α</w:t>
      </w:r>
      <w:r w:rsidRPr="005C1CCB">
        <w:rPr>
          <w:b/>
          <w:spacing w:val="-10"/>
          <w:sz w:val="24"/>
          <w:lang w:val="el-GR"/>
        </w:rPr>
        <w:t>τ</w:t>
      </w:r>
      <w:r w:rsidRPr="005C1CCB">
        <w:rPr>
          <w:b/>
          <w:sz w:val="24"/>
          <w:lang w:val="el-GR"/>
        </w:rPr>
        <w:t>α</w:t>
      </w:r>
      <w:r w:rsidRPr="005C1CCB">
        <w:rPr>
          <w:b/>
          <w:spacing w:val="47"/>
          <w:sz w:val="24"/>
          <w:lang w:val="el-GR"/>
        </w:rPr>
        <w:t xml:space="preserve"> </w:t>
      </w:r>
      <w:r w:rsidRPr="005C1CCB">
        <w:rPr>
          <w:b/>
          <w:spacing w:val="-6"/>
          <w:sz w:val="24"/>
          <w:lang w:val="el-GR"/>
        </w:rPr>
        <w:t>έρ</w:t>
      </w:r>
      <w:r w:rsidRPr="005C1CCB">
        <w:rPr>
          <w:b/>
          <w:spacing w:val="-7"/>
          <w:sz w:val="24"/>
          <w:lang w:val="el-GR"/>
        </w:rPr>
        <w:t>γ</w:t>
      </w:r>
      <w:r w:rsidRPr="005C1CCB">
        <w:rPr>
          <w:b/>
          <w:spacing w:val="-10"/>
          <w:sz w:val="24"/>
          <w:lang w:val="el-GR"/>
        </w:rPr>
        <w:t>ο</w:t>
      </w:r>
      <w:r w:rsidRPr="005C1CCB">
        <w:rPr>
          <w:b/>
          <w:sz w:val="24"/>
          <w:lang w:val="el-GR"/>
        </w:rPr>
        <w:t>υ</w:t>
      </w:r>
      <w:r w:rsidRPr="005C1CCB">
        <w:rPr>
          <w:b/>
          <w:spacing w:val="48"/>
          <w:sz w:val="24"/>
          <w:lang w:val="el-GR"/>
        </w:rPr>
        <w:t xml:space="preserve"> </w:t>
      </w:r>
      <w:r w:rsidRPr="005C1CCB">
        <w:rPr>
          <w:b/>
          <w:spacing w:val="-9"/>
          <w:sz w:val="24"/>
          <w:lang w:val="el-GR"/>
        </w:rPr>
        <w:t>π</w:t>
      </w:r>
      <w:r w:rsidRPr="005C1CCB">
        <w:rPr>
          <w:b/>
          <w:spacing w:val="-7"/>
          <w:sz w:val="24"/>
          <w:lang w:val="el-GR"/>
        </w:rPr>
        <w:t>ο</w:t>
      </w:r>
      <w:r w:rsidRPr="005C1CCB">
        <w:rPr>
          <w:b/>
          <w:sz w:val="24"/>
          <w:lang w:val="el-GR"/>
        </w:rPr>
        <w:t>υ</w:t>
      </w:r>
      <w:r w:rsidRPr="005C1CCB">
        <w:rPr>
          <w:b/>
          <w:spacing w:val="48"/>
          <w:sz w:val="24"/>
          <w:lang w:val="el-GR"/>
        </w:rPr>
        <w:t xml:space="preserve"> </w:t>
      </w:r>
      <w:r w:rsidRPr="005C1CCB">
        <w:rPr>
          <w:b/>
          <w:spacing w:val="-10"/>
          <w:sz w:val="24"/>
          <w:lang w:val="el-GR"/>
        </w:rPr>
        <w:t>θ</w:t>
      </w:r>
      <w:r w:rsidRPr="005C1CCB">
        <w:rPr>
          <w:b/>
          <w:spacing w:val="-9"/>
          <w:sz w:val="24"/>
          <w:lang w:val="el-GR"/>
        </w:rPr>
        <w:t>ε</w:t>
      </w:r>
      <w:r w:rsidRPr="005C1CCB">
        <w:rPr>
          <w:b/>
          <w:spacing w:val="-3"/>
          <w:sz w:val="24"/>
          <w:lang w:val="el-GR"/>
        </w:rPr>
        <w:t>ω</w:t>
      </w:r>
      <w:r w:rsidRPr="005C1CCB">
        <w:rPr>
          <w:b/>
          <w:spacing w:val="-6"/>
          <w:sz w:val="24"/>
          <w:lang w:val="el-GR"/>
        </w:rPr>
        <w:t>ρ</w:t>
      </w:r>
      <w:r w:rsidRPr="005C1CCB">
        <w:rPr>
          <w:b/>
          <w:spacing w:val="-10"/>
          <w:sz w:val="24"/>
          <w:lang w:val="el-GR"/>
        </w:rPr>
        <w:t>ο</w:t>
      </w:r>
      <w:r w:rsidRPr="005C1CCB">
        <w:rPr>
          <w:b/>
          <w:spacing w:val="-9"/>
          <w:sz w:val="24"/>
          <w:lang w:val="el-GR"/>
        </w:rPr>
        <w:t>ύν</w:t>
      </w:r>
      <w:r w:rsidRPr="005C1CCB">
        <w:rPr>
          <w:b/>
          <w:spacing w:val="-7"/>
          <w:sz w:val="24"/>
          <w:lang w:val="el-GR"/>
        </w:rPr>
        <w:t>τ</w:t>
      </w:r>
      <w:r w:rsidRPr="005C1CCB">
        <w:rPr>
          <w:b/>
          <w:spacing w:val="-9"/>
          <w:sz w:val="24"/>
          <w:lang w:val="el-GR"/>
        </w:rPr>
        <w:t>α</w:t>
      </w:r>
      <w:r w:rsidRPr="005C1CCB">
        <w:rPr>
          <w:b/>
          <w:sz w:val="24"/>
          <w:lang w:val="el-GR"/>
        </w:rPr>
        <w:t>ι</w:t>
      </w:r>
      <w:r w:rsidRPr="005C1CCB">
        <w:rPr>
          <w:b/>
          <w:spacing w:val="46"/>
          <w:sz w:val="24"/>
          <w:lang w:val="el-GR"/>
        </w:rPr>
        <w:t xml:space="preserve"> </w:t>
      </w:r>
      <w:r w:rsidRPr="005C1CCB">
        <w:rPr>
          <w:b/>
          <w:spacing w:val="-6"/>
          <w:sz w:val="24"/>
          <w:lang w:val="el-GR"/>
        </w:rPr>
        <w:t>κ</w:t>
      </w:r>
      <w:r w:rsidRPr="005C1CCB">
        <w:rPr>
          <w:b/>
          <w:spacing w:val="-9"/>
          <w:sz w:val="24"/>
          <w:lang w:val="el-GR"/>
        </w:rPr>
        <w:t>α</w:t>
      </w:r>
      <w:r w:rsidRPr="005C1CCB">
        <w:rPr>
          <w:b/>
          <w:spacing w:val="-7"/>
          <w:sz w:val="24"/>
          <w:lang w:val="el-GR"/>
        </w:rPr>
        <w:t>τ</w:t>
      </w:r>
      <w:r w:rsidRPr="005C1CCB">
        <w:rPr>
          <w:b/>
          <w:sz w:val="24"/>
          <w:lang w:val="el-GR"/>
        </w:rPr>
        <w:t>ά</w:t>
      </w:r>
      <w:r w:rsidRPr="005C1CCB">
        <w:rPr>
          <w:b/>
          <w:spacing w:val="48"/>
          <w:sz w:val="24"/>
          <w:lang w:val="el-GR"/>
        </w:rPr>
        <w:t xml:space="preserve"> </w:t>
      </w:r>
      <w:r w:rsidRPr="005C1CCB">
        <w:rPr>
          <w:b/>
          <w:spacing w:val="-10"/>
          <w:sz w:val="24"/>
          <w:lang w:val="el-GR"/>
        </w:rPr>
        <w:t>τ</w:t>
      </w:r>
      <w:r w:rsidRPr="005C1CCB">
        <w:rPr>
          <w:b/>
          <w:spacing w:val="-9"/>
          <w:sz w:val="24"/>
          <w:lang w:val="el-GR"/>
        </w:rPr>
        <w:t>η</w:t>
      </w:r>
      <w:r w:rsidRPr="005C1CCB">
        <w:rPr>
          <w:b/>
          <w:sz w:val="24"/>
          <w:lang w:val="el-GR"/>
        </w:rPr>
        <w:t>ν</w:t>
      </w:r>
      <w:r w:rsidRPr="005C1CCB">
        <w:rPr>
          <w:b/>
          <w:spacing w:val="49"/>
          <w:sz w:val="24"/>
          <w:lang w:val="el-GR"/>
        </w:rPr>
        <w:t xml:space="preserve"> </w:t>
      </w:r>
      <w:r w:rsidRPr="005C1CCB">
        <w:rPr>
          <w:b/>
          <w:spacing w:val="-10"/>
          <w:sz w:val="24"/>
          <w:lang w:val="el-GR"/>
        </w:rPr>
        <w:t>χ</w:t>
      </w:r>
      <w:r w:rsidRPr="005C1CCB">
        <w:rPr>
          <w:b/>
          <w:spacing w:val="-6"/>
          <w:sz w:val="24"/>
          <w:lang w:val="el-GR"/>
        </w:rPr>
        <w:t>ρ</w:t>
      </w:r>
      <w:r w:rsidRPr="005C1CCB">
        <w:rPr>
          <w:b/>
          <w:spacing w:val="-7"/>
          <w:sz w:val="24"/>
          <w:lang w:val="el-GR"/>
        </w:rPr>
        <w:t>ή</w:t>
      </w:r>
      <w:r w:rsidRPr="005C1CCB">
        <w:rPr>
          <w:b/>
          <w:spacing w:val="-11"/>
          <w:sz w:val="24"/>
          <w:lang w:val="el-GR"/>
        </w:rPr>
        <w:t>σ</w:t>
      </w:r>
      <w:r w:rsidRPr="005C1CCB">
        <w:rPr>
          <w:b/>
          <w:sz w:val="24"/>
          <w:lang w:val="el-GR"/>
        </w:rPr>
        <w:t>η</w:t>
      </w:r>
      <w:r w:rsidRPr="005C1CCB">
        <w:rPr>
          <w:b/>
          <w:spacing w:val="48"/>
          <w:sz w:val="24"/>
          <w:lang w:val="el-GR"/>
        </w:rPr>
        <w:t xml:space="preserve"> </w:t>
      </w:r>
      <w:r w:rsidRPr="005C1CCB">
        <w:rPr>
          <w:b/>
          <w:spacing w:val="-7"/>
          <w:sz w:val="24"/>
          <w:lang w:val="el-GR"/>
        </w:rPr>
        <w:t>τ</w:t>
      </w:r>
      <w:r w:rsidRPr="005C1CCB">
        <w:rPr>
          <w:b/>
          <w:spacing w:val="-10"/>
          <w:sz w:val="24"/>
          <w:lang w:val="el-GR"/>
        </w:rPr>
        <w:t>ο</w:t>
      </w:r>
      <w:r w:rsidRPr="005C1CCB">
        <w:rPr>
          <w:b/>
          <w:spacing w:val="-7"/>
          <w:sz w:val="24"/>
          <w:lang w:val="el-GR"/>
        </w:rPr>
        <w:t>υ</w:t>
      </w:r>
      <w:r w:rsidRPr="005C1CCB">
        <w:rPr>
          <w:b/>
          <w:sz w:val="24"/>
          <w:lang w:val="el-GR"/>
        </w:rPr>
        <w:t>ς</w:t>
      </w:r>
      <w:r w:rsidRPr="005C1CCB">
        <w:rPr>
          <w:b/>
          <w:spacing w:val="50"/>
          <w:sz w:val="24"/>
          <w:lang w:val="el-GR"/>
        </w:rPr>
        <w:t xml:space="preserve"> </w:t>
      </w:r>
      <w:r w:rsidRPr="005C1CCB">
        <w:rPr>
          <w:b/>
          <w:sz w:val="24"/>
          <w:lang w:val="el-GR"/>
        </w:rPr>
        <w:t>ως</w:t>
      </w:r>
      <w:r w:rsidRPr="005C1CCB">
        <w:rPr>
          <w:b/>
          <w:spacing w:val="45"/>
          <w:sz w:val="24"/>
          <w:lang w:val="el-GR"/>
        </w:rPr>
        <w:t xml:space="preserve"> </w:t>
      </w:r>
      <w:r w:rsidRPr="005C1CCB">
        <w:rPr>
          <w:b/>
          <w:spacing w:val="-9"/>
          <w:sz w:val="24"/>
          <w:lang w:val="el-GR"/>
        </w:rPr>
        <w:t>ε</w:t>
      </w:r>
      <w:r w:rsidRPr="005C1CCB">
        <w:rPr>
          <w:b/>
          <w:spacing w:val="-5"/>
          <w:sz w:val="24"/>
          <w:lang w:val="el-GR"/>
        </w:rPr>
        <w:t>ρ</w:t>
      </w:r>
      <w:r w:rsidRPr="005C1CCB">
        <w:rPr>
          <w:b/>
          <w:spacing w:val="-9"/>
          <w:sz w:val="24"/>
          <w:lang w:val="el-GR"/>
        </w:rPr>
        <w:t>γ</w:t>
      </w:r>
      <w:r w:rsidRPr="005C1CCB">
        <w:rPr>
          <w:b/>
          <w:spacing w:val="-7"/>
          <w:sz w:val="24"/>
          <w:lang w:val="el-GR"/>
        </w:rPr>
        <w:t>α</w:t>
      </w:r>
      <w:r w:rsidRPr="005C1CCB">
        <w:rPr>
          <w:b/>
          <w:spacing w:val="-10"/>
          <w:sz w:val="24"/>
          <w:lang w:val="el-GR"/>
        </w:rPr>
        <w:t>λ</w:t>
      </w:r>
      <w:r w:rsidRPr="005C1CCB">
        <w:rPr>
          <w:b/>
          <w:spacing w:val="-6"/>
          <w:sz w:val="24"/>
          <w:lang w:val="el-GR"/>
        </w:rPr>
        <w:t>ε</w:t>
      </w:r>
      <w:r w:rsidRPr="005C1CCB">
        <w:rPr>
          <w:b/>
          <w:spacing w:val="-12"/>
          <w:sz w:val="24"/>
          <w:lang w:val="el-GR"/>
        </w:rPr>
        <w:t>ί</w:t>
      </w:r>
      <w:r w:rsidRPr="005C1CCB">
        <w:rPr>
          <w:b/>
          <w:sz w:val="24"/>
          <w:lang w:val="el-GR"/>
        </w:rPr>
        <w:t>α</w:t>
      </w:r>
      <w:r w:rsidRPr="005C1CCB">
        <w:rPr>
          <w:b/>
          <w:spacing w:val="48"/>
          <w:sz w:val="24"/>
          <w:lang w:val="el-GR"/>
        </w:rPr>
        <w:t xml:space="preserve"> </w:t>
      </w:r>
      <w:r w:rsidRPr="005C1CCB">
        <w:rPr>
          <w:b/>
          <w:spacing w:val="-8"/>
          <w:sz w:val="24"/>
          <w:lang w:val="el-GR"/>
        </w:rPr>
        <w:t>(</w:t>
      </w:r>
      <w:r w:rsidRPr="005C1CCB">
        <w:rPr>
          <w:b/>
          <w:i/>
          <w:spacing w:val="-9"/>
          <w:sz w:val="24"/>
          <w:lang w:val="el-GR"/>
        </w:rPr>
        <w:t>μ</w:t>
      </w:r>
      <w:r w:rsidRPr="005C1CCB">
        <w:rPr>
          <w:b/>
          <w:i/>
          <w:sz w:val="24"/>
          <w:lang w:val="el-GR"/>
        </w:rPr>
        <w:t>ε</w:t>
      </w:r>
      <w:r w:rsidRPr="005C1CCB">
        <w:rPr>
          <w:b/>
          <w:i/>
          <w:spacing w:val="48"/>
          <w:sz w:val="24"/>
          <w:lang w:val="el-GR"/>
        </w:rPr>
        <w:t xml:space="preserve"> </w:t>
      </w:r>
      <w:r w:rsidRPr="005C1CCB">
        <w:rPr>
          <w:b/>
          <w:i/>
          <w:spacing w:val="-8"/>
          <w:sz w:val="24"/>
          <w:lang w:val="el-GR"/>
        </w:rPr>
        <w:t>τ</w:t>
      </w:r>
      <w:r w:rsidRPr="005C1CCB">
        <w:rPr>
          <w:b/>
          <w:i/>
          <w:sz w:val="24"/>
          <w:lang w:val="el-GR"/>
        </w:rPr>
        <w:t xml:space="preserve">α </w:t>
      </w:r>
      <w:r w:rsidRPr="005C1CCB">
        <w:rPr>
          <w:b/>
          <w:i/>
          <w:spacing w:val="-7"/>
          <w:sz w:val="24"/>
          <w:lang w:val="el-GR"/>
        </w:rPr>
        <w:t>κ</w:t>
      </w:r>
      <w:r w:rsidRPr="005C1CCB">
        <w:rPr>
          <w:b/>
          <w:i/>
          <w:spacing w:val="-8"/>
          <w:sz w:val="24"/>
          <w:lang w:val="el-GR"/>
        </w:rPr>
        <w:t>ατώτατ</w:t>
      </w:r>
      <w:r w:rsidRPr="005C1CCB">
        <w:rPr>
          <w:b/>
          <w:i/>
          <w:sz w:val="24"/>
          <w:lang w:val="el-GR"/>
        </w:rPr>
        <w:t>α</w:t>
      </w:r>
      <w:r w:rsidRPr="005C1CCB">
        <w:rPr>
          <w:b/>
          <w:i/>
          <w:spacing w:val="-15"/>
          <w:sz w:val="24"/>
          <w:lang w:val="el-GR"/>
        </w:rPr>
        <w:t xml:space="preserve"> </w:t>
      </w:r>
      <w:r w:rsidRPr="005C1CCB">
        <w:rPr>
          <w:b/>
          <w:i/>
          <w:spacing w:val="-10"/>
          <w:sz w:val="24"/>
          <w:lang w:val="el-GR"/>
        </w:rPr>
        <w:t>ό</w:t>
      </w:r>
      <w:r w:rsidRPr="005C1CCB">
        <w:rPr>
          <w:b/>
          <w:i/>
          <w:spacing w:val="-6"/>
          <w:sz w:val="24"/>
          <w:lang w:val="el-GR"/>
        </w:rPr>
        <w:t>ρ</w:t>
      </w:r>
      <w:r w:rsidRPr="005C1CCB">
        <w:rPr>
          <w:b/>
          <w:i/>
          <w:spacing w:val="-7"/>
          <w:sz w:val="24"/>
          <w:lang w:val="el-GR"/>
        </w:rPr>
        <w:t>ι</w:t>
      </w:r>
      <w:r w:rsidRPr="005C1CCB">
        <w:rPr>
          <w:b/>
          <w:i/>
          <w:sz w:val="24"/>
          <w:lang w:val="el-GR"/>
        </w:rPr>
        <w:t>α</w:t>
      </w:r>
      <w:r w:rsidRPr="005C1CCB">
        <w:rPr>
          <w:b/>
          <w:i/>
          <w:spacing w:val="-20"/>
          <w:sz w:val="24"/>
          <w:lang w:val="el-GR"/>
        </w:rPr>
        <w:t xml:space="preserve"> </w:t>
      </w:r>
      <w:r w:rsidRPr="005C1CCB">
        <w:rPr>
          <w:b/>
          <w:i/>
          <w:spacing w:val="-7"/>
          <w:sz w:val="24"/>
          <w:lang w:val="el-GR"/>
        </w:rPr>
        <w:t>υ</w:t>
      </w:r>
      <w:r w:rsidRPr="005C1CCB">
        <w:rPr>
          <w:b/>
          <w:i/>
          <w:spacing w:val="-6"/>
          <w:sz w:val="24"/>
          <w:lang w:val="el-GR"/>
        </w:rPr>
        <w:t>π</w:t>
      </w:r>
      <w:r w:rsidRPr="005C1CCB">
        <w:rPr>
          <w:b/>
          <w:i/>
          <w:spacing w:val="-5"/>
          <w:sz w:val="24"/>
          <w:lang w:val="el-GR"/>
        </w:rPr>
        <w:t>ο</w:t>
      </w:r>
      <w:r w:rsidRPr="005C1CCB">
        <w:rPr>
          <w:b/>
          <w:i/>
          <w:spacing w:val="-13"/>
          <w:sz w:val="24"/>
          <w:lang w:val="el-GR"/>
        </w:rPr>
        <w:t>χ</w:t>
      </w:r>
      <w:r w:rsidRPr="005C1CCB">
        <w:rPr>
          <w:b/>
          <w:i/>
          <w:spacing w:val="-6"/>
          <w:sz w:val="24"/>
          <w:lang w:val="el-GR"/>
        </w:rPr>
        <w:t>ρ</w:t>
      </w:r>
      <w:r w:rsidRPr="005C1CCB">
        <w:rPr>
          <w:b/>
          <w:i/>
          <w:spacing w:val="-7"/>
          <w:sz w:val="24"/>
          <w:lang w:val="el-GR"/>
        </w:rPr>
        <w:t>ε</w:t>
      </w:r>
      <w:r w:rsidRPr="005C1CCB">
        <w:rPr>
          <w:b/>
          <w:i/>
          <w:spacing w:val="-8"/>
          <w:sz w:val="24"/>
          <w:lang w:val="el-GR"/>
        </w:rPr>
        <w:t>ωτ</w:t>
      </w:r>
      <w:r w:rsidRPr="005C1CCB">
        <w:rPr>
          <w:b/>
          <w:i/>
          <w:spacing w:val="-4"/>
          <w:sz w:val="24"/>
          <w:lang w:val="el-GR"/>
        </w:rPr>
        <w:t>ι</w:t>
      </w:r>
      <w:r w:rsidRPr="005C1CCB">
        <w:rPr>
          <w:b/>
          <w:i/>
          <w:spacing w:val="-7"/>
          <w:sz w:val="24"/>
          <w:lang w:val="el-GR"/>
        </w:rPr>
        <w:t>κ</w:t>
      </w:r>
      <w:r w:rsidRPr="005C1CCB">
        <w:rPr>
          <w:b/>
          <w:i/>
          <w:spacing w:val="-9"/>
          <w:sz w:val="24"/>
          <w:lang w:val="el-GR"/>
        </w:rPr>
        <w:t>ή</w:t>
      </w:r>
      <w:r w:rsidRPr="005C1CCB">
        <w:rPr>
          <w:b/>
          <w:i/>
          <w:sz w:val="24"/>
          <w:lang w:val="el-GR"/>
        </w:rPr>
        <w:t>ς</w:t>
      </w:r>
      <w:r w:rsidRPr="005C1CCB">
        <w:rPr>
          <w:b/>
          <w:i/>
          <w:spacing w:val="-11"/>
          <w:sz w:val="24"/>
          <w:lang w:val="el-GR"/>
        </w:rPr>
        <w:t xml:space="preserve"> </w:t>
      </w:r>
      <w:r w:rsidRPr="005C1CCB">
        <w:rPr>
          <w:b/>
          <w:i/>
          <w:spacing w:val="-8"/>
          <w:sz w:val="24"/>
          <w:lang w:val="el-GR"/>
        </w:rPr>
        <w:t>α</w:t>
      </w:r>
      <w:r w:rsidRPr="005C1CCB">
        <w:rPr>
          <w:b/>
          <w:i/>
          <w:spacing w:val="-9"/>
          <w:sz w:val="24"/>
          <w:lang w:val="el-GR"/>
        </w:rPr>
        <w:t>σ</w:t>
      </w:r>
      <w:r w:rsidRPr="005C1CCB">
        <w:rPr>
          <w:b/>
          <w:i/>
          <w:spacing w:val="-6"/>
          <w:sz w:val="24"/>
          <w:lang w:val="el-GR"/>
        </w:rPr>
        <w:t>φ</w:t>
      </w:r>
      <w:r w:rsidRPr="005C1CCB">
        <w:rPr>
          <w:b/>
          <w:i/>
          <w:spacing w:val="-8"/>
          <w:sz w:val="24"/>
          <w:lang w:val="el-GR"/>
        </w:rPr>
        <w:t>ά</w:t>
      </w:r>
      <w:r w:rsidRPr="005C1CCB">
        <w:rPr>
          <w:b/>
          <w:i/>
          <w:spacing w:val="-11"/>
          <w:sz w:val="24"/>
          <w:lang w:val="el-GR"/>
        </w:rPr>
        <w:t>λ</w:t>
      </w:r>
      <w:r w:rsidRPr="005C1CCB">
        <w:rPr>
          <w:b/>
          <w:i/>
          <w:spacing w:val="-7"/>
          <w:sz w:val="24"/>
          <w:lang w:val="el-GR"/>
        </w:rPr>
        <w:t>ι</w:t>
      </w:r>
      <w:r w:rsidRPr="005C1CCB">
        <w:rPr>
          <w:b/>
          <w:i/>
          <w:spacing w:val="-9"/>
          <w:sz w:val="24"/>
          <w:lang w:val="el-GR"/>
        </w:rPr>
        <w:t>σ</w:t>
      </w:r>
      <w:r w:rsidRPr="005C1CCB">
        <w:rPr>
          <w:b/>
          <w:i/>
          <w:spacing w:val="-7"/>
          <w:sz w:val="24"/>
          <w:lang w:val="el-GR"/>
        </w:rPr>
        <w:t>η</w:t>
      </w:r>
      <w:r w:rsidRPr="005C1CCB">
        <w:rPr>
          <w:b/>
          <w:i/>
          <w:spacing w:val="-6"/>
          <w:sz w:val="24"/>
          <w:lang w:val="el-GR"/>
        </w:rPr>
        <w:t>ς</w:t>
      </w:r>
      <w:r w:rsidRPr="005C1CCB">
        <w:rPr>
          <w:b/>
          <w:i/>
          <w:sz w:val="24"/>
          <w:lang w:val="el-GR"/>
        </w:rPr>
        <w:t>)</w:t>
      </w:r>
    </w:p>
    <w:p w:rsidR="00FE1FF8" w:rsidRPr="005C1CCB" w:rsidRDefault="00FE1FF8" w:rsidP="00FE1FF8">
      <w:pPr>
        <w:spacing w:before="8" w:line="260" w:lineRule="exact"/>
        <w:rPr>
          <w:sz w:val="24"/>
          <w:lang w:val="el-GR"/>
        </w:rPr>
      </w:pPr>
    </w:p>
    <w:p w:rsidR="00FE1FF8" w:rsidRPr="005C1CCB" w:rsidRDefault="00FE1FF8" w:rsidP="00FE1FF8">
      <w:pPr>
        <w:ind w:right="7054"/>
        <w:rPr>
          <w:sz w:val="24"/>
          <w:lang w:val="el-GR"/>
        </w:rPr>
      </w:pPr>
      <w:r w:rsidRPr="005C1CCB">
        <w:rPr>
          <w:b/>
          <w:spacing w:val="-8"/>
          <w:sz w:val="24"/>
          <w:lang w:val="el-GR"/>
        </w:rPr>
        <w:t>Υ</w:t>
      </w:r>
      <w:r w:rsidRPr="005C1CCB">
        <w:rPr>
          <w:b/>
          <w:spacing w:val="-7"/>
          <w:sz w:val="24"/>
          <w:lang w:val="el-GR"/>
        </w:rPr>
        <w:t>πο</w:t>
      </w:r>
      <w:r w:rsidRPr="005C1CCB">
        <w:rPr>
          <w:b/>
          <w:spacing w:val="-10"/>
          <w:sz w:val="24"/>
          <w:lang w:val="el-GR"/>
        </w:rPr>
        <w:t>χ</w:t>
      </w:r>
      <w:r w:rsidRPr="005C1CCB">
        <w:rPr>
          <w:b/>
          <w:spacing w:val="-6"/>
          <w:sz w:val="24"/>
          <w:lang w:val="el-GR"/>
        </w:rPr>
        <w:t>ρ</w:t>
      </w:r>
      <w:r w:rsidRPr="005C1CCB">
        <w:rPr>
          <w:b/>
          <w:spacing w:val="-11"/>
          <w:sz w:val="24"/>
          <w:lang w:val="el-GR"/>
        </w:rPr>
        <w:t>ε</w:t>
      </w:r>
      <w:r w:rsidRPr="005C1CCB">
        <w:rPr>
          <w:b/>
          <w:sz w:val="24"/>
          <w:lang w:val="el-GR"/>
        </w:rPr>
        <w:t>ω</w:t>
      </w:r>
      <w:r w:rsidRPr="005C1CCB">
        <w:rPr>
          <w:b/>
          <w:spacing w:val="-7"/>
          <w:sz w:val="24"/>
          <w:lang w:val="el-GR"/>
        </w:rPr>
        <w:t>τ</w:t>
      </w:r>
      <w:r w:rsidRPr="005C1CCB">
        <w:rPr>
          <w:b/>
          <w:spacing w:val="-10"/>
          <w:sz w:val="24"/>
          <w:lang w:val="el-GR"/>
        </w:rPr>
        <w:t>ι</w:t>
      </w:r>
      <w:r w:rsidRPr="005C1CCB">
        <w:rPr>
          <w:b/>
          <w:spacing w:val="-6"/>
          <w:sz w:val="24"/>
          <w:lang w:val="el-GR"/>
        </w:rPr>
        <w:t>κέ</w:t>
      </w:r>
      <w:r w:rsidRPr="005C1CCB">
        <w:rPr>
          <w:b/>
          <w:sz w:val="24"/>
          <w:lang w:val="el-GR"/>
        </w:rPr>
        <w:t>ς</w:t>
      </w:r>
      <w:r w:rsidRPr="005C1CCB">
        <w:rPr>
          <w:b/>
          <w:spacing w:val="-20"/>
          <w:sz w:val="24"/>
          <w:lang w:val="el-GR"/>
        </w:rPr>
        <w:t xml:space="preserve"> </w:t>
      </w:r>
      <w:r w:rsidRPr="005C1CCB">
        <w:rPr>
          <w:b/>
          <w:spacing w:val="-6"/>
          <w:sz w:val="24"/>
          <w:lang w:val="el-GR"/>
        </w:rPr>
        <w:t>κ</w:t>
      </w:r>
      <w:r w:rsidRPr="005C1CCB">
        <w:rPr>
          <w:b/>
          <w:spacing w:val="-7"/>
          <w:sz w:val="24"/>
          <w:lang w:val="el-GR"/>
        </w:rPr>
        <w:t>αλ</w:t>
      </w:r>
      <w:r w:rsidRPr="005C1CCB">
        <w:rPr>
          <w:b/>
          <w:spacing w:val="-9"/>
          <w:sz w:val="24"/>
          <w:lang w:val="el-GR"/>
        </w:rPr>
        <w:t>ύ</w:t>
      </w:r>
      <w:r w:rsidRPr="005C1CCB">
        <w:rPr>
          <w:b/>
          <w:spacing w:val="-2"/>
          <w:sz w:val="24"/>
          <w:lang w:val="el-GR"/>
        </w:rPr>
        <w:t>ψ</w:t>
      </w:r>
      <w:r w:rsidRPr="005C1CCB">
        <w:rPr>
          <w:b/>
          <w:spacing w:val="-9"/>
          <w:sz w:val="24"/>
          <w:lang w:val="el-GR"/>
        </w:rPr>
        <w:t>ε</w:t>
      </w:r>
      <w:r w:rsidRPr="005C1CCB">
        <w:rPr>
          <w:b/>
          <w:spacing w:val="-7"/>
          <w:sz w:val="24"/>
          <w:lang w:val="el-GR"/>
        </w:rPr>
        <w:t>ι</w:t>
      </w:r>
      <w:r w:rsidRPr="005C1CCB">
        <w:rPr>
          <w:b/>
          <w:sz w:val="24"/>
          <w:lang w:val="el-GR"/>
        </w:rPr>
        <w:t>ς</w:t>
      </w:r>
    </w:p>
    <w:p w:rsidR="00FE1FF8" w:rsidRPr="005C1CCB" w:rsidRDefault="00FE1FF8" w:rsidP="00FE1FF8">
      <w:pPr>
        <w:spacing w:before="24"/>
        <w:ind w:right="4981"/>
        <w:rPr>
          <w:sz w:val="24"/>
          <w:lang w:val="el-GR"/>
        </w:rPr>
      </w:pPr>
      <w:r w:rsidRPr="005C1CCB">
        <w:rPr>
          <w:spacing w:val="-7"/>
          <w:sz w:val="24"/>
          <w:lang w:val="el-GR"/>
        </w:rPr>
        <w:t>Γι</w:t>
      </w:r>
      <w:r w:rsidRPr="005C1CCB">
        <w:rPr>
          <w:sz w:val="24"/>
          <w:lang w:val="el-GR"/>
        </w:rPr>
        <w:t>α</w:t>
      </w:r>
      <w:r w:rsidRPr="005C1CCB">
        <w:rPr>
          <w:spacing w:val="-15"/>
          <w:sz w:val="24"/>
          <w:lang w:val="el-GR"/>
        </w:rPr>
        <w:t xml:space="preserve"> </w:t>
      </w:r>
      <w:r w:rsidRPr="005C1CCB">
        <w:rPr>
          <w:spacing w:val="-8"/>
          <w:sz w:val="24"/>
          <w:lang w:val="el-GR"/>
        </w:rPr>
        <w:t>τ</w:t>
      </w:r>
      <w:r w:rsidRPr="005C1CCB">
        <w:rPr>
          <w:spacing w:val="-10"/>
          <w:sz w:val="24"/>
          <w:lang w:val="el-GR"/>
        </w:rPr>
        <w:t>η</w:t>
      </w:r>
      <w:r w:rsidRPr="005C1CCB">
        <w:rPr>
          <w:sz w:val="24"/>
          <w:lang w:val="el-GR"/>
        </w:rPr>
        <w:t>ν</w:t>
      </w:r>
      <w:r w:rsidRPr="005C1CCB">
        <w:rPr>
          <w:spacing w:val="-15"/>
          <w:sz w:val="24"/>
          <w:lang w:val="el-GR"/>
        </w:rPr>
        <w:t xml:space="preserve"> </w:t>
      </w:r>
      <w:r w:rsidRPr="005C1CCB">
        <w:rPr>
          <w:spacing w:val="-8"/>
          <w:sz w:val="24"/>
          <w:lang w:val="el-GR"/>
        </w:rPr>
        <w:t>α</w:t>
      </w:r>
      <w:r w:rsidRPr="005C1CCB">
        <w:rPr>
          <w:spacing w:val="-9"/>
          <w:sz w:val="24"/>
          <w:lang w:val="el-GR"/>
        </w:rPr>
        <w:t>σ</w:t>
      </w:r>
      <w:r w:rsidRPr="005C1CCB">
        <w:rPr>
          <w:spacing w:val="-6"/>
          <w:sz w:val="24"/>
          <w:lang w:val="el-GR"/>
        </w:rPr>
        <w:t>φ</w:t>
      </w:r>
      <w:r w:rsidRPr="005C1CCB">
        <w:rPr>
          <w:spacing w:val="-8"/>
          <w:sz w:val="24"/>
          <w:lang w:val="el-GR"/>
        </w:rPr>
        <w:t>άλ</w:t>
      </w:r>
      <w:r w:rsidRPr="005C1CCB">
        <w:rPr>
          <w:spacing w:val="-7"/>
          <w:sz w:val="24"/>
          <w:lang w:val="el-GR"/>
        </w:rPr>
        <w:t>ισ</w:t>
      </w:r>
      <w:r w:rsidRPr="005C1CCB">
        <w:rPr>
          <w:sz w:val="24"/>
          <w:lang w:val="el-GR"/>
        </w:rPr>
        <w:t>η</w:t>
      </w:r>
      <w:r w:rsidRPr="005C1CCB">
        <w:rPr>
          <w:spacing w:val="-18"/>
          <w:sz w:val="24"/>
          <w:lang w:val="el-GR"/>
        </w:rPr>
        <w:t xml:space="preserve"> </w:t>
      </w:r>
      <w:r w:rsidRPr="005C1CCB">
        <w:rPr>
          <w:spacing w:val="-7"/>
          <w:sz w:val="24"/>
          <w:lang w:val="el-GR"/>
        </w:rPr>
        <w:t>έ</w:t>
      </w:r>
      <w:r w:rsidRPr="005C1CCB">
        <w:rPr>
          <w:spacing w:val="-8"/>
          <w:sz w:val="24"/>
          <w:lang w:val="el-GR"/>
        </w:rPr>
        <w:t>ναν</w:t>
      </w:r>
      <w:r w:rsidRPr="005C1CCB">
        <w:rPr>
          <w:spacing w:val="-10"/>
          <w:sz w:val="24"/>
          <w:lang w:val="el-GR"/>
        </w:rPr>
        <w:t>τ</w:t>
      </w:r>
      <w:r w:rsidRPr="005C1CCB">
        <w:rPr>
          <w:sz w:val="24"/>
          <w:lang w:val="el-GR"/>
        </w:rPr>
        <w:t>ι</w:t>
      </w:r>
      <w:r w:rsidRPr="005C1CCB">
        <w:rPr>
          <w:spacing w:val="-17"/>
          <w:sz w:val="24"/>
          <w:lang w:val="el-GR"/>
        </w:rPr>
        <w:t xml:space="preserve"> </w:t>
      </w:r>
      <w:r w:rsidRPr="005C1CCB">
        <w:rPr>
          <w:spacing w:val="-5"/>
          <w:sz w:val="24"/>
          <w:lang w:val="el-GR"/>
        </w:rPr>
        <w:t>ο</w:t>
      </w:r>
      <w:r w:rsidRPr="005C1CCB">
        <w:rPr>
          <w:spacing w:val="-7"/>
          <w:sz w:val="24"/>
          <w:lang w:val="el-GR"/>
        </w:rPr>
        <w:t>δ</w:t>
      </w:r>
      <w:r w:rsidRPr="005C1CCB">
        <w:rPr>
          <w:spacing w:val="-6"/>
          <w:sz w:val="24"/>
          <w:lang w:val="el-GR"/>
        </w:rPr>
        <w:t>ι</w:t>
      </w:r>
      <w:r w:rsidRPr="005C1CCB">
        <w:rPr>
          <w:spacing w:val="-8"/>
          <w:sz w:val="24"/>
          <w:lang w:val="el-GR"/>
        </w:rPr>
        <w:t>κή</w:t>
      </w:r>
      <w:r w:rsidRPr="005C1CCB">
        <w:rPr>
          <w:sz w:val="24"/>
          <w:lang w:val="el-GR"/>
        </w:rPr>
        <w:t>ς</w:t>
      </w:r>
      <w:r w:rsidRPr="005C1CCB">
        <w:rPr>
          <w:spacing w:val="-16"/>
          <w:sz w:val="24"/>
          <w:lang w:val="el-GR"/>
        </w:rPr>
        <w:t xml:space="preserve"> </w:t>
      </w:r>
      <w:r w:rsidRPr="005C1CCB">
        <w:rPr>
          <w:spacing w:val="-8"/>
          <w:sz w:val="24"/>
          <w:lang w:val="el-GR"/>
        </w:rPr>
        <w:t>α</w:t>
      </w:r>
      <w:r w:rsidRPr="005C1CCB">
        <w:rPr>
          <w:spacing w:val="-7"/>
          <w:sz w:val="24"/>
          <w:lang w:val="el-GR"/>
        </w:rPr>
        <w:t>σ</w:t>
      </w:r>
      <w:r w:rsidRPr="005C1CCB">
        <w:rPr>
          <w:spacing w:val="-10"/>
          <w:sz w:val="24"/>
          <w:lang w:val="el-GR"/>
        </w:rPr>
        <w:t>τ</w:t>
      </w:r>
      <w:r w:rsidRPr="005C1CCB">
        <w:rPr>
          <w:spacing w:val="-7"/>
          <w:sz w:val="24"/>
          <w:lang w:val="el-GR"/>
        </w:rPr>
        <w:t>ι</w:t>
      </w:r>
      <w:r w:rsidRPr="005C1CCB">
        <w:rPr>
          <w:spacing w:val="-8"/>
          <w:sz w:val="24"/>
          <w:lang w:val="el-GR"/>
        </w:rPr>
        <w:t>κή</w:t>
      </w:r>
      <w:r w:rsidRPr="005C1CCB">
        <w:rPr>
          <w:sz w:val="24"/>
          <w:lang w:val="el-GR"/>
        </w:rPr>
        <w:t>ς</w:t>
      </w:r>
      <w:r w:rsidRPr="005C1CCB">
        <w:rPr>
          <w:spacing w:val="-16"/>
          <w:sz w:val="24"/>
          <w:lang w:val="el-GR"/>
        </w:rPr>
        <w:t xml:space="preserve"> </w:t>
      </w:r>
      <w:r w:rsidRPr="005C1CCB">
        <w:rPr>
          <w:spacing w:val="-10"/>
          <w:sz w:val="24"/>
          <w:lang w:val="el-GR"/>
        </w:rPr>
        <w:t>ε</w:t>
      </w:r>
      <w:r w:rsidRPr="005C1CCB">
        <w:rPr>
          <w:spacing w:val="-6"/>
          <w:sz w:val="24"/>
          <w:lang w:val="el-GR"/>
        </w:rPr>
        <w:t>υ</w:t>
      </w:r>
      <w:r w:rsidRPr="005C1CCB">
        <w:rPr>
          <w:spacing w:val="-9"/>
          <w:sz w:val="24"/>
          <w:lang w:val="el-GR"/>
        </w:rPr>
        <w:t>θ</w:t>
      </w:r>
      <w:r w:rsidRPr="005C1CCB">
        <w:rPr>
          <w:spacing w:val="-6"/>
          <w:sz w:val="24"/>
          <w:lang w:val="el-GR"/>
        </w:rPr>
        <w:t>ύ</w:t>
      </w:r>
      <w:r w:rsidRPr="005C1CCB">
        <w:rPr>
          <w:spacing w:val="-8"/>
          <w:sz w:val="24"/>
          <w:lang w:val="el-GR"/>
        </w:rPr>
        <w:t>ν</w:t>
      </w:r>
      <w:r w:rsidRPr="005C1CCB">
        <w:rPr>
          <w:spacing w:val="-10"/>
          <w:sz w:val="24"/>
          <w:lang w:val="el-GR"/>
        </w:rPr>
        <w:t>η</w:t>
      </w:r>
      <w:r w:rsidRPr="005C1CCB">
        <w:rPr>
          <w:sz w:val="24"/>
          <w:lang w:val="el-GR"/>
        </w:rPr>
        <w:t>ς</w:t>
      </w:r>
    </w:p>
    <w:p w:rsidR="00FE1FF8" w:rsidRPr="005C1CCB" w:rsidRDefault="00FE1FF8" w:rsidP="00FE1FF8">
      <w:pPr>
        <w:spacing w:before="43"/>
        <w:ind w:right="5521"/>
        <w:rPr>
          <w:sz w:val="24"/>
          <w:lang w:val="el-GR"/>
        </w:rPr>
      </w:pPr>
      <w:r w:rsidRPr="005C1CCB">
        <w:rPr>
          <w:i/>
          <w:spacing w:val="-7"/>
          <w:sz w:val="24"/>
          <w:lang w:val="el-GR"/>
        </w:rPr>
        <w:t>4.1</w:t>
      </w:r>
      <w:r w:rsidRPr="005C1CCB">
        <w:rPr>
          <w:i/>
          <w:sz w:val="24"/>
          <w:lang w:val="el-GR"/>
        </w:rPr>
        <w:t xml:space="preserve">.     </w:t>
      </w:r>
      <w:r w:rsidRPr="005C1CCB">
        <w:rPr>
          <w:i/>
          <w:spacing w:val="22"/>
          <w:sz w:val="24"/>
          <w:lang w:val="el-GR"/>
        </w:rPr>
        <w:t xml:space="preserve"> </w:t>
      </w:r>
      <w:r w:rsidRPr="005C1CCB">
        <w:rPr>
          <w:i/>
          <w:spacing w:val="-8"/>
          <w:sz w:val="24"/>
          <w:lang w:val="el-GR"/>
        </w:rPr>
        <w:t>Σ</w:t>
      </w:r>
      <w:r w:rsidRPr="005C1CCB">
        <w:rPr>
          <w:i/>
          <w:spacing w:val="-6"/>
          <w:sz w:val="24"/>
          <w:lang w:val="el-GR"/>
        </w:rPr>
        <w:t>ω</w:t>
      </w:r>
      <w:r w:rsidRPr="005C1CCB">
        <w:rPr>
          <w:i/>
          <w:spacing w:val="-8"/>
          <w:sz w:val="24"/>
          <w:lang w:val="el-GR"/>
        </w:rPr>
        <w:t>μα</w:t>
      </w:r>
      <w:r w:rsidRPr="005C1CCB">
        <w:rPr>
          <w:i/>
          <w:spacing w:val="-9"/>
          <w:sz w:val="24"/>
          <w:lang w:val="el-GR"/>
        </w:rPr>
        <w:t>τ</w:t>
      </w:r>
      <w:r w:rsidRPr="005C1CCB">
        <w:rPr>
          <w:i/>
          <w:spacing w:val="-7"/>
          <w:sz w:val="24"/>
          <w:lang w:val="el-GR"/>
        </w:rPr>
        <w:t>ι</w:t>
      </w:r>
      <w:r w:rsidRPr="005C1CCB">
        <w:rPr>
          <w:i/>
          <w:spacing w:val="-5"/>
          <w:sz w:val="24"/>
          <w:lang w:val="el-GR"/>
        </w:rPr>
        <w:t>κ</w:t>
      </w:r>
      <w:r w:rsidRPr="005C1CCB">
        <w:rPr>
          <w:i/>
          <w:spacing w:val="-13"/>
          <w:sz w:val="24"/>
          <w:lang w:val="el-GR"/>
        </w:rPr>
        <w:t>έ</w:t>
      </w:r>
      <w:r w:rsidRPr="005C1CCB">
        <w:rPr>
          <w:i/>
          <w:sz w:val="24"/>
          <w:lang w:val="el-GR"/>
        </w:rPr>
        <w:t>ς</w:t>
      </w:r>
      <w:r w:rsidRPr="005C1CCB">
        <w:rPr>
          <w:i/>
          <w:spacing w:val="-16"/>
          <w:sz w:val="24"/>
          <w:lang w:val="el-GR"/>
        </w:rPr>
        <w:t xml:space="preserve"> </w:t>
      </w:r>
      <w:r w:rsidRPr="005C1CCB">
        <w:rPr>
          <w:i/>
          <w:spacing w:val="-7"/>
          <w:sz w:val="24"/>
          <w:lang w:val="el-GR"/>
        </w:rPr>
        <w:t>β</w:t>
      </w:r>
      <w:r w:rsidRPr="005C1CCB">
        <w:rPr>
          <w:i/>
          <w:spacing w:val="-8"/>
          <w:sz w:val="24"/>
          <w:lang w:val="el-GR"/>
        </w:rPr>
        <w:t>λά</w:t>
      </w:r>
      <w:r w:rsidRPr="005C1CCB">
        <w:rPr>
          <w:i/>
          <w:spacing w:val="-4"/>
          <w:sz w:val="24"/>
          <w:lang w:val="el-GR"/>
        </w:rPr>
        <w:t>β</w:t>
      </w:r>
      <w:r w:rsidRPr="005C1CCB">
        <w:rPr>
          <w:i/>
          <w:spacing w:val="-13"/>
          <w:sz w:val="24"/>
          <w:lang w:val="el-GR"/>
        </w:rPr>
        <w:t>ε</w:t>
      </w:r>
      <w:r w:rsidRPr="005C1CCB">
        <w:rPr>
          <w:i/>
          <w:sz w:val="24"/>
          <w:lang w:val="el-GR"/>
        </w:rPr>
        <w:t>ς</w:t>
      </w:r>
      <w:r w:rsidRPr="005C1CCB">
        <w:rPr>
          <w:i/>
          <w:spacing w:val="-9"/>
          <w:sz w:val="24"/>
          <w:lang w:val="el-GR"/>
        </w:rPr>
        <w:t xml:space="preserve"> τ</w:t>
      </w:r>
      <w:r w:rsidRPr="005C1CCB">
        <w:rPr>
          <w:i/>
          <w:spacing w:val="-7"/>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r w:rsidRPr="005C1CCB">
        <w:rPr>
          <w:i/>
          <w:spacing w:val="-15"/>
          <w:sz w:val="24"/>
          <w:lang w:val="el-GR"/>
        </w:rPr>
        <w:t xml:space="preserve"> </w:t>
      </w:r>
      <w:r w:rsidRPr="005C1CCB">
        <w:rPr>
          <w:i/>
          <w:spacing w:val="-13"/>
          <w:sz w:val="24"/>
          <w:lang w:val="el-GR"/>
        </w:rPr>
        <w:t>α</w:t>
      </w:r>
      <w:r w:rsidRPr="005C1CCB">
        <w:rPr>
          <w:i/>
          <w:spacing w:val="-6"/>
          <w:sz w:val="24"/>
          <w:lang w:val="el-GR"/>
        </w:rPr>
        <w:t>ν</w:t>
      </w:r>
      <w:r w:rsidRPr="005C1CCB">
        <w:rPr>
          <w:i/>
          <w:sz w:val="24"/>
          <w:lang w:val="el-GR"/>
        </w:rPr>
        <w:t>ά</w:t>
      </w:r>
      <w:r w:rsidRPr="005C1CCB">
        <w:rPr>
          <w:i/>
          <w:spacing w:val="-16"/>
          <w:sz w:val="24"/>
          <w:lang w:val="el-GR"/>
        </w:rPr>
        <w:t xml:space="preserve"> </w:t>
      </w:r>
      <w:r w:rsidRPr="005C1CCB">
        <w:rPr>
          <w:i/>
          <w:spacing w:val="-7"/>
          <w:sz w:val="24"/>
          <w:lang w:val="el-GR"/>
        </w:rPr>
        <w:t>θύ</w:t>
      </w:r>
      <w:r w:rsidRPr="005C1CCB">
        <w:rPr>
          <w:i/>
          <w:spacing w:val="-5"/>
          <w:sz w:val="24"/>
          <w:lang w:val="el-GR"/>
        </w:rPr>
        <w:t>μ</w:t>
      </w:r>
      <w:r w:rsidRPr="005C1CCB">
        <w:rPr>
          <w:i/>
          <w:sz w:val="24"/>
          <w:lang w:val="el-GR"/>
        </w:rPr>
        <w:t>α</w:t>
      </w:r>
    </w:p>
    <w:p w:rsidR="00FE1FF8" w:rsidRPr="005C1CCB" w:rsidRDefault="00FE1FF8" w:rsidP="00FE1FF8">
      <w:pPr>
        <w:spacing w:before="43"/>
        <w:ind w:right="5672"/>
        <w:rPr>
          <w:sz w:val="24"/>
          <w:lang w:val="el-GR"/>
        </w:rPr>
      </w:pPr>
      <w:r w:rsidRPr="005C1CCB">
        <w:rPr>
          <w:i/>
          <w:spacing w:val="-7"/>
          <w:sz w:val="24"/>
          <w:lang w:val="el-GR"/>
        </w:rPr>
        <w:t>4.2</w:t>
      </w:r>
      <w:r w:rsidRPr="005C1CCB">
        <w:rPr>
          <w:i/>
          <w:sz w:val="24"/>
          <w:lang w:val="el-GR"/>
        </w:rPr>
        <w:t xml:space="preserve">.     </w:t>
      </w:r>
      <w:r w:rsidRPr="005C1CCB">
        <w:rPr>
          <w:i/>
          <w:spacing w:val="22"/>
          <w:sz w:val="24"/>
          <w:lang w:val="el-GR"/>
        </w:rPr>
        <w:t xml:space="preserve"> </w:t>
      </w:r>
      <w:r w:rsidRPr="005C1CCB">
        <w:rPr>
          <w:i/>
          <w:spacing w:val="-1"/>
          <w:sz w:val="24"/>
          <w:lang w:val="el-GR"/>
        </w:rPr>
        <w:t>Υ</w:t>
      </w:r>
      <w:r w:rsidRPr="005C1CCB">
        <w:rPr>
          <w:i/>
          <w:spacing w:val="-8"/>
          <w:sz w:val="24"/>
          <w:lang w:val="el-GR"/>
        </w:rPr>
        <w:t>λ</w:t>
      </w:r>
      <w:r w:rsidRPr="005C1CCB">
        <w:rPr>
          <w:i/>
          <w:spacing w:val="-9"/>
          <w:sz w:val="24"/>
          <w:lang w:val="el-GR"/>
        </w:rPr>
        <w:t>ι</w:t>
      </w:r>
      <w:r w:rsidRPr="005C1CCB">
        <w:rPr>
          <w:i/>
          <w:spacing w:val="-7"/>
          <w:sz w:val="24"/>
          <w:lang w:val="el-GR"/>
        </w:rPr>
        <w:t>κ</w:t>
      </w:r>
      <w:r w:rsidRPr="005C1CCB">
        <w:rPr>
          <w:i/>
          <w:spacing w:val="-8"/>
          <w:sz w:val="24"/>
          <w:lang w:val="el-GR"/>
        </w:rPr>
        <w:t>έ</w:t>
      </w:r>
      <w:r w:rsidRPr="005C1CCB">
        <w:rPr>
          <w:i/>
          <w:sz w:val="24"/>
          <w:lang w:val="el-GR"/>
        </w:rPr>
        <w:t>ς</w:t>
      </w:r>
      <w:r w:rsidRPr="005C1CCB">
        <w:rPr>
          <w:i/>
          <w:spacing w:val="-16"/>
          <w:sz w:val="24"/>
          <w:lang w:val="el-GR"/>
        </w:rPr>
        <w:t xml:space="preserve"> </w:t>
      </w:r>
      <w:r w:rsidRPr="005C1CCB">
        <w:rPr>
          <w:i/>
          <w:spacing w:val="-8"/>
          <w:sz w:val="24"/>
          <w:lang w:val="el-GR"/>
        </w:rPr>
        <w:t>ζ</w:t>
      </w:r>
      <w:r w:rsidRPr="005C1CCB">
        <w:rPr>
          <w:i/>
          <w:spacing w:val="-6"/>
          <w:sz w:val="24"/>
          <w:lang w:val="el-GR"/>
        </w:rPr>
        <w:t>η</w:t>
      </w:r>
      <w:r w:rsidRPr="005C1CCB">
        <w:rPr>
          <w:i/>
          <w:spacing w:val="-10"/>
          <w:sz w:val="24"/>
          <w:lang w:val="el-GR"/>
        </w:rPr>
        <w:t>μ</w:t>
      </w:r>
      <w:r w:rsidRPr="005C1CCB">
        <w:rPr>
          <w:i/>
          <w:spacing w:val="-7"/>
          <w:sz w:val="24"/>
          <w:lang w:val="el-GR"/>
        </w:rPr>
        <w:t>ί</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9"/>
          <w:sz w:val="24"/>
          <w:lang w:val="el-GR"/>
        </w:rPr>
        <w:t>τ</w:t>
      </w:r>
      <w:r w:rsidRPr="005C1CCB">
        <w:rPr>
          <w:i/>
          <w:spacing w:val="-7"/>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r w:rsidRPr="005C1CCB">
        <w:rPr>
          <w:i/>
          <w:spacing w:val="-15"/>
          <w:sz w:val="24"/>
          <w:lang w:val="el-GR"/>
        </w:rPr>
        <w:t xml:space="preserve"> </w:t>
      </w:r>
      <w:r w:rsidRPr="005C1CCB">
        <w:rPr>
          <w:i/>
          <w:spacing w:val="-8"/>
          <w:sz w:val="24"/>
          <w:lang w:val="el-GR"/>
        </w:rPr>
        <w:t>αν</w:t>
      </w:r>
      <w:r w:rsidRPr="005C1CCB">
        <w:rPr>
          <w:i/>
          <w:sz w:val="24"/>
          <w:lang w:val="el-GR"/>
        </w:rPr>
        <w:t>ά</w:t>
      </w:r>
      <w:r w:rsidRPr="005C1CCB">
        <w:rPr>
          <w:i/>
          <w:spacing w:val="-16"/>
          <w:sz w:val="24"/>
          <w:lang w:val="el-GR"/>
        </w:rPr>
        <w:t xml:space="preserve"> </w:t>
      </w:r>
      <w:r w:rsidRPr="005C1CCB">
        <w:rPr>
          <w:i/>
          <w:spacing w:val="-8"/>
          <w:sz w:val="24"/>
          <w:lang w:val="el-GR"/>
        </w:rPr>
        <w:t>α</w:t>
      </w:r>
      <w:r w:rsidRPr="005C1CCB">
        <w:rPr>
          <w:i/>
          <w:spacing w:val="-7"/>
          <w:sz w:val="24"/>
          <w:lang w:val="el-GR"/>
        </w:rPr>
        <w:t>τύχ</w:t>
      </w:r>
      <w:r w:rsidRPr="005C1CCB">
        <w:rPr>
          <w:i/>
          <w:spacing w:val="-9"/>
          <w:sz w:val="24"/>
          <w:lang w:val="el-GR"/>
        </w:rPr>
        <w:t>η</w:t>
      </w:r>
      <w:r w:rsidRPr="005C1CCB">
        <w:rPr>
          <w:i/>
          <w:spacing w:val="-5"/>
          <w:sz w:val="24"/>
          <w:lang w:val="el-GR"/>
        </w:rPr>
        <w:t>μ</w:t>
      </w:r>
      <w:r w:rsidRPr="005C1CCB">
        <w:rPr>
          <w:i/>
          <w:sz w:val="24"/>
          <w:lang w:val="el-GR"/>
        </w:rPr>
        <w:t>α</w:t>
      </w:r>
    </w:p>
    <w:p w:rsidR="00FE1FF8" w:rsidRPr="005C1CCB" w:rsidRDefault="00FE1FF8" w:rsidP="00FE1FF8">
      <w:pPr>
        <w:spacing w:before="43"/>
        <w:ind w:right="3081"/>
        <w:rPr>
          <w:sz w:val="24"/>
          <w:lang w:val="el-GR"/>
        </w:rPr>
      </w:pPr>
      <w:r w:rsidRPr="005C1CCB">
        <w:rPr>
          <w:i/>
          <w:spacing w:val="-7"/>
          <w:sz w:val="24"/>
          <w:lang w:val="el-GR"/>
        </w:rPr>
        <w:t>4.3</w:t>
      </w:r>
      <w:r w:rsidRPr="005C1CCB">
        <w:rPr>
          <w:i/>
          <w:sz w:val="24"/>
          <w:lang w:val="el-GR"/>
        </w:rPr>
        <w:t xml:space="preserve">.     </w:t>
      </w:r>
      <w:r w:rsidRPr="005C1CCB">
        <w:rPr>
          <w:i/>
          <w:spacing w:val="22"/>
          <w:sz w:val="24"/>
          <w:lang w:val="el-GR"/>
        </w:rPr>
        <w:t xml:space="preserve"> </w:t>
      </w:r>
      <w:r w:rsidRPr="005C1CCB">
        <w:rPr>
          <w:i/>
          <w:spacing w:val="-8"/>
          <w:sz w:val="24"/>
          <w:lang w:val="el-GR"/>
        </w:rPr>
        <w:t>Σ</w:t>
      </w:r>
      <w:r w:rsidRPr="005C1CCB">
        <w:rPr>
          <w:i/>
          <w:spacing w:val="-6"/>
          <w:sz w:val="24"/>
          <w:lang w:val="el-GR"/>
        </w:rPr>
        <w:t>ω</w:t>
      </w:r>
      <w:r w:rsidRPr="005C1CCB">
        <w:rPr>
          <w:i/>
          <w:spacing w:val="-8"/>
          <w:sz w:val="24"/>
          <w:lang w:val="el-GR"/>
        </w:rPr>
        <w:t>μα</w:t>
      </w:r>
      <w:r w:rsidRPr="005C1CCB">
        <w:rPr>
          <w:i/>
          <w:spacing w:val="-9"/>
          <w:sz w:val="24"/>
          <w:lang w:val="el-GR"/>
        </w:rPr>
        <w:t>τ</w:t>
      </w:r>
      <w:r w:rsidRPr="005C1CCB">
        <w:rPr>
          <w:i/>
          <w:spacing w:val="-7"/>
          <w:sz w:val="24"/>
          <w:lang w:val="el-GR"/>
        </w:rPr>
        <w:t>ι</w:t>
      </w:r>
      <w:r w:rsidRPr="005C1CCB">
        <w:rPr>
          <w:i/>
          <w:spacing w:val="-5"/>
          <w:sz w:val="24"/>
          <w:lang w:val="el-GR"/>
        </w:rPr>
        <w:t>κ</w:t>
      </w:r>
      <w:r w:rsidRPr="005C1CCB">
        <w:rPr>
          <w:i/>
          <w:spacing w:val="-13"/>
          <w:sz w:val="24"/>
          <w:lang w:val="el-GR"/>
        </w:rPr>
        <w:t>έ</w:t>
      </w:r>
      <w:r w:rsidRPr="005C1CCB">
        <w:rPr>
          <w:i/>
          <w:sz w:val="24"/>
          <w:lang w:val="el-GR"/>
        </w:rPr>
        <w:t>ς</w:t>
      </w:r>
      <w:r w:rsidRPr="005C1CCB">
        <w:rPr>
          <w:i/>
          <w:spacing w:val="-16"/>
          <w:sz w:val="24"/>
          <w:lang w:val="el-GR"/>
        </w:rPr>
        <w:t xml:space="preserve"> </w:t>
      </w:r>
      <w:r w:rsidRPr="005C1CCB">
        <w:rPr>
          <w:i/>
          <w:spacing w:val="-7"/>
          <w:sz w:val="24"/>
          <w:lang w:val="el-GR"/>
        </w:rPr>
        <w:t>β</w:t>
      </w:r>
      <w:r w:rsidRPr="005C1CCB">
        <w:rPr>
          <w:i/>
          <w:spacing w:val="-8"/>
          <w:sz w:val="24"/>
          <w:lang w:val="el-GR"/>
        </w:rPr>
        <w:t>λά</w:t>
      </w:r>
      <w:r w:rsidRPr="005C1CCB">
        <w:rPr>
          <w:i/>
          <w:spacing w:val="-4"/>
          <w:sz w:val="24"/>
          <w:lang w:val="el-GR"/>
        </w:rPr>
        <w:t>β</w:t>
      </w:r>
      <w:r w:rsidRPr="005C1CCB">
        <w:rPr>
          <w:i/>
          <w:spacing w:val="-13"/>
          <w:sz w:val="24"/>
          <w:lang w:val="el-GR"/>
        </w:rPr>
        <w:t>ε</w:t>
      </w:r>
      <w:r w:rsidRPr="005C1CCB">
        <w:rPr>
          <w:i/>
          <w:sz w:val="24"/>
          <w:lang w:val="el-GR"/>
        </w:rPr>
        <w:t>ς</w:t>
      </w:r>
      <w:r w:rsidRPr="005C1CCB">
        <w:rPr>
          <w:i/>
          <w:spacing w:val="-9"/>
          <w:sz w:val="24"/>
          <w:lang w:val="el-GR"/>
        </w:rPr>
        <w:t xml:space="preserve"> τ</w:t>
      </w:r>
      <w:r w:rsidRPr="005C1CCB">
        <w:rPr>
          <w:i/>
          <w:spacing w:val="-7"/>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r w:rsidRPr="005C1CCB">
        <w:rPr>
          <w:i/>
          <w:spacing w:val="-15"/>
          <w:sz w:val="24"/>
          <w:lang w:val="el-GR"/>
        </w:rPr>
        <w:t xml:space="preserve"> </w:t>
      </w:r>
      <w:r w:rsidRPr="005C1CCB">
        <w:rPr>
          <w:i/>
          <w:spacing w:val="-10"/>
          <w:sz w:val="24"/>
          <w:lang w:val="el-GR"/>
        </w:rPr>
        <w:t>κ</w:t>
      </w:r>
      <w:r w:rsidRPr="005C1CCB">
        <w:rPr>
          <w:i/>
          <w:spacing w:val="-8"/>
          <w:sz w:val="24"/>
          <w:lang w:val="el-GR"/>
        </w:rPr>
        <w:t>α</w:t>
      </w:r>
      <w:r w:rsidRPr="005C1CCB">
        <w:rPr>
          <w:i/>
          <w:spacing w:val="-4"/>
          <w:sz w:val="24"/>
          <w:lang w:val="el-GR"/>
        </w:rPr>
        <w:t>τ</w:t>
      </w:r>
      <w:r w:rsidRPr="005C1CCB">
        <w:rPr>
          <w:i/>
          <w:sz w:val="24"/>
          <w:lang w:val="el-GR"/>
        </w:rPr>
        <w:t>ά</w:t>
      </w:r>
      <w:r w:rsidRPr="005C1CCB">
        <w:rPr>
          <w:i/>
          <w:spacing w:val="-16"/>
          <w:sz w:val="24"/>
          <w:lang w:val="el-GR"/>
        </w:rPr>
        <w:t xml:space="preserve"> </w:t>
      </w:r>
      <w:r w:rsidRPr="005C1CCB">
        <w:rPr>
          <w:i/>
          <w:spacing w:val="-9"/>
          <w:sz w:val="24"/>
          <w:lang w:val="el-GR"/>
        </w:rPr>
        <w:t>τ</w:t>
      </w:r>
      <w:r w:rsidRPr="005C1CCB">
        <w:rPr>
          <w:i/>
          <w:spacing w:val="-6"/>
          <w:sz w:val="24"/>
          <w:lang w:val="el-GR"/>
        </w:rPr>
        <w:t>η</w:t>
      </w:r>
      <w:r w:rsidRPr="005C1CCB">
        <w:rPr>
          <w:i/>
          <w:sz w:val="24"/>
          <w:lang w:val="el-GR"/>
        </w:rPr>
        <w:t>ν</w:t>
      </w:r>
      <w:r w:rsidRPr="005C1CCB">
        <w:rPr>
          <w:i/>
          <w:spacing w:val="-13"/>
          <w:sz w:val="24"/>
          <w:lang w:val="el-GR"/>
        </w:rPr>
        <w:t xml:space="preserve"> </w:t>
      </w:r>
      <w:r w:rsidRPr="005C1CCB">
        <w:rPr>
          <w:i/>
          <w:spacing w:val="-8"/>
          <w:sz w:val="24"/>
          <w:lang w:val="el-GR"/>
        </w:rPr>
        <w:t>λ</w:t>
      </w:r>
      <w:r w:rsidRPr="005C1CCB">
        <w:rPr>
          <w:i/>
          <w:spacing w:val="-13"/>
          <w:sz w:val="24"/>
          <w:lang w:val="el-GR"/>
        </w:rPr>
        <w:t>ε</w:t>
      </w:r>
      <w:r w:rsidRPr="005C1CCB">
        <w:rPr>
          <w:i/>
          <w:spacing w:val="-7"/>
          <w:sz w:val="24"/>
          <w:lang w:val="el-GR"/>
        </w:rPr>
        <w:t>ιτ</w:t>
      </w:r>
      <w:r w:rsidRPr="005C1CCB">
        <w:rPr>
          <w:i/>
          <w:spacing w:val="-10"/>
          <w:sz w:val="24"/>
          <w:lang w:val="el-GR"/>
        </w:rPr>
        <w:t>ο</w:t>
      </w:r>
      <w:r w:rsidRPr="005C1CCB">
        <w:rPr>
          <w:i/>
          <w:spacing w:val="-7"/>
          <w:sz w:val="24"/>
          <w:lang w:val="el-GR"/>
        </w:rPr>
        <w:t>υ</w:t>
      </w:r>
      <w:r w:rsidRPr="005C1CCB">
        <w:rPr>
          <w:i/>
          <w:spacing w:val="-5"/>
          <w:sz w:val="24"/>
          <w:lang w:val="el-GR"/>
        </w:rPr>
        <w:t>ρ</w:t>
      </w:r>
      <w:r w:rsidRPr="005C1CCB">
        <w:rPr>
          <w:i/>
          <w:spacing w:val="-13"/>
          <w:sz w:val="24"/>
          <w:lang w:val="el-GR"/>
        </w:rPr>
        <w:t>γ</w:t>
      </w:r>
      <w:r w:rsidRPr="005C1CCB">
        <w:rPr>
          <w:i/>
          <w:spacing w:val="-2"/>
          <w:sz w:val="24"/>
          <w:lang w:val="el-GR"/>
        </w:rPr>
        <w:t>ί</w:t>
      </w:r>
      <w:r w:rsidRPr="005C1CCB">
        <w:rPr>
          <w:i/>
          <w:sz w:val="24"/>
          <w:lang w:val="el-GR"/>
        </w:rPr>
        <w:t>α</w:t>
      </w:r>
      <w:r w:rsidRPr="005C1CCB">
        <w:rPr>
          <w:i/>
          <w:spacing w:val="-13"/>
          <w:sz w:val="24"/>
          <w:lang w:val="el-GR"/>
        </w:rPr>
        <w:t xml:space="preserve"> </w:t>
      </w:r>
      <w:r w:rsidRPr="005C1CCB">
        <w:rPr>
          <w:i/>
          <w:spacing w:val="-9"/>
          <w:sz w:val="24"/>
          <w:lang w:val="el-GR"/>
        </w:rPr>
        <w:t>τ</w:t>
      </w:r>
      <w:r w:rsidRPr="005C1CCB">
        <w:rPr>
          <w:i/>
          <w:spacing w:val="-7"/>
          <w:sz w:val="24"/>
          <w:lang w:val="el-GR"/>
        </w:rPr>
        <w:t>ο</w:t>
      </w:r>
      <w:r w:rsidRPr="005C1CCB">
        <w:rPr>
          <w:i/>
          <w:spacing w:val="-9"/>
          <w:sz w:val="24"/>
          <w:lang w:val="el-GR"/>
        </w:rPr>
        <w:t>υ</w:t>
      </w:r>
      <w:r w:rsidRPr="005C1CCB">
        <w:rPr>
          <w:i/>
          <w:sz w:val="24"/>
          <w:lang w:val="el-GR"/>
        </w:rPr>
        <w:t>ς</w:t>
      </w:r>
      <w:r w:rsidRPr="005C1CCB">
        <w:rPr>
          <w:i/>
          <w:spacing w:val="-15"/>
          <w:sz w:val="24"/>
          <w:lang w:val="el-GR"/>
        </w:rPr>
        <w:t xml:space="preserve"> </w:t>
      </w:r>
      <w:r w:rsidRPr="005C1CCB">
        <w:rPr>
          <w:i/>
          <w:spacing w:val="-9"/>
          <w:sz w:val="24"/>
          <w:lang w:val="el-GR"/>
        </w:rPr>
        <w:t>ω</w:t>
      </w:r>
      <w:r w:rsidRPr="005C1CCB">
        <w:rPr>
          <w:i/>
          <w:sz w:val="24"/>
          <w:lang w:val="el-GR"/>
        </w:rPr>
        <w:t>ς</w:t>
      </w:r>
      <w:r w:rsidRPr="005C1CCB">
        <w:rPr>
          <w:i/>
          <w:spacing w:val="-11"/>
          <w:sz w:val="24"/>
          <w:lang w:val="el-GR"/>
        </w:rPr>
        <w:t xml:space="preserve"> </w:t>
      </w:r>
      <w:r w:rsidRPr="005C1CCB">
        <w:rPr>
          <w:i/>
          <w:spacing w:val="-8"/>
          <w:sz w:val="24"/>
          <w:lang w:val="el-GR"/>
        </w:rPr>
        <w:t>ε</w:t>
      </w:r>
      <w:r w:rsidRPr="005C1CCB">
        <w:rPr>
          <w:i/>
          <w:spacing w:val="-7"/>
          <w:sz w:val="24"/>
          <w:lang w:val="el-GR"/>
        </w:rPr>
        <w:t>ρ</w:t>
      </w:r>
      <w:r w:rsidRPr="005C1CCB">
        <w:rPr>
          <w:i/>
          <w:spacing w:val="-8"/>
          <w:sz w:val="24"/>
          <w:lang w:val="el-GR"/>
        </w:rPr>
        <w:t>γαλε</w:t>
      </w:r>
      <w:r w:rsidRPr="005C1CCB">
        <w:rPr>
          <w:i/>
          <w:spacing w:val="-7"/>
          <w:sz w:val="24"/>
          <w:lang w:val="el-GR"/>
        </w:rPr>
        <w:t>ί</w:t>
      </w:r>
      <w:r w:rsidRPr="005C1CCB">
        <w:rPr>
          <w:i/>
          <w:sz w:val="24"/>
          <w:lang w:val="el-GR"/>
        </w:rPr>
        <w:t>ο</w:t>
      </w:r>
    </w:p>
    <w:p w:rsidR="00FE1FF8" w:rsidRPr="005C1CCB" w:rsidRDefault="00FE1FF8" w:rsidP="00FE1FF8">
      <w:pPr>
        <w:spacing w:before="41"/>
        <w:ind w:right="3532"/>
        <w:rPr>
          <w:sz w:val="24"/>
          <w:lang w:val="el-GR"/>
        </w:rPr>
      </w:pPr>
      <w:r w:rsidRPr="005C1CCB">
        <w:rPr>
          <w:i/>
          <w:spacing w:val="-7"/>
          <w:sz w:val="24"/>
          <w:lang w:val="el-GR"/>
        </w:rPr>
        <w:t>4.4</w:t>
      </w:r>
      <w:r w:rsidRPr="005C1CCB">
        <w:rPr>
          <w:i/>
          <w:sz w:val="24"/>
          <w:lang w:val="el-GR"/>
        </w:rPr>
        <w:t xml:space="preserve">.     </w:t>
      </w:r>
      <w:r w:rsidRPr="005C1CCB">
        <w:rPr>
          <w:i/>
          <w:spacing w:val="22"/>
          <w:sz w:val="24"/>
          <w:lang w:val="el-GR"/>
        </w:rPr>
        <w:t xml:space="preserve"> </w:t>
      </w:r>
      <w:r w:rsidRPr="005C1CCB">
        <w:rPr>
          <w:i/>
          <w:spacing w:val="-1"/>
          <w:sz w:val="24"/>
          <w:lang w:val="el-GR"/>
        </w:rPr>
        <w:t>Υ</w:t>
      </w:r>
      <w:r w:rsidRPr="005C1CCB">
        <w:rPr>
          <w:i/>
          <w:spacing w:val="-8"/>
          <w:sz w:val="24"/>
          <w:lang w:val="el-GR"/>
        </w:rPr>
        <w:t>λ</w:t>
      </w:r>
      <w:r w:rsidRPr="005C1CCB">
        <w:rPr>
          <w:i/>
          <w:spacing w:val="-9"/>
          <w:sz w:val="24"/>
          <w:lang w:val="el-GR"/>
        </w:rPr>
        <w:t>ι</w:t>
      </w:r>
      <w:r w:rsidRPr="005C1CCB">
        <w:rPr>
          <w:i/>
          <w:spacing w:val="-7"/>
          <w:sz w:val="24"/>
          <w:lang w:val="el-GR"/>
        </w:rPr>
        <w:t>κ</w:t>
      </w:r>
      <w:r w:rsidRPr="005C1CCB">
        <w:rPr>
          <w:i/>
          <w:spacing w:val="-8"/>
          <w:sz w:val="24"/>
          <w:lang w:val="el-GR"/>
        </w:rPr>
        <w:t>έ</w:t>
      </w:r>
      <w:r w:rsidRPr="005C1CCB">
        <w:rPr>
          <w:i/>
          <w:sz w:val="24"/>
          <w:lang w:val="el-GR"/>
        </w:rPr>
        <w:t>ς</w:t>
      </w:r>
      <w:r w:rsidRPr="005C1CCB">
        <w:rPr>
          <w:i/>
          <w:spacing w:val="-16"/>
          <w:sz w:val="24"/>
          <w:lang w:val="el-GR"/>
        </w:rPr>
        <w:t xml:space="preserve"> </w:t>
      </w:r>
      <w:r w:rsidRPr="005C1CCB">
        <w:rPr>
          <w:i/>
          <w:spacing w:val="-8"/>
          <w:sz w:val="24"/>
          <w:lang w:val="el-GR"/>
        </w:rPr>
        <w:t>ζ</w:t>
      </w:r>
      <w:r w:rsidRPr="005C1CCB">
        <w:rPr>
          <w:i/>
          <w:spacing w:val="-6"/>
          <w:sz w:val="24"/>
          <w:lang w:val="el-GR"/>
        </w:rPr>
        <w:t>η</w:t>
      </w:r>
      <w:r w:rsidRPr="005C1CCB">
        <w:rPr>
          <w:i/>
          <w:spacing w:val="-10"/>
          <w:sz w:val="24"/>
          <w:lang w:val="el-GR"/>
        </w:rPr>
        <w:t>μ</w:t>
      </w:r>
      <w:r w:rsidRPr="005C1CCB">
        <w:rPr>
          <w:i/>
          <w:spacing w:val="-7"/>
          <w:sz w:val="24"/>
          <w:lang w:val="el-GR"/>
        </w:rPr>
        <w:t>ί</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9"/>
          <w:sz w:val="24"/>
          <w:lang w:val="el-GR"/>
        </w:rPr>
        <w:t>τ</w:t>
      </w:r>
      <w:r w:rsidRPr="005C1CCB">
        <w:rPr>
          <w:i/>
          <w:spacing w:val="-7"/>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r w:rsidRPr="005C1CCB">
        <w:rPr>
          <w:i/>
          <w:spacing w:val="-15"/>
          <w:sz w:val="24"/>
          <w:lang w:val="el-GR"/>
        </w:rPr>
        <w:t xml:space="preserve"> </w:t>
      </w:r>
      <w:r w:rsidRPr="005C1CCB">
        <w:rPr>
          <w:i/>
          <w:spacing w:val="-7"/>
          <w:sz w:val="24"/>
          <w:lang w:val="el-GR"/>
        </w:rPr>
        <w:t>κ</w:t>
      </w:r>
      <w:r w:rsidRPr="005C1CCB">
        <w:rPr>
          <w:i/>
          <w:spacing w:val="-13"/>
          <w:sz w:val="24"/>
          <w:lang w:val="el-GR"/>
        </w:rPr>
        <w:t>α</w:t>
      </w:r>
      <w:r w:rsidRPr="005C1CCB">
        <w:rPr>
          <w:i/>
          <w:spacing w:val="-4"/>
          <w:sz w:val="24"/>
          <w:lang w:val="el-GR"/>
        </w:rPr>
        <w:t>τ</w:t>
      </w:r>
      <w:r w:rsidRPr="005C1CCB">
        <w:rPr>
          <w:i/>
          <w:sz w:val="24"/>
          <w:lang w:val="el-GR"/>
        </w:rPr>
        <w:t>ά</w:t>
      </w:r>
      <w:r w:rsidRPr="005C1CCB">
        <w:rPr>
          <w:i/>
          <w:spacing w:val="-16"/>
          <w:sz w:val="24"/>
          <w:lang w:val="el-GR"/>
        </w:rPr>
        <w:t xml:space="preserve"> </w:t>
      </w:r>
      <w:r w:rsidRPr="005C1CCB">
        <w:rPr>
          <w:i/>
          <w:spacing w:val="-7"/>
          <w:sz w:val="24"/>
          <w:lang w:val="el-GR"/>
        </w:rPr>
        <w:t>τ</w:t>
      </w:r>
      <w:r w:rsidRPr="005C1CCB">
        <w:rPr>
          <w:i/>
          <w:spacing w:val="-6"/>
          <w:sz w:val="24"/>
          <w:lang w:val="el-GR"/>
        </w:rPr>
        <w:t>η</w:t>
      </w:r>
      <w:r w:rsidRPr="005C1CCB">
        <w:rPr>
          <w:i/>
          <w:sz w:val="24"/>
          <w:lang w:val="el-GR"/>
        </w:rPr>
        <w:t>ν</w:t>
      </w:r>
      <w:r w:rsidRPr="005C1CCB">
        <w:rPr>
          <w:i/>
          <w:spacing w:val="-15"/>
          <w:sz w:val="24"/>
          <w:lang w:val="el-GR"/>
        </w:rPr>
        <w:t xml:space="preserve"> </w:t>
      </w:r>
      <w:r w:rsidRPr="005C1CCB">
        <w:rPr>
          <w:i/>
          <w:spacing w:val="-8"/>
          <w:sz w:val="24"/>
          <w:lang w:val="el-GR"/>
        </w:rPr>
        <w:t>λε</w:t>
      </w:r>
      <w:r w:rsidRPr="005C1CCB">
        <w:rPr>
          <w:i/>
          <w:spacing w:val="-7"/>
          <w:sz w:val="24"/>
          <w:lang w:val="el-GR"/>
        </w:rPr>
        <w:t>ιτ</w:t>
      </w:r>
      <w:r w:rsidRPr="005C1CCB">
        <w:rPr>
          <w:i/>
          <w:spacing w:val="-10"/>
          <w:sz w:val="24"/>
          <w:lang w:val="el-GR"/>
        </w:rPr>
        <w:t>ο</w:t>
      </w:r>
      <w:r w:rsidRPr="005C1CCB">
        <w:rPr>
          <w:i/>
          <w:spacing w:val="-7"/>
          <w:sz w:val="24"/>
          <w:lang w:val="el-GR"/>
        </w:rPr>
        <w:t>υρ</w:t>
      </w:r>
      <w:r w:rsidRPr="005C1CCB">
        <w:rPr>
          <w:i/>
          <w:spacing w:val="-11"/>
          <w:sz w:val="24"/>
          <w:lang w:val="el-GR"/>
        </w:rPr>
        <w:t>γ</w:t>
      </w:r>
      <w:r w:rsidRPr="005C1CCB">
        <w:rPr>
          <w:i/>
          <w:spacing w:val="-7"/>
          <w:sz w:val="24"/>
          <w:lang w:val="el-GR"/>
        </w:rPr>
        <w:t>ί</w:t>
      </w:r>
      <w:r w:rsidRPr="005C1CCB">
        <w:rPr>
          <w:i/>
          <w:sz w:val="24"/>
          <w:lang w:val="el-GR"/>
        </w:rPr>
        <w:t>α</w:t>
      </w:r>
      <w:r w:rsidRPr="005C1CCB">
        <w:rPr>
          <w:i/>
          <w:spacing w:val="-16"/>
          <w:sz w:val="24"/>
          <w:lang w:val="el-GR"/>
        </w:rPr>
        <w:t xml:space="preserve"> </w:t>
      </w:r>
      <w:r w:rsidRPr="005C1CCB">
        <w:rPr>
          <w:i/>
          <w:spacing w:val="-9"/>
          <w:sz w:val="24"/>
          <w:lang w:val="el-GR"/>
        </w:rPr>
        <w:t>τ</w:t>
      </w:r>
      <w:r w:rsidRPr="005C1CCB">
        <w:rPr>
          <w:i/>
          <w:spacing w:val="-7"/>
          <w:sz w:val="24"/>
          <w:lang w:val="el-GR"/>
        </w:rPr>
        <w:t>ο</w:t>
      </w:r>
      <w:r w:rsidRPr="005C1CCB">
        <w:rPr>
          <w:i/>
          <w:spacing w:val="-9"/>
          <w:sz w:val="24"/>
          <w:lang w:val="el-GR"/>
        </w:rPr>
        <w:t>υ</w:t>
      </w:r>
      <w:r w:rsidRPr="005C1CCB">
        <w:rPr>
          <w:i/>
          <w:sz w:val="24"/>
          <w:lang w:val="el-GR"/>
        </w:rPr>
        <w:t>ς</w:t>
      </w:r>
      <w:r w:rsidRPr="005C1CCB">
        <w:rPr>
          <w:i/>
          <w:spacing w:val="-13"/>
          <w:sz w:val="24"/>
          <w:lang w:val="el-GR"/>
        </w:rPr>
        <w:t xml:space="preserve"> </w:t>
      </w:r>
      <w:r w:rsidRPr="005C1CCB">
        <w:rPr>
          <w:i/>
          <w:spacing w:val="-9"/>
          <w:sz w:val="24"/>
          <w:lang w:val="el-GR"/>
        </w:rPr>
        <w:t>ω</w:t>
      </w:r>
      <w:r w:rsidRPr="005C1CCB">
        <w:rPr>
          <w:i/>
          <w:sz w:val="24"/>
          <w:lang w:val="el-GR"/>
        </w:rPr>
        <w:t>ς</w:t>
      </w:r>
      <w:r w:rsidRPr="005C1CCB">
        <w:rPr>
          <w:i/>
          <w:spacing w:val="-11"/>
          <w:sz w:val="24"/>
          <w:lang w:val="el-GR"/>
        </w:rPr>
        <w:t xml:space="preserve"> </w:t>
      </w:r>
      <w:r w:rsidRPr="005C1CCB">
        <w:rPr>
          <w:i/>
          <w:spacing w:val="-8"/>
          <w:sz w:val="24"/>
          <w:lang w:val="el-GR"/>
        </w:rPr>
        <w:t>ε</w:t>
      </w:r>
      <w:r w:rsidRPr="005C1CCB">
        <w:rPr>
          <w:i/>
          <w:spacing w:val="-7"/>
          <w:sz w:val="24"/>
          <w:lang w:val="el-GR"/>
        </w:rPr>
        <w:t>ρ</w:t>
      </w:r>
      <w:r w:rsidRPr="005C1CCB">
        <w:rPr>
          <w:i/>
          <w:spacing w:val="-8"/>
          <w:sz w:val="24"/>
          <w:lang w:val="el-GR"/>
        </w:rPr>
        <w:t>γαλε</w:t>
      </w:r>
      <w:r w:rsidRPr="005C1CCB">
        <w:rPr>
          <w:i/>
          <w:spacing w:val="-7"/>
          <w:sz w:val="24"/>
          <w:lang w:val="el-GR"/>
        </w:rPr>
        <w:t>ί</w:t>
      </w:r>
      <w:r w:rsidRPr="005C1CCB">
        <w:rPr>
          <w:i/>
          <w:sz w:val="24"/>
          <w:lang w:val="el-GR"/>
        </w:rPr>
        <w:t>ο</w:t>
      </w:r>
    </w:p>
    <w:p w:rsidR="00FE1FF8" w:rsidRPr="005C1CCB" w:rsidRDefault="00FE1FF8" w:rsidP="00FE1FF8">
      <w:pPr>
        <w:spacing w:line="200" w:lineRule="exact"/>
        <w:rPr>
          <w:sz w:val="24"/>
          <w:lang w:val="el-GR"/>
        </w:rPr>
      </w:pPr>
    </w:p>
    <w:p w:rsidR="00FE1FF8" w:rsidRPr="005C1CCB" w:rsidRDefault="00FE1FF8" w:rsidP="00FE1FF8">
      <w:pPr>
        <w:ind w:right="7123"/>
        <w:rPr>
          <w:sz w:val="24"/>
          <w:lang w:val="el-GR"/>
        </w:rPr>
      </w:pPr>
      <w:r w:rsidRPr="005C1CCB">
        <w:rPr>
          <w:b/>
          <w:spacing w:val="-7"/>
          <w:sz w:val="24"/>
          <w:lang w:val="el-GR"/>
        </w:rPr>
        <w:t>Π</w:t>
      </w:r>
      <w:r w:rsidRPr="005C1CCB">
        <w:rPr>
          <w:b/>
          <w:spacing w:val="-6"/>
          <w:sz w:val="24"/>
          <w:lang w:val="el-GR"/>
        </w:rPr>
        <w:t>ρ</w:t>
      </w:r>
      <w:r w:rsidRPr="005C1CCB">
        <w:rPr>
          <w:b/>
          <w:spacing w:val="-7"/>
          <w:sz w:val="24"/>
          <w:lang w:val="el-GR"/>
        </w:rPr>
        <w:t>ο</w:t>
      </w:r>
      <w:r w:rsidRPr="005C1CCB">
        <w:rPr>
          <w:b/>
          <w:spacing w:val="-9"/>
          <w:sz w:val="24"/>
          <w:lang w:val="el-GR"/>
        </w:rPr>
        <w:t>α</w:t>
      </w:r>
      <w:r w:rsidRPr="005C1CCB">
        <w:rPr>
          <w:b/>
          <w:spacing w:val="-7"/>
          <w:sz w:val="24"/>
          <w:lang w:val="el-GR"/>
        </w:rPr>
        <w:t>ι</w:t>
      </w:r>
      <w:r w:rsidRPr="005C1CCB">
        <w:rPr>
          <w:b/>
          <w:spacing w:val="-6"/>
          <w:sz w:val="24"/>
          <w:lang w:val="el-GR"/>
        </w:rPr>
        <w:t>ρε</w:t>
      </w:r>
      <w:r w:rsidRPr="005C1CCB">
        <w:rPr>
          <w:b/>
          <w:spacing w:val="-10"/>
          <w:sz w:val="24"/>
          <w:lang w:val="el-GR"/>
        </w:rPr>
        <w:t>τι</w:t>
      </w:r>
      <w:r w:rsidRPr="005C1CCB">
        <w:rPr>
          <w:b/>
          <w:spacing w:val="-6"/>
          <w:sz w:val="24"/>
          <w:lang w:val="el-GR"/>
        </w:rPr>
        <w:t>κέ</w:t>
      </w:r>
      <w:r w:rsidRPr="005C1CCB">
        <w:rPr>
          <w:b/>
          <w:sz w:val="24"/>
          <w:lang w:val="el-GR"/>
        </w:rPr>
        <w:t>ς</w:t>
      </w:r>
      <w:r w:rsidRPr="005C1CCB">
        <w:rPr>
          <w:b/>
          <w:spacing w:val="-17"/>
          <w:sz w:val="24"/>
          <w:lang w:val="el-GR"/>
        </w:rPr>
        <w:t xml:space="preserve"> </w:t>
      </w:r>
      <w:r w:rsidRPr="005C1CCB">
        <w:rPr>
          <w:b/>
          <w:spacing w:val="-6"/>
          <w:sz w:val="24"/>
          <w:lang w:val="el-GR"/>
        </w:rPr>
        <w:t>κ</w:t>
      </w:r>
      <w:r w:rsidRPr="005C1CCB">
        <w:rPr>
          <w:b/>
          <w:spacing w:val="-7"/>
          <w:sz w:val="24"/>
          <w:lang w:val="el-GR"/>
        </w:rPr>
        <w:t>αλ</w:t>
      </w:r>
      <w:r w:rsidRPr="005C1CCB">
        <w:rPr>
          <w:b/>
          <w:spacing w:val="-12"/>
          <w:sz w:val="24"/>
          <w:lang w:val="el-GR"/>
        </w:rPr>
        <w:t>ύ</w:t>
      </w:r>
      <w:r w:rsidRPr="005C1CCB">
        <w:rPr>
          <w:b/>
          <w:spacing w:val="-2"/>
          <w:sz w:val="24"/>
          <w:lang w:val="el-GR"/>
        </w:rPr>
        <w:t>ψ</w:t>
      </w:r>
      <w:r w:rsidRPr="005C1CCB">
        <w:rPr>
          <w:b/>
          <w:spacing w:val="-9"/>
          <w:sz w:val="24"/>
          <w:lang w:val="el-GR"/>
        </w:rPr>
        <w:t>ε</w:t>
      </w:r>
      <w:r w:rsidRPr="005C1CCB">
        <w:rPr>
          <w:b/>
          <w:spacing w:val="-7"/>
          <w:sz w:val="24"/>
          <w:lang w:val="el-GR"/>
        </w:rPr>
        <w:t>ι</w:t>
      </w:r>
      <w:r w:rsidRPr="005C1CCB">
        <w:rPr>
          <w:b/>
          <w:sz w:val="24"/>
          <w:lang w:val="el-GR"/>
        </w:rPr>
        <w:t>ς</w:t>
      </w:r>
    </w:p>
    <w:p w:rsidR="00FE1FF8" w:rsidRPr="005C1CCB" w:rsidRDefault="00FE1FF8" w:rsidP="00FE1FF8">
      <w:pPr>
        <w:spacing w:before="26"/>
        <w:ind w:right="4302"/>
        <w:rPr>
          <w:sz w:val="24"/>
          <w:lang w:val="el-GR"/>
        </w:rPr>
      </w:pPr>
      <w:r w:rsidRPr="005C1CCB">
        <w:rPr>
          <w:i/>
          <w:spacing w:val="-7"/>
          <w:sz w:val="24"/>
          <w:lang w:val="el-GR"/>
        </w:rPr>
        <w:t>4.5</w:t>
      </w:r>
      <w:r w:rsidRPr="005C1CCB">
        <w:rPr>
          <w:i/>
          <w:sz w:val="24"/>
          <w:lang w:val="el-GR"/>
        </w:rPr>
        <w:t xml:space="preserve">.     </w:t>
      </w:r>
      <w:r w:rsidRPr="005C1CCB">
        <w:rPr>
          <w:i/>
          <w:spacing w:val="22"/>
          <w:sz w:val="24"/>
          <w:lang w:val="el-GR"/>
        </w:rPr>
        <w:t xml:space="preserve"> </w:t>
      </w:r>
      <w:r w:rsidRPr="005C1CCB">
        <w:rPr>
          <w:i/>
          <w:spacing w:val="-1"/>
          <w:sz w:val="24"/>
          <w:lang w:val="el-GR"/>
        </w:rPr>
        <w:t>Υ</w:t>
      </w:r>
      <w:r w:rsidRPr="005C1CCB">
        <w:rPr>
          <w:i/>
          <w:spacing w:val="-8"/>
          <w:sz w:val="24"/>
          <w:lang w:val="el-GR"/>
        </w:rPr>
        <w:t>λ</w:t>
      </w:r>
      <w:r w:rsidRPr="005C1CCB">
        <w:rPr>
          <w:i/>
          <w:spacing w:val="-9"/>
          <w:sz w:val="24"/>
          <w:lang w:val="el-GR"/>
        </w:rPr>
        <w:t>ι</w:t>
      </w:r>
      <w:r w:rsidRPr="005C1CCB">
        <w:rPr>
          <w:i/>
          <w:spacing w:val="-7"/>
          <w:sz w:val="24"/>
          <w:lang w:val="el-GR"/>
        </w:rPr>
        <w:t>κ</w:t>
      </w:r>
      <w:r w:rsidRPr="005C1CCB">
        <w:rPr>
          <w:i/>
          <w:spacing w:val="-8"/>
          <w:sz w:val="24"/>
          <w:lang w:val="el-GR"/>
        </w:rPr>
        <w:t>έ</w:t>
      </w:r>
      <w:r w:rsidRPr="005C1CCB">
        <w:rPr>
          <w:i/>
          <w:sz w:val="24"/>
          <w:lang w:val="el-GR"/>
        </w:rPr>
        <w:t>ς</w:t>
      </w:r>
      <w:r w:rsidRPr="005C1CCB">
        <w:rPr>
          <w:i/>
          <w:spacing w:val="-16"/>
          <w:sz w:val="24"/>
          <w:lang w:val="el-GR"/>
        </w:rPr>
        <w:t xml:space="preserve"> </w:t>
      </w:r>
      <w:r w:rsidRPr="005C1CCB">
        <w:rPr>
          <w:i/>
          <w:spacing w:val="-8"/>
          <w:sz w:val="24"/>
          <w:lang w:val="el-GR"/>
        </w:rPr>
        <w:t>ζ</w:t>
      </w:r>
      <w:r w:rsidRPr="005C1CCB">
        <w:rPr>
          <w:i/>
          <w:spacing w:val="-6"/>
          <w:sz w:val="24"/>
          <w:lang w:val="el-GR"/>
        </w:rPr>
        <w:t>η</w:t>
      </w:r>
      <w:r w:rsidRPr="005C1CCB">
        <w:rPr>
          <w:i/>
          <w:spacing w:val="-10"/>
          <w:sz w:val="24"/>
          <w:lang w:val="el-GR"/>
        </w:rPr>
        <w:t>μ</w:t>
      </w:r>
      <w:r w:rsidRPr="005C1CCB">
        <w:rPr>
          <w:i/>
          <w:spacing w:val="-7"/>
          <w:sz w:val="24"/>
          <w:lang w:val="el-GR"/>
        </w:rPr>
        <w:t>ί</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8"/>
          <w:sz w:val="24"/>
          <w:lang w:val="el-GR"/>
        </w:rPr>
        <w:t>σ</w:t>
      </w:r>
      <w:r w:rsidRPr="005C1CCB">
        <w:rPr>
          <w:i/>
          <w:sz w:val="24"/>
          <w:lang w:val="el-GR"/>
        </w:rPr>
        <w:t>ε</w:t>
      </w:r>
      <w:r w:rsidRPr="005C1CCB">
        <w:rPr>
          <w:i/>
          <w:spacing w:val="-20"/>
          <w:sz w:val="24"/>
          <w:lang w:val="el-GR"/>
        </w:rPr>
        <w:t xml:space="preserve"> </w:t>
      </w:r>
      <w:r w:rsidRPr="005C1CCB">
        <w:rPr>
          <w:i/>
          <w:spacing w:val="-7"/>
          <w:sz w:val="24"/>
          <w:lang w:val="el-GR"/>
        </w:rPr>
        <w:t>τρ</w:t>
      </w:r>
      <w:r w:rsidRPr="005C1CCB">
        <w:rPr>
          <w:i/>
          <w:spacing w:val="-9"/>
          <w:sz w:val="24"/>
          <w:lang w:val="el-GR"/>
        </w:rPr>
        <w:t>ο</w:t>
      </w:r>
      <w:r w:rsidRPr="005C1CCB">
        <w:rPr>
          <w:i/>
          <w:spacing w:val="-7"/>
          <w:sz w:val="24"/>
          <w:lang w:val="el-GR"/>
        </w:rPr>
        <w:t>χ</w:t>
      </w:r>
      <w:r w:rsidRPr="005C1CCB">
        <w:rPr>
          <w:i/>
          <w:spacing w:val="-8"/>
          <w:sz w:val="24"/>
          <w:lang w:val="el-GR"/>
        </w:rPr>
        <w:t>α</w:t>
      </w:r>
      <w:r w:rsidRPr="005C1CCB">
        <w:rPr>
          <w:i/>
          <w:spacing w:val="-7"/>
          <w:sz w:val="24"/>
          <w:lang w:val="el-GR"/>
        </w:rPr>
        <w:t>ί</w:t>
      </w:r>
      <w:r w:rsidRPr="005C1CCB">
        <w:rPr>
          <w:i/>
          <w:sz w:val="24"/>
          <w:lang w:val="el-GR"/>
        </w:rPr>
        <w:t>ο</w:t>
      </w:r>
      <w:r w:rsidRPr="005C1CCB">
        <w:rPr>
          <w:i/>
          <w:spacing w:val="-17"/>
          <w:sz w:val="24"/>
          <w:lang w:val="el-GR"/>
        </w:rPr>
        <w:t xml:space="preserve"> </w:t>
      </w:r>
      <w:r w:rsidRPr="005C1CCB">
        <w:rPr>
          <w:i/>
          <w:spacing w:val="-8"/>
          <w:sz w:val="24"/>
          <w:lang w:val="el-GR"/>
        </w:rPr>
        <w:t>α</w:t>
      </w:r>
      <w:r w:rsidRPr="005C1CCB">
        <w:rPr>
          <w:i/>
          <w:spacing w:val="-7"/>
          <w:sz w:val="24"/>
          <w:lang w:val="el-GR"/>
        </w:rPr>
        <w:t>π</w:t>
      </w:r>
      <w:r w:rsidRPr="005C1CCB">
        <w:rPr>
          <w:i/>
          <w:sz w:val="24"/>
          <w:lang w:val="el-GR"/>
        </w:rPr>
        <w:t>ό</w:t>
      </w:r>
      <w:r w:rsidRPr="005C1CCB">
        <w:rPr>
          <w:i/>
          <w:spacing w:val="-14"/>
          <w:sz w:val="24"/>
          <w:lang w:val="el-GR"/>
        </w:rPr>
        <w:t xml:space="preserve"> </w:t>
      </w:r>
      <w:r w:rsidRPr="005C1CCB">
        <w:rPr>
          <w:i/>
          <w:spacing w:val="-8"/>
          <w:sz w:val="24"/>
          <w:lang w:val="el-GR"/>
        </w:rPr>
        <w:t>ανασφά</w:t>
      </w:r>
      <w:r w:rsidRPr="005C1CCB">
        <w:rPr>
          <w:i/>
          <w:spacing w:val="-6"/>
          <w:sz w:val="24"/>
          <w:lang w:val="el-GR"/>
        </w:rPr>
        <w:t>λ</w:t>
      </w:r>
      <w:r w:rsidRPr="005C1CCB">
        <w:rPr>
          <w:i/>
          <w:spacing w:val="-7"/>
          <w:sz w:val="24"/>
          <w:lang w:val="el-GR"/>
        </w:rPr>
        <w:t>ι</w:t>
      </w:r>
      <w:r w:rsidRPr="005C1CCB">
        <w:rPr>
          <w:i/>
          <w:spacing w:val="-8"/>
          <w:sz w:val="24"/>
          <w:lang w:val="el-GR"/>
        </w:rPr>
        <w:t>σ</w:t>
      </w:r>
      <w:r w:rsidRPr="005C1CCB">
        <w:rPr>
          <w:i/>
          <w:spacing w:val="-9"/>
          <w:sz w:val="24"/>
          <w:lang w:val="el-GR"/>
        </w:rPr>
        <w:t>τ</w:t>
      </w:r>
      <w:r w:rsidRPr="005C1CCB">
        <w:rPr>
          <w:i/>
          <w:sz w:val="24"/>
          <w:lang w:val="el-GR"/>
        </w:rPr>
        <w:t>ο</w:t>
      </w:r>
      <w:r w:rsidRPr="005C1CCB">
        <w:rPr>
          <w:i/>
          <w:spacing w:val="-14"/>
          <w:sz w:val="24"/>
          <w:lang w:val="el-GR"/>
        </w:rPr>
        <w:t xml:space="preserve"> </w:t>
      </w:r>
      <w:r w:rsidRPr="005C1CCB">
        <w:rPr>
          <w:i/>
          <w:spacing w:val="-10"/>
          <w:sz w:val="24"/>
          <w:lang w:val="el-GR"/>
        </w:rPr>
        <w:t>ό</w:t>
      </w:r>
      <w:r w:rsidRPr="005C1CCB">
        <w:rPr>
          <w:i/>
          <w:spacing w:val="-5"/>
          <w:sz w:val="24"/>
          <w:lang w:val="el-GR"/>
        </w:rPr>
        <w:t>χ</w:t>
      </w:r>
      <w:r w:rsidRPr="005C1CCB">
        <w:rPr>
          <w:i/>
          <w:spacing w:val="-6"/>
          <w:sz w:val="24"/>
          <w:lang w:val="el-GR"/>
        </w:rPr>
        <w:t>η</w:t>
      </w:r>
      <w:r w:rsidRPr="005C1CCB">
        <w:rPr>
          <w:i/>
          <w:spacing w:val="-5"/>
          <w:sz w:val="24"/>
          <w:lang w:val="el-GR"/>
        </w:rPr>
        <w:t>μ</w:t>
      </w:r>
      <w:r w:rsidRPr="005C1CCB">
        <w:rPr>
          <w:i/>
          <w:sz w:val="24"/>
          <w:lang w:val="el-GR"/>
        </w:rPr>
        <w:t>α</w:t>
      </w:r>
    </w:p>
    <w:p w:rsidR="00FE1FF8" w:rsidRPr="005C1CCB" w:rsidRDefault="00FE1FF8" w:rsidP="00FE1FF8">
      <w:pPr>
        <w:spacing w:before="43"/>
        <w:ind w:right="6449"/>
        <w:rPr>
          <w:sz w:val="24"/>
          <w:lang w:val="el-GR"/>
        </w:rPr>
      </w:pPr>
      <w:r w:rsidRPr="005C1CCB">
        <w:rPr>
          <w:i/>
          <w:spacing w:val="-7"/>
          <w:sz w:val="24"/>
          <w:lang w:val="el-GR"/>
        </w:rPr>
        <w:t>4.6</w:t>
      </w:r>
      <w:r w:rsidRPr="005C1CCB">
        <w:rPr>
          <w:i/>
          <w:sz w:val="24"/>
          <w:lang w:val="el-GR"/>
        </w:rPr>
        <w:t xml:space="preserve">.     </w:t>
      </w:r>
      <w:r w:rsidRPr="005C1CCB">
        <w:rPr>
          <w:i/>
          <w:spacing w:val="22"/>
          <w:sz w:val="24"/>
          <w:lang w:val="el-GR"/>
        </w:rPr>
        <w:t xml:space="preserve"> </w:t>
      </w:r>
      <w:r w:rsidRPr="005C1CCB">
        <w:rPr>
          <w:i/>
          <w:spacing w:val="-8"/>
          <w:sz w:val="24"/>
          <w:lang w:val="el-GR"/>
        </w:rPr>
        <w:t>Π</w:t>
      </w:r>
      <w:r w:rsidRPr="005C1CCB">
        <w:rPr>
          <w:i/>
          <w:spacing w:val="-7"/>
          <w:sz w:val="24"/>
          <w:lang w:val="el-GR"/>
        </w:rPr>
        <w:t>ρο</w:t>
      </w:r>
      <w:r w:rsidRPr="005C1CCB">
        <w:rPr>
          <w:i/>
          <w:spacing w:val="-8"/>
          <w:sz w:val="24"/>
          <w:lang w:val="el-GR"/>
        </w:rPr>
        <w:t>σ</w:t>
      </w:r>
      <w:r w:rsidRPr="005C1CCB">
        <w:rPr>
          <w:i/>
          <w:spacing w:val="-7"/>
          <w:sz w:val="24"/>
          <w:lang w:val="el-GR"/>
        </w:rPr>
        <w:t>τ</w:t>
      </w:r>
      <w:r w:rsidRPr="005C1CCB">
        <w:rPr>
          <w:i/>
          <w:spacing w:val="-8"/>
          <w:sz w:val="24"/>
          <w:lang w:val="el-GR"/>
        </w:rPr>
        <w:t>α</w:t>
      </w:r>
      <w:r w:rsidRPr="005C1CCB">
        <w:rPr>
          <w:i/>
          <w:spacing w:val="-10"/>
          <w:sz w:val="24"/>
          <w:lang w:val="el-GR"/>
        </w:rPr>
        <w:t>σ</w:t>
      </w:r>
      <w:r w:rsidRPr="005C1CCB">
        <w:rPr>
          <w:i/>
          <w:spacing w:val="-4"/>
          <w:sz w:val="24"/>
          <w:lang w:val="el-GR"/>
        </w:rPr>
        <w:t>ί</w:t>
      </w:r>
      <w:r w:rsidRPr="005C1CCB">
        <w:rPr>
          <w:i/>
          <w:sz w:val="24"/>
          <w:lang w:val="el-GR"/>
        </w:rPr>
        <w:t>α</w:t>
      </w:r>
      <w:r w:rsidRPr="005C1CCB">
        <w:rPr>
          <w:i/>
          <w:spacing w:val="-16"/>
          <w:sz w:val="24"/>
          <w:lang w:val="el-GR"/>
        </w:rPr>
        <w:t xml:space="preserve"> </w:t>
      </w:r>
      <w:r w:rsidRPr="005C1CCB">
        <w:rPr>
          <w:i/>
          <w:spacing w:val="-7"/>
          <w:sz w:val="24"/>
        </w:rPr>
        <w:t>B</w:t>
      </w:r>
      <w:r w:rsidRPr="005C1CCB">
        <w:rPr>
          <w:i/>
          <w:spacing w:val="-10"/>
          <w:sz w:val="24"/>
        </w:rPr>
        <w:t>o</w:t>
      </w:r>
      <w:r w:rsidRPr="005C1CCB">
        <w:rPr>
          <w:i/>
          <w:spacing w:val="-7"/>
          <w:sz w:val="24"/>
        </w:rPr>
        <w:t>n</w:t>
      </w:r>
      <w:r w:rsidRPr="005C1CCB">
        <w:rPr>
          <w:i/>
          <w:spacing w:val="-10"/>
          <w:sz w:val="24"/>
        </w:rPr>
        <w:t>u</w:t>
      </w:r>
      <w:r w:rsidRPr="005C1CCB">
        <w:rPr>
          <w:i/>
          <w:sz w:val="24"/>
        </w:rPr>
        <w:t>s</w:t>
      </w:r>
      <w:r w:rsidRPr="005C1CCB">
        <w:rPr>
          <w:i/>
          <w:spacing w:val="-12"/>
          <w:sz w:val="24"/>
          <w:lang w:val="el-GR"/>
        </w:rPr>
        <w:t xml:space="preserve"> </w:t>
      </w:r>
      <w:proofErr w:type="spellStart"/>
      <w:r w:rsidRPr="005C1CCB">
        <w:rPr>
          <w:i/>
          <w:spacing w:val="-7"/>
          <w:sz w:val="24"/>
        </w:rPr>
        <w:t>M</w:t>
      </w:r>
      <w:r w:rsidRPr="005C1CCB">
        <w:rPr>
          <w:i/>
          <w:spacing w:val="-10"/>
          <w:sz w:val="24"/>
        </w:rPr>
        <w:t>a</w:t>
      </w:r>
      <w:r w:rsidRPr="005C1CCB">
        <w:rPr>
          <w:i/>
          <w:spacing w:val="-7"/>
          <w:sz w:val="24"/>
        </w:rPr>
        <w:t>l</w:t>
      </w:r>
      <w:r w:rsidRPr="005C1CCB">
        <w:rPr>
          <w:i/>
          <w:spacing w:val="-10"/>
          <w:sz w:val="24"/>
        </w:rPr>
        <w:t>u</w:t>
      </w:r>
      <w:r w:rsidRPr="005C1CCB">
        <w:rPr>
          <w:i/>
          <w:sz w:val="24"/>
        </w:rPr>
        <w:t>s</w:t>
      </w:r>
      <w:proofErr w:type="spellEnd"/>
    </w:p>
    <w:p w:rsidR="00FE1FF8" w:rsidRDefault="00FE1FF8" w:rsidP="00FE1FF8">
      <w:pPr>
        <w:spacing w:before="41" w:line="275" w:lineRule="auto"/>
        <w:ind w:right="702"/>
        <w:rPr>
          <w:i/>
          <w:sz w:val="24"/>
          <w:lang w:val="el-GR"/>
        </w:rPr>
      </w:pPr>
      <w:r w:rsidRPr="005C1CCB">
        <w:rPr>
          <w:i/>
          <w:spacing w:val="-7"/>
          <w:sz w:val="24"/>
          <w:lang w:val="el-GR"/>
        </w:rPr>
        <w:t>4.7</w:t>
      </w:r>
      <w:r w:rsidRPr="005C1CCB">
        <w:rPr>
          <w:i/>
          <w:sz w:val="24"/>
          <w:lang w:val="el-GR"/>
        </w:rPr>
        <w:t xml:space="preserve">.     </w:t>
      </w:r>
      <w:r w:rsidRPr="005C1CCB">
        <w:rPr>
          <w:i/>
          <w:spacing w:val="22"/>
          <w:sz w:val="24"/>
          <w:lang w:val="el-GR"/>
        </w:rPr>
        <w:t xml:space="preserve"> </w:t>
      </w:r>
      <w:r w:rsidRPr="005C1CCB">
        <w:rPr>
          <w:i/>
          <w:spacing w:val="-7"/>
          <w:sz w:val="24"/>
          <w:lang w:val="el-GR"/>
        </w:rPr>
        <w:t>Α</w:t>
      </w:r>
      <w:r w:rsidRPr="005C1CCB">
        <w:rPr>
          <w:i/>
          <w:spacing w:val="-8"/>
          <w:sz w:val="24"/>
          <w:lang w:val="el-GR"/>
        </w:rPr>
        <w:t>σφάλ</w:t>
      </w:r>
      <w:r w:rsidRPr="005C1CCB">
        <w:rPr>
          <w:i/>
          <w:spacing w:val="-7"/>
          <w:sz w:val="24"/>
          <w:lang w:val="el-GR"/>
        </w:rPr>
        <w:t>ι</w:t>
      </w:r>
      <w:r w:rsidRPr="005C1CCB">
        <w:rPr>
          <w:i/>
          <w:spacing w:val="-8"/>
          <w:sz w:val="24"/>
          <w:lang w:val="el-GR"/>
        </w:rPr>
        <w:t>σ</w:t>
      </w:r>
      <w:r w:rsidRPr="005C1CCB">
        <w:rPr>
          <w:i/>
          <w:sz w:val="24"/>
          <w:lang w:val="el-GR"/>
        </w:rPr>
        <w:t>η</w:t>
      </w:r>
      <w:r w:rsidRPr="005C1CCB">
        <w:rPr>
          <w:i/>
          <w:spacing w:val="-16"/>
          <w:sz w:val="24"/>
          <w:lang w:val="el-GR"/>
        </w:rPr>
        <w:t xml:space="preserve"> </w:t>
      </w:r>
      <w:r w:rsidRPr="005C1CCB">
        <w:rPr>
          <w:i/>
          <w:spacing w:val="-7"/>
          <w:sz w:val="24"/>
          <w:lang w:val="el-GR"/>
        </w:rPr>
        <w:t>π</w:t>
      </w:r>
      <w:r w:rsidRPr="005C1CCB">
        <w:rPr>
          <w:i/>
          <w:spacing w:val="-9"/>
          <w:sz w:val="24"/>
          <w:lang w:val="el-GR"/>
        </w:rPr>
        <w:t>υ</w:t>
      </w:r>
      <w:r w:rsidRPr="005C1CCB">
        <w:rPr>
          <w:i/>
          <w:spacing w:val="-7"/>
          <w:sz w:val="24"/>
          <w:lang w:val="el-GR"/>
        </w:rPr>
        <w:t>ρ</w:t>
      </w:r>
      <w:r w:rsidRPr="005C1CCB">
        <w:rPr>
          <w:i/>
          <w:spacing w:val="-10"/>
          <w:sz w:val="24"/>
          <w:lang w:val="el-GR"/>
        </w:rPr>
        <w:t>ό</w:t>
      </w:r>
      <w:r w:rsidRPr="005C1CCB">
        <w:rPr>
          <w:i/>
          <w:spacing w:val="-6"/>
          <w:sz w:val="24"/>
          <w:lang w:val="el-GR"/>
        </w:rPr>
        <w:t>ς</w:t>
      </w:r>
      <w:r w:rsidRPr="005C1CCB">
        <w:rPr>
          <w:i/>
          <w:sz w:val="24"/>
          <w:lang w:val="el-GR"/>
        </w:rPr>
        <w:t>,</w:t>
      </w:r>
      <w:r w:rsidRPr="005C1CCB">
        <w:rPr>
          <w:i/>
          <w:spacing w:val="-17"/>
          <w:sz w:val="24"/>
          <w:lang w:val="el-GR"/>
        </w:rPr>
        <w:t xml:space="preserve"> </w:t>
      </w:r>
      <w:r w:rsidRPr="005C1CCB">
        <w:rPr>
          <w:i/>
          <w:spacing w:val="-5"/>
          <w:sz w:val="24"/>
          <w:lang w:val="el-GR"/>
        </w:rPr>
        <w:t>μ</w:t>
      </w:r>
      <w:r w:rsidRPr="005C1CCB">
        <w:rPr>
          <w:i/>
          <w:sz w:val="24"/>
          <w:lang w:val="el-GR"/>
        </w:rPr>
        <w:t>ε</w:t>
      </w:r>
      <w:r w:rsidRPr="005C1CCB">
        <w:rPr>
          <w:i/>
          <w:spacing w:val="-15"/>
          <w:sz w:val="24"/>
          <w:lang w:val="el-GR"/>
        </w:rPr>
        <w:t xml:space="preserve"> </w:t>
      </w:r>
      <w:r w:rsidRPr="005C1CCB">
        <w:rPr>
          <w:i/>
          <w:spacing w:val="-9"/>
          <w:sz w:val="24"/>
          <w:lang w:val="el-GR"/>
        </w:rPr>
        <w:t>τ</w:t>
      </w:r>
      <w:r w:rsidRPr="005C1CCB">
        <w:rPr>
          <w:i/>
          <w:spacing w:val="-4"/>
          <w:sz w:val="24"/>
          <w:lang w:val="el-GR"/>
        </w:rPr>
        <w:t>η</w:t>
      </w:r>
      <w:r w:rsidRPr="005C1CCB">
        <w:rPr>
          <w:i/>
          <w:sz w:val="24"/>
          <w:lang w:val="el-GR"/>
        </w:rPr>
        <w:t>ν</w:t>
      </w:r>
      <w:r w:rsidRPr="005C1CCB">
        <w:rPr>
          <w:i/>
          <w:spacing w:val="-20"/>
          <w:sz w:val="24"/>
          <w:lang w:val="el-GR"/>
        </w:rPr>
        <w:t xml:space="preserve"> </w:t>
      </w:r>
      <w:r w:rsidRPr="005C1CCB">
        <w:rPr>
          <w:i/>
          <w:spacing w:val="-7"/>
          <w:sz w:val="24"/>
          <w:lang w:val="el-GR"/>
        </w:rPr>
        <w:t>οποί</w:t>
      </w:r>
      <w:r w:rsidRPr="005C1CCB">
        <w:rPr>
          <w:i/>
          <w:sz w:val="24"/>
          <w:lang w:val="el-GR"/>
        </w:rPr>
        <w:t>α</w:t>
      </w:r>
      <w:r w:rsidRPr="005C1CCB">
        <w:rPr>
          <w:i/>
          <w:spacing w:val="-16"/>
          <w:sz w:val="24"/>
          <w:lang w:val="el-GR"/>
        </w:rPr>
        <w:t xml:space="preserve"> </w:t>
      </w:r>
      <w:r w:rsidRPr="005C1CCB">
        <w:rPr>
          <w:i/>
          <w:spacing w:val="-7"/>
          <w:sz w:val="24"/>
          <w:lang w:val="el-GR"/>
        </w:rPr>
        <w:t>κ</w:t>
      </w:r>
      <w:r w:rsidRPr="005C1CCB">
        <w:rPr>
          <w:i/>
          <w:spacing w:val="-8"/>
          <w:sz w:val="24"/>
          <w:lang w:val="el-GR"/>
        </w:rPr>
        <w:t>α</w:t>
      </w:r>
      <w:r w:rsidRPr="005C1CCB">
        <w:rPr>
          <w:i/>
          <w:spacing w:val="-10"/>
          <w:sz w:val="24"/>
          <w:lang w:val="el-GR"/>
        </w:rPr>
        <w:t>λ</w:t>
      </w:r>
      <w:r w:rsidRPr="005C1CCB">
        <w:rPr>
          <w:i/>
          <w:spacing w:val="-5"/>
          <w:sz w:val="24"/>
          <w:lang w:val="el-GR"/>
        </w:rPr>
        <w:t>ύ</w:t>
      </w:r>
      <w:r w:rsidRPr="005C1CCB">
        <w:rPr>
          <w:i/>
          <w:spacing w:val="-7"/>
          <w:sz w:val="24"/>
          <w:lang w:val="el-GR"/>
        </w:rPr>
        <w:t>π</w:t>
      </w:r>
      <w:r w:rsidRPr="005C1CCB">
        <w:rPr>
          <w:i/>
          <w:spacing w:val="-9"/>
          <w:sz w:val="24"/>
          <w:lang w:val="el-GR"/>
        </w:rPr>
        <w:t>τ</w:t>
      </w:r>
      <w:r w:rsidRPr="005C1CCB">
        <w:rPr>
          <w:i/>
          <w:spacing w:val="-5"/>
          <w:sz w:val="24"/>
          <w:lang w:val="el-GR"/>
        </w:rPr>
        <w:t>ο</w:t>
      </w:r>
      <w:r w:rsidRPr="005C1CCB">
        <w:rPr>
          <w:i/>
          <w:spacing w:val="-8"/>
          <w:sz w:val="24"/>
          <w:lang w:val="el-GR"/>
        </w:rPr>
        <w:t>ν</w:t>
      </w:r>
      <w:r w:rsidRPr="005C1CCB">
        <w:rPr>
          <w:i/>
          <w:spacing w:val="-4"/>
          <w:sz w:val="24"/>
          <w:lang w:val="el-GR"/>
        </w:rPr>
        <w:t>τ</w:t>
      </w:r>
      <w:r w:rsidRPr="005C1CCB">
        <w:rPr>
          <w:i/>
          <w:spacing w:val="-13"/>
          <w:sz w:val="24"/>
          <w:lang w:val="el-GR"/>
        </w:rPr>
        <w:t>α</w:t>
      </w:r>
      <w:r w:rsidRPr="005C1CCB">
        <w:rPr>
          <w:i/>
          <w:sz w:val="24"/>
          <w:lang w:val="el-GR"/>
        </w:rPr>
        <w:t>ι</w:t>
      </w:r>
      <w:r w:rsidRPr="005C1CCB">
        <w:rPr>
          <w:i/>
          <w:spacing w:val="-14"/>
          <w:sz w:val="24"/>
          <w:lang w:val="el-GR"/>
        </w:rPr>
        <w:t xml:space="preserve"> </w:t>
      </w:r>
      <w:r w:rsidRPr="005C1CCB">
        <w:rPr>
          <w:i/>
          <w:spacing w:val="-10"/>
          <w:sz w:val="24"/>
          <w:lang w:val="el-GR"/>
        </w:rPr>
        <w:t>ο</w:t>
      </w:r>
      <w:r w:rsidRPr="005C1CCB">
        <w:rPr>
          <w:i/>
          <w:sz w:val="24"/>
          <w:lang w:val="el-GR"/>
        </w:rPr>
        <w:t>ι</w:t>
      </w:r>
      <w:r w:rsidRPr="005C1CCB">
        <w:rPr>
          <w:i/>
          <w:spacing w:val="-12"/>
          <w:sz w:val="24"/>
          <w:lang w:val="el-GR"/>
        </w:rPr>
        <w:t xml:space="preserve"> </w:t>
      </w:r>
      <w:r w:rsidRPr="005C1CCB">
        <w:rPr>
          <w:i/>
          <w:spacing w:val="-13"/>
          <w:sz w:val="24"/>
          <w:lang w:val="el-GR"/>
        </w:rPr>
        <w:t>ζ</w:t>
      </w:r>
      <w:r w:rsidRPr="005C1CCB">
        <w:rPr>
          <w:i/>
          <w:spacing w:val="-4"/>
          <w:sz w:val="24"/>
          <w:lang w:val="el-GR"/>
        </w:rPr>
        <w:t>η</w:t>
      </w:r>
      <w:r w:rsidRPr="005C1CCB">
        <w:rPr>
          <w:i/>
          <w:spacing w:val="-8"/>
          <w:sz w:val="24"/>
          <w:lang w:val="el-GR"/>
        </w:rPr>
        <w:t>μ</w:t>
      </w:r>
      <w:r w:rsidRPr="005C1CCB">
        <w:rPr>
          <w:i/>
          <w:spacing w:val="-4"/>
          <w:sz w:val="24"/>
          <w:lang w:val="el-GR"/>
        </w:rPr>
        <w:t>ι</w:t>
      </w:r>
      <w:r w:rsidRPr="005C1CCB">
        <w:rPr>
          <w:i/>
          <w:spacing w:val="-13"/>
          <w:sz w:val="24"/>
          <w:lang w:val="el-GR"/>
        </w:rPr>
        <w:t>έ</w:t>
      </w:r>
      <w:r w:rsidRPr="005C1CCB">
        <w:rPr>
          <w:i/>
          <w:sz w:val="24"/>
          <w:lang w:val="el-GR"/>
        </w:rPr>
        <w:t>ς</w:t>
      </w:r>
      <w:r w:rsidRPr="005C1CCB">
        <w:rPr>
          <w:i/>
          <w:spacing w:val="-11"/>
          <w:sz w:val="24"/>
          <w:lang w:val="el-GR"/>
        </w:rPr>
        <w:t xml:space="preserve"> </w:t>
      </w:r>
      <w:r w:rsidRPr="005C1CCB">
        <w:rPr>
          <w:i/>
          <w:spacing w:val="-10"/>
          <w:sz w:val="24"/>
          <w:lang w:val="el-GR"/>
        </w:rPr>
        <w:t>σ</w:t>
      </w:r>
      <w:r w:rsidRPr="005C1CCB">
        <w:rPr>
          <w:i/>
          <w:spacing w:val="-7"/>
          <w:sz w:val="24"/>
          <w:lang w:val="el-GR"/>
        </w:rPr>
        <w:t>τ</w:t>
      </w:r>
      <w:r w:rsidRPr="005C1CCB">
        <w:rPr>
          <w:i/>
          <w:sz w:val="24"/>
          <w:lang w:val="el-GR"/>
        </w:rPr>
        <w:t>ο</w:t>
      </w:r>
      <w:r w:rsidRPr="005C1CCB">
        <w:rPr>
          <w:i/>
          <w:spacing w:val="-14"/>
          <w:sz w:val="24"/>
          <w:lang w:val="el-GR"/>
        </w:rPr>
        <w:t xml:space="preserve"> </w:t>
      </w:r>
      <w:r w:rsidRPr="005C1CCB">
        <w:rPr>
          <w:i/>
          <w:spacing w:val="-8"/>
          <w:sz w:val="24"/>
          <w:lang w:val="el-GR"/>
        </w:rPr>
        <w:t>α</w:t>
      </w:r>
      <w:r w:rsidRPr="005C1CCB">
        <w:rPr>
          <w:i/>
          <w:spacing w:val="-7"/>
          <w:sz w:val="24"/>
          <w:lang w:val="el-GR"/>
        </w:rPr>
        <w:t>υτ</w:t>
      </w:r>
      <w:r w:rsidRPr="005C1CCB">
        <w:rPr>
          <w:i/>
          <w:spacing w:val="-10"/>
          <w:sz w:val="24"/>
          <w:lang w:val="el-GR"/>
        </w:rPr>
        <w:t>ο</w:t>
      </w:r>
      <w:r w:rsidRPr="005C1CCB">
        <w:rPr>
          <w:i/>
          <w:spacing w:val="-7"/>
          <w:sz w:val="24"/>
          <w:lang w:val="el-GR"/>
        </w:rPr>
        <w:t>κί</w:t>
      </w:r>
      <w:r w:rsidRPr="005C1CCB">
        <w:rPr>
          <w:i/>
          <w:spacing w:val="-8"/>
          <w:sz w:val="24"/>
          <w:lang w:val="el-GR"/>
        </w:rPr>
        <w:t>ν</w:t>
      </w:r>
      <w:r w:rsidRPr="005C1CCB">
        <w:rPr>
          <w:i/>
          <w:spacing w:val="-6"/>
          <w:sz w:val="24"/>
          <w:lang w:val="el-GR"/>
        </w:rPr>
        <w:t>η</w:t>
      </w:r>
      <w:r w:rsidRPr="005C1CCB">
        <w:rPr>
          <w:i/>
          <w:spacing w:val="-9"/>
          <w:sz w:val="24"/>
          <w:lang w:val="el-GR"/>
        </w:rPr>
        <w:t>τ</w:t>
      </w:r>
      <w:r w:rsidRPr="005C1CCB">
        <w:rPr>
          <w:i/>
          <w:sz w:val="24"/>
          <w:lang w:val="el-GR"/>
        </w:rPr>
        <w:t>ό</w:t>
      </w:r>
      <w:r w:rsidRPr="005C1CCB">
        <w:rPr>
          <w:i/>
          <w:spacing w:val="-14"/>
          <w:sz w:val="24"/>
          <w:lang w:val="el-GR"/>
        </w:rPr>
        <w:t xml:space="preserve"> </w:t>
      </w:r>
      <w:r w:rsidRPr="005C1CCB">
        <w:rPr>
          <w:i/>
          <w:spacing w:val="-6"/>
          <w:sz w:val="24"/>
          <w:lang w:val="el-GR"/>
        </w:rPr>
        <w:t>α</w:t>
      </w:r>
      <w:r w:rsidRPr="005C1CCB">
        <w:rPr>
          <w:i/>
          <w:spacing w:val="-7"/>
          <w:sz w:val="24"/>
          <w:lang w:val="el-GR"/>
        </w:rPr>
        <w:t>π</w:t>
      </w:r>
      <w:r w:rsidRPr="005C1CCB">
        <w:rPr>
          <w:i/>
          <w:sz w:val="24"/>
          <w:lang w:val="el-GR"/>
        </w:rPr>
        <w:t>ό</w:t>
      </w:r>
      <w:r w:rsidRPr="005C1CCB">
        <w:rPr>
          <w:i/>
          <w:spacing w:val="-17"/>
          <w:sz w:val="24"/>
          <w:lang w:val="el-GR"/>
        </w:rPr>
        <w:t xml:space="preserve"> </w:t>
      </w:r>
      <w:r w:rsidRPr="005C1CCB">
        <w:rPr>
          <w:i/>
          <w:spacing w:val="-7"/>
          <w:sz w:val="24"/>
          <w:lang w:val="el-GR"/>
        </w:rPr>
        <w:t>πυρκ</w:t>
      </w:r>
      <w:r w:rsidRPr="005C1CCB">
        <w:rPr>
          <w:i/>
          <w:spacing w:val="-8"/>
          <w:sz w:val="24"/>
          <w:lang w:val="el-GR"/>
        </w:rPr>
        <w:t>αγ</w:t>
      </w:r>
      <w:r w:rsidRPr="005C1CCB">
        <w:rPr>
          <w:i/>
          <w:spacing w:val="-7"/>
          <w:sz w:val="24"/>
          <w:lang w:val="el-GR"/>
        </w:rPr>
        <w:t>ι</w:t>
      </w:r>
      <w:r w:rsidRPr="005C1CCB">
        <w:rPr>
          <w:i/>
          <w:spacing w:val="-8"/>
          <w:sz w:val="24"/>
          <w:lang w:val="el-GR"/>
        </w:rPr>
        <w:t>ά</w:t>
      </w:r>
      <w:r w:rsidRPr="005C1CCB">
        <w:rPr>
          <w:i/>
          <w:sz w:val="24"/>
          <w:lang w:val="el-GR"/>
        </w:rPr>
        <w:t>,</w:t>
      </w:r>
      <w:r w:rsidRPr="005C1CCB">
        <w:rPr>
          <w:i/>
          <w:spacing w:val="-14"/>
          <w:sz w:val="24"/>
          <w:lang w:val="el-GR"/>
        </w:rPr>
        <w:t xml:space="preserve"> </w:t>
      </w:r>
      <w:r w:rsidRPr="005C1CCB">
        <w:rPr>
          <w:i/>
          <w:spacing w:val="-7"/>
          <w:sz w:val="24"/>
          <w:lang w:val="el-GR"/>
        </w:rPr>
        <w:t>π</w:t>
      </w:r>
      <w:r w:rsidRPr="005C1CCB">
        <w:rPr>
          <w:i/>
          <w:spacing w:val="-9"/>
          <w:sz w:val="24"/>
          <w:lang w:val="el-GR"/>
        </w:rPr>
        <w:t>τ</w:t>
      </w:r>
      <w:r w:rsidRPr="005C1CCB">
        <w:rPr>
          <w:i/>
          <w:spacing w:val="-2"/>
          <w:sz w:val="24"/>
          <w:lang w:val="el-GR"/>
        </w:rPr>
        <w:t>ώ</w:t>
      </w:r>
      <w:r w:rsidRPr="005C1CCB">
        <w:rPr>
          <w:i/>
          <w:spacing w:val="-10"/>
          <w:sz w:val="24"/>
          <w:lang w:val="el-GR"/>
        </w:rPr>
        <w:t>σ</w:t>
      </w:r>
      <w:r w:rsidRPr="005C1CCB">
        <w:rPr>
          <w:i/>
          <w:sz w:val="24"/>
          <w:lang w:val="el-GR"/>
        </w:rPr>
        <w:t xml:space="preserve">η </w:t>
      </w:r>
      <w:r w:rsidRPr="005C1CCB">
        <w:rPr>
          <w:i/>
          <w:spacing w:val="-7"/>
          <w:sz w:val="24"/>
          <w:lang w:val="el-GR"/>
        </w:rPr>
        <w:t>κ</w:t>
      </w:r>
      <w:r w:rsidRPr="005C1CCB">
        <w:rPr>
          <w:i/>
          <w:spacing w:val="-8"/>
          <w:sz w:val="24"/>
          <w:lang w:val="el-GR"/>
        </w:rPr>
        <w:t>ε</w:t>
      </w:r>
      <w:r w:rsidRPr="005C1CCB">
        <w:rPr>
          <w:i/>
          <w:spacing w:val="-7"/>
          <w:sz w:val="24"/>
          <w:lang w:val="el-GR"/>
        </w:rPr>
        <w:t>ρ</w:t>
      </w:r>
      <w:r w:rsidRPr="005C1CCB">
        <w:rPr>
          <w:i/>
          <w:spacing w:val="-8"/>
          <w:sz w:val="24"/>
          <w:lang w:val="el-GR"/>
        </w:rPr>
        <w:t>α</w:t>
      </w:r>
      <w:r w:rsidRPr="005C1CCB">
        <w:rPr>
          <w:i/>
          <w:spacing w:val="-7"/>
          <w:sz w:val="24"/>
          <w:lang w:val="el-GR"/>
        </w:rPr>
        <w:t>υ</w:t>
      </w:r>
      <w:r w:rsidRPr="005C1CCB">
        <w:rPr>
          <w:i/>
          <w:spacing w:val="-8"/>
          <w:sz w:val="24"/>
          <w:lang w:val="el-GR"/>
        </w:rPr>
        <w:t>ν</w:t>
      </w:r>
      <w:r w:rsidRPr="005C1CCB">
        <w:rPr>
          <w:i/>
          <w:spacing w:val="-10"/>
          <w:sz w:val="24"/>
          <w:lang w:val="el-GR"/>
        </w:rPr>
        <w:t>ο</w:t>
      </w:r>
      <w:r w:rsidRPr="005C1CCB">
        <w:rPr>
          <w:i/>
          <w:sz w:val="24"/>
          <w:lang w:val="el-GR"/>
        </w:rPr>
        <w:t>ύ</w:t>
      </w:r>
      <w:r w:rsidRPr="005C1CCB">
        <w:rPr>
          <w:i/>
          <w:spacing w:val="-17"/>
          <w:sz w:val="24"/>
          <w:lang w:val="el-GR"/>
        </w:rPr>
        <w:t xml:space="preserve"> </w:t>
      </w:r>
      <w:r w:rsidRPr="005C1CCB">
        <w:rPr>
          <w:i/>
          <w:spacing w:val="-7"/>
          <w:sz w:val="24"/>
          <w:lang w:val="el-GR"/>
        </w:rPr>
        <w:t>κ</w:t>
      </w:r>
      <w:r w:rsidRPr="005C1CCB">
        <w:rPr>
          <w:i/>
          <w:spacing w:val="-8"/>
          <w:sz w:val="24"/>
          <w:lang w:val="el-GR"/>
        </w:rPr>
        <w:t>α</w:t>
      </w:r>
      <w:r w:rsidRPr="005C1CCB">
        <w:rPr>
          <w:i/>
          <w:sz w:val="24"/>
          <w:lang w:val="el-GR"/>
        </w:rPr>
        <w:t>ι</w:t>
      </w:r>
      <w:r w:rsidRPr="005C1CCB">
        <w:rPr>
          <w:i/>
          <w:spacing w:val="-14"/>
          <w:sz w:val="24"/>
          <w:lang w:val="el-GR"/>
        </w:rPr>
        <w:t xml:space="preserve"> </w:t>
      </w:r>
      <w:r w:rsidRPr="005C1CCB">
        <w:rPr>
          <w:i/>
          <w:spacing w:val="-8"/>
          <w:sz w:val="24"/>
          <w:lang w:val="el-GR"/>
        </w:rPr>
        <w:t>έ</w:t>
      </w:r>
      <w:r w:rsidRPr="005C1CCB">
        <w:rPr>
          <w:i/>
          <w:spacing w:val="-10"/>
          <w:sz w:val="24"/>
          <w:lang w:val="el-GR"/>
        </w:rPr>
        <w:t>κρ</w:t>
      </w:r>
      <w:r w:rsidRPr="005C1CCB">
        <w:rPr>
          <w:i/>
          <w:spacing w:val="-6"/>
          <w:sz w:val="24"/>
          <w:lang w:val="el-GR"/>
        </w:rPr>
        <w:t>η</w:t>
      </w:r>
      <w:r w:rsidRPr="005C1CCB">
        <w:rPr>
          <w:i/>
          <w:spacing w:val="-9"/>
          <w:sz w:val="24"/>
          <w:lang w:val="el-GR"/>
        </w:rPr>
        <w:t>ξ</w:t>
      </w:r>
      <w:r w:rsidRPr="005C1CCB">
        <w:rPr>
          <w:i/>
          <w:sz w:val="24"/>
          <w:lang w:val="el-GR"/>
        </w:rPr>
        <w:t>η</w:t>
      </w:r>
    </w:p>
    <w:p w:rsidR="00FE1FF8" w:rsidRPr="00024D15" w:rsidRDefault="00FE1FF8" w:rsidP="00FE1FF8">
      <w:pPr>
        <w:spacing w:before="43"/>
        <w:rPr>
          <w:b/>
          <w:sz w:val="24"/>
          <w:u w:val="single"/>
          <w:lang w:val="el-GR"/>
        </w:rPr>
      </w:pPr>
      <w:r>
        <w:rPr>
          <w:i/>
          <w:spacing w:val="-7"/>
          <w:sz w:val="24"/>
          <w:lang w:val="el-GR"/>
        </w:rPr>
        <w:t>4</w:t>
      </w:r>
      <w:r w:rsidRPr="005C1CCB">
        <w:rPr>
          <w:i/>
          <w:spacing w:val="-7"/>
          <w:sz w:val="24"/>
          <w:lang w:val="el-GR"/>
        </w:rPr>
        <w:t>.8</w:t>
      </w:r>
      <w:r w:rsidRPr="005C1CCB">
        <w:rPr>
          <w:i/>
          <w:sz w:val="24"/>
          <w:lang w:val="el-GR"/>
        </w:rPr>
        <w:t xml:space="preserve">.     </w:t>
      </w:r>
      <w:r w:rsidRPr="005C1CCB">
        <w:rPr>
          <w:i/>
          <w:spacing w:val="22"/>
          <w:sz w:val="24"/>
          <w:lang w:val="el-GR"/>
        </w:rPr>
        <w:t xml:space="preserve"> </w:t>
      </w:r>
      <w:r w:rsidRPr="005C1CCB">
        <w:rPr>
          <w:i/>
          <w:spacing w:val="-8"/>
          <w:sz w:val="24"/>
          <w:lang w:val="el-GR"/>
        </w:rPr>
        <w:t>Θ</w:t>
      </w:r>
      <w:r w:rsidRPr="005C1CCB">
        <w:rPr>
          <w:i/>
          <w:spacing w:val="-7"/>
          <w:sz w:val="24"/>
          <w:lang w:val="el-GR"/>
        </w:rPr>
        <w:t>ρ</w:t>
      </w:r>
      <w:r w:rsidRPr="005C1CCB">
        <w:rPr>
          <w:i/>
          <w:spacing w:val="-8"/>
          <w:sz w:val="24"/>
          <w:lang w:val="el-GR"/>
        </w:rPr>
        <w:t>α</w:t>
      </w:r>
      <w:r w:rsidRPr="005C1CCB">
        <w:rPr>
          <w:i/>
          <w:spacing w:val="-7"/>
          <w:sz w:val="24"/>
          <w:lang w:val="el-GR"/>
        </w:rPr>
        <w:t>ύ</w:t>
      </w:r>
      <w:r w:rsidRPr="005C1CCB">
        <w:rPr>
          <w:i/>
          <w:spacing w:val="-8"/>
          <w:sz w:val="24"/>
          <w:lang w:val="el-GR"/>
        </w:rPr>
        <w:t>σ</w:t>
      </w:r>
      <w:r w:rsidRPr="005C1CCB">
        <w:rPr>
          <w:i/>
          <w:sz w:val="24"/>
          <w:lang w:val="el-GR"/>
        </w:rPr>
        <w:t>η</w:t>
      </w:r>
      <w:r w:rsidRPr="005C1CCB">
        <w:rPr>
          <w:i/>
          <w:spacing w:val="-16"/>
          <w:sz w:val="24"/>
          <w:lang w:val="el-GR"/>
        </w:rPr>
        <w:t xml:space="preserve"> </w:t>
      </w:r>
      <w:r w:rsidRPr="005C1CCB">
        <w:rPr>
          <w:i/>
          <w:spacing w:val="-7"/>
          <w:sz w:val="24"/>
          <w:lang w:val="el-GR"/>
        </w:rPr>
        <w:t>κ</w:t>
      </w:r>
      <w:r w:rsidRPr="005C1CCB">
        <w:rPr>
          <w:i/>
          <w:spacing w:val="-10"/>
          <w:sz w:val="24"/>
          <w:lang w:val="el-GR"/>
        </w:rPr>
        <w:t>ρ</w:t>
      </w:r>
      <w:r w:rsidRPr="005C1CCB">
        <w:rPr>
          <w:i/>
          <w:spacing w:val="-7"/>
          <w:sz w:val="24"/>
          <w:lang w:val="el-GR"/>
        </w:rPr>
        <w:t>υ</w:t>
      </w:r>
      <w:r w:rsidRPr="005C1CCB">
        <w:rPr>
          <w:i/>
          <w:spacing w:val="-8"/>
          <w:sz w:val="24"/>
          <w:lang w:val="el-GR"/>
        </w:rPr>
        <w:t>σ</w:t>
      </w:r>
      <w:r w:rsidRPr="005C1CCB">
        <w:rPr>
          <w:i/>
          <w:spacing w:val="-7"/>
          <w:sz w:val="24"/>
          <w:lang w:val="el-GR"/>
        </w:rPr>
        <w:t>τ</w:t>
      </w:r>
      <w:r w:rsidRPr="005C1CCB">
        <w:rPr>
          <w:i/>
          <w:spacing w:val="-8"/>
          <w:sz w:val="24"/>
          <w:lang w:val="el-GR"/>
        </w:rPr>
        <w:t>άλλ</w:t>
      </w:r>
      <w:r w:rsidRPr="005C1CCB">
        <w:rPr>
          <w:i/>
          <w:spacing w:val="-6"/>
          <w:sz w:val="24"/>
          <w:lang w:val="el-GR"/>
        </w:rPr>
        <w:t>ω</w:t>
      </w:r>
      <w:r w:rsidRPr="005C1CCB">
        <w:rPr>
          <w:i/>
          <w:sz w:val="24"/>
          <w:lang w:val="el-GR"/>
        </w:rPr>
        <w:t>ν</w:t>
      </w:r>
      <w:r>
        <w:rPr>
          <w:i/>
          <w:sz w:val="24"/>
          <w:lang w:val="el-GR"/>
        </w:rPr>
        <w:t xml:space="preserve">  </w:t>
      </w:r>
      <w:r w:rsidRPr="00024D15">
        <w:rPr>
          <w:b/>
          <w:i/>
          <w:sz w:val="24"/>
          <w:u w:val="single"/>
          <w:lang w:val="el-GR"/>
        </w:rPr>
        <w:t>ΠΛΗΝ ΤΩΝ  ΣΑΡΩΘΡΩΝ</w:t>
      </w:r>
    </w:p>
    <w:p w:rsidR="00FE1FF8" w:rsidRPr="005C1CCB" w:rsidRDefault="00FE1FF8" w:rsidP="00FE1FF8">
      <w:pPr>
        <w:spacing w:before="41" w:line="275" w:lineRule="auto"/>
        <w:ind w:right="702"/>
        <w:rPr>
          <w:sz w:val="24"/>
          <w:lang w:val="el-GR"/>
        </w:rPr>
      </w:pPr>
    </w:p>
    <w:p w:rsidR="00FE1FF8" w:rsidRDefault="00FE1FF8" w:rsidP="00FE1FF8">
      <w:pPr>
        <w:spacing w:before="6"/>
        <w:ind w:right="5466"/>
        <w:rPr>
          <w:i/>
          <w:sz w:val="24"/>
          <w:lang w:val="el-GR"/>
        </w:rPr>
      </w:pPr>
      <w:r w:rsidRPr="005C1CCB">
        <w:rPr>
          <w:i/>
          <w:spacing w:val="-7"/>
          <w:sz w:val="24"/>
          <w:lang w:val="el-GR"/>
        </w:rPr>
        <w:t>4.</w:t>
      </w:r>
      <w:r>
        <w:rPr>
          <w:i/>
          <w:spacing w:val="-7"/>
          <w:sz w:val="24"/>
          <w:lang w:val="el-GR"/>
        </w:rPr>
        <w:t>9</w:t>
      </w:r>
      <w:r w:rsidRPr="005C1CCB">
        <w:rPr>
          <w:i/>
          <w:sz w:val="24"/>
          <w:lang w:val="el-GR"/>
        </w:rPr>
        <w:t xml:space="preserve">.     </w:t>
      </w:r>
      <w:r w:rsidRPr="005C1CCB">
        <w:rPr>
          <w:i/>
          <w:spacing w:val="22"/>
          <w:sz w:val="24"/>
          <w:lang w:val="el-GR"/>
        </w:rPr>
        <w:t xml:space="preserve"> </w:t>
      </w:r>
      <w:r w:rsidRPr="005C1CCB">
        <w:rPr>
          <w:i/>
          <w:spacing w:val="-7"/>
          <w:sz w:val="24"/>
          <w:lang w:val="el-GR"/>
        </w:rPr>
        <w:t>Φρο</w:t>
      </w:r>
      <w:r w:rsidRPr="005C1CCB">
        <w:rPr>
          <w:i/>
          <w:spacing w:val="-8"/>
          <w:sz w:val="24"/>
          <w:lang w:val="el-GR"/>
        </w:rPr>
        <w:t>ν</w:t>
      </w:r>
      <w:r w:rsidRPr="005C1CCB">
        <w:rPr>
          <w:i/>
          <w:spacing w:val="-9"/>
          <w:sz w:val="24"/>
          <w:lang w:val="el-GR"/>
        </w:rPr>
        <w:t>τ</w:t>
      </w:r>
      <w:r w:rsidRPr="005C1CCB">
        <w:rPr>
          <w:i/>
          <w:spacing w:val="-7"/>
          <w:sz w:val="24"/>
          <w:lang w:val="el-GR"/>
        </w:rPr>
        <w:t>ί</w:t>
      </w:r>
      <w:r w:rsidRPr="005C1CCB">
        <w:rPr>
          <w:i/>
          <w:spacing w:val="-6"/>
          <w:sz w:val="24"/>
          <w:lang w:val="el-GR"/>
        </w:rPr>
        <w:t>δ</w:t>
      </w:r>
      <w:r w:rsidRPr="005C1CCB">
        <w:rPr>
          <w:i/>
          <w:sz w:val="24"/>
          <w:lang w:val="el-GR"/>
        </w:rPr>
        <w:t>α</w:t>
      </w:r>
      <w:r w:rsidRPr="005C1CCB">
        <w:rPr>
          <w:i/>
          <w:spacing w:val="-16"/>
          <w:sz w:val="24"/>
          <w:lang w:val="el-GR"/>
        </w:rPr>
        <w:t xml:space="preserve"> </w:t>
      </w:r>
      <w:r w:rsidRPr="005C1CCB">
        <w:rPr>
          <w:i/>
          <w:spacing w:val="-8"/>
          <w:sz w:val="24"/>
          <w:lang w:val="el-GR"/>
        </w:rPr>
        <w:t>σ</w:t>
      </w:r>
      <w:r w:rsidRPr="005C1CCB">
        <w:rPr>
          <w:i/>
          <w:spacing w:val="-9"/>
          <w:sz w:val="24"/>
          <w:lang w:val="el-GR"/>
        </w:rPr>
        <w:t>τ</w:t>
      </w:r>
      <w:r w:rsidRPr="005C1CCB">
        <w:rPr>
          <w:i/>
          <w:spacing w:val="-5"/>
          <w:sz w:val="24"/>
          <w:lang w:val="el-GR"/>
        </w:rPr>
        <w:t>ο</w:t>
      </w:r>
      <w:r w:rsidRPr="005C1CCB">
        <w:rPr>
          <w:i/>
          <w:sz w:val="24"/>
          <w:lang w:val="el-GR"/>
        </w:rPr>
        <w:t>ν</w:t>
      </w:r>
      <w:r w:rsidRPr="005C1CCB">
        <w:rPr>
          <w:i/>
          <w:spacing w:val="-20"/>
          <w:sz w:val="24"/>
          <w:lang w:val="el-GR"/>
        </w:rPr>
        <w:t xml:space="preserve"> </w:t>
      </w:r>
      <w:r w:rsidRPr="005C1CCB">
        <w:rPr>
          <w:i/>
          <w:spacing w:val="-4"/>
          <w:sz w:val="24"/>
          <w:lang w:val="el-GR"/>
        </w:rPr>
        <w:t>τ</w:t>
      </w:r>
      <w:r w:rsidRPr="005C1CCB">
        <w:rPr>
          <w:i/>
          <w:spacing w:val="-7"/>
          <w:sz w:val="24"/>
          <w:lang w:val="el-GR"/>
        </w:rPr>
        <w:t>ό</w:t>
      </w:r>
      <w:r w:rsidRPr="005C1CCB">
        <w:rPr>
          <w:i/>
          <w:spacing w:val="-5"/>
          <w:sz w:val="24"/>
          <w:lang w:val="el-GR"/>
        </w:rPr>
        <w:t>π</w:t>
      </w:r>
      <w:r w:rsidRPr="005C1CCB">
        <w:rPr>
          <w:i/>
          <w:sz w:val="24"/>
          <w:lang w:val="el-GR"/>
        </w:rPr>
        <w:t>ο</w:t>
      </w:r>
      <w:r w:rsidRPr="005C1CCB">
        <w:rPr>
          <w:i/>
          <w:spacing w:val="-16"/>
          <w:sz w:val="24"/>
          <w:lang w:val="el-GR"/>
        </w:rPr>
        <w:t xml:space="preserve"> </w:t>
      </w:r>
      <w:r w:rsidRPr="005C1CCB">
        <w:rPr>
          <w:i/>
          <w:spacing w:val="-9"/>
          <w:sz w:val="24"/>
          <w:lang w:val="el-GR"/>
        </w:rPr>
        <w:t>τ</w:t>
      </w:r>
      <w:r w:rsidRPr="005C1CCB">
        <w:rPr>
          <w:i/>
          <w:spacing w:val="-7"/>
          <w:sz w:val="24"/>
          <w:lang w:val="el-GR"/>
        </w:rPr>
        <w:t>ο</w:t>
      </w:r>
      <w:r w:rsidRPr="005C1CCB">
        <w:rPr>
          <w:i/>
          <w:sz w:val="24"/>
          <w:lang w:val="el-GR"/>
        </w:rPr>
        <w:t>υ</w:t>
      </w:r>
      <w:r w:rsidRPr="005C1CCB">
        <w:rPr>
          <w:i/>
          <w:spacing w:val="-12"/>
          <w:sz w:val="24"/>
          <w:lang w:val="el-GR"/>
        </w:rPr>
        <w:t xml:space="preserve"> </w:t>
      </w:r>
      <w:r w:rsidRPr="005C1CCB">
        <w:rPr>
          <w:i/>
          <w:spacing w:val="-13"/>
          <w:sz w:val="24"/>
          <w:lang w:val="el-GR"/>
        </w:rPr>
        <w:t>α</w:t>
      </w:r>
      <w:r w:rsidRPr="005C1CCB">
        <w:rPr>
          <w:i/>
          <w:spacing w:val="-7"/>
          <w:sz w:val="24"/>
          <w:lang w:val="el-GR"/>
        </w:rPr>
        <w:t>τυχ</w:t>
      </w:r>
      <w:r w:rsidRPr="005C1CCB">
        <w:rPr>
          <w:i/>
          <w:spacing w:val="-9"/>
          <w:sz w:val="24"/>
          <w:lang w:val="el-GR"/>
        </w:rPr>
        <w:t>ή</w:t>
      </w:r>
      <w:r w:rsidRPr="005C1CCB">
        <w:rPr>
          <w:i/>
          <w:spacing w:val="-8"/>
          <w:sz w:val="24"/>
          <w:lang w:val="el-GR"/>
        </w:rPr>
        <w:t>μα</w:t>
      </w:r>
      <w:r w:rsidRPr="005C1CCB">
        <w:rPr>
          <w:i/>
          <w:spacing w:val="-7"/>
          <w:sz w:val="24"/>
          <w:lang w:val="el-GR"/>
        </w:rPr>
        <w:t>τ</w:t>
      </w:r>
      <w:r w:rsidRPr="005C1CCB">
        <w:rPr>
          <w:i/>
          <w:spacing w:val="-10"/>
          <w:sz w:val="24"/>
          <w:lang w:val="el-GR"/>
        </w:rPr>
        <w:t>ο</w:t>
      </w:r>
      <w:r w:rsidRPr="005C1CCB">
        <w:rPr>
          <w:i/>
          <w:sz w:val="24"/>
          <w:lang w:val="el-GR"/>
        </w:rPr>
        <w:t>ς</w:t>
      </w:r>
    </w:p>
    <w:p w:rsidR="00FE1FF8" w:rsidRDefault="00FE1FF8" w:rsidP="00FE1FF8">
      <w:pPr>
        <w:spacing w:before="6"/>
        <w:ind w:right="5466"/>
        <w:rPr>
          <w:i/>
          <w:sz w:val="24"/>
          <w:lang w:val="el-GR"/>
        </w:rPr>
      </w:pPr>
    </w:p>
    <w:p w:rsidR="00FE1FF8" w:rsidRDefault="00FE1FF8" w:rsidP="00FE1FF8">
      <w:pPr>
        <w:spacing w:before="6"/>
        <w:ind w:right="5466"/>
        <w:rPr>
          <w:i/>
          <w:sz w:val="24"/>
          <w:lang w:val="el-GR"/>
        </w:rPr>
      </w:pPr>
    </w:p>
    <w:p w:rsidR="00FE1FF8" w:rsidRDefault="00FE1FF8" w:rsidP="00FE1FF8">
      <w:pPr>
        <w:spacing w:before="6"/>
        <w:ind w:right="5466"/>
        <w:rPr>
          <w:i/>
          <w:sz w:val="24"/>
          <w:lang w:val="el-GR"/>
        </w:rPr>
      </w:pPr>
    </w:p>
    <w:p w:rsidR="00FE1FF8" w:rsidRDefault="00FE1FF8" w:rsidP="00FE1FF8">
      <w:pPr>
        <w:spacing w:before="6"/>
        <w:ind w:right="5466"/>
        <w:rPr>
          <w:i/>
          <w:sz w:val="24"/>
          <w:lang w:val="el-GR"/>
        </w:rPr>
      </w:pPr>
    </w:p>
    <w:p w:rsidR="00FE1FF8" w:rsidRDefault="00FE1FF8" w:rsidP="00FE1FF8">
      <w:pPr>
        <w:spacing w:before="6"/>
        <w:ind w:right="5466"/>
        <w:rPr>
          <w:i/>
          <w:sz w:val="24"/>
          <w:lang w:val="el-GR"/>
        </w:rPr>
      </w:pPr>
    </w:p>
    <w:p w:rsidR="00FE1FF8" w:rsidRPr="005C1CCB" w:rsidRDefault="00FE1FF8" w:rsidP="00FE1FF8">
      <w:pPr>
        <w:spacing w:before="6"/>
        <w:ind w:right="5466"/>
        <w:rPr>
          <w:sz w:val="24"/>
          <w:lang w:val="el-GR"/>
        </w:rPr>
      </w:pPr>
    </w:p>
    <w:p w:rsidR="00FE1FF8" w:rsidRDefault="00FE1FF8" w:rsidP="00FE1FF8">
      <w:pPr>
        <w:spacing w:line="200" w:lineRule="exact"/>
        <w:rPr>
          <w:sz w:val="24"/>
          <w:lang w:val="el-GR"/>
        </w:rPr>
      </w:pPr>
    </w:p>
    <w:p w:rsidR="00FE1FF8" w:rsidRPr="005C1CCB" w:rsidRDefault="00FE1FF8" w:rsidP="00FE1FF8">
      <w:pPr>
        <w:spacing w:line="276" w:lineRule="auto"/>
        <w:ind w:right="42"/>
        <w:rPr>
          <w:sz w:val="24"/>
          <w:lang w:val="el-GR"/>
        </w:rPr>
      </w:pPr>
      <w:r w:rsidRPr="005C1CCB">
        <w:rPr>
          <w:b/>
          <w:spacing w:val="-7"/>
          <w:sz w:val="24"/>
          <w:u w:val="thick" w:color="000000"/>
          <w:lang w:val="el-GR"/>
        </w:rPr>
        <w:t>5</w:t>
      </w:r>
      <w:r w:rsidRPr="005C1CCB">
        <w:rPr>
          <w:b/>
          <w:sz w:val="24"/>
          <w:u w:val="thick" w:color="000000"/>
          <w:lang w:val="el-GR"/>
        </w:rPr>
        <w:t>.</w:t>
      </w:r>
      <w:r w:rsidRPr="005C1CCB">
        <w:rPr>
          <w:b/>
          <w:spacing w:val="-17"/>
          <w:sz w:val="24"/>
          <w:u w:val="thick" w:color="000000"/>
          <w:lang w:val="el-GR"/>
        </w:rPr>
        <w:t xml:space="preserve"> </w:t>
      </w:r>
      <w:r w:rsidRPr="005C1CCB">
        <w:rPr>
          <w:b/>
          <w:spacing w:val="-7"/>
          <w:sz w:val="24"/>
          <w:u w:val="thick" w:color="000000"/>
          <w:lang w:val="el-GR"/>
        </w:rPr>
        <w:t>Ο</w:t>
      </w:r>
      <w:r w:rsidRPr="005C1CCB">
        <w:rPr>
          <w:b/>
          <w:spacing w:val="-8"/>
          <w:sz w:val="24"/>
          <w:u w:val="thick" w:color="000000"/>
          <w:lang w:val="el-GR"/>
        </w:rPr>
        <w:t>ΜΑ</w:t>
      </w:r>
      <w:r w:rsidRPr="005C1CCB">
        <w:rPr>
          <w:b/>
          <w:spacing w:val="-6"/>
          <w:sz w:val="24"/>
          <w:u w:val="thick" w:color="000000"/>
          <w:lang w:val="el-GR"/>
        </w:rPr>
        <w:t>Δ</w:t>
      </w:r>
      <w:r w:rsidRPr="005C1CCB">
        <w:rPr>
          <w:b/>
          <w:sz w:val="24"/>
          <w:u w:val="thick" w:color="000000"/>
          <w:lang w:val="el-GR"/>
        </w:rPr>
        <w:t xml:space="preserve">Α </w:t>
      </w:r>
      <w:r w:rsidRPr="005C1CCB">
        <w:rPr>
          <w:b/>
          <w:spacing w:val="33"/>
          <w:sz w:val="24"/>
          <w:u w:val="thick" w:color="000000"/>
          <w:lang w:val="el-GR"/>
        </w:rPr>
        <w:t xml:space="preserve"> </w:t>
      </w:r>
      <w:r w:rsidRPr="005C1CCB">
        <w:rPr>
          <w:b/>
          <w:spacing w:val="-6"/>
          <w:sz w:val="24"/>
          <w:u w:val="thick" w:color="000000"/>
          <w:lang w:val="el-GR"/>
        </w:rPr>
        <w:t>Ε</w:t>
      </w:r>
      <w:r w:rsidRPr="005C1CCB">
        <w:rPr>
          <w:b/>
          <w:sz w:val="24"/>
          <w:u w:val="thick" w:color="000000"/>
          <w:lang w:val="el-GR"/>
        </w:rPr>
        <w:t xml:space="preserve">’ </w:t>
      </w:r>
      <w:r w:rsidRPr="005C1CCB">
        <w:rPr>
          <w:b/>
          <w:spacing w:val="-15"/>
          <w:sz w:val="24"/>
          <w:u w:val="thick" w:color="000000"/>
          <w:lang w:val="el-GR"/>
        </w:rPr>
        <w:t xml:space="preserve"> </w:t>
      </w:r>
      <w:r w:rsidRPr="005C1CCB">
        <w:rPr>
          <w:b/>
          <w:sz w:val="24"/>
          <w:u w:val="thick" w:color="000000"/>
          <w:lang w:val="el-GR"/>
        </w:rPr>
        <w:t>:</w:t>
      </w:r>
    </w:p>
    <w:p w:rsidR="00FE1FF8" w:rsidRPr="005C1CCB" w:rsidRDefault="00FE1FF8" w:rsidP="00FE1FF8">
      <w:pPr>
        <w:spacing w:before="43"/>
        <w:ind w:right="672"/>
        <w:rPr>
          <w:sz w:val="24"/>
          <w:lang w:val="el-GR"/>
        </w:rPr>
      </w:pPr>
      <w:r w:rsidRPr="005C1CCB">
        <w:rPr>
          <w:b/>
          <w:spacing w:val="-6"/>
          <w:sz w:val="24"/>
          <w:lang w:val="el-GR"/>
        </w:rPr>
        <w:t>Γ</w:t>
      </w:r>
      <w:r w:rsidRPr="005C1CCB">
        <w:rPr>
          <w:b/>
          <w:spacing w:val="-10"/>
          <w:sz w:val="24"/>
          <w:lang w:val="el-GR"/>
        </w:rPr>
        <w:t>ι</w:t>
      </w:r>
      <w:r w:rsidRPr="005C1CCB">
        <w:rPr>
          <w:b/>
          <w:sz w:val="24"/>
          <w:lang w:val="el-GR"/>
        </w:rPr>
        <w:t>α</w:t>
      </w:r>
      <w:r w:rsidRPr="005C1CCB">
        <w:rPr>
          <w:b/>
          <w:spacing w:val="-14"/>
          <w:sz w:val="24"/>
          <w:lang w:val="el-GR"/>
        </w:rPr>
        <w:t xml:space="preserve"> </w:t>
      </w:r>
      <w:r w:rsidRPr="005C1CCB">
        <w:rPr>
          <w:b/>
          <w:spacing w:val="-7"/>
          <w:sz w:val="24"/>
          <w:lang w:val="el-GR"/>
        </w:rPr>
        <w:t>ό</w:t>
      </w:r>
      <w:r w:rsidRPr="005C1CCB">
        <w:rPr>
          <w:b/>
          <w:spacing w:val="-10"/>
          <w:sz w:val="24"/>
          <w:lang w:val="el-GR"/>
        </w:rPr>
        <w:t>λ</w:t>
      </w:r>
      <w:r w:rsidRPr="005C1CCB">
        <w:rPr>
          <w:b/>
          <w:sz w:val="24"/>
          <w:lang w:val="el-GR"/>
        </w:rPr>
        <w:t>α</w:t>
      </w:r>
      <w:r w:rsidRPr="005C1CCB">
        <w:rPr>
          <w:b/>
          <w:spacing w:val="-14"/>
          <w:sz w:val="24"/>
          <w:lang w:val="el-GR"/>
        </w:rPr>
        <w:t xml:space="preserve"> </w:t>
      </w:r>
      <w:r w:rsidRPr="005C1CCB">
        <w:rPr>
          <w:b/>
          <w:spacing w:val="-10"/>
          <w:sz w:val="24"/>
          <w:lang w:val="el-GR"/>
        </w:rPr>
        <w:t>τ</w:t>
      </w:r>
      <w:r w:rsidRPr="005C1CCB">
        <w:rPr>
          <w:b/>
          <w:sz w:val="24"/>
          <w:lang w:val="el-GR"/>
        </w:rPr>
        <w:t>α</w:t>
      </w:r>
      <w:r w:rsidRPr="005C1CCB">
        <w:rPr>
          <w:b/>
          <w:spacing w:val="-16"/>
          <w:sz w:val="24"/>
          <w:lang w:val="el-GR"/>
        </w:rPr>
        <w:t xml:space="preserve"> </w:t>
      </w:r>
      <w:r w:rsidRPr="005C1CCB">
        <w:rPr>
          <w:b/>
          <w:spacing w:val="-7"/>
          <w:sz w:val="24"/>
          <w:lang w:val="el-GR"/>
        </w:rPr>
        <w:t>δ</w:t>
      </w:r>
      <w:r w:rsidRPr="005C1CCB">
        <w:rPr>
          <w:b/>
          <w:spacing w:val="-10"/>
          <w:sz w:val="24"/>
          <w:lang w:val="el-GR"/>
        </w:rPr>
        <w:t>ί</w:t>
      </w:r>
      <w:r w:rsidRPr="005C1CCB">
        <w:rPr>
          <w:b/>
          <w:spacing w:val="-6"/>
          <w:sz w:val="24"/>
          <w:lang w:val="el-GR"/>
        </w:rPr>
        <w:t>κ</w:t>
      </w:r>
      <w:r w:rsidRPr="005C1CCB">
        <w:rPr>
          <w:b/>
          <w:spacing w:val="-9"/>
          <w:sz w:val="24"/>
          <w:lang w:val="el-GR"/>
        </w:rPr>
        <w:t>υ</w:t>
      </w:r>
      <w:r w:rsidRPr="005C1CCB">
        <w:rPr>
          <w:b/>
          <w:spacing w:val="-6"/>
          <w:sz w:val="24"/>
          <w:lang w:val="el-GR"/>
        </w:rPr>
        <w:t>κ</w:t>
      </w:r>
      <w:r w:rsidRPr="005C1CCB">
        <w:rPr>
          <w:b/>
          <w:spacing w:val="-10"/>
          <w:sz w:val="24"/>
          <w:lang w:val="el-GR"/>
        </w:rPr>
        <w:t>λ</w:t>
      </w:r>
      <w:r w:rsidRPr="005C1CCB">
        <w:rPr>
          <w:b/>
          <w:sz w:val="24"/>
          <w:lang w:val="el-GR"/>
        </w:rPr>
        <w:t>α</w:t>
      </w:r>
      <w:r w:rsidRPr="005C1CCB">
        <w:rPr>
          <w:b/>
          <w:spacing w:val="-16"/>
          <w:sz w:val="24"/>
          <w:lang w:val="el-GR"/>
        </w:rPr>
        <w:t xml:space="preserve"> </w:t>
      </w:r>
      <w:r w:rsidRPr="005C1CCB">
        <w:rPr>
          <w:b/>
          <w:spacing w:val="-6"/>
          <w:sz w:val="24"/>
          <w:lang w:val="el-GR"/>
        </w:rPr>
        <w:t>κ</w:t>
      </w:r>
      <w:r w:rsidRPr="005C1CCB">
        <w:rPr>
          <w:b/>
          <w:spacing w:val="-7"/>
          <w:sz w:val="24"/>
          <w:lang w:val="el-GR"/>
        </w:rPr>
        <w:t>α</w:t>
      </w:r>
      <w:r w:rsidRPr="005C1CCB">
        <w:rPr>
          <w:b/>
          <w:sz w:val="24"/>
          <w:lang w:val="el-GR"/>
        </w:rPr>
        <w:t>ι</w:t>
      </w:r>
      <w:r w:rsidRPr="005C1CCB">
        <w:rPr>
          <w:b/>
          <w:spacing w:val="-14"/>
          <w:sz w:val="24"/>
          <w:lang w:val="el-GR"/>
        </w:rPr>
        <w:t xml:space="preserve"> </w:t>
      </w:r>
      <w:r w:rsidRPr="005C1CCB">
        <w:rPr>
          <w:b/>
          <w:spacing w:val="-12"/>
          <w:sz w:val="24"/>
          <w:lang w:val="el-GR"/>
        </w:rPr>
        <w:t>τ</w:t>
      </w:r>
      <w:r w:rsidRPr="005C1CCB">
        <w:rPr>
          <w:b/>
          <w:spacing w:val="-5"/>
          <w:sz w:val="24"/>
          <w:lang w:val="el-GR"/>
        </w:rPr>
        <w:t>ρ</w:t>
      </w:r>
      <w:r w:rsidRPr="005C1CCB">
        <w:rPr>
          <w:b/>
          <w:spacing w:val="-10"/>
          <w:sz w:val="24"/>
          <w:lang w:val="el-GR"/>
        </w:rPr>
        <w:t>ί</w:t>
      </w:r>
      <w:r w:rsidRPr="005C1CCB">
        <w:rPr>
          <w:b/>
          <w:spacing w:val="-6"/>
          <w:sz w:val="24"/>
          <w:lang w:val="el-GR"/>
        </w:rPr>
        <w:t>κ</w:t>
      </w:r>
      <w:r w:rsidRPr="005C1CCB">
        <w:rPr>
          <w:b/>
          <w:spacing w:val="-9"/>
          <w:sz w:val="24"/>
          <w:lang w:val="el-GR"/>
        </w:rPr>
        <w:t>υ</w:t>
      </w:r>
      <w:r w:rsidRPr="005C1CCB">
        <w:rPr>
          <w:b/>
          <w:spacing w:val="-6"/>
          <w:sz w:val="24"/>
          <w:lang w:val="el-GR"/>
        </w:rPr>
        <w:t>κ</w:t>
      </w:r>
      <w:r w:rsidRPr="005C1CCB">
        <w:rPr>
          <w:b/>
          <w:spacing w:val="-10"/>
          <w:sz w:val="24"/>
          <w:lang w:val="el-GR"/>
        </w:rPr>
        <w:t>λ</w:t>
      </w:r>
      <w:r w:rsidRPr="005C1CCB">
        <w:rPr>
          <w:b/>
          <w:sz w:val="24"/>
          <w:lang w:val="el-GR"/>
        </w:rPr>
        <w:t>α</w:t>
      </w:r>
      <w:r w:rsidRPr="005C1CCB">
        <w:rPr>
          <w:b/>
          <w:spacing w:val="-16"/>
          <w:sz w:val="24"/>
          <w:lang w:val="el-GR"/>
        </w:rPr>
        <w:t xml:space="preserve"> </w:t>
      </w:r>
      <w:r w:rsidRPr="005C1CCB">
        <w:rPr>
          <w:b/>
          <w:spacing w:val="-7"/>
          <w:sz w:val="24"/>
          <w:lang w:val="el-GR"/>
        </w:rPr>
        <w:t>ο</w:t>
      </w:r>
      <w:r w:rsidRPr="005C1CCB">
        <w:rPr>
          <w:b/>
          <w:spacing w:val="-8"/>
          <w:sz w:val="24"/>
          <w:lang w:val="el-GR"/>
        </w:rPr>
        <w:t>χ</w:t>
      </w:r>
      <w:r w:rsidRPr="005C1CCB">
        <w:rPr>
          <w:b/>
          <w:spacing w:val="-9"/>
          <w:sz w:val="24"/>
          <w:lang w:val="el-GR"/>
        </w:rPr>
        <w:t>ή</w:t>
      </w:r>
      <w:r w:rsidRPr="005C1CCB">
        <w:rPr>
          <w:b/>
          <w:spacing w:val="-6"/>
          <w:sz w:val="24"/>
          <w:lang w:val="el-GR"/>
        </w:rPr>
        <w:t>μ</w:t>
      </w:r>
      <w:r w:rsidRPr="005C1CCB">
        <w:rPr>
          <w:b/>
          <w:spacing w:val="-9"/>
          <w:sz w:val="24"/>
          <w:lang w:val="el-GR"/>
        </w:rPr>
        <w:t>α</w:t>
      </w:r>
      <w:r w:rsidRPr="005C1CCB">
        <w:rPr>
          <w:b/>
          <w:spacing w:val="-7"/>
          <w:sz w:val="24"/>
          <w:lang w:val="el-GR"/>
        </w:rPr>
        <w:t>τ</w:t>
      </w:r>
      <w:r w:rsidRPr="005C1CCB">
        <w:rPr>
          <w:b/>
          <w:sz w:val="24"/>
          <w:lang w:val="el-GR"/>
        </w:rPr>
        <w:t>α</w:t>
      </w:r>
      <w:r w:rsidRPr="005C1CCB">
        <w:rPr>
          <w:b/>
          <w:spacing w:val="36"/>
          <w:sz w:val="24"/>
          <w:lang w:val="el-GR"/>
        </w:rPr>
        <w:t xml:space="preserve"> </w:t>
      </w:r>
      <w:r w:rsidRPr="005C1CCB">
        <w:rPr>
          <w:b/>
          <w:spacing w:val="-10"/>
          <w:sz w:val="24"/>
          <w:lang w:val="el-GR"/>
        </w:rPr>
        <w:t>(</w:t>
      </w:r>
      <w:r w:rsidRPr="005C1CCB">
        <w:rPr>
          <w:b/>
          <w:i/>
          <w:spacing w:val="-6"/>
          <w:sz w:val="24"/>
          <w:lang w:val="el-GR"/>
        </w:rPr>
        <w:t>μ</w:t>
      </w:r>
      <w:r w:rsidRPr="005C1CCB">
        <w:rPr>
          <w:b/>
          <w:i/>
          <w:sz w:val="24"/>
          <w:lang w:val="el-GR"/>
        </w:rPr>
        <w:t>ε</w:t>
      </w:r>
      <w:r w:rsidRPr="005C1CCB">
        <w:rPr>
          <w:b/>
          <w:i/>
          <w:spacing w:val="-12"/>
          <w:sz w:val="24"/>
          <w:lang w:val="el-GR"/>
        </w:rPr>
        <w:t xml:space="preserve"> </w:t>
      </w:r>
      <w:r w:rsidRPr="005C1CCB">
        <w:rPr>
          <w:b/>
          <w:i/>
          <w:spacing w:val="-8"/>
          <w:sz w:val="24"/>
          <w:lang w:val="el-GR"/>
        </w:rPr>
        <w:t>τ</w:t>
      </w:r>
      <w:r w:rsidRPr="005C1CCB">
        <w:rPr>
          <w:b/>
          <w:i/>
          <w:sz w:val="24"/>
          <w:lang w:val="el-GR"/>
        </w:rPr>
        <w:t>α</w:t>
      </w:r>
      <w:r w:rsidRPr="005C1CCB">
        <w:rPr>
          <w:b/>
          <w:i/>
          <w:spacing w:val="-15"/>
          <w:sz w:val="24"/>
          <w:lang w:val="el-GR"/>
        </w:rPr>
        <w:t xml:space="preserve"> </w:t>
      </w:r>
      <w:r w:rsidRPr="005C1CCB">
        <w:rPr>
          <w:b/>
          <w:i/>
          <w:spacing w:val="-7"/>
          <w:sz w:val="24"/>
          <w:lang w:val="el-GR"/>
        </w:rPr>
        <w:t>κ</w:t>
      </w:r>
      <w:r w:rsidRPr="005C1CCB">
        <w:rPr>
          <w:b/>
          <w:i/>
          <w:spacing w:val="-8"/>
          <w:sz w:val="24"/>
          <w:lang w:val="el-GR"/>
        </w:rPr>
        <w:t>ατώτατ</w:t>
      </w:r>
      <w:r w:rsidRPr="005C1CCB">
        <w:rPr>
          <w:b/>
          <w:i/>
          <w:sz w:val="24"/>
          <w:lang w:val="el-GR"/>
        </w:rPr>
        <w:t>α</w:t>
      </w:r>
      <w:r w:rsidRPr="005C1CCB">
        <w:rPr>
          <w:b/>
          <w:i/>
          <w:spacing w:val="-15"/>
          <w:sz w:val="24"/>
          <w:lang w:val="el-GR"/>
        </w:rPr>
        <w:t xml:space="preserve"> </w:t>
      </w:r>
      <w:r w:rsidRPr="005C1CCB">
        <w:rPr>
          <w:b/>
          <w:i/>
          <w:spacing w:val="-10"/>
          <w:sz w:val="24"/>
          <w:lang w:val="el-GR"/>
        </w:rPr>
        <w:t>ό</w:t>
      </w:r>
      <w:r w:rsidRPr="005C1CCB">
        <w:rPr>
          <w:b/>
          <w:i/>
          <w:spacing w:val="-6"/>
          <w:sz w:val="24"/>
          <w:lang w:val="el-GR"/>
        </w:rPr>
        <w:t>ρ</w:t>
      </w:r>
      <w:r w:rsidRPr="005C1CCB">
        <w:rPr>
          <w:b/>
          <w:i/>
          <w:spacing w:val="-7"/>
          <w:sz w:val="24"/>
          <w:lang w:val="el-GR"/>
        </w:rPr>
        <w:t>ι</w:t>
      </w:r>
      <w:r w:rsidRPr="005C1CCB">
        <w:rPr>
          <w:b/>
          <w:i/>
          <w:sz w:val="24"/>
          <w:lang w:val="el-GR"/>
        </w:rPr>
        <w:t>α</w:t>
      </w:r>
      <w:r w:rsidRPr="005C1CCB">
        <w:rPr>
          <w:b/>
          <w:i/>
          <w:spacing w:val="-20"/>
          <w:sz w:val="24"/>
          <w:lang w:val="el-GR"/>
        </w:rPr>
        <w:t xml:space="preserve"> </w:t>
      </w:r>
      <w:r w:rsidRPr="005C1CCB">
        <w:rPr>
          <w:b/>
          <w:i/>
          <w:spacing w:val="-7"/>
          <w:sz w:val="24"/>
          <w:lang w:val="el-GR"/>
        </w:rPr>
        <w:t>υ</w:t>
      </w:r>
      <w:r w:rsidRPr="005C1CCB">
        <w:rPr>
          <w:b/>
          <w:i/>
          <w:spacing w:val="-6"/>
          <w:sz w:val="24"/>
          <w:lang w:val="el-GR"/>
        </w:rPr>
        <w:t>π</w:t>
      </w:r>
      <w:r w:rsidRPr="005C1CCB">
        <w:rPr>
          <w:b/>
          <w:i/>
          <w:spacing w:val="-5"/>
          <w:sz w:val="24"/>
          <w:lang w:val="el-GR"/>
        </w:rPr>
        <w:t>ο</w:t>
      </w:r>
      <w:r w:rsidRPr="005C1CCB">
        <w:rPr>
          <w:b/>
          <w:i/>
          <w:spacing w:val="-13"/>
          <w:sz w:val="24"/>
          <w:lang w:val="el-GR"/>
        </w:rPr>
        <w:t>χ</w:t>
      </w:r>
      <w:r w:rsidRPr="005C1CCB">
        <w:rPr>
          <w:b/>
          <w:i/>
          <w:spacing w:val="-6"/>
          <w:sz w:val="24"/>
          <w:lang w:val="el-GR"/>
        </w:rPr>
        <w:t>ρ</w:t>
      </w:r>
      <w:r w:rsidRPr="005C1CCB">
        <w:rPr>
          <w:b/>
          <w:i/>
          <w:spacing w:val="-7"/>
          <w:sz w:val="24"/>
          <w:lang w:val="el-GR"/>
        </w:rPr>
        <w:t>ε</w:t>
      </w:r>
      <w:r w:rsidRPr="005C1CCB">
        <w:rPr>
          <w:b/>
          <w:i/>
          <w:spacing w:val="-8"/>
          <w:sz w:val="24"/>
          <w:lang w:val="el-GR"/>
        </w:rPr>
        <w:t>ωτ</w:t>
      </w:r>
      <w:r w:rsidRPr="005C1CCB">
        <w:rPr>
          <w:b/>
          <w:i/>
          <w:spacing w:val="-4"/>
          <w:sz w:val="24"/>
          <w:lang w:val="el-GR"/>
        </w:rPr>
        <w:t>ι</w:t>
      </w:r>
      <w:r w:rsidRPr="005C1CCB">
        <w:rPr>
          <w:b/>
          <w:i/>
          <w:spacing w:val="-7"/>
          <w:sz w:val="24"/>
          <w:lang w:val="el-GR"/>
        </w:rPr>
        <w:t>κ</w:t>
      </w:r>
      <w:r w:rsidRPr="005C1CCB">
        <w:rPr>
          <w:b/>
          <w:i/>
          <w:spacing w:val="-9"/>
          <w:sz w:val="24"/>
          <w:lang w:val="el-GR"/>
        </w:rPr>
        <w:t>ή</w:t>
      </w:r>
      <w:r w:rsidRPr="005C1CCB">
        <w:rPr>
          <w:b/>
          <w:i/>
          <w:sz w:val="24"/>
          <w:lang w:val="el-GR"/>
        </w:rPr>
        <w:t>ς</w:t>
      </w:r>
      <w:r w:rsidRPr="005C1CCB">
        <w:rPr>
          <w:b/>
          <w:i/>
          <w:spacing w:val="-11"/>
          <w:sz w:val="24"/>
          <w:lang w:val="el-GR"/>
        </w:rPr>
        <w:t xml:space="preserve"> </w:t>
      </w:r>
      <w:r w:rsidRPr="005C1CCB">
        <w:rPr>
          <w:b/>
          <w:i/>
          <w:spacing w:val="-8"/>
          <w:sz w:val="24"/>
          <w:lang w:val="el-GR"/>
        </w:rPr>
        <w:t>α</w:t>
      </w:r>
      <w:r w:rsidRPr="005C1CCB">
        <w:rPr>
          <w:b/>
          <w:i/>
          <w:spacing w:val="-9"/>
          <w:sz w:val="24"/>
          <w:lang w:val="el-GR"/>
        </w:rPr>
        <w:t>σ</w:t>
      </w:r>
      <w:r w:rsidRPr="005C1CCB">
        <w:rPr>
          <w:b/>
          <w:i/>
          <w:spacing w:val="-6"/>
          <w:sz w:val="24"/>
          <w:lang w:val="el-GR"/>
        </w:rPr>
        <w:t>φ</w:t>
      </w:r>
      <w:r w:rsidRPr="005C1CCB">
        <w:rPr>
          <w:b/>
          <w:i/>
          <w:spacing w:val="-8"/>
          <w:sz w:val="24"/>
          <w:lang w:val="el-GR"/>
        </w:rPr>
        <w:t>ά</w:t>
      </w:r>
      <w:r w:rsidRPr="005C1CCB">
        <w:rPr>
          <w:b/>
          <w:i/>
          <w:spacing w:val="-11"/>
          <w:sz w:val="24"/>
          <w:lang w:val="el-GR"/>
        </w:rPr>
        <w:t>λ</w:t>
      </w:r>
      <w:r w:rsidRPr="005C1CCB">
        <w:rPr>
          <w:b/>
          <w:i/>
          <w:spacing w:val="-7"/>
          <w:sz w:val="24"/>
          <w:lang w:val="el-GR"/>
        </w:rPr>
        <w:t>ι</w:t>
      </w:r>
      <w:r w:rsidRPr="005C1CCB">
        <w:rPr>
          <w:b/>
          <w:i/>
          <w:spacing w:val="-9"/>
          <w:sz w:val="24"/>
          <w:lang w:val="el-GR"/>
        </w:rPr>
        <w:t>σ</w:t>
      </w:r>
      <w:r w:rsidRPr="005C1CCB">
        <w:rPr>
          <w:b/>
          <w:i/>
          <w:spacing w:val="-7"/>
          <w:sz w:val="24"/>
          <w:lang w:val="el-GR"/>
        </w:rPr>
        <w:t>η</w:t>
      </w:r>
      <w:r w:rsidRPr="005C1CCB">
        <w:rPr>
          <w:b/>
          <w:i/>
          <w:spacing w:val="-6"/>
          <w:sz w:val="24"/>
          <w:lang w:val="el-GR"/>
        </w:rPr>
        <w:t>ς</w:t>
      </w:r>
      <w:r w:rsidRPr="005C1CCB">
        <w:rPr>
          <w:b/>
          <w:i/>
          <w:sz w:val="24"/>
          <w:lang w:val="el-GR"/>
        </w:rPr>
        <w:t>)</w:t>
      </w:r>
    </w:p>
    <w:p w:rsidR="00FE1FF8" w:rsidRPr="005C1CCB" w:rsidRDefault="00FE1FF8" w:rsidP="00FE1FF8">
      <w:pPr>
        <w:spacing w:line="200" w:lineRule="exact"/>
        <w:rPr>
          <w:sz w:val="24"/>
          <w:lang w:val="el-GR"/>
        </w:rPr>
      </w:pPr>
    </w:p>
    <w:p w:rsidR="00FE1FF8" w:rsidRPr="005C1CCB" w:rsidRDefault="00FE1FF8" w:rsidP="00FE1FF8">
      <w:pPr>
        <w:ind w:right="7054"/>
        <w:rPr>
          <w:sz w:val="24"/>
          <w:lang w:val="el-GR"/>
        </w:rPr>
      </w:pPr>
      <w:r w:rsidRPr="005C1CCB">
        <w:rPr>
          <w:b/>
          <w:spacing w:val="-8"/>
          <w:sz w:val="24"/>
          <w:lang w:val="el-GR"/>
        </w:rPr>
        <w:t>Υ</w:t>
      </w:r>
      <w:r w:rsidRPr="005C1CCB">
        <w:rPr>
          <w:b/>
          <w:spacing w:val="-7"/>
          <w:sz w:val="24"/>
          <w:lang w:val="el-GR"/>
        </w:rPr>
        <w:t>πο</w:t>
      </w:r>
      <w:r w:rsidRPr="005C1CCB">
        <w:rPr>
          <w:b/>
          <w:spacing w:val="-10"/>
          <w:sz w:val="24"/>
          <w:lang w:val="el-GR"/>
        </w:rPr>
        <w:t>χ</w:t>
      </w:r>
      <w:r w:rsidRPr="005C1CCB">
        <w:rPr>
          <w:b/>
          <w:spacing w:val="-6"/>
          <w:sz w:val="24"/>
          <w:lang w:val="el-GR"/>
        </w:rPr>
        <w:t>ρ</w:t>
      </w:r>
      <w:r w:rsidRPr="005C1CCB">
        <w:rPr>
          <w:b/>
          <w:spacing w:val="-11"/>
          <w:sz w:val="24"/>
          <w:lang w:val="el-GR"/>
        </w:rPr>
        <w:t>ε</w:t>
      </w:r>
      <w:r w:rsidRPr="005C1CCB">
        <w:rPr>
          <w:b/>
          <w:sz w:val="24"/>
          <w:lang w:val="el-GR"/>
        </w:rPr>
        <w:t>ω</w:t>
      </w:r>
      <w:r w:rsidRPr="005C1CCB">
        <w:rPr>
          <w:b/>
          <w:spacing w:val="-7"/>
          <w:sz w:val="24"/>
          <w:lang w:val="el-GR"/>
        </w:rPr>
        <w:t>τ</w:t>
      </w:r>
      <w:r w:rsidRPr="005C1CCB">
        <w:rPr>
          <w:b/>
          <w:spacing w:val="-10"/>
          <w:sz w:val="24"/>
          <w:lang w:val="el-GR"/>
        </w:rPr>
        <w:t>ι</w:t>
      </w:r>
      <w:r w:rsidRPr="005C1CCB">
        <w:rPr>
          <w:b/>
          <w:spacing w:val="-6"/>
          <w:sz w:val="24"/>
          <w:lang w:val="el-GR"/>
        </w:rPr>
        <w:t>κέ</w:t>
      </w:r>
      <w:r w:rsidRPr="005C1CCB">
        <w:rPr>
          <w:b/>
          <w:sz w:val="24"/>
          <w:lang w:val="el-GR"/>
        </w:rPr>
        <w:t>ς</w:t>
      </w:r>
      <w:r w:rsidRPr="005C1CCB">
        <w:rPr>
          <w:b/>
          <w:spacing w:val="-20"/>
          <w:sz w:val="24"/>
          <w:lang w:val="el-GR"/>
        </w:rPr>
        <w:t xml:space="preserve"> </w:t>
      </w:r>
      <w:r w:rsidRPr="005C1CCB">
        <w:rPr>
          <w:b/>
          <w:spacing w:val="-6"/>
          <w:sz w:val="24"/>
          <w:lang w:val="el-GR"/>
        </w:rPr>
        <w:t>κ</w:t>
      </w:r>
      <w:r w:rsidRPr="005C1CCB">
        <w:rPr>
          <w:b/>
          <w:spacing w:val="-7"/>
          <w:sz w:val="24"/>
          <w:lang w:val="el-GR"/>
        </w:rPr>
        <w:t>αλ</w:t>
      </w:r>
      <w:r w:rsidRPr="005C1CCB">
        <w:rPr>
          <w:b/>
          <w:spacing w:val="-9"/>
          <w:sz w:val="24"/>
          <w:lang w:val="el-GR"/>
        </w:rPr>
        <w:t>ύ</w:t>
      </w:r>
      <w:r w:rsidRPr="005C1CCB">
        <w:rPr>
          <w:b/>
          <w:spacing w:val="-2"/>
          <w:sz w:val="24"/>
          <w:lang w:val="el-GR"/>
        </w:rPr>
        <w:t>ψ</w:t>
      </w:r>
      <w:r w:rsidRPr="005C1CCB">
        <w:rPr>
          <w:b/>
          <w:spacing w:val="-9"/>
          <w:sz w:val="24"/>
          <w:lang w:val="el-GR"/>
        </w:rPr>
        <w:t>ε</w:t>
      </w:r>
      <w:r w:rsidRPr="005C1CCB">
        <w:rPr>
          <w:b/>
          <w:spacing w:val="-7"/>
          <w:sz w:val="24"/>
          <w:lang w:val="el-GR"/>
        </w:rPr>
        <w:t>ι</w:t>
      </w:r>
      <w:r w:rsidRPr="005C1CCB">
        <w:rPr>
          <w:b/>
          <w:sz w:val="24"/>
          <w:lang w:val="el-GR"/>
        </w:rPr>
        <w:t>ς</w:t>
      </w:r>
    </w:p>
    <w:p w:rsidR="00FE1FF8" w:rsidRPr="005C1CCB" w:rsidRDefault="00FE1FF8" w:rsidP="00FE1FF8">
      <w:pPr>
        <w:spacing w:before="26"/>
        <w:ind w:right="4981"/>
        <w:rPr>
          <w:sz w:val="24"/>
          <w:lang w:val="el-GR"/>
        </w:rPr>
      </w:pPr>
      <w:r w:rsidRPr="005C1CCB">
        <w:rPr>
          <w:spacing w:val="-7"/>
          <w:sz w:val="24"/>
          <w:lang w:val="el-GR"/>
        </w:rPr>
        <w:t>Γι</w:t>
      </w:r>
      <w:r w:rsidRPr="005C1CCB">
        <w:rPr>
          <w:sz w:val="24"/>
          <w:lang w:val="el-GR"/>
        </w:rPr>
        <w:t>α</w:t>
      </w:r>
      <w:r w:rsidRPr="005C1CCB">
        <w:rPr>
          <w:spacing w:val="-15"/>
          <w:sz w:val="24"/>
          <w:lang w:val="el-GR"/>
        </w:rPr>
        <w:t xml:space="preserve"> </w:t>
      </w:r>
      <w:r w:rsidRPr="005C1CCB">
        <w:rPr>
          <w:spacing w:val="-8"/>
          <w:sz w:val="24"/>
          <w:lang w:val="el-GR"/>
        </w:rPr>
        <w:t>τ</w:t>
      </w:r>
      <w:r w:rsidRPr="005C1CCB">
        <w:rPr>
          <w:spacing w:val="-10"/>
          <w:sz w:val="24"/>
          <w:lang w:val="el-GR"/>
        </w:rPr>
        <w:t>η</w:t>
      </w:r>
      <w:r w:rsidRPr="005C1CCB">
        <w:rPr>
          <w:sz w:val="24"/>
          <w:lang w:val="el-GR"/>
        </w:rPr>
        <w:t>ν</w:t>
      </w:r>
      <w:r w:rsidRPr="005C1CCB">
        <w:rPr>
          <w:spacing w:val="-15"/>
          <w:sz w:val="24"/>
          <w:lang w:val="el-GR"/>
        </w:rPr>
        <w:t xml:space="preserve"> </w:t>
      </w:r>
      <w:r w:rsidRPr="005C1CCB">
        <w:rPr>
          <w:spacing w:val="-8"/>
          <w:sz w:val="24"/>
          <w:lang w:val="el-GR"/>
        </w:rPr>
        <w:t>α</w:t>
      </w:r>
      <w:r w:rsidRPr="005C1CCB">
        <w:rPr>
          <w:spacing w:val="-9"/>
          <w:sz w:val="24"/>
          <w:lang w:val="el-GR"/>
        </w:rPr>
        <w:t>σ</w:t>
      </w:r>
      <w:r w:rsidRPr="005C1CCB">
        <w:rPr>
          <w:spacing w:val="-6"/>
          <w:sz w:val="24"/>
          <w:lang w:val="el-GR"/>
        </w:rPr>
        <w:t>φ</w:t>
      </w:r>
      <w:r w:rsidRPr="005C1CCB">
        <w:rPr>
          <w:spacing w:val="-8"/>
          <w:sz w:val="24"/>
          <w:lang w:val="el-GR"/>
        </w:rPr>
        <w:t>άλ</w:t>
      </w:r>
      <w:r w:rsidRPr="005C1CCB">
        <w:rPr>
          <w:spacing w:val="-7"/>
          <w:sz w:val="24"/>
          <w:lang w:val="el-GR"/>
        </w:rPr>
        <w:t>ισ</w:t>
      </w:r>
      <w:r w:rsidRPr="005C1CCB">
        <w:rPr>
          <w:sz w:val="24"/>
          <w:lang w:val="el-GR"/>
        </w:rPr>
        <w:t>η</w:t>
      </w:r>
      <w:r w:rsidRPr="005C1CCB">
        <w:rPr>
          <w:spacing w:val="-18"/>
          <w:sz w:val="24"/>
          <w:lang w:val="el-GR"/>
        </w:rPr>
        <w:t xml:space="preserve"> </w:t>
      </w:r>
      <w:r w:rsidRPr="005C1CCB">
        <w:rPr>
          <w:spacing w:val="-7"/>
          <w:sz w:val="24"/>
          <w:lang w:val="el-GR"/>
        </w:rPr>
        <w:t>έ</w:t>
      </w:r>
      <w:r w:rsidRPr="005C1CCB">
        <w:rPr>
          <w:spacing w:val="-8"/>
          <w:sz w:val="24"/>
          <w:lang w:val="el-GR"/>
        </w:rPr>
        <w:t>ναν</w:t>
      </w:r>
      <w:r w:rsidRPr="005C1CCB">
        <w:rPr>
          <w:spacing w:val="-10"/>
          <w:sz w:val="24"/>
          <w:lang w:val="el-GR"/>
        </w:rPr>
        <w:t>τ</w:t>
      </w:r>
      <w:r w:rsidRPr="005C1CCB">
        <w:rPr>
          <w:sz w:val="24"/>
          <w:lang w:val="el-GR"/>
        </w:rPr>
        <w:t>ι</w:t>
      </w:r>
      <w:r w:rsidRPr="005C1CCB">
        <w:rPr>
          <w:spacing w:val="-17"/>
          <w:sz w:val="24"/>
          <w:lang w:val="el-GR"/>
        </w:rPr>
        <w:t xml:space="preserve"> </w:t>
      </w:r>
      <w:r w:rsidRPr="005C1CCB">
        <w:rPr>
          <w:spacing w:val="-5"/>
          <w:sz w:val="24"/>
          <w:lang w:val="el-GR"/>
        </w:rPr>
        <w:t>ο</w:t>
      </w:r>
      <w:r w:rsidRPr="005C1CCB">
        <w:rPr>
          <w:spacing w:val="-7"/>
          <w:sz w:val="24"/>
          <w:lang w:val="el-GR"/>
        </w:rPr>
        <w:t>δ</w:t>
      </w:r>
      <w:r w:rsidRPr="005C1CCB">
        <w:rPr>
          <w:spacing w:val="-6"/>
          <w:sz w:val="24"/>
          <w:lang w:val="el-GR"/>
        </w:rPr>
        <w:t>ι</w:t>
      </w:r>
      <w:r w:rsidRPr="005C1CCB">
        <w:rPr>
          <w:spacing w:val="-8"/>
          <w:sz w:val="24"/>
          <w:lang w:val="el-GR"/>
        </w:rPr>
        <w:t>κή</w:t>
      </w:r>
      <w:r w:rsidRPr="005C1CCB">
        <w:rPr>
          <w:sz w:val="24"/>
          <w:lang w:val="el-GR"/>
        </w:rPr>
        <w:t>ς</w:t>
      </w:r>
      <w:r w:rsidRPr="005C1CCB">
        <w:rPr>
          <w:spacing w:val="-16"/>
          <w:sz w:val="24"/>
          <w:lang w:val="el-GR"/>
        </w:rPr>
        <w:t xml:space="preserve"> </w:t>
      </w:r>
      <w:r w:rsidRPr="005C1CCB">
        <w:rPr>
          <w:spacing w:val="-8"/>
          <w:sz w:val="24"/>
          <w:lang w:val="el-GR"/>
        </w:rPr>
        <w:t>α</w:t>
      </w:r>
      <w:r w:rsidRPr="005C1CCB">
        <w:rPr>
          <w:spacing w:val="-7"/>
          <w:sz w:val="24"/>
          <w:lang w:val="el-GR"/>
        </w:rPr>
        <w:t>σ</w:t>
      </w:r>
      <w:r w:rsidRPr="005C1CCB">
        <w:rPr>
          <w:spacing w:val="-10"/>
          <w:sz w:val="24"/>
          <w:lang w:val="el-GR"/>
        </w:rPr>
        <w:t>τ</w:t>
      </w:r>
      <w:r w:rsidRPr="005C1CCB">
        <w:rPr>
          <w:spacing w:val="-7"/>
          <w:sz w:val="24"/>
          <w:lang w:val="el-GR"/>
        </w:rPr>
        <w:t>ι</w:t>
      </w:r>
      <w:r w:rsidRPr="005C1CCB">
        <w:rPr>
          <w:spacing w:val="-8"/>
          <w:sz w:val="24"/>
          <w:lang w:val="el-GR"/>
        </w:rPr>
        <w:t>κή</w:t>
      </w:r>
      <w:r w:rsidRPr="005C1CCB">
        <w:rPr>
          <w:sz w:val="24"/>
          <w:lang w:val="el-GR"/>
        </w:rPr>
        <w:t>ς</w:t>
      </w:r>
      <w:r w:rsidRPr="005C1CCB">
        <w:rPr>
          <w:spacing w:val="-16"/>
          <w:sz w:val="24"/>
          <w:lang w:val="el-GR"/>
        </w:rPr>
        <w:t xml:space="preserve"> </w:t>
      </w:r>
      <w:r w:rsidRPr="005C1CCB">
        <w:rPr>
          <w:spacing w:val="-10"/>
          <w:sz w:val="24"/>
          <w:lang w:val="el-GR"/>
        </w:rPr>
        <w:t>ε</w:t>
      </w:r>
      <w:r w:rsidRPr="005C1CCB">
        <w:rPr>
          <w:spacing w:val="-6"/>
          <w:sz w:val="24"/>
          <w:lang w:val="el-GR"/>
        </w:rPr>
        <w:t>υ</w:t>
      </w:r>
      <w:r w:rsidRPr="005C1CCB">
        <w:rPr>
          <w:spacing w:val="-9"/>
          <w:sz w:val="24"/>
          <w:lang w:val="el-GR"/>
        </w:rPr>
        <w:t>θ</w:t>
      </w:r>
      <w:r w:rsidRPr="005C1CCB">
        <w:rPr>
          <w:spacing w:val="-6"/>
          <w:sz w:val="24"/>
          <w:lang w:val="el-GR"/>
        </w:rPr>
        <w:t>ύ</w:t>
      </w:r>
      <w:r w:rsidRPr="005C1CCB">
        <w:rPr>
          <w:spacing w:val="-8"/>
          <w:sz w:val="24"/>
          <w:lang w:val="el-GR"/>
        </w:rPr>
        <w:t>ν</w:t>
      </w:r>
      <w:r w:rsidRPr="005C1CCB">
        <w:rPr>
          <w:spacing w:val="-10"/>
          <w:sz w:val="24"/>
          <w:lang w:val="el-GR"/>
        </w:rPr>
        <w:t>η</w:t>
      </w:r>
      <w:r w:rsidRPr="005C1CCB">
        <w:rPr>
          <w:sz w:val="24"/>
          <w:lang w:val="el-GR"/>
        </w:rPr>
        <w:t>ς</w:t>
      </w:r>
    </w:p>
    <w:p w:rsidR="00FE1FF8" w:rsidRPr="005C1CCB" w:rsidRDefault="00FE1FF8" w:rsidP="00FE1FF8">
      <w:pPr>
        <w:spacing w:before="43"/>
        <w:ind w:right="5521"/>
        <w:rPr>
          <w:sz w:val="24"/>
          <w:lang w:val="el-GR"/>
        </w:rPr>
      </w:pPr>
      <w:r w:rsidRPr="005C1CCB">
        <w:rPr>
          <w:i/>
          <w:spacing w:val="-7"/>
          <w:sz w:val="24"/>
          <w:lang w:val="el-GR"/>
        </w:rPr>
        <w:t>5.1</w:t>
      </w:r>
      <w:r w:rsidRPr="005C1CCB">
        <w:rPr>
          <w:i/>
          <w:sz w:val="24"/>
          <w:lang w:val="el-GR"/>
        </w:rPr>
        <w:t xml:space="preserve">.     </w:t>
      </w:r>
      <w:r w:rsidRPr="005C1CCB">
        <w:rPr>
          <w:i/>
          <w:spacing w:val="22"/>
          <w:sz w:val="24"/>
          <w:lang w:val="el-GR"/>
        </w:rPr>
        <w:t xml:space="preserve"> </w:t>
      </w:r>
      <w:r w:rsidRPr="005C1CCB">
        <w:rPr>
          <w:i/>
          <w:spacing w:val="-8"/>
          <w:sz w:val="24"/>
          <w:lang w:val="el-GR"/>
        </w:rPr>
        <w:t>Σ</w:t>
      </w:r>
      <w:r w:rsidRPr="005C1CCB">
        <w:rPr>
          <w:i/>
          <w:spacing w:val="-6"/>
          <w:sz w:val="24"/>
          <w:lang w:val="el-GR"/>
        </w:rPr>
        <w:t>ω</w:t>
      </w:r>
      <w:r w:rsidRPr="005C1CCB">
        <w:rPr>
          <w:i/>
          <w:spacing w:val="-8"/>
          <w:sz w:val="24"/>
          <w:lang w:val="el-GR"/>
        </w:rPr>
        <w:t>μα</w:t>
      </w:r>
      <w:r w:rsidRPr="005C1CCB">
        <w:rPr>
          <w:i/>
          <w:spacing w:val="-9"/>
          <w:sz w:val="24"/>
          <w:lang w:val="el-GR"/>
        </w:rPr>
        <w:t>τ</w:t>
      </w:r>
      <w:r w:rsidRPr="005C1CCB">
        <w:rPr>
          <w:i/>
          <w:spacing w:val="-7"/>
          <w:sz w:val="24"/>
          <w:lang w:val="el-GR"/>
        </w:rPr>
        <w:t>ι</w:t>
      </w:r>
      <w:r w:rsidRPr="005C1CCB">
        <w:rPr>
          <w:i/>
          <w:spacing w:val="-5"/>
          <w:sz w:val="24"/>
          <w:lang w:val="el-GR"/>
        </w:rPr>
        <w:t>κ</w:t>
      </w:r>
      <w:r w:rsidRPr="005C1CCB">
        <w:rPr>
          <w:i/>
          <w:spacing w:val="-13"/>
          <w:sz w:val="24"/>
          <w:lang w:val="el-GR"/>
        </w:rPr>
        <w:t>έ</w:t>
      </w:r>
      <w:r w:rsidRPr="005C1CCB">
        <w:rPr>
          <w:i/>
          <w:sz w:val="24"/>
          <w:lang w:val="el-GR"/>
        </w:rPr>
        <w:t>ς</w:t>
      </w:r>
      <w:r w:rsidRPr="005C1CCB">
        <w:rPr>
          <w:i/>
          <w:spacing w:val="-16"/>
          <w:sz w:val="24"/>
          <w:lang w:val="el-GR"/>
        </w:rPr>
        <w:t xml:space="preserve"> </w:t>
      </w:r>
      <w:r w:rsidRPr="005C1CCB">
        <w:rPr>
          <w:i/>
          <w:spacing w:val="-7"/>
          <w:sz w:val="24"/>
          <w:lang w:val="el-GR"/>
        </w:rPr>
        <w:t>β</w:t>
      </w:r>
      <w:r w:rsidRPr="005C1CCB">
        <w:rPr>
          <w:i/>
          <w:spacing w:val="-8"/>
          <w:sz w:val="24"/>
          <w:lang w:val="el-GR"/>
        </w:rPr>
        <w:t>λά</w:t>
      </w:r>
      <w:r w:rsidRPr="005C1CCB">
        <w:rPr>
          <w:i/>
          <w:spacing w:val="-4"/>
          <w:sz w:val="24"/>
          <w:lang w:val="el-GR"/>
        </w:rPr>
        <w:t>β</w:t>
      </w:r>
      <w:r w:rsidRPr="005C1CCB">
        <w:rPr>
          <w:i/>
          <w:spacing w:val="-13"/>
          <w:sz w:val="24"/>
          <w:lang w:val="el-GR"/>
        </w:rPr>
        <w:t>ε</w:t>
      </w:r>
      <w:r w:rsidRPr="005C1CCB">
        <w:rPr>
          <w:i/>
          <w:sz w:val="24"/>
          <w:lang w:val="el-GR"/>
        </w:rPr>
        <w:t>ς</w:t>
      </w:r>
      <w:r w:rsidRPr="005C1CCB">
        <w:rPr>
          <w:i/>
          <w:spacing w:val="-9"/>
          <w:sz w:val="24"/>
          <w:lang w:val="el-GR"/>
        </w:rPr>
        <w:t xml:space="preserve"> τ</w:t>
      </w:r>
      <w:r w:rsidRPr="005C1CCB">
        <w:rPr>
          <w:i/>
          <w:spacing w:val="-7"/>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r w:rsidRPr="005C1CCB">
        <w:rPr>
          <w:i/>
          <w:spacing w:val="-15"/>
          <w:sz w:val="24"/>
          <w:lang w:val="el-GR"/>
        </w:rPr>
        <w:t xml:space="preserve"> </w:t>
      </w:r>
      <w:r w:rsidRPr="005C1CCB">
        <w:rPr>
          <w:i/>
          <w:spacing w:val="-13"/>
          <w:sz w:val="24"/>
          <w:lang w:val="el-GR"/>
        </w:rPr>
        <w:t>α</w:t>
      </w:r>
      <w:r w:rsidRPr="005C1CCB">
        <w:rPr>
          <w:i/>
          <w:spacing w:val="-6"/>
          <w:sz w:val="24"/>
          <w:lang w:val="el-GR"/>
        </w:rPr>
        <w:t>ν</w:t>
      </w:r>
      <w:r w:rsidRPr="005C1CCB">
        <w:rPr>
          <w:i/>
          <w:sz w:val="24"/>
          <w:lang w:val="el-GR"/>
        </w:rPr>
        <w:t>ά</w:t>
      </w:r>
      <w:r w:rsidRPr="005C1CCB">
        <w:rPr>
          <w:i/>
          <w:spacing w:val="-16"/>
          <w:sz w:val="24"/>
          <w:lang w:val="el-GR"/>
        </w:rPr>
        <w:t xml:space="preserve"> </w:t>
      </w:r>
      <w:r w:rsidRPr="005C1CCB">
        <w:rPr>
          <w:i/>
          <w:spacing w:val="-7"/>
          <w:sz w:val="24"/>
          <w:lang w:val="el-GR"/>
        </w:rPr>
        <w:t>θύ</w:t>
      </w:r>
      <w:r w:rsidRPr="005C1CCB">
        <w:rPr>
          <w:i/>
          <w:spacing w:val="-5"/>
          <w:sz w:val="24"/>
          <w:lang w:val="el-GR"/>
        </w:rPr>
        <w:t>μ</w:t>
      </w:r>
      <w:r w:rsidRPr="005C1CCB">
        <w:rPr>
          <w:i/>
          <w:sz w:val="24"/>
          <w:lang w:val="el-GR"/>
        </w:rPr>
        <w:t>α</w:t>
      </w:r>
    </w:p>
    <w:p w:rsidR="00FE1FF8" w:rsidRPr="0043449E" w:rsidRDefault="00FE1FF8" w:rsidP="00FE1FF8">
      <w:pPr>
        <w:spacing w:before="43"/>
        <w:ind w:right="5672"/>
        <w:rPr>
          <w:i/>
          <w:sz w:val="24"/>
          <w:lang w:val="el-GR"/>
        </w:rPr>
      </w:pPr>
      <w:r w:rsidRPr="005C1CCB">
        <w:rPr>
          <w:i/>
          <w:spacing w:val="-7"/>
          <w:sz w:val="24"/>
          <w:lang w:val="el-GR"/>
        </w:rPr>
        <w:t>5.2</w:t>
      </w:r>
      <w:r w:rsidRPr="005C1CCB">
        <w:rPr>
          <w:i/>
          <w:sz w:val="24"/>
          <w:lang w:val="el-GR"/>
        </w:rPr>
        <w:t xml:space="preserve">.     </w:t>
      </w:r>
      <w:r w:rsidRPr="005C1CCB">
        <w:rPr>
          <w:i/>
          <w:spacing w:val="22"/>
          <w:sz w:val="24"/>
          <w:lang w:val="el-GR"/>
        </w:rPr>
        <w:t xml:space="preserve"> </w:t>
      </w:r>
      <w:r w:rsidRPr="005C1CCB">
        <w:rPr>
          <w:i/>
          <w:spacing w:val="-1"/>
          <w:sz w:val="24"/>
          <w:lang w:val="el-GR"/>
        </w:rPr>
        <w:t>Υ</w:t>
      </w:r>
      <w:r w:rsidRPr="005C1CCB">
        <w:rPr>
          <w:i/>
          <w:spacing w:val="-8"/>
          <w:sz w:val="24"/>
          <w:lang w:val="el-GR"/>
        </w:rPr>
        <w:t>λ</w:t>
      </w:r>
      <w:r w:rsidRPr="005C1CCB">
        <w:rPr>
          <w:i/>
          <w:spacing w:val="-9"/>
          <w:sz w:val="24"/>
          <w:lang w:val="el-GR"/>
        </w:rPr>
        <w:t>ι</w:t>
      </w:r>
      <w:r w:rsidRPr="005C1CCB">
        <w:rPr>
          <w:i/>
          <w:spacing w:val="-7"/>
          <w:sz w:val="24"/>
          <w:lang w:val="el-GR"/>
        </w:rPr>
        <w:t>κ</w:t>
      </w:r>
      <w:r w:rsidRPr="005C1CCB">
        <w:rPr>
          <w:i/>
          <w:spacing w:val="-8"/>
          <w:sz w:val="24"/>
          <w:lang w:val="el-GR"/>
        </w:rPr>
        <w:t>έ</w:t>
      </w:r>
      <w:r w:rsidRPr="005C1CCB">
        <w:rPr>
          <w:i/>
          <w:sz w:val="24"/>
          <w:lang w:val="el-GR"/>
        </w:rPr>
        <w:t>ς</w:t>
      </w:r>
      <w:r w:rsidRPr="005C1CCB">
        <w:rPr>
          <w:i/>
          <w:spacing w:val="-16"/>
          <w:sz w:val="24"/>
          <w:lang w:val="el-GR"/>
        </w:rPr>
        <w:t xml:space="preserve"> </w:t>
      </w:r>
      <w:r w:rsidRPr="005C1CCB">
        <w:rPr>
          <w:i/>
          <w:spacing w:val="-8"/>
          <w:sz w:val="24"/>
          <w:lang w:val="el-GR"/>
        </w:rPr>
        <w:t>ζ</w:t>
      </w:r>
      <w:r w:rsidRPr="005C1CCB">
        <w:rPr>
          <w:i/>
          <w:spacing w:val="-6"/>
          <w:sz w:val="24"/>
          <w:lang w:val="el-GR"/>
        </w:rPr>
        <w:t>η</w:t>
      </w:r>
      <w:r w:rsidRPr="005C1CCB">
        <w:rPr>
          <w:i/>
          <w:spacing w:val="-10"/>
          <w:sz w:val="24"/>
          <w:lang w:val="el-GR"/>
        </w:rPr>
        <w:t>μ</w:t>
      </w:r>
      <w:r w:rsidRPr="005C1CCB">
        <w:rPr>
          <w:i/>
          <w:spacing w:val="-7"/>
          <w:sz w:val="24"/>
          <w:lang w:val="el-GR"/>
        </w:rPr>
        <w:t>ί</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9"/>
          <w:sz w:val="24"/>
          <w:lang w:val="el-GR"/>
        </w:rPr>
        <w:t>τ</w:t>
      </w:r>
      <w:r w:rsidRPr="005C1CCB">
        <w:rPr>
          <w:i/>
          <w:spacing w:val="-7"/>
          <w:sz w:val="24"/>
          <w:lang w:val="el-GR"/>
        </w:rPr>
        <w:t>ρ</w:t>
      </w:r>
      <w:r w:rsidRPr="005C1CCB">
        <w:rPr>
          <w:i/>
          <w:spacing w:val="-9"/>
          <w:sz w:val="24"/>
          <w:lang w:val="el-GR"/>
        </w:rPr>
        <w:t>ίτ</w:t>
      </w:r>
      <w:r w:rsidRPr="005C1CCB">
        <w:rPr>
          <w:i/>
          <w:spacing w:val="-6"/>
          <w:sz w:val="24"/>
          <w:lang w:val="el-GR"/>
        </w:rPr>
        <w:t>ω</w:t>
      </w:r>
      <w:r w:rsidRPr="005C1CCB">
        <w:rPr>
          <w:i/>
          <w:sz w:val="24"/>
          <w:lang w:val="el-GR"/>
        </w:rPr>
        <w:t>ν</w:t>
      </w:r>
      <w:r w:rsidRPr="005C1CCB">
        <w:rPr>
          <w:i/>
          <w:spacing w:val="-15"/>
          <w:sz w:val="24"/>
          <w:lang w:val="el-GR"/>
        </w:rPr>
        <w:t xml:space="preserve"> </w:t>
      </w:r>
      <w:r w:rsidRPr="005C1CCB">
        <w:rPr>
          <w:i/>
          <w:spacing w:val="-8"/>
          <w:sz w:val="24"/>
          <w:lang w:val="el-GR"/>
        </w:rPr>
        <w:t>αν</w:t>
      </w:r>
      <w:r w:rsidRPr="005C1CCB">
        <w:rPr>
          <w:i/>
          <w:sz w:val="24"/>
          <w:lang w:val="el-GR"/>
        </w:rPr>
        <w:t>ά</w:t>
      </w:r>
      <w:r w:rsidRPr="005C1CCB">
        <w:rPr>
          <w:i/>
          <w:spacing w:val="-16"/>
          <w:sz w:val="24"/>
          <w:lang w:val="el-GR"/>
        </w:rPr>
        <w:t xml:space="preserve"> </w:t>
      </w:r>
      <w:r w:rsidRPr="005C1CCB">
        <w:rPr>
          <w:i/>
          <w:spacing w:val="-8"/>
          <w:sz w:val="24"/>
          <w:lang w:val="el-GR"/>
        </w:rPr>
        <w:t>α</w:t>
      </w:r>
      <w:r w:rsidRPr="005C1CCB">
        <w:rPr>
          <w:i/>
          <w:spacing w:val="-7"/>
          <w:sz w:val="24"/>
          <w:lang w:val="el-GR"/>
        </w:rPr>
        <w:t>τύχ</w:t>
      </w:r>
      <w:r w:rsidRPr="005C1CCB">
        <w:rPr>
          <w:i/>
          <w:spacing w:val="-9"/>
          <w:sz w:val="24"/>
          <w:lang w:val="el-GR"/>
        </w:rPr>
        <w:t>η</w:t>
      </w:r>
      <w:r w:rsidRPr="005C1CCB">
        <w:rPr>
          <w:i/>
          <w:spacing w:val="-5"/>
          <w:sz w:val="24"/>
          <w:lang w:val="el-GR"/>
        </w:rPr>
        <w:t>μ</w:t>
      </w:r>
      <w:r w:rsidRPr="005C1CCB">
        <w:rPr>
          <w:i/>
          <w:sz w:val="24"/>
          <w:lang w:val="el-GR"/>
        </w:rPr>
        <w:t>α</w:t>
      </w:r>
    </w:p>
    <w:p w:rsidR="00FE1FF8" w:rsidRPr="005C1CCB" w:rsidRDefault="00FE1FF8" w:rsidP="00FE1FF8">
      <w:pPr>
        <w:ind w:right="7123"/>
        <w:rPr>
          <w:sz w:val="24"/>
          <w:lang w:val="el-GR"/>
        </w:rPr>
      </w:pPr>
      <w:r w:rsidRPr="005C1CCB">
        <w:rPr>
          <w:b/>
          <w:spacing w:val="-7"/>
          <w:sz w:val="24"/>
          <w:lang w:val="el-GR"/>
        </w:rPr>
        <w:t>Π</w:t>
      </w:r>
      <w:r w:rsidRPr="005C1CCB">
        <w:rPr>
          <w:b/>
          <w:spacing w:val="-6"/>
          <w:sz w:val="24"/>
          <w:lang w:val="el-GR"/>
        </w:rPr>
        <w:t>ρ</w:t>
      </w:r>
      <w:r w:rsidRPr="005C1CCB">
        <w:rPr>
          <w:b/>
          <w:spacing w:val="-7"/>
          <w:sz w:val="24"/>
          <w:lang w:val="el-GR"/>
        </w:rPr>
        <w:t>ο</w:t>
      </w:r>
      <w:r w:rsidRPr="005C1CCB">
        <w:rPr>
          <w:b/>
          <w:spacing w:val="-9"/>
          <w:sz w:val="24"/>
          <w:lang w:val="el-GR"/>
        </w:rPr>
        <w:t>α</w:t>
      </w:r>
      <w:r w:rsidRPr="005C1CCB">
        <w:rPr>
          <w:b/>
          <w:spacing w:val="-7"/>
          <w:sz w:val="24"/>
          <w:lang w:val="el-GR"/>
        </w:rPr>
        <w:t>ι</w:t>
      </w:r>
      <w:r w:rsidRPr="005C1CCB">
        <w:rPr>
          <w:b/>
          <w:spacing w:val="-6"/>
          <w:sz w:val="24"/>
          <w:lang w:val="el-GR"/>
        </w:rPr>
        <w:t>ρε</w:t>
      </w:r>
      <w:r w:rsidRPr="005C1CCB">
        <w:rPr>
          <w:b/>
          <w:spacing w:val="-10"/>
          <w:sz w:val="24"/>
          <w:lang w:val="el-GR"/>
        </w:rPr>
        <w:t>τι</w:t>
      </w:r>
      <w:r w:rsidRPr="005C1CCB">
        <w:rPr>
          <w:b/>
          <w:spacing w:val="-6"/>
          <w:sz w:val="24"/>
          <w:lang w:val="el-GR"/>
        </w:rPr>
        <w:t>κέ</w:t>
      </w:r>
      <w:r w:rsidRPr="005C1CCB">
        <w:rPr>
          <w:b/>
          <w:sz w:val="24"/>
          <w:lang w:val="el-GR"/>
        </w:rPr>
        <w:t>ς</w:t>
      </w:r>
      <w:r w:rsidRPr="005C1CCB">
        <w:rPr>
          <w:b/>
          <w:spacing w:val="-17"/>
          <w:sz w:val="24"/>
          <w:lang w:val="el-GR"/>
        </w:rPr>
        <w:t xml:space="preserve"> </w:t>
      </w:r>
      <w:r w:rsidRPr="005C1CCB">
        <w:rPr>
          <w:b/>
          <w:spacing w:val="-6"/>
          <w:sz w:val="24"/>
          <w:lang w:val="el-GR"/>
        </w:rPr>
        <w:t>κ</w:t>
      </w:r>
      <w:r w:rsidRPr="005C1CCB">
        <w:rPr>
          <w:b/>
          <w:spacing w:val="-7"/>
          <w:sz w:val="24"/>
          <w:lang w:val="el-GR"/>
        </w:rPr>
        <w:t>αλ</w:t>
      </w:r>
      <w:r w:rsidRPr="005C1CCB">
        <w:rPr>
          <w:b/>
          <w:spacing w:val="-12"/>
          <w:sz w:val="24"/>
          <w:lang w:val="el-GR"/>
        </w:rPr>
        <w:t>ύ</w:t>
      </w:r>
      <w:r w:rsidRPr="005C1CCB">
        <w:rPr>
          <w:b/>
          <w:spacing w:val="-2"/>
          <w:sz w:val="24"/>
          <w:lang w:val="el-GR"/>
        </w:rPr>
        <w:t>ψ</w:t>
      </w:r>
      <w:r w:rsidRPr="005C1CCB">
        <w:rPr>
          <w:b/>
          <w:spacing w:val="-9"/>
          <w:sz w:val="24"/>
          <w:lang w:val="el-GR"/>
        </w:rPr>
        <w:t>ε</w:t>
      </w:r>
      <w:r w:rsidRPr="005C1CCB">
        <w:rPr>
          <w:b/>
          <w:spacing w:val="-7"/>
          <w:sz w:val="24"/>
          <w:lang w:val="el-GR"/>
        </w:rPr>
        <w:t>ι</w:t>
      </w:r>
      <w:r w:rsidRPr="005C1CCB">
        <w:rPr>
          <w:b/>
          <w:sz w:val="24"/>
          <w:lang w:val="el-GR"/>
        </w:rPr>
        <w:t>ς</w:t>
      </w:r>
    </w:p>
    <w:p w:rsidR="00FE1FF8" w:rsidRPr="005C1CCB" w:rsidRDefault="00FE1FF8" w:rsidP="00FE1FF8">
      <w:pPr>
        <w:spacing w:before="29"/>
        <w:ind w:right="4302"/>
        <w:rPr>
          <w:sz w:val="24"/>
          <w:lang w:val="el-GR"/>
        </w:rPr>
      </w:pPr>
      <w:r w:rsidRPr="005C1CCB">
        <w:rPr>
          <w:i/>
          <w:spacing w:val="-7"/>
          <w:sz w:val="24"/>
          <w:lang w:val="el-GR"/>
        </w:rPr>
        <w:t>5.3</w:t>
      </w:r>
      <w:r w:rsidRPr="005C1CCB">
        <w:rPr>
          <w:i/>
          <w:sz w:val="24"/>
          <w:lang w:val="el-GR"/>
        </w:rPr>
        <w:t xml:space="preserve">.     </w:t>
      </w:r>
      <w:r w:rsidRPr="005C1CCB">
        <w:rPr>
          <w:i/>
          <w:spacing w:val="22"/>
          <w:sz w:val="24"/>
          <w:lang w:val="el-GR"/>
        </w:rPr>
        <w:t xml:space="preserve"> </w:t>
      </w:r>
      <w:r w:rsidRPr="005C1CCB">
        <w:rPr>
          <w:i/>
          <w:spacing w:val="-1"/>
          <w:sz w:val="24"/>
          <w:lang w:val="el-GR"/>
        </w:rPr>
        <w:t>Υ</w:t>
      </w:r>
      <w:r w:rsidRPr="005C1CCB">
        <w:rPr>
          <w:i/>
          <w:spacing w:val="-8"/>
          <w:sz w:val="24"/>
          <w:lang w:val="el-GR"/>
        </w:rPr>
        <w:t>λ</w:t>
      </w:r>
      <w:r w:rsidRPr="005C1CCB">
        <w:rPr>
          <w:i/>
          <w:spacing w:val="-9"/>
          <w:sz w:val="24"/>
          <w:lang w:val="el-GR"/>
        </w:rPr>
        <w:t>ι</w:t>
      </w:r>
      <w:r w:rsidRPr="005C1CCB">
        <w:rPr>
          <w:i/>
          <w:spacing w:val="-7"/>
          <w:sz w:val="24"/>
          <w:lang w:val="el-GR"/>
        </w:rPr>
        <w:t>κ</w:t>
      </w:r>
      <w:r w:rsidRPr="005C1CCB">
        <w:rPr>
          <w:i/>
          <w:spacing w:val="-8"/>
          <w:sz w:val="24"/>
          <w:lang w:val="el-GR"/>
        </w:rPr>
        <w:t>έ</w:t>
      </w:r>
      <w:r w:rsidRPr="005C1CCB">
        <w:rPr>
          <w:i/>
          <w:sz w:val="24"/>
          <w:lang w:val="el-GR"/>
        </w:rPr>
        <w:t>ς</w:t>
      </w:r>
      <w:r w:rsidRPr="005C1CCB">
        <w:rPr>
          <w:i/>
          <w:spacing w:val="-16"/>
          <w:sz w:val="24"/>
          <w:lang w:val="el-GR"/>
        </w:rPr>
        <w:t xml:space="preserve"> </w:t>
      </w:r>
      <w:r w:rsidRPr="005C1CCB">
        <w:rPr>
          <w:i/>
          <w:spacing w:val="-8"/>
          <w:sz w:val="24"/>
          <w:lang w:val="el-GR"/>
        </w:rPr>
        <w:t>ζ</w:t>
      </w:r>
      <w:r w:rsidRPr="005C1CCB">
        <w:rPr>
          <w:i/>
          <w:spacing w:val="-6"/>
          <w:sz w:val="24"/>
          <w:lang w:val="el-GR"/>
        </w:rPr>
        <w:t>η</w:t>
      </w:r>
      <w:r w:rsidRPr="005C1CCB">
        <w:rPr>
          <w:i/>
          <w:spacing w:val="-10"/>
          <w:sz w:val="24"/>
          <w:lang w:val="el-GR"/>
        </w:rPr>
        <w:t>μ</w:t>
      </w:r>
      <w:r w:rsidRPr="005C1CCB">
        <w:rPr>
          <w:i/>
          <w:spacing w:val="-7"/>
          <w:sz w:val="24"/>
          <w:lang w:val="el-GR"/>
        </w:rPr>
        <w:t>ί</w:t>
      </w:r>
      <w:r w:rsidRPr="005C1CCB">
        <w:rPr>
          <w:i/>
          <w:spacing w:val="-13"/>
          <w:sz w:val="24"/>
          <w:lang w:val="el-GR"/>
        </w:rPr>
        <w:t>ε</w:t>
      </w:r>
      <w:r w:rsidRPr="005C1CCB">
        <w:rPr>
          <w:i/>
          <w:sz w:val="24"/>
          <w:lang w:val="el-GR"/>
        </w:rPr>
        <w:t>ς</w:t>
      </w:r>
      <w:r w:rsidRPr="005C1CCB">
        <w:rPr>
          <w:i/>
          <w:spacing w:val="-11"/>
          <w:sz w:val="24"/>
          <w:lang w:val="el-GR"/>
        </w:rPr>
        <w:t xml:space="preserve"> </w:t>
      </w:r>
      <w:r w:rsidRPr="005C1CCB">
        <w:rPr>
          <w:i/>
          <w:spacing w:val="-8"/>
          <w:sz w:val="24"/>
          <w:lang w:val="el-GR"/>
        </w:rPr>
        <w:t>σ</w:t>
      </w:r>
      <w:r w:rsidRPr="005C1CCB">
        <w:rPr>
          <w:i/>
          <w:sz w:val="24"/>
          <w:lang w:val="el-GR"/>
        </w:rPr>
        <w:t>ε</w:t>
      </w:r>
      <w:r w:rsidRPr="005C1CCB">
        <w:rPr>
          <w:i/>
          <w:spacing w:val="-20"/>
          <w:sz w:val="24"/>
          <w:lang w:val="el-GR"/>
        </w:rPr>
        <w:t xml:space="preserve"> </w:t>
      </w:r>
      <w:r w:rsidRPr="005C1CCB">
        <w:rPr>
          <w:i/>
          <w:spacing w:val="-7"/>
          <w:sz w:val="24"/>
          <w:lang w:val="el-GR"/>
        </w:rPr>
        <w:t>τρ</w:t>
      </w:r>
      <w:r w:rsidRPr="005C1CCB">
        <w:rPr>
          <w:i/>
          <w:spacing w:val="-9"/>
          <w:sz w:val="24"/>
          <w:lang w:val="el-GR"/>
        </w:rPr>
        <w:t>ο</w:t>
      </w:r>
      <w:r w:rsidRPr="005C1CCB">
        <w:rPr>
          <w:i/>
          <w:spacing w:val="-7"/>
          <w:sz w:val="24"/>
          <w:lang w:val="el-GR"/>
        </w:rPr>
        <w:t>χ</w:t>
      </w:r>
      <w:r w:rsidRPr="005C1CCB">
        <w:rPr>
          <w:i/>
          <w:spacing w:val="-8"/>
          <w:sz w:val="24"/>
          <w:lang w:val="el-GR"/>
        </w:rPr>
        <w:t>α</w:t>
      </w:r>
      <w:r w:rsidRPr="005C1CCB">
        <w:rPr>
          <w:i/>
          <w:spacing w:val="-7"/>
          <w:sz w:val="24"/>
          <w:lang w:val="el-GR"/>
        </w:rPr>
        <w:t>ί</w:t>
      </w:r>
      <w:r w:rsidRPr="005C1CCB">
        <w:rPr>
          <w:i/>
          <w:sz w:val="24"/>
          <w:lang w:val="el-GR"/>
        </w:rPr>
        <w:t>ο</w:t>
      </w:r>
      <w:r w:rsidRPr="005C1CCB">
        <w:rPr>
          <w:i/>
          <w:spacing w:val="-17"/>
          <w:sz w:val="24"/>
          <w:lang w:val="el-GR"/>
        </w:rPr>
        <w:t xml:space="preserve"> </w:t>
      </w:r>
      <w:r w:rsidRPr="005C1CCB">
        <w:rPr>
          <w:i/>
          <w:spacing w:val="-8"/>
          <w:sz w:val="24"/>
          <w:lang w:val="el-GR"/>
        </w:rPr>
        <w:t>α</w:t>
      </w:r>
      <w:r w:rsidRPr="005C1CCB">
        <w:rPr>
          <w:i/>
          <w:spacing w:val="-7"/>
          <w:sz w:val="24"/>
          <w:lang w:val="el-GR"/>
        </w:rPr>
        <w:t>π</w:t>
      </w:r>
      <w:r w:rsidRPr="005C1CCB">
        <w:rPr>
          <w:i/>
          <w:sz w:val="24"/>
          <w:lang w:val="el-GR"/>
        </w:rPr>
        <w:t>ό</w:t>
      </w:r>
      <w:r w:rsidRPr="005C1CCB">
        <w:rPr>
          <w:i/>
          <w:spacing w:val="-14"/>
          <w:sz w:val="24"/>
          <w:lang w:val="el-GR"/>
        </w:rPr>
        <w:t xml:space="preserve"> </w:t>
      </w:r>
      <w:r w:rsidRPr="005C1CCB">
        <w:rPr>
          <w:i/>
          <w:spacing w:val="-8"/>
          <w:sz w:val="24"/>
          <w:lang w:val="el-GR"/>
        </w:rPr>
        <w:t>ανασφά</w:t>
      </w:r>
      <w:r w:rsidRPr="005C1CCB">
        <w:rPr>
          <w:i/>
          <w:spacing w:val="-6"/>
          <w:sz w:val="24"/>
          <w:lang w:val="el-GR"/>
        </w:rPr>
        <w:t>λ</w:t>
      </w:r>
      <w:r w:rsidRPr="005C1CCB">
        <w:rPr>
          <w:i/>
          <w:spacing w:val="-7"/>
          <w:sz w:val="24"/>
          <w:lang w:val="el-GR"/>
        </w:rPr>
        <w:t>ι</w:t>
      </w:r>
      <w:r w:rsidRPr="005C1CCB">
        <w:rPr>
          <w:i/>
          <w:spacing w:val="-8"/>
          <w:sz w:val="24"/>
          <w:lang w:val="el-GR"/>
        </w:rPr>
        <w:t>σ</w:t>
      </w:r>
      <w:r w:rsidRPr="005C1CCB">
        <w:rPr>
          <w:i/>
          <w:spacing w:val="-9"/>
          <w:sz w:val="24"/>
          <w:lang w:val="el-GR"/>
        </w:rPr>
        <w:t>τ</w:t>
      </w:r>
      <w:r w:rsidRPr="005C1CCB">
        <w:rPr>
          <w:i/>
          <w:sz w:val="24"/>
          <w:lang w:val="el-GR"/>
        </w:rPr>
        <w:t>ο</w:t>
      </w:r>
      <w:r w:rsidRPr="005C1CCB">
        <w:rPr>
          <w:i/>
          <w:spacing w:val="-14"/>
          <w:sz w:val="24"/>
          <w:lang w:val="el-GR"/>
        </w:rPr>
        <w:t xml:space="preserve"> </w:t>
      </w:r>
      <w:r w:rsidRPr="005C1CCB">
        <w:rPr>
          <w:i/>
          <w:spacing w:val="-10"/>
          <w:sz w:val="24"/>
          <w:lang w:val="el-GR"/>
        </w:rPr>
        <w:t>ό</w:t>
      </w:r>
      <w:r w:rsidRPr="005C1CCB">
        <w:rPr>
          <w:i/>
          <w:spacing w:val="-5"/>
          <w:sz w:val="24"/>
          <w:lang w:val="el-GR"/>
        </w:rPr>
        <w:t>χ</w:t>
      </w:r>
      <w:r w:rsidRPr="005C1CCB">
        <w:rPr>
          <w:i/>
          <w:spacing w:val="-6"/>
          <w:sz w:val="24"/>
          <w:lang w:val="el-GR"/>
        </w:rPr>
        <w:t>η</w:t>
      </w:r>
      <w:r w:rsidRPr="005C1CCB">
        <w:rPr>
          <w:i/>
          <w:spacing w:val="-5"/>
          <w:sz w:val="24"/>
          <w:lang w:val="el-GR"/>
        </w:rPr>
        <w:t>μ</w:t>
      </w:r>
      <w:r w:rsidRPr="005C1CCB">
        <w:rPr>
          <w:i/>
          <w:sz w:val="24"/>
          <w:lang w:val="el-GR"/>
        </w:rPr>
        <w:t>α</w:t>
      </w:r>
    </w:p>
    <w:p w:rsidR="00FE1FF8" w:rsidRPr="005C1CCB" w:rsidRDefault="00FE1FF8" w:rsidP="00FE1FF8">
      <w:pPr>
        <w:spacing w:before="43"/>
        <w:ind w:right="6449"/>
        <w:rPr>
          <w:sz w:val="24"/>
          <w:lang w:val="el-GR"/>
        </w:rPr>
      </w:pPr>
      <w:r w:rsidRPr="005C1CCB">
        <w:rPr>
          <w:i/>
          <w:spacing w:val="-7"/>
          <w:sz w:val="24"/>
          <w:lang w:val="el-GR"/>
        </w:rPr>
        <w:t>5.4</w:t>
      </w:r>
      <w:r w:rsidRPr="005C1CCB">
        <w:rPr>
          <w:i/>
          <w:sz w:val="24"/>
          <w:lang w:val="el-GR"/>
        </w:rPr>
        <w:t xml:space="preserve">.     </w:t>
      </w:r>
      <w:r w:rsidRPr="005C1CCB">
        <w:rPr>
          <w:i/>
          <w:spacing w:val="22"/>
          <w:sz w:val="24"/>
          <w:lang w:val="el-GR"/>
        </w:rPr>
        <w:t xml:space="preserve"> </w:t>
      </w:r>
      <w:r w:rsidRPr="005C1CCB">
        <w:rPr>
          <w:i/>
          <w:spacing w:val="-8"/>
          <w:sz w:val="24"/>
          <w:lang w:val="el-GR"/>
        </w:rPr>
        <w:t>Π</w:t>
      </w:r>
      <w:r w:rsidRPr="005C1CCB">
        <w:rPr>
          <w:i/>
          <w:spacing w:val="-7"/>
          <w:sz w:val="24"/>
          <w:lang w:val="el-GR"/>
        </w:rPr>
        <w:t>ρο</w:t>
      </w:r>
      <w:r w:rsidRPr="005C1CCB">
        <w:rPr>
          <w:i/>
          <w:spacing w:val="-8"/>
          <w:sz w:val="24"/>
          <w:lang w:val="el-GR"/>
        </w:rPr>
        <w:t>σ</w:t>
      </w:r>
      <w:r w:rsidRPr="005C1CCB">
        <w:rPr>
          <w:i/>
          <w:spacing w:val="-7"/>
          <w:sz w:val="24"/>
          <w:lang w:val="el-GR"/>
        </w:rPr>
        <w:t>τ</w:t>
      </w:r>
      <w:r w:rsidRPr="005C1CCB">
        <w:rPr>
          <w:i/>
          <w:spacing w:val="-8"/>
          <w:sz w:val="24"/>
          <w:lang w:val="el-GR"/>
        </w:rPr>
        <w:t>α</w:t>
      </w:r>
      <w:r w:rsidRPr="005C1CCB">
        <w:rPr>
          <w:i/>
          <w:spacing w:val="-10"/>
          <w:sz w:val="24"/>
          <w:lang w:val="el-GR"/>
        </w:rPr>
        <w:t>σ</w:t>
      </w:r>
      <w:r w:rsidRPr="005C1CCB">
        <w:rPr>
          <w:i/>
          <w:spacing w:val="-4"/>
          <w:sz w:val="24"/>
          <w:lang w:val="el-GR"/>
        </w:rPr>
        <w:t>ί</w:t>
      </w:r>
      <w:r w:rsidRPr="005C1CCB">
        <w:rPr>
          <w:i/>
          <w:sz w:val="24"/>
          <w:lang w:val="el-GR"/>
        </w:rPr>
        <w:t>α</w:t>
      </w:r>
      <w:r w:rsidRPr="005C1CCB">
        <w:rPr>
          <w:i/>
          <w:spacing w:val="-16"/>
          <w:sz w:val="24"/>
          <w:lang w:val="el-GR"/>
        </w:rPr>
        <w:t xml:space="preserve"> </w:t>
      </w:r>
      <w:r w:rsidRPr="005C1CCB">
        <w:rPr>
          <w:i/>
          <w:spacing w:val="-7"/>
          <w:sz w:val="24"/>
        </w:rPr>
        <w:t>B</w:t>
      </w:r>
      <w:r w:rsidRPr="005C1CCB">
        <w:rPr>
          <w:i/>
          <w:spacing w:val="-10"/>
          <w:sz w:val="24"/>
        </w:rPr>
        <w:t>o</w:t>
      </w:r>
      <w:r w:rsidRPr="005C1CCB">
        <w:rPr>
          <w:i/>
          <w:spacing w:val="-7"/>
          <w:sz w:val="24"/>
        </w:rPr>
        <w:t>n</w:t>
      </w:r>
      <w:r w:rsidRPr="005C1CCB">
        <w:rPr>
          <w:i/>
          <w:spacing w:val="-10"/>
          <w:sz w:val="24"/>
        </w:rPr>
        <w:t>u</w:t>
      </w:r>
      <w:r w:rsidRPr="005C1CCB">
        <w:rPr>
          <w:i/>
          <w:sz w:val="24"/>
        </w:rPr>
        <w:t>s</w:t>
      </w:r>
      <w:r w:rsidRPr="005C1CCB">
        <w:rPr>
          <w:i/>
          <w:spacing w:val="-12"/>
          <w:sz w:val="24"/>
          <w:lang w:val="el-GR"/>
        </w:rPr>
        <w:t xml:space="preserve"> </w:t>
      </w:r>
      <w:proofErr w:type="spellStart"/>
      <w:r w:rsidRPr="005C1CCB">
        <w:rPr>
          <w:i/>
          <w:spacing w:val="-7"/>
          <w:sz w:val="24"/>
        </w:rPr>
        <w:t>M</w:t>
      </w:r>
      <w:r w:rsidRPr="005C1CCB">
        <w:rPr>
          <w:i/>
          <w:spacing w:val="-10"/>
          <w:sz w:val="24"/>
        </w:rPr>
        <w:t>a</w:t>
      </w:r>
      <w:r w:rsidRPr="005C1CCB">
        <w:rPr>
          <w:i/>
          <w:spacing w:val="-7"/>
          <w:sz w:val="24"/>
        </w:rPr>
        <w:t>l</w:t>
      </w:r>
      <w:r w:rsidRPr="005C1CCB">
        <w:rPr>
          <w:i/>
          <w:spacing w:val="-10"/>
          <w:sz w:val="24"/>
        </w:rPr>
        <w:t>u</w:t>
      </w:r>
      <w:r w:rsidRPr="005C1CCB">
        <w:rPr>
          <w:i/>
          <w:sz w:val="24"/>
        </w:rPr>
        <w:t>s</w:t>
      </w:r>
      <w:proofErr w:type="spellEnd"/>
    </w:p>
    <w:p w:rsidR="00FE1FF8" w:rsidRPr="005C1CCB" w:rsidRDefault="00FE1FF8" w:rsidP="00FE1FF8">
      <w:pPr>
        <w:spacing w:before="43"/>
        <w:ind w:right="6134"/>
        <w:rPr>
          <w:sz w:val="24"/>
          <w:lang w:val="el-GR"/>
        </w:rPr>
      </w:pPr>
      <w:r w:rsidRPr="005C1CCB">
        <w:rPr>
          <w:i/>
          <w:spacing w:val="-7"/>
          <w:sz w:val="24"/>
          <w:lang w:val="el-GR"/>
        </w:rPr>
        <w:t>5.5</w:t>
      </w:r>
      <w:r w:rsidRPr="005C1CCB">
        <w:rPr>
          <w:i/>
          <w:sz w:val="24"/>
          <w:lang w:val="el-GR"/>
        </w:rPr>
        <w:t xml:space="preserve">.     </w:t>
      </w:r>
      <w:r w:rsidRPr="005C1CCB">
        <w:rPr>
          <w:i/>
          <w:spacing w:val="22"/>
          <w:sz w:val="24"/>
          <w:lang w:val="el-GR"/>
        </w:rPr>
        <w:t xml:space="preserve"> </w:t>
      </w:r>
      <w:r w:rsidRPr="005C1CCB">
        <w:rPr>
          <w:i/>
          <w:spacing w:val="-8"/>
          <w:sz w:val="24"/>
          <w:lang w:val="el-GR"/>
        </w:rPr>
        <w:t>Π</w:t>
      </w:r>
      <w:r w:rsidRPr="005C1CCB">
        <w:rPr>
          <w:i/>
          <w:spacing w:val="-7"/>
          <w:sz w:val="24"/>
          <w:lang w:val="el-GR"/>
        </w:rPr>
        <w:t>ρο</w:t>
      </w:r>
      <w:r w:rsidRPr="005C1CCB">
        <w:rPr>
          <w:i/>
          <w:spacing w:val="-10"/>
          <w:sz w:val="24"/>
          <w:lang w:val="el-GR"/>
        </w:rPr>
        <w:t>σ</w:t>
      </w:r>
      <w:r w:rsidRPr="005C1CCB">
        <w:rPr>
          <w:i/>
          <w:spacing w:val="-6"/>
          <w:sz w:val="24"/>
          <w:lang w:val="el-GR"/>
        </w:rPr>
        <w:t>ω</w:t>
      </w:r>
      <w:r w:rsidRPr="005C1CCB">
        <w:rPr>
          <w:i/>
          <w:spacing w:val="-7"/>
          <w:sz w:val="24"/>
          <w:lang w:val="el-GR"/>
        </w:rPr>
        <w:t>π</w:t>
      </w:r>
      <w:r w:rsidRPr="005C1CCB">
        <w:rPr>
          <w:i/>
          <w:spacing w:val="-9"/>
          <w:sz w:val="24"/>
          <w:lang w:val="el-GR"/>
        </w:rPr>
        <w:t>ι</w:t>
      </w:r>
      <w:r w:rsidRPr="005C1CCB">
        <w:rPr>
          <w:i/>
          <w:spacing w:val="-7"/>
          <w:sz w:val="24"/>
          <w:lang w:val="el-GR"/>
        </w:rPr>
        <w:t>κ</w:t>
      </w:r>
      <w:r w:rsidRPr="005C1CCB">
        <w:rPr>
          <w:i/>
          <w:sz w:val="24"/>
          <w:lang w:val="el-GR"/>
        </w:rPr>
        <w:t>ό</w:t>
      </w:r>
      <w:r w:rsidRPr="005C1CCB">
        <w:rPr>
          <w:i/>
          <w:spacing w:val="-12"/>
          <w:sz w:val="24"/>
          <w:lang w:val="el-GR"/>
        </w:rPr>
        <w:t xml:space="preserve"> </w:t>
      </w:r>
      <w:r w:rsidRPr="005C1CCB">
        <w:rPr>
          <w:i/>
          <w:spacing w:val="-13"/>
          <w:sz w:val="24"/>
          <w:lang w:val="el-GR"/>
        </w:rPr>
        <w:t>α</w:t>
      </w:r>
      <w:r w:rsidRPr="005C1CCB">
        <w:rPr>
          <w:i/>
          <w:spacing w:val="-7"/>
          <w:sz w:val="24"/>
          <w:lang w:val="el-GR"/>
        </w:rPr>
        <w:t>τ</w:t>
      </w:r>
      <w:r w:rsidRPr="005C1CCB">
        <w:rPr>
          <w:i/>
          <w:spacing w:val="-5"/>
          <w:sz w:val="24"/>
          <w:lang w:val="el-GR"/>
        </w:rPr>
        <w:t>ύ</w:t>
      </w:r>
      <w:r w:rsidRPr="005C1CCB">
        <w:rPr>
          <w:i/>
          <w:spacing w:val="-10"/>
          <w:sz w:val="24"/>
          <w:lang w:val="el-GR"/>
        </w:rPr>
        <w:t>χ</w:t>
      </w:r>
      <w:r w:rsidRPr="005C1CCB">
        <w:rPr>
          <w:i/>
          <w:spacing w:val="-4"/>
          <w:sz w:val="24"/>
          <w:lang w:val="el-GR"/>
        </w:rPr>
        <w:t>η</w:t>
      </w:r>
      <w:r w:rsidRPr="005C1CCB">
        <w:rPr>
          <w:i/>
          <w:spacing w:val="-5"/>
          <w:sz w:val="24"/>
          <w:lang w:val="el-GR"/>
        </w:rPr>
        <w:t>μ</w:t>
      </w:r>
      <w:r w:rsidRPr="005C1CCB">
        <w:rPr>
          <w:i/>
          <w:sz w:val="24"/>
          <w:lang w:val="el-GR"/>
        </w:rPr>
        <w:t>α</w:t>
      </w:r>
      <w:r w:rsidRPr="005C1CCB">
        <w:rPr>
          <w:i/>
          <w:spacing w:val="-20"/>
          <w:sz w:val="24"/>
          <w:lang w:val="el-GR"/>
        </w:rPr>
        <w:t xml:space="preserve"> </w:t>
      </w:r>
      <w:r w:rsidRPr="005C1CCB">
        <w:rPr>
          <w:i/>
          <w:spacing w:val="-7"/>
          <w:sz w:val="24"/>
          <w:lang w:val="el-GR"/>
        </w:rPr>
        <w:t>ο</w:t>
      </w:r>
      <w:r w:rsidRPr="005C1CCB">
        <w:rPr>
          <w:i/>
          <w:spacing w:val="-8"/>
          <w:sz w:val="24"/>
          <w:lang w:val="el-GR"/>
        </w:rPr>
        <w:t>δ</w:t>
      </w:r>
      <w:r w:rsidRPr="005C1CCB">
        <w:rPr>
          <w:i/>
          <w:spacing w:val="-4"/>
          <w:sz w:val="24"/>
          <w:lang w:val="el-GR"/>
        </w:rPr>
        <w:t>η</w:t>
      </w:r>
      <w:r w:rsidRPr="005C1CCB">
        <w:rPr>
          <w:i/>
          <w:spacing w:val="-13"/>
          <w:sz w:val="24"/>
          <w:lang w:val="el-GR"/>
        </w:rPr>
        <w:t>γ</w:t>
      </w:r>
      <w:r w:rsidRPr="005C1CCB">
        <w:rPr>
          <w:i/>
          <w:spacing w:val="-7"/>
          <w:sz w:val="24"/>
          <w:lang w:val="el-GR"/>
        </w:rPr>
        <w:t>ο</w:t>
      </w:r>
      <w:r w:rsidRPr="005C1CCB">
        <w:rPr>
          <w:i/>
          <w:sz w:val="24"/>
          <w:lang w:val="el-GR"/>
        </w:rPr>
        <w:t>ύ</w:t>
      </w:r>
    </w:p>
    <w:p w:rsidR="00FE1FF8" w:rsidRPr="005C1CCB" w:rsidRDefault="00FE1FF8" w:rsidP="00FE1FF8">
      <w:pPr>
        <w:spacing w:before="41"/>
        <w:ind w:right="5466"/>
        <w:rPr>
          <w:sz w:val="24"/>
          <w:lang w:val="el-GR"/>
        </w:rPr>
      </w:pPr>
      <w:r w:rsidRPr="005C1CCB">
        <w:rPr>
          <w:i/>
          <w:spacing w:val="-7"/>
          <w:sz w:val="24"/>
          <w:lang w:val="el-GR"/>
        </w:rPr>
        <w:t>5.6</w:t>
      </w:r>
      <w:r w:rsidRPr="005C1CCB">
        <w:rPr>
          <w:i/>
          <w:sz w:val="24"/>
          <w:lang w:val="el-GR"/>
        </w:rPr>
        <w:t xml:space="preserve">.     </w:t>
      </w:r>
      <w:r w:rsidRPr="005C1CCB">
        <w:rPr>
          <w:i/>
          <w:spacing w:val="22"/>
          <w:sz w:val="24"/>
          <w:lang w:val="el-GR"/>
        </w:rPr>
        <w:t xml:space="preserve"> </w:t>
      </w:r>
      <w:r w:rsidRPr="005C1CCB">
        <w:rPr>
          <w:i/>
          <w:spacing w:val="-7"/>
          <w:sz w:val="24"/>
          <w:lang w:val="el-GR"/>
        </w:rPr>
        <w:t>Φρο</w:t>
      </w:r>
      <w:r w:rsidRPr="005C1CCB">
        <w:rPr>
          <w:i/>
          <w:spacing w:val="-8"/>
          <w:sz w:val="24"/>
          <w:lang w:val="el-GR"/>
        </w:rPr>
        <w:t>ν</w:t>
      </w:r>
      <w:r w:rsidRPr="005C1CCB">
        <w:rPr>
          <w:i/>
          <w:spacing w:val="-9"/>
          <w:sz w:val="24"/>
          <w:lang w:val="el-GR"/>
        </w:rPr>
        <w:t>τ</w:t>
      </w:r>
      <w:r w:rsidRPr="005C1CCB">
        <w:rPr>
          <w:i/>
          <w:spacing w:val="-7"/>
          <w:sz w:val="24"/>
          <w:lang w:val="el-GR"/>
        </w:rPr>
        <w:t>ί</w:t>
      </w:r>
      <w:r w:rsidRPr="005C1CCB">
        <w:rPr>
          <w:i/>
          <w:spacing w:val="-6"/>
          <w:sz w:val="24"/>
          <w:lang w:val="el-GR"/>
        </w:rPr>
        <w:t>δ</w:t>
      </w:r>
      <w:r w:rsidRPr="005C1CCB">
        <w:rPr>
          <w:i/>
          <w:sz w:val="24"/>
          <w:lang w:val="el-GR"/>
        </w:rPr>
        <w:t>α</w:t>
      </w:r>
      <w:r w:rsidRPr="005C1CCB">
        <w:rPr>
          <w:i/>
          <w:spacing w:val="-16"/>
          <w:sz w:val="24"/>
          <w:lang w:val="el-GR"/>
        </w:rPr>
        <w:t xml:space="preserve"> </w:t>
      </w:r>
      <w:r w:rsidRPr="005C1CCB">
        <w:rPr>
          <w:i/>
          <w:spacing w:val="-8"/>
          <w:sz w:val="24"/>
          <w:lang w:val="el-GR"/>
        </w:rPr>
        <w:t>σ</w:t>
      </w:r>
      <w:r w:rsidRPr="005C1CCB">
        <w:rPr>
          <w:i/>
          <w:spacing w:val="-9"/>
          <w:sz w:val="24"/>
          <w:lang w:val="el-GR"/>
        </w:rPr>
        <w:t>τ</w:t>
      </w:r>
      <w:r w:rsidRPr="005C1CCB">
        <w:rPr>
          <w:i/>
          <w:spacing w:val="-5"/>
          <w:sz w:val="24"/>
          <w:lang w:val="el-GR"/>
        </w:rPr>
        <w:t>ο</w:t>
      </w:r>
      <w:r w:rsidRPr="005C1CCB">
        <w:rPr>
          <w:i/>
          <w:sz w:val="24"/>
          <w:lang w:val="el-GR"/>
        </w:rPr>
        <w:t>ν</w:t>
      </w:r>
      <w:r w:rsidRPr="005C1CCB">
        <w:rPr>
          <w:i/>
          <w:spacing w:val="-20"/>
          <w:sz w:val="24"/>
          <w:lang w:val="el-GR"/>
        </w:rPr>
        <w:t xml:space="preserve"> </w:t>
      </w:r>
      <w:r w:rsidRPr="005C1CCB">
        <w:rPr>
          <w:i/>
          <w:spacing w:val="-4"/>
          <w:sz w:val="24"/>
          <w:lang w:val="el-GR"/>
        </w:rPr>
        <w:t>τ</w:t>
      </w:r>
      <w:r w:rsidRPr="005C1CCB">
        <w:rPr>
          <w:i/>
          <w:spacing w:val="-7"/>
          <w:sz w:val="24"/>
          <w:lang w:val="el-GR"/>
        </w:rPr>
        <w:t>ό</w:t>
      </w:r>
      <w:r w:rsidRPr="005C1CCB">
        <w:rPr>
          <w:i/>
          <w:spacing w:val="-5"/>
          <w:sz w:val="24"/>
          <w:lang w:val="el-GR"/>
        </w:rPr>
        <w:t>π</w:t>
      </w:r>
      <w:r w:rsidRPr="005C1CCB">
        <w:rPr>
          <w:i/>
          <w:sz w:val="24"/>
          <w:lang w:val="el-GR"/>
        </w:rPr>
        <w:t>ο</w:t>
      </w:r>
      <w:r w:rsidRPr="005C1CCB">
        <w:rPr>
          <w:i/>
          <w:spacing w:val="-16"/>
          <w:sz w:val="24"/>
          <w:lang w:val="el-GR"/>
        </w:rPr>
        <w:t xml:space="preserve"> </w:t>
      </w:r>
      <w:r w:rsidRPr="005C1CCB">
        <w:rPr>
          <w:i/>
          <w:spacing w:val="-9"/>
          <w:sz w:val="24"/>
          <w:lang w:val="el-GR"/>
        </w:rPr>
        <w:t>τ</w:t>
      </w:r>
      <w:r w:rsidRPr="005C1CCB">
        <w:rPr>
          <w:i/>
          <w:spacing w:val="-7"/>
          <w:sz w:val="24"/>
          <w:lang w:val="el-GR"/>
        </w:rPr>
        <w:t>ο</w:t>
      </w:r>
      <w:r w:rsidRPr="005C1CCB">
        <w:rPr>
          <w:i/>
          <w:sz w:val="24"/>
          <w:lang w:val="el-GR"/>
        </w:rPr>
        <w:t>υ</w:t>
      </w:r>
      <w:r w:rsidRPr="005C1CCB">
        <w:rPr>
          <w:i/>
          <w:spacing w:val="-12"/>
          <w:sz w:val="24"/>
          <w:lang w:val="el-GR"/>
        </w:rPr>
        <w:t xml:space="preserve"> </w:t>
      </w:r>
      <w:r w:rsidRPr="005C1CCB">
        <w:rPr>
          <w:i/>
          <w:spacing w:val="-13"/>
          <w:sz w:val="24"/>
          <w:lang w:val="el-GR"/>
        </w:rPr>
        <w:t>α</w:t>
      </w:r>
      <w:r w:rsidRPr="005C1CCB">
        <w:rPr>
          <w:i/>
          <w:spacing w:val="-7"/>
          <w:sz w:val="24"/>
          <w:lang w:val="el-GR"/>
        </w:rPr>
        <w:t>τυχ</w:t>
      </w:r>
      <w:r w:rsidRPr="005C1CCB">
        <w:rPr>
          <w:i/>
          <w:spacing w:val="-9"/>
          <w:sz w:val="24"/>
          <w:lang w:val="el-GR"/>
        </w:rPr>
        <w:t>ή</w:t>
      </w:r>
      <w:r w:rsidRPr="005C1CCB">
        <w:rPr>
          <w:i/>
          <w:spacing w:val="-8"/>
          <w:sz w:val="24"/>
          <w:lang w:val="el-GR"/>
        </w:rPr>
        <w:t>μα</w:t>
      </w:r>
      <w:r w:rsidRPr="005C1CCB">
        <w:rPr>
          <w:i/>
          <w:spacing w:val="-7"/>
          <w:sz w:val="24"/>
          <w:lang w:val="el-GR"/>
        </w:rPr>
        <w:t>τ</w:t>
      </w:r>
      <w:r w:rsidRPr="005C1CCB">
        <w:rPr>
          <w:i/>
          <w:spacing w:val="-10"/>
          <w:sz w:val="24"/>
          <w:lang w:val="el-GR"/>
        </w:rPr>
        <w:t>ο</w:t>
      </w:r>
      <w:r w:rsidRPr="005C1CCB">
        <w:rPr>
          <w:i/>
          <w:sz w:val="24"/>
          <w:lang w:val="el-GR"/>
        </w:rPr>
        <w:t>ς</w:t>
      </w:r>
    </w:p>
    <w:p w:rsidR="00FE1FF8" w:rsidRPr="005C1CCB" w:rsidRDefault="00FE1FF8" w:rsidP="00FE1FF8">
      <w:pPr>
        <w:spacing w:line="200" w:lineRule="exact"/>
        <w:rPr>
          <w:sz w:val="24"/>
          <w:lang w:val="el-GR"/>
        </w:rPr>
      </w:pPr>
    </w:p>
    <w:p w:rsidR="00FE1FF8" w:rsidRDefault="00FE1FF8" w:rsidP="00FE1FF8">
      <w:pPr>
        <w:spacing w:line="276" w:lineRule="auto"/>
        <w:ind w:right="62" w:firstLine="720"/>
        <w:rPr>
          <w:i/>
          <w:sz w:val="24"/>
          <w:lang w:val="el-GR"/>
        </w:rPr>
      </w:pPr>
      <w:r w:rsidRPr="005C1CCB">
        <w:rPr>
          <w:spacing w:val="-8"/>
          <w:sz w:val="24"/>
          <w:lang w:val="el-GR"/>
        </w:rPr>
        <w:t>Στ</w:t>
      </w:r>
      <w:r w:rsidRPr="005C1CCB">
        <w:rPr>
          <w:sz w:val="24"/>
          <w:lang w:val="el-GR"/>
        </w:rPr>
        <w:t xml:space="preserve">η </w:t>
      </w:r>
      <w:r w:rsidRPr="005C1CCB">
        <w:rPr>
          <w:spacing w:val="-8"/>
          <w:sz w:val="24"/>
          <w:lang w:val="el-GR"/>
        </w:rPr>
        <w:t>π</w:t>
      </w:r>
      <w:r w:rsidRPr="005C1CCB">
        <w:rPr>
          <w:spacing w:val="-7"/>
          <w:sz w:val="24"/>
          <w:lang w:val="el-GR"/>
        </w:rPr>
        <w:t>ροσ</w:t>
      </w:r>
      <w:r w:rsidRPr="005C1CCB">
        <w:rPr>
          <w:spacing w:val="-9"/>
          <w:sz w:val="24"/>
          <w:lang w:val="el-GR"/>
        </w:rPr>
        <w:t>φ</w:t>
      </w:r>
      <w:r w:rsidRPr="005C1CCB">
        <w:rPr>
          <w:spacing w:val="-7"/>
          <w:sz w:val="24"/>
          <w:lang w:val="el-GR"/>
        </w:rPr>
        <w:t>ορ</w:t>
      </w:r>
      <w:r w:rsidRPr="005C1CCB">
        <w:rPr>
          <w:sz w:val="24"/>
          <w:lang w:val="el-GR"/>
        </w:rPr>
        <w:t xml:space="preserve">ά </w:t>
      </w:r>
      <w:r w:rsidRPr="005C1CCB">
        <w:rPr>
          <w:spacing w:val="-8"/>
          <w:sz w:val="24"/>
          <w:lang w:val="el-GR"/>
        </w:rPr>
        <w:t>α</w:t>
      </w:r>
      <w:r w:rsidRPr="005C1CCB">
        <w:rPr>
          <w:spacing w:val="-9"/>
          <w:sz w:val="24"/>
          <w:lang w:val="el-GR"/>
        </w:rPr>
        <w:t>σ</w:t>
      </w:r>
      <w:r w:rsidRPr="005C1CCB">
        <w:rPr>
          <w:spacing w:val="-4"/>
          <w:sz w:val="24"/>
          <w:lang w:val="el-GR"/>
        </w:rPr>
        <w:t>φ</w:t>
      </w:r>
      <w:r w:rsidRPr="005C1CCB">
        <w:rPr>
          <w:spacing w:val="-6"/>
          <w:sz w:val="24"/>
          <w:lang w:val="el-GR"/>
        </w:rPr>
        <w:t>ά</w:t>
      </w:r>
      <w:r w:rsidRPr="005C1CCB">
        <w:rPr>
          <w:spacing w:val="-8"/>
          <w:sz w:val="24"/>
          <w:lang w:val="el-GR"/>
        </w:rPr>
        <w:t>λ</w:t>
      </w:r>
      <w:r w:rsidRPr="005C1CCB">
        <w:rPr>
          <w:spacing w:val="-7"/>
          <w:sz w:val="24"/>
          <w:lang w:val="el-GR"/>
        </w:rPr>
        <w:t>ισ</w:t>
      </w:r>
      <w:r w:rsidRPr="005C1CCB">
        <w:rPr>
          <w:spacing w:val="-8"/>
          <w:sz w:val="24"/>
          <w:lang w:val="el-GR"/>
        </w:rPr>
        <w:t>η</w:t>
      </w:r>
      <w:r w:rsidRPr="005C1CCB">
        <w:rPr>
          <w:sz w:val="24"/>
          <w:lang w:val="el-GR"/>
        </w:rPr>
        <w:t xml:space="preserve">ς </w:t>
      </w:r>
      <w:r w:rsidRPr="005C1CCB">
        <w:rPr>
          <w:spacing w:val="-8"/>
          <w:sz w:val="24"/>
          <w:lang w:val="el-GR"/>
        </w:rPr>
        <w:t>τ</w:t>
      </w:r>
      <w:r w:rsidRPr="005C1CCB">
        <w:rPr>
          <w:spacing w:val="-7"/>
          <w:sz w:val="24"/>
          <w:lang w:val="el-GR"/>
        </w:rPr>
        <w:t>ω</w:t>
      </w:r>
      <w:r w:rsidRPr="005C1CCB">
        <w:rPr>
          <w:sz w:val="24"/>
          <w:lang w:val="el-GR"/>
        </w:rPr>
        <w:t xml:space="preserve">ν </w:t>
      </w:r>
      <w:r w:rsidRPr="005C1CCB">
        <w:rPr>
          <w:spacing w:val="-8"/>
          <w:sz w:val="24"/>
          <w:lang w:val="el-GR"/>
        </w:rPr>
        <w:t>αν</w:t>
      </w:r>
      <w:r w:rsidRPr="005C1CCB">
        <w:rPr>
          <w:spacing w:val="-7"/>
          <w:sz w:val="24"/>
          <w:lang w:val="el-GR"/>
        </w:rPr>
        <w:t>ω</w:t>
      </w:r>
      <w:r w:rsidRPr="005C1CCB">
        <w:rPr>
          <w:spacing w:val="-10"/>
          <w:sz w:val="24"/>
          <w:lang w:val="el-GR"/>
        </w:rPr>
        <w:t>τ</w:t>
      </w:r>
      <w:r w:rsidRPr="005C1CCB">
        <w:rPr>
          <w:spacing w:val="-7"/>
          <w:sz w:val="24"/>
          <w:lang w:val="el-GR"/>
        </w:rPr>
        <w:t>έ</w:t>
      </w:r>
      <w:r w:rsidRPr="005C1CCB">
        <w:rPr>
          <w:spacing w:val="-9"/>
          <w:sz w:val="24"/>
          <w:lang w:val="el-GR"/>
        </w:rPr>
        <w:t>ρ</w:t>
      </w:r>
      <w:r w:rsidRPr="005C1CCB">
        <w:rPr>
          <w:sz w:val="24"/>
          <w:lang w:val="el-GR"/>
        </w:rPr>
        <w:t>ω</w:t>
      </w:r>
      <w:r w:rsidRPr="005C1CCB">
        <w:rPr>
          <w:spacing w:val="1"/>
          <w:sz w:val="24"/>
          <w:lang w:val="el-GR"/>
        </w:rPr>
        <w:t xml:space="preserve"> </w:t>
      </w:r>
      <w:r w:rsidRPr="005C1CCB">
        <w:rPr>
          <w:spacing w:val="-7"/>
          <w:sz w:val="24"/>
          <w:lang w:val="el-GR"/>
        </w:rPr>
        <w:t>ο</w:t>
      </w:r>
      <w:r w:rsidRPr="005C1CCB">
        <w:rPr>
          <w:spacing w:val="-8"/>
          <w:sz w:val="24"/>
          <w:lang w:val="el-GR"/>
        </w:rPr>
        <w:t>χη</w:t>
      </w:r>
      <w:r w:rsidRPr="005C1CCB">
        <w:rPr>
          <w:spacing w:val="-6"/>
          <w:sz w:val="24"/>
          <w:lang w:val="el-GR"/>
        </w:rPr>
        <w:t>μ</w:t>
      </w:r>
      <w:r w:rsidRPr="005C1CCB">
        <w:rPr>
          <w:spacing w:val="-8"/>
          <w:sz w:val="24"/>
          <w:lang w:val="el-GR"/>
        </w:rPr>
        <w:t>ά</w:t>
      </w:r>
      <w:r w:rsidRPr="005C1CCB">
        <w:rPr>
          <w:spacing w:val="-10"/>
          <w:sz w:val="24"/>
          <w:lang w:val="el-GR"/>
        </w:rPr>
        <w:t>τ</w:t>
      </w:r>
      <w:r w:rsidRPr="005C1CCB">
        <w:rPr>
          <w:spacing w:val="-9"/>
          <w:sz w:val="24"/>
          <w:lang w:val="el-GR"/>
        </w:rPr>
        <w:t>ω</w:t>
      </w:r>
      <w:r w:rsidRPr="005C1CCB">
        <w:rPr>
          <w:sz w:val="24"/>
          <w:lang w:val="el-GR"/>
        </w:rPr>
        <w:t xml:space="preserve">ν </w:t>
      </w:r>
      <w:r w:rsidRPr="005C1CCB">
        <w:rPr>
          <w:spacing w:val="-7"/>
          <w:sz w:val="24"/>
          <w:lang w:val="el-GR"/>
        </w:rPr>
        <w:t>δε</w:t>
      </w:r>
      <w:r w:rsidRPr="005C1CCB">
        <w:rPr>
          <w:sz w:val="24"/>
          <w:lang w:val="el-GR"/>
        </w:rPr>
        <w:t xml:space="preserve">ν </w:t>
      </w:r>
      <w:r w:rsidRPr="005C1CCB">
        <w:rPr>
          <w:spacing w:val="-7"/>
          <w:sz w:val="24"/>
          <w:lang w:val="el-GR"/>
        </w:rPr>
        <w:t>θ</w:t>
      </w:r>
      <w:r w:rsidRPr="005C1CCB">
        <w:rPr>
          <w:sz w:val="24"/>
          <w:lang w:val="el-GR"/>
        </w:rPr>
        <w:t xml:space="preserve">α </w:t>
      </w:r>
      <w:r w:rsidRPr="005C1CCB">
        <w:rPr>
          <w:spacing w:val="-8"/>
          <w:sz w:val="24"/>
          <w:lang w:val="el-GR"/>
        </w:rPr>
        <w:t>π</w:t>
      </w:r>
      <w:r w:rsidRPr="005C1CCB">
        <w:rPr>
          <w:spacing w:val="-7"/>
          <w:sz w:val="24"/>
          <w:lang w:val="el-GR"/>
        </w:rPr>
        <w:t>ερι</w:t>
      </w:r>
      <w:r w:rsidRPr="005C1CCB">
        <w:rPr>
          <w:spacing w:val="-8"/>
          <w:sz w:val="24"/>
          <w:lang w:val="el-GR"/>
        </w:rPr>
        <w:t>λα</w:t>
      </w:r>
      <w:r w:rsidRPr="005C1CCB">
        <w:rPr>
          <w:spacing w:val="-9"/>
          <w:sz w:val="24"/>
          <w:lang w:val="el-GR"/>
        </w:rPr>
        <w:t>μ</w:t>
      </w:r>
      <w:r w:rsidRPr="005C1CCB">
        <w:rPr>
          <w:spacing w:val="-7"/>
          <w:sz w:val="24"/>
          <w:lang w:val="el-GR"/>
        </w:rPr>
        <w:t>β</w:t>
      </w:r>
      <w:r w:rsidRPr="005C1CCB">
        <w:rPr>
          <w:spacing w:val="-8"/>
          <w:sz w:val="24"/>
          <w:lang w:val="el-GR"/>
        </w:rPr>
        <w:t>άν</w:t>
      </w:r>
      <w:r w:rsidRPr="005C1CCB">
        <w:rPr>
          <w:spacing w:val="-7"/>
          <w:sz w:val="24"/>
          <w:lang w:val="el-GR"/>
        </w:rPr>
        <w:t>ε</w:t>
      </w:r>
      <w:r w:rsidRPr="005C1CCB">
        <w:rPr>
          <w:spacing w:val="-5"/>
          <w:sz w:val="24"/>
          <w:lang w:val="el-GR"/>
        </w:rPr>
        <w:t>τ</w:t>
      </w:r>
      <w:r w:rsidRPr="005C1CCB">
        <w:rPr>
          <w:spacing w:val="-8"/>
          <w:sz w:val="24"/>
          <w:lang w:val="el-GR"/>
        </w:rPr>
        <w:t>α</w:t>
      </w:r>
      <w:r w:rsidRPr="005C1CCB">
        <w:rPr>
          <w:sz w:val="24"/>
          <w:lang w:val="el-GR"/>
        </w:rPr>
        <w:t xml:space="preserve">ι η </w:t>
      </w:r>
      <w:r w:rsidRPr="005C1CCB">
        <w:rPr>
          <w:spacing w:val="-8"/>
          <w:sz w:val="24"/>
          <w:lang w:val="el-GR"/>
        </w:rPr>
        <w:t>α</w:t>
      </w:r>
      <w:r w:rsidRPr="005C1CCB">
        <w:rPr>
          <w:spacing w:val="-6"/>
          <w:sz w:val="24"/>
          <w:lang w:val="el-GR"/>
        </w:rPr>
        <w:t>σφ</w:t>
      </w:r>
      <w:r w:rsidRPr="005C1CCB">
        <w:rPr>
          <w:spacing w:val="-8"/>
          <w:sz w:val="24"/>
          <w:lang w:val="el-GR"/>
        </w:rPr>
        <w:t>άλ</w:t>
      </w:r>
      <w:r w:rsidRPr="005C1CCB">
        <w:rPr>
          <w:spacing w:val="-7"/>
          <w:sz w:val="24"/>
          <w:lang w:val="el-GR"/>
        </w:rPr>
        <w:t>ισ</w:t>
      </w:r>
      <w:r w:rsidRPr="005C1CCB">
        <w:rPr>
          <w:sz w:val="24"/>
          <w:lang w:val="el-GR"/>
        </w:rPr>
        <w:t xml:space="preserve">η </w:t>
      </w:r>
      <w:r w:rsidRPr="005C1CCB">
        <w:rPr>
          <w:spacing w:val="-8"/>
          <w:sz w:val="24"/>
          <w:lang w:val="el-GR"/>
        </w:rPr>
        <w:t>ν</w:t>
      </w:r>
      <w:r w:rsidRPr="005C1CCB">
        <w:rPr>
          <w:spacing w:val="-10"/>
          <w:sz w:val="24"/>
          <w:lang w:val="el-GR"/>
        </w:rPr>
        <w:t>ο</w:t>
      </w:r>
      <w:r w:rsidRPr="005C1CCB">
        <w:rPr>
          <w:spacing w:val="-6"/>
          <w:sz w:val="24"/>
          <w:lang w:val="el-GR"/>
        </w:rPr>
        <w:t>μ</w:t>
      </w:r>
      <w:r w:rsidRPr="005C1CCB">
        <w:rPr>
          <w:spacing w:val="-7"/>
          <w:sz w:val="24"/>
          <w:lang w:val="el-GR"/>
        </w:rPr>
        <w:t>ι</w:t>
      </w:r>
      <w:r w:rsidRPr="005C1CCB">
        <w:rPr>
          <w:spacing w:val="-8"/>
          <w:sz w:val="24"/>
          <w:lang w:val="el-GR"/>
        </w:rPr>
        <w:t>κή</w:t>
      </w:r>
      <w:r w:rsidRPr="005C1CCB">
        <w:rPr>
          <w:sz w:val="24"/>
          <w:lang w:val="el-GR"/>
        </w:rPr>
        <w:t xml:space="preserve">ς </w:t>
      </w:r>
      <w:r w:rsidRPr="005C1CCB">
        <w:rPr>
          <w:spacing w:val="-8"/>
          <w:sz w:val="24"/>
          <w:lang w:val="el-GR"/>
        </w:rPr>
        <w:t>π</w:t>
      </w:r>
      <w:r w:rsidRPr="005C1CCB">
        <w:rPr>
          <w:spacing w:val="-7"/>
          <w:sz w:val="24"/>
          <w:lang w:val="el-GR"/>
        </w:rPr>
        <w:t>ροσ</w:t>
      </w:r>
      <w:r w:rsidRPr="005C1CCB">
        <w:rPr>
          <w:spacing w:val="-8"/>
          <w:sz w:val="24"/>
          <w:lang w:val="el-GR"/>
        </w:rPr>
        <w:t>τ</w:t>
      </w:r>
      <w:r w:rsidRPr="005C1CCB">
        <w:rPr>
          <w:spacing w:val="-11"/>
          <w:sz w:val="24"/>
          <w:lang w:val="el-GR"/>
        </w:rPr>
        <w:t>α</w:t>
      </w:r>
      <w:r w:rsidRPr="005C1CCB">
        <w:rPr>
          <w:spacing w:val="-7"/>
          <w:sz w:val="24"/>
          <w:lang w:val="el-GR"/>
        </w:rPr>
        <w:t>σί</w:t>
      </w:r>
      <w:r w:rsidRPr="005C1CCB">
        <w:rPr>
          <w:spacing w:val="-11"/>
          <w:sz w:val="24"/>
          <w:lang w:val="el-GR"/>
        </w:rPr>
        <w:t>α</w:t>
      </w:r>
      <w:r w:rsidRPr="005C1CCB">
        <w:rPr>
          <w:spacing w:val="-6"/>
          <w:sz w:val="24"/>
          <w:lang w:val="el-GR"/>
        </w:rPr>
        <w:t>ς</w:t>
      </w:r>
      <w:r w:rsidRPr="005C1CCB">
        <w:rPr>
          <w:sz w:val="24"/>
          <w:lang w:val="el-GR"/>
        </w:rPr>
        <w:t>,</w:t>
      </w:r>
      <w:r w:rsidRPr="005C1CCB">
        <w:rPr>
          <w:spacing w:val="-7"/>
          <w:sz w:val="24"/>
          <w:lang w:val="el-GR"/>
        </w:rPr>
        <w:t xml:space="preserve"> </w:t>
      </w:r>
      <w:r w:rsidRPr="005C1CCB">
        <w:rPr>
          <w:spacing w:val="-6"/>
          <w:sz w:val="24"/>
          <w:lang w:val="el-GR"/>
        </w:rPr>
        <w:t>μ</w:t>
      </w:r>
      <w:r w:rsidRPr="005C1CCB">
        <w:rPr>
          <w:sz w:val="24"/>
          <w:lang w:val="el-GR"/>
        </w:rPr>
        <w:t>ε</w:t>
      </w:r>
      <w:r w:rsidRPr="005C1CCB">
        <w:rPr>
          <w:spacing w:val="14"/>
          <w:sz w:val="24"/>
          <w:lang w:val="el-GR"/>
        </w:rPr>
        <w:t xml:space="preserve"> </w:t>
      </w:r>
      <w:r w:rsidRPr="005C1CCB">
        <w:rPr>
          <w:spacing w:val="-8"/>
          <w:sz w:val="24"/>
          <w:lang w:val="el-GR"/>
        </w:rPr>
        <w:t>τη</w:t>
      </w:r>
      <w:r w:rsidRPr="005C1CCB">
        <w:rPr>
          <w:sz w:val="24"/>
          <w:lang w:val="el-GR"/>
        </w:rPr>
        <w:t>ν</w:t>
      </w:r>
      <w:r w:rsidRPr="005C1CCB">
        <w:rPr>
          <w:spacing w:val="28"/>
          <w:sz w:val="24"/>
          <w:lang w:val="el-GR"/>
        </w:rPr>
        <w:t xml:space="preserve"> </w:t>
      </w:r>
      <w:r w:rsidRPr="005C1CCB">
        <w:rPr>
          <w:spacing w:val="-7"/>
          <w:sz w:val="24"/>
          <w:lang w:val="el-GR"/>
        </w:rPr>
        <w:t>ο</w:t>
      </w:r>
      <w:r w:rsidRPr="005C1CCB">
        <w:rPr>
          <w:spacing w:val="-8"/>
          <w:sz w:val="24"/>
          <w:lang w:val="el-GR"/>
        </w:rPr>
        <w:t>π</w:t>
      </w:r>
      <w:r w:rsidRPr="005C1CCB">
        <w:rPr>
          <w:spacing w:val="-7"/>
          <w:sz w:val="24"/>
          <w:lang w:val="el-GR"/>
        </w:rPr>
        <w:t>ο</w:t>
      </w:r>
      <w:r w:rsidRPr="005C1CCB">
        <w:rPr>
          <w:spacing w:val="-5"/>
          <w:sz w:val="24"/>
          <w:lang w:val="el-GR"/>
        </w:rPr>
        <w:t>ί</w:t>
      </w:r>
      <w:r w:rsidRPr="005C1CCB">
        <w:rPr>
          <w:sz w:val="24"/>
          <w:lang w:val="el-GR"/>
        </w:rPr>
        <w:t>α</w:t>
      </w:r>
      <w:r w:rsidRPr="005C1CCB">
        <w:rPr>
          <w:spacing w:val="31"/>
          <w:sz w:val="24"/>
          <w:lang w:val="el-GR"/>
        </w:rPr>
        <w:t xml:space="preserve"> </w:t>
      </w:r>
      <w:r w:rsidRPr="005C1CCB">
        <w:rPr>
          <w:spacing w:val="-10"/>
          <w:sz w:val="24"/>
          <w:lang w:val="el-GR"/>
        </w:rPr>
        <w:t>ε</w:t>
      </w:r>
      <w:r w:rsidRPr="005C1CCB">
        <w:rPr>
          <w:spacing w:val="-6"/>
          <w:sz w:val="24"/>
          <w:lang w:val="el-GR"/>
        </w:rPr>
        <w:t>ξ</w:t>
      </w:r>
      <w:r w:rsidRPr="005C1CCB">
        <w:rPr>
          <w:spacing w:val="-8"/>
          <w:sz w:val="24"/>
          <w:lang w:val="el-GR"/>
        </w:rPr>
        <w:t>α</w:t>
      </w:r>
      <w:r w:rsidRPr="005C1CCB">
        <w:rPr>
          <w:spacing w:val="-9"/>
          <w:sz w:val="24"/>
          <w:lang w:val="el-GR"/>
        </w:rPr>
        <w:t>σ</w:t>
      </w:r>
      <w:r w:rsidRPr="005C1CCB">
        <w:rPr>
          <w:spacing w:val="-6"/>
          <w:sz w:val="24"/>
          <w:lang w:val="el-GR"/>
        </w:rPr>
        <w:t>φ</w:t>
      </w:r>
      <w:r w:rsidRPr="005C1CCB">
        <w:rPr>
          <w:spacing w:val="-8"/>
          <w:sz w:val="24"/>
          <w:lang w:val="el-GR"/>
        </w:rPr>
        <w:t>αλ</w:t>
      </w:r>
      <w:r w:rsidRPr="005C1CCB">
        <w:rPr>
          <w:spacing w:val="-7"/>
          <w:sz w:val="24"/>
          <w:lang w:val="el-GR"/>
        </w:rPr>
        <w:t>ί</w:t>
      </w:r>
      <w:r w:rsidRPr="005C1CCB">
        <w:rPr>
          <w:spacing w:val="-8"/>
          <w:sz w:val="24"/>
          <w:lang w:val="el-GR"/>
        </w:rPr>
        <w:t>ζ</w:t>
      </w:r>
      <w:r w:rsidRPr="005C1CCB">
        <w:rPr>
          <w:spacing w:val="-2"/>
          <w:sz w:val="24"/>
          <w:lang w:val="el-GR"/>
        </w:rPr>
        <w:t>ε</w:t>
      </w:r>
      <w:r w:rsidRPr="005C1CCB">
        <w:rPr>
          <w:spacing w:val="-8"/>
          <w:sz w:val="24"/>
          <w:lang w:val="el-GR"/>
        </w:rPr>
        <w:t>τ</w:t>
      </w:r>
      <w:r w:rsidRPr="005C1CCB">
        <w:rPr>
          <w:spacing w:val="-11"/>
          <w:sz w:val="24"/>
          <w:lang w:val="el-GR"/>
        </w:rPr>
        <w:t>α</w:t>
      </w:r>
      <w:r w:rsidRPr="005C1CCB">
        <w:rPr>
          <w:spacing w:val="-7"/>
          <w:sz w:val="24"/>
          <w:lang w:val="el-GR"/>
        </w:rPr>
        <w:t>ι</w:t>
      </w:r>
      <w:r w:rsidRPr="005C1CCB">
        <w:rPr>
          <w:sz w:val="24"/>
          <w:lang w:val="el-GR"/>
        </w:rPr>
        <w:t>,</w:t>
      </w:r>
      <w:r w:rsidRPr="005C1CCB">
        <w:rPr>
          <w:spacing w:val="26"/>
          <w:sz w:val="24"/>
          <w:lang w:val="el-GR"/>
        </w:rPr>
        <w:t xml:space="preserve"> </w:t>
      </w:r>
      <w:r w:rsidRPr="005C1CCB">
        <w:rPr>
          <w:spacing w:val="-7"/>
          <w:sz w:val="24"/>
          <w:lang w:val="el-GR"/>
        </w:rPr>
        <w:t>σ</w:t>
      </w:r>
      <w:r w:rsidRPr="005C1CCB">
        <w:rPr>
          <w:sz w:val="24"/>
          <w:lang w:val="el-GR"/>
        </w:rPr>
        <w:t>ε</w:t>
      </w:r>
      <w:r w:rsidRPr="005C1CCB">
        <w:rPr>
          <w:spacing w:val="31"/>
          <w:sz w:val="24"/>
          <w:lang w:val="el-GR"/>
        </w:rPr>
        <w:t xml:space="preserve"> </w:t>
      </w:r>
      <w:r w:rsidRPr="005C1CCB">
        <w:rPr>
          <w:spacing w:val="-8"/>
          <w:sz w:val="24"/>
          <w:lang w:val="el-GR"/>
        </w:rPr>
        <w:t>π</w:t>
      </w:r>
      <w:r w:rsidRPr="005C1CCB">
        <w:rPr>
          <w:spacing w:val="-7"/>
          <w:sz w:val="24"/>
          <w:lang w:val="el-GR"/>
        </w:rPr>
        <w:t>ερ</w:t>
      </w:r>
      <w:r w:rsidRPr="005C1CCB">
        <w:rPr>
          <w:spacing w:val="-5"/>
          <w:sz w:val="24"/>
          <w:lang w:val="el-GR"/>
        </w:rPr>
        <w:t>ί</w:t>
      </w:r>
      <w:r w:rsidRPr="005C1CCB">
        <w:rPr>
          <w:spacing w:val="-8"/>
          <w:sz w:val="24"/>
          <w:lang w:val="el-GR"/>
        </w:rPr>
        <w:t>π</w:t>
      </w:r>
      <w:r w:rsidRPr="005C1CCB">
        <w:rPr>
          <w:spacing w:val="-5"/>
          <w:sz w:val="24"/>
          <w:lang w:val="el-GR"/>
        </w:rPr>
        <w:t>τ</w:t>
      </w:r>
      <w:r w:rsidRPr="005C1CCB">
        <w:rPr>
          <w:spacing w:val="-7"/>
          <w:sz w:val="24"/>
          <w:lang w:val="el-GR"/>
        </w:rPr>
        <w:t>ωσ</w:t>
      </w:r>
      <w:r w:rsidRPr="005C1CCB">
        <w:rPr>
          <w:sz w:val="24"/>
          <w:lang w:val="el-GR"/>
        </w:rPr>
        <w:t>η</w:t>
      </w:r>
      <w:r w:rsidRPr="005C1CCB">
        <w:rPr>
          <w:spacing w:val="28"/>
          <w:sz w:val="24"/>
          <w:lang w:val="el-GR"/>
        </w:rPr>
        <w:t xml:space="preserve"> </w:t>
      </w:r>
      <w:r w:rsidRPr="005C1CCB">
        <w:rPr>
          <w:spacing w:val="-7"/>
          <w:sz w:val="24"/>
          <w:lang w:val="el-GR"/>
        </w:rPr>
        <w:t>ε</w:t>
      </w:r>
      <w:r w:rsidRPr="005C1CCB">
        <w:rPr>
          <w:spacing w:val="-13"/>
          <w:sz w:val="24"/>
          <w:lang w:val="el-GR"/>
        </w:rPr>
        <w:t>π</w:t>
      </w:r>
      <w:r w:rsidRPr="005C1CCB">
        <w:rPr>
          <w:spacing w:val="-7"/>
          <w:sz w:val="24"/>
          <w:lang w:val="el-GR"/>
        </w:rPr>
        <w:t>ε</w:t>
      </w:r>
      <w:r w:rsidRPr="005C1CCB">
        <w:rPr>
          <w:spacing w:val="-8"/>
          <w:sz w:val="24"/>
          <w:lang w:val="el-GR"/>
        </w:rPr>
        <w:t>λ</w:t>
      </w:r>
      <w:r w:rsidRPr="005C1CCB">
        <w:rPr>
          <w:spacing w:val="-10"/>
          <w:sz w:val="24"/>
          <w:lang w:val="el-GR"/>
        </w:rPr>
        <w:t>ε</w:t>
      </w:r>
      <w:r w:rsidRPr="005C1CCB">
        <w:rPr>
          <w:spacing w:val="-6"/>
          <w:sz w:val="24"/>
          <w:lang w:val="el-GR"/>
        </w:rPr>
        <w:t>ύ</w:t>
      </w:r>
      <w:r w:rsidRPr="005C1CCB">
        <w:rPr>
          <w:spacing w:val="-7"/>
          <w:sz w:val="24"/>
          <w:lang w:val="el-GR"/>
        </w:rPr>
        <w:t>σε</w:t>
      </w:r>
      <w:r w:rsidRPr="005C1CCB">
        <w:rPr>
          <w:spacing w:val="-9"/>
          <w:sz w:val="24"/>
          <w:lang w:val="el-GR"/>
        </w:rPr>
        <w:t>ω</w:t>
      </w:r>
      <w:r w:rsidRPr="005C1CCB">
        <w:rPr>
          <w:sz w:val="24"/>
          <w:lang w:val="el-GR"/>
        </w:rPr>
        <w:t>ς</w:t>
      </w:r>
      <w:r w:rsidRPr="005C1CCB">
        <w:rPr>
          <w:spacing w:val="30"/>
          <w:sz w:val="24"/>
          <w:lang w:val="el-GR"/>
        </w:rPr>
        <w:t xml:space="preserve"> </w:t>
      </w:r>
      <w:r w:rsidRPr="005C1CCB">
        <w:rPr>
          <w:spacing w:val="-8"/>
          <w:sz w:val="24"/>
          <w:lang w:val="el-GR"/>
        </w:rPr>
        <w:t>τ</w:t>
      </w:r>
      <w:r w:rsidRPr="005C1CCB">
        <w:rPr>
          <w:spacing w:val="-7"/>
          <w:sz w:val="24"/>
          <w:lang w:val="el-GR"/>
        </w:rPr>
        <w:t>ο</w:t>
      </w:r>
      <w:r w:rsidRPr="005C1CCB">
        <w:rPr>
          <w:sz w:val="24"/>
          <w:lang w:val="el-GR"/>
        </w:rPr>
        <w:t>υ</w:t>
      </w:r>
      <w:r w:rsidRPr="005C1CCB">
        <w:rPr>
          <w:spacing w:val="32"/>
          <w:sz w:val="24"/>
          <w:lang w:val="el-GR"/>
        </w:rPr>
        <w:t xml:space="preserve"> </w:t>
      </w:r>
      <w:r w:rsidRPr="005C1CCB">
        <w:rPr>
          <w:spacing w:val="-8"/>
          <w:sz w:val="24"/>
          <w:lang w:val="el-GR"/>
        </w:rPr>
        <w:t>α</w:t>
      </w:r>
      <w:r w:rsidRPr="005C1CCB">
        <w:rPr>
          <w:spacing w:val="-9"/>
          <w:sz w:val="24"/>
          <w:lang w:val="el-GR"/>
        </w:rPr>
        <w:t>σ</w:t>
      </w:r>
      <w:r w:rsidRPr="005C1CCB">
        <w:rPr>
          <w:spacing w:val="-4"/>
          <w:sz w:val="24"/>
          <w:lang w:val="el-GR"/>
        </w:rPr>
        <w:t>φ</w:t>
      </w:r>
      <w:r w:rsidRPr="005C1CCB">
        <w:rPr>
          <w:spacing w:val="-8"/>
          <w:sz w:val="24"/>
          <w:lang w:val="el-GR"/>
        </w:rPr>
        <w:t>αλ</w:t>
      </w:r>
      <w:r w:rsidRPr="005C1CCB">
        <w:rPr>
          <w:spacing w:val="-7"/>
          <w:sz w:val="24"/>
          <w:lang w:val="el-GR"/>
        </w:rPr>
        <w:t>ισ</w:t>
      </w:r>
      <w:r w:rsidRPr="005C1CCB">
        <w:rPr>
          <w:spacing w:val="-10"/>
          <w:sz w:val="24"/>
          <w:lang w:val="el-GR"/>
        </w:rPr>
        <w:t>τ</w:t>
      </w:r>
      <w:r w:rsidRPr="005C1CCB">
        <w:rPr>
          <w:spacing w:val="-7"/>
          <w:sz w:val="24"/>
          <w:lang w:val="el-GR"/>
        </w:rPr>
        <w:t>ι</w:t>
      </w:r>
      <w:r w:rsidRPr="005C1CCB">
        <w:rPr>
          <w:spacing w:val="-8"/>
          <w:sz w:val="24"/>
          <w:lang w:val="el-GR"/>
        </w:rPr>
        <w:t>κ</w:t>
      </w:r>
      <w:r w:rsidRPr="005C1CCB">
        <w:rPr>
          <w:spacing w:val="-10"/>
          <w:sz w:val="24"/>
          <w:lang w:val="el-GR"/>
        </w:rPr>
        <w:t>ο</w:t>
      </w:r>
      <w:r w:rsidRPr="005C1CCB">
        <w:rPr>
          <w:sz w:val="24"/>
          <w:lang w:val="el-GR"/>
        </w:rPr>
        <w:t>ύ</w:t>
      </w:r>
      <w:r w:rsidRPr="005C1CCB">
        <w:rPr>
          <w:spacing w:val="32"/>
          <w:sz w:val="24"/>
          <w:lang w:val="el-GR"/>
        </w:rPr>
        <w:t xml:space="preserve"> </w:t>
      </w:r>
      <w:r w:rsidRPr="005C1CCB">
        <w:rPr>
          <w:spacing w:val="-8"/>
          <w:sz w:val="24"/>
          <w:lang w:val="el-GR"/>
        </w:rPr>
        <w:t>κ</w:t>
      </w:r>
      <w:r w:rsidRPr="005C1CCB">
        <w:rPr>
          <w:spacing w:val="-7"/>
          <w:sz w:val="24"/>
          <w:lang w:val="el-GR"/>
        </w:rPr>
        <w:t>ι</w:t>
      </w:r>
      <w:r w:rsidRPr="005C1CCB">
        <w:rPr>
          <w:spacing w:val="-8"/>
          <w:sz w:val="24"/>
          <w:lang w:val="el-GR"/>
        </w:rPr>
        <w:t>ν</w:t>
      </w:r>
      <w:r w:rsidRPr="005C1CCB">
        <w:rPr>
          <w:spacing w:val="-10"/>
          <w:sz w:val="24"/>
          <w:lang w:val="el-GR"/>
        </w:rPr>
        <w:t>δ</w:t>
      </w:r>
      <w:r w:rsidRPr="005C1CCB">
        <w:rPr>
          <w:spacing w:val="-6"/>
          <w:sz w:val="24"/>
          <w:lang w:val="el-GR"/>
        </w:rPr>
        <w:t>ύ</w:t>
      </w:r>
      <w:r w:rsidRPr="005C1CCB">
        <w:rPr>
          <w:spacing w:val="-10"/>
          <w:sz w:val="24"/>
          <w:lang w:val="el-GR"/>
        </w:rPr>
        <w:t>ν</w:t>
      </w:r>
      <w:r w:rsidRPr="005C1CCB">
        <w:rPr>
          <w:spacing w:val="-7"/>
          <w:sz w:val="24"/>
          <w:lang w:val="el-GR"/>
        </w:rPr>
        <w:t>ο</w:t>
      </w:r>
      <w:r w:rsidRPr="005C1CCB">
        <w:rPr>
          <w:spacing w:val="-6"/>
          <w:sz w:val="24"/>
          <w:lang w:val="el-GR"/>
        </w:rPr>
        <w:t>υ</w:t>
      </w:r>
      <w:r w:rsidRPr="005C1CCB">
        <w:rPr>
          <w:sz w:val="24"/>
          <w:lang w:val="el-GR"/>
        </w:rPr>
        <w:t>,</w:t>
      </w:r>
      <w:r w:rsidRPr="005C1CCB">
        <w:rPr>
          <w:spacing w:val="29"/>
          <w:sz w:val="24"/>
          <w:lang w:val="el-GR"/>
        </w:rPr>
        <w:t xml:space="preserve"> </w:t>
      </w:r>
      <w:r w:rsidRPr="005C1CCB">
        <w:rPr>
          <w:sz w:val="24"/>
          <w:lang w:val="el-GR"/>
        </w:rPr>
        <w:t xml:space="preserve">η </w:t>
      </w:r>
      <w:r w:rsidRPr="005C1CCB">
        <w:rPr>
          <w:spacing w:val="-8"/>
          <w:sz w:val="24"/>
          <w:lang w:val="el-GR"/>
        </w:rPr>
        <w:t>κάλ</w:t>
      </w:r>
      <w:r w:rsidRPr="005C1CCB">
        <w:rPr>
          <w:spacing w:val="-6"/>
          <w:sz w:val="24"/>
          <w:lang w:val="el-GR"/>
        </w:rPr>
        <w:t>υψ</w:t>
      </w:r>
      <w:r w:rsidRPr="005C1CCB">
        <w:rPr>
          <w:sz w:val="24"/>
          <w:lang w:val="el-GR"/>
        </w:rPr>
        <w:t xml:space="preserve">η </w:t>
      </w:r>
      <w:r w:rsidRPr="005C1CCB">
        <w:rPr>
          <w:spacing w:val="-8"/>
          <w:sz w:val="24"/>
          <w:lang w:val="el-GR"/>
        </w:rPr>
        <w:t>τ</w:t>
      </w:r>
      <w:r w:rsidRPr="005C1CCB">
        <w:rPr>
          <w:spacing w:val="-7"/>
          <w:sz w:val="24"/>
          <w:lang w:val="el-GR"/>
        </w:rPr>
        <w:t>ω</w:t>
      </w:r>
      <w:r w:rsidRPr="005C1CCB">
        <w:rPr>
          <w:sz w:val="24"/>
          <w:lang w:val="el-GR"/>
        </w:rPr>
        <w:t>ν</w:t>
      </w:r>
      <w:r w:rsidRPr="005C1CCB">
        <w:rPr>
          <w:spacing w:val="3"/>
          <w:sz w:val="24"/>
          <w:lang w:val="el-GR"/>
        </w:rPr>
        <w:t xml:space="preserve"> </w:t>
      </w:r>
      <w:r w:rsidRPr="005C1CCB">
        <w:rPr>
          <w:spacing w:val="-7"/>
          <w:sz w:val="24"/>
          <w:lang w:val="el-GR"/>
        </w:rPr>
        <w:t>δ</w:t>
      </w:r>
      <w:r w:rsidRPr="005C1CCB">
        <w:rPr>
          <w:spacing w:val="-5"/>
          <w:sz w:val="24"/>
          <w:lang w:val="el-GR"/>
        </w:rPr>
        <w:t>ι</w:t>
      </w:r>
      <w:r w:rsidRPr="005C1CCB">
        <w:rPr>
          <w:spacing w:val="-8"/>
          <w:sz w:val="24"/>
          <w:lang w:val="el-GR"/>
        </w:rPr>
        <w:t>κ</w:t>
      </w:r>
      <w:r w:rsidRPr="005C1CCB">
        <w:rPr>
          <w:spacing w:val="-11"/>
          <w:sz w:val="24"/>
          <w:lang w:val="el-GR"/>
        </w:rPr>
        <w:t>α</w:t>
      </w:r>
      <w:r w:rsidRPr="005C1CCB">
        <w:rPr>
          <w:spacing w:val="-7"/>
          <w:sz w:val="24"/>
          <w:lang w:val="el-GR"/>
        </w:rPr>
        <w:t>σ</w:t>
      </w:r>
      <w:r w:rsidRPr="005C1CCB">
        <w:rPr>
          <w:spacing w:val="-8"/>
          <w:sz w:val="24"/>
          <w:lang w:val="el-GR"/>
        </w:rPr>
        <w:t>τ</w:t>
      </w:r>
      <w:r w:rsidRPr="005C1CCB">
        <w:rPr>
          <w:spacing w:val="-7"/>
          <w:sz w:val="24"/>
          <w:lang w:val="el-GR"/>
        </w:rPr>
        <w:t>ι</w:t>
      </w:r>
      <w:r w:rsidRPr="005C1CCB">
        <w:rPr>
          <w:spacing w:val="-11"/>
          <w:sz w:val="24"/>
          <w:lang w:val="el-GR"/>
        </w:rPr>
        <w:t>κ</w:t>
      </w:r>
      <w:r w:rsidRPr="005C1CCB">
        <w:rPr>
          <w:spacing w:val="-7"/>
          <w:sz w:val="24"/>
          <w:lang w:val="el-GR"/>
        </w:rPr>
        <w:t>ώ</w:t>
      </w:r>
      <w:r w:rsidRPr="005C1CCB">
        <w:rPr>
          <w:sz w:val="24"/>
          <w:lang w:val="el-GR"/>
        </w:rPr>
        <w:t>ν</w:t>
      </w:r>
      <w:r w:rsidRPr="005C1CCB">
        <w:rPr>
          <w:spacing w:val="5"/>
          <w:sz w:val="24"/>
          <w:lang w:val="el-GR"/>
        </w:rPr>
        <w:t xml:space="preserve"> </w:t>
      </w:r>
      <w:r w:rsidRPr="005C1CCB">
        <w:rPr>
          <w:spacing w:val="-5"/>
          <w:sz w:val="24"/>
          <w:lang w:val="el-GR"/>
        </w:rPr>
        <w:t>ε</w:t>
      </w:r>
      <w:r w:rsidRPr="005C1CCB">
        <w:rPr>
          <w:spacing w:val="-6"/>
          <w:sz w:val="24"/>
          <w:lang w:val="el-GR"/>
        </w:rPr>
        <w:t>ξ</w:t>
      </w:r>
      <w:r w:rsidRPr="005C1CCB">
        <w:rPr>
          <w:spacing w:val="-7"/>
          <w:sz w:val="24"/>
          <w:lang w:val="el-GR"/>
        </w:rPr>
        <w:t>ό</w:t>
      </w:r>
      <w:r w:rsidRPr="005C1CCB">
        <w:rPr>
          <w:spacing w:val="-10"/>
          <w:sz w:val="24"/>
          <w:lang w:val="el-GR"/>
        </w:rPr>
        <w:t>δ</w:t>
      </w:r>
      <w:r w:rsidRPr="005C1CCB">
        <w:rPr>
          <w:spacing w:val="-7"/>
          <w:sz w:val="24"/>
          <w:lang w:val="el-GR"/>
        </w:rPr>
        <w:t>ω</w:t>
      </w:r>
      <w:r w:rsidRPr="005C1CCB">
        <w:rPr>
          <w:sz w:val="24"/>
          <w:lang w:val="el-GR"/>
        </w:rPr>
        <w:t>ν</w:t>
      </w:r>
      <w:r w:rsidRPr="005C1CCB">
        <w:rPr>
          <w:spacing w:val="3"/>
          <w:sz w:val="24"/>
          <w:lang w:val="el-GR"/>
        </w:rPr>
        <w:t xml:space="preserve"> </w:t>
      </w:r>
      <w:r w:rsidRPr="005C1CCB">
        <w:rPr>
          <w:sz w:val="24"/>
          <w:lang w:val="el-GR"/>
        </w:rPr>
        <w:t xml:space="preserve">ή </w:t>
      </w:r>
      <w:r w:rsidRPr="005C1CCB">
        <w:rPr>
          <w:spacing w:val="-8"/>
          <w:sz w:val="24"/>
          <w:lang w:val="el-GR"/>
        </w:rPr>
        <w:t>κα</w:t>
      </w:r>
      <w:r w:rsidRPr="005C1CCB">
        <w:rPr>
          <w:sz w:val="24"/>
          <w:lang w:val="el-GR"/>
        </w:rPr>
        <w:t>ι</w:t>
      </w:r>
      <w:r w:rsidRPr="005C1CCB">
        <w:rPr>
          <w:spacing w:val="6"/>
          <w:sz w:val="24"/>
          <w:lang w:val="el-GR"/>
        </w:rPr>
        <w:t xml:space="preserve"> </w:t>
      </w:r>
      <w:r w:rsidRPr="005C1CCB">
        <w:rPr>
          <w:sz w:val="24"/>
          <w:lang w:val="el-GR"/>
        </w:rPr>
        <w:t xml:space="preserve">η </w:t>
      </w:r>
      <w:r w:rsidRPr="005C1CCB">
        <w:rPr>
          <w:spacing w:val="-7"/>
          <w:sz w:val="24"/>
          <w:lang w:val="el-GR"/>
        </w:rPr>
        <w:t>ί</w:t>
      </w:r>
      <w:r w:rsidRPr="005C1CCB">
        <w:rPr>
          <w:spacing w:val="-10"/>
          <w:sz w:val="24"/>
          <w:lang w:val="el-GR"/>
        </w:rPr>
        <w:t>δ</w:t>
      </w:r>
      <w:r w:rsidRPr="005C1CCB">
        <w:rPr>
          <w:spacing w:val="-5"/>
          <w:sz w:val="24"/>
          <w:lang w:val="el-GR"/>
        </w:rPr>
        <w:t>ι</w:t>
      </w:r>
      <w:r w:rsidRPr="005C1CCB">
        <w:rPr>
          <w:sz w:val="24"/>
          <w:lang w:val="el-GR"/>
        </w:rPr>
        <w:t>α</w:t>
      </w:r>
      <w:r w:rsidRPr="005C1CCB">
        <w:rPr>
          <w:spacing w:val="2"/>
          <w:sz w:val="24"/>
          <w:lang w:val="el-GR"/>
        </w:rPr>
        <w:t xml:space="preserve"> </w:t>
      </w:r>
      <w:r w:rsidRPr="005C1CCB">
        <w:rPr>
          <w:sz w:val="24"/>
          <w:lang w:val="el-GR"/>
        </w:rPr>
        <w:t>η</w:t>
      </w:r>
      <w:r w:rsidRPr="005C1CCB">
        <w:rPr>
          <w:spacing w:val="2"/>
          <w:sz w:val="24"/>
          <w:lang w:val="el-GR"/>
        </w:rPr>
        <w:t xml:space="preserve"> </w:t>
      </w:r>
      <w:r w:rsidRPr="005C1CCB">
        <w:rPr>
          <w:spacing w:val="-8"/>
          <w:sz w:val="24"/>
          <w:lang w:val="el-GR"/>
        </w:rPr>
        <w:t>ν</w:t>
      </w:r>
      <w:r w:rsidRPr="005C1CCB">
        <w:rPr>
          <w:spacing w:val="-10"/>
          <w:sz w:val="24"/>
          <w:lang w:val="el-GR"/>
        </w:rPr>
        <w:t>ο</w:t>
      </w:r>
      <w:r w:rsidRPr="005C1CCB">
        <w:rPr>
          <w:spacing w:val="-6"/>
          <w:sz w:val="24"/>
          <w:lang w:val="el-GR"/>
        </w:rPr>
        <w:t>μ</w:t>
      </w:r>
      <w:r w:rsidRPr="005C1CCB">
        <w:rPr>
          <w:spacing w:val="-7"/>
          <w:sz w:val="24"/>
          <w:lang w:val="el-GR"/>
        </w:rPr>
        <w:t>ι</w:t>
      </w:r>
      <w:r w:rsidRPr="005C1CCB">
        <w:rPr>
          <w:spacing w:val="-8"/>
          <w:sz w:val="24"/>
          <w:lang w:val="el-GR"/>
        </w:rPr>
        <w:t>κ</w:t>
      </w:r>
      <w:r w:rsidRPr="005C1CCB">
        <w:rPr>
          <w:sz w:val="24"/>
          <w:lang w:val="el-GR"/>
        </w:rPr>
        <w:t>ή</w:t>
      </w:r>
      <w:r w:rsidRPr="005C1CCB">
        <w:rPr>
          <w:spacing w:val="2"/>
          <w:sz w:val="24"/>
          <w:lang w:val="el-GR"/>
        </w:rPr>
        <w:t xml:space="preserve"> </w:t>
      </w:r>
      <w:r w:rsidRPr="005C1CCB">
        <w:rPr>
          <w:sz w:val="24"/>
          <w:lang w:val="el-GR"/>
        </w:rPr>
        <w:t>–</w:t>
      </w:r>
      <w:r w:rsidRPr="005C1CCB">
        <w:rPr>
          <w:spacing w:val="3"/>
          <w:sz w:val="24"/>
          <w:lang w:val="el-GR"/>
        </w:rPr>
        <w:t xml:space="preserve"> </w:t>
      </w:r>
      <w:r w:rsidRPr="005C1CCB">
        <w:rPr>
          <w:spacing w:val="-10"/>
          <w:sz w:val="24"/>
          <w:lang w:val="el-GR"/>
        </w:rPr>
        <w:t>δ</w:t>
      </w:r>
      <w:r w:rsidRPr="005C1CCB">
        <w:rPr>
          <w:spacing w:val="-7"/>
          <w:sz w:val="24"/>
          <w:lang w:val="el-GR"/>
        </w:rPr>
        <w:t>ι</w:t>
      </w:r>
      <w:r w:rsidRPr="005C1CCB">
        <w:rPr>
          <w:spacing w:val="-8"/>
          <w:sz w:val="24"/>
          <w:lang w:val="el-GR"/>
        </w:rPr>
        <w:t>κα</w:t>
      </w:r>
      <w:r w:rsidRPr="005C1CCB">
        <w:rPr>
          <w:spacing w:val="-7"/>
          <w:sz w:val="24"/>
          <w:lang w:val="el-GR"/>
        </w:rPr>
        <w:t>σ</w:t>
      </w:r>
      <w:r w:rsidRPr="005C1CCB">
        <w:rPr>
          <w:spacing w:val="-10"/>
          <w:sz w:val="24"/>
          <w:lang w:val="el-GR"/>
        </w:rPr>
        <w:t>τ</w:t>
      </w:r>
      <w:r w:rsidRPr="005C1CCB">
        <w:rPr>
          <w:spacing w:val="-7"/>
          <w:sz w:val="24"/>
          <w:lang w:val="el-GR"/>
        </w:rPr>
        <w:t>ι</w:t>
      </w:r>
      <w:r w:rsidRPr="005C1CCB">
        <w:rPr>
          <w:spacing w:val="-8"/>
          <w:sz w:val="24"/>
          <w:lang w:val="el-GR"/>
        </w:rPr>
        <w:t>κ</w:t>
      </w:r>
      <w:r w:rsidRPr="005C1CCB">
        <w:rPr>
          <w:sz w:val="24"/>
          <w:lang w:val="el-GR"/>
        </w:rPr>
        <w:t>ή</w:t>
      </w:r>
      <w:r w:rsidRPr="005C1CCB">
        <w:rPr>
          <w:spacing w:val="7"/>
          <w:sz w:val="24"/>
          <w:lang w:val="el-GR"/>
        </w:rPr>
        <w:t xml:space="preserve"> </w:t>
      </w:r>
      <w:r w:rsidRPr="005C1CCB">
        <w:rPr>
          <w:spacing w:val="-8"/>
          <w:sz w:val="24"/>
          <w:lang w:val="el-GR"/>
        </w:rPr>
        <w:t>κα</w:t>
      </w:r>
      <w:r w:rsidRPr="005C1CCB">
        <w:rPr>
          <w:sz w:val="24"/>
          <w:lang w:val="el-GR"/>
        </w:rPr>
        <w:t>ι</w:t>
      </w:r>
      <w:r w:rsidRPr="005C1CCB">
        <w:rPr>
          <w:spacing w:val="1"/>
          <w:sz w:val="24"/>
          <w:lang w:val="el-GR"/>
        </w:rPr>
        <w:t xml:space="preserve"> </w:t>
      </w:r>
      <w:r w:rsidRPr="005C1CCB">
        <w:rPr>
          <w:spacing w:val="-10"/>
          <w:sz w:val="24"/>
          <w:lang w:val="el-GR"/>
        </w:rPr>
        <w:t>ε</w:t>
      </w:r>
      <w:r w:rsidRPr="005C1CCB">
        <w:rPr>
          <w:spacing w:val="-6"/>
          <w:sz w:val="24"/>
          <w:lang w:val="el-GR"/>
        </w:rPr>
        <w:t>ξ</w:t>
      </w:r>
      <w:r w:rsidRPr="005C1CCB">
        <w:rPr>
          <w:spacing w:val="-7"/>
          <w:sz w:val="24"/>
          <w:lang w:val="el-GR"/>
        </w:rPr>
        <w:t>ώ</w:t>
      </w:r>
      <w:r w:rsidRPr="005C1CCB">
        <w:rPr>
          <w:spacing w:val="-10"/>
          <w:sz w:val="24"/>
          <w:lang w:val="el-GR"/>
        </w:rPr>
        <w:t>δ</w:t>
      </w:r>
      <w:r w:rsidRPr="005C1CCB">
        <w:rPr>
          <w:spacing w:val="-5"/>
          <w:sz w:val="24"/>
          <w:lang w:val="el-GR"/>
        </w:rPr>
        <w:t>ι</w:t>
      </w:r>
      <w:r w:rsidRPr="005C1CCB">
        <w:rPr>
          <w:spacing w:val="-8"/>
          <w:sz w:val="24"/>
          <w:lang w:val="el-GR"/>
        </w:rPr>
        <w:t>κ</w:t>
      </w:r>
      <w:r w:rsidRPr="005C1CCB">
        <w:rPr>
          <w:sz w:val="24"/>
          <w:lang w:val="el-GR"/>
        </w:rPr>
        <w:t>η</w:t>
      </w:r>
      <w:r w:rsidRPr="005C1CCB">
        <w:rPr>
          <w:spacing w:val="2"/>
          <w:sz w:val="24"/>
          <w:lang w:val="el-GR"/>
        </w:rPr>
        <w:t xml:space="preserve"> </w:t>
      </w:r>
      <w:r w:rsidRPr="005C1CCB">
        <w:rPr>
          <w:sz w:val="24"/>
          <w:lang w:val="el-GR"/>
        </w:rPr>
        <w:t>-</w:t>
      </w:r>
      <w:r w:rsidRPr="005C1CCB">
        <w:rPr>
          <w:spacing w:val="2"/>
          <w:sz w:val="24"/>
          <w:lang w:val="el-GR"/>
        </w:rPr>
        <w:t xml:space="preserve"> </w:t>
      </w:r>
      <w:r w:rsidRPr="005C1CCB">
        <w:rPr>
          <w:spacing w:val="-7"/>
          <w:sz w:val="24"/>
          <w:lang w:val="el-GR"/>
        </w:rPr>
        <w:t>ε</w:t>
      </w:r>
      <w:r w:rsidRPr="005C1CCB">
        <w:rPr>
          <w:spacing w:val="-8"/>
          <w:sz w:val="24"/>
          <w:lang w:val="el-GR"/>
        </w:rPr>
        <w:t>κπ</w:t>
      </w:r>
      <w:r w:rsidRPr="005C1CCB">
        <w:rPr>
          <w:spacing w:val="-9"/>
          <w:sz w:val="24"/>
          <w:lang w:val="el-GR"/>
        </w:rPr>
        <w:t>ρ</w:t>
      </w:r>
      <w:r w:rsidRPr="005C1CCB">
        <w:rPr>
          <w:spacing w:val="-7"/>
          <w:sz w:val="24"/>
          <w:lang w:val="el-GR"/>
        </w:rPr>
        <w:t>οσ</w:t>
      </w:r>
      <w:r w:rsidRPr="005C1CCB">
        <w:rPr>
          <w:spacing w:val="-4"/>
          <w:sz w:val="24"/>
          <w:lang w:val="el-GR"/>
        </w:rPr>
        <w:t>ώ</w:t>
      </w:r>
      <w:r w:rsidRPr="005C1CCB">
        <w:rPr>
          <w:spacing w:val="-8"/>
          <w:sz w:val="24"/>
          <w:lang w:val="el-GR"/>
        </w:rPr>
        <w:t>πη</w:t>
      </w:r>
      <w:r w:rsidRPr="005C1CCB">
        <w:rPr>
          <w:spacing w:val="-7"/>
          <w:sz w:val="24"/>
          <w:lang w:val="el-GR"/>
        </w:rPr>
        <w:t>σ</w:t>
      </w:r>
      <w:r w:rsidRPr="005C1CCB">
        <w:rPr>
          <w:sz w:val="24"/>
          <w:lang w:val="el-GR"/>
        </w:rPr>
        <w:t>η</w:t>
      </w:r>
      <w:r w:rsidRPr="005C1CCB">
        <w:rPr>
          <w:spacing w:val="2"/>
          <w:sz w:val="24"/>
          <w:lang w:val="el-GR"/>
        </w:rPr>
        <w:t xml:space="preserve"> </w:t>
      </w:r>
      <w:r w:rsidRPr="005C1CCB">
        <w:rPr>
          <w:spacing w:val="-10"/>
          <w:sz w:val="24"/>
          <w:lang w:val="el-GR"/>
        </w:rPr>
        <w:t>το</w:t>
      </w:r>
      <w:r w:rsidRPr="005C1CCB">
        <w:rPr>
          <w:sz w:val="24"/>
          <w:lang w:val="el-GR"/>
        </w:rPr>
        <w:t xml:space="preserve">υ </w:t>
      </w:r>
      <w:r w:rsidRPr="005C1CCB">
        <w:rPr>
          <w:spacing w:val="-8"/>
          <w:sz w:val="24"/>
          <w:lang w:val="el-GR"/>
        </w:rPr>
        <w:t>α</w:t>
      </w:r>
      <w:r w:rsidRPr="005C1CCB">
        <w:rPr>
          <w:spacing w:val="-7"/>
          <w:sz w:val="24"/>
          <w:lang w:val="el-GR"/>
        </w:rPr>
        <w:t>σ</w:t>
      </w:r>
      <w:r w:rsidRPr="005C1CCB">
        <w:rPr>
          <w:spacing w:val="-6"/>
          <w:sz w:val="24"/>
          <w:lang w:val="el-GR"/>
        </w:rPr>
        <w:t>φ</w:t>
      </w:r>
      <w:r w:rsidRPr="005C1CCB">
        <w:rPr>
          <w:spacing w:val="-8"/>
          <w:sz w:val="24"/>
          <w:lang w:val="el-GR"/>
        </w:rPr>
        <w:t>αλ</w:t>
      </w:r>
      <w:r w:rsidRPr="005C1CCB">
        <w:rPr>
          <w:spacing w:val="-9"/>
          <w:sz w:val="24"/>
          <w:lang w:val="el-GR"/>
        </w:rPr>
        <w:t>ι</w:t>
      </w:r>
      <w:r w:rsidRPr="005C1CCB">
        <w:rPr>
          <w:spacing w:val="-7"/>
          <w:sz w:val="24"/>
          <w:lang w:val="el-GR"/>
        </w:rPr>
        <w:t>σ</w:t>
      </w:r>
      <w:r w:rsidRPr="005C1CCB">
        <w:rPr>
          <w:spacing w:val="-9"/>
          <w:sz w:val="24"/>
          <w:lang w:val="el-GR"/>
        </w:rPr>
        <w:t>μ</w:t>
      </w:r>
      <w:r w:rsidRPr="005C1CCB">
        <w:rPr>
          <w:spacing w:val="-7"/>
          <w:sz w:val="24"/>
          <w:lang w:val="el-GR"/>
        </w:rPr>
        <w:t>έ</w:t>
      </w:r>
      <w:r w:rsidRPr="005C1CCB">
        <w:rPr>
          <w:spacing w:val="-8"/>
          <w:sz w:val="24"/>
          <w:lang w:val="el-GR"/>
        </w:rPr>
        <w:t>ν</w:t>
      </w:r>
      <w:r w:rsidRPr="005C1CCB">
        <w:rPr>
          <w:spacing w:val="-10"/>
          <w:sz w:val="24"/>
          <w:lang w:val="el-GR"/>
        </w:rPr>
        <w:t>ο</w:t>
      </w:r>
      <w:r w:rsidRPr="005C1CCB">
        <w:rPr>
          <w:spacing w:val="-6"/>
          <w:sz w:val="24"/>
          <w:lang w:val="el-GR"/>
        </w:rPr>
        <w:t>υ</w:t>
      </w:r>
      <w:r w:rsidRPr="005C1CCB">
        <w:rPr>
          <w:sz w:val="24"/>
          <w:lang w:val="el-GR"/>
        </w:rPr>
        <w:t>.</w:t>
      </w:r>
      <w:r>
        <w:rPr>
          <w:sz w:val="24"/>
          <w:lang w:val="el-GR"/>
        </w:rPr>
        <w:t xml:space="preserve"> </w:t>
      </w:r>
      <w:r w:rsidRPr="005C1CCB">
        <w:rPr>
          <w:i/>
          <w:spacing w:val="-6"/>
          <w:sz w:val="24"/>
          <w:lang w:val="el-GR"/>
        </w:rPr>
        <w:t>(</w:t>
      </w:r>
      <w:proofErr w:type="spellStart"/>
      <w:r w:rsidRPr="005C1CCB">
        <w:rPr>
          <w:i/>
          <w:spacing w:val="-5"/>
          <w:sz w:val="24"/>
          <w:lang w:val="el-GR"/>
        </w:rPr>
        <w:t>Ε</w:t>
      </w:r>
      <w:r w:rsidRPr="005C1CCB">
        <w:rPr>
          <w:i/>
          <w:spacing w:val="-8"/>
          <w:sz w:val="24"/>
          <w:lang w:val="el-GR"/>
        </w:rPr>
        <w:t>λ</w:t>
      </w:r>
      <w:r w:rsidRPr="005C1CCB">
        <w:rPr>
          <w:i/>
          <w:spacing w:val="-7"/>
          <w:sz w:val="24"/>
          <w:lang w:val="el-GR"/>
        </w:rPr>
        <w:t>.</w:t>
      </w:r>
      <w:r w:rsidRPr="005C1CCB">
        <w:rPr>
          <w:i/>
          <w:spacing w:val="-8"/>
          <w:sz w:val="24"/>
          <w:lang w:val="el-GR"/>
        </w:rPr>
        <w:t>Σ</w:t>
      </w:r>
      <w:r w:rsidRPr="005C1CCB">
        <w:rPr>
          <w:i/>
          <w:spacing w:val="-7"/>
          <w:sz w:val="24"/>
          <w:lang w:val="el-GR"/>
        </w:rPr>
        <w:t>υ</w:t>
      </w:r>
      <w:r w:rsidRPr="005C1CCB">
        <w:rPr>
          <w:i/>
          <w:spacing w:val="-8"/>
          <w:sz w:val="24"/>
          <w:lang w:val="el-GR"/>
        </w:rPr>
        <w:t>ν</w:t>
      </w:r>
      <w:r w:rsidRPr="005C1CCB">
        <w:rPr>
          <w:i/>
          <w:spacing w:val="-7"/>
          <w:sz w:val="24"/>
          <w:lang w:val="el-GR"/>
        </w:rPr>
        <w:t>.</w:t>
      </w:r>
      <w:r w:rsidRPr="005C1CCB">
        <w:rPr>
          <w:i/>
          <w:spacing w:val="-8"/>
          <w:sz w:val="24"/>
          <w:lang w:val="el-GR"/>
        </w:rPr>
        <w:t>Π</w:t>
      </w:r>
      <w:r w:rsidRPr="005C1CCB">
        <w:rPr>
          <w:i/>
          <w:spacing w:val="-7"/>
          <w:sz w:val="24"/>
          <w:lang w:val="el-GR"/>
        </w:rPr>
        <w:t>ρ</w:t>
      </w:r>
      <w:r w:rsidRPr="005C1CCB">
        <w:rPr>
          <w:i/>
          <w:spacing w:val="-6"/>
          <w:sz w:val="24"/>
          <w:lang w:val="el-GR"/>
        </w:rPr>
        <w:t>ά</w:t>
      </w:r>
      <w:r w:rsidRPr="005C1CCB">
        <w:rPr>
          <w:i/>
          <w:spacing w:val="-9"/>
          <w:sz w:val="24"/>
          <w:lang w:val="el-GR"/>
        </w:rPr>
        <w:t>ξ</w:t>
      </w:r>
      <w:r w:rsidRPr="005C1CCB">
        <w:rPr>
          <w:i/>
          <w:sz w:val="24"/>
          <w:lang w:val="el-GR"/>
        </w:rPr>
        <w:t>η</w:t>
      </w:r>
      <w:proofErr w:type="spellEnd"/>
      <w:r w:rsidRPr="005C1CCB">
        <w:rPr>
          <w:i/>
          <w:spacing w:val="-11"/>
          <w:sz w:val="24"/>
          <w:lang w:val="el-GR"/>
        </w:rPr>
        <w:t xml:space="preserve"> </w:t>
      </w:r>
      <w:r w:rsidRPr="005C1CCB">
        <w:rPr>
          <w:i/>
          <w:spacing w:val="-10"/>
          <w:sz w:val="24"/>
          <w:lang w:val="el-GR"/>
        </w:rPr>
        <w:t>3</w:t>
      </w:r>
      <w:r w:rsidRPr="005C1CCB">
        <w:rPr>
          <w:i/>
          <w:spacing w:val="-7"/>
          <w:sz w:val="24"/>
          <w:lang w:val="el-GR"/>
        </w:rPr>
        <w:t>4</w:t>
      </w:r>
      <w:r w:rsidRPr="005C1CCB">
        <w:rPr>
          <w:i/>
          <w:spacing w:val="-10"/>
          <w:sz w:val="24"/>
          <w:lang w:val="el-GR"/>
        </w:rPr>
        <w:t>5</w:t>
      </w:r>
      <w:r w:rsidRPr="005C1CCB">
        <w:rPr>
          <w:i/>
          <w:spacing w:val="-7"/>
          <w:sz w:val="24"/>
          <w:lang w:val="el-GR"/>
        </w:rPr>
        <w:t>/2</w:t>
      </w:r>
      <w:r w:rsidRPr="005C1CCB">
        <w:rPr>
          <w:i/>
          <w:spacing w:val="-10"/>
          <w:sz w:val="24"/>
          <w:lang w:val="el-GR"/>
        </w:rPr>
        <w:t>0</w:t>
      </w:r>
      <w:r w:rsidRPr="005C1CCB">
        <w:rPr>
          <w:i/>
          <w:spacing w:val="-7"/>
          <w:sz w:val="24"/>
          <w:lang w:val="el-GR"/>
        </w:rPr>
        <w:t>0</w:t>
      </w:r>
      <w:r w:rsidRPr="005C1CCB">
        <w:rPr>
          <w:i/>
          <w:sz w:val="24"/>
          <w:lang w:val="el-GR"/>
        </w:rPr>
        <w:t>6</w:t>
      </w:r>
      <w:r w:rsidRPr="005C1CCB">
        <w:rPr>
          <w:i/>
          <w:spacing w:val="-17"/>
          <w:sz w:val="24"/>
          <w:lang w:val="el-GR"/>
        </w:rPr>
        <w:t xml:space="preserve"> </w:t>
      </w:r>
      <w:r w:rsidRPr="005C1CCB">
        <w:rPr>
          <w:i/>
          <w:spacing w:val="-9"/>
          <w:sz w:val="24"/>
          <w:lang w:val="el-GR"/>
        </w:rPr>
        <w:t>Τ</w:t>
      </w:r>
      <w:r w:rsidRPr="005C1CCB">
        <w:rPr>
          <w:i/>
          <w:spacing w:val="-8"/>
          <w:sz w:val="24"/>
          <w:lang w:val="el-GR"/>
        </w:rPr>
        <w:t>μ</w:t>
      </w:r>
      <w:r w:rsidRPr="005C1CCB">
        <w:rPr>
          <w:i/>
          <w:spacing w:val="-7"/>
          <w:sz w:val="24"/>
          <w:lang w:val="el-GR"/>
        </w:rPr>
        <w:t>.</w:t>
      </w:r>
      <w:r w:rsidRPr="005C1CCB">
        <w:rPr>
          <w:i/>
          <w:spacing w:val="-2"/>
          <w:sz w:val="24"/>
          <w:lang w:val="el-GR"/>
        </w:rPr>
        <w:t>7</w:t>
      </w:r>
      <w:r w:rsidRPr="005C1CCB">
        <w:rPr>
          <w:i/>
          <w:sz w:val="24"/>
          <w:lang w:val="el-GR"/>
        </w:rPr>
        <w:t>)</w:t>
      </w:r>
    </w:p>
    <w:p w:rsidR="00FE1FF8" w:rsidRPr="00DD6B12" w:rsidRDefault="00FE1FF8" w:rsidP="00FE1FF8">
      <w:pPr>
        <w:spacing w:before="68" w:line="273" w:lineRule="auto"/>
        <w:ind w:right="150" w:firstLine="620"/>
        <w:rPr>
          <w:sz w:val="24"/>
          <w:lang w:val="el-GR"/>
        </w:rPr>
      </w:pPr>
      <w:r w:rsidRPr="00DD6B12">
        <w:rPr>
          <w:spacing w:val="-8"/>
          <w:sz w:val="24"/>
          <w:lang w:val="el-GR"/>
        </w:rPr>
        <w:t>Στη</w:t>
      </w:r>
      <w:r w:rsidRPr="00DD6B12">
        <w:rPr>
          <w:sz w:val="24"/>
          <w:lang w:val="el-GR"/>
        </w:rPr>
        <w:t>ν</w:t>
      </w:r>
      <w:r w:rsidRPr="00DD6B12">
        <w:rPr>
          <w:spacing w:val="-5"/>
          <w:sz w:val="24"/>
          <w:lang w:val="el-GR"/>
        </w:rPr>
        <w:t xml:space="preserve"> </w:t>
      </w:r>
      <w:r w:rsidRPr="00DD6B12">
        <w:rPr>
          <w:spacing w:val="-8"/>
          <w:sz w:val="24"/>
          <w:lang w:val="el-GR"/>
        </w:rPr>
        <w:t>π</w:t>
      </w:r>
      <w:r w:rsidRPr="00DD6B12">
        <w:rPr>
          <w:spacing w:val="-7"/>
          <w:sz w:val="24"/>
          <w:lang w:val="el-GR"/>
        </w:rPr>
        <w:t>ρο</w:t>
      </w:r>
      <w:r w:rsidRPr="00DD6B12">
        <w:rPr>
          <w:spacing w:val="-9"/>
          <w:sz w:val="24"/>
          <w:lang w:val="el-GR"/>
        </w:rPr>
        <w:t>σ</w:t>
      </w:r>
      <w:r w:rsidRPr="00DD6B12">
        <w:rPr>
          <w:spacing w:val="-6"/>
          <w:sz w:val="24"/>
          <w:lang w:val="el-GR"/>
        </w:rPr>
        <w:t>φ</w:t>
      </w:r>
      <w:r w:rsidRPr="00DD6B12">
        <w:rPr>
          <w:spacing w:val="-10"/>
          <w:sz w:val="24"/>
          <w:lang w:val="el-GR"/>
        </w:rPr>
        <w:t>ο</w:t>
      </w:r>
      <w:r w:rsidRPr="00DD6B12">
        <w:rPr>
          <w:spacing w:val="-7"/>
          <w:sz w:val="24"/>
          <w:lang w:val="el-GR"/>
        </w:rPr>
        <w:t>ρ</w:t>
      </w:r>
      <w:r w:rsidRPr="00DD6B12">
        <w:rPr>
          <w:sz w:val="24"/>
          <w:lang w:val="el-GR"/>
        </w:rPr>
        <w:t>ά</w:t>
      </w:r>
      <w:r w:rsidRPr="00DD6B12">
        <w:rPr>
          <w:spacing w:val="-6"/>
          <w:sz w:val="24"/>
          <w:lang w:val="el-GR"/>
        </w:rPr>
        <w:t xml:space="preserve"> </w:t>
      </w:r>
      <w:r w:rsidRPr="00DD6B12">
        <w:rPr>
          <w:spacing w:val="-8"/>
          <w:sz w:val="24"/>
          <w:lang w:val="el-GR"/>
        </w:rPr>
        <w:t>π</w:t>
      </w:r>
      <w:r w:rsidRPr="00DD6B12">
        <w:rPr>
          <w:spacing w:val="-7"/>
          <w:sz w:val="24"/>
          <w:lang w:val="el-GR"/>
        </w:rPr>
        <w:t>ο</w:t>
      </w:r>
      <w:r w:rsidRPr="00DD6B12">
        <w:rPr>
          <w:sz w:val="24"/>
          <w:lang w:val="el-GR"/>
        </w:rPr>
        <w:t>υ</w:t>
      </w:r>
      <w:r w:rsidRPr="00DD6B12">
        <w:rPr>
          <w:spacing w:val="-1"/>
          <w:sz w:val="24"/>
          <w:lang w:val="el-GR"/>
        </w:rPr>
        <w:t xml:space="preserve"> </w:t>
      </w:r>
      <w:r w:rsidRPr="00DD6B12">
        <w:rPr>
          <w:spacing w:val="-7"/>
          <w:sz w:val="24"/>
          <w:lang w:val="el-GR"/>
        </w:rPr>
        <w:t>θ</w:t>
      </w:r>
      <w:r w:rsidRPr="00DD6B12">
        <w:rPr>
          <w:sz w:val="24"/>
          <w:lang w:val="el-GR"/>
        </w:rPr>
        <w:t>α</w:t>
      </w:r>
      <w:r w:rsidRPr="00DD6B12">
        <w:rPr>
          <w:spacing w:val="-8"/>
          <w:sz w:val="24"/>
          <w:lang w:val="el-GR"/>
        </w:rPr>
        <w:t xml:space="preserve"> κ</w:t>
      </w:r>
      <w:r w:rsidRPr="00DD6B12">
        <w:rPr>
          <w:spacing w:val="-6"/>
          <w:sz w:val="24"/>
          <w:lang w:val="el-GR"/>
        </w:rPr>
        <w:t>α</w:t>
      </w:r>
      <w:r w:rsidRPr="00DD6B12">
        <w:rPr>
          <w:spacing w:val="-7"/>
          <w:sz w:val="24"/>
          <w:lang w:val="el-GR"/>
        </w:rPr>
        <w:t>τ</w:t>
      </w:r>
      <w:r w:rsidRPr="00DD6B12">
        <w:rPr>
          <w:spacing w:val="-8"/>
          <w:sz w:val="24"/>
          <w:lang w:val="el-GR"/>
        </w:rPr>
        <w:t>α</w:t>
      </w:r>
      <w:r w:rsidRPr="00DD6B12">
        <w:rPr>
          <w:spacing w:val="-7"/>
          <w:sz w:val="24"/>
          <w:lang w:val="el-GR"/>
        </w:rPr>
        <w:t>θέ</w:t>
      </w:r>
      <w:r w:rsidRPr="00DD6B12">
        <w:rPr>
          <w:spacing w:val="-9"/>
          <w:sz w:val="24"/>
          <w:lang w:val="el-GR"/>
        </w:rPr>
        <w:t>σ</w:t>
      </w:r>
      <w:r w:rsidRPr="00DD6B12">
        <w:rPr>
          <w:spacing w:val="-7"/>
          <w:sz w:val="24"/>
          <w:lang w:val="el-GR"/>
        </w:rPr>
        <w:t>ε</w:t>
      </w:r>
      <w:r w:rsidRPr="00DD6B12">
        <w:rPr>
          <w:sz w:val="24"/>
          <w:lang w:val="el-GR"/>
        </w:rPr>
        <w:t>ι</w:t>
      </w:r>
      <w:r w:rsidRPr="00DD6B12">
        <w:rPr>
          <w:spacing w:val="-5"/>
          <w:sz w:val="24"/>
          <w:lang w:val="el-GR"/>
        </w:rPr>
        <w:t xml:space="preserve"> </w:t>
      </w:r>
      <w:r w:rsidRPr="00DD6B12">
        <w:rPr>
          <w:sz w:val="24"/>
          <w:lang w:val="el-GR"/>
        </w:rPr>
        <w:t>ο</w:t>
      </w:r>
      <w:r w:rsidRPr="00DD6B12">
        <w:rPr>
          <w:spacing w:val="-2"/>
          <w:sz w:val="24"/>
          <w:lang w:val="el-GR"/>
        </w:rPr>
        <w:t xml:space="preserve"> </w:t>
      </w:r>
      <w:r w:rsidRPr="00DD6B12">
        <w:rPr>
          <w:spacing w:val="-8"/>
          <w:sz w:val="24"/>
          <w:lang w:val="el-GR"/>
        </w:rPr>
        <w:t>κά</w:t>
      </w:r>
      <w:r w:rsidRPr="00DD6B12">
        <w:rPr>
          <w:spacing w:val="-9"/>
          <w:sz w:val="24"/>
          <w:lang w:val="el-GR"/>
        </w:rPr>
        <w:t>θ</w:t>
      </w:r>
      <w:r w:rsidRPr="00DD6B12">
        <w:rPr>
          <w:sz w:val="24"/>
          <w:lang w:val="el-GR"/>
        </w:rPr>
        <w:t>ε</w:t>
      </w:r>
      <w:r w:rsidRPr="00DD6B12">
        <w:rPr>
          <w:spacing w:val="-5"/>
          <w:sz w:val="24"/>
          <w:lang w:val="el-GR"/>
        </w:rPr>
        <w:t xml:space="preserve"> </w:t>
      </w:r>
      <w:r w:rsidRPr="00DD6B12">
        <w:rPr>
          <w:spacing w:val="-7"/>
          <w:sz w:val="24"/>
          <w:lang w:val="el-GR"/>
        </w:rPr>
        <w:t>δι</w:t>
      </w:r>
      <w:r w:rsidRPr="00DD6B12">
        <w:rPr>
          <w:spacing w:val="-8"/>
          <w:sz w:val="24"/>
          <w:lang w:val="el-GR"/>
        </w:rPr>
        <w:t>α</w:t>
      </w:r>
      <w:r w:rsidRPr="00DD6B12">
        <w:rPr>
          <w:spacing w:val="-10"/>
          <w:sz w:val="24"/>
          <w:lang w:val="el-GR"/>
        </w:rPr>
        <w:t>γ</w:t>
      </w:r>
      <w:r w:rsidRPr="00DD6B12">
        <w:rPr>
          <w:spacing w:val="-7"/>
          <w:sz w:val="24"/>
          <w:lang w:val="el-GR"/>
        </w:rPr>
        <w:t>ω</w:t>
      </w:r>
      <w:r w:rsidRPr="00DD6B12">
        <w:rPr>
          <w:spacing w:val="-8"/>
          <w:sz w:val="24"/>
          <w:lang w:val="el-GR"/>
        </w:rPr>
        <w:t>ν</w:t>
      </w:r>
      <w:r w:rsidRPr="00DD6B12">
        <w:rPr>
          <w:spacing w:val="-7"/>
          <w:sz w:val="24"/>
          <w:lang w:val="el-GR"/>
        </w:rPr>
        <w:t>ι</w:t>
      </w:r>
      <w:r w:rsidRPr="00DD6B12">
        <w:rPr>
          <w:spacing w:val="-8"/>
          <w:sz w:val="24"/>
          <w:lang w:val="el-GR"/>
        </w:rPr>
        <w:t>ζ</w:t>
      </w:r>
      <w:r w:rsidRPr="00DD6B12">
        <w:rPr>
          <w:spacing w:val="-10"/>
          <w:sz w:val="24"/>
          <w:lang w:val="el-GR"/>
        </w:rPr>
        <w:t>ό</w:t>
      </w:r>
      <w:r w:rsidRPr="00DD6B12">
        <w:rPr>
          <w:spacing w:val="-9"/>
          <w:sz w:val="24"/>
          <w:lang w:val="el-GR"/>
        </w:rPr>
        <w:t>μ</w:t>
      </w:r>
      <w:r w:rsidRPr="00DD6B12">
        <w:rPr>
          <w:spacing w:val="-7"/>
          <w:sz w:val="24"/>
          <w:lang w:val="el-GR"/>
        </w:rPr>
        <w:t>ε</w:t>
      </w:r>
      <w:r w:rsidRPr="00DD6B12">
        <w:rPr>
          <w:spacing w:val="-8"/>
          <w:sz w:val="24"/>
          <w:lang w:val="el-GR"/>
        </w:rPr>
        <w:t>ν</w:t>
      </w:r>
      <w:r w:rsidRPr="00DD6B12">
        <w:rPr>
          <w:spacing w:val="-9"/>
          <w:sz w:val="24"/>
          <w:lang w:val="el-GR"/>
        </w:rPr>
        <w:t>ο</w:t>
      </w:r>
      <w:r w:rsidRPr="00DD6B12">
        <w:rPr>
          <w:spacing w:val="-6"/>
          <w:sz w:val="24"/>
          <w:lang w:val="el-GR"/>
        </w:rPr>
        <w:t>ς</w:t>
      </w:r>
      <w:r w:rsidRPr="00DD6B12">
        <w:rPr>
          <w:sz w:val="24"/>
          <w:lang w:val="el-GR"/>
        </w:rPr>
        <w:t>,</w:t>
      </w:r>
      <w:r w:rsidRPr="00DD6B12">
        <w:rPr>
          <w:spacing w:val="-5"/>
          <w:sz w:val="24"/>
          <w:lang w:val="el-GR"/>
        </w:rPr>
        <w:t xml:space="preserve"> </w:t>
      </w:r>
      <w:r w:rsidRPr="00DD6B12">
        <w:rPr>
          <w:spacing w:val="-7"/>
          <w:sz w:val="24"/>
          <w:lang w:val="el-GR"/>
        </w:rPr>
        <w:t>θ</w:t>
      </w:r>
      <w:r w:rsidRPr="00DD6B12">
        <w:rPr>
          <w:sz w:val="24"/>
          <w:lang w:val="el-GR"/>
        </w:rPr>
        <w:t>α</w:t>
      </w:r>
      <w:r w:rsidRPr="00DD6B12">
        <w:rPr>
          <w:spacing w:val="-8"/>
          <w:sz w:val="24"/>
          <w:lang w:val="el-GR"/>
        </w:rPr>
        <w:t xml:space="preserve"> π</w:t>
      </w:r>
      <w:r w:rsidRPr="00DD6B12">
        <w:rPr>
          <w:spacing w:val="-7"/>
          <w:sz w:val="24"/>
          <w:lang w:val="el-GR"/>
        </w:rPr>
        <w:t>ρέ</w:t>
      </w:r>
      <w:r w:rsidRPr="00DD6B12">
        <w:rPr>
          <w:spacing w:val="-13"/>
          <w:sz w:val="24"/>
          <w:lang w:val="el-GR"/>
        </w:rPr>
        <w:t>π</w:t>
      </w:r>
      <w:r w:rsidRPr="00DD6B12">
        <w:rPr>
          <w:spacing w:val="-7"/>
          <w:sz w:val="24"/>
          <w:lang w:val="el-GR"/>
        </w:rPr>
        <w:t>ε</w:t>
      </w:r>
      <w:r w:rsidRPr="00DD6B12">
        <w:rPr>
          <w:sz w:val="24"/>
          <w:lang w:val="el-GR"/>
        </w:rPr>
        <w:t>ι</w:t>
      </w:r>
      <w:r w:rsidRPr="00DD6B12">
        <w:rPr>
          <w:spacing w:val="-2"/>
          <w:sz w:val="24"/>
          <w:lang w:val="el-GR"/>
        </w:rPr>
        <w:t xml:space="preserve"> </w:t>
      </w:r>
      <w:r w:rsidRPr="00DD6B12">
        <w:rPr>
          <w:spacing w:val="-8"/>
          <w:sz w:val="24"/>
          <w:lang w:val="el-GR"/>
        </w:rPr>
        <w:t>απα</w:t>
      </w:r>
      <w:r w:rsidRPr="00DD6B12">
        <w:rPr>
          <w:spacing w:val="-7"/>
          <w:sz w:val="24"/>
          <w:lang w:val="el-GR"/>
        </w:rPr>
        <w:t>ρ</w:t>
      </w:r>
      <w:r w:rsidRPr="00DD6B12">
        <w:rPr>
          <w:spacing w:val="-8"/>
          <w:sz w:val="24"/>
          <w:lang w:val="el-GR"/>
        </w:rPr>
        <w:t>α</w:t>
      </w:r>
      <w:r w:rsidRPr="00DD6B12">
        <w:rPr>
          <w:spacing w:val="-7"/>
          <w:sz w:val="24"/>
          <w:lang w:val="el-GR"/>
        </w:rPr>
        <w:t>ί</w:t>
      </w:r>
      <w:r w:rsidRPr="00DD6B12">
        <w:rPr>
          <w:spacing w:val="-8"/>
          <w:sz w:val="24"/>
          <w:lang w:val="el-GR"/>
        </w:rPr>
        <w:t>τη</w:t>
      </w:r>
      <w:r w:rsidRPr="00DD6B12">
        <w:rPr>
          <w:spacing w:val="-5"/>
          <w:sz w:val="24"/>
          <w:lang w:val="el-GR"/>
        </w:rPr>
        <w:t>τ</w:t>
      </w:r>
      <w:r w:rsidRPr="00DD6B12">
        <w:rPr>
          <w:sz w:val="24"/>
          <w:lang w:val="el-GR"/>
        </w:rPr>
        <w:t>α</w:t>
      </w:r>
      <w:r w:rsidRPr="00DD6B12">
        <w:rPr>
          <w:spacing w:val="-8"/>
          <w:sz w:val="24"/>
          <w:lang w:val="el-GR"/>
        </w:rPr>
        <w:t xml:space="preserve"> ν</w:t>
      </w:r>
      <w:r w:rsidRPr="00DD6B12">
        <w:rPr>
          <w:sz w:val="24"/>
          <w:lang w:val="el-GR"/>
        </w:rPr>
        <w:t>α</w:t>
      </w:r>
      <w:r w:rsidRPr="00DD6B12">
        <w:rPr>
          <w:spacing w:val="-8"/>
          <w:sz w:val="24"/>
          <w:lang w:val="el-GR"/>
        </w:rPr>
        <w:t xml:space="preserve"> </w:t>
      </w:r>
      <w:r w:rsidRPr="00DD6B12">
        <w:rPr>
          <w:spacing w:val="-7"/>
          <w:sz w:val="24"/>
          <w:lang w:val="el-GR"/>
        </w:rPr>
        <w:t>έ</w:t>
      </w:r>
      <w:r w:rsidRPr="00DD6B12">
        <w:rPr>
          <w:spacing w:val="-8"/>
          <w:sz w:val="24"/>
          <w:lang w:val="el-GR"/>
        </w:rPr>
        <w:t>χ</w:t>
      </w:r>
      <w:r w:rsidRPr="00DD6B12">
        <w:rPr>
          <w:spacing w:val="-7"/>
          <w:sz w:val="24"/>
          <w:lang w:val="el-GR"/>
        </w:rPr>
        <w:t>ε</w:t>
      </w:r>
      <w:r w:rsidRPr="00DD6B12">
        <w:rPr>
          <w:sz w:val="24"/>
          <w:lang w:val="el-GR"/>
        </w:rPr>
        <w:t>ι</w:t>
      </w:r>
      <w:r w:rsidRPr="00DD6B12">
        <w:rPr>
          <w:spacing w:val="-2"/>
          <w:sz w:val="24"/>
          <w:lang w:val="el-GR"/>
        </w:rPr>
        <w:t xml:space="preserve"> </w:t>
      </w:r>
      <w:r w:rsidRPr="00DD6B12">
        <w:rPr>
          <w:spacing w:val="-9"/>
          <w:sz w:val="24"/>
          <w:lang w:val="el-GR"/>
        </w:rPr>
        <w:t>σ</w:t>
      </w:r>
      <w:r w:rsidRPr="00DD6B12">
        <w:rPr>
          <w:spacing w:val="-6"/>
          <w:sz w:val="24"/>
          <w:lang w:val="el-GR"/>
        </w:rPr>
        <w:t>υμ</w:t>
      </w:r>
      <w:r w:rsidRPr="00DD6B12">
        <w:rPr>
          <w:spacing w:val="-8"/>
          <w:sz w:val="24"/>
          <w:lang w:val="el-GR"/>
        </w:rPr>
        <w:t>πλη</w:t>
      </w:r>
      <w:r w:rsidRPr="00DD6B12">
        <w:rPr>
          <w:spacing w:val="-9"/>
          <w:sz w:val="24"/>
          <w:lang w:val="el-GR"/>
        </w:rPr>
        <w:t>ρ</w:t>
      </w:r>
      <w:r w:rsidRPr="00DD6B12">
        <w:rPr>
          <w:spacing w:val="-7"/>
          <w:sz w:val="24"/>
          <w:lang w:val="el-GR"/>
        </w:rPr>
        <w:t>ώσε</w:t>
      </w:r>
      <w:r w:rsidRPr="00DD6B12">
        <w:rPr>
          <w:sz w:val="24"/>
          <w:lang w:val="el-GR"/>
        </w:rPr>
        <w:t xml:space="preserve">ι </w:t>
      </w:r>
      <w:r w:rsidRPr="00DD6B12">
        <w:rPr>
          <w:spacing w:val="-8"/>
          <w:sz w:val="24"/>
          <w:lang w:val="el-GR"/>
        </w:rPr>
        <w:t>τ</w:t>
      </w:r>
      <w:r w:rsidRPr="00DD6B12">
        <w:rPr>
          <w:sz w:val="24"/>
          <w:lang w:val="el-GR"/>
        </w:rPr>
        <w:t>η</w:t>
      </w:r>
      <w:r w:rsidRPr="00DD6B12">
        <w:rPr>
          <w:spacing w:val="-15"/>
          <w:sz w:val="24"/>
          <w:lang w:val="el-GR"/>
        </w:rPr>
        <w:t xml:space="preserve"> </w:t>
      </w:r>
      <w:r w:rsidRPr="00DD6B12">
        <w:rPr>
          <w:spacing w:val="-7"/>
          <w:sz w:val="24"/>
          <w:lang w:val="el-GR"/>
        </w:rPr>
        <w:t>σ</w:t>
      </w:r>
      <w:r w:rsidRPr="00DD6B12">
        <w:rPr>
          <w:spacing w:val="-8"/>
          <w:sz w:val="24"/>
          <w:lang w:val="el-GR"/>
        </w:rPr>
        <w:t>τήλ</w:t>
      </w:r>
      <w:r w:rsidRPr="00DD6B12">
        <w:rPr>
          <w:sz w:val="24"/>
          <w:lang w:val="el-GR"/>
        </w:rPr>
        <w:t>η</w:t>
      </w:r>
      <w:r w:rsidRPr="00DD6B12">
        <w:rPr>
          <w:spacing w:val="-18"/>
          <w:sz w:val="24"/>
          <w:lang w:val="el-GR"/>
        </w:rPr>
        <w:t xml:space="preserve"> </w:t>
      </w:r>
      <w:r w:rsidRPr="00DD6B12">
        <w:rPr>
          <w:spacing w:val="-6"/>
          <w:sz w:val="24"/>
          <w:lang w:val="el-GR"/>
        </w:rPr>
        <w:t>μ</w:t>
      </w:r>
      <w:r w:rsidRPr="00DD6B12">
        <w:rPr>
          <w:sz w:val="24"/>
          <w:lang w:val="el-GR"/>
        </w:rPr>
        <w:t>ε</w:t>
      </w:r>
      <w:r w:rsidRPr="00DD6B12">
        <w:rPr>
          <w:spacing w:val="-17"/>
          <w:sz w:val="24"/>
          <w:lang w:val="el-GR"/>
        </w:rPr>
        <w:t xml:space="preserve"> </w:t>
      </w:r>
      <w:r w:rsidRPr="00DD6B12">
        <w:rPr>
          <w:spacing w:val="-5"/>
          <w:sz w:val="24"/>
          <w:lang w:val="el-GR"/>
        </w:rPr>
        <w:t>τ</w:t>
      </w:r>
      <w:r w:rsidRPr="00DD6B12">
        <w:rPr>
          <w:sz w:val="24"/>
          <w:lang w:val="el-GR"/>
        </w:rPr>
        <w:t>α</w:t>
      </w:r>
      <w:r w:rsidRPr="00DD6B12">
        <w:rPr>
          <w:spacing w:val="-15"/>
          <w:sz w:val="24"/>
          <w:lang w:val="el-GR"/>
        </w:rPr>
        <w:t xml:space="preserve"> </w:t>
      </w:r>
      <w:r w:rsidRPr="00DD6B12">
        <w:rPr>
          <w:spacing w:val="-6"/>
          <w:sz w:val="24"/>
          <w:lang w:val="el-GR"/>
        </w:rPr>
        <w:t>π</w:t>
      </w:r>
      <w:r w:rsidRPr="00DD6B12">
        <w:rPr>
          <w:spacing w:val="-9"/>
          <w:sz w:val="24"/>
          <w:lang w:val="el-GR"/>
        </w:rPr>
        <w:t>ρ</w:t>
      </w:r>
      <w:r w:rsidRPr="00DD6B12">
        <w:rPr>
          <w:spacing w:val="-7"/>
          <w:sz w:val="24"/>
          <w:lang w:val="el-GR"/>
        </w:rPr>
        <w:t>ο</w:t>
      </w:r>
      <w:r w:rsidRPr="00DD6B12">
        <w:rPr>
          <w:spacing w:val="-9"/>
          <w:sz w:val="24"/>
          <w:lang w:val="el-GR"/>
        </w:rPr>
        <w:t>σ</w:t>
      </w:r>
      <w:r w:rsidRPr="00DD6B12">
        <w:rPr>
          <w:spacing w:val="-6"/>
          <w:sz w:val="24"/>
          <w:lang w:val="el-GR"/>
        </w:rPr>
        <w:t>φ</w:t>
      </w:r>
      <w:r w:rsidRPr="00DD6B12">
        <w:rPr>
          <w:spacing w:val="-10"/>
          <w:sz w:val="24"/>
          <w:lang w:val="el-GR"/>
        </w:rPr>
        <w:t>ε</w:t>
      </w:r>
      <w:r w:rsidRPr="00DD6B12">
        <w:rPr>
          <w:spacing w:val="-7"/>
          <w:sz w:val="24"/>
          <w:lang w:val="el-GR"/>
        </w:rPr>
        <w:t>ρ</w:t>
      </w:r>
      <w:r w:rsidRPr="00DD6B12">
        <w:rPr>
          <w:spacing w:val="-10"/>
          <w:sz w:val="24"/>
          <w:lang w:val="el-GR"/>
        </w:rPr>
        <w:t>ό</w:t>
      </w:r>
      <w:r w:rsidRPr="00DD6B12">
        <w:rPr>
          <w:spacing w:val="-4"/>
          <w:sz w:val="24"/>
          <w:lang w:val="el-GR"/>
        </w:rPr>
        <w:t>μ</w:t>
      </w:r>
      <w:r w:rsidRPr="00DD6B12">
        <w:rPr>
          <w:spacing w:val="-7"/>
          <w:sz w:val="24"/>
          <w:lang w:val="el-GR"/>
        </w:rPr>
        <w:t>ε</w:t>
      </w:r>
      <w:r w:rsidRPr="00DD6B12">
        <w:rPr>
          <w:spacing w:val="-8"/>
          <w:sz w:val="24"/>
          <w:lang w:val="el-GR"/>
        </w:rPr>
        <w:t>ν</w:t>
      </w:r>
      <w:r w:rsidRPr="00DD6B12">
        <w:rPr>
          <w:sz w:val="24"/>
          <w:lang w:val="el-GR"/>
        </w:rPr>
        <w:t>α</w:t>
      </w:r>
      <w:r w:rsidRPr="00DD6B12">
        <w:rPr>
          <w:spacing w:val="-15"/>
          <w:sz w:val="24"/>
          <w:lang w:val="el-GR"/>
        </w:rPr>
        <w:t xml:space="preserve"> </w:t>
      </w:r>
      <w:r>
        <w:rPr>
          <w:spacing w:val="-14"/>
          <w:sz w:val="24"/>
        </w:rPr>
        <w:t>B</w:t>
      </w:r>
      <w:r>
        <w:rPr>
          <w:spacing w:val="-8"/>
          <w:sz w:val="24"/>
        </w:rPr>
        <w:t>ONU</w:t>
      </w:r>
      <w:r>
        <w:rPr>
          <w:sz w:val="24"/>
        </w:rPr>
        <w:t>S</w:t>
      </w:r>
      <w:r w:rsidRPr="00DD6B12">
        <w:rPr>
          <w:spacing w:val="-16"/>
          <w:sz w:val="24"/>
          <w:lang w:val="el-GR"/>
        </w:rPr>
        <w:t xml:space="preserve"> </w:t>
      </w:r>
      <w:r>
        <w:rPr>
          <w:spacing w:val="-7"/>
          <w:sz w:val="24"/>
        </w:rPr>
        <w:t>M</w:t>
      </w:r>
      <w:r>
        <w:rPr>
          <w:spacing w:val="-3"/>
          <w:sz w:val="24"/>
        </w:rPr>
        <w:t>A</w:t>
      </w:r>
      <w:r>
        <w:rPr>
          <w:spacing w:val="-17"/>
          <w:sz w:val="24"/>
        </w:rPr>
        <w:t>L</w:t>
      </w:r>
      <w:r>
        <w:rPr>
          <w:spacing w:val="-8"/>
          <w:sz w:val="24"/>
        </w:rPr>
        <w:t>U</w:t>
      </w:r>
      <w:r>
        <w:rPr>
          <w:sz w:val="24"/>
        </w:rPr>
        <w:t>S</w:t>
      </w:r>
      <w:r w:rsidRPr="00DD6B12">
        <w:rPr>
          <w:spacing w:val="-11"/>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13"/>
          <w:sz w:val="24"/>
          <w:lang w:val="el-GR"/>
        </w:rPr>
        <w:t xml:space="preserve"> </w:t>
      </w:r>
      <w:r w:rsidRPr="00DD6B12">
        <w:rPr>
          <w:spacing w:val="-7"/>
          <w:sz w:val="24"/>
          <w:lang w:val="el-GR"/>
        </w:rPr>
        <w:t>θ</w:t>
      </w:r>
      <w:r w:rsidRPr="00DD6B12">
        <w:rPr>
          <w:sz w:val="24"/>
          <w:lang w:val="el-GR"/>
        </w:rPr>
        <w:t>α</w:t>
      </w:r>
      <w:r w:rsidRPr="00DD6B12">
        <w:rPr>
          <w:spacing w:val="-15"/>
          <w:sz w:val="24"/>
          <w:lang w:val="el-GR"/>
        </w:rPr>
        <w:t xml:space="preserve"> </w:t>
      </w:r>
      <w:r w:rsidRPr="00DD6B12">
        <w:rPr>
          <w:spacing w:val="-8"/>
          <w:sz w:val="24"/>
          <w:lang w:val="el-GR"/>
        </w:rPr>
        <w:t>χ</w:t>
      </w:r>
      <w:r w:rsidRPr="00DD6B12">
        <w:rPr>
          <w:spacing w:val="-7"/>
          <w:sz w:val="24"/>
          <w:lang w:val="el-GR"/>
        </w:rPr>
        <w:t>ρ</w:t>
      </w:r>
      <w:r w:rsidRPr="00DD6B12">
        <w:rPr>
          <w:spacing w:val="-10"/>
          <w:sz w:val="24"/>
          <w:lang w:val="el-GR"/>
        </w:rPr>
        <w:t>η</w:t>
      </w:r>
      <w:r w:rsidRPr="00DD6B12">
        <w:rPr>
          <w:spacing w:val="-7"/>
          <w:sz w:val="24"/>
          <w:lang w:val="el-GR"/>
        </w:rPr>
        <w:t>σ</w:t>
      </w:r>
      <w:r w:rsidRPr="00DD6B12">
        <w:rPr>
          <w:spacing w:val="-9"/>
          <w:sz w:val="24"/>
          <w:lang w:val="el-GR"/>
        </w:rPr>
        <w:t>ι</w:t>
      </w:r>
      <w:r w:rsidRPr="00DD6B12">
        <w:rPr>
          <w:spacing w:val="-6"/>
          <w:sz w:val="24"/>
          <w:lang w:val="el-GR"/>
        </w:rPr>
        <w:t>μ</w:t>
      </w:r>
      <w:r w:rsidRPr="00DD6B12">
        <w:rPr>
          <w:spacing w:val="-7"/>
          <w:sz w:val="24"/>
          <w:lang w:val="el-GR"/>
        </w:rPr>
        <w:t>ο</w:t>
      </w:r>
      <w:r w:rsidRPr="00DD6B12">
        <w:rPr>
          <w:spacing w:val="-8"/>
          <w:sz w:val="24"/>
          <w:lang w:val="el-GR"/>
        </w:rPr>
        <w:t>π</w:t>
      </w:r>
      <w:r w:rsidRPr="00DD6B12">
        <w:rPr>
          <w:spacing w:val="-10"/>
          <w:sz w:val="24"/>
          <w:lang w:val="el-GR"/>
        </w:rPr>
        <w:t>ο</w:t>
      </w:r>
      <w:r w:rsidRPr="00DD6B12">
        <w:rPr>
          <w:spacing w:val="-7"/>
          <w:sz w:val="24"/>
          <w:lang w:val="el-GR"/>
        </w:rPr>
        <w:t>ι</w:t>
      </w:r>
      <w:r w:rsidRPr="00DD6B12">
        <w:rPr>
          <w:spacing w:val="-8"/>
          <w:sz w:val="24"/>
          <w:lang w:val="el-GR"/>
        </w:rPr>
        <w:t>ή</w:t>
      </w:r>
      <w:r w:rsidRPr="00DD6B12">
        <w:rPr>
          <w:spacing w:val="-7"/>
          <w:sz w:val="24"/>
          <w:lang w:val="el-GR"/>
        </w:rPr>
        <w:t>σ</w:t>
      </w:r>
      <w:r w:rsidRPr="00DD6B12">
        <w:rPr>
          <w:spacing w:val="-10"/>
          <w:sz w:val="24"/>
          <w:lang w:val="el-GR"/>
        </w:rPr>
        <w:t>ε</w:t>
      </w:r>
      <w:r w:rsidRPr="00DD6B12">
        <w:rPr>
          <w:sz w:val="24"/>
          <w:lang w:val="el-GR"/>
        </w:rPr>
        <w:t>ι</w:t>
      </w:r>
      <w:r w:rsidRPr="00DD6B12">
        <w:rPr>
          <w:spacing w:val="-14"/>
          <w:sz w:val="24"/>
          <w:lang w:val="el-GR"/>
        </w:rPr>
        <w:t xml:space="preserve"> </w:t>
      </w:r>
      <w:r w:rsidRPr="00DD6B12">
        <w:rPr>
          <w:spacing w:val="-10"/>
          <w:sz w:val="24"/>
          <w:lang w:val="el-GR"/>
        </w:rPr>
        <w:t>γ</w:t>
      </w:r>
      <w:r w:rsidRPr="00DD6B12">
        <w:rPr>
          <w:spacing w:val="-7"/>
          <w:sz w:val="24"/>
          <w:lang w:val="el-GR"/>
        </w:rPr>
        <w:t>ι</w:t>
      </w:r>
      <w:r w:rsidRPr="00DD6B12">
        <w:rPr>
          <w:sz w:val="24"/>
          <w:lang w:val="el-GR"/>
        </w:rPr>
        <w:t>α</w:t>
      </w:r>
      <w:r w:rsidRPr="00DD6B12">
        <w:rPr>
          <w:spacing w:val="-15"/>
          <w:sz w:val="24"/>
          <w:lang w:val="el-GR"/>
        </w:rPr>
        <w:t xml:space="preserve"> </w:t>
      </w:r>
      <w:r w:rsidRPr="00DD6B12">
        <w:rPr>
          <w:spacing w:val="-8"/>
          <w:sz w:val="24"/>
          <w:lang w:val="el-GR"/>
        </w:rPr>
        <w:t>κά</w:t>
      </w:r>
      <w:r w:rsidRPr="00DD6B12">
        <w:rPr>
          <w:spacing w:val="-5"/>
          <w:sz w:val="24"/>
          <w:lang w:val="el-GR"/>
        </w:rPr>
        <w:t>θ</w:t>
      </w:r>
      <w:r w:rsidRPr="00DD6B12">
        <w:rPr>
          <w:sz w:val="24"/>
          <w:lang w:val="el-GR"/>
        </w:rPr>
        <w:t>ε</w:t>
      </w:r>
      <w:r w:rsidRPr="00DD6B12">
        <w:rPr>
          <w:spacing w:val="-14"/>
          <w:sz w:val="24"/>
          <w:lang w:val="el-GR"/>
        </w:rPr>
        <w:t xml:space="preserve"> </w:t>
      </w:r>
      <w:r w:rsidRPr="00DD6B12">
        <w:rPr>
          <w:spacing w:val="-7"/>
          <w:sz w:val="24"/>
          <w:lang w:val="el-GR"/>
        </w:rPr>
        <w:t>ό</w:t>
      </w:r>
      <w:r w:rsidRPr="00DD6B12">
        <w:rPr>
          <w:spacing w:val="-8"/>
          <w:sz w:val="24"/>
          <w:lang w:val="el-GR"/>
        </w:rPr>
        <w:t>χ</w:t>
      </w:r>
      <w:r w:rsidRPr="00DD6B12">
        <w:rPr>
          <w:spacing w:val="-10"/>
          <w:sz w:val="24"/>
          <w:lang w:val="el-GR"/>
        </w:rPr>
        <w:t>η</w:t>
      </w:r>
      <w:r w:rsidRPr="00DD6B12">
        <w:rPr>
          <w:spacing w:val="-6"/>
          <w:sz w:val="24"/>
          <w:lang w:val="el-GR"/>
        </w:rPr>
        <w:t>μ</w:t>
      </w:r>
      <w:r w:rsidRPr="00DD6B12">
        <w:rPr>
          <w:sz w:val="24"/>
          <w:lang w:val="el-GR"/>
        </w:rPr>
        <w:t>α</w:t>
      </w:r>
      <w:r w:rsidRPr="00DD6B12">
        <w:rPr>
          <w:spacing w:val="-18"/>
          <w:sz w:val="24"/>
          <w:lang w:val="el-GR"/>
        </w:rPr>
        <w:t xml:space="preserve"> </w:t>
      </w:r>
      <w:r w:rsidRPr="00DD6B12">
        <w:rPr>
          <w:spacing w:val="-6"/>
          <w:sz w:val="24"/>
          <w:lang w:val="el-GR"/>
        </w:rPr>
        <w:t>ξ</w:t>
      </w:r>
      <w:r w:rsidRPr="00DD6B12">
        <w:rPr>
          <w:spacing w:val="-7"/>
          <w:sz w:val="24"/>
          <w:lang w:val="el-GR"/>
        </w:rPr>
        <w:t>ε</w:t>
      </w:r>
      <w:r w:rsidRPr="00DD6B12">
        <w:rPr>
          <w:spacing w:val="-8"/>
          <w:sz w:val="24"/>
          <w:lang w:val="el-GR"/>
        </w:rPr>
        <w:t>χ</w:t>
      </w:r>
      <w:r w:rsidRPr="00DD6B12">
        <w:rPr>
          <w:spacing w:val="-9"/>
          <w:sz w:val="24"/>
          <w:lang w:val="el-GR"/>
        </w:rPr>
        <w:t>ω</w:t>
      </w:r>
      <w:r w:rsidRPr="00DD6B12">
        <w:rPr>
          <w:spacing w:val="-7"/>
          <w:sz w:val="24"/>
          <w:lang w:val="el-GR"/>
        </w:rPr>
        <w:t>ρ</w:t>
      </w:r>
      <w:r w:rsidRPr="00DD6B12">
        <w:rPr>
          <w:spacing w:val="-9"/>
          <w:sz w:val="24"/>
          <w:lang w:val="el-GR"/>
        </w:rPr>
        <w:t>ι</w:t>
      </w:r>
      <w:r w:rsidRPr="00DD6B12">
        <w:rPr>
          <w:spacing w:val="-7"/>
          <w:sz w:val="24"/>
          <w:lang w:val="el-GR"/>
        </w:rPr>
        <w:t>σ</w:t>
      </w:r>
      <w:r w:rsidRPr="00DD6B12">
        <w:rPr>
          <w:spacing w:val="-8"/>
          <w:sz w:val="24"/>
          <w:lang w:val="el-GR"/>
        </w:rPr>
        <w:t>τά</w:t>
      </w:r>
      <w:r w:rsidRPr="00DD6B12">
        <w:rPr>
          <w:sz w:val="24"/>
          <w:lang w:val="el-GR"/>
        </w:rPr>
        <w:t>.</w:t>
      </w:r>
    </w:p>
    <w:p w:rsidR="00FE1FF8" w:rsidRPr="00CF125E" w:rsidRDefault="00FE1FF8" w:rsidP="00FE1FF8">
      <w:pPr>
        <w:spacing w:line="274" w:lineRule="auto"/>
        <w:ind w:right="146" w:firstLine="620"/>
        <w:rPr>
          <w:b/>
          <w:sz w:val="24"/>
          <w:lang w:val="el-GR"/>
        </w:rPr>
      </w:pPr>
      <w:r w:rsidRPr="00CF125E">
        <w:rPr>
          <w:b/>
          <w:sz w:val="24"/>
          <w:lang w:val="el-GR"/>
        </w:rPr>
        <w:t>Ο</w:t>
      </w:r>
      <w:r w:rsidRPr="00CF125E">
        <w:rPr>
          <w:b/>
          <w:spacing w:val="4"/>
          <w:sz w:val="24"/>
          <w:lang w:val="el-GR"/>
        </w:rPr>
        <w:t xml:space="preserve"> </w:t>
      </w:r>
      <w:r w:rsidRPr="00CF125E">
        <w:rPr>
          <w:b/>
          <w:spacing w:val="-8"/>
          <w:sz w:val="24"/>
          <w:lang w:val="el-GR"/>
        </w:rPr>
        <w:t>ανά</w:t>
      </w:r>
      <w:r w:rsidRPr="00CF125E">
        <w:rPr>
          <w:b/>
          <w:spacing w:val="-7"/>
          <w:sz w:val="24"/>
          <w:lang w:val="el-GR"/>
        </w:rPr>
        <w:t>δο</w:t>
      </w:r>
      <w:r w:rsidRPr="00CF125E">
        <w:rPr>
          <w:b/>
          <w:spacing w:val="-8"/>
          <w:sz w:val="24"/>
          <w:lang w:val="el-GR"/>
        </w:rPr>
        <w:t>χ</w:t>
      </w:r>
      <w:r w:rsidRPr="00CF125E">
        <w:rPr>
          <w:b/>
          <w:spacing w:val="-7"/>
          <w:sz w:val="24"/>
          <w:lang w:val="el-GR"/>
        </w:rPr>
        <w:t>ο</w:t>
      </w:r>
      <w:r w:rsidRPr="00CF125E">
        <w:rPr>
          <w:b/>
          <w:sz w:val="24"/>
          <w:lang w:val="el-GR"/>
        </w:rPr>
        <w:t>ς</w:t>
      </w:r>
      <w:r w:rsidRPr="00CF125E">
        <w:rPr>
          <w:b/>
          <w:spacing w:val="6"/>
          <w:sz w:val="24"/>
          <w:lang w:val="el-GR"/>
        </w:rPr>
        <w:t xml:space="preserve"> </w:t>
      </w:r>
      <w:r w:rsidRPr="00CF125E">
        <w:rPr>
          <w:b/>
          <w:spacing w:val="-7"/>
          <w:sz w:val="24"/>
          <w:lang w:val="el-GR"/>
        </w:rPr>
        <w:t>ε</w:t>
      </w:r>
      <w:r w:rsidRPr="00CF125E">
        <w:rPr>
          <w:b/>
          <w:spacing w:val="-8"/>
          <w:sz w:val="24"/>
          <w:lang w:val="el-GR"/>
        </w:rPr>
        <w:t>κ</w:t>
      </w:r>
      <w:r w:rsidRPr="00CF125E">
        <w:rPr>
          <w:b/>
          <w:spacing w:val="-10"/>
          <w:sz w:val="24"/>
          <w:lang w:val="el-GR"/>
        </w:rPr>
        <w:t>τ</w:t>
      </w:r>
      <w:r w:rsidRPr="00CF125E">
        <w:rPr>
          <w:b/>
          <w:spacing w:val="-7"/>
          <w:sz w:val="24"/>
          <w:lang w:val="el-GR"/>
        </w:rPr>
        <w:t>ό</w:t>
      </w:r>
      <w:r w:rsidRPr="00CF125E">
        <w:rPr>
          <w:b/>
          <w:sz w:val="24"/>
          <w:lang w:val="el-GR"/>
        </w:rPr>
        <w:t>ς</w:t>
      </w:r>
      <w:r w:rsidRPr="00CF125E">
        <w:rPr>
          <w:b/>
          <w:spacing w:val="6"/>
          <w:sz w:val="24"/>
          <w:lang w:val="el-GR"/>
        </w:rPr>
        <w:t xml:space="preserve"> </w:t>
      </w:r>
      <w:r w:rsidRPr="00CF125E">
        <w:rPr>
          <w:b/>
          <w:spacing w:val="-10"/>
          <w:sz w:val="24"/>
          <w:lang w:val="el-GR"/>
        </w:rPr>
        <w:t>τ</w:t>
      </w:r>
      <w:r w:rsidRPr="00CF125E">
        <w:rPr>
          <w:b/>
          <w:spacing w:val="-7"/>
          <w:sz w:val="24"/>
          <w:lang w:val="el-GR"/>
        </w:rPr>
        <w:t>ω</w:t>
      </w:r>
      <w:r w:rsidRPr="00CF125E">
        <w:rPr>
          <w:b/>
          <w:sz w:val="24"/>
          <w:lang w:val="el-GR"/>
        </w:rPr>
        <w:t>ν</w:t>
      </w:r>
      <w:r w:rsidRPr="00CF125E">
        <w:rPr>
          <w:b/>
          <w:spacing w:val="4"/>
          <w:sz w:val="24"/>
          <w:lang w:val="el-GR"/>
        </w:rPr>
        <w:t xml:space="preserve"> </w:t>
      </w:r>
      <w:r w:rsidRPr="00CF125E">
        <w:rPr>
          <w:b/>
          <w:spacing w:val="-8"/>
          <w:sz w:val="24"/>
          <w:lang w:val="el-GR"/>
        </w:rPr>
        <w:t>πα</w:t>
      </w:r>
      <w:r w:rsidRPr="00CF125E">
        <w:rPr>
          <w:b/>
          <w:spacing w:val="-9"/>
          <w:sz w:val="24"/>
          <w:lang w:val="el-GR"/>
        </w:rPr>
        <w:t>ρ</w:t>
      </w:r>
      <w:r w:rsidRPr="00CF125E">
        <w:rPr>
          <w:b/>
          <w:spacing w:val="-8"/>
          <w:sz w:val="24"/>
          <w:lang w:val="el-GR"/>
        </w:rPr>
        <w:t>απάν</w:t>
      </w:r>
      <w:r w:rsidRPr="00CF125E">
        <w:rPr>
          <w:b/>
          <w:sz w:val="24"/>
          <w:lang w:val="el-GR"/>
        </w:rPr>
        <w:t>ω</w:t>
      </w:r>
      <w:r w:rsidRPr="00CF125E">
        <w:rPr>
          <w:b/>
          <w:spacing w:val="5"/>
          <w:sz w:val="24"/>
          <w:lang w:val="el-GR"/>
        </w:rPr>
        <w:t xml:space="preserve"> </w:t>
      </w:r>
      <w:r w:rsidRPr="00CF125E">
        <w:rPr>
          <w:b/>
          <w:spacing w:val="-8"/>
          <w:sz w:val="24"/>
          <w:lang w:val="el-GR"/>
        </w:rPr>
        <w:t>αναγ</w:t>
      </w:r>
      <w:r w:rsidRPr="00CF125E">
        <w:rPr>
          <w:b/>
          <w:spacing w:val="-7"/>
          <w:sz w:val="24"/>
          <w:lang w:val="el-GR"/>
        </w:rPr>
        <w:t>ρ</w:t>
      </w:r>
      <w:r w:rsidRPr="00CF125E">
        <w:rPr>
          <w:b/>
          <w:spacing w:val="-8"/>
          <w:sz w:val="24"/>
          <w:lang w:val="el-GR"/>
        </w:rPr>
        <w:t>α</w:t>
      </w:r>
      <w:r w:rsidRPr="00CF125E">
        <w:rPr>
          <w:b/>
          <w:spacing w:val="-9"/>
          <w:sz w:val="24"/>
          <w:lang w:val="el-GR"/>
        </w:rPr>
        <w:t>φ</w:t>
      </w:r>
      <w:r w:rsidRPr="00CF125E">
        <w:rPr>
          <w:b/>
          <w:spacing w:val="-7"/>
          <w:sz w:val="24"/>
          <w:lang w:val="el-GR"/>
        </w:rPr>
        <w:t>ό</w:t>
      </w:r>
      <w:r w:rsidRPr="00CF125E">
        <w:rPr>
          <w:b/>
          <w:spacing w:val="-9"/>
          <w:sz w:val="24"/>
          <w:lang w:val="el-GR"/>
        </w:rPr>
        <w:t>μ</w:t>
      </w:r>
      <w:r w:rsidRPr="00CF125E">
        <w:rPr>
          <w:b/>
          <w:spacing w:val="-7"/>
          <w:sz w:val="24"/>
          <w:lang w:val="el-GR"/>
        </w:rPr>
        <w:t>ε</w:t>
      </w:r>
      <w:r w:rsidRPr="00CF125E">
        <w:rPr>
          <w:b/>
          <w:spacing w:val="-8"/>
          <w:sz w:val="24"/>
          <w:lang w:val="el-GR"/>
        </w:rPr>
        <w:t>ν</w:t>
      </w:r>
      <w:r w:rsidRPr="00CF125E">
        <w:rPr>
          <w:b/>
          <w:spacing w:val="-7"/>
          <w:sz w:val="24"/>
          <w:lang w:val="el-GR"/>
        </w:rPr>
        <w:t>ω</w:t>
      </w:r>
      <w:r w:rsidRPr="00CF125E">
        <w:rPr>
          <w:b/>
          <w:sz w:val="24"/>
          <w:lang w:val="el-GR"/>
        </w:rPr>
        <w:t>ν</w:t>
      </w:r>
      <w:r w:rsidRPr="00CF125E">
        <w:rPr>
          <w:b/>
          <w:spacing w:val="4"/>
          <w:sz w:val="24"/>
          <w:lang w:val="el-GR"/>
        </w:rPr>
        <w:t xml:space="preserve"> </w:t>
      </w:r>
      <w:r w:rsidRPr="00CF125E">
        <w:rPr>
          <w:b/>
          <w:spacing w:val="-8"/>
          <w:sz w:val="24"/>
          <w:lang w:val="el-GR"/>
        </w:rPr>
        <w:t>α</w:t>
      </w:r>
      <w:r w:rsidRPr="00CF125E">
        <w:rPr>
          <w:b/>
          <w:spacing w:val="-6"/>
          <w:sz w:val="24"/>
          <w:lang w:val="el-GR"/>
        </w:rPr>
        <w:t>υ</w:t>
      </w:r>
      <w:r w:rsidRPr="00CF125E">
        <w:rPr>
          <w:b/>
          <w:spacing w:val="-8"/>
          <w:sz w:val="24"/>
          <w:lang w:val="el-GR"/>
        </w:rPr>
        <w:t>τ</w:t>
      </w:r>
      <w:r w:rsidRPr="00CF125E">
        <w:rPr>
          <w:b/>
          <w:spacing w:val="-7"/>
          <w:sz w:val="24"/>
          <w:lang w:val="el-GR"/>
        </w:rPr>
        <w:t>ο</w:t>
      </w:r>
      <w:r w:rsidRPr="00CF125E">
        <w:rPr>
          <w:b/>
          <w:spacing w:val="-8"/>
          <w:sz w:val="24"/>
          <w:lang w:val="el-GR"/>
        </w:rPr>
        <w:t>κ</w:t>
      </w:r>
      <w:r w:rsidRPr="00CF125E">
        <w:rPr>
          <w:b/>
          <w:spacing w:val="-7"/>
          <w:sz w:val="24"/>
          <w:lang w:val="el-GR"/>
        </w:rPr>
        <w:t>ι</w:t>
      </w:r>
      <w:r w:rsidRPr="00CF125E">
        <w:rPr>
          <w:b/>
          <w:spacing w:val="-8"/>
          <w:sz w:val="24"/>
          <w:lang w:val="el-GR"/>
        </w:rPr>
        <w:t>νή</w:t>
      </w:r>
      <w:r w:rsidRPr="00CF125E">
        <w:rPr>
          <w:b/>
          <w:spacing w:val="-10"/>
          <w:sz w:val="24"/>
          <w:lang w:val="el-GR"/>
        </w:rPr>
        <w:t>τ</w:t>
      </w:r>
      <w:r w:rsidRPr="00CF125E">
        <w:rPr>
          <w:b/>
          <w:spacing w:val="-7"/>
          <w:sz w:val="24"/>
          <w:lang w:val="el-GR"/>
        </w:rPr>
        <w:t>ω</w:t>
      </w:r>
      <w:r w:rsidRPr="00CF125E">
        <w:rPr>
          <w:b/>
          <w:sz w:val="24"/>
          <w:lang w:val="el-GR"/>
        </w:rPr>
        <w:t>ν</w:t>
      </w:r>
      <w:r w:rsidRPr="00CF125E">
        <w:rPr>
          <w:b/>
          <w:spacing w:val="4"/>
          <w:sz w:val="24"/>
          <w:lang w:val="el-GR"/>
        </w:rPr>
        <w:t xml:space="preserve"> </w:t>
      </w:r>
      <w:r w:rsidRPr="00CF125E">
        <w:rPr>
          <w:b/>
          <w:spacing w:val="-7"/>
          <w:sz w:val="24"/>
          <w:lang w:val="el-GR"/>
        </w:rPr>
        <w:t>ο</w:t>
      </w:r>
      <w:r w:rsidRPr="00CF125E">
        <w:rPr>
          <w:b/>
          <w:spacing w:val="-8"/>
          <w:sz w:val="24"/>
          <w:lang w:val="el-GR"/>
        </w:rPr>
        <w:t>χη</w:t>
      </w:r>
      <w:r w:rsidRPr="00CF125E">
        <w:rPr>
          <w:b/>
          <w:spacing w:val="-6"/>
          <w:sz w:val="24"/>
          <w:lang w:val="el-GR"/>
        </w:rPr>
        <w:t>μ</w:t>
      </w:r>
      <w:r w:rsidRPr="00CF125E">
        <w:rPr>
          <w:b/>
          <w:spacing w:val="-11"/>
          <w:sz w:val="24"/>
          <w:lang w:val="el-GR"/>
        </w:rPr>
        <w:t>ά</w:t>
      </w:r>
      <w:r w:rsidRPr="00CF125E">
        <w:rPr>
          <w:b/>
          <w:spacing w:val="-8"/>
          <w:sz w:val="24"/>
          <w:lang w:val="el-GR"/>
        </w:rPr>
        <w:t>τ</w:t>
      </w:r>
      <w:r w:rsidRPr="00CF125E">
        <w:rPr>
          <w:b/>
          <w:spacing w:val="-7"/>
          <w:sz w:val="24"/>
          <w:lang w:val="el-GR"/>
        </w:rPr>
        <w:t>ω</w:t>
      </w:r>
      <w:r w:rsidRPr="00CF125E">
        <w:rPr>
          <w:b/>
          <w:sz w:val="24"/>
          <w:lang w:val="el-GR"/>
        </w:rPr>
        <w:t>ν</w:t>
      </w:r>
      <w:r w:rsidRPr="00CF125E">
        <w:rPr>
          <w:b/>
          <w:spacing w:val="4"/>
          <w:sz w:val="24"/>
          <w:lang w:val="el-GR"/>
        </w:rPr>
        <w:t xml:space="preserve"> </w:t>
      </w:r>
      <w:r w:rsidRPr="00CF125E">
        <w:rPr>
          <w:b/>
          <w:sz w:val="24"/>
          <w:lang w:val="el-GR"/>
        </w:rPr>
        <w:t>-</w:t>
      </w:r>
      <w:r w:rsidRPr="00CF125E">
        <w:rPr>
          <w:b/>
          <w:spacing w:val="-1"/>
          <w:sz w:val="24"/>
          <w:lang w:val="el-GR"/>
        </w:rPr>
        <w:t xml:space="preserve"> </w:t>
      </w:r>
      <w:r w:rsidRPr="00CF125E">
        <w:rPr>
          <w:b/>
          <w:spacing w:val="-4"/>
          <w:sz w:val="24"/>
          <w:lang w:val="el-GR"/>
        </w:rPr>
        <w:t>μ</w:t>
      </w:r>
      <w:r w:rsidRPr="00CF125E">
        <w:rPr>
          <w:b/>
          <w:spacing w:val="-8"/>
          <w:sz w:val="24"/>
          <w:lang w:val="el-GR"/>
        </w:rPr>
        <w:t>η</w:t>
      </w:r>
      <w:r w:rsidRPr="00CF125E">
        <w:rPr>
          <w:b/>
          <w:spacing w:val="-11"/>
          <w:sz w:val="24"/>
          <w:lang w:val="el-GR"/>
        </w:rPr>
        <w:t>χ</w:t>
      </w:r>
      <w:r w:rsidRPr="00CF125E">
        <w:rPr>
          <w:b/>
          <w:spacing w:val="-8"/>
          <w:sz w:val="24"/>
          <w:lang w:val="el-GR"/>
        </w:rPr>
        <w:t>ανη</w:t>
      </w:r>
      <w:r w:rsidRPr="00CF125E">
        <w:rPr>
          <w:b/>
          <w:spacing w:val="-6"/>
          <w:sz w:val="24"/>
          <w:lang w:val="el-GR"/>
        </w:rPr>
        <w:t>μ</w:t>
      </w:r>
      <w:r w:rsidRPr="00CF125E">
        <w:rPr>
          <w:b/>
          <w:spacing w:val="-8"/>
          <w:sz w:val="24"/>
          <w:lang w:val="el-GR"/>
        </w:rPr>
        <w:t>άτ</w:t>
      </w:r>
      <w:r w:rsidRPr="00CF125E">
        <w:rPr>
          <w:b/>
          <w:spacing w:val="-9"/>
          <w:sz w:val="24"/>
          <w:lang w:val="el-GR"/>
        </w:rPr>
        <w:t>ω</w:t>
      </w:r>
      <w:r w:rsidRPr="00CF125E">
        <w:rPr>
          <w:b/>
          <w:sz w:val="24"/>
          <w:lang w:val="el-GR"/>
        </w:rPr>
        <w:t>ν</w:t>
      </w:r>
      <w:r w:rsidRPr="00CF125E">
        <w:rPr>
          <w:b/>
          <w:spacing w:val="4"/>
          <w:sz w:val="24"/>
          <w:lang w:val="el-GR"/>
        </w:rPr>
        <w:t xml:space="preserve"> </w:t>
      </w:r>
      <w:r w:rsidRPr="00CF125E">
        <w:rPr>
          <w:b/>
          <w:spacing w:val="-7"/>
          <w:sz w:val="24"/>
          <w:lang w:val="el-GR"/>
        </w:rPr>
        <w:t>έρ</w:t>
      </w:r>
      <w:r w:rsidRPr="00CF125E">
        <w:rPr>
          <w:b/>
          <w:spacing w:val="-8"/>
          <w:sz w:val="24"/>
          <w:lang w:val="el-GR"/>
        </w:rPr>
        <w:t>γ</w:t>
      </w:r>
      <w:r w:rsidRPr="00CF125E">
        <w:rPr>
          <w:b/>
          <w:spacing w:val="-10"/>
          <w:sz w:val="24"/>
          <w:lang w:val="el-GR"/>
        </w:rPr>
        <w:t>ο</w:t>
      </w:r>
      <w:r w:rsidRPr="00CF125E">
        <w:rPr>
          <w:b/>
          <w:sz w:val="24"/>
          <w:lang w:val="el-GR"/>
        </w:rPr>
        <w:t>υ</w:t>
      </w:r>
      <w:r w:rsidRPr="00CF125E">
        <w:rPr>
          <w:b/>
          <w:spacing w:val="6"/>
          <w:sz w:val="24"/>
          <w:lang w:val="el-GR"/>
        </w:rPr>
        <w:t xml:space="preserve"> </w:t>
      </w:r>
      <w:r w:rsidRPr="00CF125E">
        <w:rPr>
          <w:b/>
          <w:spacing w:val="-7"/>
          <w:sz w:val="24"/>
          <w:lang w:val="el-GR"/>
        </w:rPr>
        <w:t>έ</w:t>
      </w:r>
      <w:r w:rsidRPr="00CF125E">
        <w:rPr>
          <w:b/>
          <w:spacing w:val="-11"/>
          <w:sz w:val="24"/>
          <w:lang w:val="el-GR"/>
        </w:rPr>
        <w:t>χ</w:t>
      </w:r>
      <w:r w:rsidRPr="00CF125E">
        <w:rPr>
          <w:b/>
          <w:spacing w:val="-7"/>
          <w:sz w:val="24"/>
          <w:lang w:val="el-GR"/>
        </w:rPr>
        <w:t>ε</w:t>
      </w:r>
      <w:r w:rsidRPr="00CF125E">
        <w:rPr>
          <w:b/>
          <w:sz w:val="24"/>
          <w:lang w:val="el-GR"/>
        </w:rPr>
        <w:t xml:space="preserve">ι </w:t>
      </w:r>
      <w:r w:rsidRPr="00CF125E">
        <w:rPr>
          <w:b/>
          <w:spacing w:val="-8"/>
          <w:sz w:val="24"/>
          <w:lang w:val="el-GR"/>
        </w:rPr>
        <w:t>τη</w:t>
      </w:r>
      <w:r w:rsidRPr="00CF125E">
        <w:rPr>
          <w:b/>
          <w:sz w:val="24"/>
          <w:lang w:val="el-GR"/>
        </w:rPr>
        <w:t>ν</w:t>
      </w:r>
      <w:r w:rsidRPr="00CF125E">
        <w:rPr>
          <w:b/>
          <w:spacing w:val="-3"/>
          <w:sz w:val="24"/>
          <w:lang w:val="el-GR"/>
        </w:rPr>
        <w:t xml:space="preserve"> </w:t>
      </w:r>
      <w:r w:rsidRPr="00CF125E">
        <w:rPr>
          <w:b/>
          <w:spacing w:val="-6"/>
          <w:sz w:val="24"/>
          <w:lang w:val="el-GR"/>
        </w:rPr>
        <w:t>υ</w:t>
      </w:r>
      <w:r w:rsidRPr="00CF125E">
        <w:rPr>
          <w:b/>
          <w:spacing w:val="-8"/>
          <w:sz w:val="24"/>
          <w:lang w:val="el-GR"/>
        </w:rPr>
        <w:t>π</w:t>
      </w:r>
      <w:r w:rsidRPr="00CF125E">
        <w:rPr>
          <w:b/>
          <w:spacing w:val="-7"/>
          <w:sz w:val="24"/>
          <w:lang w:val="el-GR"/>
        </w:rPr>
        <w:t>ο</w:t>
      </w:r>
      <w:r w:rsidRPr="00CF125E">
        <w:rPr>
          <w:b/>
          <w:spacing w:val="-11"/>
          <w:sz w:val="24"/>
          <w:lang w:val="el-GR"/>
        </w:rPr>
        <w:t>χ</w:t>
      </w:r>
      <w:r w:rsidRPr="00CF125E">
        <w:rPr>
          <w:b/>
          <w:spacing w:val="-7"/>
          <w:sz w:val="24"/>
          <w:lang w:val="el-GR"/>
        </w:rPr>
        <w:t>ρ</w:t>
      </w:r>
      <w:r w:rsidRPr="00CF125E">
        <w:rPr>
          <w:b/>
          <w:spacing w:val="-10"/>
          <w:sz w:val="24"/>
          <w:lang w:val="el-GR"/>
        </w:rPr>
        <w:t>έ</w:t>
      </w:r>
      <w:r w:rsidRPr="00CF125E">
        <w:rPr>
          <w:b/>
          <w:spacing w:val="-7"/>
          <w:sz w:val="24"/>
          <w:lang w:val="el-GR"/>
        </w:rPr>
        <w:t>ω</w:t>
      </w:r>
      <w:r w:rsidRPr="00CF125E">
        <w:rPr>
          <w:b/>
          <w:spacing w:val="-5"/>
          <w:sz w:val="24"/>
          <w:lang w:val="el-GR"/>
        </w:rPr>
        <w:t>σ</w:t>
      </w:r>
      <w:r w:rsidRPr="00CF125E">
        <w:rPr>
          <w:b/>
          <w:sz w:val="24"/>
          <w:lang w:val="el-GR"/>
        </w:rPr>
        <w:t>η</w:t>
      </w:r>
      <w:r w:rsidRPr="00CF125E">
        <w:rPr>
          <w:b/>
          <w:spacing w:val="-3"/>
          <w:sz w:val="24"/>
          <w:lang w:val="el-GR"/>
        </w:rPr>
        <w:t xml:space="preserve"> </w:t>
      </w:r>
      <w:r w:rsidRPr="00CF125E">
        <w:rPr>
          <w:b/>
          <w:spacing w:val="-11"/>
          <w:sz w:val="24"/>
          <w:lang w:val="el-GR"/>
        </w:rPr>
        <w:t>α</w:t>
      </w:r>
      <w:r w:rsidRPr="00CF125E">
        <w:rPr>
          <w:b/>
          <w:spacing w:val="-5"/>
          <w:sz w:val="24"/>
          <w:lang w:val="el-GR"/>
        </w:rPr>
        <w:t>σ</w:t>
      </w:r>
      <w:r w:rsidRPr="00CF125E">
        <w:rPr>
          <w:b/>
          <w:spacing w:val="-4"/>
          <w:sz w:val="24"/>
          <w:lang w:val="el-GR"/>
        </w:rPr>
        <w:t>φ</w:t>
      </w:r>
      <w:r w:rsidRPr="00CF125E">
        <w:rPr>
          <w:b/>
          <w:spacing w:val="-8"/>
          <w:sz w:val="24"/>
          <w:lang w:val="el-GR"/>
        </w:rPr>
        <w:t>ά</w:t>
      </w:r>
      <w:r w:rsidRPr="00CF125E">
        <w:rPr>
          <w:b/>
          <w:spacing w:val="-13"/>
          <w:sz w:val="24"/>
          <w:lang w:val="el-GR"/>
        </w:rPr>
        <w:t>λ</w:t>
      </w:r>
      <w:r w:rsidRPr="00CF125E">
        <w:rPr>
          <w:b/>
          <w:spacing w:val="-7"/>
          <w:sz w:val="24"/>
          <w:lang w:val="el-GR"/>
        </w:rPr>
        <w:t>ισ</w:t>
      </w:r>
      <w:r w:rsidRPr="00CF125E">
        <w:rPr>
          <w:b/>
          <w:spacing w:val="-8"/>
          <w:sz w:val="24"/>
          <w:lang w:val="el-GR"/>
        </w:rPr>
        <w:t>η</w:t>
      </w:r>
      <w:r w:rsidRPr="00CF125E">
        <w:rPr>
          <w:b/>
          <w:sz w:val="24"/>
          <w:lang w:val="el-GR"/>
        </w:rPr>
        <w:t>ς</w:t>
      </w:r>
      <w:r w:rsidRPr="00CF125E">
        <w:rPr>
          <w:b/>
          <w:spacing w:val="2"/>
          <w:sz w:val="24"/>
          <w:lang w:val="el-GR"/>
        </w:rPr>
        <w:t xml:space="preserve"> </w:t>
      </w:r>
      <w:r w:rsidRPr="00CF125E">
        <w:rPr>
          <w:b/>
          <w:spacing w:val="-1"/>
          <w:sz w:val="24"/>
          <w:lang w:val="el-GR"/>
        </w:rPr>
        <w:t>(</w:t>
      </w:r>
      <w:r w:rsidRPr="00CF125E">
        <w:rPr>
          <w:b/>
          <w:spacing w:val="-6"/>
          <w:sz w:val="24"/>
          <w:lang w:val="el-GR"/>
        </w:rPr>
        <w:t>μ</w:t>
      </w:r>
      <w:r w:rsidRPr="00CF125E">
        <w:rPr>
          <w:b/>
          <w:sz w:val="24"/>
          <w:lang w:val="el-GR"/>
        </w:rPr>
        <w:t>ε</w:t>
      </w:r>
      <w:r w:rsidRPr="00CF125E">
        <w:rPr>
          <w:b/>
          <w:spacing w:val="-2"/>
          <w:sz w:val="24"/>
          <w:lang w:val="el-GR"/>
        </w:rPr>
        <w:t xml:space="preserve"> </w:t>
      </w:r>
      <w:r w:rsidRPr="00CF125E">
        <w:rPr>
          <w:b/>
          <w:spacing w:val="-8"/>
          <w:sz w:val="24"/>
          <w:lang w:val="el-GR"/>
        </w:rPr>
        <w:t>τ</w:t>
      </w:r>
      <w:r w:rsidRPr="00CF125E">
        <w:rPr>
          <w:b/>
          <w:spacing w:val="-10"/>
          <w:sz w:val="24"/>
          <w:lang w:val="el-GR"/>
        </w:rPr>
        <w:t>ο</w:t>
      </w:r>
      <w:r w:rsidRPr="00CF125E">
        <w:rPr>
          <w:b/>
          <w:spacing w:val="-6"/>
          <w:sz w:val="24"/>
          <w:lang w:val="el-GR"/>
        </w:rPr>
        <w:t>υ</w:t>
      </w:r>
      <w:r w:rsidRPr="00CF125E">
        <w:rPr>
          <w:b/>
          <w:sz w:val="24"/>
          <w:lang w:val="el-GR"/>
        </w:rPr>
        <w:t>ς</w:t>
      </w:r>
      <w:r w:rsidRPr="00CF125E">
        <w:rPr>
          <w:b/>
          <w:spacing w:val="3"/>
          <w:sz w:val="24"/>
          <w:lang w:val="el-GR"/>
        </w:rPr>
        <w:t xml:space="preserve"> </w:t>
      </w:r>
      <w:r w:rsidRPr="00CF125E">
        <w:rPr>
          <w:b/>
          <w:spacing w:val="-7"/>
          <w:sz w:val="24"/>
          <w:lang w:val="el-GR"/>
        </w:rPr>
        <w:t>ί</w:t>
      </w:r>
      <w:r w:rsidRPr="00CF125E">
        <w:rPr>
          <w:b/>
          <w:spacing w:val="-12"/>
          <w:sz w:val="24"/>
          <w:lang w:val="el-GR"/>
        </w:rPr>
        <w:t>δ</w:t>
      </w:r>
      <w:r w:rsidRPr="00CF125E">
        <w:rPr>
          <w:b/>
          <w:spacing w:val="-7"/>
          <w:sz w:val="24"/>
          <w:lang w:val="el-GR"/>
        </w:rPr>
        <w:t>ι</w:t>
      </w:r>
      <w:r w:rsidRPr="00CF125E">
        <w:rPr>
          <w:b/>
          <w:spacing w:val="-12"/>
          <w:sz w:val="24"/>
          <w:lang w:val="el-GR"/>
        </w:rPr>
        <w:t>ο</w:t>
      </w:r>
      <w:r w:rsidRPr="00CF125E">
        <w:rPr>
          <w:b/>
          <w:spacing w:val="-6"/>
          <w:sz w:val="24"/>
          <w:lang w:val="el-GR"/>
        </w:rPr>
        <w:t>υ</w:t>
      </w:r>
      <w:r w:rsidRPr="00CF125E">
        <w:rPr>
          <w:b/>
          <w:sz w:val="24"/>
          <w:lang w:val="el-GR"/>
        </w:rPr>
        <w:t>ς</w:t>
      </w:r>
      <w:r w:rsidRPr="00CF125E">
        <w:rPr>
          <w:b/>
          <w:spacing w:val="3"/>
          <w:sz w:val="24"/>
          <w:lang w:val="el-GR"/>
        </w:rPr>
        <w:t xml:space="preserve"> </w:t>
      </w:r>
      <w:r w:rsidRPr="00CF125E">
        <w:rPr>
          <w:b/>
          <w:spacing w:val="-10"/>
          <w:sz w:val="24"/>
          <w:lang w:val="el-GR"/>
        </w:rPr>
        <w:t>ό</w:t>
      </w:r>
      <w:r w:rsidRPr="00CF125E">
        <w:rPr>
          <w:b/>
          <w:spacing w:val="-9"/>
          <w:sz w:val="24"/>
          <w:lang w:val="el-GR"/>
        </w:rPr>
        <w:t>ρ</w:t>
      </w:r>
      <w:r w:rsidRPr="00CF125E">
        <w:rPr>
          <w:b/>
          <w:spacing w:val="-10"/>
          <w:sz w:val="24"/>
          <w:lang w:val="el-GR"/>
        </w:rPr>
        <w:t>ο</w:t>
      </w:r>
      <w:r w:rsidRPr="00CF125E">
        <w:rPr>
          <w:b/>
          <w:spacing w:val="-6"/>
          <w:sz w:val="24"/>
          <w:lang w:val="el-GR"/>
        </w:rPr>
        <w:t>υς</w:t>
      </w:r>
      <w:r w:rsidRPr="00CF125E">
        <w:rPr>
          <w:b/>
          <w:sz w:val="24"/>
          <w:lang w:val="el-GR"/>
        </w:rPr>
        <w:t>)</w:t>
      </w:r>
      <w:r w:rsidRPr="00CF125E">
        <w:rPr>
          <w:b/>
          <w:spacing w:val="-13"/>
          <w:sz w:val="24"/>
          <w:lang w:val="el-GR"/>
        </w:rPr>
        <w:t xml:space="preserve"> </w:t>
      </w:r>
      <w:r w:rsidRPr="00CF125E">
        <w:rPr>
          <w:b/>
          <w:spacing w:val="-8"/>
          <w:sz w:val="24"/>
          <w:lang w:val="el-GR"/>
        </w:rPr>
        <w:t>κα</w:t>
      </w:r>
      <w:r w:rsidRPr="00CF125E">
        <w:rPr>
          <w:b/>
          <w:sz w:val="24"/>
          <w:lang w:val="el-GR"/>
        </w:rPr>
        <w:t>ι</w:t>
      </w:r>
      <w:r w:rsidRPr="00CF125E">
        <w:rPr>
          <w:b/>
          <w:spacing w:val="-5"/>
          <w:sz w:val="24"/>
          <w:lang w:val="el-GR"/>
        </w:rPr>
        <w:t xml:space="preserve"> </w:t>
      </w:r>
      <w:r w:rsidRPr="00CF125E">
        <w:rPr>
          <w:b/>
          <w:spacing w:val="-7"/>
          <w:sz w:val="24"/>
          <w:lang w:val="el-GR"/>
        </w:rPr>
        <w:t>όσ</w:t>
      </w:r>
      <w:r w:rsidRPr="00CF125E">
        <w:rPr>
          <w:b/>
          <w:spacing w:val="-9"/>
          <w:sz w:val="24"/>
          <w:lang w:val="el-GR"/>
        </w:rPr>
        <w:t>ω</w:t>
      </w:r>
      <w:r w:rsidRPr="00CF125E">
        <w:rPr>
          <w:b/>
          <w:sz w:val="24"/>
          <w:lang w:val="el-GR"/>
        </w:rPr>
        <w:t>ν</w:t>
      </w:r>
      <w:r w:rsidRPr="00CF125E">
        <w:rPr>
          <w:b/>
          <w:spacing w:val="-3"/>
          <w:sz w:val="24"/>
          <w:lang w:val="el-GR"/>
        </w:rPr>
        <w:t xml:space="preserve"> </w:t>
      </w:r>
      <w:r w:rsidRPr="00CF125E">
        <w:rPr>
          <w:b/>
          <w:spacing w:val="-8"/>
          <w:sz w:val="24"/>
          <w:lang w:val="el-GR"/>
        </w:rPr>
        <w:t>π</w:t>
      </w:r>
      <w:r w:rsidRPr="00CF125E">
        <w:rPr>
          <w:b/>
          <w:spacing w:val="-7"/>
          <w:sz w:val="24"/>
          <w:lang w:val="el-GR"/>
        </w:rPr>
        <w:t>ιθ</w:t>
      </w:r>
      <w:r w:rsidRPr="00CF125E">
        <w:rPr>
          <w:b/>
          <w:spacing w:val="-11"/>
          <w:sz w:val="24"/>
          <w:lang w:val="el-GR"/>
        </w:rPr>
        <w:t>α</w:t>
      </w:r>
      <w:r w:rsidRPr="00CF125E">
        <w:rPr>
          <w:b/>
          <w:spacing w:val="-8"/>
          <w:sz w:val="24"/>
          <w:lang w:val="el-GR"/>
        </w:rPr>
        <w:t>ν</w:t>
      </w:r>
      <w:r w:rsidRPr="00CF125E">
        <w:rPr>
          <w:b/>
          <w:spacing w:val="-5"/>
          <w:sz w:val="24"/>
          <w:lang w:val="el-GR"/>
        </w:rPr>
        <w:t>ό</w:t>
      </w:r>
      <w:r w:rsidRPr="00CF125E">
        <w:rPr>
          <w:b/>
          <w:sz w:val="24"/>
          <w:lang w:val="el-GR"/>
        </w:rPr>
        <w:t>ν</w:t>
      </w:r>
      <w:r w:rsidRPr="00CF125E">
        <w:rPr>
          <w:b/>
          <w:spacing w:val="-5"/>
          <w:sz w:val="24"/>
          <w:lang w:val="el-GR"/>
        </w:rPr>
        <w:t xml:space="preserve"> </w:t>
      </w:r>
      <w:r w:rsidRPr="00CF125E">
        <w:rPr>
          <w:b/>
          <w:spacing w:val="-7"/>
          <w:sz w:val="24"/>
          <w:lang w:val="el-GR"/>
        </w:rPr>
        <w:t>θ</w:t>
      </w:r>
      <w:r w:rsidRPr="00CF125E">
        <w:rPr>
          <w:b/>
          <w:sz w:val="24"/>
          <w:lang w:val="el-GR"/>
        </w:rPr>
        <w:t>α</w:t>
      </w:r>
      <w:r w:rsidRPr="00CF125E">
        <w:rPr>
          <w:b/>
          <w:spacing w:val="-3"/>
          <w:sz w:val="24"/>
          <w:lang w:val="el-GR"/>
        </w:rPr>
        <w:t xml:space="preserve"> </w:t>
      </w:r>
      <w:r w:rsidRPr="00CF125E">
        <w:rPr>
          <w:b/>
          <w:spacing w:val="-7"/>
          <w:sz w:val="24"/>
          <w:lang w:val="el-GR"/>
        </w:rPr>
        <w:t>θ</w:t>
      </w:r>
      <w:r w:rsidRPr="00CF125E">
        <w:rPr>
          <w:b/>
          <w:spacing w:val="-10"/>
          <w:sz w:val="24"/>
          <w:lang w:val="el-GR"/>
        </w:rPr>
        <w:t>έ</w:t>
      </w:r>
      <w:r w:rsidRPr="00CF125E">
        <w:rPr>
          <w:b/>
          <w:spacing w:val="-7"/>
          <w:sz w:val="24"/>
          <w:lang w:val="el-GR"/>
        </w:rPr>
        <w:t>σ</w:t>
      </w:r>
      <w:r w:rsidRPr="00CF125E">
        <w:rPr>
          <w:b/>
          <w:spacing w:val="-10"/>
          <w:sz w:val="24"/>
          <w:lang w:val="el-GR"/>
        </w:rPr>
        <w:t>ε</w:t>
      </w:r>
      <w:r w:rsidRPr="00CF125E">
        <w:rPr>
          <w:b/>
          <w:sz w:val="24"/>
          <w:lang w:val="el-GR"/>
        </w:rPr>
        <w:t>ι</w:t>
      </w:r>
      <w:r w:rsidRPr="00CF125E">
        <w:rPr>
          <w:b/>
          <w:spacing w:val="5"/>
          <w:sz w:val="24"/>
          <w:lang w:val="el-GR"/>
        </w:rPr>
        <w:t xml:space="preserve"> </w:t>
      </w:r>
      <w:r w:rsidRPr="00CF125E">
        <w:rPr>
          <w:b/>
          <w:spacing w:val="-9"/>
          <w:sz w:val="24"/>
          <w:lang w:val="el-GR"/>
        </w:rPr>
        <w:t>σ</w:t>
      </w:r>
      <w:r w:rsidRPr="00CF125E">
        <w:rPr>
          <w:b/>
          <w:sz w:val="24"/>
          <w:lang w:val="el-GR"/>
        </w:rPr>
        <w:t xml:space="preserve">ε </w:t>
      </w:r>
      <w:r w:rsidRPr="00CF125E">
        <w:rPr>
          <w:b/>
          <w:spacing w:val="-8"/>
          <w:sz w:val="24"/>
          <w:lang w:val="el-GR"/>
        </w:rPr>
        <w:t>κ</w:t>
      </w:r>
      <w:r w:rsidRPr="00CF125E">
        <w:rPr>
          <w:b/>
          <w:spacing w:val="-6"/>
          <w:sz w:val="24"/>
          <w:lang w:val="el-GR"/>
        </w:rPr>
        <w:t>υ</w:t>
      </w:r>
      <w:r w:rsidRPr="00CF125E">
        <w:rPr>
          <w:b/>
          <w:spacing w:val="-8"/>
          <w:sz w:val="24"/>
          <w:lang w:val="el-GR"/>
        </w:rPr>
        <w:t>κλ</w:t>
      </w:r>
      <w:r w:rsidRPr="00CF125E">
        <w:rPr>
          <w:b/>
          <w:spacing w:val="-10"/>
          <w:sz w:val="24"/>
          <w:lang w:val="el-GR"/>
        </w:rPr>
        <w:t>ο</w:t>
      </w:r>
      <w:r w:rsidRPr="00CF125E">
        <w:rPr>
          <w:b/>
          <w:spacing w:val="-6"/>
          <w:sz w:val="24"/>
          <w:lang w:val="el-GR"/>
        </w:rPr>
        <w:t>φ</w:t>
      </w:r>
      <w:r w:rsidRPr="00CF125E">
        <w:rPr>
          <w:b/>
          <w:spacing w:val="-7"/>
          <w:sz w:val="24"/>
          <w:lang w:val="el-GR"/>
        </w:rPr>
        <w:t>ο</w:t>
      </w:r>
      <w:r w:rsidRPr="00CF125E">
        <w:rPr>
          <w:b/>
          <w:spacing w:val="-9"/>
          <w:sz w:val="24"/>
          <w:lang w:val="el-GR"/>
        </w:rPr>
        <w:t>ρ</w:t>
      </w:r>
      <w:r w:rsidRPr="00CF125E">
        <w:rPr>
          <w:b/>
          <w:spacing w:val="-5"/>
          <w:sz w:val="24"/>
          <w:lang w:val="el-GR"/>
        </w:rPr>
        <w:t>ί</w:t>
      </w:r>
      <w:r w:rsidRPr="00CF125E">
        <w:rPr>
          <w:b/>
          <w:sz w:val="24"/>
          <w:lang w:val="el-GR"/>
        </w:rPr>
        <w:t>α</w:t>
      </w:r>
      <w:r w:rsidRPr="00CF125E">
        <w:rPr>
          <w:b/>
          <w:spacing w:val="-3"/>
          <w:sz w:val="24"/>
          <w:lang w:val="el-GR"/>
        </w:rPr>
        <w:t xml:space="preserve"> </w:t>
      </w:r>
      <w:r w:rsidRPr="00CF125E">
        <w:rPr>
          <w:b/>
          <w:sz w:val="24"/>
          <w:lang w:val="el-GR"/>
        </w:rPr>
        <w:t>ο</w:t>
      </w:r>
      <w:r w:rsidRPr="00CF125E">
        <w:rPr>
          <w:b/>
          <w:spacing w:val="-5"/>
          <w:sz w:val="24"/>
          <w:lang w:val="el-GR"/>
        </w:rPr>
        <w:t xml:space="preserve"> </w:t>
      </w:r>
      <w:r w:rsidRPr="00CF125E">
        <w:rPr>
          <w:b/>
          <w:spacing w:val="-8"/>
          <w:sz w:val="24"/>
          <w:lang w:val="el-GR"/>
        </w:rPr>
        <w:t>Δή</w:t>
      </w:r>
      <w:r w:rsidRPr="00CF125E">
        <w:rPr>
          <w:b/>
          <w:spacing w:val="-9"/>
          <w:sz w:val="24"/>
          <w:lang w:val="el-GR"/>
        </w:rPr>
        <w:t>μ</w:t>
      </w:r>
      <w:r w:rsidRPr="00CF125E">
        <w:rPr>
          <w:b/>
          <w:spacing w:val="-7"/>
          <w:sz w:val="24"/>
          <w:lang w:val="el-GR"/>
        </w:rPr>
        <w:t>ο</w:t>
      </w:r>
      <w:r w:rsidRPr="00CF125E">
        <w:rPr>
          <w:b/>
          <w:sz w:val="24"/>
          <w:lang w:val="el-GR"/>
        </w:rPr>
        <w:t xml:space="preserve">ς </w:t>
      </w:r>
      <w:r w:rsidRPr="00CF125E">
        <w:rPr>
          <w:b/>
          <w:spacing w:val="-7"/>
          <w:sz w:val="24"/>
          <w:lang w:val="el-GR"/>
        </w:rPr>
        <w:t>Μοσ</w:t>
      </w:r>
      <w:r w:rsidRPr="00CF125E">
        <w:rPr>
          <w:b/>
          <w:spacing w:val="-8"/>
          <w:sz w:val="24"/>
          <w:lang w:val="el-GR"/>
        </w:rPr>
        <w:t>χά</w:t>
      </w:r>
      <w:r w:rsidRPr="00CF125E">
        <w:rPr>
          <w:b/>
          <w:spacing w:val="-10"/>
          <w:sz w:val="24"/>
          <w:lang w:val="el-GR"/>
        </w:rPr>
        <w:t>τ</w:t>
      </w:r>
      <w:r w:rsidRPr="00CF125E">
        <w:rPr>
          <w:b/>
          <w:spacing w:val="-7"/>
          <w:sz w:val="24"/>
          <w:lang w:val="el-GR"/>
        </w:rPr>
        <w:t>ο</w:t>
      </w:r>
      <w:r w:rsidRPr="00CF125E">
        <w:rPr>
          <w:b/>
          <w:sz w:val="24"/>
          <w:lang w:val="el-GR"/>
        </w:rPr>
        <w:t>υ</w:t>
      </w:r>
      <w:r w:rsidRPr="00CF125E">
        <w:rPr>
          <w:b/>
          <w:spacing w:val="-16"/>
          <w:sz w:val="24"/>
          <w:lang w:val="el-GR"/>
        </w:rPr>
        <w:t xml:space="preserve"> </w:t>
      </w:r>
      <w:r w:rsidRPr="00CF125E">
        <w:rPr>
          <w:b/>
          <w:sz w:val="24"/>
          <w:lang w:val="el-GR"/>
        </w:rPr>
        <w:t>-</w:t>
      </w:r>
      <w:r w:rsidRPr="00CF125E">
        <w:rPr>
          <w:b/>
          <w:spacing w:val="-15"/>
          <w:sz w:val="24"/>
          <w:lang w:val="el-GR"/>
        </w:rPr>
        <w:t xml:space="preserve"> </w:t>
      </w:r>
      <w:r w:rsidRPr="00CF125E">
        <w:rPr>
          <w:b/>
          <w:spacing w:val="-7"/>
          <w:sz w:val="24"/>
          <w:lang w:val="el-GR"/>
        </w:rPr>
        <w:t>Τ</w:t>
      </w:r>
      <w:r w:rsidRPr="00CF125E">
        <w:rPr>
          <w:b/>
          <w:spacing w:val="-11"/>
          <w:sz w:val="24"/>
          <w:lang w:val="el-GR"/>
        </w:rPr>
        <w:t>α</w:t>
      </w:r>
      <w:r w:rsidRPr="00CF125E">
        <w:rPr>
          <w:b/>
          <w:spacing w:val="-6"/>
          <w:sz w:val="24"/>
          <w:lang w:val="el-GR"/>
        </w:rPr>
        <w:t>ύ</w:t>
      </w:r>
      <w:r w:rsidRPr="00CF125E">
        <w:rPr>
          <w:b/>
          <w:spacing w:val="-9"/>
          <w:sz w:val="24"/>
          <w:lang w:val="el-GR"/>
        </w:rPr>
        <w:t>ρ</w:t>
      </w:r>
      <w:r w:rsidRPr="00CF125E">
        <w:rPr>
          <w:b/>
          <w:spacing w:val="-10"/>
          <w:sz w:val="24"/>
          <w:lang w:val="el-GR"/>
        </w:rPr>
        <w:t>ο</w:t>
      </w:r>
      <w:r w:rsidRPr="00CF125E">
        <w:rPr>
          <w:b/>
          <w:sz w:val="24"/>
          <w:lang w:val="el-GR"/>
        </w:rPr>
        <w:t>υ</w:t>
      </w:r>
      <w:r w:rsidRPr="00CF125E">
        <w:rPr>
          <w:b/>
          <w:spacing w:val="-11"/>
          <w:sz w:val="24"/>
          <w:lang w:val="el-GR"/>
        </w:rPr>
        <w:t xml:space="preserve"> </w:t>
      </w:r>
      <w:r w:rsidRPr="00CF125E">
        <w:rPr>
          <w:b/>
          <w:spacing w:val="-8"/>
          <w:sz w:val="24"/>
          <w:lang w:val="el-GR"/>
        </w:rPr>
        <w:t>κατ</w:t>
      </w:r>
      <w:r w:rsidRPr="00CF125E">
        <w:rPr>
          <w:b/>
          <w:sz w:val="24"/>
          <w:lang w:val="el-GR"/>
        </w:rPr>
        <w:t>ά</w:t>
      </w:r>
      <w:r w:rsidRPr="00CF125E">
        <w:rPr>
          <w:b/>
          <w:spacing w:val="-15"/>
          <w:sz w:val="24"/>
          <w:lang w:val="el-GR"/>
        </w:rPr>
        <w:t xml:space="preserve"> </w:t>
      </w:r>
      <w:r w:rsidRPr="00CF125E">
        <w:rPr>
          <w:b/>
          <w:spacing w:val="-7"/>
          <w:sz w:val="24"/>
          <w:lang w:val="el-GR"/>
        </w:rPr>
        <w:t>τ</w:t>
      </w:r>
      <w:r w:rsidRPr="00CF125E">
        <w:rPr>
          <w:b/>
          <w:spacing w:val="-8"/>
          <w:sz w:val="24"/>
          <w:lang w:val="el-GR"/>
        </w:rPr>
        <w:t>η</w:t>
      </w:r>
      <w:r w:rsidRPr="00CF125E">
        <w:rPr>
          <w:b/>
          <w:sz w:val="24"/>
          <w:lang w:val="el-GR"/>
        </w:rPr>
        <w:t>ν</w:t>
      </w:r>
      <w:r w:rsidRPr="00CF125E">
        <w:rPr>
          <w:b/>
          <w:spacing w:val="-15"/>
          <w:sz w:val="24"/>
          <w:lang w:val="el-GR"/>
        </w:rPr>
        <w:t xml:space="preserve"> </w:t>
      </w:r>
      <w:r w:rsidRPr="00CF125E">
        <w:rPr>
          <w:b/>
          <w:spacing w:val="-7"/>
          <w:sz w:val="24"/>
          <w:lang w:val="el-GR"/>
        </w:rPr>
        <w:t>δι</w:t>
      </w:r>
      <w:r w:rsidRPr="00CF125E">
        <w:rPr>
          <w:b/>
          <w:spacing w:val="-11"/>
          <w:sz w:val="24"/>
          <w:lang w:val="el-GR"/>
        </w:rPr>
        <w:t>ά</w:t>
      </w:r>
      <w:r w:rsidRPr="00CF125E">
        <w:rPr>
          <w:b/>
          <w:spacing w:val="-7"/>
          <w:sz w:val="24"/>
          <w:lang w:val="el-GR"/>
        </w:rPr>
        <w:t>ρ</w:t>
      </w:r>
      <w:r w:rsidRPr="00CF125E">
        <w:rPr>
          <w:b/>
          <w:spacing w:val="-8"/>
          <w:sz w:val="24"/>
          <w:lang w:val="el-GR"/>
        </w:rPr>
        <w:t>κ</w:t>
      </w:r>
      <w:r w:rsidRPr="00CF125E">
        <w:rPr>
          <w:b/>
          <w:spacing w:val="-7"/>
          <w:sz w:val="24"/>
          <w:lang w:val="el-GR"/>
        </w:rPr>
        <w:t>ει</w:t>
      </w:r>
      <w:r w:rsidRPr="00CF125E">
        <w:rPr>
          <w:b/>
          <w:sz w:val="24"/>
          <w:lang w:val="el-GR"/>
        </w:rPr>
        <w:t>α</w:t>
      </w:r>
      <w:r w:rsidRPr="00CF125E">
        <w:rPr>
          <w:b/>
          <w:spacing w:val="-18"/>
          <w:sz w:val="24"/>
          <w:lang w:val="el-GR"/>
        </w:rPr>
        <w:t xml:space="preserve"> </w:t>
      </w:r>
      <w:r w:rsidRPr="00CF125E">
        <w:rPr>
          <w:b/>
          <w:spacing w:val="-7"/>
          <w:sz w:val="24"/>
          <w:lang w:val="el-GR"/>
        </w:rPr>
        <w:t>ισ</w:t>
      </w:r>
      <w:r w:rsidRPr="00CF125E">
        <w:rPr>
          <w:b/>
          <w:spacing w:val="-11"/>
          <w:sz w:val="24"/>
          <w:lang w:val="el-GR"/>
        </w:rPr>
        <w:t>χ</w:t>
      </w:r>
      <w:r w:rsidRPr="00CF125E">
        <w:rPr>
          <w:b/>
          <w:spacing w:val="-6"/>
          <w:sz w:val="24"/>
          <w:lang w:val="el-GR"/>
        </w:rPr>
        <w:t>ύ</w:t>
      </w:r>
      <w:r w:rsidRPr="00CF125E">
        <w:rPr>
          <w:b/>
          <w:spacing w:val="-7"/>
          <w:sz w:val="24"/>
          <w:lang w:val="el-GR"/>
        </w:rPr>
        <w:t>ο</w:t>
      </w:r>
      <w:r w:rsidRPr="00CF125E">
        <w:rPr>
          <w:b/>
          <w:sz w:val="24"/>
          <w:lang w:val="el-GR"/>
        </w:rPr>
        <w:t>ς</w:t>
      </w:r>
      <w:r w:rsidRPr="00CF125E">
        <w:rPr>
          <w:b/>
          <w:spacing w:val="-16"/>
          <w:sz w:val="24"/>
          <w:lang w:val="el-GR"/>
        </w:rPr>
        <w:t xml:space="preserve"> </w:t>
      </w:r>
      <w:r w:rsidRPr="00CF125E">
        <w:rPr>
          <w:b/>
          <w:spacing w:val="-8"/>
          <w:sz w:val="24"/>
          <w:lang w:val="el-GR"/>
        </w:rPr>
        <w:t>τη</w:t>
      </w:r>
      <w:r w:rsidRPr="00CF125E">
        <w:rPr>
          <w:b/>
          <w:sz w:val="24"/>
          <w:lang w:val="el-GR"/>
        </w:rPr>
        <w:t>ς</w:t>
      </w:r>
      <w:r w:rsidRPr="00CF125E">
        <w:rPr>
          <w:b/>
          <w:spacing w:val="-16"/>
          <w:sz w:val="24"/>
          <w:lang w:val="el-GR"/>
        </w:rPr>
        <w:t xml:space="preserve"> </w:t>
      </w:r>
      <w:r w:rsidRPr="00CF125E">
        <w:rPr>
          <w:b/>
          <w:spacing w:val="-9"/>
          <w:sz w:val="24"/>
          <w:lang w:val="el-GR"/>
        </w:rPr>
        <w:t>σ</w:t>
      </w:r>
      <w:r w:rsidRPr="00CF125E">
        <w:rPr>
          <w:b/>
          <w:spacing w:val="-4"/>
          <w:sz w:val="24"/>
          <w:lang w:val="el-GR"/>
        </w:rPr>
        <w:t>ύ</w:t>
      </w:r>
      <w:r w:rsidRPr="00CF125E">
        <w:rPr>
          <w:b/>
          <w:spacing w:val="-6"/>
          <w:sz w:val="24"/>
          <w:lang w:val="el-GR"/>
        </w:rPr>
        <w:t>μ</w:t>
      </w:r>
      <w:r w:rsidRPr="00CF125E">
        <w:rPr>
          <w:b/>
          <w:spacing w:val="-7"/>
          <w:sz w:val="24"/>
          <w:lang w:val="el-GR"/>
        </w:rPr>
        <w:t>β</w:t>
      </w:r>
      <w:r w:rsidRPr="00CF125E">
        <w:rPr>
          <w:b/>
          <w:spacing w:val="-10"/>
          <w:sz w:val="24"/>
          <w:lang w:val="el-GR"/>
        </w:rPr>
        <w:t>α</w:t>
      </w:r>
      <w:r w:rsidRPr="00CF125E">
        <w:rPr>
          <w:b/>
          <w:spacing w:val="-7"/>
          <w:sz w:val="24"/>
          <w:lang w:val="el-GR"/>
        </w:rPr>
        <w:t>σ</w:t>
      </w:r>
      <w:r w:rsidRPr="00CF125E">
        <w:rPr>
          <w:b/>
          <w:spacing w:val="-8"/>
          <w:sz w:val="24"/>
          <w:lang w:val="el-GR"/>
        </w:rPr>
        <w:t>η</w:t>
      </w:r>
      <w:r w:rsidRPr="00CF125E">
        <w:rPr>
          <w:b/>
          <w:spacing w:val="-6"/>
          <w:sz w:val="24"/>
          <w:lang w:val="el-GR"/>
        </w:rPr>
        <w:t>ς</w:t>
      </w:r>
      <w:r w:rsidRPr="00CF125E">
        <w:rPr>
          <w:b/>
          <w:sz w:val="24"/>
          <w:lang w:val="el-GR"/>
        </w:rPr>
        <w:t>.</w:t>
      </w:r>
    </w:p>
    <w:p w:rsidR="00FE1FF8" w:rsidRPr="00DD6B12" w:rsidRDefault="00FE1FF8" w:rsidP="00FE1FF8">
      <w:pPr>
        <w:ind w:right="241" w:firstLine="620"/>
        <w:rPr>
          <w:sz w:val="24"/>
          <w:lang w:val="el-GR"/>
        </w:rPr>
      </w:pPr>
      <w:r w:rsidRPr="00DD6B12">
        <w:rPr>
          <w:spacing w:val="-8"/>
          <w:sz w:val="24"/>
          <w:lang w:val="el-GR"/>
        </w:rPr>
        <w:t>Ο</w:t>
      </w:r>
      <w:r w:rsidRPr="00DD6B12">
        <w:rPr>
          <w:sz w:val="24"/>
          <w:lang w:val="el-GR"/>
        </w:rPr>
        <w:t xml:space="preserve">ι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w:t>
      </w:r>
      <w:r w:rsidRPr="00DD6B12">
        <w:rPr>
          <w:spacing w:val="-7"/>
          <w:sz w:val="24"/>
          <w:lang w:val="el-GR"/>
        </w:rPr>
        <w:t>σ</w:t>
      </w:r>
      <w:r w:rsidRPr="00DD6B12">
        <w:rPr>
          <w:spacing w:val="-8"/>
          <w:sz w:val="24"/>
          <w:lang w:val="el-GR"/>
        </w:rPr>
        <w:t>τ</w:t>
      </w:r>
      <w:r w:rsidRPr="00DD6B12">
        <w:rPr>
          <w:spacing w:val="-7"/>
          <w:sz w:val="24"/>
          <w:lang w:val="el-GR"/>
        </w:rPr>
        <w:t>ι</w:t>
      </w:r>
      <w:r w:rsidRPr="00DD6B12">
        <w:rPr>
          <w:spacing w:val="-11"/>
          <w:sz w:val="24"/>
          <w:lang w:val="el-GR"/>
        </w:rPr>
        <w:t>κ</w:t>
      </w:r>
      <w:r w:rsidRPr="00DD6B12">
        <w:rPr>
          <w:spacing w:val="-7"/>
          <w:sz w:val="24"/>
          <w:lang w:val="el-GR"/>
        </w:rPr>
        <w:t>έ</w:t>
      </w:r>
      <w:r w:rsidRPr="00DD6B12">
        <w:rPr>
          <w:sz w:val="24"/>
          <w:lang w:val="el-GR"/>
        </w:rPr>
        <w:t xml:space="preserve">ς </w:t>
      </w:r>
      <w:r w:rsidRPr="00DD6B12">
        <w:rPr>
          <w:spacing w:val="-5"/>
          <w:sz w:val="24"/>
          <w:lang w:val="el-GR"/>
        </w:rPr>
        <w:t>ε</w:t>
      </w:r>
      <w:r w:rsidRPr="00DD6B12">
        <w:rPr>
          <w:spacing w:val="-13"/>
          <w:sz w:val="24"/>
          <w:lang w:val="el-GR"/>
        </w:rPr>
        <w:t>π</w:t>
      </w:r>
      <w:r w:rsidRPr="00DD6B12">
        <w:rPr>
          <w:spacing w:val="-7"/>
          <w:sz w:val="24"/>
          <w:lang w:val="el-GR"/>
        </w:rPr>
        <w:t>ι</w:t>
      </w:r>
      <w:r w:rsidRPr="00DD6B12">
        <w:rPr>
          <w:spacing w:val="-8"/>
          <w:sz w:val="24"/>
          <w:lang w:val="el-GR"/>
        </w:rPr>
        <w:t>χ</w:t>
      </w:r>
      <w:r w:rsidRPr="00DD6B12">
        <w:rPr>
          <w:spacing w:val="-7"/>
          <w:sz w:val="24"/>
          <w:lang w:val="el-GR"/>
        </w:rPr>
        <w:t>ε</w:t>
      </w:r>
      <w:r w:rsidRPr="00DD6B12">
        <w:rPr>
          <w:spacing w:val="-9"/>
          <w:sz w:val="24"/>
          <w:lang w:val="el-GR"/>
        </w:rPr>
        <w:t>ι</w:t>
      </w:r>
      <w:r w:rsidRPr="00DD6B12">
        <w:rPr>
          <w:spacing w:val="-7"/>
          <w:sz w:val="24"/>
          <w:lang w:val="el-GR"/>
        </w:rPr>
        <w:t>ρ</w:t>
      </w:r>
      <w:r w:rsidRPr="00DD6B12">
        <w:rPr>
          <w:spacing w:val="-6"/>
          <w:sz w:val="24"/>
          <w:lang w:val="el-GR"/>
        </w:rPr>
        <w:t>ή</w:t>
      </w:r>
      <w:r w:rsidRPr="00DD6B12">
        <w:rPr>
          <w:spacing w:val="-7"/>
          <w:sz w:val="24"/>
          <w:lang w:val="el-GR"/>
        </w:rPr>
        <w:t>σε</w:t>
      </w:r>
      <w:r w:rsidRPr="00DD6B12">
        <w:rPr>
          <w:spacing w:val="-9"/>
          <w:sz w:val="24"/>
          <w:lang w:val="el-GR"/>
        </w:rPr>
        <w:t>ι</w:t>
      </w:r>
      <w:r w:rsidRPr="00DD6B12">
        <w:rPr>
          <w:sz w:val="24"/>
          <w:lang w:val="el-GR"/>
        </w:rPr>
        <w:t xml:space="preserve">ς </w:t>
      </w:r>
      <w:r w:rsidRPr="00DD6B12">
        <w:rPr>
          <w:spacing w:val="-8"/>
          <w:sz w:val="24"/>
          <w:lang w:val="el-GR"/>
        </w:rPr>
        <w:t>π</w:t>
      </w:r>
      <w:r w:rsidRPr="00DD6B12">
        <w:rPr>
          <w:spacing w:val="-10"/>
          <w:sz w:val="24"/>
          <w:lang w:val="el-GR"/>
        </w:rPr>
        <w:t>ο</w:t>
      </w:r>
      <w:r w:rsidRPr="00DD6B12">
        <w:rPr>
          <w:sz w:val="24"/>
          <w:lang w:val="el-GR"/>
        </w:rPr>
        <w:t xml:space="preserve">υ </w:t>
      </w:r>
      <w:r w:rsidRPr="00DD6B12">
        <w:rPr>
          <w:spacing w:val="-7"/>
          <w:sz w:val="24"/>
          <w:lang w:val="el-GR"/>
        </w:rPr>
        <w:t>θ</w:t>
      </w:r>
      <w:r w:rsidRPr="00DD6B12">
        <w:rPr>
          <w:sz w:val="24"/>
          <w:lang w:val="el-GR"/>
        </w:rPr>
        <w:t>α</w:t>
      </w:r>
      <w:r w:rsidRPr="00DD6B12">
        <w:rPr>
          <w:spacing w:val="59"/>
          <w:sz w:val="24"/>
          <w:lang w:val="el-GR"/>
        </w:rPr>
        <w:t xml:space="preserve"> </w:t>
      </w:r>
      <w:r w:rsidRPr="00DD6B12">
        <w:rPr>
          <w:spacing w:val="-7"/>
          <w:sz w:val="24"/>
          <w:lang w:val="el-GR"/>
        </w:rPr>
        <w:t>σ</w:t>
      </w:r>
      <w:r w:rsidRPr="00DD6B12">
        <w:rPr>
          <w:spacing w:val="-6"/>
          <w:sz w:val="24"/>
          <w:lang w:val="el-GR"/>
        </w:rPr>
        <w:t>υ</w:t>
      </w:r>
      <w:r w:rsidRPr="00DD6B12">
        <w:rPr>
          <w:spacing w:val="-9"/>
          <w:sz w:val="24"/>
          <w:lang w:val="el-GR"/>
        </w:rPr>
        <w:t>μ</w:t>
      </w:r>
      <w:r w:rsidRPr="00DD6B12">
        <w:rPr>
          <w:spacing w:val="-6"/>
          <w:sz w:val="24"/>
          <w:lang w:val="el-GR"/>
        </w:rPr>
        <w:t>μ</w:t>
      </w:r>
      <w:r w:rsidRPr="00DD6B12">
        <w:rPr>
          <w:spacing w:val="-7"/>
          <w:sz w:val="24"/>
          <w:lang w:val="el-GR"/>
        </w:rPr>
        <w:t>ε</w:t>
      </w:r>
      <w:r w:rsidRPr="00DD6B12">
        <w:rPr>
          <w:spacing w:val="-8"/>
          <w:sz w:val="24"/>
          <w:lang w:val="el-GR"/>
        </w:rPr>
        <w:t>τ</w:t>
      </w:r>
      <w:r w:rsidRPr="00DD6B12">
        <w:rPr>
          <w:spacing w:val="-11"/>
          <w:sz w:val="24"/>
          <w:lang w:val="el-GR"/>
        </w:rPr>
        <w:t>ά</w:t>
      </w:r>
      <w:r w:rsidRPr="00DD6B12">
        <w:rPr>
          <w:spacing w:val="-7"/>
          <w:sz w:val="24"/>
          <w:lang w:val="el-GR"/>
        </w:rPr>
        <w:t>σ</w:t>
      </w:r>
      <w:r w:rsidRPr="00DD6B12">
        <w:rPr>
          <w:spacing w:val="-8"/>
          <w:sz w:val="24"/>
          <w:lang w:val="el-GR"/>
        </w:rPr>
        <w:t>χ</w:t>
      </w:r>
      <w:r w:rsidRPr="00DD6B12">
        <w:rPr>
          <w:spacing w:val="-7"/>
          <w:sz w:val="24"/>
          <w:lang w:val="el-GR"/>
        </w:rPr>
        <w:t>ο</w:t>
      </w:r>
      <w:r w:rsidRPr="00DD6B12">
        <w:rPr>
          <w:spacing w:val="-6"/>
          <w:sz w:val="24"/>
          <w:lang w:val="el-GR"/>
        </w:rPr>
        <w:t>υ</w:t>
      </w:r>
      <w:r w:rsidRPr="00DD6B12">
        <w:rPr>
          <w:sz w:val="24"/>
          <w:lang w:val="el-GR"/>
        </w:rPr>
        <w:t xml:space="preserve">ν </w:t>
      </w:r>
      <w:r w:rsidRPr="00DD6B12">
        <w:rPr>
          <w:spacing w:val="-7"/>
          <w:sz w:val="24"/>
          <w:lang w:val="el-GR"/>
        </w:rPr>
        <w:t>σ</w:t>
      </w:r>
      <w:r w:rsidRPr="00DD6B12">
        <w:rPr>
          <w:spacing w:val="-8"/>
          <w:sz w:val="24"/>
          <w:lang w:val="el-GR"/>
        </w:rPr>
        <w:t>τ</w:t>
      </w:r>
      <w:r w:rsidRPr="00DD6B12">
        <w:rPr>
          <w:spacing w:val="-10"/>
          <w:sz w:val="24"/>
          <w:lang w:val="el-GR"/>
        </w:rPr>
        <w:t>ο</w:t>
      </w:r>
      <w:r w:rsidRPr="00DD6B12">
        <w:rPr>
          <w:sz w:val="24"/>
          <w:lang w:val="el-GR"/>
        </w:rPr>
        <w:t xml:space="preserve">ν </w:t>
      </w:r>
      <w:r w:rsidRPr="00DD6B12">
        <w:rPr>
          <w:spacing w:val="-7"/>
          <w:sz w:val="24"/>
          <w:lang w:val="el-GR"/>
        </w:rPr>
        <w:t>δι</w:t>
      </w:r>
      <w:r w:rsidRPr="00DD6B12">
        <w:rPr>
          <w:spacing w:val="-8"/>
          <w:sz w:val="24"/>
          <w:lang w:val="el-GR"/>
        </w:rPr>
        <w:t>αγ</w:t>
      </w:r>
      <w:r w:rsidRPr="00DD6B12">
        <w:rPr>
          <w:spacing w:val="-7"/>
          <w:sz w:val="24"/>
          <w:lang w:val="el-GR"/>
        </w:rPr>
        <w:t>ω</w:t>
      </w:r>
      <w:r w:rsidRPr="00DD6B12">
        <w:rPr>
          <w:spacing w:val="-10"/>
          <w:sz w:val="24"/>
          <w:lang w:val="el-GR"/>
        </w:rPr>
        <w:t>ν</w:t>
      </w:r>
      <w:r w:rsidRPr="00DD6B12">
        <w:rPr>
          <w:spacing w:val="-7"/>
          <w:sz w:val="24"/>
          <w:lang w:val="el-GR"/>
        </w:rPr>
        <w:t>ι</w:t>
      </w:r>
      <w:r w:rsidRPr="00DD6B12">
        <w:rPr>
          <w:spacing w:val="-9"/>
          <w:sz w:val="24"/>
          <w:lang w:val="el-GR"/>
        </w:rPr>
        <w:t>σ</w:t>
      </w:r>
      <w:r w:rsidRPr="00DD6B12">
        <w:rPr>
          <w:spacing w:val="-6"/>
          <w:sz w:val="24"/>
          <w:lang w:val="el-GR"/>
        </w:rPr>
        <w:t>μ</w:t>
      </w:r>
      <w:r w:rsidRPr="00DD6B12">
        <w:rPr>
          <w:sz w:val="24"/>
          <w:lang w:val="el-GR"/>
        </w:rPr>
        <w:t xml:space="preserve">ό  </w:t>
      </w:r>
      <w:r w:rsidRPr="00DD6B12">
        <w:rPr>
          <w:spacing w:val="-2"/>
          <w:sz w:val="24"/>
          <w:lang w:val="el-GR"/>
        </w:rPr>
        <w:t>θ</w:t>
      </w:r>
      <w:r w:rsidRPr="00DD6B12">
        <w:rPr>
          <w:sz w:val="24"/>
          <w:lang w:val="el-GR"/>
        </w:rPr>
        <w:t>α</w:t>
      </w:r>
      <w:r w:rsidRPr="00DD6B12">
        <w:rPr>
          <w:spacing w:val="57"/>
          <w:sz w:val="24"/>
          <w:lang w:val="el-GR"/>
        </w:rPr>
        <w:t xml:space="preserve"> </w:t>
      </w:r>
      <w:r w:rsidRPr="00DD6B12">
        <w:rPr>
          <w:spacing w:val="-8"/>
          <w:sz w:val="24"/>
          <w:lang w:val="el-GR"/>
        </w:rPr>
        <w:t>π</w:t>
      </w:r>
      <w:r w:rsidRPr="00DD6B12">
        <w:rPr>
          <w:spacing w:val="-7"/>
          <w:sz w:val="24"/>
          <w:lang w:val="el-GR"/>
        </w:rPr>
        <w:t>ρέ</w:t>
      </w:r>
      <w:r w:rsidRPr="00DD6B12">
        <w:rPr>
          <w:spacing w:val="-8"/>
          <w:sz w:val="24"/>
          <w:lang w:val="el-GR"/>
        </w:rPr>
        <w:t>π</w:t>
      </w:r>
      <w:r w:rsidRPr="00DD6B12">
        <w:rPr>
          <w:spacing w:val="-7"/>
          <w:sz w:val="24"/>
          <w:lang w:val="el-GR"/>
        </w:rPr>
        <w:t>ε</w:t>
      </w:r>
      <w:r w:rsidRPr="00DD6B12">
        <w:rPr>
          <w:sz w:val="24"/>
          <w:lang w:val="el-GR"/>
        </w:rPr>
        <w:t xml:space="preserve">ι </w:t>
      </w:r>
      <w:r w:rsidRPr="00DD6B12">
        <w:rPr>
          <w:spacing w:val="-8"/>
          <w:sz w:val="24"/>
          <w:lang w:val="el-GR"/>
        </w:rPr>
        <w:t>ν</w:t>
      </w:r>
      <w:r w:rsidRPr="00DD6B12">
        <w:rPr>
          <w:sz w:val="24"/>
          <w:lang w:val="el-GR"/>
        </w:rPr>
        <w:t>α</w:t>
      </w:r>
      <w:r w:rsidRPr="00DD6B12">
        <w:rPr>
          <w:spacing w:val="59"/>
          <w:sz w:val="24"/>
          <w:lang w:val="el-GR"/>
        </w:rPr>
        <w:t xml:space="preserve"> </w:t>
      </w:r>
      <w:r w:rsidRPr="00DD6B12">
        <w:rPr>
          <w:spacing w:val="-7"/>
          <w:sz w:val="24"/>
          <w:lang w:val="el-GR"/>
        </w:rPr>
        <w:t>δι</w:t>
      </w:r>
      <w:r w:rsidRPr="00DD6B12">
        <w:rPr>
          <w:spacing w:val="-8"/>
          <w:sz w:val="24"/>
          <w:lang w:val="el-GR"/>
        </w:rPr>
        <w:t>α</w:t>
      </w:r>
      <w:r w:rsidRPr="00DD6B12">
        <w:rPr>
          <w:spacing w:val="-9"/>
          <w:sz w:val="24"/>
          <w:lang w:val="el-GR"/>
        </w:rPr>
        <w:t>θ</w:t>
      </w:r>
      <w:r w:rsidRPr="00DD6B12">
        <w:rPr>
          <w:spacing w:val="-7"/>
          <w:sz w:val="24"/>
          <w:lang w:val="el-GR"/>
        </w:rPr>
        <w:t>έ</w:t>
      </w:r>
      <w:r w:rsidRPr="00DD6B12">
        <w:rPr>
          <w:spacing w:val="-8"/>
          <w:sz w:val="24"/>
          <w:lang w:val="el-GR"/>
        </w:rPr>
        <w:t>τ</w:t>
      </w:r>
      <w:r w:rsidRPr="00DD6B12">
        <w:rPr>
          <w:spacing w:val="-10"/>
          <w:sz w:val="24"/>
          <w:lang w:val="el-GR"/>
        </w:rPr>
        <w:t>ο</w:t>
      </w:r>
      <w:r w:rsidRPr="00DD6B12">
        <w:rPr>
          <w:spacing w:val="-6"/>
          <w:sz w:val="24"/>
          <w:lang w:val="el-GR"/>
        </w:rPr>
        <w:t>υ</w:t>
      </w:r>
      <w:r w:rsidRPr="00DD6B12">
        <w:rPr>
          <w:sz w:val="24"/>
          <w:lang w:val="el-GR"/>
        </w:rPr>
        <w:t>ν</w:t>
      </w:r>
      <w:r>
        <w:rPr>
          <w:sz w:val="24"/>
          <w:lang w:val="el-GR"/>
        </w:rPr>
        <w:t xml:space="preserve"> </w:t>
      </w:r>
      <w:r w:rsidRPr="00DD6B12">
        <w:rPr>
          <w:spacing w:val="-8"/>
          <w:sz w:val="24"/>
          <w:lang w:val="el-GR"/>
        </w:rPr>
        <w:t>Π</w:t>
      </w:r>
      <w:r w:rsidRPr="00DD6B12">
        <w:rPr>
          <w:spacing w:val="-7"/>
          <w:sz w:val="24"/>
          <w:lang w:val="el-GR"/>
        </w:rPr>
        <w:t>ισ</w:t>
      </w:r>
      <w:r w:rsidRPr="00DD6B12">
        <w:rPr>
          <w:spacing w:val="-8"/>
          <w:sz w:val="24"/>
          <w:lang w:val="el-GR"/>
        </w:rPr>
        <w:t>τ</w:t>
      </w:r>
      <w:r w:rsidRPr="00DD6B12">
        <w:rPr>
          <w:spacing w:val="-7"/>
          <w:sz w:val="24"/>
          <w:lang w:val="el-GR"/>
        </w:rPr>
        <w:t>ο</w:t>
      </w:r>
      <w:r w:rsidRPr="00DD6B12">
        <w:rPr>
          <w:spacing w:val="-13"/>
          <w:sz w:val="24"/>
          <w:lang w:val="el-GR"/>
        </w:rPr>
        <w:t>π</w:t>
      </w:r>
      <w:r w:rsidRPr="00DD6B12">
        <w:rPr>
          <w:spacing w:val="-7"/>
          <w:sz w:val="24"/>
          <w:lang w:val="el-GR"/>
        </w:rPr>
        <w:t>οι</w:t>
      </w:r>
      <w:r w:rsidRPr="00DD6B12">
        <w:rPr>
          <w:spacing w:val="-8"/>
          <w:sz w:val="24"/>
          <w:lang w:val="el-GR"/>
        </w:rPr>
        <w:t>η</w:t>
      </w:r>
      <w:r w:rsidRPr="00DD6B12">
        <w:rPr>
          <w:spacing w:val="-10"/>
          <w:sz w:val="24"/>
          <w:lang w:val="el-GR"/>
        </w:rPr>
        <w:t>τ</w:t>
      </w:r>
      <w:r w:rsidRPr="00DD6B12">
        <w:rPr>
          <w:spacing w:val="-7"/>
          <w:sz w:val="24"/>
          <w:lang w:val="el-GR"/>
        </w:rPr>
        <w:t>ι</w:t>
      </w:r>
      <w:r w:rsidRPr="00DD6B12">
        <w:rPr>
          <w:spacing w:val="-8"/>
          <w:sz w:val="24"/>
          <w:lang w:val="el-GR"/>
        </w:rPr>
        <w:t>κ</w:t>
      </w:r>
      <w:r w:rsidRPr="00DD6B12">
        <w:rPr>
          <w:sz w:val="24"/>
          <w:lang w:val="el-GR"/>
        </w:rPr>
        <w:t>ό</w:t>
      </w:r>
      <w:r w:rsidRPr="00DD6B12">
        <w:rPr>
          <w:spacing w:val="-14"/>
          <w:sz w:val="24"/>
          <w:lang w:val="el-GR"/>
        </w:rPr>
        <w:t xml:space="preserve"> </w:t>
      </w:r>
      <w:r w:rsidRPr="00DD6B12">
        <w:rPr>
          <w:spacing w:val="-10"/>
          <w:sz w:val="24"/>
          <w:lang w:val="el-GR"/>
        </w:rPr>
        <w:t>Φ</w:t>
      </w:r>
      <w:r w:rsidRPr="00DD6B12">
        <w:rPr>
          <w:spacing w:val="-5"/>
          <w:sz w:val="24"/>
          <w:lang w:val="el-GR"/>
        </w:rPr>
        <w:t>ε</w:t>
      </w:r>
      <w:r w:rsidRPr="00DD6B12">
        <w:rPr>
          <w:spacing w:val="-9"/>
          <w:sz w:val="24"/>
          <w:lang w:val="el-GR"/>
        </w:rPr>
        <w:t>ρ</w:t>
      </w:r>
      <w:r w:rsidRPr="00DD6B12">
        <w:rPr>
          <w:spacing w:val="-7"/>
          <w:sz w:val="24"/>
          <w:lang w:val="el-GR"/>
        </w:rPr>
        <w:t>ε</w:t>
      </w:r>
      <w:r w:rsidRPr="00DD6B12">
        <w:rPr>
          <w:spacing w:val="-8"/>
          <w:sz w:val="24"/>
          <w:lang w:val="el-GR"/>
        </w:rPr>
        <w:t>γ</w:t>
      </w:r>
      <w:r w:rsidRPr="00DD6B12">
        <w:rPr>
          <w:spacing w:val="-10"/>
          <w:sz w:val="24"/>
          <w:lang w:val="el-GR"/>
        </w:rPr>
        <w:t>γ</w:t>
      </w:r>
      <w:r w:rsidRPr="00DD6B12">
        <w:rPr>
          <w:spacing w:val="-6"/>
          <w:sz w:val="24"/>
          <w:lang w:val="el-GR"/>
        </w:rPr>
        <w:t>υ</w:t>
      </w:r>
      <w:r w:rsidRPr="00DD6B12">
        <w:rPr>
          <w:spacing w:val="-7"/>
          <w:sz w:val="24"/>
          <w:lang w:val="el-GR"/>
        </w:rPr>
        <w:t>ό</w:t>
      </w:r>
      <w:r w:rsidRPr="00DD6B12">
        <w:rPr>
          <w:spacing w:val="-3"/>
          <w:sz w:val="24"/>
          <w:lang w:val="el-GR"/>
        </w:rPr>
        <w:t>τ</w:t>
      </w:r>
      <w:r w:rsidRPr="00DD6B12">
        <w:rPr>
          <w:spacing w:val="-10"/>
          <w:sz w:val="24"/>
          <w:lang w:val="el-GR"/>
        </w:rPr>
        <w:t>η</w:t>
      </w:r>
      <w:r w:rsidRPr="00DD6B12">
        <w:rPr>
          <w:spacing w:val="-7"/>
          <w:sz w:val="24"/>
          <w:lang w:val="el-GR"/>
        </w:rPr>
        <w:t>τ</w:t>
      </w:r>
      <w:r w:rsidRPr="00DD6B12">
        <w:rPr>
          <w:spacing w:val="-8"/>
          <w:sz w:val="24"/>
          <w:lang w:val="el-GR"/>
        </w:rPr>
        <w:t>α</w:t>
      </w:r>
      <w:r w:rsidRPr="00DD6B12">
        <w:rPr>
          <w:spacing w:val="-6"/>
          <w:sz w:val="24"/>
          <w:lang w:val="el-GR"/>
        </w:rPr>
        <w:t>ς</w:t>
      </w:r>
      <w:r w:rsidRPr="00DD6B12">
        <w:rPr>
          <w:sz w:val="24"/>
          <w:lang w:val="el-GR"/>
        </w:rPr>
        <w:t>.</w:t>
      </w:r>
    </w:p>
    <w:p w:rsidR="00FE1FF8" w:rsidRPr="00DD6B12" w:rsidRDefault="00FE1FF8" w:rsidP="00FE1FF8">
      <w:pPr>
        <w:spacing w:line="275" w:lineRule="auto"/>
        <w:ind w:right="144" w:firstLine="620"/>
        <w:rPr>
          <w:sz w:val="24"/>
          <w:lang w:val="el-GR"/>
        </w:rPr>
      </w:pPr>
      <w:r w:rsidRPr="00DD6B12">
        <w:rPr>
          <w:spacing w:val="-8"/>
          <w:sz w:val="24"/>
          <w:lang w:val="el-GR"/>
        </w:rPr>
        <w:t>Στη</w:t>
      </w:r>
      <w:r w:rsidRPr="00DD6B12">
        <w:rPr>
          <w:sz w:val="24"/>
          <w:lang w:val="el-GR"/>
        </w:rPr>
        <w:t>ν</w:t>
      </w:r>
      <w:r w:rsidRPr="00DD6B12">
        <w:rPr>
          <w:spacing w:val="1"/>
          <w:sz w:val="24"/>
          <w:lang w:val="el-GR"/>
        </w:rPr>
        <w:t xml:space="preserve"> </w:t>
      </w:r>
      <w:r w:rsidRPr="00DD6B12">
        <w:rPr>
          <w:spacing w:val="-8"/>
          <w:sz w:val="24"/>
          <w:lang w:val="el-GR"/>
        </w:rPr>
        <w:t>π</w:t>
      </w:r>
      <w:r w:rsidRPr="00DD6B12">
        <w:rPr>
          <w:spacing w:val="-7"/>
          <w:sz w:val="24"/>
          <w:lang w:val="el-GR"/>
        </w:rPr>
        <w:t>ε</w:t>
      </w:r>
      <w:r w:rsidRPr="00DD6B12">
        <w:rPr>
          <w:spacing w:val="-9"/>
          <w:sz w:val="24"/>
          <w:lang w:val="el-GR"/>
        </w:rPr>
        <w:t>ρ</w:t>
      </w:r>
      <w:r w:rsidRPr="00DD6B12">
        <w:rPr>
          <w:spacing w:val="-7"/>
          <w:sz w:val="24"/>
          <w:lang w:val="el-GR"/>
        </w:rPr>
        <w:t>ί</w:t>
      </w:r>
      <w:r w:rsidRPr="00DD6B12">
        <w:rPr>
          <w:spacing w:val="-6"/>
          <w:sz w:val="24"/>
          <w:lang w:val="el-GR"/>
        </w:rPr>
        <w:t>π</w:t>
      </w:r>
      <w:r w:rsidRPr="00DD6B12">
        <w:rPr>
          <w:spacing w:val="-8"/>
          <w:sz w:val="24"/>
          <w:lang w:val="el-GR"/>
        </w:rPr>
        <w:t>τ</w:t>
      </w:r>
      <w:r w:rsidRPr="00DD6B12">
        <w:rPr>
          <w:spacing w:val="-9"/>
          <w:sz w:val="24"/>
          <w:lang w:val="el-GR"/>
        </w:rPr>
        <w:t>ω</w:t>
      </w:r>
      <w:r w:rsidRPr="00DD6B12">
        <w:rPr>
          <w:spacing w:val="-7"/>
          <w:sz w:val="24"/>
          <w:lang w:val="el-GR"/>
        </w:rPr>
        <w:t>σ</w:t>
      </w:r>
      <w:r w:rsidRPr="00DD6B12">
        <w:rPr>
          <w:sz w:val="24"/>
          <w:lang w:val="el-GR"/>
        </w:rPr>
        <w:t xml:space="preserve">η </w:t>
      </w:r>
      <w:r w:rsidRPr="00DD6B12">
        <w:rPr>
          <w:spacing w:val="-8"/>
          <w:sz w:val="24"/>
          <w:lang w:val="el-GR"/>
        </w:rPr>
        <w:t>π</w:t>
      </w:r>
      <w:r w:rsidRPr="00DD6B12">
        <w:rPr>
          <w:spacing w:val="-10"/>
          <w:sz w:val="24"/>
          <w:lang w:val="el-GR"/>
        </w:rPr>
        <w:t>ο</w:t>
      </w:r>
      <w:r w:rsidRPr="00DD6B12">
        <w:rPr>
          <w:sz w:val="24"/>
          <w:lang w:val="el-GR"/>
        </w:rPr>
        <w:t>υ</w:t>
      </w:r>
      <w:r w:rsidRPr="00DD6B12">
        <w:rPr>
          <w:spacing w:val="2"/>
          <w:sz w:val="24"/>
          <w:lang w:val="el-GR"/>
        </w:rPr>
        <w:t xml:space="preserve"> </w:t>
      </w:r>
      <w:r w:rsidRPr="00DD6B12">
        <w:rPr>
          <w:spacing w:val="-7"/>
          <w:sz w:val="24"/>
          <w:lang w:val="el-GR"/>
        </w:rPr>
        <w:t>σ</w:t>
      </w:r>
      <w:r w:rsidRPr="00DD6B12">
        <w:rPr>
          <w:spacing w:val="-5"/>
          <w:sz w:val="24"/>
          <w:lang w:val="el-GR"/>
        </w:rPr>
        <w:t>τ</w:t>
      </w:r>
      <w:r w:rsidRPr="00DD6B12">
        <w:rPr>
          <w:spacing w:val="-7"/>
          <w:sz w:val="24"/>
          <w:lang w:val="el-GR"/>
        </w:rPr>
        <w:t>ο</w:t>
      </w:r>
      <w:r w:rsidRPr="00DD6B12">
        <w:rPr>
          <w:sz w:val="24"/>
          <w:lang w:val="el-GR"/>
        </w:rPr>
        <w:t>ν</w:t>
      </w:r>
      <w:r w:rsidRPr="00DD6B12">
        <w:rPr>
          <w:spacing w:val="6"/>
          <w:sz w:val="24"/>
          <w:lang w:val="el-GR"/>
        </w:rPr>
        <w:t xml:space="preserve"> </w:t>
      </w:r>
      <w:r w:rsidRPr="00DD6B12">
        <w:rPr>
          <w:spacing w:val="-7"/>
          <w:sz w:val="24"/>
          <w:lang w:val="el-GR"/>
        </w:rPr>
        <w:t>δι</w:t>
      </w:r>
      <w:r w:rsidRPr="00DD6B12">
        <w:rPr>
          <w:spacing w:val="-8"/>
          <w:sz w:val="24"/>
          <w:lang w:val="el-GR"/>
        </w:rPr>
        <w:t>α</w:t>
      </w:r>
      <w:r w:rsidRPr="00DD6B12">
        <w:rPr>
          <w:spacing w:val="-10"/>
          <w:sz w:val="24"/>
          <w:lang w:val="el-GR"/>
        </w:rPr>
        <w:t>γ</w:t>
      </w:r>
      <w:r w:rsidRPr="00DD6B12">
        <w:rPr>
          <w:spacing w:val="-7"/>
          <w:sz w:val="24"/>
          <w:lang w:val="el-GR"/>
        </w:rPr>
        <w:t>ω</w:t>
      </w:r>
      <w:r w:rsidRPr="00DD6B12">
        <w:rPr>
          <w:spacing w:val="-8"/>
          <w:sz w:val="24"/>
          <w:lang w:val="el-GR"/>
        </w:rPr>
        <w:t>ν</w:t>
      </w:r>
      <w:r w:rsidRPr="00DD6B12">
        <w:rPr>
          <w:spacing w:val="-9"/>
          <w:sz w:val="24"/>
          <w:lang w:val="el-GR"/>
        </w:rPr>
        <w:t>ι</w:t>
      </w:r>
      <w:r w:rsidRPr="00DD6B12">
        <w:rPr>
          <w:spacing w:val="-7"/>
          <w:sz w:val="24"/>
          <w:lang w:val="el-GR"/>
        </w:rPr>
        <w:t>σ</w:t>
      </w:r>
      <w:r w:rsidRPr="00DD6B12">
        <w:rPr>
          <w:spacing w:val="-9"/>
          <w:sz w:val="24"/>
          <w:lang w:val="el-GR"/>
        </w:rPr>
        <w:t>μ</w:t>
      </w:r>
      <w:r w:rsidRPr="00DD6B12">
        <w:rPr>
          <w:sz w:val="24"/>
          <w:lang w:val="el-GR"/>
        </w:rPr>
        <w:t>ό</w:t>
      </w:r>
      <w:r w:rsidRPr="00DD6B12">
        <w:rPr>
          <w:spacing w:val="3"/>
          <w:sz w:val="24"/>
          <w:lang w:val="el-GR"/>
        </w:rPr>
        <w:t xml:space="preserve"> </w:t>
      </w:r>
      <w:r w:rsidRPr="00DD6B12">
        <w:rPr>
          <w:spacing w:val="-9"/>
          <w:sz w:val="24"/>
          <w:lang w:val="el-GR"/>
        </w:rPr>
        <w:t>σ</w:t>
      </w:r>
      <w:r w:rsidRPr="00DD6B12">
        <w:rPr>
          <w:spacing w:val="-6"/>
          <w:sz w:val="24"/>
          <w:lang w:val="el-GR"/>
        </w:rPr>
        <w:t>υ</w:t>
      </w:r>
      <w:r w:rsidRPr="00DD6B12">
        <w:rPr>
          <w:spacing w:val="-9"/>
          <w:sz w:val="24"/>
          <w:lang w:val="el-GR"/>
        </w:rPr>
        <w:t>μ</w:t>
      </w:r>
      <w:r w:rsidRPr="00DD6B12">
        <w:rPr>
          <w:spacing w:val="-6"/>
          <w:sz w:val="24"/>
          <w:lang w:val="el-GR"/>
        </w:rPr>
        <w:t>μ</w:t>
      </w:r>
      <w:r w:rsidRPr="00DD6B12">
        <w:rPr>
          <w:spacing w:val="-7"/>
          <w:sz w:val="24"/>
          <w:lang w:val="el-GR"/>
        </w:rPr>
        <w:t>ε</w:t>
      </w:r>
      <w:r w:rsidRPr="00DD6B12">
        <w:rPr>
          <w:spacing w:val="-8"/>
          <w:sz w:val="24"/>
          <w:lang w:val="el-GR"/>
        </w:rPr>
        <w:t>τά</w:t>
      </w:r>
      <w:r w:rsidRPr="00DD6B12">
        <w:rPr>
          <w:spacing w:val="-7"/>
          <w:sz w:val="24"/>
          <w:lang w:val="el-GR"/>
        </w:rPr>
        <w:t>σ</w:t>
      </w:r>
      <w:r w:rsidRPr="00DD6B12">
        <w:rPr>
          <w:spacing w:val="-11"/>
          <w:sz w:val="24"/>
          <w:lang w:val="el-GR"/>
        </w:rPr>
        <w:t>χ</w:t>
      </w:r>
      <w:r w:rsidRPr="00DD6B12">
        <w:rPr>
          <w:spacing w:val="-7"/>
          <w:sz w:val="24"/>
          <w:lang w:val="el-GR"/>
        </w:rPr>
        <w:t>ο</w:t>
      </w:r>
      <w:r w:rsidRPr="00DD6B12">
        <w:rPr>
          <w:spacing w:val="-6"/>
          <w:sz w:val="24"/>
          <w:lang w:val="el-GR"/>
        </w:rPr>
        <w:t>υ</w:t>
      </w:r>
      <w:r w:rsidRPr="00DD6B12">
        <w:rPr>
          <w:sz w:val="24"/>
          <w:lang w:val="el-GR"/>
        </w:rPr>
        <w:t>ν</w:t>
      </w:r>
      <w:r w:rsidRPr="00DD6B12">
        <w:rPr>
          <w:spacing w:val="1"/>
          <w:sz w:val="24"/>
          <w:lang w:val="el-GR"/>
        </w:rPr>
        <w:t xml:space="preserve"> </w:t>
      </w:r>
      <w:r w:rsidRPr="00DD6B12">
        <w:rPr>
          <w:spacing w:val="-8"/>
          <w:sz w:val="24"/>
          <w:lang w:val="el-GR"/>
        </w:rPr>
        <w:t>π</w:t>
      </w:r>
      <w:r w:rsidRPr="00DD6B12">
        <w:rPr>
          <w:spacing w:val="-7"/>
          <w:sz w:val="24"/>
          <w:lang w:val="el-GR"/>
        </w:rPr>
        <w:t>ρ</w:t>
      </w:r>
      <w:r w:rsidRPr="00DD6B12">
        <w:rPr>
          <w:spacing w:val="-8"/>
          <w:sz w:val="24"/>
          <w:lang w:val="el-GR"/>
        </w:rPr>
        <w:t>άκτ</w:t>
      </w:r>
      <w:r w:rsidRPr="00DD6B12">
        <w:rPr>
          <w:spacing w:val="-7"/>
          <w:sz w:val="24"/>
          <w:lang w:val="el-GR"/>
        </w:rPr>
        <w:t>ορ</w:t>
      </w:r>
      <w:r w:rsidRPr="00DD6B12">
        <w:rPr>
          <w:spacing w:val="-10"/>
          <w:sz w:val="24"/>
          <w:lang w:val="el-GR"/>
        </w:rPr>
        <w:t>ε</w:t>
      </w:r>
      <w:r w:rsidRPr="00DD6B12">
        <w:rPr>
          <w:spacing w:val="-6"/>
          <w:sz w:val="24"/>
          <w:lang w:val="el-GR"/>
        </w:rPr>
        <w:t>ς</w:t>
      </w:r>
      <w:r w:rsidRPr="00DD6B12">
        <w:rPr>
          <w:sz w:val="24"/>
          <w:lang w:val="el-GR"/>
        </w:rPr>
        <w:t>,</w:t>
      </w:r>
      <w:r w:rsidRPr="00DD6B12">
        <w:rPr>
          <w:spacing w:val="3"/>
          <w:sz w:val="24"/>
          <w:lang w:val="el-GR"/>
        </w:rPr>
        <w:t xml:space="preserve"> </w:t>
      </w:r>
      <w:r w:rsidRPr="00DD6B12">
        <w:rPr>
          <w:spacing w:val="-8"/>
          <w:sz w:val="24"/>
          <w:lang w:val="el-GR"/>
        </w:rPr>
        <w:t>Δ</w:t>
      </w:r>
      <w:r w:rsidRPr="00DD6B12">
        <w:rPr>
          <w:spacing w:val="-10"/>
          <w:sz w:val="24"/>
          <w:lang w:val="el-GR"/>
        </w:rPr>
        <w:t>η</w:t>
      </w:r>
      <w:r w:rsidRPr="00DD6B12">
        <w:rPr>
          <w:spacing w:val="-6"/>
          <w:sz w:val="24"/>
          <w:lang w:val="el-GR"/>
        </w:rPr>
        <w:t>μ</w:t>
      </w:r>
      <w:r w:rsidRPr="00DD6B12">
        <w:rPr>
          <w:spacing w:val="-7"/>
          <w:sz w:val="24"/>
          <w:lang w:val="el-GR"/>
        </w:rPr>
        <w:t>ο</w:t>
      </w:r>
      <w:r w:rsidRPr="00DD6B12">
        <w:rPr>
          <w:spacing w:val="-10"/>
          <w:sz w:val="24"/>
          <w:lang w:val="el-GR"/>
        </w:rPr>
        <w:t>τ</w:t>
      </w:r>
      <w:r w:rsidRPr="00DD6B12">
        <w:rPr>
          <w:spacing w:val="-7"/>
          <w:sz w:val="24"/>
          <w:lang w:val="el-GR"/>
        </w:rPr>
        <w:t>ι</w:t>
      </w:r>
      <w:r w:rsidRPr="00DD6B12">
        <w:rPr>
          <w:spacing w:val="-8"/>
          <w:sz w:val="24"/>
          <w:lang w:val="el-GR"/>
        </w:rPr>
        <w:t>κ</w:t>
      </w:r>
      <w:r w:rsidRPr="00DD6B12">
        <w:rPr>
          <w:spacing w:val="-10"/>
          <w:sz w:val="24"/>
          <w:lang w:val="el-GR"/>
        </w:rPr>
        <w:t>έ</w:t>
      </w:r>
      <w:r w:rsidRPr="00DD6B12">
        <w:rPr>
          <w:sz w:val="24"/>
          <w:lang w:val="el-GR"/>
        </w:rPr>
        <w:t>ς</w:t>
      </w:r>
      <w:r w:rsidRPr="00DD6B12">
        <w:rPr>
          <w:spacing w:val="7"/>
          <w:sz w:val="24"/>
          <w:lang w:val="el-GR"/>
        </w:rPr>
        <w:t xml:space="preserve"> </w:t>
      </w:r>
      <w:r w:rsidRPr="00DD6B12">
        <w:rPr>
          <w:spacing w:val="-7"/>
          <w:sz w:val="24"/>
          <w:lang w:val="el-GR"/>
        </w:rPr>
        <w:t>Ε</w:t>
      </w:r>
      <w:r w:rsidRPr="00DD6B12">
        <w:rPr>
          <w:spacing w:val="-8"/>
          <w:sz w:val="24"/>
          <w:lang w:val="el-GR"/>
        </w:rPr>
        <w:t>π</w:t>
      </w:r>
      <w:r w:rsidRPr="00DD6B12">
        <w:rPr>
          <w:spacing w:val="-7"/>
          <w:sz w:val="24"/>
          <w:lang w:val="el-GR"/>
        </w:rPr>
        <w:t>ι</w:t>
      </w:r>
      <w:r w:rsidRPr="00DD6B12">
        <w:rPr>
          <w:spacing w:val="-8"/>
          <w:sz w:val="24"/>
          <w:lang w:val="el-GR"/>
        </w:rPr>
        <w:t>χ</w:t>
      </w:r>
      <w:r w:rsidRPr="00DD6B12">
        <w:rPr>
          <w:spacing w:val="-7"/>
          <w:sz w:val="24"/>
          <w:lang w:val="el-GR"/>
        </w:rPr>
        <w:t>ει</w:t>
      </w:r>
      <w:r w:rsidRPr="00DD6B12">
        <w:rPr>
          <w:spacing w:val="-6"/>
          <w:sz w:val="24"/>
          <w:lang w:val="el-GR"/>
        </w:rPr>
        <w:t>ρ</w:t>
      </w:r>
      <w:r w:rsidRPr="00DD6B12">
        <w:rPr>
          <w:spacing w:val="-10"/>
          <w:sz w:val="24"/>
          <w:lang w:val="el-GR"/>
        </w:rPr>
        <w:t>ή</w:t>
      </w:r>
      <w:r w:rsidRPr="00DD6B12">
        <w:rPr>
          <w:spacing w:val="-7"/>
          <w:sz w:val="24"/>
          <w:lang w:val="el-GR"/>
        </w:rPr>
        <w:t>σ</w:t>
      </w:r>
      <w:r w:rsidRPr="00DD6B12">
        <w:rPr>
          <w:spacing w:val="-10"/>
          <w:sz w:val="24"/>
          <w:lang w:val="el-GR"/>
        </w:rPr>
        <w:t>ε</w:t>
      </w:r>
      <w:r w:rsidRPr="00DD6B12">
        <w:rPr>
          <w:spacing w:val="-7"/>
          <w:sz w:val="24"/>
          <w:lang w:val="el-GR"/>
        </w:rPr>
        <w:t>ι</w:t>
      </w:r>
      <w:r w:rsidRPr="00DD6B12">
        <w:rPr>
          <w:sz w:val="24"/>
          <w:lang w:val="el-GR"/>
        </w:rPr>
        <w:t>ς</w:t>
      </w:r>
      <w:r w:rsidRPr="00DD6B12">
        <w:rPr>
          <w:spacing w:val="2"/>
          <w:sz w:val="24"/>
          <w:lang w:val="el-GR"/>
        </w:rPr>
        <w:t xml:space="preserve"> </w:t>
      </w:r>
      <w:proofErr w:type="spellStart"/>
      <w:r w:rsidRPr="00DD6B12">
        <w:rPr>
          <w:spacing w:val="-8"/>
          <w:sz w:val="24"/>
          <w:lang w:val="el-GR"/>
        </w:rPr>
        <w:t>κ</w:t>
      </w:r>
      <w:r w:rsidRPr="00DD6B12">
        <w:rPr>
          <w:spacing w:val="-7"/>
          <w:sz w:val="24"/>
          <w:lang w:val="el-GR"/>
        </w:rPr>
        <w:t>.</w:t>
      </w:r>
      <w:r w:rsidRPr="00DD6B12">
        <w:rPr>
          <w:spacing w:val="-8"/>
          <w:sz w:val="24"/>
          <w:lang w:val="el-GR"/>
        </w:rPr>
        <w:t>λ</w:t>
      </w:r>
      <w:r w:rsidRPr="00DD6B12">
        <w:rPr>
          <w:spacing w:val="-7"/>
          <w:sz w:val="24"/>
          <w:lang w:val="el-GR"/>
        </w:rPr>
        <w:t>.</w:t>
      </w:r>
      <w:r w:rsidRPr="00DD6B12">
        <w:rPr>
          <w:spacing w:val="-8"/>
          <w:sz w:val="24"/>
          <w:lang w:val="el-GR"/>
        </w:rPr>
        <w:t>π</w:t>
      </w:r>
      <w:proofErr w:type="spellEnd"/>
      <w:r w:rsidRPr="00DD6B12">
        <w:rPr>
          <w:spacing w:val="-10"/>
          <w:sz w:val="24"/>
          <w:lang w:val="el-GR"/>
        </w:rPr>
        <w:t>.</w:t>
      </w:r>
      <w:r w:rsidRPr="00DD6B12">
        <w:rPr>
          <w:sz w:val="24"/>
          <w:lang w:val="el-GR"/>
        </w:rPr>
        <w:t>,</w:t>
      </w:r>
      <w:r w:rsidRPr="00DD6B12">
        <w:rPr>
          <w:spacing w:val="1"/>
          <w:sz w:val="24"/>
          <w:lang w:val="el-GR"/>
        </w:rPr>
        <w:t xml:space="preserve"> </w:t>
      </w:r>
      <w:r w:rsidRPr="00DD6B12">
        <w:rPr>
          <w:spacing w:val="-9"/>
          <w:sz w:val="24"/>
          <w:lang w:val="el-GR"/>
        </w:rPr>
        <w:t>θ</w:t>
      </w:r>
      <w:r w:rsidRPr="00DD6B12">
        <w:rPr>
          <w:sz w:val="24"/>
          <w:lang w:val="el-GR"/>
        </w:rPr>
        <w:t xml:space="preserve">α </w:t>
      </w:r>
      <w:r w:rsidRPr="00DD6B12">
        <w:rPr>
          <w:spacing w:val="-8"/>
          <w:sz w:val="24"/>
          <w:lang w:val="el-GR"/>
        </w:rPr>
        <w:t>π</w:t>
      </w:r>
      <w:r w:rsidRPr="00DD6B12">
        <w:rPr>
          <w:spacing w:val="-7"/>
          <w:sz w:val="24"/>
          <w:lang w:val="el-GR"/>
        </w:rPr>
        <w:t>ρέ</w:t>
      </w:r>
      <w:r w:rsidRPr="00DD6B12">
        <w:rPr>
          <w:spacing w:val="-8"/>
          <w:sz w:val="24"/>
          <w:lang w:val="el-GR"/>
        </w:rPr>
        <w:t>π</w:t>
      </w:r>
      <w:r w:rsidRPr="00DD6B12">
        <w:rPr>
          <w:spacing w:val="-7"/>
          <w:sz w:val="24"/>
          <w:lang w:val="el-GR"/>
        </w:rPr>
        <w:t>ε</w:t>
      </w:r>
      <w:r w:rsidRPr="00DD6B12">
        <w:rPr>
          <w:sz w:val="24"/>
          <w:lang w:val="el-GR"/>
        </w:rPr>
        <w:t>ι</w:t>
      </w:r>
      <w:r w:rsidRPr="00DD6B12">
        <w:rPr>
          <w:spacing w:val="3"/>
          <w:sz w:val="24"/>
          <w:lang w:val="el-GR"/>
        </w:rPr>
        <w:t xml:space="preserve"> </w:t>
      </w:r>
      <w:r w:rsidRPr="00DD6B12">
        <w:rPr>
          <w:spacing w:val="-10"/>
          <w:sz w:val="24"/>
          <w:lang w:val="el-GR"/>
        </w:rPr>
        <w:t>ο</w:t>
      </w:r>
      <w:r w:rsidRPr="00DD6B12">
        <w:rPr>
          <w:sz w:val="24"/>
          <w:lang w:val="el-GR"/>
        </w:rPr>
        <w:t>ι</w:t>
      </w:r>
      <w:r w:rsidRPr="00DD6B12">
        <w:rPr>
          <w:spacing w:val="3"/>
          <w:sz w:val="24"/>
          <w:lang w:val="el-GR"/>
        </w:rPr>
        <w:t xml:space="preserve"> </w:t>
      </w:r>
      <w:r w:rsidRPr="00DD6B12">
        <w:rPr>
          <w:spacing w:val="-9"/>
          <w:sz w:val="24"/>
          <w:lang w:val="el-GR"/>
        </w:rPr>
        <w:t>σ</w:t>
      </w:r>
      <w:r w:rsidRPr="00DD6B12">
        <w:rPr>
          <w:spacing w:val="-6"/>
          <w:sz w:val="24"/>
          <w:lang w:val="el-GR"/>
        </w:rPr>
        <w:t>υ</w:t>
      </w:r>
      <w:r w:rsidRPr="00DD6B12">
        <w:rPr>
          <w:spacing w:val="-9"/>
          <w:sz w:val="24"/>
          <w:lang w:val="el-GR"/>
        </w:rPr>
        <w:t>μ</w:t>
      </w:r>
      <w:r w:rsidRPr="00DD6B12">
        <w:rPr>
          <w:spacing w:val="-6"/>
          <w:sz w:val="24"/>
          <w:lang w:val="el-GR"/>
        </w:rPr>
        <w:t>μ</w:t>
      </w:r>
      <w:r w:rsidRPr="00DD6B12">
        <w:rPr>
          <w:spacing w:val="-7"/>
          <w:sz w:val="24"/>
          <w:lang w:val="el-GR"/>
        </w:rPr>
        <w:t>ε</w:t>
      </w:r>
      <w:r w:rsidRPr="00DD6B12">
        <w:rPr>
          <w:spacing w:val="-10"/>
          <w:sz w:val="24"/>
          <w:lang w:val="el-GR"/>
        </w:rPr>
        <w:t>τ</w:t>
      </w:r>
      <w:r w:rsidRPr="00DD6B12">
        <w:rPr>
          <w:spacing w:val="-7"/>
          <w:sz w:val="24"/>
          <w:lang w:val="el-GR"/>
        </w:rPr>
        <w:t>έ</w:t>
      </w:r>
      <w:r w:rsidRPr="00DD6B12">
        <w:rPr>
          <w:spacing w:val="-8"/>
          <w:sz w:val="24"/>
          <w:lang w:val="el-GR"/>
        </w:rPr>
        <w:t>χ</w:t>
      </w:r>
      <w:r w:rsidRPr="00DD6B12">
        <w:rPr>
          <w:spacing w:val="-7"/>
          <w:sz w:val="24"/>
          <w:lang w:val="el-GR"/>
        </w:rPr>
        <w:t>ο</w:t>
      </w:r>
      <w:r w:rsidRPr="00DD6B12">
        <w:rPr>
          <w:spacing w:val="-8"/>
          <w:sz w:val="24"/>
          <w:lang w:val="el-GR"/>
        </w:rPr>
        <w:t>ν</w:t>
      </w:r>
      <w:r w:rsidRPr="00DD6B12">
        <w:rPr>
          <w:spacing w:val="-10"/>
          <w:sz w:val="24"/>
          <w:lang w:val="el-GR"/>
        </w:rPr>
        <w:t>τ</w:t>
      </w:r>
      <w:r w:rsidRPr="00DD6B12">
        <w:rPr>
          <w:spacing w:val="-7"/>
          <w:sz w:val="24"/>
          <w:lang w:val="el-GR"/>
        </w:rPr>
        <w:t>ε</w:t>
      </w:r>
      <w:r w:rsidRPr="00DD6B12">
        <w:rPr>
          <w:sz w:val="24"/>
          <w:lang w:val="el-GR"/>
        </w:rPr>
        <w:t>ς</w:t>
      </w:r>
      <w:r w:rsidRPr="00DD6B12">
        <w:rPr>
          <w:spacing w:val="6"/>
          <w:sz w:val="24"/>
          <w:lang w:val="el-GR"/>
        </w:rPr>
        <w:t xml:space="preserve"> </w:t>
      </w:r>
      <w:r w:rsidRPr="00DD6B12">
        <w:rPr>
          <w:spacing w:val="-10"/>
          <w:sz w:val="24"/>
          <w:lang w:val="el-GR"/>
        </w:rPr>
        <w:t>ν</w:t>
      </w:r>
      <w:r w:rsidRPr="00DD6B12">
        <w:rPr>
          <w:sz w:val="24"/>
          <w:lang w:val="el-GR"/>
        </w:rPr>
        <w:t xml:space="preserve">α </w:t>
      </w:r>
      <w:r w:rsidRPr="00DD6B12">
        <w:rPr>
          <w:spacing w:val="-8"/>
          <w:sz w:val="24"/>
          <w:lang w:val="el-GR"/>
        </w:rPr>
        <w:t>π</w:t>
      </w:r>
      <w:r w:rsidRPr="00DD6B12">
        <w:rPr>
          <w:spacing w:val="-7"/>
          <w:sz w:val="24"/>
          <w:lang w:val="el-GR"/>
        </w:rPr>
        <w:t>ροσ</w:t>
      </w:r>
      <w:r w:rsidRPr="00DD6B12">
        <w:rPr>
          <w:spacing w:val="-8"/>
          <w:sz w:val="24"/>
          <w:lang w:val="el-GR"/>
        </w:rPr>
        <w:t>κ</w:t>
      </w:r>
      <w:r w:rsidRPr="00DD6B12">
        <w:rPr>
          <w:spacing w:val="-10"/>
          <w:sz w:val="24"/>
          <w:lang w:val="el-GR"/>
        </w:rPr>
        <w:t>ο</w:t>
      </w:r>
      <w:r w:rsidRPr="00DD6B12">
        <w:rPr>
          <w:spacing w:val="-6"/>
          <w:sz w:val="24"/>
          <w:lang w:val="el-GR"/>
        </w:rPr>
        <w:t>μ</w:t>
      </w:r>
      <w:r w:rsidRPr="00DD6B12">
        <w:rPr>
          <w:spacing w:val="-7"/>
          <w:sz w:val="24"/>
          <w:lang w:val="el-GR"/>
        </w:rPr>
        <w:t>ί</w:t>
      </w:r>
      <w:r w:rsidRPr="00DD6B12">
        <w:rPr>
          <w:spacing w:val="-8"/>
          <w:sz w:val="24"/>
          <w:lang w:val="el-GR"/>
        </w:rPr>
        <w:t>ζ</w:t>
      </w:r>
      <w:r w:rsidRPr="00DD6B12">
        <w:rPr>
          <w:spacing w:val="-10"/>
          <w:sz w:val="24"/>
          <w:lang w:val="el-GR"/>
        </w:rPr>
        <w:t>ο</w:t>
      </w:r>
      <w:r w:rsidRPr="00DD6B12">
        <w:rPr>
          <w:spacing w:val="-6"/>
          <w:sz w:val="24"/>
          <w:lang w:val="el-GR"/>
        </w:rPr>
        <w:t>υ</w:t>
      </w:r>
      <w:r w:rsidRPr="00DD6B12">
        <w:rPr>
          <w:sz w:val="24"/>
          <w:lang w:val="el-GR"/>
        </w:rPr>
        <w:t>ν</w:t>
      </w:r>
      <w:r w:rsidRPr="00DD6B12">
        <w:rPr>
          <w:spacing w:val="4"/>
          <w:sz w:val="24"/>
          <w:lang w:val="el-GR"/>
        </w:rPr>
        <w:t xml:space="preserve"> </w:t>
      </w:r>
      <w:r w:rsidRPr="00DD6B12">
        <w:rPr>
          <w:spacing w:val="-8"/>
          <w:sz w:val="24"/>
          <w:lang w:val="el-GR"/>
        </w:rPr>
        <w:t>τ</w:t>
      </w:r>
      <w:r w:rsidRPr="00DD6B12">
        <w:rPr>
          <w:sz w:val="24"/>
          <w:lang w:val="el-GR"/>
        </w:rPr>
        <w:t>α</w:t>
      </w:r>
      <w:r w:rsidRPr="00DD6B12">
        <w:rPr>
          <w:spacing w:val="-1"/>
          <w:sz w:val="24"/>
          <w:lang w:val="el-GR"/>
        </w:rPr>
        <w:t xml:space="preserve"> </w:t>
      </w:r>
      <w:r w:rsidRPr="00DD6B12">
        <w:rPr>
          <w:spacing w:val="-6"/>
          <w:sz w:val="24"/>
          <w:lang w:val="el-GR"/>
        </w:rPr>
        <w:t>κ</w:t>
      </w:r>
      <w:r w:rsidRPr="00DD6B12">
        <w:rPr>
          <w:spacing w:val="-8"/>
          <w:sz w:val="24"/>
          <w:lang w:val="el-GR"/>
        </w:rPr>
        <w:t>ατ</w:t>
      </w:r>
      <w:r w:rsidRPr="00DD6B12">
        <w:rPr>
          <w:spacing w:val="-6"/>
          <w:sz w:val="24"/>
          <w:lang w:val="el-GR"/>
        </w:rPr>
        <w:t>άλ</w:t>
      </w:r>
      <w:r w:rsidRPr="00DD6B12">
        <w:rPr>
          <w:spacing w:val="-8"/>
          <w:sz w:val="24"/>
          <w:lang w:val="el-GR"/>
        </w:rPr>
        <w:t>ληλ</w:t>
      </w:r>
      <w:r w:rsidRPr="00DD6B12">
        <w:rPr>
          <w:sz w:val="24"/>
          <w:lang w:val="el-GR"/>
        </w:rPr>
        <w:t xml:space="preserve">α </w:t>
      </w:r>
      <w:r w:rsidRPr="00DD6B12">
        <w:rPr>
          <w:spacing w:val="-8"/>
          <w:sz w:val="24"/>
          <w:lang w:val="el-GR"/>
        </w:rPr>
        <w:t>ν</w:t>
      </w:r>
      <w:r w:rsidRPr="00DD6B12">
        <w:rPr>
          <w:spacing w:val="-7"/>
          <w:sz w:val="24"/>
          <w:lang w:val="el-GR"/>
        </w:rPr>
        <w:t>ο</w:t>
      </w:r>
      <w:r w:rsidRPr="00DD6B12">
        <w:rPr>
          <w:spacing w:val="-6"/>
          <w:sz w:val="24"/>
          <w:lang w:val="el-GR"/>
        </w:rPr>
        <w:t>μ</w:t>
      </w:r>
      <w:r w:rsidRPr="00DD6B12">
        <w:rPr>
          <w:spacing w:val="-7"/>
          <w:sz w:val="24"/>
          <w:lang w:val="el-GR"/>
        </w:rPr>
        <w:t>ι</w:t>
      </w:r>
      <w:r w:rsidRPr="00DD6B12">
        <w:rPr>
          <w:spacing w:val="-8"/>
          <w:sz w:val="24"/>
          <w:lang w:val="el-GR"/>
        </w:rPr>
        <w:t>κ</w:t>
      </w:r>
      <w:r w:rsidRPr="00DD6B12">
        <w:rPr>
          <w:sz w:val="24"/>
          <w:lang w:val="el-GR"/>
        </w:rPr>
        <w:t>ά</w:t>
      </w:r>
      <w:r w:rsidRPr="00DD6B12">
        <w:rPr>
          <w:spacing w:val="1"/>
          <w:sz w:val="24"/>
          <w:lang w:val="el-GR"/>
        </w:rPr>
        <w:t xml:space="preserve"> </w:t>
      </w:r>
      <w:r w:rsidRPr="00DD6B12">
        <w:rPr>
          <w:spacing w:val="-5"/>
          <w:sz w:val="24"/>
          <w:lang w:val="el-GR"/>
        </w:rPr>
        <w:t>έ</w:t>
      </w:r>
      <w:r w:rsidRPr="00DD6B12">
        <w:rPr>
          <w:spacing w:val="-8"/>
          <w:sz w:val="24"/>
          <w:lang w:val="el-GR"/>
        </w:rPr>
        <w:t>γγ</w:t>
      </w:r>
      <w:r w:rsidRPr="00DD6B12">
        <w:rPr>
          <w:spacing w:val="-7"/>
          <w:sz w:val="24"/>
          <w:lang w:val="el-GR"/>
        </w:rPr>
        <w:t>ρ</w:t>
      </w:r>
      <w:r w:rsidRPr="00DD6B12">
        <w:rPr>
          <w:spacing w:val="-11"/>
          <w:sz w:val="24"/>
          <w:lang w:val="el-GR"/>
        </w:rPr>
        <w:t>α</w:t>
      </w:r>
      <w:r w:rsidRPr="00DD6B12">
        <w:rPr>
          <w:spacing w:val="-2"/>
          <w:sz w:val="24"/>
          <w:lang w:val="el-GR"/>
        </w:rPr>
        <w:t>φ</w:t>
      </w:r>
      <w:r w:rsidRPr="00DD6B12">
        <w:rPr>
          <w:sz w:val="24"/>
          <w:lang w:val="el-GR"/>
        </w:rPr>
        <w:t>α</w:t>
      </w:r>
      <w:r w:rsidRPr="00DD6B12">
        <w:rPr>
          <w:spacing w:val="-1"/>
          <w:sz w:val="24"/>
          <w:lang w:val="el-GR"/>
        </w:rPr>
        <w:t xml:space="preserve"> </w:t>
      </w:r>
      <w:r w:rsidRPr="00DD6B12">
        <w:rPr>
          <w:spacing w:val="-9"/>
          <w:sz w:val="24"/>
          <w:lang w:val="el-GR"/>
        </w:rPr>
        <w:t>μ</w:t>
      </w:r>
      <w:r w:rsidRPr="00DD6B12">
        <w:rPr>
          <w:sz w:val="24"/>
          <w:lang w:val="el-GR"/>
        </w:rPr>
        <w:t>ε</w:t>
      </w:r>
      <w:r w:rsidRPr="00DD6B12">
        <w:rPr>
          <w:spacing w:val="2"/>
          <w:sz w:val="24"/>
          <w:lang w:val="el-GR"/>
        </w:rPr>
        <w:t xml:space="preserve"> </w:t>
      </w:r>
      <w:r w:rsidRPr="00DD6B12">
        <w:rPr>
          <w:spacing w:val="-3"/>
          <w:sz w:val="24"/>
          <w:lang w:val="el-GR"/>
        </w:rPr>
        <w:t>τ</w:t>
      </w:r>
      <w:r w:rsidRPr="00DD6B12">
        <w:rPr>
          <w:sz w:val="24"/>
          <w:lang w:val="el-GR"/>
        </w:rPr>
        <w:t>α</w:t>
      </w:r>
      <w:r w:rsidRPr="00DD6B12">
        <w:rPr>
          <w:spacing w:val="-1"/>
          <w:sz w:val="24"/>
          <w:lang w:val="el-GR"/>
        </w:rPr>
        <w:t xml:space="preserve"> </w:t>
      </w:r>
      <w:r w:rsidRPr="00DD6B12">
        <w:rPr>
          <w:spacing w:val="-7"/>
          <w:sz w:val="24"/>
          <w:lang w:val="el-GR"/>
        </w:rPr>
        <w:t>ο</w:t>
      </w:r>
      <w:r w:rsidRPr="00DD6B12">
        <w:rPr>
          <w:spacing w:val="-8"/>
          <w:sz w:val="24"/>
          <w:lang w:val="el-GR"/>
        </w:rPr>
        <w:t>π</w:t>
      </w:r>
      <w:r w:rsidRPr="00DD6B12">
        <w:rPr>
          <w:spacing w:val="-7"/>
          <w:sz w:val="24"/>
          <w:lang w:val="el-GR"/>
        </w:rPr>
        <w:t>οί</w:t>
      </w:r>
      <w:r w:rsidRPr="00DD6B12">
        <w:rPr>
          <w:sz w:val="24"/>
          <w:lang w:val="el-GR"/>
        </w:rPr>
        <w:t xml:space="preserve">α </w:t>
      </w:r>
      <w:r w:rsidRPr="00DD6B12">
        <w:rPr>
          <w:spacing w:val="9"/>
          <w:sz w:val="24"/>
          <w:lang w:val="el-GR"/>
        </w:rPr>
        <w:t xml:space="preserve"> </w:t>
      </w:r>
      <w:r w:rsidRPr="00DD6B12">
        <w:rPr>
          <w:spacing w:val="-8"/>
          <w:sz w:val="24"/>
          <w:lang w:val="el-GR"/>
        </w:rPr>
        <w:t>απ</w:t>
      </w:r>
      <w:r w:rsidRPr="00DD6B12">
        <w:rPr>
          <w:spacing w:val="-7"/>
          <w:sz w:val="24"/>
          <w:lang w:val="el-GR"/>
        </w:rPr>
        <w:t>ο</w:t>
      </w:r>
      <w:r w:rsidRPr="00DD6B12">
        <w:rPr>
          <w:spacing w:val="-5"/>
          <w:sz w:val="24"/>
          <w:lang w:val="el-GR"/>
        </w:rPr>
        <w:t>δ</w:t>
      </w:r>
      <w:r w:rsidRPr="00DD6B12">
        <w:rPr>
          <w:spacing w:val="-7"/>
          <w:sz w:val="24"/>
          <w:lang w:val="el-GR"/>
        </w:rPr>
        <w:t>ει</w:t>
      </w:r>
      <w:r w:rsidRPr="00DD6B12">
        <w:rPr>
          <w:spacing w:val="-8"/>
          <w:sz w:val="24"/>
          <w:lang w:val="el-GR"/>
        </w:rPr>
        <w:t>κ</w:t>
      </w:r>
      <w:r w:rsidRPr="00DD6B12">
        <w:rPr>
          <w:spacing w:val="-10"/>
          <w:sz w:val="24"/>
          <w:lang w:val="el-GR"/>
        </w:rPr>
        <w:t>ν</w:t>
      </w:r>
      <w:r w:rsidRPr="00DD6B12">
        <w:rPr>
          <w:spacing w:val="-6"/>
          <w:sz w:val="24"/>
          <w:lang w:val="el-GR"/>
        </w:rPr>
        <w:t>ύ</w:t>
      </w:r>
      <w:r w:rsidRPr="00DD6B12">
        <w:rPr>
          <w:spacing w:val="-5"/>
          <w:sz w:val="24"/>
          <w:lang w:val="el-GR"/>
        </w:rPr>
        <w:t>ε</w:t>
      </w:r>
      <w:r w:rsidRPr="00DD6B12">
        <w:rPr>
          <w:spacing w:val="-8"/>
          <w:sz w:val="24"/>
          <w:lang w:val="el-GR"/>
        </w:rPr>
        <w:t>τ</w:t>
      </w:r>
      <w:r w:rsidRPr="00DD6B12">
        <w:rPr>
          <w:spacing w:val="-11"/>
          <w:sz w:val="24"/>
          <w:lang w:val="el-GR"/>
        </w:rPr>
        <w:t>α</w:t>
      </w:r>
      <w:r w:rsidRPr="00DD6B12">
        <w:rPr>
          <w:sz w:val="24"/>
          <w:lang w:val="el-GR"/>
        </w:rPr>
        <w:t xml:space="preserve">ι </w:t>
      </w:r>
      <w:r w:rsidRPr="00DD6B12">
        <w:rPr>
          <w:spacing w:val="-7"/>
          <w:sz w:val="24"/>
          <w:lang w:val="el-GR"/>
        </w:rPr>
        <w:t>ό</w:t>
      </w:r>
      <w:r w:rsidRPr="00DD6B12">
        <w:rPr>
          <w:spacing w:val="-8"/>
          <w:sz w:val="24"/>
          <w:lang w:val="el-GR"/>
        </w:rPr>
        <w:t>τ</w:t>
      </w:r>
      <w:r w:rsidRPr="00DD6B12">
        <w:rPr>
          <w:sz w:val="24"/>
          <w:lang w:val="el-GR"/>
        </w:rPr>
        <w:t>ι</w:t>
      </w:r>
      <w:r w:rsidRPr="00DD6B12">
        <w:rPr>
          <w:spacing w:val="36"/>
          <w:sz w:val="24"/>
          <w:lang w:val="el-GR"/>
        </w:rPr>
        <w:t xml:space="preserve"> </w:t>
      </w:r>
      <w:r w:rsidRPr="00DD6B12">
        <w:rPr>
          <w:spacing w:val="-9"/>
          <w:sz w:val="24"/>
          <w:lang w:val="el-GR"/>
        </w:rPr>
        <w:t>σ</w:t>
      </w:r>
      <w:r w:rsidRPr="00DD6B12">
        <w:rPr>
          <w:spacing w:val="-6"/>
          <w:sz w:val="24"/>
          <w:lang w:val="el-GR"/>
        </w:rPr>
        <w:t>υ</w:t>
      </w:r>
      <w:r w:rsidRPr="00DD6B12">
        <w:rPr>
          <w:spacing w:val="-8"/>
          <w:sz w:val="24"/>
          <w:lang w:val="el-GR"/>
        </w:rPr>
        <w:t>ν</w:t>
      </w:r>
      <w:r w:rsidRPr="00DD6B12">
        <w:rPr>
          <w:spacing w:val="-10"/>
          <w:sz w:val="24"/>
          <w:lang w:val="el-GR"/>
        </w:rPr>
        <w:t>ε</w:t>
      </w:r>
      <w:r w:rsidRPr="00DD6B12">
        <w:rPr>
          <w:spacing w:val="-7"/>
          <w:sz w:val="24"/>
          <w:lang w:val="el-GR"/>
        </w:rPr>
        <w:t>ρ</w:t>
      </w:r>
      <w:r w:rsidRPr="00DD6B12">
        <w:rPr>
          <w:spacing w:val="-8"/>
          <w:sz w:val="24"/>
          <w:lang w:val="el-GR"/>
        </w:rPr>
        <w:t>γάζ</w:t>
      </w:r>
      <w:r w:rsidRPr="00DD6B12">
        <w:rPr>
          <w:spacing w:val="-7"/>
          <w:sz w:val="24"/>
          <w:lang w:val="el-GR"/>
        </w:rPr>
        <w:t>ο</w:t>
      </w:r>
      <w:r w:rsidRPr="00DD6B12">
        <w:rPr>
          <w:spacing w:val="-8"/>
          <w:sz w:val="24"/>
          <w:lang w:val="el-GR"/>
        </w:rPr>
        <w:t>ντ</w:t>
      </w:r>
      <w:r w:rsidRPr="00DD6B12">
        <w:rPr>
          <w:spacing w:val="-11"/>
          <w:sz w:val="24"/>
          <w:lang w:val="el-GR"/>
        </w:rPr>
        <w:t>α</w:t>
      </w:r>
      <w:r w:rsidRPr="00DD6B12">
        <w:rPr>
          <w:sz w:val="24"/>
          <w:lang w:val="el-GR"/>
        </w:rPr>
        <w:t>ι</w:t>
      </w:r>
      <w:r w:rsidRPr="00DD6B12">
        <w:rPr>
          <w:spacing w:val="36"/>
          <w:sz w:val="24"/>
          <w:lang w:val="el-GR"/>
        </w:rPr>
        <w:t xml:space="preserve"> </w:t>
      </w:r>
      <w:r w:rsidRPr="00DD6B12">
        <w:rPr>
          <w:spacing w:val="-6"/>
          <w:sz w:val="24"/>
          <w:lang w:val="el-GR"/>
        </w:rPr>
        <w:t>μ</w:t>
      </w:r>
      <w:r w:rsidRPr="00DD6B12">
        <w:rPr>
          <w:sz w:val="24"/>
          <w:lang w:val="el-GR"/>
        </w:rPr>
        <w:t>ε</w:t>
      </w:r>
      <w:r w:rsidRPr="00DD6B12">
        <w:rPr>
          <w:spacing w:val="41"/>
          <w:sz w:val="24"/>
          <w:lang w:val="el-GR"/>
        </w:rPr>
        <w:t xml:space="preserve"> </w:t>
      </w:r>
      <w:r w:rsidRPr="00DD6B12">
        <w:rPr>
          <w:spacing w:val="-8"/>
          <w:sz w:val="24"/>
          <w:lang w:val="el-GR"/>
        </w:rPr>
        <w:t>α</w:t>
      </w:r>
      <w:r w:rsidRPr="00DD6B12">
        <w:rPr>
          <w:spacing w:val="-5"/>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ισ</w:t>
      </w:r>
      <w:r w:rsidRPr="00DD6B12">
        <w:rPr>
          <w:spacing w:val="-10"/>
          <w:sz w:val="24"/>
          <w:lang w:val="el-GR"/>
        </w:rPr>
        <w:t>τ</w:t>
      </w:r>
      <w:r w:rsidRPr="00DD6B12">
        <w:rPr>
          <w:spacing w:val="-7"/>
          <w:sz w:val="24"/>
          <w:lang w:val="el-GR"/>
        </w:rPr>
        <w:t>ι</w:t>
      </w:r>
      <w:r w:rsidRPr="00DD6B12">
        <w:rPr>
          <w:spacing w:val="-8"/>
          <w:sz w:val="24"/>
          <w:lang w:val="el-GR"/>
        </w:rPr>
        <w:t>κ</w:t>
      </w:r>
      <w:r w:rsidRPr="00DD6B12">
        <w:rPr>
          <w:spacing w:val="-10"/>
          <w:sz w:val="24"/>
          <w:lang w:val="el-GR"/>
        </w:rPr>
        <w:t>έ</w:t>
      </w:r>
      <w:r w:rsidRPr="00DD6B12">
        <w:rPr>
          <w:sz w:val="24"/>
          <w:lang w:val="el-GR"/>
        </w:rPr>
        <w:t>ς</w:t>
      </w:r>
      <w:r w:rsidRPr="00DD6B12">
        <w:rPr>
          <w:spacing w:val="-11"/>
          <w:sz w:val="24"/>
          <w:lang w:val="el-GR"/>
        </w:rPr>
        <w:t xml:space="preserve"> </w:t>
      </w:r>
      <w:r w:rsidRPr="00DD6B12">
        <w:rPr>
          <w:spacing w:val="-7"/>
          <w:sz w:val="24"/>
          <w:lang w:val="el-GR"/>
        </w:rPr>
        <w:t>ε</w:t>
      </w:r>
      <w:r w:rsidRPr="00DD6B12">
        <w:rPr>
          <w:spacing w:val="-13"/>
          <w:sz w:val="24"/>
          <w:lang w:val="el-GR"/>
        </w:rPr>
        <w:t>π</w:t>
      </w:r>
      <w:r w:rsidRPr="00DD6B12">
        <w:rPr>
          <w:spacing w:val="-7"/>
          <w:sz w:val="24"/>
          <w:lang w:val="el-GR"/>
        </w:rPr>
        <w:t>ι</w:t>
      </w:r>
      <w:r w:rsidRPr="00DD6B12">
        <w:rPr>
          <w:spacing w:val="-8"/>
          <w:sz w:val="24"/>
          <w:lang w:val="el-GR"/>
        </w:rPr>
        <w:t>χ</w:t>
      </w:r>
      <w:r w:rsidRPr="00DD6B12">
        <w:rPr>
          <w:spacing w:val="-7"/>
          <w:sz w:val="24"/>
          <w:lang w:val="el-GR"/>
        </w:rPr>
        <w:t>ε</w:t>
      </w:r>
      <w:r w:rsidRPr="00DD6B12">
        <w:rPr>
          <w:spacing w:val="-9"/>
          <w:sz w:val="24"/>
          <w:lang w:val="el-GR"/>
        </w:rPr>
        <w:t>ι</w:t>
      </w:r>
      <w:r w:rsidRPr="00DD6B12">
        <w:rPr>
          <w:spacing w:val="-7"/>
          <w:sz w:val="24"/>
          <w:lang w:val="el-GR"/>
        </w:rPr>
        <w:t>ρ</w:t>
      </w:r>
      <w:r w:rsidRPr="00DD6B12">
        <w:rPr>
          <w:spacing w:val="-8"/>
          <w:sz w:val="24"/>
          <w:lang w:val="el-GR"/>
        </w:rPr>
        <w:t>ή</w:t>
      </w:r>
      <w:r w:rsidRPr="00DD6B12">
        <w:rPr>
          <w:spacing w:val="-9"/>
          <w:sz w:val="24"/>
          <w:lang w:val="el-GR"/>
        </w:rPr>
        <w:t>σ</w:t>
      </w:r>
      <w:r w:rsidRPr="00DD6B12">
        <w:rPr>
          <w:spacing w:val="-5"/>
          <w:sz w:val="24"/>
          <w:lang w:val="el-GR"/>
        </w:rPr>
        <w:t>ε</w:t>
      </w:r>
      <w:r w:rsidRPr="00DD6B12">
        <w:rPr>
          <w:spacing w:val="-9"/>
          <w:sz w:val="24"/>
          <w:lang w:val="el-GR"/>
        </w:rPr>
        <w:t>ι</w:t>
      </w:r>
      <w:r w:rsidRPr="00DD6B12">
        <w:rPr>
          <w:sz w:val="24"/>
          <w:lang w:val="el-GR"/>
        </w:rPr>
        <w:t>ς</w:t>
      </w:r>
      <w:r w:rsidRPr="00DD6B12">
        <w:rPr>
          <w:spacing w:val="-9"/>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α</w:t>
      </w:r>
      <w:r w:rsidRPr="00DD6B12">
        <w:rPr>
          <w:spacing w:val="-7"/>
          <w:sz w:val="24"/>
          <w:lang w:val="el-GR"/>
        </w:rPr>
        <w:t>θ</w:t>
      </w:r>
      <w:r w:rsidRPr="00DD6B12">
        <w:rPr>
          <w:spacing w:val="-10"/>
          <w:sz w:val="24"/>
          <w:lang w:val="el-GR"/>
        </w:rPr>
        <w:t>έ</w:t>
      </w:r>
      <w:r w:rsidRPr="00DD6B12">
        <w:rPr>
          <w:spacing w:val="-8"/>
          <w:sz w:val="24"/>
          <w:lang w:val="el-GR"/>
        </w:rPr>
        <w:t>τ</w:t>
      </w:r>
      <w:r w:rsidRPr="00DD6B12">
        <w:rPr>
          <w:spacing w:val="-10"/>
          <w:sz w:val="24"/>
          <w:lang w:val="el-GR"/>
        </w:rPr>
        <w:t>ο</w:t>
      </w:r>
      <w:r w:rsidRPr="00DD6B12">
        <w:rPr>
          <w:spacing w:val="-6"/>
          <w:sz w:val="24"/>
          <w:lang w:val="el-GR"/>
        </w:rPr>
        <w:t>υ</w:t>
      </w:r>
      <w:r w:rsidRPr="00DD6B12">
        <w:rPr>
          <w:sz w:val="24"/>
          <w:lang w:val="el-GR"/>
        </w:rPr>
        <w:t>ν</w:t>
      </w:r>
      <w:r w:rsidRPr="00DD6B12">
        <w:rPr>
          <w:spacing w:val="-15"/>
          <w:sz w:val="24"/>
          <w:lang w:val="el-GR"/>
        </w:rPr>
        <w:t xml:space="preserve"> </w:t>
      </w:r>
      <w:r w:rsidRPr="00DD6B12">
        <w:rPr>
          <w:spacing w:val="-10"/>
          <w:sz w:val="24"/>
          <w:lang w:val="el-GR"/>
        </w:rPr>
        <w:t>Π</w:t>
      </w:r>
      <w:r w:rsidRPr="00DD6B12">
        <w:rPr>
          <w:spacing w:val="-7"/>
          <w:sz w:val="24"/>
          <w:lang w:val="el-GR"/>
        </w:rPr>
        <w:t>ισ</w:t>
      </w:r>
      <w:r w:rsidRPr="00DD6B12">
        <w:rPr>
          <w:spacing w:val="-10"/>
          <w:sz w:val="24"/>
          <w:lang w:val="el-GR"/>
        </w:rPr>
        <w:t>τ</w:t>
      </w:r>
      <w:r w:rsidRPr="00DD6B12">
        <w:rPr>
          <w:spacing w:val="-7"/>
          <w:sz w:val="24"/>
          <w:lang w:val="el-GR"/>
        </w:rPr>
        <w:t>ο</w:t>
      </w:r>
      <w:r w:rsidRPr="00DD6B12">
        <w:rPr>
          <w:spacing w:val="-8"/>
          <w:sz w:val="24"/>
          <w:lang w:val="el-GR"/>
        </w:rPr>
        <w:t>π</w:t>
      </w:r>
      <w:r w:rsidRPr="00DD6B12">
        <w:rPr>
          <w:spacing w:val="-7"/>
          <w:sz w:val="24"/>
          <w:lang w:val="el-GR"/>
        </w:rPr>
        <w:t>οι</w:t>
      </w:r>
      <w:r w:rsidRPr="00DD6B12">
        <w:rPr>
          <w:spacing w:val="-8"/>
          <w:sz w:val="24"/>
          <w:lang w:val="el-GR"/>
        </w:rPr>
        <w:t>η</w:t>
      </w:r>
      <w:r w:rsidRPr="00DD6B12">
        <w:rPr>
          <w:spacing w:val="-10"/>
          <w:sz w:val="24"/>
          <w:lang w:val="el-GR"/>
        </w:rPr>
        <w:t>τ</w:t>
      </w:r>
      <w:r w:rsidRPr="00DD6B12">
        <w:rPr>
          <w:spacing w:val="-7"/>
          <w:sz w:val="24"/>
          <w:lang w:val="el-GR"/>
        </w:rPr>
        <w:t>ι</w:t>
      </w:r>
      <w:r w:rsidRPr="00DD6B12">
        <w:rPr>
          <w:spacing w:val="-8"/>
          <w:sz w:val="24"/>
          <w:lang w:val="el-GR"/>
        </w:rPr>
        <w:t>κ</w:t>
      </w:r>
      <w:r w:rsidRPr="00DD6B12">
        <w:rPr>
          <w:sz w:val="24"/>
          <w:lang w:val="el-GR"/>
        </w:rPr>
        <w:t>ό</w:t>
      </w:r>
      <w:r w:rsidRPr="00DD6B12">
        <w:rPr>
          <w:spacing w:val="-14"/>
          <w:sz w:val="24"/>
          <w:lang w:val="el-GR"/>
        </w:rPr>
        <w:t xml:space="preserve"> </w:t>
      </w:r>
      <w:r w:rsidRPr="00DD6B12">
        <w:rPr>
          <w:spacing w:val="-7"/>
          <w:sz w:val="24"/>
          <w:lang w:val="el-GR"/>
        </w:rPr>
        <w:t>Φε</w:t>
      </w:r>
      <w:r w:rsidRPr="00DD6B12">
        <w:rPr>
          <w:spacing w:val="-9"/>
          <w:sz w:val="24"/>
          <w:lang w:val="el-GR"/>
        </w:rPr>
        <w:t>ρ</w:t>
      </w:r>
      <w:r w:rsidRPr="00DD6B12">
        <w:rPr>
          <w:spacing w:val="-7"/>
          <w:sz w:val="24"/>
          <w:lang w:val="el-GR"/>
        </w:rPr>
        <w:t>εγ</w:t>
      </w:r>
      <w:r w:rsidRPr="00DD6B12">
        <w:rPr>
          <w:spacing w:val="-10"/>
          <w:sz w:val="24"/>
          <w:lang w:val="el-GR"/>
        </w:rPr>
        <w:t>γ</w:t>
      </w:r>
      <w:r w:rsidRPr="00DD6B12">
        <w:rPr>
          <w:spacing w:val="-6"/>
          <w:sz w:val="24"/>
          <w:lang w:val="el-GR"/>
        </w:rPr>
        <w:t>υ</w:t>
      </w:r>
      <w:r w:rsidRPr="00DD6B12">
        <w:rPr>
          <w:spacing w:val="-7"/>
          <w:sz w:val="24"/>
          <w:lang w:val="el-GR"/>
        </w:rPr>
        <w:t>ό</w:t>
      </w:r>
      <w:r w:rsidRPr="00DD6B12">
        <w:rPr>
          <w:spacing w:val="-8"/>
          <w:sz w:val="24"/>
          <w:lang w:val="el-GR"/>
        </w:rPr>
        <w:t>τη</w:t>
      </w:r>
      <w:r w:rsidRPr="00DD6B12">
        <w:rPr>
          <w:spacing w:val="-5"/>
          <w:sz w:val="24"/>
          <w:lang w:val="el-GR"/>
        </w:rPr>
        <w:t>τ</w:t>
      </w:r>
      <w:r w:rsidRPr="00DD6B12">
        <w:rPr>
          <w:spacing w:val="-11"/>
          <w:sz w:val="24"/>
          <w:lang w:val="el-GR"/>
        </w:rPr>
        <w:t>α</w:t>
      </w:r>
      <w:r w:rsidRPr="00DD6B12">
        <w:rPr>
          <w:spacing w:val="-6"/>
          <w:sz w:val="24"/>
          <w:lang w:val="el-GR"/>
        </w:rPr>
        <w:t>ς</w:t>
      </w:r>
      <w:r w:rsidRPr="00DD6B12">
        <w:rPr>
          <w:sz w:val="24"/>
          <w:lang w:val="el-GR"/>
        </w:rPr>
        <w:t>.</w:t>
      </w:r>
    </w:p>
    <w:p w:rsidR="00FE1FF8" w:rsidRDefault="00FE1FF8" w:rsidP="00FE1FF8">
      <w:pPr>
        <w:spacing w:line="276" w:lineRule="auto"/>
        <w:ind w:right="128" w:firstLine="620"/>
        <w:rPr>
          <w:sz w:val="24"/>
          <w:lang w:val="el-GR"/>
        </w:rPr>
      </w:pPr>
      <w:r w:rsidRPr="00DD6B12">
        <w:rPr>
          <w:spacing w:val="-7"/>
          <w:sz w:val="24"/>
          <w:lang w:val="el-GR"/>
        </w:rPr>
        <w:t>Ε</w:t>
      </w:r>
      <w:r w:rsidRPr="00DD6B12">
        <w:rPr>
          <w:spacing w:val="-8"/>
          <w:sz w:val="24"/>
          <w:lang w:val="el-GR"/>
        </w:rPr>
        <w:t>π</w:t>
      </w:r>
      <w:r w:rsidRPr="00DD6B12">
        <w:rPr>
          <w:spacing w:val="-7"/>
          <w:sz w:val="24"/>
          <w:lang w:val="el-GR"/>
        </w:rPr>
        <w:t>ι</w:t>
      </w:r>
      <w:r w:rsidRPr="00DD6B12">
        <w:rPr>
          <w:spacing w:val="-8"/>
          <w:sz w:val="24"/>
          <w:lang w:val="el-GR"/>
        </w:rPr>
        <w:t>πλ</w:t>
      </w:r>
      <w:r w:rsidRPr="00DD6B12">
        <w:rPr>
          <w:spacing w:val="-7"/>
          <w:sz w:val="24"/>
          <w:lang w:val="el-GR"/>
        </w:rPr>
        <w:t>έο</w:t>
      </w:r>
      <w:r w:rsidRPr="00DD6B12">
        <w:rPr>
          <w:spacing w:val="-8"/>
          <w:sz w:val="24"/>
          <w:lang w:val="el-GR"/>
        </w:rPr>
        <w:t>ν</w:t>
      </w:r>
      <w:r w:rsidRPr="00DD6B12">
        <w:rPr>
          <w:sz w:val="24"/>
          <w:lang w:val="el-GR"/>
        </w:rPr>
        <w:t>,</w:t>
      </w:r>
      <w:r w:rsidRPr="00DD6B12">
        <w:rPr>
          <w:spacing w:val="4"/>
          <w:sz w:val="24"/>
          <w:lang w:val="el-GR"/>
        </w:rPr>
        <w:t xml:space="preserve"> </w:t>
      </w:r>
      <w:r w:rsidRPr="00DD6B12">
        <w:rPr>
          <w:spacing w:val="-10"/>
          <w:sz w:val="24"/>
          <w:lang w:val="el-GR"/>
        </w:rPr>
        <w:t>ο</w:t>
      </w:r>
      <w:r w:rsidRPr="00DD6B12">
        <w:rPr>
          <w:sz w:val="24"/>
          <w:lang w:val="el-GR"/>
        </w:rPr>
        <w:t>ι</w:t>
      </w:r>
      <w:r w:rsidRPr="00DD6B12">
        <w:rPr>
          <w:spacing w:val="4"/>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ισ</w:t>
      </w:r>
      <w:r w:rsidRPr="00DD6B12">
        <w:rPr>
          <w:spacing w:val="-10"/>
          <w:sz w:val="24"/>
          <w:lang w:val="el-GR"/>
        </w:rPr>
        <w:t>τ</w:t>
      </w:r>
      <w:r w:rsidRPr="00DD6B12">
        <w:rPr>
          <w:spacing w:val="-7"/>
          <w:sz w:val="24"/>
          <w:lang w:val="el-GR"/>
        </w:rPr>
        <w:t>ι</w:t>
      </w:r>
      <w:r w:rsidRPr="00DD6B12">
        <w:rPr>
          <w:spacing w:val="-8"/>
          <w:sz w:val="24"/>
          <w:lang w:val="el-GR"/>
        </w:rPr>
        <w:t>κ</w:t>
      </w:r>
      <w:r w:rsidRPr="00DD6B12">
        <w:rPr>
          <w:spacing w:val="-5"/>
          <w:sz w:val="24"/>
          <w:lang w:val="el-GR"/>
        </w:rPr>
        <w:t>έ</w:t>
      </w:r>
      <w:r w:rsidRPr="00DD6B12">
        <w:rPr>
          <w:sz w:val="24"/>
          <w:lang w:val="el-GR"/>
        </w:rPr>
        <w:t>ς</w:t>
      </w:r>
      <w:r w:rsidRPr="00DD6B12">
        <w:rPr>
          <w:spacing w:val="5"/>
          <w:sz w:val="24"/>
          <w:lang w:val="el-GR"/>
        </w:rPr>
        <w:t xml:space="preserve"> </w:t>
      </w:r>
      <w:r w:rsidRPr="00DD6B12">
        <w:rPr>
          <w:spacing w:val="-7"/>
          <w:sz w:val="24"/>
          <w:lang w:val="el-GR"/>
        </w:rPr>
        <w:t>ε</w:t>
      </w:r>
      <w:r w:rsidRPr="00DD6B12">
        <w:rPr>
          <w:spacing w:val="-8"/>
          <w:sz w:val="24"/>
          <w:lang w:val="el-GR"/>
        </w:rPr>
        <w:t>π</w:t>
      </w:r>
      <w:r w:rsidRPr="00DD6B12">
        <w:rPr>
          <w:spacing w:val="-7"/>
          <w:sz w:val="24"/>
          <w:lang w:val="el-GR"/>
        </w:rPr>
        <w:t>ι</w:t>
      </w:r>
      <w:r w:rsidRPr="00DD6B12">
        <w:rPr>
          <w:spacing w:val="-8"/>
          <w:sz w:val="24"/>
          <w:lang w:val="el-GR"/>
        </w:rPr>
        <w:t>χ</w:t>
      </w:r>
      <w:r w:rsidRPr="00DD6B12">
        <w:rPr>
          <w:spacing w:val="-7"/>
          <w:sz w:val="24"/>
          <w:lang w:val="el-GR"/>
        </w:rPr>
        <w:t>ε</w:t>
      </w:r>
      <w:r w:rsidRPr="00DD6B12">
        <w:rPr>
          <w:spacing w:val="-9"/>
          <w:sz w:val="24"/>
          <w:lang w:val="el-GR"/>
        </w:rPr>
        <w:t>ι</w:t>
      </w:r>
      <w:r w:rsidRPr="00DD6B12">
        <w:rPr>
          <w:spacing w:val="-7"/>
          <w:sz w:val="24"/>
          <w:lang w:val="el-GR"/>
        </w:rPr>
        <w:t>ρ</w:t>
      </w:r>
      <w:r w:rsidRPr="00DD6B12">
        <w:rPr>
          <w:spacing w:val="-8"/>
          <w:sz w:val="24"/>
          <w:lang w:val="el-GR"/>
        </w:rPr>
        <w:t>ή</w:t>
      </w:r>
      <w:r w:rsidRPr="00DD6B12">
        <w:rPr>
          <w:spacing w:val="-7"/>
          <w:sz w:val="24"/>
          <w:lang w:val="el-GR"/>
        </w:rPr>
        <w:t>σ</w:t>
      </w:r>
      <w:r w:rsidRPr="00DD6B12">
        <w:rPr>
          <w:spacing w:val="-10"/>
          <w:sz w:val="24"/>
          <w:lang w:val="el-GR"/>
        </w:rPr>
        <w:t>ε</w:t>
      </w:r>
      <w:r w:rsidRPr="00DD6B12">
        <w:rPr>
          <w:spacing w:val="-7"/>
          <w:sz w:val="24"/>
          <w:lang w:val="el-GR"/>
        </w:rPr>
        <w:t>ι</w:t>
      </w:r>
      <w:r w:rsidRPr="00DD6B12">
        <w:rPr>
          <w:sz w:val="24"/>
          <w:lang w:val="el-GR"/>
        </w:rPr>
        <w:t>ς</w:t>
      </w:r>
      <w:r w:rsidRPr="00DD6B12">
        <w:rPr>
          <w:spacing w:val="7"/>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5"/>
          <w:sz w:val="24"/>
          <w:lang w:val="el-GR"/>
        </w:rPr>
        <w:t xml:space="preserve"> </w:t>
      </w:r>
      <w:r w:rsidRPr="00DD6B12">
        <w:rPr>
          <w:spacing w:val="-7"/>
          <w:sz w:val="24"/>
          <w:lang w:val="el-GR"/>
        </w:rPr>
        <w:t>θ</w:t>
      </w:r>
      <w:r w:rsidRPr="00DD6B12">
        <w:rPr>
          <w:sz w:val="24"/>
          <w:lang w:val="el-GR"/>
        </w:rPr>
        <w:t xml:space="preserve">α </w:t>
      </w:r>
      <w:r w:rsidRPr="00DD6B12">
        <w:rPr>
          <w:spacing w:val="-9"/>
          <w:sz w:val="24"/>
          <w:lang w:val="el-GR"/>
        </w:rPr>
        <w:t>σ</w:t>
      </w:r>
      <w:r w:rsidRPr="00DD6B12">
        <w:rPr>
          <w:spacing w:val="-6"/>
          <w:sz w:val="24"/>
          <w:lang w:val="el-GR"/>
        </w:rPr>
        <w:t>υ</w:t>
      </w:r>
      <w:r w:rsidRPr="00DD6B12">
        <w:rPr>
          <w:spacing w:val="-9"/>
          <w:sz w:val="24"/>
          <w:lang w:val="el-GR"/>
        </w:rPr>
        <w:t>μ</w:t>
      </w:r>
      <w:r w:rsidRPr="00DD6B12">
        <w:rPr>
          <w:spacing w:val="-6"/>
          <w:sz w:val="24"/>
          <w:lang w:val="el-GR"/>
        </w:rPr>
        <w:t>μ</w:t>
      </w:r>
      <w:r w:rsidRPr="00DD6B12">
        <w:rPr>
          <w:spacing w:val="-7"/>
          <w:sz w:val="24"/>
          <w:lang w:val="el-GR"/>
        </w:rPr>
        <w:t>ετ</w:t>
      </w:r>
      <w:r w:rsidRPr="00DD6B12">
        <w:rPr>
          <w:spacing w:val="-11"/>
          <w:sz w:val="24"/>
          <w:lang w:val="el-GR"/>
        </w:rPr>
        <w:t>ά</w:t>
      </w:r>
      <w:r w:rsidRPr="00DD6B12">
        <w:rPr>
          <w:spacing w:val="-7"/>
          <w:sz w:val="24"/>
          <w:lang w:val="el-GR"/>
        </w:rPr>
        <w:t>σ</w:t>
      </w:r>
      <w:r w:rsidRPr="00DD6B12">
        <w:rPr>
          <w:spacing w:val="-8"/>
          <w:sz w:val="24"/>
          <w:lang w:val="el-GR"/>
        </w:rPr>
        <w:t>χ</w:t>
      </w:r>
      <w:r w:rsidRPr="00DD6B12">
        <w:rPr>
          <w:spacing w:val="-10"/>
          <w:sz w:val="24"/>
          <w:lang w:val="el-GR"/>
        </w:rPr>
        <w:t>ο</w:t>
      </w:r>
      <w:r w:rsidRPr="00DD6B12">
        <w:rPr>
          <w:spacing w:val="-6"/>
          <w:sz w:val="24"/>
          <w:lang w:val="el-GR"/>
        </w:rPr>
        <w:t>υ</w:t>
      </w:r>
      <w:r w:rsidRPr="00DD6B12">
        <w:rPr>
          <w:sz w:val="24"/>
          <w:lang w:val="el-GR"/>
        </w:rPr>
        <w:t>ν</w:t>
      </w:r>
      <w:r w:rsidRPr="00DD6B12">
        <w:rPr>
          <w:spacing w:val="3"/>
          <w:sz w:val="24"/>
          <w:lang w:val="el-GR"/>
        </w:rPr>
        <w:t xml:space="preserve"> </w:t>
      </w:r>
      <w:r w:rsidRPr="00DD6B12">
        <w:rPr>
          <w:spacing w:val="-7"/>
          <w:sz w:val="24"/>
          <w:lang w:val="el-GR"/>
        </w:rPr>
        <w:t>σ</w:t>
      </w:r>
      <w:r w:rsidRPr="00DD6B12">
        <w:rPr>
          <w:spacing w:val="-8"/>
          <w:sz w:val="24"/>
          <w:lang w:val="el-GR"/>
        </w:rPr>
        <w:t>τ</w:t>
      </w:r>
      <w:r w:rsidRPr="00DD6B12">
        <w:rPr>
          <w:spacing w:val="-10"/>
          <w:sz w:val="24"/>
          <w:lang w:val="el-GR"/>
        </w:rPr>
        <w:t>ο</w:t>
      </w:r>
      <w:r w:rsidRPr="00DD6B12">
        <w:rPr>
          <w:sz w:val="24"/>
          <w:lang w:val="el-GR"/>
        </w:rPr>
        <w:t>ν</w:t>
      </w:r>
      <w:r w:rsidRPr="00DD6B12">
        <w:rPr>
          <w:spacing w:val="3"/>
          <w:sz w:val="24"/>
          <w:lang w:val="el-GR"/>
        </w:rPr>
        <w:t xml:space="preserve"> </w:t>
      </w:r>
      <w:r w:rsidRPr="00DD6B12">
        <w:rPr>
          <w:spacing w:val="-7"/>
          <w:sz w:val="24"/>
          <w:lang w:val="el-GR"/>
        </w:rPr>
        <w:t>δι</w:t>
      </w:r>
      <w:r w:rsidRPr="00DD6B12">
        <w:rPr>
          <w:spacing w:val="-8"/>
          <w:sz w:val="24"/>
          <w:lang w:val="el-GR"/>
        </w:rPr>
        <w:t>α</w:t>
      </w:r>
      <w:r w:rsidRPr="00DD6B12">
        <w:rPr>
          <w:spacing w:val="-10"/>
          <w:sz w:val="24"/>
          <w:lang w:val="el-GR"/>
        </w:rPr>
        <w:t>γ</w:t>
      </w:r>
      <w:r w:rsidRPr="00DD6B12">
        <w:rPr>
          <w:spacing w:val="-7"/>
          <w:sz w:val="24"/>
          <w:lang w:val="el-GR"/>
        </w:rPr>
        <w:t>ω</w:t>
      </w:r>
      <w:r w:rsidRPr="00DD6B12">
        <w:rPr>
          <w:spacing w:val="-8"/>
          <w:sz w:val="24"/>
          <w:lang w:val="el-GR"/>
        </w:rPr>
        <w:t>ν</w:t>
      </w:r>
      <w:r w:rsidRPr="00DD6B12">
        <w:rPr>
          <w:spacing w:val="-5"/>
          <w:sz w:val="24"/>
          <w:lang w:val="el-GR"/>
        </w:rPr>
        <w:t>ι</w:t>
      </w:r>
      <w:r w:rsidRPr="00DD6B12">
        <w:rPr>
          <w:spacing w:val="-9"/>
          <w:sz w:val="24"/>
          <w:lang w:val="el-GR"/>
        </w:rPr>
        <w:t>σ</w:t>
      </w:r>
      <w:r w:rsidRPr="00DD6B12">
        <w:rPr>
          <w:spacing w:val="-6"/>
          <w:sz w:val="24"/>
          <w:lang w:val="el-GR"/>
        </w:rPr>
        <w:t>μ</w:t>
      </w:r>
      <w:r w:rsidRPr="00DD6B12">
        <w:rPr>
          <w:sz w:val="24"/>
          <w:lang w:val="el-GR"/>
        </w:rPr>
        <w:t>ό</w:t>
      </w:r>
      <w:r w:rsidRPr="00DD6B12">
        <w:rPr>
          <w:spacing w:val="4"/>
          <w:sz w:val="24"/>
          <w:lang w:val="el-GR"/>
        </w:rPr>
        <w:t xml:space="preserve"> </w:t>
      </w:r>
      <w:r w:rsidRPr="00DD6B12">
        <w:rPr>
          <w:spacing w:val="-7"/>
          <w:sz w:val="24"/>
          <w:lang w:val="el-GR"/>
        </w:rPr>
        <w:t>θ</w:t>
      </w:r>
      <w:r w:rsidRPr="00DD6B12">
        <w:rPr>
          <w:sz w:val="24"/>
          <w:lang w:val="el-GR"/>
        </w:rPr>
        <w:t>α</w:t>
      </w:r>
      <w:r w:rsidRPr="00DD6B12">
        <w:rPr>
          <w:spacing w:val="1"/>
          <w:sz w:val="24"/>
          <w:lang w:val="el-GR"/>
        </w:rPr>
        <w:t xml:space="preserve"> </w:t>
      </w:r>
      <w:r w:rsidRPr="00DD6B12">
        <w:rPr>
          <w:spacing w:val="-8"/>
          <w:sz w:val="24"/>
          <w:lang w:val="el-GR"/>
        </w:rPr>
        <w:t>π</w:t>
      </w:r>
      <w:r w:rsidRPr="00DD6B12">
        <w:rPr>
          <w:spacing w:val="-9"/>
          <w:sz w:val="24"/>
          <w:lang w:val="el-GR"/>
        </w:rPr>
        <w:t>ρ</w:t>
      </w:r>
      <w:r w:rsidRPr="00DD6B12">
        <w:rPr>
          <w:spacing w:val="-7"/>
          <w:sz w:val="24"/>
          <w:lang w:val="el-GR"/>
        </w:rPr>
        <w:t>έ</w:t>
      </w:r>
      <w:r w:rsidRPr="00DD6B12">
        <w:rPr>
          <w:spacing w:val="-8"/>
          <w:sz w:val="24"/>
          <w:lang w:val="el-GR"/>
        </w:rPr>
        <w:t>π</w:t>
      </w:r>
      <w:r w:rsidRPr="00DD6B12">
        <w:rPr>
          <w:spacing w:val="-7"/>
          <w:sz w:val="24"/>
          <w:lang w:val="el-GR"/>
        </w:rPr>
        <w:t>ε</w:t>
      </w:r>
      <w:r w:rsidRPr="00DD6B12">
        <w:rPr>
          <w:sz w:val="24"/>
          <w:lang w:val="el-GR"/>
        </w:rPr>
        <w:t>ι</w:t>
      </w:r>
      <w:r w:rsidRPr="00DD6B12">
        <w:rPr>
          <w:spacing w:val="4"/>
          <w:sz w:val="24"/>
          <w:lang w:val="el-GR"/>
        </w:rPr>
        <w:t xml:space="preserve"> </w:t>
      </w:r>
      <w:r w:rsidRPr="00DD6B12">
        <w:rPr>
          <w:spacing w:val="-5"/>
          <w:sz w:val="24"/>
          <w:lang w:val="el-GR"/>
        </w:rPr>
        <w:t>ν</w:t>
      </w:r>
      <w:r w:rsidRPr="00DD6B12">
        <w:rPr>
          <w:sz w:val="24"/>
          <w:lang w:val="el-GR"/>
        </w:rPr>
        <w:t xml:space="preserve">α </w:t>
      </w:r>
      <w:r w:rsidRPr="00DD6B12">
        <w:rPr>
          <w:spacing w:val="-10"/>
          <w:sz w:val="24"/>
          <w:lang w:val="el-GR"/>
        </w:rPr>
        <w:t>ε</w:t>
      </w:r>
      <w:r w:rsidRPr="00DD6B12">
        <w:rPr>
          <w:spacing w:val="-7"/>
          <w:sz w:val="24"/>
          <w:lang w:val="el-GR"/>
        </w:rPr>
        <w:t>ί</w:t>
      </w:r>
      <w:r w:rsidRPr="00DD6B12">
        <w:rPr>
          <w:spacing w:val="-8"/>
          <w:sz w:val="24"/>
          <w:lang w:val="el-GR"/>
        </w:rPr>
        <w:t>να</w:t>
      </w:r>
      <w:r w:rsidRPr="00DD6B12">
        <w:rPr>
          <w:sz w:val="24"/>
          <w:lang w:val="el-GR"/>
        </w:rPr>
        <w:t xml:space="preserve">ι </w:t>
      </w:r>
      <w:r w:rsidRPr="00DD6B12">
        <w:rPr>
          <w:spacing w:val="-7"/>
          <w:sz w:val="24"/>
          <w:lang w:val="el-GR"/>
        </w:rPr>
        <w:t>ε</w:t>
      </w:r>
      <w:r w:rsidRPr="00DD6B12">
        <w:rPr>
          <w:spacing w:val="-8"/>
          <w:sz w:val="24"/>
          <w:lang w:val="el-GR"/>
        </w:rPr>
        <w:t>γγ</w:t>
      </w:r>
      <w:r w:rsidRPr="00DD6B12">
        <w:rPr>
          <w:spacing w:val="-7"/>
          <w:sz w:val="24"/>
          <w:lang w:val="el-GR"/>
        </w:rPr>
        <w:t>ε</w:t>
      </w:r>
      <w:r w:rsidRPr="00DD6B12">
        <w:rPr>
          <w:spacing w:val="-10"/>
          <w:sz w:val="24"/>
          <w:lang w:val="el-GR"/>
        </w:rPr>
        <w:t>γ</w:t>
      </w:r>
      <w:r w:rsidRPr="00DD6B12">
        <w:rPr>
          <w:spacing w:val="-7"/>
          <w:sz w:val="24"/>
          <w:lang w:val="el-GR"/>
        </w:rPr>
        <w:t>ρ</w:t>
      </w:r>
      <w:r w:rsidRPr="00DD6B12">
        <w:rPr>
          <w:spacing w:val="-8"/>
          <w:sz w:val="24"/>
          <w:lang w:val="el-GR"/>
        </w:rPr>
        <w:t>α</w:t>
      </w:r>
      <w:r w:rsidRPr="00DD6B12">
        <w:rPr>
          <w:spacing w:val="-9"/>
          <w:sz w:val="24"/>
          <w:lang w:val="el-GR"/>
        </w:rPr>
        <w:t>μ</w:t>
      </w:r>
      <w:r w:rsidRPr="00DD6B12">
        <w:rPr>
          <w:spacing w:val="-6"/>
          <w:sz w:val="24"/>
          <w:lang w:val="el-GR"/>
        </w:rPr>
        <w:t>μ</w:t>
      </w:r>
      <w:r w:rsidRPr="00DD6B12">
        <w:rPr>
          <w:spacing w:val="-7"/>
          <w:sz w:val="24"/>
          <w:lang w:val="el-GR"/>
        </w:rPr>
        <w:t>έ</w:t>
      </w:r>
      <w:r w:rsidRPr="00DD6B12">
        <w:rPr>
          <w:spacing w:val="-10"/>
          <w:sz w:val="24"/>
          <w:lang w:val="el-GR"/>
        </w:rPr>
        <w:t>ν</w:t>
      </w:r>
      <w:r w:rsidRPr="00DD6B12">
        <w:rPr>
          <w:spacing w:val="-7"/>
          <w:sz w:val="24"/>
          <w:lang w:val="el-GR"/>
        </w:rPr>
        <w:t>ε</w:t>
      </w:r>
      <w:r w:rsidRPr="00DD6B12">
        <w:rPr>
          <w:sz w:val="24"/>
          <w:lang w:val="el-GR"/>
        </w:rPr>
        <w:t xml:space="preserve">ς </w:t>
      </w:r>
      <w:r w:rsidRPr="00DD6B12">
        <w:rPr>
          <w:spacing w:val="-7"/>
          <w:sz w:val="24"/>
          <w:lang w:val="el-GR"/>
        </w:rPr>
        <w:t>σ</w:t>
      </w:r>
      <w:r w:rsidRPr="00DD6B12">
        <w:rPr>
          <w:spacing w:val="-8"/>
          <w:sz w:val="24"/>
          <w:lang w:val="el-GR"/>
        </w:rPr>
        <w:t>τ</w:t>
      </w:r>
      <w:r w:rsidRPr="00DD6B12">
        <w:rPr>
          <w:sz w:val="24"/>
          <w:lang w:val="el-GR"/>
        </w:rPr>
        <w:t xml:space="preserve">ο </w:t>
      </w:r>
      <w:r w:rsidRPr="00DD6B12">
        <w:rPr>
          <w:spacing w:val="-10"/>
          <w:sz w:val="24"/>
          <w:lang w:val="el-GR"/>
        </w:rPr>
        <w:t>'</w:t>
      </w:r>
      <w:r w:rsidRPr="00DD6B12">
        <w:rPr>
          <w:spacing w:val="-14"/>
          <w:sz w:val="24"/>
          <w:lang w:val="el-GR"/>
        </w:rPr>
        <w:t>'</w:t>
      </w:r>
      <w:r w:rsidRPr="00DD6B12">
        <w:rPr>
          <w:spacing w:val="-2"/>
          <w:sz w:val="24"/>
          <w:lang w:val="el-GR"/>
        </w:rPr>
        <w:t>Μ</w:t>
      </w:r>
      <w:r w:rsidRPr="00DD6B12">
        <w:rPr>
          <w:spacing w:val="-7"/>
          <w:sz w:val="24"/>
          <w:lang w:val="el-GR"/>
        </w:rPr>
        <w:t>ΗΤ</w:t>
      </w:r>
      <w:r w:rsidRPr="00DD6B12">
        <w:rPr>
          <w:spacing w:val="-6"/>
          <w:sz w:val="24"/>
          <w:lang w:val="el-GR"/>
        </w:rPr>
        <w:t>Ρ</w:t>
      </w:r>
      <w:r w:rsidRPr="00DD6B12">
        <w:rPr>
          <w:spacing w:val="-8"/>
          <w:sz w:val="24"/>
          <w:lang w:val="el-GR"/>
        </w:rPr>
        <w:t>Ω</w:t>
      </w:r>
      <w:r w:rsidRPr="00DD6B12">
        <w:rPr>
          <w:sz w:val="24"/>
          <w:lang w:val="el-GR"/>
        </w:rPr>
        <w:t xml:space="preserve">Ο </w:t>
      </w:r>
      <w:r w:rsidRPr="00DD6B12">
        <w:rPr>
          <w:spacing w:val="-7"/>
          <w:sz w:val="24"/>
          <w:lang w:val="el-GR"/>
        </w:rPr>
        <w:t>Μ</w:t>
      </w:r>
      <w:r w:rsidRPr="00DD6B12">
        <w:rPr>
          <w:spacing w:val="-10"/>
          <w:sz w:val="24"/>
          <w:lang w:val="el-GR"/>
        </w:rPr>
        <w:t>Ε</w:t>
      </w:r>
      <w:r w:rsidRPr="00DD6B12">
        <w:rPr>
          <w:spacing w:val="-6"/>
          <w:sz w:val="24"/>
          <w:lang w:val="el-GR"/>
        </w:rPr>
        <w:t>Λ</w:t>
      </w:r>
      <w:r w:rsidRPr="00DD6B12">
        <w:rPr>
          <w:spacing w:val="-8"/>
          <w:sz w:val="24"/>
          <w:lang w:val="el-GR"/>
        </w:rPr>
        <w:t>Ω</w:t>
      </w:r>
      <w:r w:rsidRPr="00DD6B12">
        <w:rPr>
          <w:sz w:val="24"/>
          <w:lang w:val="el-GR"/>
        </w:rPr>
        <w:t xml:space="preserve">Ν </w:t>
      </w:r>
      <w:r w:rsidRPr="00DD6B12">
        <w:rPr>
          <w:spacing w:val="-8"/>
          <w:sz w:val="24"/>
          <w:lang w:val="el-GR"/>
        </w:rPr>
        <w:t>Α</w:t>
      </w:r>
      <w:r w:rsidRPr="00DD6B12">
        <w:rPr>
          <w:spacing w:val="-7"/>
          <w:sz w:val="24"/>
          <w:lang w:val="el-GR"/>
        </w:rPr>
        <w:t>ΜΕ</w:t>
      </w:r>
      <w:r w:rsidRPr="00DD6B12">
        <w:rPr>
          <w:spacing w:val="-8"/>
          <w:sz w:val="24"/>
          <w:lang w:val="el-GR"/>
        </w:rPr>
        <w:t>Σ</w:t>
      </w:r>
      <w:r w:rsidRPr="00DD6B12">
        <w:rPr>
          <w:spacing w:val="-7"/>
          <w:sz w:val="24"/>
          <w:lang w:val="el-GR"/>
        </w:rPr>
        <w:t>Ο</w:t>
      </w:r>
      <w:r w:rsidRPr="00DD6B12">
        <w:rPr>
          <w:sz w:val="24"/>
          <w:lang w:val="el-GR"/>
        </w:rPr>
        <w:t xml:space="preserve">Υ </w:t>
      </w:r>
      <w:r w:rsidRPr="00DD6B12">
        <w:rPr>
          <w:spacing w:val="-3"/>
          <w:sz w:val="24"/>
          <w:lang w:val="el-GR"/>
        </w:rPr>
        <w:t>Δ</w:t>
      </w:r>
      <w:r w:rsidRPr="00DD6B12">
        <w:rPr>
          <w:spacing w:val="-22"/>
          <w:sz w:val="24"/>
          <w:lang w:val="el-GR"/>
        </w:rPr>
        <w:t>Ι</w:t>
      </w:r>
      <w:r w:rsidRPr="00DD6B12">
        <w:rPr>
          <w:spacing w:val="-8"/>
          <w:sz w:val="24"/>
          <w:lang w:val="el-GR"/>
        </w:rPr>
        <w:t>ΑΚΑΝΟ</w:t>
      </w:r>
      <w:r w:rsidRPr="00DD6B12">
        <w:rPr>
          <w:sz w:val="24"/>
          <w:lang w:val="el-GR"/>
        </w:rPr>
        <w:t>Ν</w:t>
      </w:r>
      <w:r w:rsidRPr="00DD6B12">
        <w:rPr>
          <w:spacing w:val="-20"/>
          <w:sz w:val="24"/>
          <w:lang w:val="el-GR"/>
        </w:rPr>
        <w:t>Ι</w:t>
      </w:r>
      <w:r w:rsidRPr="00DD6B12">
        <w:rPr>
          <w:spacing w:val="-8"/>
          <w:sz w:val="24"/>
          <w:lang w:val="el-GR"/>
        </w:rPr>
        <w:t>Σ</w:t>
      </w:r>
      <w:r w:rsidRPr="00DD6B12">
        <w:rPr>
          <w:sz w:val="24"/>
          <w:lang w:val="el-GR"/>
        </w:rPr>
        <w:t>Μ</w:t>
      </w:r>
      <w:r w:rsidRPr="00DD6B12">
        <w:rPr>
          <w:spacing w:val="-8"/>
          <w:sz w:val="24"/>
          <w:lang w:val="el-GR"/>
        </w:rPr>
        <w:t>Ο</w:t>
      </w:r>
      <w:r w:rsidRPr="00DD6B12">
        <w:rPr>
          <w:sz w:val="24"/>
          <w:lang w:val="el-GR"/>
        </w:rPr>
        <w:t xml:space="preserve">Υ </w:t>
      </w:r>
      <w:r w:rsidRPr="00DD6B12">
        <w:rPr>
          <w:spacing w:val="-14"/>
          <w:sz w:val="24"/>
          <w:lang w:val="el-GR"/>
        </w:rPr>
        <w:t>Ζ</w:t>
      </w:r>
      <w:r w:rsidRPr="00DD6B12">
        <w:rPr>
          <w:spacing w:val="-8"/>
          <w:sz w:val="24"/>
          <w:lang w:val="el-GR"/>
        </w:rPr>
        <w:t>Η</w:t>
      </w:r>
      <w:r w:rsidRPr="00DD6B12">
        <w:rPr>
          <w:sz w:val="24"/>
          <w:lang w:val="el-GR"/>
        </w:rPr>
        <w:t>Μ</w:t>
      </w:r>
      <w:r w:rsidRPr="00DD6B12">
        <w:rPr>
          <w:spacing w:val="-15"/>
          <w:sz w:val="24"/>
          <w:lang w:val="el-GR"/>
        </w:rPr>
        <w:t>Ι</w:t>
      </w:r>
      <w:r w:rsidRPr="00DD6B12">
        <w:rPr>
          <w:spacing w:val="-8"/>
          <w:sz w:val="24"/>
          <w:lang w:val="el-GR"/>
        </w:rPr>
        <w:t>Ω</w:t>
      </w:r>
      <w:r w:rsidRPr="00DD6B12">
        <w:rPr>
          <w:sz w:val="24"/>
          <w:lang w:val="el-GR"/>
        </w:rPr>
        <w:t xml:space="preserve">Ν </w:t>
      </w:r>
      <w:r>
        <w:rPr>
          <w:sz w:val="24"/>
          <w:lang w:val="el-GR"/>
        </w:rPr>
        <w:t>Α</w:t>
      </w:r>
      <w:r w:rsidRPr="00DD6B12">
        <w:rPr>
          <w:spacing w:val="-5"/>
          <w:sz w:val="24"/>
          <w:lang w:val="el-GR"/>
        </w:rPr>
        <w:t>Π</w:t>
      </w:r>
      <w:r w:rsidRPr="00DD6B12">
        <w:rPr>
          <w:sz w:val="24"/>
          <w:lang w:val="el-GR"/>
        </w:rPr>
        <w:t xml:space="preserve">Ο </w:t>
      </w:r>
      <w:r w:rsidRPr="00DD6B12">
        <w:rPr>
          <w:spacing w:val="-7"/>
          <w:sz w:val="24"/>
          <w:lang w:val="el-GR"/>
        </w:rPr>
        <w:t>Τ</w:t>
      </w:r>
      <w:r w:rsidRPr="00DD6B12">
        <w:rPr>
          <w:spacing w:val="-6"/>
          <w:sz w:val="24"/>
          <w:lang w:val="el-GR"/>
        </w:rPr>
        <w:t>Ρ</w:t>
      </w:r>
      <w:r w:rsidRPr="00DD6B12">
        <w:rPr>
          <w:spacing w:val="-8"/>
          <w:sz w:val="24"/>
          <w:lang w:val="el-GR"/>
        </w:rPr>
        <w:t>ΟΧ</w:t>
      </w:r>
      <w:r w:rsidRPr="00DD6B12">
        <w:rPr>
          <w:spacing w:val="-3"/>
          <w:sz w:val="24"/>
          <w:lang w:val="el-GR"/>
        </w:rPr>
        <w:t>Α</w:t>
      </w:r>
      <w:r w:rsidRPr="00DD6B12">
        <w:rPr>
          <w:spacing w:val="-22"/>
          <w:sz w:val="24"/>
          <w:lang w:val="el-GR"/>
        </w:rPr>
        <w:t>Ι</w:t>
      </w:r>
      <w:r w:rsidRPr="00DD6B12">
        <w:rPr>
          <w:sz w:val="24"/>
          <w:lang w:val="el-GR"/>
        </w:rPr>
        <w:t>Ο</w:t>
      </w:r>
      <w:r w:rsidRPr="00DD6B12">
        <w:rPr>
          <w:spacing w:val="7"/>
          <w:sz w:val="24"/>
          <w:lang w:val="el-GR"/>
        </w:rPr>
        <w:t xml:space="preserve"> </w:t>
      </w:r>
      <w:r w:rsidRPr="00DD6B12">
        <w:rPr>
          <w:spacing w:val="-8"/>
          <w:sz w:val="24"/>
          <w:lang w:val="el-GR"/>
        </w:rPr>
        <w:t>Α</w:t>
      </w:r>
      <w:r w:rsidRPr="00DD6B12">
        <w:rPr>
          <w:spacing w:val="-7"/>
          <w:sz w:val="24"/>
          <w:lang w:val="el-GR"/>
        </w:rPr>
        <w:t>Τ</w:t>
      </w:r>
      <w:r w:rsidRPr="00DD6B12">
        <w:rPr>
          <w:spacing w:val="-8"/>
          <w:sz w:val="24"/>
          <w:lang w:val="el-GR"/>
        </w:rPr>
        <w:t>ΥΧΗ</w:t>
      </w:r>
      <w:r w:rsidRPr="00DD6B12">
        <w:rPr>
          <w:spacing w:val="-7"/>
          <w:sz w:val="24"/>
          <w:lang w:val="el-GR"/>
        </w:rPr>
        <w:t>Μ</w:t>
      </w:r>
      <w:r w:rsidRPr="00DD6B12">
        <w:rPr>
          <w:sz w:val="24"/>
          <w:lang w:val="el-GR"/>
        </w:rPr>
        <w:t>Α</w:t>
      </w:r>
      <w:r w:rsidRPr="00DD6B12">
        <w:rPr>
          <w:spacing w:val="7"/>
          <w:sz w:val="24"/>
          <w:lang w:val="el-GR"/>
        </w:rPr>
        <w:t xml:space="preserve"> </w:t>
      </w:r>
      <w:r w:rsidRPr="00DD6B12">
        <w:rPr>
          <w:spacing w:val="4"/>
          <w:sz w:val="24"/>
          <w:lang w:val="el-GR"/>
        </w:rPr>
        <w:t>(</w:t>
      </w:r>
      <w:r w:rsidRPr="00DD6B12">
        <w:rPr>
          <w:spacing w:val="-7"/>
          <w:sz w:val="24"/>
          <w:lang w:val="el-GR"/>
        </w:rPr>
        <w:t>Σ.</w:t>
      </w:r>
      <w:r w:rsidRPr="00DD6B12">
        <w:rPr>
          <w:spacing w:val="-8"/>
          <w:sz w:val="24"/>
          <w:lang w:val="el-GR"/>
        </w:rPr>
        <w:t>Α</w:t>
      </w:r>
      <w:r w:rsidRPr="00DD6B12">
        <w:rPr>
          <w:spacing w:val="-7"/>
          <w:sz w:val="24"/>
          <w:lang w:val="el-GR"/>
        </w:rPr>
        <w:t>.</w:t>
      </w:r>
      <w:r w:rsidRPr="00DD6B12">
        <w:rPr>
          <w:spacing w:val="-8"/>
          <w:sz w:val="24"/>
          <w:lang w:val="el-GR"/>
        </w:rPr>
        <w:t>Π</w:t>
      </w:r>
      <w:r w:rsidRPr="00DD6B12">
        <w:rPr>
          <w:spacing w:val="-7"/>
          <w:sz w:val="24"/>
          <w:lang w:val="el-GR"/>
        </w:rPr>
        <w:t>.</w:t>
      </w:r>
      <w:r w:rsidRPr="00DD6B12">
        <w:rPr>
          <w:sz w:val="24"/>
          <w:lang w:val="el-GR"/>
        </w:rPr>
        <w:t>)</w:t>
      </w:r>
      <w:r w:rsidRPr="00DD6B12">
        <w:rPr>
          <w:spacing w:val="13"/>
          <w:sz w:val="24"/>
          <w:lang w:val="el-GR"/>
        </w:rPr>
        <w:t xml:space="preserve"> </w:t>
      </w:r>
      <w:r w:rsidRPr="00840CC9">
        <w:rPr>
          <w:spacing w:val="-10"/>
          <w:sz w:val="24"/>
          <w:lang w:val="el-GR"/>
        </w:rPr>
        <w:t>'</w:t>
      </w:r>
      <w:r w:rsidRPr="00840CC9">
        <w:rPr>
          <w:sz w:val="24"/>
          <w:lang w:val="el-GR"/>
        </w:rPr>
        <w:t xml:space="preserve">' </w:t>
      </w:r>
      <w:r w:rsidRPr="00840CC9">
        <w:rPr>
          <w:spacing w:val="-8"/>
          <w:sz w:val="24"/>
          <w:lang w:val="el-GR"/>
        </w:rPr>
        <w:t>κα</w:t>
      </w:r>
      <w:r w:rsidRPr="00840CC9">
        <w:rPr>
          <w:sz w:val="24"/>
          <w:lang w:val="el-GR"/>
        </w:rPr>
        <w:t>ι</w:t>
      </w:r>
      <w:r w:rsidRPr="00840CC9">
        <w:rPr>
          <w:spacing w:val="7"/>
          <w:sz w:val="24"/>
          <w:lang w:val="el-GR"/>
        </w:rPr>
        <w:t xml:space="preserve"> </w:t>
      </w:r>
      <w:r>
        <w:rPr>
          <w:spacing w:val="-4"/>
          <w:sz w:val="24"/>
          <w:lang w:val="el-GR"/>
        </w:rPr>
        <w:t xml:space="preserve">υποχρεούνται </w:t>
      </w:r>
      <w:r w:rsidRPr="00840CC9">
        <w:rPr>
          <w:spacing w:val="-8"/>
          <w:sz w:val="24"/>
          <w:lang w:val="el-GR"/>
        </w:rPr>
        <w:t>ν</w:t>
      </w:r>
      <w:r w:rsidRPr="00840CC9">
        <w:rPr>
          <w:sz w:val="24"/>
          <w:lang w:val="el-GR"/>
        </w:rPr>
        <w:t>α</w:t>
      </w:r>
      <w:r w:rsidRPr="00840CC9">
        <w:rPr>
          <w:spacing w:val="6"/>
          <w:sz w:val="24"/>
          <w:lang w:val="el-GR"/>
        </w:rPr>
        <w:t xml:space="preserve"> </w:t>
      </w:r>
      <w:r>
        <w:rPr>
          <w:spacing w:val="6"/>
          <w:sz w:val="24"/>
          <w:lang w:val="el-GR"/>
        </w:rPr>
        <w:t>προσκομίσουν</w:t>
      </w:r>
      <w:r w:rsidRPr="00840CC9">
        <w:rPr>
          <w:spacing w:val="7"/>
          <w:sz w:val="24"/>
          <w:lang w:val="el-GR"/>
        </w:rPr>
        <w:t xml:space="preserve"> </w:t>
      </w:r>
      <w:r>
        <w:rPr>
          <w:spacing w:val="-8"/>
          <w:sz w:val="24"/>
          <w:lang w:val="el-GR"/>
        </w:rPr>
        <w:t xml:space="preserve">αποδεικτικό της εγγραφής </w:t>
      </w:r>
      <w:r w:rsidRPr="00840CC9">
        <w:rPr>
          <w:spacing w:val="-8"/>
          <w:sz w:val="24"/>
          <w:lang w:val="el-GR"/>
        </w:rPr>
        <w:t>τ</w:t>
      </w:r>
      <w:r w:rsidRPr="00840CC9">
        <w:rPr>
          <w:spacing w:val="-7"/>
          <w:sz w:val="24"/>
          <w:lang w:val="el-GR"/>
        </w:rPr>
        <w:t>ο</w:t>
      </w:r>
      <w:r w:rsidRPr="00840CC9">
        <w:rPr>
          <w:spacing w:val="-6"/>
          <w:sz w:val="24"/>
          <w:lang w:val="el-GR"/>
        </w:rPr>
        <w:t>υς</w:t>
      </w:r>
      <w:r w:rsidRPr="00840CC9">
        <w:rPr>
          <w:sz w:val="24"/>
          <w:lang w:val="el-GR"/>
        </w:rPr>
        <w:t>.</w:t>
      </w:r>
    </w:p>
    <w:p w:rsidR="00FE1FF8" w:rsidRDefault="00FE1FF8" w:rsidP="00FE1FF8">
      <w:pPr>
        <w:spacing w:line="276" w:lineRule="auto"/>
        <w:ind w:right="172" w:firstLine="620"/>
        <w:rPr>
          <w:sz w:val="24"/>
          <w:lang w:val="el-GR"/>
        </w:rPr>
      </w:pPr>
      <w:r w:rsidRPr="00DD6B12">
        <w:rPr>
          <w:spacing w:val="-8"/>
          <w:sz w:val="24"/>
          <w:lang w:val="el-GR"/>
        </w:rPr>
        <w:t>Στη</w:t>
      </w:r>
      <w:r w:rsidRPr="00DD6B12">
        <w:rPr>
          <w:sz w:val="24"/>
          <w:lang w:val="el-GR"/>
        </w:rPr>
        <w:t>ν</w:t>
      </w:r>
      <w:r w:rsidRPr="00DD6B12">
        <w:rPr>
          <w:spacing w:val="24"/>
          <w:sz w:val="24"/>
          <w:lang w:val="el-GR"/>
        </w:rPr>
        <w:t xml:space="preserve"> </w:t>
      </w:r>
      <w:r w:rsidRPr="00DD6B12">
        <w:rPr>
          <w:spacing w:val="-8"/>
          <w:sz w:val="24"/>
          <w:lang w:val="el-GR"/>
        </w:rPr>
        <w:t>π</w:t>
      </w:r>
      <w:r w:rsidRPr="00DD6B12">
        <w:rPr>
          <w:spacing w:val="-7"/>
          <w:sz w:val="24"/>
          <w:lang w:val="el-GR"/>
        </w:rPr>
        <w:t>ε</w:t>
      </w:r>
      <w:r w:rsidRPr="00DD6B12">
        <w:rPr>
          <w:spacing w:val="-9"/>
          <w:sz w:val="24"/>
          <w:lang w:val="el-GR"/>
        </w:rPr>
        <w:t>ρ</w:t>
      </w:r>
      <w:r w:rsidRPr="00DD6B12">
        <w:rPr>
          <w:spacing w:val="-7"/>
          <w:sz w:val="24"/>
          <w:lang w:val="el-GR"/>
        </w:rPr>
        <w:t>ί</w:t>
      </w:r>
      <w:r w:rsidRPr="00DD6B12">
        <w:rPr>
          <w:spacing w:val="-8"/>
          <w:sz w:val="24"/>
          <w:lang w:val="el-GR"/>
        </w:rPr>
        <w:t>πτ</w:t>
      </w:r>
      <w:r w:rsidRPr="00DD6B12">
        <w:rPr>
          <w:spacing w:val="-9"/>
          <w:sz w:val="24"/>
          <w:lang w:val="el-GR"/>
        </w:rPr>
        <w:t>ω</w:t>
      </w:r>
      <w:r w:rsidRPr="00DD6B12">
        <w:rPr>
          <w:spacing w:val="-5"/>
          <w:sz w:val="24"/>
          <w:lang w:val="el-GR"/>
        </w:rPr>
        <w:t>σ</w:t>
      </w:r>
      <w:r w:rsidRPr="00DD6B12">
        <w:rPr>
          <w:sz w:val="24"/>
          <w:lang w:val="el-GR"/>
        </w:rPr>
        <w:t>η</w:t>
      </w:r>
      <w:r w:rsidRPr="00DD6B12">
        <w:rPr>
          <w:spacing w:val="23"/>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25"/>
          <w:sz w:val="24"/>
          <w:lang w:val="el-GR"/>
        </w:rPr>
        <w:t xml:space="preserve"> </w:t>
      </w:r>
      <w:r w:rsidRPr="00DD6B12">
        <w:rPr>
          <w:spacing w:val="-7"/>
          <w:sz w:val="24"/>
          <w:lang w:val="el-GR"/>
        </w:rPr>
        <w:t>σ</w:t>
      </w:r>
      <w:r w:rsidRPr="00DD6B12">
        <w:rPr>
          <w:spacing w:val="-8"/>
          <w:sz w:val="24"/>
          <w:lang w:val="el-GR"/>
        </w:rPr>
        <w:t>τ</w:t>
      </w:r>
      <w:r w:rsidRPr="00DD6B12">
        <w:rPr>
          <w:spacing w:val="-10"/>
          <w:sz w:val="24"/>
          <w:lang w:val="el-GR"/>
        </w:rPr>
        <w:t>ο</w:t>
      </w:r>
      <w:r w:rsidRPr="00DD6B12">
        <w:rPr>
          <w:sz w:val="24"/>
          <w:lang w:val="el-GR"/>
        </w:rPr>
        <w:t>ν</w:t>
      </w:r>
      <w:r w:rsidRPr="00DD6B12">
        <w:rPr>
          <w:spacing w:val="22"/>
          <w:sz w:val="24"/>
          <w:lang w:val="el-GR"/>
        </w:rPr>
        <w:t xml:space="preserve"> </w:t>
      </w:r>
      <w:r w:rsidRPr="00DD6B12">
        <w:rPr>
          <w:spacing w:val="-7"/>
          <w:sz w:val="24"/>
          <w:lang w:val="el-GR"/>
        </w:rPr>
        <w:t>δι</w:t>
      </w:r>
      <w:r w:rsidRPr="00DD6B12">
        <w:rPr>
          <w:spacing w:val="-8"/>
          <w:sz w:val="24"/>
          <w:lang w:val="el-GR"/>
        </w:rPr>
        <w:t>α</w:t>
      </w:r>
      <w:r w:rsidRPr="00DD6B12">
        <w:rPr>
          <w:spacing w:val="-10"/>
          <w:sz w:val="24"/>
          <w:lang w:val="el-GR"/>
        </w:rPr>
        <w:t>γ</w:t>
      </w:r>
      <w:r w:rsidRPr="00DD6B12">
        <w:rPr>
          <w:spacing w:val="-7"/>
          <w:sz w:val="24"/>
          <w:lang w:val="el-GR"/>
        </w:rPr>
        <w:t>ω</w:t>
      </w:r>
      <w:r w:rsidRPr="00DD6B12">
        <w:rPr>
          <w:spacing w:val="-8"/>
          <w:sz w:val="24"/>
          <w:lang w:val="el-GR"/>
        </w:rPr>
        <w:t>ν</w:t>
      </w:r>
      <w:r w:rsidRPr="00DD6B12">
        <w:rPr>
          <w:spacing w:val="-9"/>
          <w:sz w:val="24"/>
          <w:lang w:val="el-GR"/>
        </w:rPr>
        <w:t>ι</w:t>
      </w:r>
      <w:r w:rsidRPr="00DD6B12">
        <w:rPr>
          <w:spacing w:val="-7"/>
          <w:sz w:val="24"/>
          <w:lang w:val="el-GR"/>
        </w:rPr>
        <w:t>σ</w:t>
      </w:r>
      <w:r w:rsidRPr="00DD6B12">
        <w:rPr>
          <w:spacing w:val="-9"/>
          <w:sz w:val="24"/>
          <w:lang w:val="el-GR"/>
        </w:rPr>
        <w:t>μ</w:t>
      </w:r>
      <w:r w:rsidRPr="00DD6B12">
        <w:rPr>
          <w:sz w:val="24"/>
          <w:lang w:val="el-GR"/>
        </w:rPr>
        <w:t>ό</w:t>
      </w:r>
      <w:r w:rsidRPr="00DD6B12">
        <w:rPr>
          <w:spacing w:val="24"/>
          <w:sz w:val="24"/>
          <w:lang w:val="el-GR"/>
        </w:rPr>
        <w:t xml:space="preserve"> </w:t>
      </w:r>
      <w:r w:rsidRPr="00DD6B12">
        <w:rPr>
          <w:spacing w:val="-9"/>
          <w:sz w:val="24"/>
          <w:lang w:val="el-GR"/>
        </w:rPr>
        <w:t>σ</w:t>
      </w:r>
      <w:r w:rsidRPr="00DD6B12">
        <w:rPr>
          <w:spacing w:val="-6"/>
          <w:sz w:val="24"/>
          <w:lang w:val="el-GR"/>
        </w:rPr>
        <w:t>υ</w:t>
      </w:r>
      <w:r w:rsidRPr="00DD6B12">
        <w:rPr>
          <w:spacing w:val="-9"/>
          <w:sz w:val="24"/>
          <w:lang w:val="el-GR"/>
        </w:rPr>
        <w:t>μ</w:t>
      </w:r>
      <w:r w:rsidRPr="00DD6B12">
        <w:rPr>
          <w:spacing w:val="-6"/>
          <w:sz w:val="24"/>
          <w:lang w:val="el-GR"/>
        </w:rPr>
        <w:t>μ</w:t>
      </w:r>
      <w:r w:rsidRPr="00DD6B12">
        <w:rPr>
          <w:spacing w:val="-7"/>
          <w:sz w:val="24"/>
          <w:lang w:val="el-GR"/>
        </w:rPr>
        <w:t>ε</w:t>
      </w:r>
      <w:r w:rsidRPr="00DD6B12">
        <w:rPr>
          <w:spacing w:val="-8"/>
          <w:sz w:val="24"/>
          <w:lang w:val="el-GR"/>
        </w:rPr>
        <w:t>τ</w:t>
      </w:r>
      <w:r w:rsidRPr="00DD6B12">
        <w:rPr>
          <w:spacing w:val="-11"/>
          <w:sz w:val="24"/>
          <w:lang w:val="el-GR"/>
        </w:rPr>
        <w:t>ά</w:t>
      </w:r>
      <w:r w:rsidRPr="00DD6B12">
        <w:rPr>
          <w:spacing w:val="-7"/>
          <w:sz w:val="24"/>
          <w:lang w:val="el-GR"/>
        </w:rPr>
        <w:t>σ</w:t>
      </w:r>
      <w:r w:rsidRPr="00DD6B12">
        <w:rPr>
          <w:spacing w:val="-8"/>
          <w:sz w:val="24"/>
          <w:lang w:val="el-GR"/>
        </w:rPr>
        <w:t>χ</w:t>
      </w:r>
      <w:r w:rsidRPr="00DD6B12">
        <w:rPr>
          <w:spacing w:val="-10"/>
          <w:sz w:val="24"/>
          <w:lang w:val="el-GR"/>
        </w:rPr>
        <w:t>ο</w:t>
      </w:r>
      <w:r w:rsidRPr="00DD6B12">
        <w:rPr>
          <w:spacing w:val="-6"/>
          <w:sz w:val="24"/>
          <w:lang w:val="el-GR"/>
        </w:rPr>
        <w:t>υ</w:t>
      </w:r>
      <w:r w:rsidRPr="00DD6B12">
        <w:rPr>
          <w:sz w:val="24"/>
          <w:lang w:val="el-GR"/>
        </w:rPr>
        <w:t>ν</w:t>
      </w:r>
      <w:r w:rsidRPr="00DD6B12">
        <w:rPr>
          <w:spacing w:val="24"/>
          <w:sz w:val="24"/>
          <w:lang w:val="el-GR"/>
        </w:rPr>
        <w:t xml:space="preserve"> </w:t>
      </w:r>
      <w:r w:rsidRPr="00DD6B12">
        <w:rPr>
          <w:spacing w:val="-8"/>
          <w:sz w:val="24"/>
          <w:lang w:val="el-GR"/>
        </w:rPr>
        <w:t>π</w:t>
      </w:r>
      <w:r w:rsidRPr="00DD6B12">
        <w:rPr>
          <w:spacing w:val="-7"/>
          <w:sz w:val="24"/>
          <w:lang w:val="el-GR"/>
        </w:rPr>
        <w:t>ρ</w:t>
      </w:r>
      <w:r w:rsidRPr="00DD6B12">
        <w:rPr>
          <w:spacing w:val="-8"/>
          <w:sz w:val="24"/>
          <w:lang w:val="el-GR"/>
        </w:rPr>
        <w:t>άκτ</w:t>
      </w:r>
      <w:r w:rsidRPr="00DD6B12">
        <w:rPr>
          <w:spacing w:val="-10"/>
          <w:sz w:val="24"/>
          <w:lang w:val="el-GR"/>
        </w:rPr>
        <w:t>ο</w:t>
      </w:r>
      <w:r w:rsidRPr="00DD6B12">
        <w:rPr>
          <w:spacing w:val="-7"/>
          <w:sz w:val="24"/>
          <w:lang w:val="el-GR"/>
        </w:rPr>
        <w:t>ρ</w:t>
      </w:r>
      <w:r w:rsidRPr="00DD6B12">
        <w:rPr>
          <w:spacing w:val="-10"/>
          <w:sz w:val="24"/>
          <w:lang w:val="el-GR"/>
        </w:rPr>
        <w:t>ε</w:t>
      </w:r>
      <w:r w:rsidRPr="00DD6B12">
        <w:rPr>
          <w:spacing w:val="-6"/>
          <w:sz w:val="24"/>
          <w:lang w:val="el-GR"/>
        </w:rPr>
        <w:t>ς</w:t>
      </w:r>
      <w:r w:rsidRPr="00DD6B12">
        <w:rPr>
          <w:sz w:val="24"/>
          <w:lang w:val="el-GR"/>
        </w:rPr>
        <w:t>,</w:t>
      </w:r>
      <w:r w:rsidRPr="00DD6B12">
        <w:rPr>
          <w:spacing w:val="24"/>
          <w:sz w:val="24"/>
          <w:lang w:val="el-GR"/>
        </w:rPr>
        <w:t xml:space="preserve"> </w:t>
      </w:r>
      <w:r w:rsidRPr="00DD6B12">
        <w:rPr>
          <w:spacing w:val="-8"/>
          <w:sz w:val="24"/>
          <w:lang w:val="el-GR"/>
        </w:rPr>
        <w:t>Δ</w:t>
      </w:r>
      <w:r w:rsidRPr="00DD6B12">
        <w:rPr>
          <w:spacing w:val="-10"/>
          <w:sz w:val="24"/>
          <w:lang w:val="el-GR"/>
        </w:rPr>
        <w:t>η</w:t>
      </w:r>
      <w:r w:rsidRPr="00DD6B12">
        <w:rPr>
          <w:spacing w:val="-6"/>
          <w:sz w:val="24"/>
          <w:lang w:val="el-GR"/>
        </w:rPr>
        <w:t>μ</w:t>
      </w:r>
      <w:r w:rsidRPr="00DD6B12">
        <w:rPr>
          <w:spacing w:val="-10"/>
          <w:sz w:val="24"/>
          <w:lang w:val="el-GR"/>
        </w:rPr>
        <w:t>ο</w:t>
      </w:r>
      <w:r w:rsidRPr="00DD6B12">
        <w:rPr>
          <w:spacing w:val="-8"/>
          <w:sz w:val="24"/>
          <w:lang w:val="el-GR"/>
        </w:rPr>
        <w:t>τ</w:t>
      </w:r>
      <w:r w:rsidRPr="00DD6B12">
        <w:rPr>
          <w:spacing w:val="-7"/>
          <w:sz w:val="24"/>
          <w:lang w:val="el-GR"/>
        </w:rPr>
        <w:t>ι</w:t>
      </w:r>
      <w:r w:rsidRPr="00DD6B12">
        <w:rPr>
          <w:spacing w:val="-6"/>
          <w:sz w:val="24"/>
          <w:lang w:val="el-GR"/>
        </w:rPr>
        <w:t>κ</w:t>
      </w:r>
      <w:r w:rsidRPr="00DD6B12">
        <w:rPr>
          <w:spacing w:val="-10"/>
          <w:sz w:val="24"/>
          <w:lang w:val="el-GR"/>
        </w:rPr>
        <w:t>έ</w:t>
      </w:r>
      <w:r w:rsidRPr="00DD6B12">
        <w:rPr>
          <w:sz w:val="24"/>
          <w:lang w:val="el-GR"/>
        </w:rPr>
        <w:t>ς</w:t>
      </w:r>
      <w:r w:rsidRPr="00DD6B12">
        <w:rPr>
          <w:spacing w:val="25"/>
          <w:sz w:val="24"/>
          <w:lang w:val="el-GR"/>
        </w:rPr>
        <w:t xml:space="preserve"> </w:t>
      </w:r>
      <w:r w:rsidRPr="00DD6B12">
        <w:rPr>
          <w:spacing w:val="-7"/>
          <w:sz w:val="24"/>
          <w:lang w:val="el-GR"/>
        </w:rPr>
        <w:t>Ε</w:t>
      </w:r>
      <w:r w:rsidRPr="00DD6B12">
        <w:rPr>
          <w:spacing w:val="-8"/>
          <w:sz w:val="24"/>
          <w:lang w:val="el-GR"/>
        </w:rPr>
        <w:t>π</w:t>
      </w:r>
      <w:r w:rsidRPr="00DD6B12">
        <w:rPr>
          <w:spacing w:val="-7"/>
          <w:sz w:val="24"/>
          <w:lang w:val="el-GR"/>
        </w:rPr>
        <w:t>ι</w:t>
      </w:r>
      <w:r w:rsidRPr="00DD6B12">
        <w:rPr>
          <w:spacing w:val="-8"/>
          <w:sz w:val="24"/>
          <w:lang w:val="el-GR"/>
        </w:rPr>
        <w:t>χ</w:t>
      </w:r>
      <w:r w:rsidRPr="00DD6B12">
        <w:rPr>
          <w:spacing w:val="-7"/>
          <w:sz w:val="24"/>
          <w:lang w:val="el-GR"/>
        </w:rPr>
        <w:t>ει</w:t>
      </w:r>
      <w:r w:rsidRPr="00DD6B12">
        <w:rPr>
          <w:spacing w:val="-6"/>
          <w:sz w:val="24"/>
          <w:lang w:val="el-GR"/>
        </w:rPr>
        <w:t>ρ</w:t>
      </w:r>
      <w:r w:rsidRPr="00DD6B12">
        <w:rPr>
          <w:spacing w:val="-10"/>
          <w:sz w:val="24"/>
          <w:lang w:val="el-GR"/>
        </w:rPr>
        <w:t>ή</w:t>
      </w:r>
      <w:r w:rsidRPr="00DD6B12">
        <w:rPr>
          <w:spacing w:val="-7"/>
          <w:sz w:val="24"/>
          <w:lang w:val="el-GR"/>
        </w:rPr>
        <w:t>σ</w:t>
      </w:r>
      <w:r w:rsidRPr="00DD6B12">
        <w:rPr>
          <w:spacing w:val="-10"/>
          <w:sz w:val="24"/>
          <w:lang w:val="el-GR"/>
        </w:rPr>
        <w:t>ε</w:t>
      </w:r>
      <w:r w:rsidRPr="00DD6B12">
        <w:rPr>
          <w:spacing w:val="-7"/>
          <w:sz w:val="24"/>
          <w:lang w:val="el-GR"/>
        </w:rPr>
        <w:t>ι</w:t>
      </w:r>
      <w:r w:rsidRPr="00DD6B12">
        <w:rPr>
          <w:sz w:val="24"/>
          <w:lang w:val="el-GR"/>
        </w:rPr>
        <w:t>ς</w:t>
      </w:r>
      <w:r w:rsidRPr="00DD6B12">
        <w:rPr>
          <w:spacing w:val="25"/>
          <w:sz w:val="24"/>
          <w:lang w:val="el-GR"/>
        </w:rPr>
        <w:t xml:space="preserve"> </w:t>
      </w:r>
      <w:proofErr w:type="spellStart"/>
      <w:r w:rsidRPr="00DD6B12">
        <w:rPr>
          <w:spacing w:val="-8"/>
          <w:sz w:val="24"/>
          <w:lang w:val="el-GR"/>
        </w:rPr>
        <w:t>κ</w:t>
      </w:r>
      <w:r w:rsidRPr="00DD6B12">
        <w:rPr>
          <w:spacing w:val="-7"/>
          <w:sz w:val="24"/>
          <w:lang w:val="el-GR"/>
        </w:rPr>
        <w:t>.</w:t>
      </w:r>
      <w:r w:rsidRPr="00DD6B12">
        <w:rPr>
          <w:spacing w:val="-8"/>
          <w:sz w:val="24"/>
          <w:lang w:val="el-GR"/>
        </w:rPr>
        <w:t>λ</w:t>
      </w:r>
      <w:r w:rsidRPr="00DD6B12">
        <w:rPr>
          <w:spacing w:val="-7"/>
          <w:sz w:val="24"/>
          <w:lang w:val="el-GR"/>
        </w:rPr>
        <w:t>.</w:t>
      </w:r>
      <w:r w:rsidRPr="00DD6B12">
        <w:rPr>
          <w:spacing w:val="-8"/>
          <w:sz w:val="24"/>
          <w:lang w:val="el-GR"/>
        </w:rPr>
        <w:t>π</w:t>
      </w:r>
      <w:proofErr w:type="spellEnd"/>
      <w:r w:rsidRPr="00DD6B12">
        <w:rPr>
          <w:sz w:val="24"/>
          <w:lang w:val="el-GR"/>
        </w:rPr>
        <w:t xml:space="preserve">.  </w:t>
      </w:r>
      <w:r w:rsidRPr="00DD6B12">
        <w:rPr>
          <w:spacing w:val="7"/>
          <w:sz w:val="24"/>
          <w:lang w:val="el-GR"/>
        </w:rPr>
        <w:t xml:space="preserve"> </w:t>
      </w:r>
      <w:r w:rsidRPr="00DD6B12">
        <w:rPr>
          <w:spacing w:val="-10"/>
          <w:sz w:val="24"/>
          <w:lang w:val="el-GR"/>
        </w:rPr>
        <w:t>ο</w:t>
      </w:r>
      <w:r w:rsidRPr="00DD6B12">
        <w:rPr>
          <w:sz w:val="24"/>
          <w:lang w:val="el-GR"/>
        </w:rPr>
        <w:t xml:space="preserve">ι </w:t>
      </w:r>
      <w:r w:rsidRPr="00DD6B12">
        <w:rPr>
          <w:spacing w:val="-7"/>
          <w:sz w:val="24"/>
          <w:lang w:val="el-GR"/>
        </w:rPr>
        <w:t>σ</w:t>
      </w:r>
      <w:r w:rsidRPr="00DD6B12">
        <w:rPr>
          <w:spacing w:val="-6"/>
          <w:sz w:val="24"/>
          <w:lang w:val="el-GR"/>
        </w:rPr>
        <w:t>υ</w:t>
      </w:r>
      <w:r w:rsidRPr="00DD6B12">
        <w:rPr>
          <w:spacing w:val="-9"/>
          <w:sz w:val="24"/>
          <w:lang w:val="el-GR"/>
        </w:rPr>
        <w:t>μ</w:t>
      </w:r>
      <w:r w:rsidRPr="00DD6B12">
        <w:rPr>
          <w:spacing w:val="-6"/>
          <w:sz w:val="24"/>
          <w:lang w:val="el-GR"/>
        </w:rPr>
        <w:t>μ</w:t>
      </w:r>
      <w:r w:rsidRPr="00DD6B12">
        <w:rPr>
          <w:spacing w:val="-7"/>
          <w:sz w:val="24"/>
          <w:lang w:val="el-GR"/>
        </w:rPr>
        <w:t>ε</w:t>
      </w:r>
      <w:r w:rsidRPr="00DD6B12">
        <w:rPr>
          <w:spacing w:val="-8"/>
          <w:sz w:val="24"/>
          <w:lang w:val="el-GR"/>
        </w:rPr>
        <w:t>τ</w:t>
      </w:r>
      <w:r w:rsidRPr="00DD6B12">
        <w:rPr>
          <w:spacing w:val="-7"/>
          <w:sz w:val="24"/>
          <w:lang w:val="el-GR"/>
        </w:rPr>
        <w:t>έ</w:t>
      </w:r>
      <w:r w:rsidRPr="00DD6B12">
        <w:rPr>
          <w:spacing w:val="-11"/>
          <w:sz w:val="24"/>
          <w:lang w:val="el-GR"/>
        </w:rPr>
        <w:t>χ</w:t>
      </w:r>
      <w:r w:rsidRPr="00DD6B12">
        <w:rPr>
          <w:spacing w:val="-7"/>
          <w:sz w:val="24"/>
          <w:lang w:val="el-GR"/>
        </w:rPr>
        <w:t>ο</w:t>
      </w:r>
      <w:r w:rsidRPr="00DD6B12">
        <w:rPr>
          <w:spacing w:val="-8"/>
          <w:sz w:val="24"/>
          <w:lang w:val="el-GR"/>
        </w:rPr>
        <w:t>ντ</w:t>
      </w:r>
      <w:r w:rsidRPr="00DD6B12">
        <w:rPr>
          <w:spacing w:val="-10"/>
          <w:sz w:val="24"/>
          <w:lang w:val="el-GR"/>
        </w:rPr>
        <w:t>ε</w:t>
      </w:r>
      <w:r w:rsidRPr="00DD6B12">
        <w:rPr>
          <w:sz w:val="24"/>
          <w:lang w:val="el-GR"/>
        </w:rPr>
        <w:t>ς</w:t>
      </w:r>
      <w:r w:rsidRPr="00DD6B12">
        <w:rPr>
          <w:spacing w:val="-6"/>
          <w:sz w:val="24"/>
          <w:lang w:val="el-GR"/>
        </w:rPr>
        <w:t xml:space="preserve"> </w:t>
      </w:r>
      <w:r w:rsidRPr="00DD6B12">
        <w:rPr>
          <w:spacing w:val="-7"/>
          <w:sz w:val="24"/>
          <w:lang w:val="el-GR"/>
        </w:rPr>
        <w:t>σ</w:t>
      </w:r>
      <w:r w:rsidRPr="00DD6B12">
        <w:rPr>
          <w:spacing w:val="-10"/>
          <w:sz w:val="24"/>
          <w:lang w:val="el-GR"/>
        </w:rPr>
        <w:t>τ</w:t>
      </w:r>
      <w:r w:rsidRPr="00DD6B12">
        <w:rPr>
          <w:spacing w:val="-5"/>
          <w:sz w:val="24"/>
          <w:lang w:val="el-GR"/>
        </w:rPr>
        <w:t>ο</w:t>
      </w:r>
      <w:r w:rsidRPr="00DD6B12">
        <w:rPr>
          <w:sz w:val="24"/>
          <w:lang w:val="el-GR"/>
        </w:rPr>
        <w:t>ν</w:t>
      </w:r>
      <w:r w:rsidRPr="00DD6B12">
        <w:rPr>
          <w:spacing w:val="-10"/>
          <w:sz w:val="24"/>
          <w:lang w:val="el-GR"/>
        </w:rPr>
        <w:t xml:space="preserve"> </w:t>
      </w:r>
      <w:r w:rsidRPr="00DD6B12">
        <w:rPr>
          <w:spacing w:val="-7"/>
          <w:sz w:val="24"/>
          <w:lang w:val="el-GR"/>
        </w:rPr>
        <w:t>δι</w:t>
      </w:r>
      <w:r w:rsidRPr="00DD6B12">
        <w:rPr>
          <w:spacing w:val="-8"/>
          <w:sz w:val="24"/>
          <w:lang w:val="el-GR"/>
        </w:rPr>
        <w:t>α</w:t>
      </w:r>
      <w:r w:rsidRPr="00DD6B12">
        <w:rPr>
          <w:spacing w:val="-10"/>
          <w:sz w:val="24"/>
          <w:lang w:val="el-GR"/>
        </w:rPr>
        <w:t>γ</w:t>
      </w:r>
      <w:r w:rsidRPr="00DD6B12">
        <w:rPr>
          <w:spacing w:val="-7"/>
          <w:sz w:val="24"/>
          <w:lang w:val="el-GR"/>
        </w:rPr>
        <w:t>ωνι</w:t>
      </w:r>
      <w:r w:rsidRPr="00DD6B12">
        <w:rPr>
          <w:spacing w:val="-9"/>
          <w:sz w:val="24"/>
          <w:lang w:val="el-GR"/>
        </w:rPr>
        <w:t>σ</w:t>
      </w:r>
      <w:r w:rsidRPr="00DD6B12">
        <w:rPr>
          <w:spacing w:val="-6"/>
          <w:sz w:val="24"/>
          <w:lang w:val="el-GR"/>
        </w:rPr>
        <w:t>μ</w:t>
      </w:r>
      <w:r w:rsidRPr="00DD6B12">
        <w:rPr>
          <w:sz w:val="24"/>
          <w:lang w:val="el-GR"/>
        </w:rPr>
        <w:t>ό</w:t>
      </w:r>
      <w:r w:rsidRPr="00DD6B12">
        <w:rPr>
          <w:spacing w:val="43"/>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11"/>
          <w:sz w:val="24"/>
          <w:lang w:val="el-GR"/>
        </w:rPr>
        <w:t>χ</w:t>
      </w:r>
      <w:r w:rsidRPr="00DD6B12">
        <w:rPr>
          <w:spacing w:val="-7"/>
          <w:sz w:val="24"/>
          <w:lang w:val="el-GR"/>
        </w:rPr>
        <w:t>ρε</w:t>
      </w:r>
      <w:r w:rsidRPr="00DD6B12">
        <w:rPr>
          <w:spacing w:val="-10"/>
          <w:sz w:val="24"/>
          <w:lang w:val="el-GR"/>
        </w:rPr>
        <w:t>ο</w:t>
      </w:r>
      <w:r w:rsidRPr="00DD6B12">
        <w:rPr>
          <w:spacing w:val="-6"/>
          <w:sz w:val="24"/>
          <w:lang w:val="el-GR"/>
        </w:rPr>
        <w:t>ύ</w:t>
      </w:r>
      <w:r w:rsidRPr="00DD6B12">
        <w:rPr>
          <w:spacing w:val="-8"/>
          <w:sz w:val="24"/>
          <w:lang w:val="el-GR"/>
        </w:rPr>
        <w:t>ντ</w:t>
      </w:r>
      <w:r w:rsidRPr="00DD6B12">
        <w:rPr>
          <w:spacing w:val="-11"/>
          <w:sz w:val="24"/>
          <w:lang w:val="el-GR"/>
        </w:rPr>
        <w:t>α</w:t>
      </w:r>
      <w:r w:rsidRPr="00DD6B12">
        <w:rPr>
          <w:sz w:val="24"/>
          <w:lang w:val="el-GR"/>
        </w:rPr>
        <w:t>ι</w:t>
      </w:r>
      <w:r w:rsidRPr="00DD6B12">
        <w:rPr>
          <w:spacing w:val="43"/>
          <w:sz w:val="24"/>
          <w:lang w:val="el-GR"/>
        </w:rPr>
        <w:t xml:space="preserve"> </w:t>
      </w:r>
      <w:r w:rsidRPr="00DD6B12">
        <w:rPr>
          <w:spacing w:val="-5"/>
          <w:sz w:val="24"/>
          <w:lang w:val="el-GR"/>
        </w:rPr>
        <w:t>ν</w:t>
      </w:r>
      <w:r w:rsidRPr="00DD6B12">
        <w:rPr>
          <w:sz w:val="24"/>
          <w:lang w:val="el-GR"/>
        </w:rPr>
        <w:t>α</w:t>
      </w:r>
      <w:r w:rsidRPr="00DD6B12">
        <w:rPr>
          <w:spacing w:val="-8"/>
          <w:sz w:val="24"/>
          <w:lang w:val="el-GR"/>
        </w:rPr>
        <w:t xml:space="preserve"> </w:t>
      </w:r>
      <w:r w:rsidRPr="00DD6B12">
        <w:rPr>
          <w:spacing w:val="-6"/>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ί</w:t>
      </w:r>
      <w:r w:rsidRPr="00DD6B12">
        <w:rPr>
          <w:spacing w:val="-7"/>
          <w:sz w:val="24"/>
          <w:lang w:val="el-GR"/>
        </w:rPr>
        <w:t>σ</w:t>
      </w:r>
      <w:r w:rsidRPr="00DD6B12">
        <w:rPr>
          <w:spacing w:val="-10"/>
          <w:sz w:val="24"/>
          <w:lang w:val="el-GR"/>
        </w:rPr>
        <w:t>ο</w:t>
      </w:r>
      <w:r w:rsidRPr="00DD6B12">
        <w:rPr>
          <w:spacing w:val="-6"/>
          <w:sz w:val="24"/>
          <w:lang w:val="el-GR"/>
        </w:rPr>
        <w:t>υ</w:t>
      </w:r>
      <w:r w:rsidRPr="00DD6B12">
        <w:rPr>
          <w:sz w:val="24"/>
          <w:lang w:val="el-GR"/>
        </w:rPr>
        <w:t>ν</w:t>
      </w:r>
      <w:r w:rsidRPr="00DD6B12">
        <w:rPr>
          <w:spacing w:val="43"/>
          <w:sz w:val="24"/>
          <w:lang w:val="el-GR"/>
        </w:rPr>
        <w:t xml:space="preserve"> </w:t>
      </w:r>
      <w:r w:rsidRPr="00DD6B12">
        <w:rPr>
          <w:spacing w:val="-8"/>
          <w:sz w:val="24"/>
          <w:lang w:val="el-GR"/>
        </w:rPr>
        <w:t>τ</w:t>
      </w:r>
      <w:r w:rsidRPr="00DD6B12">
        <w:rPr>
          <w:spacing w:val="-7"/>
          <w:sz w:val="24"/>
          <w:lang w:val="el-GR"/>
        </w:rPr>
        <w:t>ο</w:t>
      </w:r>
      <w:r w:rsidRPr="00DD6B12">
        <w:rPr>
          <w:sz w:val="24"/>
          <w:lang w:val="el-GR"/>
        </w:rPr>
        <w:t>ν</w:t>
      </w:r>
      <w:r w:rsidRPr="00DD6B12">
        <w:rPr>
          <w:spacing w:val="43"/>
          <w:sz w:val="24"/>
          <w:lang w:val="el-GR"/>
        </w:rPr>
        <w:t xml:space="preserve"> </w:t>
      </w:r>
      <w:r w:rsidRPr="00DD6B12">
        <w:rPr>
          <w:spacing w:val="-5"/>
          <w:sz w:val="24"/>
          <w:lang w:val="el-GR"/>
        </w:rPr>
        <w:t>σ</w:t>
      </w:r>
      <w:r w:rsidRPr="00DD6B12">
        <w:rPr>
          <w:spacing w:val="-8"/>
          <w:sz w:val="24"/>
          <w:lang w:val="el-GR"/>
        </w:rPr>
        <w:t>τ</w:t>
      </w:r>
      <w:r w:rsidRPr="00DD6B12">
        <w:rPr>
          <w:spacing w:val="-7"/>
          <w:sz w:val="24"/>
          <w:lang w:val="el-GR"/>
        </w:rPr>
        <w:t>ό</w:t>
      </w:r>
      <w:r w:rsidRPr="00DD6B12">
        <w:rPr>
          <w:spacing w:val="-8"/>
          <w:sz w:val="24"/>
          <w:lang w:val="el-GR"/>
        </w:rPr>
        <w:t>λ</w:t>
      </w:r>
      <w:r w:rsidRPr="00DD6B12">
        <w:rPr>
          <w:sz w:val="24"/>
          <w:lang w:val="el-GR"/>
        </w:rPr>
        <w:t>ο</w:t>
      </w:r>
      <w:r w:rsidRPr="00DD6B12">
        <w:rPr>
          <w:spacing w:val="46"/>
          <w:sz w:val="24"/>
          <w:lang w:val="el-GR"/>
        </w:rPr>
        <w:t xml:space="preserve"> </w:t>
      </w:r>
      <w:r w:rsidRPr="00DD6B12">
        <w:rPr>
          <w:spacing w:val="-8"/>
          <w:sz w:val="24"/>
          <w:lang w:val="el-GR"/>
        </w:rPr>
        <w:t>τ</w:t>
      </w:r>
      <w:r w:rsidRPr="00DD6B12">
        <w:rPr>
          <w:spacing w:val="-4"/>
          <w:sz w:val="24"/>
          <w:lang w:val="el-GR"/>
        </w:rPr>
        <w:t>ω</w:t>
      </w:r>
      <w:r w:rsidRPr="00DD6B12">
        <w:rPr>
          <w:sz w:val="24"/>
          <w:lang w:val="el-GR"/>
        </w:rPr>
        <w:t>ν</w:t>
      </w:r>
      <w:r w:rsidRPr="00DD6B12">
        <w:rPr>
          <w:spacing w:val="-10"/>
          <w:sz w:val="24"/>
          <w:lang w:val="el-GR"/>
        </w:rPr>
        <w:t xml:space="preserve"> </w:t>
      </w:r>
      <w:r w:rsidRPr="00DD6B12">
        <w:rPr>
          <w:spacing w:val="-7"/>
          <w:sz w:val="24"/>
          <w:lang w:val="el-GR"/>
        </w:rPr>
        <w:t>ο</w:t>
      </w:r>
      <w:r w:rsidRPr="00DD6B12">
        <w:rPr>
          <w:spacing w:val="-8"/>
          <w:sz w:val="24"/>
          <w:lang w:val="el-GR"/>
        </w:rPr>
        <w:t>χη</w:t>
      </w:r>
      <w:r w:rsidRPr="00DD6B12">
        <w:rPr>
          <w:spacing w:val="-6"/>
          <w:sz w:val="24"/>
          <w:lang w:val="el-GR"/>
        </w:rPr>
        <w:t>μ</w:t>
      </w:r>
      <w:r w:rsidRPr="00DD6B12">
        <w:rPr>
          <w:spacing w:val="-8"/>
          <w:sz w:val="24"/>
          <w:lang w:val="el-GR"/>
        </w:rPr>
        <w:t>άτ</w:t>
      </w:r>
      <w:r w:rsidRPr="00DD6B12">
        <w:rPr>
          <w:spacing w:val="-9"/>
          <w:sz w:val="24"/>
          <w:lang w:val="el-GR"/>
        </w:rPr>
        <w:t>ω</w:t>
      </w:r>
      <w:r w:rsidRPr="00DD6B12">
        <w:rPr>
          <w:sz w:val="24"/>
          <w:lang w:val="el-GR"/>
        </w:rPr>
        <w:t>ν</w:t>
      </w:r>
      <w:r w:rsidRPr="00DD6B12">
        <w:rPr>
          <w:spacing w:val="-10"/>
          <w:sz w:val="24"/>
          <w:lang w:val="el-GR"/>
        </w:rPr>
        <w:t xml:space="preserve"> </w:t>
      </w:r>
      <w:r w:rsidRPr="00DD6B12">
        <w:rPr>
          <w:spacing w:val="-8"/>
          <w:sz w:val="24"/>
          <w:lang w:val="el-GR"/>
        </w:rPr>
        <w:t>τ</w:t>
      </w:r>
      <w:r w:rsidRPr="00DD6B12">
        <w:rPr>
          <w:spacing w:val="-7"/>
          <w:sz w:val="24"/>
          <w:lang w:val="el-GR"/>
        </w:rPr>
        <w:t>ο</w:t>
      </w:r>
      <w:r w:rsidRPr="00DD6B12">
        <w:rPr>
          <w:sz w:val="24"/>
          <w:lang w:val="el-GR"/>
        </w:rPr>
        <w:t>υ</w:t>
      </w:r>
      <w:r w:rsidRPr="00DD6B12">
        <w:rPr>
          <w:spacing w:val="-6"/>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 xml:space="preserve">υ </w:t>
      </w:r>
      <w:r w:rsidRPr="00DD6B12">
        <w:rPr>
          <w:spacing w:val="-7"/>
          <w:sz w:val="24"/>
          <w:lang w:val="el-GR"/>
        </w:rPr>
        <w:lastRenderedPageBreak/>
        <w:t>Μοσ</w:t>
      </w:r>
      <w:r w:rsidRPr="00DD6B12">
        <w:rPr>
          <w:spacing w:val="-8"/>
          <w:sz w:val="24"/>
          <w:lang w:val="el-GR"/>
        </w:rPr>
        <w:t>χά</w:t>
      </w:r>
      <w:r w:rsidRPr="00DD6B12">
        <w:rPr>
          <w:spacing w:val="-10"/>
          <w:sz w:val="24"/>
          <w:lang w:val="el-GR"/>
        </w:rPr>
        <w:t>τ</w:t>
      </w:r>
      <w:r w:rsidRPr="00DD6B12">
        <w:rPr>
          <w:spacing w:val="-7"/>
          <w:sz w:val="24"/>
          <w:lang w:val="el-GR"/>
        </w:rPr>
        <w:t>ο</w:t>
      </w:r>
      <w:r w:rsidRPr="00DD6B12">
        <w:rPr>
          <w:sz w:val="24"/>
          <w:lang w:val="el-GR"/>
        </w:rPr>
        <w:t>υ</w:t>
      </w:r>
      <w:r w:rsidRPr="00DD6B12">
        <w:rPr>
          <w:spacing w:val="37"/>
          <w:sz w:val="24"/>
          <w:lang w:val="el-GR"/>
        </w:rPr>
        <w:t xml:space="preserve"> </w:t>
      </w:r>
      <w:r w:rsidRPr="00DD6B12">
        <w:rPr>
          <w:sz w:val="24"/>
          <w:lang w:val="el-GR"/>
        </w:rPr>
        <w:t>-</w:t>
      </w:r>
      <w:r w:rsidRPr="00DD6B12">
        <w:rPr>
          <w:spacing w:val="38"/>
          <w:sz w:val="24"/>
          <w:lang w:val="el-GR"/>
        </w:rPr>
        <w:t xml:space="preserve"> </w:t>
      </w:r>
      <w:r w:rsidRPr="00DD6B12">
        <w:rPr>
          <w:spacing w:val="-7"/>
          <w:sz w:val="24"/>
          <w:lang w:val="el-GR"/>
        </w:rPr>
        <w:t>Τ</w:t>
      </w:r>
      <w:r w:rsidRPr="00DD6B12">
        <w:rPr>
          <w:spacing w:val="-11"/>
          <w:sz w:val="24"/>
          <w:lang w:val="el-GR"/>
        </w:rPr>
        <w:t>α</w:t>
      </w:r>
      <w:r w:rsidRPr="00DD6B12">
        <w:rPr>
          <w:spacing w:val="-6"/>
          <w:sz w:val="24"/>
          <w:lang w:val="el-GR"/>
        </w:rPr>
        <w:t>ύ</w:t>
      </w:r>
      <w:r w:rsidRPr="00DD6B12">
        <w:rPr>
          <w:spacing w:val="-9"/>
          <w:sz w:val="24"/>
          <w:lang w:val="el-GR"/>
        </w:rPr>
        <w:t>ρ</w:t>
      </w:r>
      <w:r w:rsidRPr="00DD6B12">
        <w:rPr>
          <w:spacing w:val="-10"/>
          <w:sz w:val="24"/>
          <w:lang w:val="el-GR"/>
        </w:rPr>
        <w:t>ο</w:t>
      </w:r>
      <w:r w:rsidRPr="00DD6B12">
        <w:rPr>
          <w:sz w:val="24"/>
          <w:lang w:val="el-GR"/>
        </w:rPr>
        <w:t>υ</w:t>
      </w:r>
      <w:r w:rsidRPr="00DD6B12">
        <w:rPr>
          <w:spacing w:val="44"/>
          <w:sz w:val="24"/>
          <w:lang w:val="el-GR"/>
        </w:rPr>
        <w:t xml:space="preserve"> </w:t>
      </w:r>
      <w:r w:rsidRPr="00DD6B12">
        <w:rPr>
          <w:spacing w:val="-9"/>
          <w:sz w:val="24"/>
          <w:lang w:val="el-GR"/>
        </w:rPr>
        <w:t>σ</w:t>
      </w:r>
      <w:r w:rsidRPr="00DD6B12">
        <w:rPr>
          <w:sz w:val="24"/>
          <w:lang w:val="el-GR"/>
        </w:rPr>
        <w:t>ε</w:t>
      </w:r>
      <w:r w:rsidRPr="00DD6B12">
        <w:rPr>
          <w:spacing w:val="36"/>
          <w:sz w:val="24"/>
          <w:lang w:val="el-GR"/>
        </w:rPr>
        <w:t xml:space="preserve">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w:t>
      </w:r>
      <w:r w:rsidRPr="00DD6B12">
        <w:rPr>
          <w:spacing w:val="-7"/>
          <w:sz w:val="24"/>
          <w:lang w:val="el-GR"/>
        </w:rPr>
        <w:t>σ</w:t>
      </w:r>
      <w:r w:rsidRPr="00DD6B12">
        <w:rPr>
          <w:spacing w:val="-8"/>
          <w:sz w:val="24"/>
          <w:lang w:val="el-GR"/>
        </w:rPr>
        <w:t>τ</w:t>
      </w:r>
      <w:r w:rsidRPr="00DD6B12">
        <w:rPr>
          <w:spacing w:val="-7"/>
          <w:sz w:val="24"/>
          <w:lang w:val="el-GR"/>
        </w:rPr>
        <w:t>ι</w:t>
      </w:r>
      <w:r w:rsidRPr="00DD6B12">
        <w:rPr>
          <w:spacing w:val="-8"/>
          <w:sz w:val="24"/>
          <w:lang w:val="el-GR"/>
        </w:rPr>
        <w:t>κ</w:t>
      </w:r>
      <w:r w:rsidRPr="00DD6B12">
        <w:rPr>
          <w:spacing w:val="-10"/>
          <w:sz w:val="24"/>
          <w:lang w:val="el-GR"/>
        </w:rPr>
        <w:t>έ</w:t>
      </w:r>
      <w:r w:rsidRPr="00DD6B12">
        <w:rPr>
          <w:sz w:val="24"/>
          <w:lang w:val="el-GR"/>
        </w:rPr>
        <w:t>ς</w:t>
      </w:r>
      <w:r w:rsidRPr="00DD6B12">
        <w:rPr>
          <w:spacing w:val="37"/>
          <w:sz w:val="24"/>
          <w:lang w:val="el-GR"/>
        </w:rPr>
        <w:t xml:space="preserve"> </w:t>
      </w:r>
      <w:r w:rsidRPr="00DD6B12">
        <w:rPr>
          <w:spacing w:val="-7"/>
          <w:sz w:val="24"/>
          <w:lang w:val="el-GR"/>
        </w:rPr>
        <w:t>ε</w:t>
      </w:r>
      <w:r w:rsidRPr="00DD6B12">
        <w:rPr>
          <w:spacing w:val="-8"/>
          <w:sz w:val="24"/>
          <w:lang w:val="el-GR"/>
        </w:rPr>
        <w:t>π</w:t>
      </w:r>
      <w:r w:rsidRPr="00DD6B12">
        <w:rPr>
          <w:spacing w:val="-5"/>
          <w:sz w:val="24"/>
          <w:lang w:val="el-GR"/>
        </w:rPr>
        <w:t>ι</w:t>
      </w:r>
      <w:r w:rsidRPr="00DD6B12">
        <w:rPr>
          <w:spacing w:val="-6"/>
          <w:sz w:val="24"/>
          <w:lang w:val="el-GR"/>
        </w:rPr>
        <w:t>χ</w:t>
      </w:r>
      <w:r w:rsidRPr="00DD6B12">
        <w:rPr>
          <w:spacing w:val="-10"/>
          <w:sz w:val="24"/>
          <w:lang w:val="el-GR"/>
        </w:rPr>
        <w:t>ε</w:t>
      </w:r>
      <w:r w:rsidRPr="00DD6B12">
        <w:rPr>
          <w:spacing w:val="-7"/>
          <w:sz w:val="24"/>
          <w:lang w:val="el-GR"/>
        </w:rPr>
        <w:t>ιρ</w:t>
      </w:r>
      <w:r w:rsidRPr="00DD6B12">
        <w:rPr>
          <w:spacing w:val="-10"/>
          <w:sz w:val="24"/>
          <w:lang w:val="el-GR"/>
        </w:rPr>
        <w:t>ή</w:t>
      </w:r>
      <w:r w:rsidRPr="00DD6B12">
        <w:rPr>
          <w:spacing w:val="-7"/>
          <w:sz w:val="24"/>
          <w:lang w:val="el-GR"/>
        </w:rPr>
        <w:t>σε</w:t>
      </w:r>
      <w:r w:rsidRPr="00DD6B12">
        <w:rPr>
          <w:spacing w:val="-9"/>
          <w:sz w:val="24"/>
          <w:lang w:val="el-GR"/>
        </w:rPr>
        <w:t>ι</w:t>
      </w:r>
      <w:r w:rsidRPr="00DD6B12">
        <w:rPr>
          <w:sz w:val="24"/>
          <w:lang w:val="el-GR"/>
        </w:rPr>
        <w:t>ς</w:t>
      </w:r>
      <w:r w:rsidRPr="00DD6B12">
        <w:rPr>
          <w:spacing w:val="44"/>
          <w:sz w:val="24"/>
          <w:lang w:val="el-GR"/>
        </w:rPr>
        <w:t xml:space="preserve"> </w:t>
      </w:r>
      <w:r w:rsidRPr="00DD6B12">
        <w:rPr>
          <w:spacing w:val="-8"/>
          <w:sz w:val="24"/>
          <w:lang w:val="el-GR"/>
        </w:rPr>
        <w:t>π</w:t>
      </w:r>
      <w:r w:rsidRPr="00DD6B12">
        <w:rPr>
          <w:spacing w:val="-7"/>
          <w:sz w:val="24"/>
          <w:lang w:val="el-GR"/>
        </w:rPr>
        <w:t>ο</w:t>
      </w:r>
      <w:r w:rsidRPr="00DD6B12">
        <w:rPr>
          <w:sz w:val="24"/>
          <w:lang w:val="el-GR"/>
        </w:rPr>
        <w:t>υ</w:t>
      </w:r>
      <w:r w:rsidRPr="00DD6B12">
        <w:rPr>
          <w:spacing w:val="38"/>
          <w:sz w:val="24"/>
          <w:lang w:val="el-GR"/>
        </w:rPr>
        <w:t xml:space="preserve"> </w:t>
      </w:r>
      <w:r w:rsidRPr="00DD6B12">
        <w:rPr>
          <w:spacing w:val="-7"/>
          <w:sz w:val="24"/>
          <w:lang w:val="el-GR"/>
        </w:rPr>
        <w:t>θ</w:t>
      </w:r>
      <w:r w:rsidRPr="00DD6B12">
        <w:rPr>
          <w:sz w:val="24"/>
          <w:lang w:val="el-GR"/>
        </w:rPr>
        <w:t>α</w:t>
      </w:r>
      <w:r w:rsidRPr="00DD6B12">
        <w:rPr>
          <w:spacing w:val="35"/>
          <w:sz w:val="24"/>
          <w:lang w:val="el-GR"/>
        </w:rPr>
        <w:t xml:space="preserve"> </w:t>
      </w:r>
      <w:r w:rsidRPr="00DD6B12">
        <w:rPr>
          <w:spacing w:val="-7"/>
          <w:sz w:val="24"/>
          <w:lang w:val="el-GR"/>
        </w:rPr>
        <w:t>εί</w:t>
      </w:r>
      <w:r w:rsidRPr="00DD6B12">
        <w:rPr>
          <w:spacing w:val="-8"/>
          <w:sz w:val="24"/>
          <w:lang w:val="el-GR"/>
        </w:rPr>
        <w:t>ν</w:t>
      </w:r>
      <w:r w:rsidRPr="00DD6B12">
        <w:rPr>
          <w:spacing w:val="-11"/>
          <w:sz w:val="24"/>
          <w:lang w:val="el-GR"/>
        </w:rPr>
        <w:t>α</w:t>
      </w:r>
      <w:r w:rsidRPr="00DD6B12">
        <w:rPr>
          <w:sz w:val="24"/>
          <w:lang w:val="el-GR"/>
        </w:rPr>
        <w:t>ι</w:t>
      </w:r>
      <w:r w:rsidRPr="00DD6B12">
        <w:rPr>
          <w:spacing w:val="39"/>
          <w:sz w:val="24"/>
          <w:lang w:val="el-GR"/>
        </w:rPr>
        <w:t xml:space="preserve"> </w:t>
      </w:r>
      <w:r w:rsidRPr="00DD6B12">
        <w:rPr>
          <w:spacing w:val="-7"/>
          <w:sz w:val="24"/>
          <w:lang w:val="el-GR"/>
        </w:rPr>
        <w:t>ε</w:t>
      </w:r>
      <w:r w:rsidRPr="00DD6B12">
        <w:rPr>
          <w:spacing w:val="-10"/>
          <w:sz w:val="24"/>
          <w:lang w:val="el-GR"/>
        </w:rPr>
        <w:t>γ</w:t>
      </w:r>
      <w:r w:rsidRPr="00DD6B12">
        <w:rPr>
          <w:spacing w:val="-8"/>
          <w:sz w:val="24"/>
          <w:lang w:val="el-GR"/>
        </w:rPr>
        <w:t>γ</w:t>
      </w:r>
      <w:r w:rsidRPr="00DD6B12">
        <w:rPr>
          <w:spacing w:val="-5"/>
          <w:sz w:val="24"/>
          <w:lang w:val="el-GR"/>
        </w:rPr>
        <w:t>ε</w:t>
      </w:r>
      <w:r w:rsidRPr="00DD6B12">
        <w:rPr>
          <w:spacing w:val="-8"/>
          <w:sz w:val="24"/>
          <w:lang w:val="el-GR"/>
        </w:rPr>
        <w:t>γ</w:t>
      </w:r>
      <w:r w:rsidRPr="00DD6B12">
        <w:rPr>
          <w:spacing w:val="-7"/>
          <w:sz w:val="24"/>
          <w:lang w:val="el-GR"/>
        </w:rPr>
        <w:t>ρ</w:t>
      </w:r>
      <w:r w:rsidRPr="00DD6B12">
        <w:rPr>
          <w:spacing w:val="-11"/>
          <w:sz w:val="24"/>
          <w:lang w:val="el-GR"/>
        </w:rPr>
        <w:t>α</w:t>
      </w:r>
      <w:r w:rsidRPr="00DD6B12">
        <w:rPr>
          <w:spacing w:val="-9"/>
          <w:sz w:val="24"/>
          <w:lang w:val="el-GR"/>
        </w:rPr>
        <w:t>μ</w:t>
      </w:r>
      <w:r w:rsidRPr="00DD6B12">
        <w:rPr>
          <w:spacing w:val="-6"/>
          <w:sz w:val="24"/>
          <w:lang w:val="el-GR"/>
        </w:rPr>
        <w:t>μ</w:t>
      </w:r>
      <w:r w:rsidRPr="00DD6B12">
        <w:rPr>
          <w:spacing w:val="-5"/>
          <w:sz w:val="24"/>
          <w:lang w:val="el-GR"/>
        </w:rPr>
        <w:t>έ</w:t>
      </w:r>
      <w:r w:rsidRPr="00DD6B12">
        <w:rPr>
          <w:spacing w:val="-8"/>
          <w:sz w:val="24"/>
          <w:lang w:val="el-GR"/>
        </w:rPr>
        <w:t>ν</w:t>
      </w:r>
      <w:r w:rsidRPr="00DD6B12">
        <w:rPr>
          <w:spacing w:val="-7"/>
          <w:sz w:val="24"/>
          <w:lang w:val="el-GR"/>
        </w:rPr>
        <w:t>ε</w:t>
      </w:r>
      <w:r w:rsidRPr="00DD6B12">
        <w:rPr>
          <w:sz w:val="24"/>
          <w:lang w:val="el-GR"/>
        </w:rPr>
        <w:t>ς</w:t>
      </w:r>
      <w:r w:rsidRPr="00DD6B12">
        <w:rPr>
          <w:spacing w:val="37"/>
          <w:sz w:val="24"/>
          <w:lang w:val="el-GR"/>
        </w:rPr>
        <w:t xml:space="preserve"> </w:t>
      </w:r>
      <w:r w:rsidRPr="00DD6B12">
        <w:rPr>
          <w:spacing w:val="-7"/>
          <w:sz w:val="24"/>
          <w:lang w:val="el-GR"/>
        </w:rPr>
        <w:t>στ</w:t>
      </w:r>
      <w:r w:rsidRPr="00DD6B12">
        <w:rPr>
          <w:sz w:val="24"/>
          <w:lang w:val="el-GR"/>
        </w:rPr>
        <w:t xml:space="preserve">ο </w:t>
      </w:r>
      <w:r w:rsidRPr="00DD6B12">
        <w:rPr>
          <w:spacing w:val="53"/>
          <w:sz w:val="24"/>
          <w:lang w:val="el-GR"/>
        </w:rPr>
        <w:t xml:space="preserve"> </w:t>
      </w:r>
      <w:r w:rsidRPr="00DD6B12">
        <w:rPr>
          <w:spacing w:val="-10"/>
          <w:sz w:val="24"/>
          <w:lang w:val="el-GR"/>
        </w:rPr>
        <w:t>'</w:t>
      </w:r>
      <w:r w:rsidRPr="00DD6B12">
        <w:rPr>
          <w:spacing w:val="-14"/>
          <w:sz w:val="24"/>
          <w:lang w:val="el-GR"/>
        </w:rPr>
        <w:t>'</w:t>
      </w:r>
      <w:r w:rsidRPr="00DD6B12">
        <w:rPr>
          <w:spacing w:val="-7"/>
          <w:sz w:val="24"/>
          <w:lang w:val="el-GR"/>
        </w:rPr>
        <w:t>Μ</w:t>
      </w:r>
      <w:r w:rsidRPr="00DD6B12">
        <w:rPr>
          <w:spacing w:val="-8"/>
          <w:sz w:val="24"/>
          <w:lang w:val="el-GR"/>
        </w:rPr>
        <w:t>Η</w:t>
      </w:r>
      <w:r w:rsidRPr="00DD6B12">
        <w:rPr>
          <w:spacing w:val="-7"/>
          <w:sz w:val="24"/>
          <w:lang w:val="el-GR"/>
        </w:rPr>
        <w:t>Τ</w:t>
      </w:r>
      <w:r w:rsidRPr="00DD6B12">
        <w:rPr>
          <w:spacing w:val="-4"/>
          <w:sz w:val="24"/>
          <w:lang w:val="el-GR"/>
        </w:rPr>
        <w:t>Ρ</w:t>
      </w:r>
      <w:r w:rsidRPr="00DD6B12">
        <w:rPr>
          <w:spacing w:val="-10"/>
          <w:sz w:val="24"/>
          <w:lang w:val="el-GR"/>
        </w:rPr>
        <w:t>Ω</w:t>
      </w:r>
      <w:r w:rsidRPr="00DD6B12">
        <w:rPr>
          <w:sz w:val="24"/>
          <w:lang w:val="el-GR"/>
        </w:rPr>
        <w:t xml:space="preserve">Ο </w:t>
      </w:r>
      <w:r w:rsidRPr="00DD6B12">
        <w:rPr>
          <w:spacing w:val="-7"/>
          <w:sz w:val="24"/>
          <w:lang w:val="el-GR"/>
        </w:rPr>
        <w:t>ΜΕ</w:t>
      </w:r>
      <w:r w:rsidRPr="00DD6B12">
        <w:rPr>
          <w:spacing w:val="-6"/>
          <w:sz w:val="24"/>
          <w:lang w:val="el-GR"/>
        </w:rPr>
        <w:t>Λ</w:t>
      </w:r>
      <w:r w:rsidRPr="00DD6B12">
        <w:rPr>
          <w:spacing w:val="-10"/>
          <w:sz w:val="24"/>
          <w:lang w:val="el-GR"/>
        </w:rPr>
        <w:t>Ω</w:t>
      </w:r>
      <w:r w:rsidRPr="00DD6B12">
        <w:rPr>
          <w:sz w:val="24"/>
          <w:lang w:val="el-GR"/>
        </w:rPr>
        <w:t>Ν</w:t>
      </w:r>
      <w:r w:rsidRPr="00DD6B12">
        <w:rPr>
          <w:spacing w:val="45"/>
          <w:sz w:val="24"/>
          <w:lang w:val="el-GR"/>
        </w:rPr>
        <w:t xml:space="preserve"> </w:t>
      </w:r>
      <w:r w:rsidRPr="00DD6B12">
        <w:rPr>
          <w:spacing w:val="-8"/>
          <w:sz w:val="24"/>
          <w:lang w:val="el-GR"/>
        </w:rPr>
        <w:t>Α</w:t>
      </w:r>
      <w:r w:rsidRPr="00DD6B12">
        <w:rPr>
          <w:spacing w:val="-7"/>
          <w:sz w:val="24"/>
          <w:lang w:val="el-GR"/>
        </w:rPr>
        <w:t>ΜΕ</w:t>
      </w:r>
      <w:r w:rsidRPr="00DD6B12">
        <w:rPr>
          <w:spacing w:val="-8"/>
          <w:sz w:val="24"/>
          <w:lang w:val="el-GR"/>
        </w:rPr>
        <w:t>Σ</w:t>
      </w:r>
      <w:r w:rsidRPr="00DD6B12">
        <w:rPr>
          <w:spacing w:val="-10"/>
          <w:sz w:val="24"/>
          <w:lang w:val="el-GR"/>
        </w:rPr>
        <w:t>Ο</w:t>
      </w:r>
      <w:r w:rsidRPr="00DD6B12">
        <w:rPr>
          <w:sz w:val="24"/>
          <w:lang w:val="el-GR"/>
        </w:rPr>
        <w:t>Υ</w:t>
      </w:r>
      <w:r w:rsidRPr="00DD6B12">
        <w:rPr>
          <w:spacing w:val="45"/>
          <w:sz w:val="24"/>
          <w:lang w:val="el-GR"/>
        </w:rPr>
        <w:t xml:space="preserve"> </w:t>
      </w:r>
      <w:r w:rsidRPr="00DD6B12">
        <w:rPr>
          <w:spacing w:val="-6"/>
          <w:sz w:val="24"/>
          <w:lang w:val="el-GR"/>
        </w:rPr>
        <w:t>Δ</w:t>
      </w:r>
      <w:r w:rsidRPr="00DD6B12">
        <w:rPr>
          <w:spacing w:val="-18"/>
          <w:sz w:val="24"/>
          <w:lang w:val="el-GR"/>
        </w:rPr>
        <w:t>Ι</w:t>
      </w:r>
      <w:r w:rsidRPr="00DD6B12">
        <w:rPr>
          <w:sz w:val="24"/>
          <w:lang w:val="el-GR"/>
        </w:rPr>
        <w:t>Α</w:t>
      </w:r>
      <w:r w:rsidRPr="00DD6B12">
        <w:rPr>
          <w:spacing w:val="-8"/>
          <w:sz w:val="24"/>
          <w:lang w:val="el-GR"/>
        </w:rPr>
        <w:t>ΚΑΝΟ</w:t>
      </w:r>
      <w:r w:rsidRPr="00DD6B12">
        <w:rPr>
          <w:spacing w:val="-5"/>
          <w:sz w:val="24"/>
          <w:lang w:val="el-GR"/>
        </w:rPr>
        <w:t>Ν</w:t>
      </w:r>
      <w:r w:rsidRPr="00DD6B12">
        <w:rPr>
          <w:spacing w:val="-25"/>
          <w:sz w:val="24"/>
          <w:lang w:val="el-GR"/>
        </w:rPr>
        <w:t>Ι</w:t>
      </w:r>
      <w:r w:rsidRPr="00DD6B12">
        <w:rPr>
          <w:spacing w:val="-8"/>
          <w:sz w:val="24"/>
          <w:lang w:val="el-GR"/>
        </w:rPr>
        <w:t>Σ</w:t>
      </w:r>
      <w:r w:rsidRPr="00DD6B12">
        <w:rPr>
          <w:spacing w:val="-7"/>
          <w:sz w:val="24"/>
          <w:lang w:val="el-GR"/>
        </w:rPr>
        <w:t>Μ</w:t>
      </w:r>
      <w:r w:rsidRPr="00DD6B12">
        <w:rPr>
          <w:spacing w:val="-8"/>
          <w:sz w:val="24"/>
          <w:lang w:val="el-GR"/>
        </w:rPr>
        <w:t>Ο</w:t>
      </w:r>
      <w:r w:rsidRPr="00DD6B12">
        <w:rPr>
          <w:sz w:val="24"/>
          <w:lang w:val="el-GR"/>
        </w:rPr>
        <w:t>Υ</w:t>
      </w:r>
      <w:r w:rsidRPr="00DD6B12">
        <w:rPr>
          <w:spacing w:val="52"/>
          <w:sz w:val="24"/>
          <w:lang w:val="el-GR"/>
        </w:rPr>
        <w:t xml:space="preserve"> </w:t>
      </w:r>
      <w:r w:rsidRPr="00DD6B12">
        <w:rPr>
          <w:spacing w:val="-15"/>
          <w:sz w:val="24"/>
          <w:lang w:val="el-GR"/>
        </w:rPr>
        <w:t>Ζ</w:t>
      </w:r>
      <w:r w:rsidRPr="00DD6B12">
        <w:rPr>
          <w:spacing w:val="-8"/>
          <w:sz w:val="24"/>
          <w:lang w:val="el-GR"/>
        </w:rPr>
        <w:t>Η</w:t>
      </w:r>
      <w:r w:rsidRPr="00DD6B12">
        <w:rPr>
          <w:sz w:val="24"/>
          <w:lang w:val="el-GR"/>
        </w:rPr>
        <w:t>Μ</w:t>
      </w:r>
      <w:r w:rsidRPr="00DD6B12">
        <w:rPr>
          <w:spacing w:val="-18"/>
          <w:sz w:val="24"/>
          <w:lang w:val="el-GR"/>
        </w:rPr>
        <w:t>Ι</w:t>
      </w:r>
      <w:r w:rsidRPr="00DD6B12">
        <w:rPr>
          <w:spacing w:val="-3"/>
          <w:sz w:val="24"/>
          <w:lang w:val="el-GR"/>
        </w:rPr>
        <w:t>Ω</w:t>
      </w:r>
      <w:r w:rsidRPr="00DD6B12">
        <w:rPr>
          <w:sz w:val="24"/>
          <w:lang w:val="el-GR"/>
        </w:rPr>
        <w:t>Ν</w:t>
      </w:r>
      <w:r w:rsidRPr="00DD6B12">
        <w:rPr>
          <w:spacing w:val="45"/>
          <w:sz w:val="24"/>
          <w:lang w:val="el-GR"/>
        </w:rPr>
        <w:t xml:space="preserve"> </w:t>
      </w:r>
      <w:r w:rsidRPr="00DD6B12">
        <w:rPr>
          <w:spacing w:val="-8"/>
          <w:sz w:val="24"/>
          <w:lang w:val="el-GR"/>
        </w:rPr>
        <w:t>Α</w:t>
      </w:r>
      <w:r w:rsidRPr="00DD6B12">
        <w:rPr>
          <w:spacing w:val="-7"/>
          <w:sz w:val="24"/>
          <w:lang w:val="el-GR"/>
        </w:rPr>
        <w:t>Π</w:t>
      </w:r>
      <w:r w:rsidRPr="00DD6B12">
        <w:rPr>
          <w:sz w:val="24"/>
          <w:lang w:val="el-GR"/>
        </w:rPr>
        <w:t>Ο</w:t>
      </w:r>
      <w:r w:rsidRPr="00DD6B12">
        <w:rPr>
          <w:spacing w:val="45"/>
          <w:sz w:val="24"/>
          <w:lang w:val="el-GR"/>
        </w:rPr>
        <w:t xml:space="preserve"> </w:t>
      </w:r>
      <w:r w:rsidRPr="00DD6B12">
        <w:rPr>
          <w:spacing w:val="-7"/>
          <w:sz w:val="24"/>
          <w:lang w:val="el-GR"/>
        </w:rPr>
        <w:t>Τ</w:t>
      </w:r>
      <w:r w:rsidRPr="00DD6B12">
        <w:rPr>
          <w:spacing w:val="-6"/>
          <w:sz w:val="24"/>
          <w:lang w:val="el-GR"/>
        </w:rPr>
        <w:t>Ρ</w:t>
      </w:r>
      <w:r w:rsidRPr="00DD6B12">
        <w:rPr>
          <w:spacing w:val="-8"/>
          <w:sz w:val="24"/>
          <w:lang w:val="el-GR"/>
        </w:rPr>
        <w:t>ΟΧ</w:t>
      </w:r>
      <w:r w:rsidRPr="00DD6B12">
        <w:rPr>
          <w:spacing w:val="-3"/>
          <w:sz w:val="24"/>
          <w:lang w:val="el-GR"/>
        </w:rPr>
        <w:t>Α</w:t>
      </w:r>
      <w:r w:rsidRPr="00DD6B12">
        <w:rPr>
          <w:spacing w:val="-22"/>
          <w:sz w:val="24"/>
          <w:lang w:val="el-GR"/>
        </w:rPr>
        <w:t>Ι</w:t>
      </w:r>
      <w:r w:rsidRPr="00DD6B12">
        <w:rPr>
          <w:sz w:val="24"/>
          <w:lang w:val="el-GR"/>
        </w:rPr>
        <w:t>Ο</w:t>
      </w:r>
      <w:r w:rsidRPr="00DD6B12">
        <w:rPr>
          <w:spacing w:val="45"/>
          <w:sz w:val="24"/>
          <w:lang w:val="el-GR"/>
        </w:rPr>
        <w:t xml:space="preserve"> </w:t>
      </w:r>
      <w:r w:rsidRPr="00DD6B12">
        <w:rPr>
          <w:spacing w:val="-8"/>
          <w:sz w:val="24"/>
          <w:lang w:val="el-GR"/>
        </w:rPr>
        <w:t>Α</w:t>
      </w:r>
      <w:r w:rsidRPr="00DD6B12">
        <w:rPr>
          <w:spacing w:val="-3"/>
          <w:sz w:val="24"/>
          <w:lang w:val="el-GR"/>
        </w:rPr>
        <w:t>Τ</w:t>
      </w:r>
      <w:r w:rsidRPr="00DD6B12">
        <w:rPr>
          <w:spacing w:val="-8"/>
          <w:sz w:val="24"/>
          <w:lang w:val="el-GR"/>
        </w:rPr>
        <w:t>ΥΧΗ</w:t>
      </w:r>
      <w:r w:rsidRPr="00DD6B12">
        <w:rPr>
          <w:spacing w:val="-6"/>
          <w:sz w:val="24"/>
          <w:lang w:val="el-GR"/>
        </w:rPr>
        <w:t>Μ</w:t>
      </w:r>
      <w:r w:rsidRPr="00DD6B12">
        <w:rPr>
          <w:sz w:val="24"/>
          <w:lang w:val="el-GR"/>
        </w:rPr>
        <w:t>Α</w:t>
      </w:r>
      <w:r w:rsidRPr="00DD6B12">
        <w:rPr>
          <w:spacing w:val="-8"/>
          <w:sz w:val="24"/>
          <w:lang w:val="el-GR"/>
        </w:rPr>
        <w:t xml:space="preserve"> </w:t>
      </w:r>
      <w:r w:rsidRPr="00DD6B12">
        <w:rPr>
          <w:spacing w:val="-1"/>
          <w:sz w:val="24"/>
          <w:lang w:val="el-GR"/>
        </w:rPr>
        <w:t>(</w:t>
      </w:r>
      <w:r w:rsidRPr="00DD6B12">
        <w:rPr>
          <w:spacing w:val="-8"/>
          <w:sz w:val="24"/>
          <w:lang w:val="el-GR"/>
        </w:rPr>
        <w:t>Σ</w:t>
      </w:r>
      <w:r w:rsidRPr="00DD6B12">
        <w:rPr>
          <w:spacing w:val="-7"/>
          <w:sz w:val="24"/>
          <w:lang w:val="el-GR"/>
        </w:rPr>
        <w:t>.</w:t>
      </w:r>
      <w:r w:rsidRPr="00DD6B12">
        <w:rPr>
          <w:spacing w:val="-10"/>
          <w:sz w:val="24"/>
          <w:lang w:val="el-GR"/>
        </w:rPr>
        <w:t>Α</w:t>
      </w:r>
      <w:r w:rsidRPr="00DD6B12">
        <w:rPr>
          <w:spacing w:val="-7"/>
          <w:sz w:val="24"/>
          <w:lang w:val="el-GR"/>
        </w:rPr>
        <w:t>.</w:t>
      </w:r>
      <w:r w:rsidRPr="00DD6B12">
        <w:rPr>
          <w:spacing w:val="-8"/>
          <w:sz w:val="24"/>
          <w:lang w:val="el-GR"/>
        </w:rPr>
        <w:t>Π</w:t>
      </w:r>
      <w:r w:rsidRPr="00DD6B12">
        <w:rPr>
          <w:spacing w:val="-7"/>
          <w:sz w:val="24"/>
          <w:lang w:val="el-GR"/>
        </w:rPr>
        <w:t>.</w:t>
      </w:r>
      <w:r w:rsidRPr="00DD6B12">
        <w:rPr>
          <w:spacing w:val="-1"/>
          <w:sz w:val="24"/>
          <w:lang w:val="el-GR"/>
        </w:rPr>
        <w:t>)</w:t>
      </w:r>
      <w:r w:rsidRPr="00DD6B12">
        <w:rPr>
          <w:sz w:val="24"/>
          <w:lang w:val="el-GR"/>
        </w:rPr>
        <w:t>.</w:t>
      </w:r>
      <w:r w:rsidRPr="00DD6B12">
        <w:rPr>
          <w:spacing w:val="-7"/>
          <w:sz w:val="24"/>
          <w:lang w:val="el-GR"/>
        </w:rPr>
        <w:t xml:space="preserve"> </w:t>
      </w:r>
      <w:r w:rsidRPr="00DD6B12">
        <w:rPr>
          <w:spacing w:val="-8"/>
          <w:sz w:val="24"/>
          <w:lang w:val="el-GR"/>
        </w:rPr>
        <w:t>κ</w:t>
      </w:r>
      <w:r w:rsidRPr="00DD6B12">
        <w:rPr>
          <w:spacing w:val="-11"/>
          <w:sz w:val="24"/>
          <w:lang w:val="el-GR"/>
        </w:rPr>
        <w:t>α</w:t>
      </w:r>
      <w:r w:rsidRPr="00DD6B12">
        <w:rPr>
          <w:sz w:val="24"/>
          <w:lang w:val="el-GR"/>
        </w:rPr>
        <w:t xml:space="preserve">ι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χ</w:t>
      </w:r>
      <w:r w:rsidRPr="00DD6B12">
        <w:rPr>
          <w:spacing w:val="-9"/>
          <w:sz w:val="24"/>
          <w:lang w:val="el-GR"/>
        </w:rPr>
        <w:t>ρ</w:t>
      </w:r>
      <w:r w:rsidRPr="00DD6B12">
        <w:rPr>
          <w:spacing w:val="-7"/>
          <w:sz w:val="24"/>
          <w:lang w:val="el-GR"/>
        </w:rPr>
        <w:t>ε</w:t>
      </w:r>
      <w:r w:rsidRPr="00DD6B12">
        <w:rPr>
          <w:spacing w:val="-10"/>
          <w:sz w:val="24"/>
          <w:lang w:val="el-GR"/>
        </w:rPr>
        <w:t>ο</w:t>
      </w:r>
      <w:r w:rsidRPr="00DD6B12">
        <w:rPr>
          <w:spacing w:val="-6"/>
          <w:sz w:val="24"/>
          <w:lang w:val="el-GR"/>
        </w:rPr>
        <w:t>ύ</w:t>
      </w:r>
      <w:r w:rsidRPr="00DD6B12">
        <w:rPr>
          <w:spacing w:val="-8"/>
          <w:sz w:val="24"/>
          <w:lang w:val="el-GR"/>
        </w:rPr>
        <w:t>ντα</w:t>
      </w:r>
      <w:r w:rsidRPr="00DD6B12">
        <w:rPr>
          <w:sz w:val="24"/>
          <w:lang w:val="el-GR"/>
        </w:rPr>
        <w:t>ι</w:t>
      </w:r>
      <w:r w:rsidRPr="00DD6B12">
        <w:rPr>
          <w:spacing w:val="-17"/>
          <w:sz w:val="24"/>
          <w:lang w:val="el-GR"/>
        </w:rPr>
        <w:t xml:space="preserve"> </w:t>
      </w:r>
      <w:r w:rsidRPr="00DD6B12">
        <w:rPr>
          <w:spacing w:val="-8"/>
          <w:sz w:val="24"/>
          <w:lang w:val="el-GR"/>
        </w:rPr>
        <w:t>ν</w:t>
      </w:r>
      <w:r w:rsidRPr="00DD6B12">
        <w:rPr>
          <w:sz w:val="24"/>
          <w:lang w:val="el-GR"/>
        </w:rPr>
        <w:t>α</w:t>
      </w:r>
      <w:r w:rsidRPr="00DD6B12">
        <w:rPr>
          <w:spacing w:val="-15"/>
          <w:sz w:val="24"/>
          <w:lang w:val="el-GR"/>
        </w:rPr>
        <w:t xml:space="preserve"> </w:t>
      </w:r>
      <w:r w:rsidRPr="00DD6B12">
        <w:rPr>
          <w:spacing w:val="-8"/>
          <w:sz w:val="24"/>
          <w:lang w:val="el-GR"/>
        </w:rPr>
        <w:t>π</w:t>
      </w:r>
      <w:r w:rsidRPr="00DD6B12">
        <w:rPr>
          <w:spacing w:val="-9"/>
          <w:sz w:val="24"/>
          <w:lang w:val="el-GR"/>
        </w:rPr>
        <w:t>ρ</w:t>
      </w:r>
      <w:r w:rsidRPr="00DD6B12">
        <w:rPr>
          <w:spacing w:val="-7"/>
          <w:sz w:val="24"/>
          <w:lang w:val="el-GR"/>
        </w:rPr>
        <w:t>οσ</w:t>
      </w:r>
      <w:r w:rsidRPr="00DD6B12">
        <w:rPr>
          <w:spacing w:val="-8"/>
          <w:sz w:val="24"/>
          <w:lang w:val="el-GR"/>
        </w:rPr>
        <w:t>κ</w:t>
      </w:r>
      <w:r w:rsidRPr="00DD6B12">
        <w:rPr>
          <w:spacing w:val="-10"/>
          <w:sz w:val="24"/>
          <w:lang w:val="el-GR"/>
        </w:rPr>
        <w:t>ο</w:t>
      </w:r>
      <w:r w:rsidRPr="00DD6B12">
        <w:rPr>
          <w:spacing w:val="-9"/>
          <w:sz w:val="24"/>
          <w:lang w:val="el-GR"/>
        </w:rPr>
        <w:t>μ</w:t>
      </w:r>
      <w:r w:rsidRPr="00DD6B12">
        <w:rPr>
          <w:spacing w:val="-5"/>
          <w:sz w:val="24"/>
          <w:lang w:val="el-GR"/>
        </w:rPr>
        <w:t>ί</w:t>
      </w:r>
      <w:r w:rsidRPr="00DD6B12">
        <w:rPr>
          <w:spacing w:val="-6"/>
          <w:sz w:val="24"/>
          <w:lang w:val="el-GR"/>
        </w:rPr>
        <w:t>σ</w:t>
      </w:r>
      <w:r w:rsidRPr="00DD6B12">
        <w:rPr>
          <w:spacing w:val="-10"/>
          <w:sz w:val="24"/>
          <w:lang w:val="el-GR"/>
        </w:rPr>
        <w:t>ο</w:t>
      </w:r>
      <w:r w:rsidRPr="00DD6B12">
        <w:rPr>
          <w:spacing w:val="-6"/>
          <w:sz w:val="24"/>
          <w:lang w:val="el-GR"/>
        </w:rPr>
        <w:t>υ</w:t>
      </w:r>
      <w:r w:rsidRPr="00DD6B12">
        <w:rPr>
          <w:sz w:val="24"/>
          <w:lang w:val="el-GR"/>
        </w:rPr>
        <w:t>ν</w:t>
      </w:r>
      <w:r w:rsidRPr="00DD6B12">
        <w:rPr>
          <w:spacing w:val="-15"/>
          <w:sz w:val="24"/>
          <w:lang w:val="el-GR"/>
        </w:rPr>
        <w:t xml:space="preserve"> </w:t>
      </w:r>
      <w:r w:rsidRPr="00DD6B12">
        <w:rPr>
          <w:spacing w:val="-8"/>
          <w:sz w:val="24"/>
          <w:lang w:val="el-GR"/>
        </w:rPr>
        <w:t>απ</w:t>
      </w:r>
      <w:r w:rsidRPr="00DD6B12">
        <w:rPr>
          <w:spacing w:val="-7"/>
          <w:sz w:val="24"/>
          <w:lang w:val="el-GR"/>
        </w:rPr>
        <w:t>ο</w:t>
      </w:r>
      <w:r w:rsidRPr="00DD6B12">
        <w:rPr>
          <w:spacing w:val="-10"/>
          <w:sz w:val="24"/>
          <w:lang w:val="el-GR"/>
        </w:rPr>
        <w:t>δ</w:t>
      </w:r>
      <w:r w:rsidRPr="00DD6B12">
        <w:rPr>
          <w:spacing w:val="-7"/>
          <w:sz w:val="24"/>
          <w:lang w:val="el-GR"/>
        </w:rPr>
        <w:t>ει</w:t>
      </w:r>
      <w:r w:rsidRPr="00DD6B12">
        <w:rPr>
          <w:spacing w:val="-8"/>
          <w:sz w:val="24"/>
          <w:lang w:val="el-GR"/>
        </w:rPr>
        <w:t>κ</w:t>
      </w:r>
      <w:r w:rsidRPr="00DD6B12">
        <w:rPr>
          <w:spacing w:val="-10"/>
          <w:sz w:val="24"/>
          <w:lang w:val="el-GR"/>
        </w:rPr>
        <w:t>τ</w:t>
      </w:r>
      <w:r w:rsidRPr="00DD6B12">
        <w:rPr>
          <w:spacing w:val="-7"/>
          <w:sz w:val="24"/>
          <w:lang w:val="el-GR"/>
        </w:rPr>
        <w:t>ι</w:t>
      </w:r>
      <w:r w:rsidRPr="00DD6B12">
        <w:rPr>
          <w:spacing w:val="-8"/>
          <w:sz w:val="24"/>
          <w:lang w:val="el-GR"/>
        </w:rPr>
        <w:t>κ</w:t>
      </w:r>
      <w:r w:rsidRPr="00DD6B12">
        <w:rPr>
          <w:sz w:val="24"/>
          <w:lang w:val="el-GR"/>
        </w:rPr>
        <w:t>ό</w:t>
      </w:r>
      <w:r w:rsidRPr="00DD6B12">
        <w:rPr>
          <w:spacing w:val="-14"/>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6"/>
          <w:sz w:val="24"/>
          <w:lang w:val="el-GR"/>
        </w:rPr>
        <w:t xml:space="preserve"> </w:t>
      </w:r>
      <w:r w:rsidRPr="00DD6B12">
        <w:rPr>
          <w:spacing w:val="-7"/>
          <w:sz w:val="24"/>
          <w:lang w:val="el-GR"/>
        </w:rPr>
        <w:t>ε</w:t>
      </w:r>
      <w:r w:rsidRPr="00DD6B12">
        <w:rPr>
          <w:spacing w:val="-8"/>
          <w:sz w:val="24"/>
          <w:lang w:val="el-GR"/>
        </w:rPr>
        <w:t>γ</w:t>
      </w:r>
      <w:r w:rsidRPr="00DD6B12">
        <w:rPr>
          <w:spacing w:val="-5"/>
          <w:sz w:val="24"/>
          <w:lang w:val="el-GR"/>
        </w:rPr>
        <w:t>γρ</w:t>
      </w:r>
      <w:r w:rsidRPr="00DD6B12">
        <w:rPr>
          <w:spacing w:val="-8"/>
          <w:sz w:val="24"/>
          <w:lang w:val="el-GR"/>
        </w:rPr>
        <w:t>α</w:t>
      </w:r>
      <w:r w:rsidRPr="00DD6B12">
        <w:rPr>
          <w:spacing w:val="-6"/>
          <w:sz w:val="24"/>
          <w:lang w:val="el-GR"/>
        </w:rPr>
        <w:t>φ</w:t>
      </w:r>
      <w:r w:rsidRPr="00DD6B12">
        <w:rPr>
          <w:spacing w:val="-8"/>
          <w:sz w:val="24"/>
          <w:lang w:val="el-GR"/>
        </w:rPr>
        <w:t>ή</w:t>
      </w:r>
      <w:r w:rsidRPr="00DD6B12">
        <w:rPr>
          <w:sz w:val="24"/>
          <w:lang w:val="el-GR"/>
        </w:rPr>
        <w:t>ς</w:t>
      </w:r>
      <w:r w:rsidRPr="00DD6B12">
        <w:rPr>
          <w:spacing w:val="-16"/>
          <w:sz w:val="24"/>
          <w:lang w:val="el-GR"/>
        </w:rPr>
        <w:t xml:space="preserve"> </w:t>
      </w:r>
      <w:r w:rsidRPr="00DD6B12">
        <w:rPr>
          <w:spacing w:val="-8"/>
          <w:sz w:val="24"/>
          <w:lang w:val="el-GR"/>
        </w:rPr>
        <w:t>τ</w:t>
      </w:r>
      <w:r w:rsidRPr="00DD6B12">
        <w:rPr>
          <w:spacing w:val="-10"/>
          <w:sz w:val="24"/>
          <w:lang w:val="el-GR"/>
        </w:rPr>
        <w:t>ο</w:t>
      </w:r>
      <w:r w:rsidRPr="00DD6B12">
        <w:rPr>
          <w:spacing w:val="-6"/>
          <w:sz w:val="24"/>
          <w:lang w:val="el-GR"/>
        </w:rPr>
        <w:t>υς</w:t>
      </w:r>
      <w:r w:rsidRPr="00DD6B12">
        <w:rPr>
          <w:sz w:val="24"/>
          <w:lang w:val="el-GR"/>
        </w:rPr>
        <w:t>.</w:t>
      </w:r>
    </w:p>
    <w:p w:rsidR="00FE1FF8" w:rsidRDefault="00FE1FF8" w:rsidP="00FE1FF8">
      <w:pPr>
        <w:spacing w:line="276" w:lineRule="auto"/>
        <w:ind w:right="172" w:firstLine="620"/>
        <w:rPr>
          <w:sz w:val="24"/>
          <w:lang w:val="el-GR"/>
        </w:rPr>
      </w:pPr>
      <w:r>
        <w:rPr>
          <w:sz w:val="24"/>
          <w:lang w:val="el-GR"/>
        </w:rPr>
        <w:t>Τα προς ασφάλιση οχήματα – Μηχανήματα έργου, αναγράφονται αναλυτικά στον Πίνακα του Παραρτήματος Α΄ της παρούσης μελέτης, στον οποίο αναφέρεται και το ασφαλιζόμενο κεφάλαιο κάθε ενός από αυτά.</w:t>
      </w:r>
    </w:p>
    <w:p w:rsidR="00FE1FF8" w:rsidRDefault="00FE1FF8" w:rsidP="00FE1FF8">
      <w:pPr>
        <w:spacing w:line="276" w:lineRule="auto"/>
        <w:ind w:right="172" w:firstLine="620"/>
        <w:rPr>
          <w:sz w:val="24"/>
          <w:lang w:val="el-GR"/>
        </w:rPr>
      </w:pPr>
    </w:p>
    <w:p w:rsidR="00FE1FF8" w:rsidRPr="00C53B8C" w:rsidRDefault="00FE1FF8" w:rsidP="00FE1FF8">
      <w:pPr>
        <w:spacing w:line="360" w:lineRule="auto"/>
        <w:rPr>
          <w:rFonts w:ascii="Arial Narrow" w:hAnsi="Arial Narrow"/>
          <w:b/>
          <w:szCs w:val="22"/>
          <w:u w:val="single"/>
          <w:lang w:val="el-GR"/>
        </w:rPr>
      </w:pPr>
      <w:r>
        <w:rPr>
          <w:rFonts w:ascii="Arial Narrow" w:hAnsi="Arial Narrow"/>
          <w:b/>
          <w:szCs w:val="22"/>
          <w:lang w:val="el-GR"/>
        </w:rPr>
        <w:t xml:space="preserve">                                                                      </w:t>
      </w:r>
      <w:r w:rsidRPr="00C53B8C">
        <w:rPr>
          <w:rFonts w:ascii="Arial Narrow" w:hAnsi="Arial Narrow"/>
          <w:b/>
          <w:szCs w:val="22"/>
          <w:lang w:val="el-GR"/>
        </w:rPr>
        <w:t xml:space="preserve">Ημερομηνία  </w:t>
      </w:r>
      <w:r>
        <w:rPr>
          <w:rFonts w:ascii="Arial Narrow" w:hAnsi="Arial Narrow"/>
          <w:b/>
          <w:szCs w:val="22"/>
          <w:lang w:val="el-GR"/>
        </w:rPr>
        <w:t>19/05/2021</w:t>
      </w:r>
      <w:r w:rsidRPr="00C53B8C">
        <w:rPr>
          <w:rFonts w:ascii="Arial Narrow" w:hAnsi="Arial Narrow"/>
          <w:b/>
          <w:szCs w:val="22"/>
          <w:lang w:val="el-GR"/>
        </w:rPr>
        <w:t xml:space="preserve"> </w:t>
      </w:r>
      <w:r w:rsidRPr="00C53B8C">
        <w:rPr>
          <w:rFonts w:ascii="Arial Narrow" w:hAnsi="Arial Narrow"/>
          <w:szCs w:val="22"/>
          <w:lang w:val="el-GR"/>
        </w:rPr>
        <w:tab/>
      </w:r>
    </w:p>
    <w:p w:rsidR="00FE1FF8" w:rsidRDefault="00FE1FF8" w:rsidP="00FE1FF8">
      <w:pPr>
        <w:tabs>
          <w:tab w:val="center" w:pos="1985"/>
          <w:tab w:val="center" w:pos="7088"/>
        </w:tabs>
        <w:spacing w:line="240" w:lineRule="exact"/>
        <w:rPr>
          <w:rFonts w:ascii="Arial Narrow" w:hAnsi="Arial Narrow"/>
          <w:szCs w:val="22"/>
          <w:lang w:val="el-GR"/>
        </w:rPr>
      </w:pPr>
      <w:r>
        <w:rPr>
          <w:rFonts w:ascii="Arial Narrow" w:hAnsi="Arial Narrow"/>
          <w:szCs w:val="22"/>
          <w:lang w:val="el-GR"/>
        </w:rPr>
        <w:t xml:space="preserve">                   </w:t>
      </w:r>
      <w:r w:rsidRPr="00C53B8C">
        <w:rPr>
          <w:rFonts w:ascii="Arial Narrow" w:hAnsi="Arial Narrow"/>
          <w:szCs w:val="22"/>
          <w:lang w:val="el-GR"/>
        </w:rPr>
        <w:t xml:space="preserve"> Η   ΣΥΝΤΑΞΑΣΑ                                </w:t>
      </w:r>
      <w:r w:rsidRPr="00C53B8C">
        <w:rPr>
          <w:rFonts w:ascii="Arial Narrow" w:hAnsi="Arial Narrow"/>
          <w:szCs w:val="22"/>
          <w:lang w:val="el-GR"/>
        </w:rPr>
        <w:tab/>
      </w:r>
      <w:r>
        <w:rPr>
          <w:rFonts w:ascii="Arial Narrow" w:hAnsi="Arial Narrow"/>
          <w:szCs w:val="22"/>
          <w:lang w:val="el-GR"/>
        </w:rPr>
        <w:t xml:space="preserve">    </w:t>
      </w:r>
      <w:r w:rsidRPr="00C53B8C">
        <w:rPr>
          <w:rFonts w:ascii="Arial Narrow" w:hAnsi="Arial Narrow"/>
          <w:szCs w:val="22"/>
          <w:lang w:val="el-GR"/>
        </w:rPr>
        <w:t>ΘΕΩΡΗΘΗΚΕ</w:t>
      </w:r>
    </w:p>
    <w:p w:rsidR="00FE1FF8" w:rsidRPr="00C53B8C" w:rsidRDefault="00FE1FF8" w:rsidP="00FE1FF8">
      <w:pPr>
        <w:tabs>
          <w:tab w:val="center" w:pos="1985"/>
          <w:tab w:val="center" w:pos="7088"/>
        </w:tabs>
        <w:spacing w:line="240" w:lineRule="exact"/>
        <w:rPr>
          <w:rFonts w:ascii="Arial Narrow" w:hAnsi="Arial Narrow"/>
          <w:szCs w:val="22"/>
          <w:lang w:val="el-GR"/>
        </w:rPr>
      </w:pPr>
    </w:p>
    <w:p w:rsidR="00FE1FF8" w:rsidRPr="00C53B8C" w:rsidRDefault="00FE1FF8" w:rsidP="00FE1FF8">
      <w:pPr>
        <w:tabs>
          <w:tab w:val="center" w:pos="1985"/>
          <w:tab w:val="center" w:pos="7088"/>
        </w:tabs>
        <w:spacing w:line="240" w:lineRule="exact"/>
        <w:rPr>
          <w:rFonts w:ascii="Arial Narrow" w:hAnsi="Arial Narrow"/>
          <w:szCs w:val="22"/>
          <w:lang w:val="el-GR"/>
        </w:rPr>
      </w:pPr>
      <w:r w:rsidRPr="00C53B8C">
        <w:rPr>
          <w:rFonts w:ascii="Arial Narrow" w:hAnsi="Arial Narrow"/>
          <w:szCs w:val="22"/>
          <w:lang w:val="el-GR"/>
        </w:rPr>
        <w:t xml:space="preserve">              ΠΑΝΑΓΙΩΤΟΥ ΚΑΣΜΗΡΙΑ                                                                    </w:t>
      </w:r>
      <w:r>
        <w:rPr>
          <w:rFonts w:ascii="Arial Narrow" w:hAnsi="Arial Narrow"/>
          <w:szCs w:val="22"/>
          <w:lang w:val="el-GR"/>
        </w:rPr>
        <w:t xml:space="preserve">    </w:t>
      </w:r>
      <w:r w:rsidRPr="00C53B8C">
        <w:rPr>
          <w:rFonts w:ascii="Arial Narrow" w:hAnsi="Arial Narrow"/>
          <w:szCs w:val="22"/>
          <w:lang w:val="el-GR"/>
        </w:rPr>
        <w:t xml:space="preserve">  ΤΡΥΦΩΝ ΑΤΣΑΡΟΣ</w:t>
      </w:r>
    </w:p>
    <w:p w:rsidR="00FE1FF8" w:rsidRDefault="00FE1FF8" w:rsidP="00FE1FF8">
      <w:pPr>
        <w:autoSpaceDE w:val="0"/>
        <w:autoSpaceDN w:val="0"/>
        <w:adjustRightInd w:val="0"/>
        <w:ind w:right="-544"/>
        <w:rPr>
          <w:rFonts w:ascii="Arial Narrow" w:hAnsi="Arial Narrow"/>
          <w:szCs w:val="22"/>
          <w:lang w:val="el-GR"/>
        </w:rPr>
      </w:pPr>
      <w:r w:rsidRPr="00C53B8C">
        <w:rPr>
          <w:rFonts w:ascii="Arial Narrow" w:hAnsi="Arial Narrow"/>
          <w:szCs w:val="22"/>
          <w:lang w:val="el-GR"/>
        </w:rPr>
        <w:t xml:space="preserve">   </w:t>
      </w:r>
      <w:r>
        <w:rPr>
          <w:rFonts w:ascii="Arial Narrow" w:hAnsi="Arial Narrow"/>
          <w:szCs w:val="22"/>
          <w:lang w:val="el-GR"/>
        </w:rPr>
        <w:t xml:space="preserve">      </w:t>
      </w:r>
      <w:r w:rsidRPr="00C53B8C">
        <w:rPr>
          <w:rFonts w:ascii="Arial Narrow" w:hAnsi="Arial Narrow"/>
          <w:szCs w:val="22"/>
          <w:lang w:val="el-GR"/>
        </w:rPr>
        <w:t xml:space="preserve"> ΕΠΟΠΤΡΙΑ Κ</w:t>
      </w:r>
      <w:r>
        <w:rPr>
          <w:rFonts w:ascii="Arial Narrow" w:hAnsi="Arial Narrow"/>
          <w:szCs w:val="22"/>
          <w:lang w:val="el-GR"/>
        </w:rPr>
        <w:t xml:space="preserve">ΑΘΑΡΙΟΤΗΤΑΣ  </w:t>
      </w:r>
      <w:r w:rsidRPr="00C53B8C">
        <w:rPr>
          <w:rFonts w:ascii="Arial Narrow" w:hAnsi="Arial Narrow"/>
          <w:szCs w:val="22"/>
          <w:lang w:val="el-GR"/>
        </w:rPr>
        <w:t xml:space="preserve">                        </w:t>
      </w:r>
      <w:r>
        <w:rPr>
          <w:rFonts w:ascii="Arial Narrow" w:hAnsi="Arial Narrow"/>
          <w:szCs w:val="22"/>
          <w:lang w:val="el-GR"/>
        </w:rPr>
        <w:t xml:space="preserve">                                  </w:t>
      </w:r>
      <w:r w:rsidRPr="00C53B8C">
        <w:rPr>
          <w:rFonts w:ascii="Arial Narrow" w:hAnsi="Arial Narrow"/>
          <w:szCs w:val="22"/>
          <w:lang w:val="el-GR"/>
        </w:rPr>
        <w:t xml:space="preserve"> ΑΝΑΠΛ. </w:t>
      </w:r>
      <w:r w:rsidRPr="00357E62">
        <w:rPr>
          <w:rFonts w:ascii="Arial Narrow" w:hAnsi="Arial Narrow"/>
          <w:szCs w:val="22"/>
          <w:lang w:val="el-GR"/>
        </w:rPr>
        <w:t xml:space="preserve">ΔΙΕΥΘΥΝΤΗΣ </w:t>
      </w:r>
      <w:proofErr w:type="spellStart"/>
      <w:r w:rsidRPr="00357E62">
        <w:rPr>
          <w:rFonts w:ascii="Arial Narrow" w:hAnsi="Arial Narrow"/>
          <w:szCs w:val="22"/>
          <w:lang w:val="el-GR"/>
        </w:rPr>
        <w:t>Αρ.Αποφ</w:t>
      </w:r>
      <w:proofErr w:type="spellEnd"/>
      <w:r w:rsidRPr="00357E62">
        <w:rPr>
          <w:rFonts w:ascii="Arial Narrow" w:hAnsi="Arial Narrow"/>
          <w:szCs w:val="22"/>
          <w:lang w:val="el-GR"/>
        </w:rPr>
        <w:t xml:space="preserve">. 199/2021   </w:t>
      </w:r>
    </w:p>
    <w:p w:rsidR="00FE1FF8" w:rsidRDefault="00FE1FF8" w:rsidP="00FE1FF8">
      <w:pPr>
        <w:autoSpaceDE w:val="0"/>
        <w:autoSpaceDN w:val="0"/>
        <w:adjustRightInd w:val="0"/>
        <w:ind w:right="-544"/>
        <w:rPr>
          <w:rFonts w:ascii="Arial Narrow" w:hAnsi="Arial Narrow"/>
          <w:szCs w:val="22"/>
          <w:lang w:val="el-GR"/>
        </w:rPr>
      </w:pPr>
    </w:p>
    <w:p w:rsidR="00FE1FF8" w:rsidRDefault="00FE1FF8" w:rsidP="00FE1FF8">
      <w:pPr>
        <w:autoSpaceDE w:val="0"/>
        <w:autoSpaceDN w:val="0"/>
        <w:adjustRightInd w:val="0"/>
        <w:ind w:right="-544"/>
        <w:rPr>
          <w:rFonts w:ascii="Arial Narrow" w:hAnsi="Arial Narrow"/>
          <w:szCs w:val="22"/>
          <w:lang w:val="el-GR"/>
        </w:rPr>
      </w:pPr>
    </w:p>
    <w:p w:rsidR="00FE1FF8" w:rsidRDefault="00FE1FF8" w:rsidP="00FE1FF8">
      <w:pPr>
        <w:autoSpaceDE w:val="0"/>
        <w:autoSpaceDN w:val="0"/>
        <w:adjustRightInd w:val="0"/>
        <w:ind w:right="-544"/>
        <w:rPr>
          <w:rFonts w:ascii="Arial Narrow" w:hAnsi="Arial Narrow"/>
          <w:szCs w:val="22"/>
          <w:lang w:val="el-GR"/>
        </w:rPr>
      </w:pPr>
    </w:p>
    <w:p w:rsidR="00FE1FF8" w:rsidRPr="006551A4" w:rsidRDefault="00FE1FF8" w:rsidP="00FE1FF8">
      <w:pPr>
        <w:autoSpaceDE w:val="0"/>
        <w:autoSpaceDN w:val="0"/>
        <w:adjustRightInd w:val="0"/>
        <w:ind w:right="-544"/>
        <w:rPr>
          <w:rFonts w:ascii="Arial" w:eastAsia="Calibri" w:hAnsi="Arial" w:cs="Arial"/>
          <w:color w:val="000000"/>
          <w:sz w:val="24"/>
          <w:lang w:val="el-GR"/>
        </w:rPr>
      </w:pPr>
    </w:p>
    <w:p w:rsidR="00FE1FF8" w:rsidRPr="00357E62" w:rsidRDefault="00FE1FF8" w:rsidP="00FE1FF8">
      <w:pPr>
        <w:autoSpaceDE w:val="0"/>
        <w:autoSpaceDN w:val="0"/>
        <w:adjustRightInd w:val="0"/>
        <w:rPr>
          <w:rFonts w:ascii="Arial" w:eastAsia="Calibri" w:hAnsi="Arial" w:cs="Arial"/>
          <w:color w:val="000000"/>
          <w:lang w:val="el-GR"/>
        </w:rPr>
      </w:pPr>
    </w:p>
    <w:p w:rsidR="00FE1FF8" w:rsidRDefault="00FE1FF8" w:rsidP="00FE1FF8">
      <w:pPr>
        <w:spacing w:line="276" w:lineRule="auto"/>
        <w:ind w:right="172" w:firstLine="620"/>
        <w:rPr>
          <w:sz w:val="24"/>
          <w:lang w:val="el-GR"/>
        </w:rPr>
      </w:pPr>
      <w:r>
        <w:rPr>
          <w:b/>
          <w:noProof/>
          <w:sz w:val="24"/>
          <w:lang w:val="el-GR" w:eastAsia="el-GR"/>
        </w:rPr>
        <w:drawing>
          <wp:inline distT="0" distB="0" distL="0" distR="0">
            <wp:extent cx="676275" cy="666750"/>
            <wp:effectExtent l="19050" t="0" r="9525" b="0"/>
            <wp:docPr id="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0"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tbl>
      <w:tblPr>
        <w:tblW w:w="0" w:type="auto"/>
        <w:tblLook w:val="04A0"/>
      </w:tblPr>
      <w:tblGrid>
        <w:gridCol w:w="4219"/>
        <w:gridCol w:w="425"/>
        <w:gridCol w:w="851"/>
        <w:gridCol w:w="425"/>
        <w:gridCol w:w="3836"/>
        <w:gridCol w:w="120"/>
      </w:tblGrid>
      <w:tr w:rsidR="00FE1FF8" w:rsidRPr="000E1DB2" w:rsidTr="00907A8C">
        <w:trPr>
          <w:trHeight w:val="3389"/>
        </w:trPr>
        <w:tc>
          <w:tcPr>
            <w:tcW w:w="4219" w:type="dxa"/>
            <w:shd w:val="clear" w:color="auto" w:fill="auto"/>
          </w:tcPr>
          <w:p w:rsidR="00FE1FF8" w:rsidRPr="009E720A" w:rsidRDefault="00FE1FF8" w:rsidP="00907A8C">
            <w:pPr>
              <w:tabs>
                <w:tab w:val="left" w:pos="5940"/>
              </w:tabs>
              <w:rPr>
                <w:b/>
                <w:noProof/>
                <w:sz w:val="28"/>
                <w:szCs w:val="28"/>
                <w:lang w:val="el-GR" w:eastAsia="el-GR"/>
              </w:rPr>
            </w:pPr>
            <w:r w:rsidRPr="009E720A">
              <w:rPr>
                <w:b/>
                <w:noProof/>
                <w:sz w:val="28"/>
                <w:szCs w:val="28"/>
                <w:lang w:val="el-GR" w:eastAsia="el-GR"/>
              </w:rPr>
              <w:t xml:space="preserve">             </w:t>
            </w:r>
          </w:p>
          <w:p w:rsidR="00FE1FF8" w:rsidRPr="009E720A" w:rsidRDefault="00FE1FF8" w:rsidP="00907A8C">
            <w:pPr>
              <w:rPr>
                <w:lang w:val="el-GR" w:eastAsia="el-GR"/>
              </w:rPr>
            </w:pPr>
            <w:r w:rsidRPr="009E720A">
              <w:rPr>
                <w:sz w:val="28"/>
                <w:szCs w:val="28"/>
                <w:lang w:val="el-GR" w:eastAsia="el-GR"/>
              </w:rPr>
              <w:t xml:space="preserve"> </w:t>
            </w:r>
            <w:r w:rsidRPr="009E720A">
              <w:rPr>
                <w:lang w:val="el-GR" w:eastAsia="el-GR"/>
              </w:rPr>
              <w:t xml:space="preserve">ΕΛΛΗΝΙΚΗ  ΔΗΜΟΚΡΑΤΙΑ </w:t>
            </w:r>
          </w:p>
          <w:p w:rsidR="00FE1FF8" w:rsidRPr="009E720A" w:rsidRDefault="00FE1FF8" w:rsidP="00907A8C">
            <w:pPr>
              <w:spacing w:before="29"/>
              <w:rPr>
                <w:lang w:val="el-GR" w:eastAsia="el-GR"/>
              </w:rPr>
            </w:pPr>
            <w:r w:rsidRPr="009E720A">
              <w:rPr>
                <w:b/>
                <w:lang w:val="el-GR" w:eastAsia="el-GR"/>
              </w:rPr>
              <w:t>ΔΗΜΟΣ ΜΟΣΧΑΤΟΥ-ΤΑΥΡΟΥ</w:t>
            </w:r>
          </w:p>
          <w:p w:rsidR="00FE1FF8" w:rsidRPr="009E720A" w:rsidRDefault="00FE1FF8" w:rsidP="00907A8C">
            <w:pPr>
              <w:rPr>
                <w:lang w:val="el-GR" w:eastAsia="el-GR"/>
              </w:rPr>
            </w:pPr>
            <w:r w:rsidRPr="009E720A">
              <w:rPr>
                <w:lang w:val="el-GR" w:eastAsia="el-GR"/>
              </w:rPr>
              <w:t xml:space="preserve">  ΔΙΕΥΘΥΝΣΗ  ΠΕΡΙΒΑΛΛΟΝΤΟΣ                                                                          </w:t>
            </w:r>
          </w:p>
          <w:p w:rsidR="00FE1FF8" w:rsidRPr="009E720A" w:rsidRDefault="00FE1FF8" w:rsidP="00907A8C">
            <w:pPr>
              <w:tabs>
                <w:tab w:val="left" w:pos="780"/>
              </w:tabs>
              <w:rPr>
                <w:lang w:val="el-GR" w:eastAsia="el-GR"/>
              </w:rPr>
            </w:pPr>
            <w:r w:rsidRPr="009E720A">
              <w:rPr>
                <w:lang w:val="el-GR" w:eastAsia="el-GR"/>
              </w:rPr>
              <w:t>ΤΜΗΜΑ: ΚΙΝΗΣΗΣ ΟΧΗΜΑΤΩΝ ΚΑΙ ΔΗΜΟΤΙΚΗΣ ΣΥΓΚΟΙΝΩΝΙΑΣ</w:t>
            </w:r>
          </w:p>
          <w:p w:rsidR="00FE1FF8" w:rsidRPr="009E720A" w:rsidRDefault="00FE1FF8" w:rsidP="00907A8C">
            <w:pPr>
              <w:rPr>
                <w:lang w:val="el-GR" w:eastAsia="el-GR"/>
              </w:rPr>
            </w:pPr>
            <w:r w:rsidRPr="009E720A">
              <w:rPr>
                <w:lang w:val="el-GR" w:eastAsia="el-GR"/>
              </w:rPr>
              <w:t xml:space="preserve">Πληροφ.: </w:t>
            </w:r>
            <w:proofErr w:type="spellStart"/>
            <w:r w:rsidRPr="009E720A">
              <w:rPr>
                <w:lang w:val="el-GR" w:eastAsia="el-GR"/>
              </w:rPr>
              <w:t>Κον</w:t>
            </w:r>
            <w:proofErr w:type="spellEnd"/>
            <w:r w:rsidRPr="009E720A">
              <w:rPr>
                <w:lang w:val="el-GR" w:eastAsia="el-GR"/>
              </w:rPr>
              <w:t xml:space="preserve"> ΠΑΝΑΓΙΩΤΟΥ ΚΑΣΜΗΡΙΑ</w:t>
            </w:r>
          </w:p>
          <w:p w:rsidR="00FE1FF8" w:rsidRPr="009E720A" w:rsidRDefault="00FE1FF8" w:rsidP="00907A8C">
            <w:pPr>
              <w:rPr>
                <w:b/>
                <w:lang w:val="el-GR" w:eastAsia="el-GR"/>
              </w:rPr>
            </w:pPr>
            <w:r w:rsidRPr="009E720A">
              <w:rPr>
                <w:lang w:val="el-GR" w:eastAsia="el-GR"/>
              </w:rPr>
              <w:t xml:space="preserve">Πρέσπας &amp; </w:t>
            </w:r>
            <w:proofErr w:type="spellStart"/>
            <w:r w:rsidRPr="009E720A">
              <w:rPr>
                <w:lang w:val="el-GR" w:eastAsia="el-GR"/>
              </w:rPr>
              <w:t>Ανδριανοπούλου</w:t>
            </w:r>
            <w:proofErr w:type="spellEnd"/>
            <w:r w:rsidRPr="009E720A">
              <w:rPr>
                <w:lang w:val="el-GR" w:eastAsia="el-GR"/>
              </w:rPr>
              <w:t xml:space="preserve">, Τ.Κ.183.45                                   </w:t>
            </w:r>
          </w:p>
          <w:p w:rsidR="00FE1FF8" w:rsidRPr="009E720A" w:rsidRDefault="00FE1FF8" w:rsidP="00907A8C">
            <w:pPr>
              <w:keepNext/>
              <w:keepLines/>
              <w:widowControl w:val="0"/>
              <w:tabs>
                <w:tab w:val="left" w:pos="567"/>
              </w:tabs>
              <w:rPr>
                <w:b/>
              </w:rPr>
            </w:pPr>
            <w:proofErr w:type="spellStart"/>
            <w:r w:rsidRPr="009E720A">
              <w:rPr>
                <w:lang w:eastAsia="el-GR"/>
              </w:rPr>
              <w:t>Τηλ</w:t>
            </w:r>
            <w:proofErr w:type="spellEnd"/>
            <w:r w:rsidRPr="009E720A">
              <w:rPr>
                <w:lang w:eastAsia="el-GR"/>
              </w:rPr>
              <w:t xml:space="preserve">.: 210 4821086                                    </w:t>
            </w:r>
          </w:p>
          <w:p w:rsidR="00FE1FF8" w:rsidRPr="000E1DB2" w:rsidRDefault="00FE1FF8" w:rsidP="00907A8C">
            <w:pPr>
              <w:spacing w:before="29"/>
              <w:rPr>
                <w:sz w:val="24"/>
                <w:lang w:val="el-GR"/>
              </w:rPr>
            </w:pPr>
          </w:p>
        </w:tc>
        <w:tc>
          <w:tcPr>
            <w:tcW w:w="1276" w:type="dxa"/>
            <w:gridSpan w:val="2"/>
            <w:shd w:val="clear" w:color="auto" w:fill="auto"/>
          </w:tcPr>
          <w:p w:rsidR="00FE1FF8" w:rsidRDefault="00FE1FF8" w:rsidP="00907A8C">
            <w:pPr>
              <w:spacing w:before="29"/>
              <w:rPr>
                <w:sz w:val="24"/>
                <w:lang w:val="el-GR"/>
              </w:rPr>
            </w:pPr>
          </w:p>
          <w:p w:rsidR="00FE1FF8" w:rsidRPr="009E720A" w:rsidRDefault="00FE1FF8" w:rsidP="00907A8C">
            <w:pPr>
              <w:rPr>
                <w:sz w:val="24"/>
                <w:lang w:val="el-GR"/>
              </w:rPr>
            </w:pPr>
          </w:p>
          <w:p w:rsidR="00FE1FF8" w:rsidRDefault="00FE1FF8" w:rsidP="00907A8C">
            <w:pPr>
              <w:rPr>
                <w:sz w:val="24"/>
                <w:lang w:val="el-GR"/>
              </w:rPr>
            </w:pPr>
          </w:p>
          <w:p w:rsidR="00FE1FF8" w:rsidRPr="009E720A" w:rsidRDefault="00FE1FF8" w:rsidP="00907A8C">
            <w:pPr>
              <w:tabs>
                <w:tab w:val="left" w:pos="1035"/>
              </w:tabs>
              <w:rPr>
                <w:sz w:val="24"/>
                <w:lang w:val="el-GR"/>
              </w:rPr>
            </w:pPr>
            <w:r>
              <w:rPr>
                <w:sz w:val="24"/>
                <w:lang w:val="el-GR"/>
              </w:rPr>
              <w:tab/>
            </w:r>
          </w:p>
        </w:tc>
        <w:tc>
          <w:tcPr>
            <w:tcW w:w="4381" w:type="dxa"/>
            <w:gridSpan w:val="3"/>
            <w:shd w:val="clear" w:color="auto" w:fill="auto"/>
          </w:tcPr>
          <w:p w:rsidR="00FE1FF8" w:rsidRPr="009E720A" w:rsidRDefault="00FE1FF8" w:rsidP="00907A8C">
            <w:pPr>
              <w:rPr>
                <w:sz w:val="24"/>
                <w:lang w:val="el-GR"/>
              </w:rPr>
            </w:pPr>
          </w:p>
          <w:p w:rsidR="00FE1FF8" w:rsidRPr="009E720A" w:rsidRDefault="00FE1FF8" w:rsidP="00907A8C">
            <w:pPr>
              <w:rPr>
                <w:sz w:val="24"/>
                <w:lang w:val="el-GR"/>
              </w:rPr>
            </w:pPr>
          </w:p>
          <w:p w:rsidR="00FE1FF8" w:rsidRDefault="00FE1FF8" w:rsidP="00907A8C">
            <w:pPr>
              <w:rPr>
                <w:sz w:val="24"/>
                <w:lang w:val="el-GR"/>
              </w:rPr>
            </w:pPr>
          </w:p>
          <w:p w:rsidR="00FE1FF8" w:rsidRDefault="00FE1FF8" w:rsidP="00907A8C">
            <w:pPr>
              <w:tabs>
                <w:tab w:val="left" w:pos="1110"/>
              </w:tabs>
              <w:rPr>
                <w:sz w:val="24"/>
                <w:lang w:val="el-GR"/>
              </w:rPr>
            </w:pPr>
            <w:r>
              <w:rPr>
                <w:sz w:val="24"/>
                <w:lang w:val="el-GR"/>
              </w:rPr>
              <w:tab/>
            </w:r>
          </w:p>
          <w:p w:rsidR="00FE1FF8" w:rsidRDefault="00FE1FF8" w:rsidP="00907A8C">
            <w:pPr>
              <w:rPr>
                <w:sz w:val="24"/>
                <w:lang w:val="el-GR"/>
              </w:rPr>
            </w:pPr>
          </w:p>
          <w:p w:rsidR="00FE1FF8" w:rsidRPr="000E1DB2" w:rsidRDefault="00FE1FF8" w:rsidP="00907A8C">
            <w:pPr>
              <w:spacing w:before="29"/>
              <w:rPr>
                <w:b/>
                <w:sz w:val="24"/>
                <w:lang w:val="el-GR"/>
              </w:rPr>
            </w:pPr>
            <w:r w:rsidRPr="000E1DB2">
              <w:rPr>
                <w:b/>
                <w:sz w:val="24"/>
                <w:lang w:val="el-GR"/>
              </w:rPr>
              <w:t>ΕΡΓΑΣΙΑ</w:t>
            </w:r>
          </w:p>
          <w:p w:rsidR="00FE1FF8" w:rsidRDefault="00FE1FF8" w:rsidP="00907A8C">
            <w:pPr>
              <w:spacing w:before="29"/>
              <w:rPr>
                <w:sz w:val="24"/>
                <w:lang w:val="el-GR"/>
              </w:rPr>
            </w:pPr>
            <w:r w:rsidRPr="000E1DB2">
              <w:rPr>
                <w:sz w:val="24"/>
                <w:lang w:val="el-GR"/>
              </w:rPr>
              <w:t>Ασφάλιστρα Μηχανημάτων και Μεταφορικών μέσων</w:t>
            </w:r>
          </w:p>
          <w:p w:rsidR="00FE1FF8" w:rsidRPr="005F60AA" w:rsidRDefault="00FE1FF8" w:rsidP="00907A8C">
            <w:pPr>
              <w:spacing w:before="29"/>
              <w:rPr>
                <w:sz w:val="24"/>
                <w:lang w:val="el-GR"/>
              </w:rPr>
            </w:pPr>
            <w:r w:rsidRPr="000E1DB2">
              <w:rPr>
                <w:sz w:val="24"/>
                <w:lang w:val="el-GR"/>
              </w:rPr>
              <w:t xml:space="preserve">Αρ. Μελέτης : </w:t>
            </w:r>
            <w:r>
              <w:rPr>
                <w:sz w:val="24"/>
                <w:lang w:val="el-GR"/>
              </w:rPr>
              <w:t>66 /2021</w:t>
            </w:r>
          </w:p>
          <w:p w:rsidR="00FE1FF8" w:rsidRPr="009E720A" w:rsidRDefault="00FE1FF8" w:rsidP="00907A8C">
            <w:pPr>
              <w:rPr>
                <w:sz w:val="24"/>
                <w:lang w:val="el-GR"/>
              </w:rPr>
            </w:pPr>
            <w:r w:rsidRPr="000E1DB2">
              <w:rPr>
                <w:sz w:val="24"/>
                <w:lang w:val="el-GR"/>
              </w:rPr>
              <w:t xml:space="preserve">Προϋπολογισμός : </w:t>
            </w:r>
            <w:r>
              <w:rPr>
                <w:b/>
                <w:sz w:val="24"/>
                <w:lang w:val="el-GR"/>
              </w:rPr>
              <w:t>45</w:t>
            </w:r>
            <w:r w:rsidRPr="000E1DB2">
              <w:rPr>
                <w:b/>
                <w:sz w:val="24"/>
                <w:lang w:val="el-GR"/>
              </w:rPr>
              <w:t>.000, 00 ευρώ</w:t>
            </w:r>
          </w:p>
        </w:tc>
      </w:tr>
      <w:tr w:rsidR="00FE1FF8" w:rsidRPr="000E1DB2" w:rsidTr="00907A8C">
        <w:trPr>
          <w:gridAfter w:val="1"/>
          <w:wAfter w:w="120" w:type="dxa"/>
        </w:trPr>
        <w:tc>
          <w:tcPr>
            <w:tcW w:w="4644" w:type="dxa"/>
            <w:gridSpan w:val="2"/>
            <w:shd w:val="clear" w:color="auto" w:fill="auto"/>
          </w:tcPr>
          <w:p w:rsidR="00FE1FF8" w:rsidRPr="000E1DB2" w:rsidRDefault="00FE1FF8" w:rsidP="00907A8C">
            <w:pPr>
              <w:spacing w:before="29"/>
              <w:rPr>
                <w:sz w:val="24"/>
                <w:lang w:val="el-GR"/>
              </w:rPr>
            </w:pPr>
          </w:p>
        </w:tc>
        <w:tc>
          <w:tcPr>
            <w:tcW w:w="1276" w:type="dxa"/>
            <w:gridSpan w:val="2"/>
            <w:shd w:val="clear" w:color="auto" w:fill="auto"/>
          </w:tcPr>
          <w:p w:rsidR="00FE1FF8" w:rsidRPr="000E1DB2" w:rsidRDefault="00FE1FF8" w:rsidP="00907A8C">
            <w:pPr>
              <w:spacing w:before="29"/>
              <w:rPr>
                <w:sz w:val="24"/>
                <w:lang w:val="el-GR"/>
              </w:rPr>
            </w:pPr>
          </w:p>
        </w:tc>
        <w:tc>
          <w:tcPr>
            <w:tcW w:w="3836" w:type="dxa"/>
            <w:shd w:val="clear" w:color="auto" w:fill="auto"/>
          </w:tcPr>
          <w:p w:rsidR="00FE1FF8" w:rsidRPr="000E1DB2" w:rsidRDefault="00FE1FF8" w:rsidP="00907A8C">
            <w:pPr>
              <w:spacing w:before="29"/>
              <w:rPr>
                <w:sz w:val="24"/>
                <w:lang w:val="el-GR"/>
              </w:rPr>
            </w:pPr>
          </w:p>
        </w:tc>
      </w:tr>
      <w:tr w:rsidR="00FE1FF8" w:rsidRPr="000E1DB2" w:rsidTr="00907A8C">
        <w:trPr>
          <w:gridAfter w:val="1"/>
          <w:wAfter w:w="120" w:type="dxa"/>
        </w:trPr>
        <w:tc>
          <w:tcPr>
            <w:tcW w:w="4644" w:type="dxa"/>
            <w:gridSpan w:val="2"/>
            <w:shd w:val="clear" w:color="auto" w:fill="auto"/>
          </w:tcPr>
          <w:p w:rsidR="00FE1FF8" w:rsidRPr="000E1DB2" w:rsidRDefault="00FE1FF8" w:rsidP="00907A8C">
            <w:pPr>
              <w:spacing w:before="29"/>
              <w:rPr>
                <w:sz w:val="24"/>
                <w:lang w:val="el-GR"/>
              </w:rPr>
            </w:pPr>
          </w:p>
        </w:tc>
        <w:tc>
          <w:tcPr>
            <w:tcW w:w="1276" w:type="dxa"/>
            <w:gridSpan w:val="2"/>
            <w:shd w:val="clear" w:color="auto" w:fill="auto"/>
          </w:tcPr>
          <w:p w:rsidR="00FE1FF8" w:rsidRPr="000E1DB2" w:rsidRDefault="00FE1FF8" w:rsidP="00907A8C">
            <w:pPr>
              <w:spacing w:before="29"/>
              <w:rPr>
                <w:sz w:val="24"/>
                <w:lang w:val="el-GR"/>
              </w:rPr>
            </w:pPr>
          </w:p>
        </w:tc>
        <w:tc>
          <w:tcPr>
            <w:tcW w:w="3836" w:type="dxa"/>
            <w:shd w:val="clear" w:color="auto" w:fill="auto"/>
          </w:tcPr>
          <w:p w:rsidR="00FE1FF8" w:rsidRPr="000E1DB2" w:rsidRDefault="00FE1FF8" w:rsidP="00907A8C">
            <w:pPr>
              <w:spacing w:before="29"/>
              <w:rPr>
                <w:sz w:val="24"/>
                <w:lang w:val="el-GR"/>
              </w:rPr>
            </w:pPr>
          </w:p>
        </w:tc>
      </w:tr>
    </w:tbl>
    <w:p w:rsidR="00FE1FF8" w:rsidRDefault="00FE1FF8" w:rsidP="00FE1FF8">
      <w:pPr>
        <w:spacing w:line="200" w:lineRule="exact"/>
        <w:rPr>
          <w:lang w:val="el-GR"/>
        </w:rPr>
      </w:pPr>
    </w:p>
    <w:p w:rsidR="00FE1FF8" w:rsidRPr="00DD6B12" w:rsidRDefault="00FE1FF8" w:rsidP="00FE1FF8">
      <w:pPr>
        <w:spacing w:before="3" w:line="220" w:lineRule="exact"/>
        <w:rPr>
          <w:szCs w:val="22"/>
          <w:lang w:val="el-GR"/>
        </w:rPr>
      </w:pPr>
    </w:p>
    <w:p w:rsidR="00FE1FF8" w:rsidRPr="00BB7975" w:rsidRDefault="00FE1FF8" w:rsidP="00FE1FF8">
      <w:pPr>
        <w:spacing w:line="300" w:lineRule="exact"/>
        <w:jc w:val="center"/>
        <w:rPr>
          <w:sz w:val="28"/>
          <w:szCs w:val="28"/>
          <w:u w:val="single"/>
          <w:lang w:val="el-GR"/>
        </w:rPr>
      </w:pPr>
      <w:r w:rsidRPr="00BB7975">
        <w:rPr>
          <w:b/>
          <w:spacing w:val="-1"/>
          <w:position w:val="-1"/>
          <w:sz w:val="28"/>
          <w:szCs w:val="28"/>
          <w:u w:val="single"/>
          <w:lang w:val="el-GR"/>
        </w:rPr>
        <w:t>Γ</w:t>
      </w:r>
      <w:r w:rsidRPr="00BB7975">
        <w:rPr>
          <w:b/>
          <w:position w:val="-1"/>
          <w:sz w:val="28"/>
          <w:szCs w:val="28"/>
          <w:u w:val="single"/>
          <w:lang w:val="el-GR"/>
        </w:rPr>
        <w:t>Ε</w:t>
      </w:r>
      <w:r w:rsidRPr="00BB7975">
        <w:rPr>
          <w:b/>
          <w:spacing w:val="-1"/>
          <w:position w:val="-1"/>
          <w:sz w:val="28"/>
          <w:szCs w:val="28"/>
          <w:u w:val="single"/>
          <w:lang w:val="el-GR"/>
        </w:rPr>
        <w:t>Ν</w:t>
      </w:r>
      <w:r w:rsidRPr="00BB7975">
        <w:rPr>
          <w:b/>
          <w:position w:val="-1"/>
          <w:sz w:val="28"/>
          <w:szCs w:val="28"/>
          <w:u w:val="single"/>
          <w:lang w:val="el-GR"/>
        </w:rPr>
        <w:t xml:space="preserve">ΙΚΗ </w:t>
      </w:r>
      <w:r w:rsidRPr="00BB7975">
        <w:rPr>
          <w:b/>
          <w:spacing w:val="69"/>
          <w:position w:val="-1"/>
          <w:sz w:val="28"/>
          <w:szCs w:val="28"/>
          <w:u w:val="single"/>
          <w:lang w:val="el-GR"/>
        </w:rPr>
        <w:t xml:space="preserve"> </w:t>
      </w:r>
      <w:r w:rsidRPr="00BB7975">
        <w:rPr>
          <w:b/>
          <w:spacing w:val="-1"/>
          <w:position w:val="-1"/>
          <w:sz w:val="28"/>
          <w:szCs w:val="28"/>
          <w:u w:val="single"/>
          <w:lang w:val="el-GR"/>
        </w:rPr>
        <w:t>ΣΥ</w:t>
      </w:r>
      <w:r w:rsidRPr="00BB7975">
        <w:rPr>
          <w:b/>
          <w:spacing w:val="-3"/>
          <w:position w:val="-1"/>
          <w:sz w:val="28"/>
          <w:szCs w:val="28"/>
          <w:u w:val="single"/>
          <w:lang w:val="el-GR"/>
        </w:rPr>
        <w:t>Γ</w:t>
      </w:r>
      <w:r w:rsidRPr="00BB7975">
        <w:rPr>
          <w:b/>
          <w:spacing w:val="-1"/>
          <w:position w:val="-1"/>
          <w:sz w:val="28"/>
          <w:szCs w:val="28"/>
          <w:u w:val="single"/>
          <w:lang w:val="el-GR"/>
        </w:rPr>
        <w:t>ΓΡΑ</w:t>
      </w:r>
      <w:r w:rsidRPr="00BB7975">
        <w:rPr>
          <w:b/>
          <w:position w:val="-1"/>
          <w:sz w:val="28"/>
          <w:szCs w:val="28"/>
          <w:u w:val="single"/>
          <w:lang w:val="el-GR"/>
        </w:rPr>
        <w:t xml:space="preserve">ΦΗ  </w:t>
      </w:r>
      <w:r w:rsidRPr="00BB7975">
        <w:rPr>
          <w:b/>
          <w:spacing w:val="-1"/>
          <w:position w:val="-1"/>
          <w:sz w:val="28"/>
          <w:szCs w:val="28"/>
          <w:u w:val="single"/>
          <w:lang w:val="el-GR"/>
        </w:rPr>
        <w:t>Υ</w:t>
      </w:r>
      <w:r w:rsidRPr="00BB7975">
        <w:rPr>
          <w:b/>
          <w:position w:val="-1"/>
          <w:sz w:val="28"/>
          <w:szCs w:val="28"/>
          <w:u w:val="single"/>
          <w:lang w:val="el-GR"/>
        </w:rPr>
        <w:t>Π</w:t>
      </w:r>
      <w:r w:rsidRPr="00BB7975">
        <w:rPr>
          <w:b/>
          <w:spacing w:val="-2"/>
          <w:position w:val="-1"/>
          <w:sz w:val="28"/>
          <w:szCs w:val="28"/>
          <w:u w:val="single"/>
          <w:lang w:val="el-GR"/>
        </w:rPr>
        <w:t>Ο</w:t>
      </w:r>
      <w:r w:rsidRPr="00BB7975">
        <w:rPr>
          <w:b/>
          <w:spacing w:val="-1"/>
          <w:position w:val="-1"/>
          <w:sz w:val="28"/>
          <w:szCs w:val="28"/>
          <w:u w:val="single"/>
          <w:lang w:val="el-GR"/>
        </w:rPr>
        <w:t>ΧΡ</w:t>
      </w:r>
      <w:r w:rsidRPr="00BB7975">
        <w:rPr>
          <w:b/>
          <w:position w:val="-1"/>
          <w:sz w:val="28"/>
          <w:szCs w:val="28"/>
          <w:u w:val="single"/>
          <w:lang w:val="el-GR"/>
        </w:rPr>
        <w:t>ΕΩ</w:t>
      </w:r>
      <w:r w:rsidRPr="00BB7975">
        <w:rPr>
          <w:b/>
          <w:spacing w:val="1"/>
          <w:position w:val="-1"/>
          <w:sz w:val="28"/>
          <w:szCs w:val="28"/>
          <w:u w:val="single"/>
          <w:lang w:val="el-GR"/>
        </w:rPr>
        <w:t>Σ</w:t>
      </w:r>
      <w:r w:rsidRPr="00BB7975">
        <w:rPr>
          <w:b/>
          <w:spacing w:val="-5"/>
          <w:position w:val="-1"/>
          <w:sz w:val="28"/>
          <w:szCs w:val="28"/>
          <w:u w:val="single"/>
          <w:lang w:val="el-GR"/>
        </w:rPr>
        <w:t>Ε</w:t>
      </w:r>
      <w:r w:rsidRPr="00BB7975">
        <w:rPr>
          <w:b/>
          <w:position w:val="-1"/>
          <w:sz w:val="28"/>
          <w:szCs w:val="28"/>
          <w:u w:val="single"/>
          <w:lang w:val="el-GR"/>
        </w:rPr>
        <w:t>ΩΝ</w:t>
      </w:r>
    </w:p>
    <w:p w:rsidR="00FE1FF8" w:rsidRPr="00DD6B12" w:rsidRDefault="00FE1FF8" w:rsidP="00FE1FF8">
      <w:pPr>
        <w:spacing w:line="200" w:lineRule="exact"/>
        <w:rPr>
          <w:lang w:val="el-GR"/>
        </w:rPr>
      </w:pPr>
    </w:p>
    <w:p w:rsidR="00FE1FF8" w:rsidRPr="00DD6B12" w:rsidRDefault="00FE1FF8" w:rsidP="00FE1FF8">
      <w:pPr>
        <w:spacing w:line="200" w:lineRule="exact"/>
        <w:rPr>
          <w:lang w:val="el-GR"/>
        </w:rPr>
      </w:pPr>
    </w:p>
    <w:p w:rsidR="00FE1FF8" w:rsidRPr="00DD6B12" w:rsidRDefault="00FE1FF8" w:rsidP="00FE1FF8">
      <w:pPr>
        <w:spacing w:before="29"/>
        <w:rPr>
          <w:sz w:val="24"/>
          <w:lang w:val="el-GR"/>
        </w:rPr>
      </w:pPr>
      <w:r w:rsidRPr="00DD6B12">
        <w:rPr>
          <w:b/>
          <w:spacing w:val="-8"/>
          <w:sz w:val="24"/>
          <w:u w:val="thick" w:color="000000"/>
          <w:lang w:val="el-GR"/>
        </w:rPr>
        <w:t>Ά</w:t>
      </w:r>
      <w:r w:rsidRPr="00DD6B12">
        <w:rPr>
          <w:b/>
          <w:spacing w:val="-6"/>
          <w:sz w:val="24"/>
          <w:u w:val="thick" w:color="000000"/>
          <w:lang w:val="el-GR"/>
        </w:rPr>
        <w:t>ρ</w:t>
      </w:r>
      <w:r w:rsidRPr="00DD6B12">
        <w:rPr>
          <w:b/>
          <w:spacing w:val="-10"/>
          <w:sz w:val="24"/>
          <w:u w:val="thick" w:color="000000"/>
          <w:lang w:val="el-GR"/>
        </w:rPr>
        <w:t>θ</w:t>
      </w:r>
      <w:r w:rsidRPr="00DD6B12">
        <w:rPr>
          <w:b/>
          <w:spacing w:val="-6"/>
          <w:sz w:val="24"/>
          <w:u w:val="thick" w:color="000000"/>
          <w:lang w:val="el-GR"/>
        </w:rPr>
        <w:t>ρ</w:t>
      </w:r>
      <w:r w:rsidRPr="00DD6B12">
        <w:rPr>
          <w:b/>
          <w:sz w:val="24"/>
          <w:u w:val="thick" w:color="000000"/>
          <w:lang w:val="el-GR"/>
        </w:rPr>
        <w:t xml:space="preserve">ο </w:t>
      </w:r>
      <w:r w:rsidRPr="00DD6B12">
        <w:rPr>
          <w:b/>
          <w:spacing w:val="-17"/>
          <w:sz w:val="24"/>
          <w:u w:val="thick" w:color="000000"/>
          <w:lang w:val="el-GR"/>
        </w:rPr>
        <w:t xml:space="preserve"> </w:t>
      </w:r>
      <w:r w:rsidRPr="00DD6B12">
        <w:rPr>
          <w:b/>
          <w:spacing w:val="-7"/>
          <w:sz w:val="24"/>
          <w:u w:val="thick" w:color="000000"/>
          <w:lang w:val="el-GR"/>
        </w:rPr>
        <w:t>1</w:t>
      </w:r>
      <w:r w:rsidRPr="00DD6B12">
        <w:rPr>
          <w:b/>
          <w:sz w:val="24"/>
          <w:u w:val="thick" w:color="000000"/>
          <w:lang w:val="el-GR"/>
        </w:rPr>
        <w:t>:</w:t>
      </w:r>
      <w:r w:rsidRPr="00DD6B12">
        <w:rPr>
          <w:b/>
          <w:spacing w:val="-20"/>
          <w:sz w:val="24"/>
          <w:u w:val="thick" w:color="000000"/>
          <w:lang w:val="el-GR"/>
        </w:rPr>
        <w:t xml:space="preserve"> </w:t>
      </w:r>
      <w:r w:rsidRPr="00DD6B12">
        <w:rPr>
          <w:b/>
          <w:spacing w:val="-7"/>
          <w:sz w:val="24"/>
          <w:u w:val="thick" w:color="000000"/>
          <w:lang w:val="el-GR"/>
        </w:rPr>
        <w:t>Δ</w:t>
      </w:r>
      <w:r w:rsidRPr="00DD6B12">
        <w:rPr>
          <w:b/>
          <w:spacing w:val="-10"/>
          <w:sz w:val="24"/>
          <w:u w:val="thick" w:color="000000"/>
          <w:lang w:val="el-GR"/>
        </w:rPr>
        <w:t>ι</w:t>
      </w:r>
      <w:r w:rsidRPr="00DD6B12">
        <w:rPr>
          <w:b/>
          <w:spacing w:val="-7"/>
          <w:sz w:val="24"/>
          <w:u w:val="thick" w:color="000000"/>
          <w:lang w:val="el-GR"/>
        </w:rPr>
        <w:t>ατ</w:t>
      </w:r>
      <w:r w:rsidRPr="00DD6B12">
        <w:rPr>
          <w:b/>
          <w:spacing w:val="-9"/>
          <w:sz w:val="24"/>
          <w:u w:val="thick" w:color="000000"/>
          <w:lang w:val="el-GR"/>
        </w:rPr>
        <w:t>ά</w:t>
      </w:r>
      <w:r w:rsidRPr="00DD6B12">
        <w:rPr>
          <w:b/>
          <w:spacing w:val="-6"/>
          <w:sz w:val="24"/>
          <w:u w:val="thick" w:color="000000"/>
          <w:lang w:val="el-GR"/>
        </w:rPr>
        <w:t>ξε</w:t>
      </w:r>
      <w:r w:rsidRPr="00DD6B12">
        <w:rPr>
          <w:b/>
          <w:spacing w:val="-7"/>
          <w:sz w:val="24"/>
          <w:u w:val="thick" w:color="000000"/>
          <w:lang w:val="el-GR"/>
        </w:rPr>
        <w:t>ι</w:t>
      </w:r>
      <w:r w:rsidRPr="00DD6B12">
        <w:rPr>
          <w:b/>
          <w:sz w:val="24"/>
          <w:u w:val="thick" w:color="000000"/>
          <w:lang w:val="el-GR"/>
        </w:rPr>
        <w:t>ς</w:t>
      </w:r>
      <w:r w:rsidRPr="00DD6B12">
        <w:rPr>
          <w:b/>
          <w:spacing w:val="2"/>
          <w:sz w:val="24"/>
          <w:u w:val="thick" w:color="000000"/>
          <w:lang w:val="el-GR"/>
        </w:rPr>
        <w:t xml:space="preserve"> </w:t>
      </w:r>
    </w:p>
    <w:p w:rsidR="00FE1FF8" w:rsidRPr="00DD6B12" w:rsidRDefault="00FE1FF8" w:rsidP="00FE1FF8">
      <w:pPr>
        <w:spacing w:before="29"/>
        <w:rPr>
          <w:sz w:val="24"/>
          <w:lang w:val="el-GR"/>
        </w:rPr>
      </w:pPr>
      <w:r w:rsidRPr="00DD6B12">
        <w:rPr>
          <w:sz w:val="24"/>
          <w:lang w:val="el-GR"/>
        </w:rPr>
        <w:t>Η</w:t>
      </w:r>
      <w:r w:rsidRPr="00DD6B12">
        <w:rPr>
          <w:spacing w:val="-15"/>
          <w:sz w:val="24"/>
          <w:lang w:val="el-GR"/>
        </w:rPr>
        <w:t xml:space="preserve"> </w:t>
      </w:r>
      <w:r w:rsidRPr="00DD6B12">
        <w:rPr>
          <w:spacing w:val="-7"/>
          <w:sz w:val="24"/>
          <w:lang w:val="el-GR"/>
        </w:rPr>
        <w:t>ε</w:t>
      </w:r>
      <w:r w:rsidRPr="00DD6B12">
        <w:rPr>
          <w:spacing w:val="-8"/>
          <w:sz w:val="24"/>
          <w:lang w:val="el-GR"/>
        </w:rPr>
        <w:t>κτ</w:t>
      </w:r>
      <w:r w:rsidRPr="00DD6B12">
        <w:rPr>
          <w:spacing w:val="-7"/>
          <w:sz w:val="24"/>
          <w:lang w:val="el-GR"/>
        </w:rPr>
        <w:t>έ</w:t>
      </w:r>
      <w:r w:rsidRPr="00DD6B12">
        <w:rPr>
          <w:spacing w:val="-8"/>
          <w:sz w:val="24"/>
          <w:lang w:val="el-GR"/>
        </w:rPr>
        <w:t>λ</w:t>
      </w:r>
      <w:r w:rsidRPr="00DD6B12">
        <w:rPr>
          <w:spacing w:val="-10"/>
          <w:sz w:val="24"/>
          <w:lang w:val="el-GR"/>
        </w:rPr>
        <w:t>ε</w:t>
      </w:r>
      <w:r w:rsidRPr="00DD6B12">
        <w:rPr>
          <w:spacing w:val="-7"/>
          <w:sz w:val="24"/>
          <w:lang w:val="el-GR"/>
        </w:rPr>
        <w:t>σ</w:t>
      </w:r>
      <w:r w:rsidRPr="00DD6B12">
        <w:rPr>
          <w:sz w:val="24"/>
          <w:lang w:val="el-GR"/>
        </w:rPr>
        <w:t>η</w:t>
      </w:r>
      <w:r w:rsidRPr="00DD6B12">
        <w:rPr>
          <w:spacing w:val="-15"/>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6"/>
          <w:sz w:val="24"/>
          <w:lang w:val="el-GR"/>
        </w:rPr>
        <w:t xml:space="preserve"> </w:t>
      </w:r>
      <w:r w:rsidRPr="00DD6B12">
        <w:rPr>
          <w:spacing w:val="-7"/>
          <w:sz w:val="24"/>
          <w:lang w:val="el-GR"/>
        </w:rPr>
        <w:t>ε</w:t>
      </w:r>
      <w:r w:rsidRPr="00DD6B12">
        <w:rPr>
          <w:spacing w:val="-5"/>
          <w:sz w:val="24"/>
          <w:lang w:val="el-GR"/>
        </w:rPr>
        <w:t>ρ</w:t>
      </w:r>
      <w:r w:rsidRPr="00DD6B12">
        <w:rPr>
          <w:spacing w:val="-8"/>
          <w:sz w:val="24"/>
          <w:lang w:val="el-GR"/>
        </w:rPr>
        <w:t>γ</w:t>
      </w:r>
      <w:r w:rsidRPr="00DD6B12">
        <w:rPr>
          <w:spacing w:val="-11"/>
          <w:sz w:val="24"/>
          <w:lang w:val="el-GR"/>
        </w:rPr>
        <w:t>α</w:t>
      </w:r>
      <w:r w:rsidRPr="00DD6B12">
        <w:rPr>
          <w:spacing w:val="-7"/>
          <w:sz w:val="24"/>
          <w:lang w:val="el-GR"/>
        </w:rPr>
        <w:t>σί</w:t>
      </w:r>
      <w:r w:rsidRPr="00DD6B12">
        <w:rPr>
          <w:spacing w:val="-11"/>
          <w:sz w:val="24"/>
          <w:lang w:val="el-GR"/>
        </w:rPr>
        <w:t>α</w:t>
      </w:r>
      <w:r w:rsidRPr="00DD6B12">
        <w:rPr>
          <w:sz w:val="24"/>
          <w:lang w:val="el-GR"/>
        </w:rPr>
        <w:t>ς</w:t>
      </w:r>
      <w:r w:rsidRPr="00DD6B12">
        <w:rPr>
          <w:spacing w:val="-11"/>
          <w:sz w:val="24"/>
          <w:lang w:val="el-GR"/>
        </w:rPr>
        <w:t xml:space="preserve"> </w:t>
      </w:r>
      <w:r w:rsidRPr="00DD6B12">
        <w:rPr>
          <w:spacing w:val="-10"/>
          <w:sz w:val="24"/>
          <w:lang w:val="el-GR"/>
        </w:rPr>
        <w:t>δ</w:t>
      </w:r>
      <w:r w:rsidRPr="00DD6B12">
        <w:rPr>
          <w:spacing w:val="-7"/>
          <w:sz w:val="24"/>
          <w:lang w:val="el-GR"/>
        </w:rPr>
        <w:t>ιέ</w:t>
      </w:r>
      <w:r w:rsidRPr="00DD6B12">
        <w:rPr>
          <w:spacing w:val="-8"/>
          <w:sz w:val="24"/>
          <w:lang w:val="el-GR"/>
        </w:rPr>
        <w:t>π</w:t>
      </w:r>
      <w:r w:rsidRPr="00DD6B12">
        <w:rPr>
          <w:spacing w:val="-7"/>
          <w:sz w:val="24"/>
          <w:lang w:val="el-GR"/>
        </w:rPr>
        <w:t>ε</w:t>
      </w:r>
      <w:r w:rsidRPr="00DD6B12">
        <w:rPr>
          <w:spacing w:val="-8"/>
          <w:sz w:val="24"/>
          <w:lang w:val="el-GR"/>
        </w:rPr>
        <w:t>τα</w:t>
      </w:r>
      <w:r w:rsidRPr="00DD6B12">
        <w:rPr>
          <w:sz w:val="24"/>
          <w:lang w:val="el-GR"/>
        </w:rPr>
        <w:t>ι</w:t>
      </w:r>
      <w:r w:rsidRPr="00DD6B12">
        <w:rPr>
          <w:spacing w:val="-17"/>
          <w:sz w:val="24"/>
          <w:lang w:val="el-GR"/>
        </w:rPr>
        <w:t xml:space="preserve"> </w:t>
      </w:r>
      <w:r w:rsidRPr="00DD6B12">
        <w:rPr>
          <w:spacing w:val="-8"/>
          <w:sz w:val="24"/>
          <w:lang w:val="el-GR"/>
        </w:rPr>
        <w:t>απ</w:t>
      </w:r>
      <w:r w:rsidRPr="00DD6B12">
        <w:rPr>
          <w:sz w:val="24"/>
          <w:lang w:val="el-GR"/>
        </w:rPr>
        <w:t>ό</w:t>
      </w:r>
      <w:r w:rsidRPr="00DD6B12">
        <w:rPr>
          <w:spacing w:val="-14"/>
          <w:sz w:val="24"/>
          <w:lang w:val="el-GR"/>
        </w:rPr>
        <w:t xml:space="preserve"> </w:t>
      </w:r>
      <w:r w:rsidRPr="00DD6B12">
        <w:rPr>
          <w:spacing w:val="-10"/>
          <w:sz w:val="24"/>
          <w:lang w:val="el-GR"/>
        </w:rPr>
        <w:t>τ</w:t>
      </w:r>
      <w:r w:rsidRPr="00DD6B12">
        <w:rPr>
          <w:spacing w:val="-9"/>
          <w:sz w:val="24"/>
          <w:lang w:val="el-GR"/>
        </w:rPr>
        <w:t>ι</w:t>
      </w:r>
      <w:r w:rsidRPr="00DD6B12">
        <w:rPr>
          <w:sz w:val="24"/>
          <w:lang w:val="el-GR"/>
        </w:rPr>
        <w:t>ς</w:t>
      </w:r>
      <w:r w:rsidRPr="00DD6B12">
        <w:rPr>
          <w:spacing w:val="-11"/>
          <w:sz w:val="24"/>
          <w:lang w:val="el-GR"/>
        </w:rPr>
        <w:t xml:space="preserve"> </w:t>
      </w:r>
      <w:r w:rsidRPr="00DD6B12">
        <w:rPr>
          <w:spacing w:val="-7"/>
          <w:sz w:val="24"/>
          <w:lang w:val="el-GR"/>
        </w:rPr>
        <w:t>δι</w:t>
      </w:r>
      <w:r w:rsidRPr="00DD6B12">
        <w:rPr>
          <w:spacing w:val="-11"/>
          <w:sz w:val="24"/>
          <w:lang w:val="el-GR"/>
        </w:rPr>
        <w:t>α</w:t>
      </w:r>
      <w:r w:rsidRPr="00DD6B12">
        <w:rPr>
          <w:spacing w:val="-8"/>
          <w:sz w:val="24"/>
          <w:lang w:val="el-GR"/>
        </w:rPr>
        <w:t>τά</w:t>
      </w:r>
      <w:r w:rsidRPr="00DD6B12">
        <w:rPr>
          <w:spacing w:val="-6"/>
          <w:sz w:val="24"/>
          <w:lang w:val="el-GR"/>
        </w:rPr>
        <w:t>ξ</w:t>
      </w:r>
      <w:r w:rsidRPr="00DD6B12">
        <w:rPr>
          <w:spacing w:val="-7"/>
          <w:sz w:val="24"/>
          <w:lang w:val="el-GR"/>
        </w:rPr>
        <w:t>ε</w:t>
      </w:r>
      <w:r w:rsidRPr="00DD6B12">
        <w:rPr>
          <w:spacing w:val="-9"/>
          <w:sz w:val="24"/>
          <w:lang w:val="el-GR"/>
        </w:rPr>
        <w:t>ι</w:t>
      </w:r>
      <w:r w:rsidRPr="00DD6B12">
        <w:rPr>
          <w:spacing w:val="-6"/>
          <w:sz w:val="24"/>
          <w:lang w:val="el-GR"/>
        </w:rPr>
        <w:t>ς</w:t>
      </w:r>
      <w:r w:rsidRPr="00DD6B12">
        <w:rPr>
          <w:sz w:val="24"/>
          <w:lang w:val="el-GR"/>
        </w:rPr>
        <w:t>:</w:t>
      </w:r>
    </w:p>
    <w:p w:rsidR="00FE1FF8" w:rsidRPr="00DD6B12" w:rsidRDefault="00FE1FF8" w:rsidP="00FE1FF8">
      <w:pPr>
        <w:spacing w:line="160" w:lineRule="exact"/>
        <w:rPr>
          <w:sz w:val="16"/>
          <w:szCs w:val="16"/>
          <w:lang w:val="el-GR"/>
        </w:rPr>
      </w:pPr>
    </w:p>
    <w:p w:rsidR="00FE1FF8" w:rsidRDefault="00FE1FF8" w:rsidP="00FE1FF8">
      <w:pPr>
        <w:rPr>
          <w:spacing w:val="-7"/>
          <w:sz w:val="24"/>
          <w:lang w:val="el-GR"/>
        </w:rPr>
      </w:pPr>
      <w:r w:rsidRPr="00641FE8">
        <w:rPr>
          <w:b/>
          <w:spacing w:val="-7"/>
          <w:sz w:val="24"/>
          <w:lang w:val="el-GR"/>
        </w:rPr>
        <w:lastRenderedPageBreak/>
        <w:t>1</w:t>
      </w:r>
      <w:r w:rsidRPr="00641FE8">
        <w:rPr>
          <w:b/>
          <w:sz w:val="24"/>
          <w:lang w:val="el-GR"/>
        </w:rPr>
        <w:t>.</w:t>
      </w:r>
      <w:r w:rsidRPr="00DD6B12">
        <w:rPr>
          <w:spacing w:val="-14"/>
          <w:sz w:val="24"/>
          <w:lang w:val="el-GR"/>
        </w:rPr>
        <w:t xml:space="preserve"> </w:t>
      </w:r>
      <w:r w:rsidRPr="00DD6B12">
        <w:rPr>
          <w:spacing w:val="-7"/>
          <w:sz w:val="24"/>
          <w:lang w:val="el-GR"/>
        </w:rPr>
        <w:t>τ</w:t>
      </w:r>
      <w:r w:rsidRPr="00DD6B12">
        <w:rPr>
          <w:spacing w:val="-10"/>
          <w:sz w:val="24"/>
          <w:lang w:val="el-GR"/>
        </w:rPr>
        <w:t>ο</w:t>
      </w:r>
      <w:r w:rsidRPr="00DD6B12">
        <w:rPr>
          <w:sz w:val="24"/>
          <w:lang w:val="el-GR"/>
        </w:rPr>
        <w:t>υ</w:t>
      </w:r>
      <w:r w:rsidRPr="00DD6B12">
        <w:rPr>
          <w:spacing w:val="-16"/>
          <w:sz w:val="24"/>
          <w:lang w:val="el-GR"/>
        </w:rPr>
        <w:t xml:space="preserve"> </w:t>
      </w:r>
      <w:r>
        <w:rPr>
          <w:spacing w:val="-8"/>
          <w:sz w:val="24"/>
          <w:lang w:val="el-GR"/>
        </w:rPr>
        <w:t xml:space="preserve">Ν.  4412/2016 </w:t>
      </w:r>
      <w:r w:rsidRPr="00DD6B12">
        <w:rPr>
          <w:spacing w:val="-10"/>
          <w:sz w:val="24"/>
          <w:lang w:val="el-GR"/>
        </w:rPr>
        <w:t xml:space="preserve"> </w:t>
      </w:r>
      <w:r w:rsidRPr="00641FE8">
        <w:rPr>
          <w:rFonts w:eastAsia="Arial"/>
          <w:sz w:val="24"/>
          <w:lang w:val="el-GR"/>
        </w:rPr>
        <w:t>«Δημόσιες Συμβάσεις Έργων, Προμηθειών και Υπηρεσιών (προσαρμογή στις οδηγίες 2014/24/ΕΕ και 2014/15/ΕΕ) »</w:t>
      </w:r>
    </w:p>
    <w:p w:rsidR="00FE1FF8" w:rsidRPr="00DD6B12" w:rsidRDefault="00FE1FF8" w:rsidP="00FE1FF8">
      <w:pPr>
        <w:rPr>
          <w:sz w:val="24"/>
          <w:lang w:val="el-GR"/>
        </w:rPr>
      </w:pPr>
      <w:r w:rsidRPr="00641FE8">
        <w:rPr>
          <w:b/>
          <w:spacing w:val="-7"/>
          <w:sz w:val="24"/>
          <w:lang w:val="el-GR"/>
        </w:rPr>
        <w:t>2</w:t>
      </w:r>
      <w:r w:rsidRPr="00641FE8">
        <w:rPr>
          <w:b/>
          <w:sz w:val="24"/>
          <w:lang w:val="el-GR"/>
        </w:rPr>
        <w:t>.</w:t>
      </w:r>
      <w:r w:rsidRPr="00DD6B12">
        <w:rPr>
          <w:spacing w:val="-14"/>
          <w:sz w:val="24"/>
          <w:lang w:val="el-GR"/>
        </w:rPr>
        <w:t xml:space="preserve"> </w:t>
      </w:r>
      <w:r w:rsidRPr="00DD6B12">
        <w:rPr>
          <w:spacing w:val="-7"/>
          <w:sz w:val="24"/>
          <w:lang w:val="el-GR"/>
        </w:rPr>
        <w:t>τ</w:t>
      </w:r>
      <w:r w:rsidRPr="00DD6B12">
        <w:rPr>
          <w:spacing w:val="-10"/>
          <w:sz w:val="24"/>
          <w:lang w:val="el-GR"/>
        </w:rPr>
        <w:t>ο</w:t>
      </w:r>
      <w:r w:rsidRPr="00DD6B12">
        <w:rPr>
          <w:sz w:val="24"/>
          <w:lang w:val="el-GR"/>
        </w:rPr>
        <w:t>υ</w:t>
      </w:r>
      <w:r w:rsidRPr="00DD6B12">
        <w:rPr>
          <w:spacing w:val="-16"/>
          <w:sz w:val="24"/>
          <w:lang w:val="el-GR"/>
        </w:rPr>
        <w:t xml:space="preserve"> </w:t>
      </w:r>
      <w:r w:rsidRPr="00DD6B12">
        <w:rPr>
          <w:spacing w:val="-8"/>
          <w:sz w:val="24"/>
          <w:lang w:val="el-GR"/>
        </w:rPr>
        <w:t>Δη</w:t>
      </w:r>
      <w:r w:rsidRPr="00DD6B12">
        <w:rPr>
          <w:spacing w:val="-9"/>
          <w:sz w:val="24"/>
          <w:lang w:val="el-GR"/>
        </w:rPr>
        <w:t>μ</w:t>
      </w:r>
      <w:r w:rsidRPr="00DD6B12">
        <w:rPr>
          <w:spacing w:val="-7"/>
          <w:sz w:val="24"/>
          <w:lang w:val="el-GR"/>
        </w:rPr>
        <w:t>ο</w:t>
      </w:r>
      <w:r w:rsidRPr="00DD6B12">
        <w:rPr>
          <w:spacing w:val="-8"/>
          <w:sz w:val="24"/>
          <w:lang w:val="el-GR"/>
        </w:rPr>
        <w:t>τ</w:t>
      </w:r>
      <w:r w:rsidRPr="00DD6B12">
        <w:rPr>
          <w:spacing w:val="-7"/>
          <w:sz w:val="24"/>
          <w:lang w:val="el-GR"/>
        </w:rPr>
        <w:t>ι</w:t>
      </w:r>
      <w:r w:rsidRPr="00DD6B12">
        <w:rPr>
          <w:spacing w:val="-11"/>
          <w:sz w:val="24"/>
          <w:lang w:val="el-GR"/>
        </w:rPr>
        <w:t>κ</w:t>
      </w:r>
      <w:r w:rsidRPr="00DD6B12">
        <w:rPr>
          <w:spacing w:val="-7"/>
          <w:sz w:val="24"/>
          <w:lang w:val="el-GR"/>
        </w:rPr>
        <w:t>ο</w:t>
      </w:r>
      <w:r w:rsidRPr="00DD6B12">
        <w:rPr>
          <w:sz w:val="24"/>
          <w:lang w:val="el-GR"/>
        </w:rPr>
        <w:t>ύ</w:t>
      </w:r>
      <w:r w:rsidRPr="00DD6B12">
        <w:rPr>
          <w:spacing w:val="-16"/>
          <w:sz w:val="24"/>
          <w:lang w:val="el-GR"/>
        </w:rPr>
        <w:t xml:space="preserve"> </w:t>
      </w:r>
      <w:r w:rsidRPr="00DD6B12">
        <w:rPr>
          <w:spacing w:val="-8"/>
          <w:sz w:val="24"/>
          <w:lang w:val="el-GR"/>
        </w:rPr>
        <w:t>κα</w:t>
      </w:r>
      <w:r w:rsidRPr="00DD6B12">
        <w:rPr>
          <w:sz w:val="24"/>
          <w:lang w:val="el-GR"/>
        </w:rPr>
        <w:t>ι</w:t>
      </w:r>
      <w:r w:rsidRPr="00DD6B12">
        <w:rPr>
          <w:spacing w:val="-14"/>
          <w:sz w:val="24"/>
          <w:lang w:val="el-GR"/>
        </w:rPr>
        <w:t xml:space="preserve"> </w:t>
      </w:r>
      <w:r w:rsidRPr="00DD6B12">
        <w:rPr>
          <w:spacing w:val="-10"/>
          <w:sz w:val="24"/>
          <w:lang w:val="el-GR"/>
        </w:rPr>
        <w:t>Κ</w:t>
      </w:r>
      <w:r w:rsidRPr="00DD6B12">
        <w:rPr>
          <w:spacing w:val="-7"/>
          <w:sz w:val="24"/>
          <w:lang w:val="el-GR"/>
        </w:rPr>
        <w:t>οι</w:t>
      </w:r>
      <w:r w:rsidRPr="00DD6B12">
        <w:rPr>
          <w:spacing w:val="-8"/>
          <w:sz w:val="24"/>
          <w:lang w:val="el-GR"/>
        </w:rPr>
        <w:t>ν</w:t>
      </w:r>
      <w:r w:rsidRPr="00DD6B12">
        <w:rPr>
          <w:spacing w:val="-7"/>
          <w:sz w:val="24"/>
          <w:lang w:val="el-GR"/>
        </w:rPr>
        <w:t>ο</w:t>
      </w:r>
      <w:r w:rsidRPr="00DD6B12">
        <w:rPr>
          <w:spacing w:val="-8"/>
          <w:sz w:val="24"/>
          <w:lang w:val="el-GR"/>
        </w:rPr>
        <w:t>τ</w:t>
      </w:r>
      <w:r w:rsidRPr="00DD6B12">
        <w:rPr>
          <w:spacing w:val="-7"/>
          <w:sz w:val="24"/>
          <w:lang w:val="el-GR"/>
        </w:rPr>
        <w:t>ι</w:t>
      </w:r>
      <w:r w:rsidRPr="00DD6B12">
        <w:rPr>
          <w:spacing w:val="-8"/>
          <w:sz w:val="24"/>
          <w:lang w:val="el-GR"/>
        </w:rPr>
        <w:t>κ</w:t>
      </w:r>
      <w:r w:rsidRPr="00DD6B12">
        <w:rPr>
          <w:spacing w:val="-10"/>
          <w:sz w:val="24"/>
          <w:lang w:val="el-GR"/>
        </w:rPr>
        <w:t>ο</w:t>
      </w:r>
      <w:r w:rsidRPr="00DD6B12">
        <w:rPr>
          <w:sz w:val="24"/>
          <w:lang w:val="el-GR"/>
        </w:rPr>
        <w:t>ύ</w:t>
      </w:r>
      <w:r w:rsidRPr="00DD6B12">
        <w:rPr>
          <w:spacing w:val="-10"/>
          <w:sz w:val="24"/>
          <w:lang w:val="el-GR"/>
        </w:rPr>
        <w:t xml:space="preserve"> Κ</w:t>
      </w:r>
      <w:r w:rsidRPr="00DD6B12">
        <w:rPr>
          <w:spacing w:val="-7"/>
          <w:sz w:val="24"/>
          <w:lang w:val="el-GR"/>
        </w:rPr>
        <w:t>ώ</w:t>
      </w:r>
      <w:r w:rsidRPr="00DD6B12">
        <w:rPr>
          <w:spacing w:val="-10"/>
          <w:sz w:val="24"/>
          <w:lang w:val="el-GR"/>
        </w:rPr>
        <w:t>δ</w:t>
      </w:r>
      <w:r w:rsidRPr="00DD6B12">
        <w:rPr>
          <w:spacing w:val="-7"/>
          <w:sz w:val="24"/>
          <w:lang w:val="el-GR"/>
        </w:rPr>
        <w:t>ι</w:t>
      </w:r>
      <w:r w:rsidRPr="00DD6B12">
        <w:rPr>
          <w:spacing w:val="-8"/>
          <w:sz w:val="24"/>
          <w:lang w:val="el-GR"/>
        </w:rPr>
        <w:t>κ</w:t>
      </w:r>
      <w:r w:rsidRPr="00DD6B12">
        <w:rPr>
          <w:sz w:val="24"/>
          <w:lang w:val="el-GR"/>
        </w:rPr>
        <w:t>α</w:t>
      </w:r>
      <w:r w:rsidRPr="00DD6B12">
        <w:rPr>
          <w:spacing w:val="-15"/>
          <w:sz w:val="24"/>
          <w:lang w:val="el-GR"/>
        </w:rPr>
        <w:t xml:space="preserve"> </w:t>
      </w:r>
      <w:r w:rsidRPr="00DD6B12">
        <w:rPr>
          <w:spacing w:val="-1"/>
          <w:sz w:val="24"/>
          <w:lang w:val="el-GR"/>
        </w:rPr>
        <w:t>(</w:t>
      </w:r>
      <w:r w:rsidRPr="00DD6B12">
        <w:rPr>
          <w:spacing w:val="-8"/>
          <w:sz w:val="24"/>
          <w:lang w:val="el-GR"/>
        </w:rPr>
        <w:t>Ν</w:t>
      </w:r>
      <w:r w:rsidRPr="00DD6B12">
        <w:rPr>
          <w:sz w:val="24"/>
          <w:lang w:val="el-GR"/>
        </w:rPr>
        <w:t>.</w:t>
      </w:r>
      <w:r w:rsidRPr="00DD6B12">
        <w:rPr>
          <w:spacing w:val="-17"/>
          <w:sz w:val="24"/>
          <w:lang w:val="el-GR"/>
        </w:rPr>
        <w:t xml:space="preserve"> </w:t>
      </w:r>
      <w:r w:rsidRPr="00DD6B12">
        <w:rPr>
          <w:spacing w:val="-7"/>
          <w:sz w:val="24"/>
          <w:lang w:val="el-GR"/>
        </w:rPr>
        <w:t>3</w:t>
      </w:r>
      <w:r w:rsidRPr="00DD6B12">
        <w:rPr>
          <w:spacing w:val="-10"/>
          <w:sz w:val="24"/>
          <w:lang w:val="el-GR"/>
        </w:rPr>
        <w:t>4</w:t>
      </w:r>
      <w:r w:rsidRPr="00DD6B12">
        <w:rPr>
          <w:spacing w:val="-7"/>
          <w:sz w:val="24"/>
          <w:lang w:val="el-GR"/>
        </w:rPr>
        <w:t>63</w:t>
      </w:r>
      <w:r w:rsidRPr="00DD6B12">
        <w:rPr>
          <w:spacing w:val="-9"/>
          <w:sz w:val="24"/>
          <w:lang w:val="el-GR"/>
        </w:rPr>
        <w:t>/</w:t>
      </w:r>
      <w:r w:rsidRPr="00DD6B12">
        <w:rPr>
          <w:spacing w:val="-10"/>
          <w:sz w:val="24"/>
          <w:lang w:val="el-GR"/>
        </w:rPr>
        <w:t>0</w:t>
      </w:r>
      <w:r w:rsidRPr="00DD6B12">
        <w:rPr>
          <w:spacing w:val="-7"/>
          <w:sz w:val="24"/>
          <w:lang w:val="el-GR"/>
        </w:rPr>
        <w:t>6</w:t>
      </w:r>
      <w:r w:rsidRPr="00DD6B12">
        <w:rPr>
          <w:sz w:val="24"/>
          <w:lang w:val="el-GR"/>
        </w:rPr>
        <w:t>)</w:t>
      </w:r>
      <w:r w:rsidRPr="00DD6B12">
        <w:rPr>
          <w:spacing w:val="-8"/>
          <w:sz w:val="24"/>
          <w:lang w:val="el-GR"/>
        </w:rPr>
        <w:t xml:space="preserve"> κα</w:t>
      </w:r>
      <w:r w:rsidRPr="00DD6B12">
        <w:rPr>
          <w:sz w:val="24"/>
          <w:lang w:val="el-GR"/>
        </w:rPr>
        <w:t>ι</w:t>
      </w:r>
      <w:r w:rsidRPr="00DD6B12">
        <w:rPr>
          <w:spacing w:val="-17"/>
          <w:sz w:val="24"/>
          <w:lang w:val="el-GR"/>
        </w:rPr>
        <w:t xml:space="preserve"> </w:t>
      </w:r>
      <w:r w:rsidRPr="00DD6B12">
        <w:rPr>
          <w:spacing w:val="-7"/>
          <w:sz w:val="24"/>
          <w:lang w:val="el-GR"/>
        </w:rPr>
        <w:t>ιδι</w:t>
      </w:r>
      <w:r w:rsidRPr="00DD6B12">
        <w:rPr>
          <w:spacing w:val="-10"/>
          <w:sz w:val="24"/>
          <w:lang w:val="el-GR"/>
        </w:rPr>
        <w:t>α</w:t>
      </w:r>
      <w:r w:rsidRPr="00DD6B12">
        <w:rPr>
          <w:spacing w:val="-7"/>
          <w:sz w:val="24"/>
          <w:lang w:val="el-GR"/>
        </w:rPr>
        <w:t>ί</w:t>
      </w:r>
      <w:r w:rsidRPr="00DD6B12">
        <w:rPr>
          <w:spacing w:val="-8"/>
          <w:sz w:val="24"/>
          <w:lang w:val="el-GR"/>
        </w:rPr>
        <w:t>τ</w:t>
      </w:r>
      <w:r w:rsidRPr="00DD6B12">
        <w:rPr>
          <w:spacing w:val="-10"/>
          <w:sz w:val="24"/>
          <w:lang w:val="el-GR"/>
        </w:rPr>
        <w:t>ε</w:t>
      </w:r>
      <w:r w:rsidRPr="00DD6B12">
        <w:rPr>
          <w:spacing w:val="-5"/>
          <w:sz w:val="24"/>
          <w:lang w:val="el-GR"/>
        </w:rPr>
        <w:t>ρ</w:t>
      </w:r>
      <w:r w:rsidRPr="00DD6B12">
        <w:rPr>
          <w:sz w:val="24"/>
          <w:lang w:val="el-GR"/>
        </w:rPr>
        <w:t>α</w:t>
      </w:r>
      <w:r w:rsidRPr="00DD6B12">
        <w:rPr>
          <w:spacing w:val="37"/>
          <w:sz w:val="24"/>
          <w:lang w:val="el-GR"/>
        </w:rPr>
        <w:t xml:space="preserve"> </w:t>
      </w:r>
      <w:r w:rsidRPr="00DD6B12">
        <w:rPr>
          <w:spacing w:val="-8"/>
          <w:sz w:val="24"/>
          <w:lang w:val="el-GR"/>
        </w:rPr>
        <w:t>τ</w:t>
      </w:r>
      <w:r w:rsidRPr="00DD6B12">
        <w:rPr>
          <w:spacing w:val="-10"/>
          <w:sz w:val="24"/>
          <w:lang w:val="el-GR"/>
        </w:rPr>
        <w:t>η</w:t>
      </w:r>
      <w:r w:rsidRPr="00DD6B12">
        <w:rPr>
          <w:sz w:val="24"/>
          <w:lang w:val="el-GR"/>
        </w:rPr>
        <w:t>ν</w:t>
      </w:r>
      <w:r w:rsidRPr="00DD6B12">
        <w:rPr>
          <w:spacing w:val="-15"/>
          <w:sz w:val="24"/>
          <w:lang w:val="el-GR"/>
        </w:rPr>
        <w:t xml:space="preserve"> </w:t>
      </w:r>
      <w:r w:rsidRPr="00DD6B12">
        <w:rPr>
          <w:spacing w:val="-25"/>
          <w:sz w:val="24"/>
          <w:lang w:val="el-GR"/>
        </w:rPr>
        <w:t>π</w:t>
      </w:r>
      <w:r w:rsidRPr="00DD6B12">
        <w:rPr>
          <w:spacing w:val="-8"/>
          <w:sz w:val="24"/>
          <w:lang w:val="el-GR"/>
        </w:rPr>
        <w:t>α</w:t>
      </w:r>
      <w:r w:rsidRPr="00DD6B12">
        <w:rPr>
          <w:spacing w:val="-7"/>
          <w:sz w:val="24"/>
          <w:lang w:val="el-GR"/>
        </w:rPr>
        <w:t>ρ</w:t>
      </w:r>
      <w:r w:rsidRPr="00DD6B12">
        <w:rPr>
          <w:sz w:val="24"/>
          <w:lang w:val="el-GR"/>
        </w:rPr>
        <w:t>.</w:t>
      </w:r>
      <w:r w:rsidRPr="00DD6B12">
        <w:rPr>
          <w:spacing w:val="-17"/>
          <w:sz w:val="24"/>
          <w:lang w:val="el-GR"/>
        </w:rPr>
        <w:t xml:space="preserve"> </w:t>
      </w:r>
      <w:r w:rsidRPr="00DD6B12">
        <w:rPr>
          <w:sz w:val="24"/>
          <w:lang w:val="el-GR"/>
        </w:rPr>
        <w:t>1</w:t>
      </w:r>
      <w:r w:rsidRPr="00DD6B12">
        <w:rPr>
          <w:spacing w:val="-14"/>
          <w:sz w:val="24"/>
          <w:lang w:val="el-GR"/>
        </w:rPr>
        <w:t xml:space="preserve"> </w:t>
      </w:r>
      <w:r w:rsidRPr="00DD6B12">
        <w:rPr>
          <w:spacing w:val="-8"/>
          <w:sz w:val="24"/>
          <w:lang w:val="el-GR"/>
        </w:rPr>
        <w:t>κα</w:t>
      </w:r>
      <w:r w:rsidRPr="00DD6B12">
        <w:rPr>
          <w:sz w:val="24"/>
          <w:lang w:val="el-GR"/>
        </w:rPr>
        <w:t>ι</w:t>
      </w:r>
      <w:r w:rsidRPr="00DD6B12">
        <w:rPr>
          <w:spacing w:val="-14"/>
          <w:sz w:val="24"/>
          <w:lang w:val="el-GR"/>
        </w:rPr>
        <w:t xml:space="preserve"> </w:t>
      </w:r>
      <w:r w:rsidRPr="00DD6B12">
        <w:rPr>
          <w:spacing w:val="-8"/>
          <w:sz w:val="24"/>
          <w:lang w:val="el-GR"/>
        </w:rPr>
        <w:t>τη</w:t>
      </w:r>
      <w:r w:rsidRPr="00DD6B12">
        <w:rPr>
          <w:sz w:val="24"/>
          <w:lang w:val="el-GR"/>
        </w:rPr>
        <w:t>ν</w:t>
      </w:r>
      <w:r w:rsidRPr="00DD6B12">
        <w:rPr>
          <w:spacing w:val="-15"/>
          <w:sz w:val="24"/>
          <w:lang w:val="el-GR"/>
        </w:rPr>
        <w:t xml:space="preserve"> </w:t>
      </w:r>
      <w:r w:rsidRPr="00DD6B12">
        <w:rPr>
          <w:spacing w:val="-8"/>
          <w:sz w:val="24"/>
          <w:lang w:val="el-GR"/>
        </w:rPr>
        <w:t>πα</w:t>
      </w:r>
      <w:r w:rsidRPr="00DD6B12">
        <w:rPr>
          <w:sz w:val="24"/>
          <w:lang w:val="el-GR"/>
        </w:rPr>
        <w:t>ρ</w:t>
      </w:r>
      <w:r w:rsidRPr="00DD6B12">
        <w:rPr>
          <w:spacing w:val="-16"/>
          <w:sz w:val="24"/>
          <w:lang w:val="el-GR"/>
        </w:rPr>
        <w:t xml:space="preserve"> </w:t>
      </w:r>
      <w:r w:rsidRPr="00DD6B12">
        <w:rPr>
          <w:sz w:val="24"/>
          <w:lang w:val="el-GR"/>
        </w:rPr>
        <w:t>4</w:t>
      </w:r>
      <w:r w:rsidRPr="00DD6B12">
        <w:rPr>
          <w:spacing w:val="-17"/>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8"/>
          <w:sz w:val="24"/>
          <w:lang w:val="el-GR"/>
        </w:rPr>
        <w:t>ά</w:t>
      </w:r>
      <w:r w:rsidRPr="00DD6B12">
        <w:rPr>
          <w:spacing w:val="-9"/>
          <w:sz w:val="24"/>
          <w:lang w:val="el-GR"/>
        </w:rPr>
        <w:t>ρ</w:t>
      </w:r>
      <w:r w:rsidRPr="00DD6B12">
        <w:rPr>
          <w:spacing w:val="-7"/>
          <w:sz w:val="24"/>
          <w:lang w:val="el-GR"/>
        </w:rPr>
        <w:t>θ</w:t>
      </w:r>
      <w:r w:rsidRPr="00DD6B12">
        <w:rPr>
          <w:spacing w:val="-9"/>
          <w:sz w:val="24"/>
          <w:lang w:val="el-GR"/>
        </w:rPr>
        <w:t>ρ</w:t>
      </w:r>
      <w:r w:rsidRPr="00DD6B12">
        <w:rPr>
          <w:spacing w:val="-7"/>
          <w:sz w:val="24"/>
          <w:lang w:val="el-GR"/>
        </w:rPr>
        <w:t>ο</w:t>
      </w:r>
      <w:r w:rsidRPr="00DD6B12">
        <w:rPr>
          <w:sz w:val="24"/>
          <w:lang w:val="el-GR"/>
        </w:rPr>
        <w:t>υ</w:t>
      </w:r>
    </w:p>
    <w:p w:rsidR="00FE1FF8" w:rsidRPr="00DD6B12" w:rsidRDefault="00FE1FF8" w:rsidP="00FE1FF8">
      <w:pPr>
        <w:spacing w:before="41"/>
        <w:rPr>
          <w:sz w:val="24"/>
          <w:lang w:val="el-GR"/>
        </w:rPr>
      </w:pPr>
      <w:r w:rsidRPr="00DD6B12">
        <w:rPr>
          <w:spacing w:val="-7"/>
          <w:sz w:val="24"/>
          <w:lang w:val="el-GR"/>
        </w:rPr>
        <w:t>20</w:t>
      </w:r>
      <w:r w:rsidRPr="00DD6B12">
        <w:rPr>
          <w:sz w:val="24"/>
          <w:lang w:val="el-GR"/>
        </w:rPr>
        <w:t>9</w:t>
      </w:r>
      <w:r w:rsidRPr="00DD6B12">
        <w:rPr>
          <w:spacing w:val="-17"/>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10"/>
          <w:sz w:val="24"/>
          <w:lang w:val="el-GR"/>
        </w:rPr>
        <w:t>Ν</w:t>
      </w:r>
      <w:r w:rsidRPr="00DD6B12">
        <w:rPr>
          <w:sz w:val="24"/>
          <w:lang w:val="el-GR"/>
        </w:rPr>
        <w:t>.</w:t>
      </w:r>
      <w:r w:rsidRPr="00DD6B12">
        <w:rPr>
          <w:spacing w:val="-14"/>
          <w:sz w:val="24"/>
          <w:lang w:val="el-GR"/>
        </w:rPr>
        <w:t xml:space="preserve"> </w:t>
      </w:r>
      <w:r w:rsidRPr="00DD6B12">
        <w:rPr>
          <w:spacing w:val="-10"/>
          <w:sz w:val="24"/>
          <w:lang w:val="el-GR"/>
        </w:rPr>
        <w:t>3</w:t>
      </w:r>
      <w:r w:rsidRPr="00DD6B12">
        <w:rPr>
          <w:spacing w:val="-7"/>
          <w:sz w:val="24"/>
          <w:lang w:val="el-GR"/>
        </w:rPr>
        <w:t>46</w:t>
      </w:r>
      <w:r w:rsidRPr="00DD6B12">
        <w:rPr>
          <w:spacing w:val="-10"/>
          <w:sz w:val="24"/>
          <w:lang w:val="el-GR"/>
        </w:rPr>
        <w:t>3</w:t>
      </w:r>
      <w:r w:rsidRPr="00DD6B12">
        <w:rPr>
          <w:spacing w:val="-7"/>
          <w:sz w:val="24"/>
          <w:lang w:val="el-GR"/>
        </w:rPr>
        <w:t>/</w:t>
      </w:r>
      <w:r w:rsidRPr="00DD6B12">
        <w:rPr>
          <w:spacing w:val="-10"/>
          <w:sz w:val="24"/>
          <w:lang w:val="el-GR"/>
        </w:rPr>
        <w:t>0</w:t>
      </w:r>
      <w:r w:rsidRPr="00DD6B12">
        <w:rPr>
          <w:spacing w:val="-7"/>
          <w:sz w:val="24"/>
          <w:lang w:val="el-GR"/>
        </w:rPr>
        <w:t>6</w:t>
      </w:r>
      <w:r w:rsidRPr="00DD6B12">
        <w:rPr>
          <w:sz w:val="24"/>
          <w:lang w:val="el-GR"/>
        </w:rPr>
        <w:t>,</w:t>
      </w:r>
      <w:r w:rsidRPr="00DD6B12">
        <w:rPr>
          <w:spacing w:val="-17"/>
          <w:sz w:val="24"/>
          <w:lang w:val="el-GR"/>
        </w:rPr>
        <w:t xml:space="preserve"> </w:t>
      </w:r>
      <w:r w:rsidRPr="00DD6B12">
        <w:rPr>
          <w:spacing w:val="-7"/>
          <w:sz w:val="24"/>
          <w:lang w:val="el-GR"/>
        </w:rPr>
        <w:t>ό</w:t>
      </w:r>
      <w:r w:rsidRPr="00DD6B12">
        <w:rPr>
          <w:spacing w:val="-8"/>
          <w:sz w:val="24"/>
          <w:lang w:val="el-GR"/>
        </w:rPr>
        <w:t>π</w:t>
      </w:r>
      <w:r w:rsidRPr="00DD6B12">
        <w:rPr>
          <w:spacing w:val="-9"/>
          <w:sz w:val="24"/>
          <w:lang w:val="el-GR"/>
        </w:rPr>
        <w:t>ω</w:t>
      </w:r>
      <w:r w:rsidRPr="00DD6B12">
        <w:rPr>
          <w:sz w:val="24"/>
          <w:lang w:val="el-GR"/>
        </w:rPr>
        <w:t>ς</w:t>
      </w:r>
      <w:r w:rsidRPr="00DD6B12">
        <w:rPr>
          <w:spacing w:val="-13"/>
          <w:sz w:val="24"/>
          <w:lang w:val="el-GR"/>
        </w:rPr>
        <w:t xml:space="preserve"> </w:t>
      </w:r>
      <w:r w:rsidRPr="00DD6B12">
        <w:rPr>
          <w:spacing w:val="-8"/>
          <w:sz w:val="24"/>
          <w:lang w:val="el-GR"/>
        </w:rPr>
        <w:t>ανα</w:t>
      </w:r>
      <w:r w:rsidRPr="00DD6B12">
        <w:rPr>
          <w:spacing w:val="-9"/>
          <w:sz w:val="24"/>
          <w:lang w:val="el-GR"/>
        </w:rPr>
        <w:t>δ</w:t>
      </w:r>
      <w:r w:rsidRPr="00DD6B12">
        <w:rPr>
          <w:spacing w:val="-7"/>
          <w:sz w:val="24"/>
          <w:lang w:val="el-GR"/>
        </w:rPr>
        <w:t>ι</w:t>
      </w:r>
      <w:r w:rsidRPr="00DD6B12">
        <w:rPr>
          <w:spacing w:val="-8"/>
          <w:sz w:val="24"/>
          <w:lang w:val="el-GR"/>
        </w:rPr>
        <w:t>α</w:t>
      </w:r>
      <w:r w:rsidRPr="00DD6B12">
        <w:rPr>
          <w:spacing w:val="-10"/>
          <w:sz w:val="24"/>
          <w:lang w:val="el-GR"/>
        </w:rPr>
        <w:t>τ</w:t>
      </w:r>
      <w:r w:rsidRPr="00DD6B12">
        <w:rPr>
          <w:spacing w:val="-6"/>
          <w:sz w:val="24"/>
          <w:lang w:val="el-GR"/>
        </w:rPr>
        <w:t>υ</w:t>
      </w:r>
      <w:r w:rsidRPr="00DD6B12">
        <w:rPr>
          <w:spacing w:val="-8"/>
          <w:sz w:val="24"/>
          <w:lang w:val="el-GR"/>
        </w:rPr>
        <w:t>π</w:t>
      </w:r>
      <w:r w:rsidRPr="00DD6B12">
        <w:rPr>
          <w:spacing w:val="-7"/>
          <w:sz w:val="24"/>
          <w:lang w:val="el-GR"/>
        </w:rPr>
        <w:t>ώθ</w:t>
      </w:r>
      <w:r w:rsidRPr="00DD6B12">
        <w:rPr>
          <w:spacing w:val="-8"/>
          <w:sz w:val="24"/>
          <w:lang w:val="el-GR"/>
        </w:rPr>
        <w:t>η</w:t>
      </w:r>
      <w:r w:rsidRPr="00DD6B12">
        <w:rPr>
          <w:spacing w:val="-11"/>
          <w:sz w:val="24"/>
          <w:lang w:val="el-GR"/>
        </w:rPr>
        <w:t>κ</w:t>
      </w:r>
      <w:r w:rsidRPr="00DD6B12">
        <w:rPr>
          <w:sz w:val="24"/>
          <w:lang w:val="el-GR"/>
        </w:rPr>
        <w:t>ε</w:t>
      </w:r>
      <w:r w:rsidRPr="00DD6B12">
        <w:rPr>
          <w:spacing w:val="-17"/>
          <w:sz w:val="24"/>
          <w:lang w:val="el-GR"/>
        </w:rPr>
        <w:t xml:space="preserve"> </w:t>
      </w:r>
      <w:r w:rsidRPr="00DD6B12">
        <w:rPr>
          <w:spacing w:val="-6"/>
          <w:sz w:val="24"/>
          <w:lang w:val="el-GR"/>
        </w:rPr>
        <w:t>μ</w:t>
      </w:r>
      <w:r w:rsidRPr="00DD6B12">
        <w:rPr>
          <w:sz w:val="24"/>
          <w:lang w:val="el-GR"/>
        </w:rPr>
        <w:t>ε</w:t>
      </w:r>
      <w:r w:rsidRPr="00DD6B12">
        <w:rPr>
          <w:spacing w:val="-17"/>
          <w:sz w:val="24"/>
          <w:lang w:val="el-GR"/>
        </w:rPr>
        <w:t xml:space="preserve"> </w:t>
      </w:r>
      <w:r w:rsidRPr="00DD6B12">
        <w:rPr>
          <w:spacing w:val="-8"/>
          <w:sz w:val="24"/>
          <w:lang w:val="el-GR"/>
        </w:rPr>
        <w:t>τη</w:t>
      </w:r>
      <w:r w:rsidRPr="00DD6B12">
        <w:rPr>
          <w:sz w:val="24"/>
          <w:lang w:val="el-GR"/>
        </w:rPr>
        <w:t>ν</w:t>
      </w:r>
      <w:r w:rsidRPr="00DD6B12">
        <w:rPr>
          <w:spacing w:val="-17"/>
          <w:sz w:val="24"/>
          <w:lang w:val="el-GR"/>
        </w:rPr>
        <w:t xml:space="preserve"> </w:t>
      </w:r>
      <w:r w:rsidRPr="00DD6B12">
        <w:rPr>
          <w:spacing w:val="-9"/>
          <w:sz w:val="24"/>
          <w:lang w:val="el-GR"/>
        </w:rPr>
        <w:t>μ</w:t>
      </w:r>
      <w:r w:rsidRPr="00DD6B12">
        <w:rPr>
          <w:sz w:val="24"/>
          <w:lang w:val="el-GR"/>
        </w:rPr>
        <w:t>ε</w:t>
      </w:r>
      <w:r w:rsidRPr="00DD6B12">
        <w:rPr>
          <w:spacing w:val="-12"/>
          <w:sz w:val="24"/>
          <w:lang w:val="el-GR"/>
        </w:rPr>
        <w:t xml:space="preserve"> </w:t>
      </w:r>
      <w:r w:rsidRPr="00DD6B12">
        <w:rPr>
          <w:spacing w:val="-8"/>
          <w:sz w:val="24"/>
          <w:lang w:val="el-GR"/>
        </w:rPr>
        <w:t>τη</w:t>
      </w:r>
      <w:r w:rsidRPr="00DD6B12">
        <w:rPr>
          <w:sz w:val="24"/>
          <w:lang w:val="el-GR"/>
        </w:rPr>
        <w:t>ν</w:t>
      </w:r>
      <w:r w:rsidRPr="00DD6B12">
        <w:rPr>
          <w:spacing w:val="-15"/>
          <w:sz w:val="24"/>
          <w:lang w:val="el-GR"/>
        </w:rPr>
        <w:t xml:space="preserve"> </w:t>
      </w:r>
      <w:r w:rsidRPr="00DD6B12">
        <w:rPr>
          <w:spacing w:val="-8"/>
          <w:sz w:val="24"/>
          <w:lang w:val="el-GR"/>
        </w:rPr>
        <w:t>πα</w:t>
      </w:r>
      <w:r w:rsidRPr="00DD6B12">
        <w:rPr>
          <w:spacing w:val="-9"/>
          <w:sz w:val="24"/>
          <w:lang w:val="el-GR"/>
        </w:rPr>
        <w:t>ρ</w:t>
      </w:r>
      <w:r w:rsidRPr="00DD6B12">
        <w:rPr>
          <w:spacing w:val="-7"/>
          <w:sz w:val="24"/>
          <w:lang w:val="el-GR"/>
        </w:rPr>
        <w:t>.</w:t>
      </w:r>
      <w:r w:rsidRPr="00DD6B12">
        <w:rPr>
          <w:sz w:val="24"/>
          <w:lang w:val="el-GR"/>
        </w:rPr>
        <w:t>3</w:t>
      </w:r>
      <w:r w:rsidRPr="00DD6B12">
        <w:rPr>
          <w:spacing w:val="-17"/>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8"/>
          <w:sz w:val="24"/>
          <w:lang w:val="el-GR"/>
        </w:rPr>
        <w:t>ά</w:t>
      </w:r>
      <w:r w:rsidRPr="00DD6B12">
        <w:rPr>
          <w:spacing w:val="-9"/>
          <w:sz w:val="24"/>
          <w:lang w:val="el-GR"/>
        </w:rPr>
        <w:t>ρ</w:t>
      </w:r>
      <w:r w:rsidRPr="00DD6B12">
        <w:rPr>
          <w:spacing w:val="-7"/>
          <w:sz w:val="24"/>
          <w:lang w:val="el-GR"/>
        </w:rPr>
        <w:t>θ</w:t>
      </w:r>
      <w:r w:rsidRPr="00DD6B12">
        <w:rPr>
          <w:spacing w:val="-9"/>
          <w:sz w:val="24"/>
          <w:lang w:val="el-GR"/>
        </w:rPr>
        <w:t>ρ</w:t>
      </w:r>
      <w:r w:rsidRPr="00DD6B12">
        <w:rPr>
          <w:spacing w:val="-7"/>
          <w:sz w:val="24"/>
          <w:lang w:val="el-GR"/>
        </w:rPr>
        <w:t>ο</w:t>
      </w:r>
      <w:r w:rsidRPr="00DD6B12">
        <w:rPr>
          <w:sz w:val="24"/>
          <w:lang w:val="el-GR"/>
        </w:rPr>
        <w:t>υ</w:t>
      </w:r>
      <w:r w:rsidRPr="00DD6B12">
        <w:rPr>
          <w:spacing w:val="-16"/>
          <w:sz w:val="24"/>
          <w:lang w:val="el-GR"/>
        </w:rPr>
        <w:t xml:space="preserve"> </w:t>
      </w:r>
      <w:r w:rsidRPr="00DD6B12">
        <w:rPr>
          <w:spacing w:val="-7"/>
          <w:sz w:val="24"/>
          <w:lang w:val="el-GR"/>
        </w:rPr>
        <w:t>2</w:t>
      </w:r>
      <w:r w:rsidRPr="00DD6B12">
        <w:rPr>
          <w:sz w:val="24"/>
          <w:lang w:val="el-GR"/>
        </w:rPr>
        <w:t>2</w:t>
      </w:r>
      <w:r w:rsidRPr="00DD6B12">
        <w:rPr>
          <w:spacing w:val="-19"/>
          <w:sz w:val="24"/>
          <w:lang w:val="el-GR"/>
        </w:rPr>
        <w:t xml:space="preserve"> </w:t>
      </w:r>
      <w:r w:rsidRPr="00DD6B12">
        <w:rPr>
          <w:spacing w:val="-5"/>
          <w:sz w:val="24"/>
          <w:lang w:val="el-GR"/>
        </w:rPr>
        <w:t>τ</w:t>
      </w:r>
      <w:r w:rsidRPr="00DD6B12">
        <w:rPr>
          <w:spacing w:val="-7"/>
          <w:sz w:val="24"/>
          <w:lang w:val="el-GR"/>
        </w:rPr>
        <w:t>ο</w:t>
      </w:r>
      <w:r w:rsidRPr="00DD6B12">
        <w:rPr>
          <w:sz w:val="24"/>
          <w:lang w:val="el-GR"/>
        </w:rPr>
        <w:t>υ</w:t>
      </w:r>
      <w:r w:rsidRPr="00DD6B12">
        <w:rPr>
          <w:spacing w:val="-16"/>
          <w:sz w:val="24"/>
          <w:lang w:val="el-GR"/>
        </w:rPr>
        <w:t xml:space="preserve"> </w:t>
      </w:r>
      <w:r w:rsidRPr="00DD6B12">
        <w:rPr>
          <w:spacing w:val="-8"/>
          <w:sz w:val="24"/>
          <w:lang w:val="el-GR"/>
        </w:rPr>
        <w:t>Ν</w:t>
      </w:r>
      <w:r w:rsidRPr="00DD6B12">
        <w:rPr>
          <w:spacing w:val="-7"/>
          <w:sz w:val="24"/>
          <w:lang w:val="el-GR"/>
        </w:rPr>
        <w:t>.</w:t>
      </w:r>
      <w:r w:rsidRPr="00DD6B12">
        <w:rPr>
          <w:spacing w:val="-10"/>
          <w:sz w:val="24"/>
          <w:lang w:val="el-GR"/>
        </w:rPr>
        <w:t>3</w:t>
      </w:r>
      <w:r w:rsidRPr="00DD6B12">
        <w:rPr>
          <w:spacing w:val="-7"/>
          <w:sz w:val="24"/>
          <w:lang w:val="el-GR"/>
        </w:rPr>
        <w:t>53</w:t>
      </w:r>
      <w:r w:rsidRPr="00DD6B12">
        <w:rPr>
          <w:spacing w:val="-9"/>
          <w:sz w:val="24"/>
          <w:lang w:val="el-GR"/>
        </w:rPr>
        <w:t>6</w:t>
      </w:r>
      <w:r w:rsidRPr="00DD6B12">
        <w:rPr>
          <w:spacing w:val="-7"/>
          <w:sz w:val="24"/>
          <w:lang w:val="el-GR"/>
        </w:rPr>
        <w:t>/</w:t>
      </w:r>
      <w:r w:rsidRPr="00DD6B12">
        <w:rPr>
          <w:spacing w:val="-10"/>
          <w:sz w:val="24"/>
          <w:lang w:val="el-GR"/>
        </w:rPr>
        <w:t>0</w:t>
      </w:r>
      <w:r w:rsidRPr="00DD6B12">
        <w:rPr>
          <w:sz w:val="24"/>
          <w:lang w:val="el-GR"/>
        </w:rPr>
        <w:t>7</w:t>
      </w:r>
    </w:p>
    <w:p w:rsidR="00FE1FF8" w:rsidRPr="00DD6B12" w:rsidRDefault="00FE1FF8" w:rsidP="00FE1FF8">
      <w:pPr>
        <w:spacing w:before="41"/>
        <w:rPr>
          <w:sz w:val="24"/>
          <w:lang w:val="el-GR"/>
        </w:rPr>
      </w:pPr>
      <w:r w:rsidRPr="00641FE8">
        <w:rPr>
          <w:b/>
          <w:spacing w:val="-7"/>
          <w:sz w:val="24"/>
          <w:lang w:val="el-GR"/>
        </w:rPr>
        <w:t>3</w:t>
      </w:r>
      <w:r w:rsidRPr="00641FE8">
        <w:rPr>
          <w:b/>
          <w:sz w:val="24"/>
          <w:lang w:val="el-GR"/>
        </w:rPr>
        <w:t>.</w:t>
      </w:r>
      <w:r w:rsidRPr="00DD6B12">
        <w:rPr>
          <w:spacing w:val="-14"/>
          <w:sz w:val="24"/>
          <w:lang w:val="el-GR"/>
        </w:rPr>
        <w:t xml:space="preserve"> </w:t>
      </w:r>
      <w:r w:rsidRPr="00DD6B12">
        <w:rPr>
          <w:spacing w:val="-7"/>
          <w:sz w:val="24"/>
          <w:lang w:val="el-GR"/>
        </w:rPr>
        <w:t>τ</w:t>
      </w:r>
      <w:r w:rsidRPr="00DD6B12">
        <w:rPr>
          <w:spacing w:val="-10"/>
          <w:sz w:val="24"/>
          <w:lang w:val="el-GR"/>
        </w:rPr>
        <w:t>ο</w:t>
      </w:r>
      <w:r w:rsidRPr="00DD6B12">
        <w:rPr>
          <w:sz w:val="24"/>
          <w:lang w:val="el-GR"/>
        </w:rPr>
        <w:t>υ</w:t>
      </w:r>
      <w:r w:rsidRPr="00DD6B12">
        <w:rPr>
          <w:spacing w:val="-16"/>
          <w:sz w:val="24"/>
          <w:lang w:val="el-GR"/>
        </w:rPr>
        <w:t xml:space="preserve"> </w:t>
      </w:r>
      <w:r w:rsidRPr="00DD6B12">
        <w:rPr>
          <w:spacing w:val="-8"/>
          <w:sz w:val="24"/>
          <w:lang w:val="el-GR"/>
        </w:rPr>
        <w:t>Ν</w:t>
      </w:r>
      <w:r w:rsidRPr="00DD6B12">
        <w:rPr>
          <w:spacing w:val="-7"/>
          <w:sz w:val="24"/>
          <w:lang w:val="el-GR"/>
        </w:rPr>
        <w:t>.</w:t>
      </w:r>
      <w:r w:rsidRPr="00DD6B12">
        <w:rPr>
          <w:spacing w:val="-10"/>
          <w:sz w:val="24"/>
          <w:lang w:val="el-GR"/>
        </w:rPr>
        <w:t>3</w:t>
      </w:r>
      <w:r w:rsidRPr="00DD6B12">
        <w:rPr>
          <w:spacing w:val="-7"/>
          <w:sz w:val="24"/>
          <w:lang w:val="el-GR"/>
        </w:rPr>
        <w:t>85</w:t>
      </w:r>
      <w:r w:rsidRPr="00DD6B12">
        <w:rPr>
          <w:spacing w:val="-10"/>
          <w:sz w:val="24"/>
          <w:lang w:val="el-GR"/>
        </w:rPr>
        <w:t>2</w:t>
      </w:r>
      <w:r w:rsidRPr="00DD6B12">
        <w:rPr>
          <w:spacing w:val="-7"/>
          <w:sz w:val="24"/>
          <w:lang w:val="el-GR"/>
        </w:rPr>
        <w:t>/</w:t>
      </w:r>
      <w:r w:rsidRPr="00DD6B12">
        <w:rPr>
          <w:spacing w:val="-10"/>
          <w:sz w:val="24"/>
          <w:lang w:val="el-GR"/>
        </w:rPr>
        <w:t>2</w:t>
      </w:r>
      <w:r w:rsidRPr="00DD6B12">
        <w:rPr>
          <w:spacing w:val="-7"/>
          <w:sz w:val="24"/>
          <w:lang w:val="el-GR"/>
        </w:rPr>
        <w:t>01</w:t>
      </w:r>
      <w:r w:rsidRPr="00DD6B12">
        <w:rPr>
          <w:sz w:val="24"/>
          <w:lang w:val="el-GR"/>
        </w:rPr>
        <w:t>0</w:t>
      </w:r>
      <w:r w:rsidRPr="00DD6B12">
        <w:rPr>
          <w:spacing w:val="-17"/>
          <w:sz w:val="24"/>
          <w:lang w:val="el-GR"/>
        </w:rPr>
        <w:t xml:space="preserve"> </w:t>
      </w:r>
      <w:r w:rsidRPr="00DD6B12">
        <w:rPr>
          <w:spacing w:val="-1"/>
          <w:sz w:val="24"/>
          <w:lang w:val="el-GR"/>
        </w:rPr>
        <w:t>(</w:t>
      </w:r>
      <w:r w:rsidRPr="00DD6B12">
        <w:rPr>
          <w:spacing w:val="-7"/>
          <w:sz w:val="24"/>
          <w:lang w:val="el-GR"/>
        </w:rPr>
        <w:t>ΦΕ</w:t>
      </w:r>
      <w:r w:rsidRPr="00DD6B12">
        <w:rPr>
          <w:sz w:val="24"/>
          <w:lang w:val="el-GR"/>
        </w:rPr>
        <w:t>Κ</w:t>
      </w:r>
      <w:r w:rsidRPr="00DD6B12">
        <w:rPr>
          <w:spacing w:val="-17"/>
          <w:sz w:val="24"/>
          <w:lang w:val="el-GR"/>
        </w:rPr>
        <w:t xml:space="preserve"> </w:t>
      </w:r>
      <w:r w:rsidRPr="00DD6B12">
        <w:rPr>
          <w:spacing w:val="-7"/>
          <w:sz w:val="24"/>
          <w:lang w:val="el-GR"/>
        </w:rPr>
        <w:t>87</w:t>
      </w:r>
      <w:r w:rsidRPr="00DD6B12">
        <w:rPr>
          <w:spacing w:val="-9"/>
          <w:sz w:val="24"/>
          <w:lang w:val="el-GR"/>
        </w:rPr>
        <w:t>/</w:t>
      </w:r>
      <w:r w:rsidRPr="00DD6B12">
        <w:rPr>
          <w:spacing w:val="-7"/>
          <w:sz w:val="24"/>
          <w:lang w:val="el-GR"/>
        </w:rPr>
        <w:t>07</w:t>
      </w:r>
      <w:r w:rsidRPr="00DD6B12">
        <w:rPr>
          <w:spacing w:val="-9"/>
          <w:sz w:val="24"/>
          <w:lang w:val="el-GR"/>
        </w:rPr>
        <w:t>.</w:t>
      </w:r>
      <w:r w:rsidRPr="00DD6B12">
        <w:rPr>
          <w:spacing w:val="-7"/>
          <w:sz w:val="24"/>
          <w:lang w:val="el-GR"/>
        </w:rPr>
        <w:t>06</w:t>
      </w:r>
      <w:r w:rsidRPr="00DD6B12">
        <w:rPr>
          <w:spacing w:val="-10"/>
          <w:sz w:val="24"/>
          <w:lang w:val="el-GR"/>
        </w:rPr>
        <w:t>.</w:t>
      </w:r>
      <w:r w:rsidRPr="00DD6B12">
        <w:rPr>
          <w:spacing w:val="-7"/>
          <w:sz w:val="24"/>
          <w:lang w:val="el-GR"/>
        </w:rPr>
        <w:t>201</w:t>
      </w:r>
      <w:r w:rsidRPr="00DD6B12">
        <w:rPr>
          <w:sz w:val="24"/>
          <w:lang w:val="el-GR"/>
        </w:rPr>
        <w:t>0</w:t>
      </w:r>
      <w:r w:rsidRPr="00DD6B12">
        <w:rPr>
          <w:spacing w:val="-17"/>
          <w:sz w:val="24"/>
          <w:lang w:val="el-GR"/>
        </w:rPr>
        <w:t xml:space="preserve"> </w:t>
      </w:r>
      <w:r w:rsidRPr="00DD6B12">
        <w:rPr>
          <w:spacing w:val="-8"/>
          <w:sz w:val="24"/>
          <w:lang w:val="el-GR"/>
        </w:rPr>
        <w:t>τ</w:t>
      </w:r>
      <w:r w:rsidRPr="00DD6B12">
        <w:rPr>
          <w:spacing w:val="-10"/>
          <w:sz w:val="24"/>
          <w:lang w:val="el-GR"/>
        </w:rPr>
        <w:t>ε</w:t>
      </w:r>
      <w:r w:rsidRPr="00DD6B12">
        <w:rPr>
          <w:spacing w:val="-6"/>
          <w:sz w:val="24"/>
          <w:lang w:val="el-GR"/>
        </w:rPr>
        <w:t>ύ</w:t>
      </w:r>
      <w:r w:rsidRPr="00DD6B12">
        <w:rPr>
          <w:spacing w:val="-8"/>
          <w:sz w:val="24"/>
          <w:lang w:val="el-GR"/>
        </w:rPr>
        <w:t>χ</w:t>
      </w:r>
      <w:r w:rsidRPr="00DD6B12">
        <w:rPr>
          <w:spacing w:val="-10"/>
          <w:sz w:val="24"/>
          <w:lang w:val="el-GR"/>
        </w:rPr>
        <w:t>ο</w:t>
      </w:r>
      <w:r w:rsidRPr="00DD6B12">
        <w:rPr>
          <w:sz w:val="24"/>
          <w:lang w:val="el-GR"/>
        </w:rPr>
        <w:t>ς</w:t>
      </w:r>
      <w:r w:rsidRPr="00DD6B12">
        <w:rPr>
          <w:spacing w:val="-16"/>
          <w:sz w:val="24"/>
          <w:lang w:val="el-GR"/>
        </w:rPr>
        <w:t xml:space="preserve"> </w:t>
      </w:r>
      <w:r w:rsidRPr="00DD6B12">
        <w:rPr>
          <w:spacing w:val="-8"/>
          <w:sz w:val="24"/>
          <w:lang w:val="el-GR"/>
        </w:rPr>
        <w:t>Α’</w:t>
      </w:r>
      <w:r w:rsidRPr="00DD6B12">
        <w:rPr>
          <w:spacing w:val="-1"/>
          <w:sz w:val="24"/>
          <w:lang w:val="el-GR"/>
        </w:rPr>
        <w:t>)</w:t>
      </w:r>
      <w:r w:rsidRPr="00DD6B12">
        <w:rPr>
          <w:sz w:val="24"/>
          <w:lang w:val="el-GR"/>
        </w:rPr>
        <w:t>:</w:t>
      </w:r>
      <w:r w:rsidRPr="00DD6B12">
        <w:rPr>
          <w:spacing w:val="-16"/>
          <w:sz w:val="24"/>
          <w:lang w:val="el-GR"/>
        </w:rPr>
        <w:t xml:space="preserve"> </w:t>
      </w:r>
      <w:r w:rsidRPr="00DD6B12">
        <w:rPr>
          <w:spacing w:val="-8"/>
          <w:sz w:val="24"/>
          <w:lang w:val="el-GR"/>
        </w:rPr>
        <w:t>Ν</w:t>
      </w:r>
      <w:r w:rsidRPr="00DD6B12">
        <w:rPr>
          <w:spacing w:val="-7"/>
          <w:sz w:val="24"/>
          <w:lang w:val="el-GR"/>
        </w:rPr>
        <w:t>έ</w:t>
      </w:r>
      <w:r w:rsidRPr="00DD6B12">
        <w:rPr>
          <w:sz w:val="24"/>
          <w:lang w:val="el-GR"/>
        </w:rPr>
        <w:t>α</w:t>
      </w:r>
      <w:r w:rsidRPr="00DD6B12">
        <w:rPr>
          <w:spacing w:val="-15"/>
          <w:sz w:val="24"/>
          <w:lang w:val="el-GR"/>
        </w:rPr>
        <w:t xml:space="preserve"> </w:t>
      </w:r>
      <w:r w:rsidRPr="00DD6B12">
        <w:rPr>
          <w:spacing w:val="-8"/>
          <w:sz w:val="24"/>
          <w:lang w:val="el-GR"/>
        </w:rPr>
        <w:t>Α</w:t>
      </w:r>
      <w:r w:rsidRPr="00DD6B12">
        <w:rPr>
          <w:spacing w:val="-7"/>
          <w:sz w:val="24"/>
          <w:lang w:val="el-GR"/>
        </w:rPr>
        <w:t>ρ</w:t>
      </w:r>
      <w:r w:rsidRPr="00DD6B12">
        <w:rPr>
          <w:spacing w:val="-10"/>
          <w:sz w:val="24"/>
          <w:lang w:val="el-GR"/>
        </w:rPr>
        <w:t>χ</w:t>
      </w:r>
      <w:r w:rsidRPr="00DD6B12">
        <w:rPr>
          <w:spacing w:val="-7"/>
          <w:sz w:val="24"/>
          <w:lang w:val="el-GR"/>
        </w:rPr>
        <w:t>ι</w:t>
      </w:r>
      <w:r w:rsidRPr="00DD6B12">
        <w:rPr>
          <w:spacing w:val="-8"/>
          <w:sz w:val="24"/>
          <w:lang w:val="el-GR"/>
        </w:rPr>
        <w:t>τ</w:t>
      </w:r>
      <w:r w:rsidRPr="00DD6B12">
        <w:rPr>
          <w:spacing w:val="-7"/>
          <w:sz w:val="24"/>
          <w:lang w:val="el-GR"/>
        </w:rPr>
        <w:t>ε</w:t>
      </w:r>
      <w:r w:rsidRPr="00DD6B12">
        <w:rPr>
          <w:spacing w:val="-8"/>
          <w:sz w:val="24"/>
          <w:lang w:val="el-GR"/>
        </w:rPr>
        <w:t>κ</w:t>
      </w:r>
      <w:r w:rsidRPr="00DD6B12">
        <w:rPr>
          <w:spacing w:val="-10"/>
          <w:sz w:val="24"/>
          <w:lang w:val="el-GR"/>
        </w:rPr>
        <w:t>τ</w:t>
      </w:r>
      <w:r w:rsidRPr="00DD6B12">
        <w:rPr>
          <w:spacing w:val="-7"/>
          <w:sz w:val="24"/>
          <w:lang w:val="el-GR"/>
        </w:rPr>
        <w:t>ο</w:t>
      </w:r>
      <w:r w:rsidRPr="00DD6B12">
        <w:rPr>
          <w:spacing w:val="-8"/>
          <w:sz w:val="24"/>
          <w:lang w:val="el-GR"/>
        </w:rPr>
        <w:t>ν</w:t>
      </w:r>
      <w:r w:rsidRPr="00DD6B12">
        <w:rPr>
          <w:spacing w:val="-7"/>
          <w:sz w:val="24"/>
          <w:lang w:val="el-GR"/>
        </w:rPr>
        <w:t>ι</w:t>
      </w:r>
      <w:r w:rsidRPr="00DD6B12">
        <w:rPr>
          <w:spacing w:val="-8"/>
          <w:sz w:val="24"/>
          <w:lang w:val="el-GR"/>
        </w:rPr>
        <w:t>κ</w:t>
      </w:r>
      <w:r w:rsidRPr="00DD6B12">
        <w:rPr>
          <w:sz w:val="24"/>
          <w:lang w:val="el-GR"/>
        </w:rPr>
        <w:t>ή</w:t>
      </w:r>
      <w:r w:rsidRPr="00DD6B12">
        <w:rPr>
          <w:spacing w:val="-18"/>
          <w:sz w:val="24"/>
          <w:lang w:val="el-GR"/>
        </w:rPr>
        <w:t xml:space="preserve"> </w:t>
      </w:r>
      <w:r w:rsidRPr="00DD6B12">
        <w:rPr>
          <w:spacing w:val="-8"/>
          <w:sz w:val="24"/>
          <w:lang w:val="el-GR"/>
        </w:rPr>
        <w:t>τη</w:t>
      </w:r>
      <w:r w:rsidRPr="00DD6B12">
        <w:rPr>
          <w:sz w:val="24"/>
          <w:lang w:val="el-GR"/>
        </w:rPr>
        <w:t>ς</w:t>
      </w:r>
      <w:r w:rsidRPr="00DD6B12">
        <w:rPr>
          <w:spacing w:val="-16"/>
          <w:sz w:val="24"/>
          <w:lang w:val="el-GR"/>
        </w:rPr>
        <w:t xml:space="preserve"> </w:t>
      </w:r>
      <w:r w:rsidRPr="00DD6B12">
        <w:rPr>
          <w:spacing w:val="-10"/>
          <w:sz w:val="24"/>
          <w:lang w:val="el-GR"/>
        </w:rPr>
        <w:t>Α</w:t>
      </w:r>
      <w:r w:rsidRPr="00DD6B12">
        <w:rPr>
          <w:spacing w:val="-6"/>
          <w:sz w:val="24"/>
          <w:lang w:val="el-GR"/>
        </w:rPr>
        <w:t>υ</w:t>
      </w:r>
      <w:r w:rsidRPr="00DD6B12">
        <w:rPr>
          <w:spacing w:val="-8"/>
          <w:sz w:val="24"/>
          <w:lang w:val="el-GR"/>
        </w:rPr>
        <w:t>τ</w:t>
      </w:r>
      <w:r w:rsidRPr="00DD6B12">
        <w:rPr>
          <w:spacing w:val="-7"/>
          <w:sz w:val="24"/>
          <w:lang w:val="el-GR"/>
        </w:rPr>
        <w:t>οδι</w:t>
      </w:r>
      <w:r w:rsidRPr="00DD6B12">
        <w:rPr>
          <w:spacing w:val="-10"/>
          <w:sz w:val="24"/>
          <w:lang w:val="el-GR"/>
        </w:rPr>
        <w:t>ο</w:t>
      </w:r>
      <w:r w:rsidRPr="00DD6B12">
        <w:rPr>
          <w:spacing w:val="-7"/>
          <w:sz w:val="24"/>
          <w:lang w:val="el-GR"/>
        </w:rPr>
        <w:t>ί</w:t>
      </w:r>
      <w:r w:rsidRPr="00DD6B12">
        <w:rPr>
          <w:spacing w:val="-8"/>
          <w:sz w:val="24"/>
          <w:lang w:val="el-GR"/>
        </w:rPr>
        <w:t>κη</w:t>
      </w:r>
      <w:r w:rsidRPr="00DD6B12">
        <w:rPr>
          <w:spacing w:val="-7"/>
          <w:sz w:val="24"/>
          <w:lang w:val="el-GR"/>
        </w:rPr>
        <w:t>σ</w:t>
      </w:r>
      <w:r w:rsidRPr="00DD6B12">
        <w:rPr>
          <w:spacing w:val="-10"/>
          <w:sz w:val="24"/>
          <w:lang w:val="el-GR"/>
        </w:rPr>
        <w:t>η</w:t>
      </w:r>
      <w:r w:rsidRPr="00DD6B12">
        <w:rPr>
          <w:sz w:val="24"/>
          <w:lang w:val="el-GR"/>
        </w:rPr>
        <w:t>ς</w:t>
      </w:r>
      <w:r w:rsidRPr="00DD6B12">
        <w:rPr>
          <w:spacing w:val="-10"/>
          <w:sz w:val="24"/>
          <w:lang w:val="el-GR"/>
        </w:rPr>
        <w:t xml:space="preserve"> </w:t>
      </w:r>
      <w:r w:rsidRPr="00DD6B12">
        <w:rPr>
          <w:spacing w:val="-8"/>
          <w:sz w:val="24"/>
          <w:lang w:val="el-GR"/>
        </w:rPr>
        <w:t>κ</w:t>
      </w:r>
      <w:r w:rsidRPr="00DD6B12">
        <w:rPr>
          <w:spacing w:val="-11"/>
          <w:sz w:val="24"/>
          <w:lang w:val="el-GR"/>
        </w:rPr>
        <w:t>α</w:t>
      </w:r>
      <w:r w:rsidRPr="00DD6B12">
        <w:rPr>
          <w:sz w:val="24"/>
          <w:lang w:val="el-GR"/>
        </w:rPr>
        <w:t>ι</w:t>
      </w:r>
      <w:r w:rsidRPr="00DD6B12">
        <w:rPr>
          <w:spacing w:val="-31"/>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p>
    <w:p w:rsidR="00FE1FF8" w:rsidRPr="00DD6B12" w:rsidRDefault="00FE1FF8" w:rsidP="00FE1FF8">
      <w:pPr>
        <w:spacing w:before="43"/>
        <w:rPr>
          <w:sz w:val="24"/>
          <w:lang w:val="el-GR"/>
        </w:rPr>
      </w:pPr>
      <w:r w:rsidRPr="00DD6B12">
        <w:rPr>
          <w:spacing w:val="-7"/>
          <w:sz w:val="24"/>
          <w:lang w:val="el-GR"/>
        </w:rPr>
        <w:t>Α</w:t>
      </w:r>
      <w:r w:rsidRPr="00DD6B12">
        <w:rPr>
          <w:spacing w:val="-13"/>
          <w:sz w:val="24"/>
          <w:lang w:val="el-GR"/>
        </w:rPr>
        <w:t>π</w:t>
      </w:r>
      <w:r w:rsidRPr="00DD6B12">
        <w:rPr>
          <w:spacing w:val="-7"/>
          <w:sz w:val="24"/>
          <w:lang w:val="el-GR"/>
        </w:rPr>
        <w:t>ο</w:t>
      </w:r>
      <w:r w:rsidRPr="00DD6B12">
        <w:rPr>
          <w:spacing w:val="-8"/>
          <w:sz w:val="24"/>
          <w:lang w:val="el-GR"/>
        </w:rPr>
        <w:t>κ</w:t>
      </w:r>
      <w:r w:rsidRPr="00DD6B12">
        <w:rPr>
          <w:spacing w:val="-7"/>
          <w:sz w:val="24"/>
          <w:lang w:val="el-GR"/>
        </w:rPr>
        <w:t>ε</w:t>
      </w:r>
      <w:r w:rsidRPr="00DD6B12">
        <w:rPr>
          <w:spacing w:val="-8"/>
          <w:sz w:val="24"/>
          <w:lang w:val="el-GR"/>
        </w:rPr>
        <w:t>ν</w:t>
      </w:r>
      <w:r w:rsidRPr="00DD6B12">
        <w:rPr>
          <w:spacing w:val="-10"/>
          <w:sz w:val="24"/>
          <w:lang w:val="el-GR"/>
        </w:rPr>
        <w:t>τ</w:t>
      </w:r>
      <w:r w:rsidRPr="00DD6B12">
        <w:rPr>
          <w:spacing w:val="-7"/>
          <w:sz w:val="24"/>
          <w:lang w:val="el-GR"/>
        </w:rPr>
        <w:t>ρ</w:t>
      </w:r>
      <w:r w:rsidRPr="00DD6B12">
        <w:rPr>
          <w:spacing w:val="-9"/>
          <w:sz w:val="24"/>
          <w:lang w:val="el-GR"/>
        </w:rPr>
        <w:t>ω</w:t>
      </w:r>
      <w:r w:rsidRPr="00DD6B12">
        <w:rPr>
          <w:spacing w:val="-6"/>
          <w:sz w:val="24"/>
          <w:lang w:val="el-GR"/>
        </w:rPr>
        <w:t>μ</w:t>
      </w:r>
      <w:r w:rsidRPr="00DD6B12">
        <w:rPr>
          <w:spacing w:val="-7"/>
          <w:sz w:val="24"/>
          <w:lang w:val="el-GR"/>
        </w:rPr>
        <w:t>έ</w:t>
      </w:r>
      <w:r w:rsidRPr="00DD6B12">
        <w:rPr>
          <w:spacing w:val="-8"/>
          <w:sz w:val="24"/>
          <w:lang w:val="el-GR"/>
        </w:rPr>
        <w:t>ν</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10"/>
          <w:sz w:val="24"/>
          <w:lang w:val="el-GR"/>
        </w:rPr>
        <w:t>Δ</w:t>
      </w:r>
      <w:r w:rsidRPr="00DD6B12">
        <w:rPr>
          <w:spacing w:val="-7"/>
          <w:sz w:val="24"/>
          <w:lang w:val="el-GR"/>
        </w:rPr>
        <w:t>ι</w:t>
      </w:r>
      <w:r w:rsidRPr="00DD6B12">
        <w:rPr>
          <w:spacing w:val="-10"/>
          <w:sz w:val="24"/>
          <w:lang w:val="el-GR"/>
        </w:rPr>
        <w:t>ο</w:t>
      </w:r>
      <w:r w:rsidRPr="00DD6B12">
        <w:rPr>
          <w:spacing w:val="-7"/>
          <w:sz w:val="24"/>
          <w:lang w:val="el-GR"/>
        </w:rPr>
        <w:t>ί</w:t>
      </w:r>
      <w:r w:rsidRPr="00DD6B12">
        <w:rPr>
          <w:spacing w:val="-8"/>
          <w:sz w:val="24"/>
          <w:lang w:val="el-GR"/>
        </w:rPr>
        <w:t>κ</w:t>
      </w:r>
      <w:r w:rsidRPr="00DD6B12">
        <w:rPr>
          <w:spacing w:val="-10"/>
          <w:sz w:val="24"/>
          <w:lang w:val="el-GR"/>
        </w:rPr>
        <w:t>η</w:t>
      </w:r>
      <w:r w:rsidRPr="00DD6B12">
        <w:rPr>
          <w:spacing w:val="-5"/>
          <w:sz w:val="24"/>
          <w:lang w:val="el-GR"/>
        </w:rPr>
        <w:t>σ</w:t>
      </w:r>
      <w:r w:rsidRPr="00DD6B12">
        <w:rPr>
          <w:spacing w:val="-8"/>
          <w:sz w:val="24"/>
          <w:lang w:val="el-GR"/>
        </w:rPr>
        <w:t>η</w:t>
      </w:r>
      <w:r w:rsidRPr="00DD6B12">
        <w:rPr>
          <w:sz w:val="24"/>
          <w:lang w:val="el-GR"/>
        </w:rPr>
        <w:t>ς</w:t>
      </w:r>
      <w:r w:rsidRPr="00DD6B12">
        <w:rPr>
          <w:spacing w:val="-13"/>
          <w:sz w:val="24"/>
          <w:lang w:val="el-GR"/>
        </w:rPr>
        <w:t xml:space="preserve"> </w:t>
      </w:r>
      <w:r w:rsidRPr="00DD6B12">
        <w:rPr>
          <w:sz w:val="24"/>
          <w:lang w:val="el-GR"/>
        </w:rPr>
        <w:t>-</w:t>
      </w:r>
      <w:r w:rsidRPr="00DD6B12">
        <w:rPr>
          <w:spacing w:val="-15"/>
          <w:sz w:val="24"/>
          <w:lang w:val="el-GR"/>
        </w:rPr>
        <w:t xml:space="preserve"> </w:t>
      </w:r>
      <w:r w:rsidRPr="00DD6B12">
        <w:rPr>
          <w:spacing w:val="-8"/>
          <w:sz w:val="24"/>
          <w:lang w:val="el-GR"/>
        </w:rPr>
        <w:t>Π</w:t>
      </w:r>
      <w:r w:rsidRPr="00DD6B12">
        <w:rPr>
          <w:spacing w:val="-9"/>
          <w:sz w:val="24"/>
          <w:lang w:val="el-GR"/>
        </w:rPr>
        <w:t>ρ</w:t>
      </w:r>
      <w:r w:rsidRPr="00DD6B12">
        <w:rPr>
          <w:spacing w:val="-7"/>
          <w:sz w:val="24"/>
          <w:lang w:val="el-GR"/>
        </w:rPr>
        <w:t>ό</w:t>
      </w:r>
      <w:r w:rsidRPr="00DD6B12">
        <w:rPr>
          <w:spacing w:val="-8"/>
          <w:sz w:val="24"/>
          <w:lang w:val="el-GR"/>
        </w:rPr>
        <w:t>γ</w:t>
      </w:r>
      <w:r w:rsidRPr="00DD6B12">
        <w:rPr>
          <w:spacing w:val="-7"/>
          <w:sz w:val="24"/>
          <w:lang w:val="el-GR"/>
        </w:rPr>
        <w:t>ρ</w:t>
      </w:r>
      <w:r w:rsidRPr="00DD6B12">
        <w:rPr>
          <w:spacing w:val="-11"/>
          <w:sz w:val="24"/>
          <w:lang w:val="el-GR"/>
        </w:rPr>
        <w:t>α</w:t>
      </w:r>
      <w:r w:rsidRPr="00DD6B12">
        <w:rPr>
          <w:spacing w:val="-9"/>
          <w:sz w:val="24"/>
          <w:lang w:val="el-GR"/>
        </w:rPr>
        <w:t>μ</w:t>
      </w:r>
      <w:r w:rsidRPr="00DD6B12">
        <w:rPr>
          <w:spacing w:val="-6"/>
          <w:sz w:val="24"/>
          <w:lang w:val="el-GR"/>
        </w:rPr>
        <w:t>μ</w:t>
      </w:r>
      <w:r w:rsidRPr="00DD6B12">
        <w:rPr>
          <w:sz w:val="24"/>
          <w:lang w:val="el-GR"/>
        </w:rPr>
        <w:t>α</w:t>
      </w:r>
      <w:r w:rsidRPr="00DD6B12">
        <w:rPr>
          <w:spacing w:val="-15"/>
          <w:sz w:val="24"/>
          <w:lang w:val="el-GR"/>
        </w:rPr>
        <w:t xml:space="preserve"> </w:t>
      </w:r>
      <w:r w:rsidRPr="00DD6B12">
        <w:rPr>
          <w:spacing w:val="-8"/>
          <w:sz w:val="24"/>
          <w:lang w:val="el-GR"/>
        </w:rPr>
        <w:t>Καλλ</w:t>
      </w:r>
      <w:r w:rsidRPr="00DD6B12">
        <w:rPr>
          <w:spacing w:val="-7"/>
          <w:sz w:val="24"/>
          <w:lang w:val="el-GR"/>
        </w:rPr>
        <w:t>ι</w:t>
      </w:r>
      <w:r w:rsidRPr="00DD6B12">
        <w:rPr>
          <w:spacing w:val="-8"/>
          <w:sz w:val="24"/>
          <w:lang w:val="el-GR"/>
        </w:rPr>
        <w:t>κ</w:t>
      </w:r>
      <w:r w:rsidRPr="00DD6B12">
        <w:rPr>
          <w:spacing w:val="-9"/>
          <w:sz w:val="24"/>
          <w:lang w:val="el-GR"/>
        </w:rPr>
        <w:t>ρ</w:t>
      </w:r>
      <w:r w:rsidRPr="00DD6B12">
        <w:rPr>
          <w:spacing w:val="-6"/>
          <w:sz w:val="24"/>
          <w:lang w:val="el-GR"/>
        </w:rPr>
        <w:t>ά</w:t>
      </w:r>
      <w:r w:rsidRPr="00DD6B12">
        <w:rPr>
          <w:spacing w:val="-8"/>
          <w:sz w:val="24"/>
          <w:lang w:val="el-GR"/>
        </w:rPr>
        <w:t>τη</w:t>
      </w:r>
      <w:r w:rsidRPr="00DD6B12">
        <w:rPr>
          <w:spacing w:val="-6"/>
          <w:sz w:val="24"/>
          <w:lang w:val="el-GR"/>
        </w:rPr>
        <w:t>ς</w:t>
      </w:r>
      <w:r w:rsidRPr="00DD6B12">
        <w:rPr>
          <w:sz w:val="24"/>
          <w:lang w:val="el-GR"/>
        </w:rPr>
        <w:t>.</w:t>
      </w:r>
    </w:p>
    <w:p w:rsidR="00FE1FF8" w:rsidRPr="00DD6B12" w:rsidRDefault="00FE1FF8" w:rsidP="00FE1FF8">
      <w:pPr>
        <w:spacing w:before="41"/>
        <w:rPr>
          <w:sz w:val="24"/>
          <w:lang w:val="el-GR"/>
        </w:rPr>
      </w:pPr>
      <w:r w:rsidRPr="00641FE8">
        <w:rPr>
          <w:b/>
          <w:spacing w:val="-7"/>
          <w:sz w:val="24"/>
          <w:lang w:val="el-GR"/>
        </w:rPr>
        <w:t>4</w:t>
      </w:r>
      <w:r w:rsidRPr="00641FE8">
        <w:rPr>
          <w:b/>
          <w:sz w:val="24"/>
          <w:lang w:val="el-GR"/>
        </w:rPr>
        <w:t>.</w:t>
      </w:r>
      <w:r w:rsidRPr="00DD6B12">
        <w:rPr>
          <w:spacing w:val="39"/>
          <w:sz w:val="24"/>
          <w:lang w:val="el-GR"/>
        </w:rPr>
        <w:t xml:space="preserve"> </w:t>
      </w:r>
      <w:r w:rsidRPr="00DD6B12">
        <w:rPr>
          <w:spacing w:val="-10"/>
          <w:sz w:val="24"/>
          <w:lang w:val="el-GR"/>
        </w:rPr>
        <w:t>το</w:t>
      </w:r>
      <w:r w:rsidRPr="00DD6B12">
        <w:rPr>
          <w:sz w:val="24"/>
          <w:lang w:val="el-GR"/>
        </w:rPr>
        <w:t>υ</w:t>
      </w:r>
      <w:r w:rsidRPr="00DD6B12">
        <w:rPr>
          <w:spacing w:val="-11"/>
          <w:sz w:val="24"/>
          <w:lang w:val="el-GR"/>
        </w:rPr>
        <w:t xml:space="preserve"> </w:t>
      </w:r>
      <w:r w:rsidRPr="00DD6B12">
        <w:rPr>
          <w:spacing w:val="-8"/>
          <w:sz w:val="24"/>
          <w:lang w:val="el-GR"/>
        </w:rPr>
        <w:t>ά</w:t>
      </w:r>
      <w:r w:rsidRPr="00DD6B12">
        <w:rPr>
          <w:spacing w:val="-9"/>
          <w:sz w:val="24"/>
          <w:lang w:val="el-GR"/>
        </w:rPr>
        <w:t>ρ</w:t>
      </w:r>
      <w:r w:rsidRPr="00DD6B12">
        <w:rPr>
          <w:spacing w:val="-7"/>
          <w:sz w:val="24"/>
          <w:lang w:val="el-GR"/>
        </w:rPr>
        <w:t>θρ</w:t>
      </w:r>
      <w:r w:rsidRPr="00DD6B12">
        <w:rPr>
          <w:spacing w:val="-12"/>
          <w:sz w:val="24"/>
          <w:lang w:val="el-GR"/>
        </w:rPr>
        <w:t>ο</w:t>
      </w:r>
      <w:r w:rsidRPr="00DD6B12">
        <w:rPr>
          <w:sz w:val="24"/>
          <w:lang w:val="el-GR"/>
        </w:rPr>
        <w:t>υ</w:t>
      </w:r>
      <w:r w:rsidRPr="00DD6B12">
        <w:rPr>
          <w:spacing w:val="-16"/>
          <w:sz w:val="24"/>
          <w:lang w:val="el-GR"/>
        </w:rPr>
        <w:t xml:space="preserve"> </w:t>
      </w:r>
      <w:r w:rsidRPr="00DD6B12">
        <w:rPr>
          <w:spacing w:val="-7"/>
          <w:sz w:val="24"/>
          <w:lang w:val="el-GR"/>
        </w:rPr>
        <w:t>5</w:t>
      </w:r>
      <w:r w:rsidRPr="00DD6B12">
        <w:rPr>
          <w:sz w:val="24"/>
          <w:lang w:val="el-GR"/>
        </w:rPr>
        <w:t>5</w:t>
      </w:r>
      <w:r w:rsidRPr="00DD6B12">
        <w:rPr>
          <w:spacing w:val="-17"/>
          <w:sz w:val="24"/>
          <w:lang w:val="el-GR"/>
        </w:rPr>
        <w:t xml:space="preserve"> </w:t>
      </w:r>
      <w:r w:rsidRPr="00DD6B12">
        <w:rPr>
          <w:spacing w:val="-8"/>
          <w:sz w:val="24"/>
          <w:lang w:val="el-GR"/>
        </w:rPr>
        <w:t>πα</w:t>
      </w:r>
      <w:r w:rsidRPr="00DD6B12">
        <w:rPr>
          <w:spacing w:val="-7"/>
          <w:sz w:val="24"/>
          <w:lang w:val="el-GR"/>
        </w:rPr>
        <w:t>ρ.</w:t>
      </w:r>
      <w:r w:rsidRPr="00DD6B12">
        <w:rPr>
          <w:sz w:val="24"/>
          <w:lang w:val="el-GR"/>
        </w:rPr>
        <w:t>1</w:t>
      </w:r>
      <w:r w:rsidRPr="00DD6B12">
        <w:rPr>
          <w:spacing w:val="-17"/>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10"/>
          <w:sz w:val="24"/>
          <w:lang w:val="el-GR"/>
        </w:rPr>
        <w:t>Ν</w:t>
      </w:r>
      <w:r w:rsidRPr="00DD6B12">
        <w:rPr>
          <w:sz w:val="24"/>
          <w:lang w:val="el-GR"/>
        </w:rPr>
        <w:t>.</w:t>
      </w:r>
      <w:r w:rsidRPr="00DD6B12">
        <w:rPr>
          <w:spacing w:val="-14"/>
          <w:sz w:val="24"/>
          <w:lang w:val="el-GR"/>
        </w:rPr>
        <w:t xml:space="preserve"> </w:t>
      </w:r>
      <w:r w:rsidRPr="00DD6B12">
        <w:rPr>
          <w:spacing w:val="-9"/>
          <w:sz w:val="24"/>
          <w:lang w:val="el-GR"/>
        </w:rPr>
        <w:t>2</w:t>
      </w:r>
      <w:r w:rsidRPr="00DD6B12">
        <w:rPr>
          <w:spacing w:val="-7"/>
          <w:sz w:val="24"/>
          <w:lang w:val="el-GR"/>
        </w:rPr>
        <w:t>23</w:t>
      </w:r>
      <w:r w:rsidRPr="00DD6B12">
        <w:rPr>
          <w:spacing w:val="-10"/>
          <w:sz w:val="24"/>
          <w:lang w:val="el-GR"/>
        </w:rPr>
        <w:t>8</w:t>
      </w:r>
      <w:r w:rsidRPr="00DD6B12">
        <w:rPr>
          <w:spacing w:val="-7"/>
          <w:sz w:val="24"/>
          <w:lang w:val="el-GR"/>
        </w:rPr>
        <w:t>/9</w:t>
      </w:r>
      <w:r w:rsidRPr="00DD6B12">
        <w:rPr>
          <w:sz w:val="24"/>
          <w:lang w:val="el-GR"/>
        </w:rPr>
        <w:t>4</w:t>
      </w:r>
    </w:p>
    <w:p w:rsidR="00FE1FF8" w:rsidRPr="00DD6B12" w:rsidRDefault="00FE1FF8" w:rsidP="00FE1FF8">
      <w:pPr>
        <w:spacing w:before="38" w:line="277" w:lineRule="auto"/>
        <w:ind w:right="1137"/>
        <w:rPr>
          <w:sz w:val="24"/>
          <w:lang w:val="el-GR"/>
        </w:rPr>
      </w:pPr>
      <w:r w:rsidRPr="00641FE8">
        <w:rPr>
          <w:b/>
          <w:spacing w:val="-7"/>
          <w:sz w:val="24"/>
          <w:lang w:val="el-GR"/>
        </w:rPr>
        <w:t>5</w:t>
      </w:r>
      <w:r w:rsidRPr="00641FE8">
        <w:rPr>
          <w:b/>
          <w:sz w:val="24"/>
          <w:lang w:val="el-GR"/>
        </w:rPr>
        <w:t>.</w:t>
      </w:r>
      <w:r w:rsidRPr="00DD6B12">
        <w:rPr>
          <w:spacing w:val="-14"/>
          <w:sz w:val="24"/>
          <w:lang w:val="el-GR"/>
        </w:rPr>
        <w:t xml:space="preserve"> </w:t>
      </w:r>
      <w:r w:rsidRPr="00DD6B12">
        <w:rPr>
          <w:spacing w:val="-10"/>
          <w:sz w:val="24"/>
          <w:lang w:val="el-GR"/>
        </w:rPr>
        <w:t>τ</w:t>
      </w:r>
      <w:r w:rsidRPr="00DD6B12">
        <w:rPr>
          <w:spacing w:val="-7"/>
          <w:sz w:val="24"/>
          <w:lang w:val="el-GR"/>
        </w:rPr>
        <w:t>ι</w:t>
      </w:r>
      <w:r w:rsidRPr="00DD6B12">
        <w:rPr>
          <w:sz w:val="24"/>
          <w:lang w:val="el-GR"/>
        </w:rPr>
        <w:t>ς</w:t>
      </w:r>
      <w:r w:rsidRPr="00DD6B12">
        <w:rPr>
          <w:spacing w:val="-16"/>
          <w:sz w:val="24"/>
          <w:lang w:val="el-GR"/>
        </w:rPr>
        <w:t xml:space="preserve"> </w:t>
      </w:r>
      <w:r w:rsidRPr="00DD6B12">
        <w:rPr>
          <w:spacing w:val="-7"/>
          <w:sz w:val="24"/>
          <w:lang w:val="el-GR"/>
        </w:rPr>
        <w:t>δι</w:t>
      </w:r>
      <w:r w:rsidRPr="00DD6B12">
        <w:rPr>
          <w:spacing w:val="-8"/>
          <w:sz w:val="24"/>
          <w:lang w:val="el-GR"/>
        </w:rPr>
        <w:t>ατ</w:t>
      </w:r>
      <w:r w:rsidRPr="00DD6B12">
        <w:rPr>
          <w:spacing w:val="-11"/>
          <w:sz w:val="24"/>
          <w:lang w:val="el-GR"/>
        </w:rPr>
        <w:t>ά</w:t>
      </w:r>
      <w:r w:rsidRPr="00DD6B12">
        <w:rPr>
          <w:spacing w:val="-6"/>
          <w:sz w:val="24"/>
          <w:lang w:val="el-GR"/>
        </w:rPr>
        <w:t>ξ</w:t>
      </w:r>
      <w:r w:rsidRPr="00DD6B12">
        <w:rPr>
          <w:spacing w:val="-10"/>
          <w:sz w:val="24"/>
          <w:lang w:val="el-GR"/>
        </w:rPr>
        <w:t>ε</w:t>
      </w:r>
      <w:r w:rsidRPr="00DD6B12">
        <w:rPr>
          <w:spacing w:val="-9"/>
          <w:sz w:val="24"/>
          <w:lang w:val="el-GR"/>
        </w:rPr>
        <w:t>ι</w:t>
      </w:r>
      <w:r w:rsidRPr="00DD6B12">
        <w:rPr>
          <w:sz w:val="24"/>
          <w:lang w:val="el-GR"/>
        </w:rPr>
        <w:t>ς</w:t>
      </w:r>
      <w:r w:rsidRPr="00DD6B12">
        <w:rPr>
          <w:spacing w:val="-11"/>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6"/>
          <w:sz w:val="24"/>
          <w:lang w:val="el-GR"/>
        </w:rPr>
        <w:t xml:space="preserve"> </w:t>
      </w:r>
      <w:r w:rsidRPr="00DD6B12">
        <w:rPr>
          <w:spacing w:val="-8"/>
          <w:sz w:val="24"/>
          <w:lang w:val="el-GR"/>
        </w:rPr>
        <w:t>Π</w:t>
      </w:r>
      <w:r w:rsidRPr="00DD6B12">
        <w:rPr>
          <w:spacing w:val="-7"/>
          <w:sz w:val="24"/>
          <w:lang w:val="el-GR"/>
        </w:rPr>
        <w:t>.</w:t>
      </w:r>
      <w:r w:rsidRPr="00DD6B12">
        <w:rPr>
          <w:spacing w:val="-8"/>
          <w:sz w:val="24"/>
          <w:lang w:val="el-GR"/>
        </w:rPr>
        <w:t>Δ</w:t>
      </w:r>
      <w:r w:rsidRPr="00DD6B12">
        <w:rPr>
          <w:sz w:val="24"/>
          <w:lang w:val="el-GR"/>
        </w:rPr>
        <w:t>.</w:t>
      </w:r>
      <w:r w:rsidRPr="00DD6B12">
        <w:rPr>
          <w:spacing w:val="-17"/>
          <w:sz w:val="24"/>
          <w:lang w:val="el-GR"/>
        </w:rPr>
        <w:t xml:space="preserve"> </w:t>
      </w:r>
      <w:r w:rsidRPr="00DD6B12">
        <w:rPr>
          <w:spacing w:val="-7"/>
          <w:sz w:val="24"/>
          <w:lang w:val="el-GR"/>
        </w:rPr>
        <w:t>2</w:t>
      </w:r>
      <w:r w:rsidRPr="00DD6B12">
        <w:rPr>
          <w:spacing w:val="-10"/>
          <w:sz w:val="24"/>
          <w:lang w:val="el-GR"/>
        </w:rPr>
        <w:t>3</w:t>
      </w:r>
      <w:r w:rsidRPr="00DD6B12">
        <w:rPr>
          <w:spacing w:val="-7"/>
          <w:sz w:val="24"/>
          <w:lang w:val="el-GR"/>
        </w:rPr>
        <w:t>7/</w:t>
      </w:r>
      <w:r w:rsidRPr="00DD6B12">
        <w:rPr>
          <w:spacing w:val="-10"/>
          <w:sz w:val="24"/>
          <w:lang w:val="el-GR"/>
        </w:rPr>
        <w:t>8</w:t>
      </w:r>
      <w:r w:rsidRPr="00DD6B12">
        <w:rPr>
          <w:sz w:val="24"/>
          <w:lang w:val="el-GR"/>
        </w:rPr>
        <w:t>6</w:t>
      </w:r>
      <w:r w:rsidRPr="00DD6B12">
        <w:rPr>
          <w:spacing w:val="-14"/>
          <w:sz w:val="24"/>
          <w:lang w:val="el-GR"/>
        </w:rPr>
        <w:t xml:space="preserve"> </w:t>
      </w:r>
      <w:r w:rsidRPr="00DD6B12">
        <w:rPr>
          <w:sz w:val="24"/>
          <w:lang w:val="el-GR"/>
        </w:rPr>
        <w:t>(</w:t>
      </w:r>
      <w:r w:rsidRPr="00DD6B12">
        <w:rPr>
          <w:spacing w:val="-7"/>
          <w:sz w:val="24"/>
          <w:lang w:val="el-GR"/>
        </w:rPr>
        <w:t>ΦΕ</w:t>
      </w:r>
      <w:r w:rsidRPr="00DD6B12">
        <w:rPr>
          <w:sz w:val="24"/>
          <w:lang w:val="el-GR"/>
        </w:rPr>
        <w:t>Κ</w:t>
      </w:r>
      <w:r w:rsidRPr="00DD6B12">
        <w:rPr>
          <w:spacing w:val="-17"/>
          <w:sz w:val="24"/>
          <w:lang w:val="el-GR"/>
        </w:rPr>
        <w:t xml:space="preserve"> </w:t>
      </w:r>
      <w:r w:rsidRPr="00DD6B12">
        <w:rPr>
          <w:spacing w:val="-7"/>
          <w:sz w:val="24"/>
          <w:lang w:val="el-GR"/>
        </w:rPr>
        <w:t>1</w:t>
      </w:r>
      <w:r w:rsidRPr="00DD6B12">
        <w:rPr>
          <w:spacing w:val="-10"/>
          <w:sz w:val="24"/>
          <w:lang w:val="el-GR"/>
        </w:rPr>
        <w:t>1</w:t>
      </w:r>
      <w:r w:rsidRPr="00DD6B12">
        <w:rPr>
          <w:spacing w:val="-7"/>
          <w:sz w:val="24"/>
          <w:lang w:val="el-GR"/>
        </w:rPr>
        <w:t>0</w:t>
      </w:r>
      <w:r w:rsidRPr="00DD6B12">
        <w:rPr>
          <w:spacing w:val="-9"/>
          <w:sz w:val="24"/>
          <w:lang w:val="el-GR"/>
        </w:rPr>
        <w:t>/</w:t>
      </w:r>
      <w:r w:rsidRPr="00DD6B12">
        <w:rPr>
          <w:spacing w:val="-7"/>
          <w:sz w:val="24"/>
          <w:lang w:val="el-GR"/>
        </w:rPr>
        <w:t>18</w:t>
      </w:r>
      <w:r w:rsidRPr="00DD6B12">
        <w:rPr>
          <w:spacing w:val="-10"/>
          <w:sz w:val="24"/>
          <w:lang w:val="el-GR"/>
        </w:rPr>
        <w:t>.</w:t>
      </w:r>
      <w:r w:rsidRPr="00DD6B12">
        <w:rPr>
          <w:spacing w:val="-7"/>
          <w:sz w:val="24"/>
          <w:lang w:val="el-GR"/>
        </w:rPr>
        <w:t>07</w:t>
      </w:r>
      <w:r w:rsidRPr="00DD6B12">
        <w:rPr>
          <w:spacing w:val="-10"/>
          <w:sz w:val="24"/>
          <w:lang w:val="el-GR"/>
        </w:rPr>
        <w:t>.</w:t>
      </w:r>
      <w:r w:rsidRPr="00DD6B12">
        <w:rPr>
          <w:spacing w:val="-7"/>
          <w:sz w:val="24"/>
          <w:lang w:val="el-GR"/>
        </w:rPr>
        <w:t>19</w:t>
      </w:r>
      <w:r w:rsidRPr="00DD6B12">
        <w:rPr>
          <w:spacing w:val="-10"/>
          <w:sz w:val="24"/>
          <w:lang w:val="el-GR"/>
        </w:rPr>
        <w:t>8</w:t>
      </w:r>
      <w:r w:rsidRPr="00DD6B12">
        <w:rPr>
          <w:sz w:val="24"/>
          <w:lang w:val="el-GR"/>
        </w:rPr>
        <w:t>6</w:t>
      </w:r>
      <w:r w:rsidRPr="00DD6B12">
        <w:rPr>
          <w:spacing w:val="-14"/>
          <w:sz w:val="24"/>
          <w:lang w:val="el-GR"/>
        </w:rPr>
        <w:t xml:space="preserve"> </w:t>
      </w:r>
      <w:r w:rsidRPr="00DD6B12">
        <w:rPr>
          <w:spacing w:val="-8"/>
          <w:sz w:val="24"/>
          <w:lang w:val="el-GR"/>
        </w:rPr>
        <w:t>τ</w:t>
      </w:r>
      <w:r w:rsidRPr="00DD6B12">
        <w:rPr>
          <w:spacing w:val="-10"/>
          <w:sz w:val="24"/>
          <w:lang w:val="el-GR"/>
        </w:rPr>
        <w:t>ε</w:t>
      </w:r>
      <w:r w:rsidRPr="00DD6B12">
        <w:rPr>
          <w:spacing w:val="-6"/>
          <w:sz w:val="24"/>
          <w:lang w:val="el-GR"/>
        </w:rPr>
        <w:t>ύ</w:t>
      </w:r>
      <w:r w:rsidRPr="00DD6B12">
        <w:rPr>
          <w:spacing w:val="-8"/>
          <w:sz w:val="24"/>
          <w:lang w:val="el-GR"/>
        </w:rPr>
        <w:t>χ</w:t>
      </w:r>
      <w:r w:rsidRPr="00DD6B12">
        <w:rPr>
          <w:spacing w:val="-10"/>
          <w:sz w:val="24"/>
          <w:lang w:val="el-GR"/>
        </w:rPr>
        <w:t>ο</w:t>
      </w:r>
      <w:r w:rsidRPr="00DD6B12">
        <w:rPr>
          <w:sz w:val="24"/>
          <w:lang w:val="el-GR"/>
        </w:rPr>
        <w:t>ς</w:t>
      </w:r>
      <w:r w:rsidRPr="00DD6B12">
        <w:rPr>
          <w:spacing w:val="-11"/>
          <w:sz w:val="24"/>
          <w:lang w:val="el-GR"/>
        </w:rPr>
        <w:t xml:space="preserve"> </w:t>
      </w:r>
      <w:r w:rsidRPr="00DD6B12">
        <w:rPr>
          <w:spacing w:val="-7"/>
          <w:sz w:val="24"/>
          <w:lang w:val="el-GR"/>
        </w:rPr>
        <w:t>Α</w:t>
      </w:r>
      <w:r w:rsidRPr="00DD6B12">
        <w:rPr>
          <w:spacing w:val="-1"/>
          <w:sz w:val="24"/>
          <w:lang w:val="el-GR"/>
        </w:rPr>
        <w:t>)</w:t>
      </w:r>
      <w:r w:rsidRPr="00DD6B12">
        <w:rPr>
          <w:sz w:val="24"/>
          <w:lang w:val="el-GR"/>
        </w:rPr>
        <w:t>:</w:t>
      </w:r>
      <w:r w:rsidRPr="00DD6B12">
        <w:rPr>
          <w:spacing w:val="-7"/>
          <w:sz w:val="24"/>
          <w:lang w:val="el-GR"/>
        </w:rPr>
        <w:t xml:space="preserve"> </w:t>
      </w:r>
      <w:r w:rsidRPr="00DD6B12">
        <w:rPr>
          <w:spacing w:val="-22"/>
          <w:sz w:val="24"/>
          <w:lang w:val="el-GR"/>
        </w:rPr>
        <w:t>«</w:t>
      </w:r>
      <w:r w:rsidRPr="00DD6B12">
        <w:rPr>
          <w:spacing w:val="-8"/>
          <w:sz w:val="24"/>
          <w:lang w:val="el-GR"/>
        </w:rPr>
        <w:t>Π</w:t>
      </w:r>
      <w:r w:rsidRPr="00DD6B12">
        <w:rPr>
          <w:spacing w:val="-7"/>
          <w:sz w:val="24"/>
          <w:lang w:val="el-GR"/>
        </w:rPr>
        <w:t>ερ</w:t>
      </w:r>
      <w:r w:rsidRPr="00DD6B12">
        <w:rPr>
          <w:sz w:val="24"/>
          <w:lang w:val="el-GR"/>
        </w:rPr>
        <w:t>ί</w:t>
      </w:r>
      <w:r w:rsidRPr="00DD6B12">
        <w:rPr>
          <w:spacing w:val="-17"/>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χ</w:t>
      </w:r>
      <w:r w:rsidRPr="00DD6B12">
        <w:rPr>
          <w:spacing w:val="-9"/>
          <w:sz w:val="24"/>
          <w:lang w:val="el-GR"/>
        </w:rPr>
        <w:t>ρ</w:t>
      </w:r>
      <w:r w:rsidRPr="00DD6B12">
        <w:rPr>
          <w:spacing w:val="-5"/>
          <w:sz w:val="24"/>
          <w:lang w:val="el-GR"/>
        </w:rPr>
        <w:t>ε</w:t>
      </w:r>
      <w:r w:rsidRPr="00DD6B12">
        <w:rPr>
          <w:spacing w:val="-7"/>
          <w:sz w:val="24"/>
          <w:lang w:val="el-GR"/>
        </w:rPr>
        <w:t>ω</w:t>
      </w:r>
      <w:r w:rsidRPr="00DD6B12">
        <w:rPr>
          <w:spacing w:val="-8"/>
          <w:sz w:val="24"/>
          <w:lang w:val="el-GR"/>
        </w:rPr>
        <w:t>τ</w:t>
      </w:r>
      <w:r w:rsidRPr="00DD6B12">
        <w:rPr>
          <w:spacing w:val="-7"/>
          <w:sz w:val="24"/>
          <w:lang w:val="el-GR"/>
        </w:rPr>
        <w:t>ι</w:t>
      </w:r>
      <w:r w:rsidRPr="00DD6B12">
        <w:rPr>
          <w:spacing w:val="-8"/>
          <w:sz w:val="24"/>
          <w:lang w:val="el-GR"/>
        </w:rPr>
        <w:t>κή</w:t>
      </w:r>
      <w:r w:rsidRPr="00DD6B12">
        <w:rPr>
          <w:sz w:val="24"/>
          <w:lang w:val="el-GR"/>
        </w:rPr>
        <w:t>ς</w:t>
      </w:r>
      <w:r w:rsidRPr="00DD6B12">
        <w:rPr>
          <w:spacing w:val="-16"/>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ί</w:t>
      </w:r>
      <w:r w:rsidRPr="00DD6B12">
        <w:rPr>
          <w:spacing w:val="-9"/>
          <w:sz w:val="24"/>
          <w:lang w:val="el-GR"/>
        </w:rPr>
        <w:t>σ</w:t>
      </w:r>
      <w:r w:rsidRPr="00DD6B12">
        <w:rPr>
          <w:spacing w:val="-7"/>
          <w:sz w:val="24"/>
          <w:lang w:val="el-GR"/>
        </w:rPr>
        <w:t>ε</w:t>
      </w:r>
      <w:r w:rsidRPr="00DD6B12">
        <w:rPr>
          <w:spacing w:val="-9"/>
          <w:sz w:val="24"/>
          <w:lang w:val="el-GR"/>
        </w:rPr>
        <w:t>ω</w:t>
      </w:r>
      <w:r w:rsidRPr="00DD6B12">
        <w:rPr>
          <w:sz w:val="24"/>
          <w:lang w:val="el-GR"/>
        </w:rPr>
        <w:t>ς</w:t>
      </w:r>
      <w:r w:rsidRPr="00DD6B12">
        <w:rPr>
          <w:spacing w:val="-11"/>
          <w:sz w:val="24"/>
          <w:lang w:val="el-GR"/>
        </w:rPr>
        <w:t xml:space="preserve"> </w:t>
      </w:r>
      <w:r w:rsidRPr="00DD6B12">
        <w:rPr>
          <w:spacing w:val="-8"/>
          <w:sz w:val="24"/>
          <w:lang w:val="el-GR"/>
        </w:rPr>
        <w:t>τ</w:t>
      </w:r>
      <w:r w:rsidRPr="00DD6B12">
        <w:rPr>
          <w:spacing w:val="-10"/>
          <w:sz w:val="24"/>
          <w:lang w:val="el-GR"/>
        </w:rPr>
        <w:t>η</w:t>
      </w:r>
      <w:r w:rsidRPr="00DD6B12">
        <w:rPr>
          <w:sz w:val="24"/>
          <w:lang w:val="el-GR"/>
        </w:rPr>
        <w:t xml:space="preserve">ς </w:t>
      </w:r>
      <w:r w:rsidRPr="00DD6B12">
        <w:rPr>
          <w:spacing w:val="-10"/>
          <w:sz w:val="24"/>
          <w:lang w:val="el-GR"/>
        </w:rPr>
        <w:t>ε</w:t>
      </w:r>
      <w:r w:rsidRPr="00DD6B12">
        <w:rPr>
          <w:sz w:val="24"/>
          <w:lang w:val="el-GR"/>
        </w:rPr>
        <w:t>ξ</w:t>
      </w:r>
      <w:r w:rsidRPr="00DD6B12">
        <w:rPr>
          <w:spacing w:val="-11"/>
          <w:sz w:val="24"/>
          <w:lang w:val="el-GR"/>
        </w:rPr>
        <w:t xml:space="preserve"> </w:t>
      </w:r>
      <w:r w:rsidRPr="00DD6B12">
        <w:rPr>
          <w:spacing w:val="-8"/>
          <w:sz w:val="24"/>
          <w:lang w:val="el-GR"/>
        </w:rPr>
        <w:t>α</w:t>
      </w:r>
      <w:r w:rsidRPr="00DD6B12">
        <w:rPr>
          <w:spacing w:val="-10"/>
          <w:sz w:val="24"/>
          <w:lang w:val="el-GR"/>
        </w:rPr>
        <w:t>τ</w:t>
      </w:r>
      <w:r w:rsidRPr="00DD6B12">
        <w:rPr>
          <w:spacing w:val="-6"/>
          <w:sz w:val="24"/>
          <w:lang w:val="el-GR"/>
        </w:rPr>
        <w:t>υ</w:t>
      </w:r>
      <w:r w:rsidRPr="00DD6B12">
        <w:rPr>
          <w:spacing w:val="-8"/>
          <w:sz w:val="24"/>
          <w:lang w:val="el-GR"/>
        </w:rPr>
        <w:t>χ</w:t>
      </w:r>
      <w:r w:rsidRPr="00DD6B12">
        <w:rPr>
          <w:spacing w:val="-10"/>
          <w:sz w:val="24"/>
          <w:lang w:val="el-GR"/>
        </w:rPr>
        <w:t>η</w:t>
      </w:r>
      <w:r w:rsidRPr="00DD6B12">
        <w:rPr>
          <w:spacing w:val="-6"/>
          <w:sz w:val="24"/>
          <w:lang w:val="el-GR"/>
        </w:rPr>
        <w:t>μ</w:t>
      </w:r>
      <w:r w:rsidRPr="00DD6B12">
        <w:rPr>
          <w:spacing w:val="-8"/>
          <w:sz w:val="24"/>
          <w:lang w:val="el-GR"/>
        </w:rPr>
        <w:t>άτ</w:t>
      </w:r>
      <w:r w:rsidRPr="00DD6B12">
        <w:rPr>
          <w:spacing w:val="-7"/>
          <w:sz w:val="24"/>
          <w:lang w:val="el-GR"/>
        </w:rPr>
        <w:t>ω</w:t>
      </w:r>
      <w:r w:rsidRPr="00DD6B12">
        <w:rPr>
          <w:sz w:val="24"/>
          <w:lang w:val="el-GR"/>
        </w:rPr>
        <w:t>ν</w:t>
      </w:r>
      <w:r w:rsidRPr="00DD6B12">
        <w:rPr>
          <w:spacing w:val="-17"/>
          <w:sz w:val="24"/>
          <w:lang w:val="el-GR"/>
        </w:rPr>
        <w:t xml:space="preserve"> </w:t>
      </w:r>
      <w:r w:rsidRPr="00DD6B12">
        <w:rPr>
          <w:spacing w:val="-8"/>
          <w:sz w:val="24"/>
          <w:lang w:val="el-GR"/>
        </w:rPr>
        <w:t>α</w:t>
      </w:r>
      <w:r w:rsidRPr="00DD6B12">
        <w:rPr>
          <w:spacing w:val="-6"/>
          <w:sz w:val="24"/>
          <w:lang w:val="el-GR"/>
        </w:rPr>
        <w:t>υ</w:t>
      </w:r>
      <w:r w:rsidRPr="00DD6B12">
        <w:rPr>
          <w:spacing w:val="-8"/>
          <w:sz w:val="24"/>
          <w:lang w:val="el-GR"/>
        </w:rPr>
        <w:t>τ</w:t>
      </w:r>
      <w:r w:rsidRPr="00DD6B12">
        <w:rPr>
          <w:spacing w:val="-7"/>
          <w:sz w:val="24"/>
          <w:lang w:val="el-GR"/>
        </w:rPr>
        <w:t>ο</w:t>
      </w:r>
      <w:r w:rsidRPr="00DD6B12">
        <w:rPr>
          <w:spacing w:val="-8"/>
          <w:sz w:val="24"/>
          <w:lang w:val="el-GR"/>
        </w:rPr>
        <w:t>κ</w:t>
      </w:r>
      <w:r w:rsidRPr="00DD6B12">
        <w:rPr>
          <w:spacing w:val="-7"/>
          <w:sz w:val="24"/>
          <w:lang w:val="el-GR"/>
        </w:rPr>
        <w:t>ι</w:t>
      </w:r>
      <w:r w:rsidRPr="00DD6B12">
        <w:rPr>
          <w:spacing w:val="-10"/>
          <w:sz w:val="24"/>
          <w:lang w:val="el-GR"/>
        </w:rPr>
        <w:t>ν</w:t>
      </w:r>
      <w:r w:rsidRPr="00DD6B12">
        <w:rPr>
          <w:spacing w:val="-8"/>
          <w:sz w:val="24"/>
          <w:lang w:val="el-GR"/>
        </w:rPr>
        <w:t>ήτ</w:t>
      </w:r>
      <w:r w:rsidRPr="00DD6B12">
        <w:rPr>
          <w:spacing w:val="-7"/>
          <w:sz w:val="24"/>
          <w:lang w:val="el-GR"/>
        </w:rPr>
        <w:t>ω</w:t>
      </w:r>
      <w:r w:rsidRPr="00DD6B12">
        <w:rPr>
          <w:sz w:val="24"/>
          <w:lang w:val="el-GR"/>
        </w:rPr>
        <w:t>ν</w:t>
      </w:r>
      <w:r w:rsidRPr="00DD6B12">
        <w:rPr>
          <w:spacing w:val="-15"/>
          <w:sz w:val="24"/>
          <w:lang w:val="el-GR"/>
        </w:rPr>
        <w:t xml:space="preserve"> </w:t>
      </w:r>
      <w:r w:rsidRPr="00DD6B12">
        <w:rPr>
          <w:spacing w:val="-8"/>
          <w:sz w:val="24"/>
          <w:lang w:val="el-GR"/>
        </w:rPr>
        <w:t>α</w:t>
      </w:r>
      <w:r w:rsidRPr="00DD6B12">
        <w:rPr>
          <w:spacing w:val="-9"/>
          <w:sz w:val="24"/>
          <w:lang w:val="el-GR"/>
        </w:rPr>
        <w:t>σ</w:t>
      </w:r>
      <w:r w:rsidRPr="00DD6B12">
        <w:rPr>
          <w:spacing w:val="-8"/>
          <w:sz w:val="24"/>
          <w:lang w:val="el-GR"/>
        </w:rPr>
        <w:t>τ</w:t>
      </w:r>
      <w:r w:rsidRPr="00DD6B12">
        <w:rPr>
          <w:spacing w:val="-7"/>
          <w:sz w:val="24"/>
          <w:lang w:val="el-GR"/>
        </w:rPr>
        <w:t>ι</w:t>
      </w:r>
      <w:r w:rsidRPr="00DD6B12">
        <w:rPr>
          <w:spacing w:val="-8"/>
          <w:sz w:val="24"/>
          <w:lang w:val="el-GR"/>
        </w:rPr>
        <w:t>κ</w:t>
      </w:r>
      <w:r w:rsidRPr="00DD6B12">
        <w:rPr>
          <w:spacing w:val="-10"/>
          <w:sz w:val="24"/>
          <w:lang w:val="el-GR"/>
        </w:rPr>
        <w:t>ή</w:t>
      </w:r>
      <w:r w:rsidRPr="00DD6B12">
        <w:rPr>
          <w:sz w:val="24"/>
          <w:lang w:val="el-GR"/>
        </w:rPr>
        <w:t>ς</w:t>
      </w:r>
      <w:r w:rsidRPr="00DD6B12">
        <w:rPr>
          <w:spacing w:val="-11"/>
          <w:sz w:val="24"/>
          <w:lang w:val="el-GR"/>
        </w:rPr>
        <w:t xml:space="preserve"> </w:t>
      </w:r>
      <w:r w:rsidRPr="00DD6B12">
        <w:rPr>
          <w:spacing w:val="-10"/>
          <w:sz w:val="24"/>
          <w:lang w:val="el-GR"/>
        </w:rPr>
        <w:t>ε</w:t>
      </w:r>
      <w:r w:rsidRPr="00DD6B12">
        <w:rPr>
          <w:spacing w:val="-6"/>
          <w:sz w:val="24"/>
          <w:lang w:val="el-GR"/>
        </w:rPr>
        <w:t>υ</w:t>
      </w:r>
      <w:r w:rsidRPr="00DD6B12">
        <w:rPr>
          <w:spacing w:val="-9"/>
          <w:sz w:val="24"/>
          <w:lang w:val="el-GR"/>
        </w:rPr>
        <w:t>θ</w:t>
      </w:r>
      <w:r w:rsidRPr="00DD6B12">
        <w:rPr>
          <w:spacing w:val="-6"/>
          <w:sz w:val="24"/>
          <w:lang w:val="el-GR"/>
        </w:rPr>
        <w:t>ύ</w:t>
      </w:r>
      <w:r w:rsidRPr="00DD6B12">
        <w:rPr>
          <w:spacing w:val="-8"/>
          <w:sz w:val="24"/>
          <w:lang w:val="el-GR"/>
        </w:rPr>
        <w:t>νη</w:t>
      </w:r>
      <w:r w:rsidRPr="00DD6B12">
        <w:rPr>
          <w:spacing w:val="-1"/>
          <w:sz w:val="24"/>
          <w:lang w:val="el-GR"/>
        </w:rPr>
        <w:t>ς</w:t>
      </w:r>
      <w:r w:rsidRPr="00DD6B12">
        <w:rPr>
          <w:sz w:val="24"/>
          <w:lang w:val="el-GR"/>
        </w:rPr>
        <w:t>»</w:t>
      </w:r>
    </w:p>
    <w:p w:rsidR="00FE1FF8" w:rsidRPr="00DD6B12" w:rsidRDefault="00FE1FF8" w:rsidP="00FE1FF8">
      <w:pPr>
        <w:spacing w:before="4"/>
        <w:rPr>
          <w:sz w:val="24"/>
          <w:lang w:val="el-GR"/>
        </w:rPr>
      </w:pPr>
      <w:r w:rsidRPr="00641FE8">
        <w:rPr>
          <w:b/>
          <w:spacing w:val="-7"/>
          <w:sz w:val="24"/>
          <w:lang w:val="el-GR"/>
        </w:rPr>
        <w:t>6</w:t>
      </w:r>
      <w:r w:rsidRPr="00641FE8">
        <w:rPr>
          <w:b/>
          <w:sz w:val="24"/>
          <w:lang w:val="el-GR"/>
        </w:rPr>
        <w:t>.</w:t>
      </w:r>
      <w:r w:rsidRPr="00DD6B12">
        <w:rPr>
          <w:spacing w:val="-14"/>
          <w:sz w:val="24"/>
          <w:lang w:val="el-GR"/>
        </w:rPr>
        <w:t xml:space="preserve"> </w:t>
      </w:r>
      <w:r w:rsidRPr="00DD6B12">
        <w:rPr>
          <w:spacing w:val="-7"/>
          <w:sz w:val="24"/>
          <w:lang w:val="el-GR"/>
        </w:rPr>
        <w:t>τ</w:t>
      </w:r>
      <w:r w:rsidRPr="00DD6B12">
        <w:rPr>
          <w:spacing w:val="-10"/>
          <w:sz w:val="24"/>
          <w:lang w:val="el-GR"/>
        </w:rPr>
        <w:t>ο</w:t>
      </w:r>
      <w:r w:rsidRPr="00DD6B12">
        <w:rPr>
          <w:sz w:val="24"/>
          <w:lang w:val="el-GR"/>
        </w:rPr>
        <w:t>υ</w:t>
      </w:r>
      <w:r w:rsidRPr="00DD6B12">
        <w:rPr>
          <w:spacing w:val="-16"/>
          <w:sz w:val="24"/>
          <w:lang w:val="el-GR"/>
        </w:rPr>
        <w:t xml:space="preserve"> </w:t>
      </w:r>
      <w:r w:rsidRPr="00DD6B12">
        <w:rPr>
          <w:spacing w:val="-8"/>
          <w:sz w:val="24"/>
          <w:lang w:val="el-GR"/>
        </w:rPr>
        <w:t>ά</w:t>
      </w:r>
      <w:r w:rsidRPr="00DD6B12">
        <w:rPr>
          <w:spacing w:val="-7"/>
          <w:sz w:val="24"/>
          <w:lang w:val="el-GR"/>
        </w:rPr>
        <w:t>ρ</w:t>
      </w:r>
      <w:r w:rsidRPr="00DD6B12">
        <w:rPr>
          <w:spacing w:val="-9"/>
          <w:sz w:val="24"/>
          <w:lang w:val="el-GR"/>
        </w:rPr>
        <w:t>θ</w:t>
      </w:r>
      <w:r w:rsidRPr="00DD6B12">
        <w:rPr>
          <w:spacing w:val="-7"/>
          <w:sz w:val="24"/>
          <w:lang w:val="el-GR"/>
        </w:rPr>
        <w:t>ρ</w:t>
      </w:r>
      <w:r w:rsidRPr="00DD6B12">
        <w:rPr>
          <w:spacing w:val="-10"/>
          <w:sz w:val="24"/>
          <w:lang w:val="el-GR"/>
        </w:rPr>
        <w:t>ο</w:t>
      </w:r>
      <w:r w:rsidRPr="00DD6B12">
        <w:rPr>
          <w:sz w:val="24"/>
          <w:lang w:val="el-GR"/>
        </w:rPr>
        <w:t>υ</w:t>
      </w:r>
      <w:r w:rsidRPr="00DD6B12">
        <w:rPr>
          <w:spacing w:val="-16"/>
          <w:sz w:val="24"/>
          <w:lang w:val="el-GR"/>
        </w:rPr>
        <w:t xml:space="preserve"> </w:t>
      </w:r>
      <w:r w:rsidRPr="00DD6B12">
        <w:rPr>
          <w:sz w:val="24"/>
          <w:lang w:val="el-GR"/>
        </w:rPr>
        <w:t>9</w:t>
      </w:r>
      <w:r w:rsidRPr="00DD6B12">
        <w:rPr>
          <w:spacing w:val="-14"/>
          <w:sz w:val="24"/>
          <w:lang w:val="el-GR"/>
        </w:rPr>
        <w:t xml:space="preserve"> </w:t>
      </w:r>
      <w:r w:rsidRPr="00DD6B12">
        <w:rPr>
          <w:spacing w:val="-8"/>
          <w:sz w:val="24"/>
          <w:lang w:val="el-GR"/>
        </w:rPr>
        <w:t>πα</w:t>
      </w:r>
      <w:r w:rsidRPr="00DD6B12">
        <w:rPr>
          <w:spacing w:val="-7"/>
          <w:sz w:val="24"/>
          <w:lang w:val="el-GR"/>
        </w:rPr>
        <w:t>ρ</w:t>
      </w:r>
      <w:r w:rsidRPr="00DD6B12">
        <w:rPr>
          <w:sz w:val="24"/>
          <w:lang w:val="el-GR"/>
        </w:rPr>
        <w:t>.</w:t>
      </w:r>
      <w:r w:rsidRPr="00DD6B12">
        <w:rPr>
          <w:spacing w:val="-17"/>
          <w:sz w:val="24"/>
          <w:lang w:val="el-GR"/>
        </w:rPr>
        <w:t xml:space="preserve"> </w:t>
      </w:r>
      <w:r w:rsidRPr="00DD6B12">
        <w:rPr>
          <w:spacing w:val="-7"/>
          <w:sz w:val="24"/>
          <w:lang w:val="el-GR"/>
        </w:rPr>
        <w:t>1</w:t>
      </w:r>
      <w:r w:rsidRPr="00DD6B12">
        <w:rPr>
          <w:sz w:val="24"/>
          <w:lang w:val="el-GR"/>
        </w:rPr>
        <w:t>3</w:t>
      </w:r>
      <w:r w:rsidRPr="00DD6B12">
        <w:rPr>
          <w:spacing w:val="-17"/>
          <w:sz w:val="24"/>
          <w:lang w:val="el-GR"/>
        </w:rPr>
        <w:t xml:space="preserve"> </w:t>
      </w:r>
      <w:r w:rsidRPr="00DD6B12">
        <w:rPr>
          <w:spacing w:val="-8"/>
          <w:sz w:val="24"/>
          <w:lang w:val="el-GR"/>
        </w:rPr>
        <w:t>τ</w:t>
      </w:r>
      <w:r w:rsidRPr="00DD6B12">
        <w:rPr>
          <w:spacing w:val="-7"/>
          <w:sz w:val="24"/>
          <w:lang w:val="el-GR"/>
        </w:rPr>
        <w:t>ο</w:t>
      </w:r>
      <w:r w:rsidRPr="00DD6B12">
        <w:rPr>
          <w:sz w:val="24"/>
          <w:lang w:val="el-GR"/>
        </w:rPr>
        <w:t>υ</w:t>
      </w:r>
      <w:r w:rsidRPr="00DD6B12">
        <w:rPr>
          <w:spacing w:val="-11"/>
          <w:sz w:val="24"/>
          <w:lang w:val="el-GR"/>
        </w:rPr>
        <w:t xml:space="preserve"> </w:t>
      </w:r>
      <w:r w:rsidRPr="00DD6B12">
        <w:rPr>
          <w:spacing w:val="-10"/>
          <w:sz w:val="24"/>
          <w:lang w:val="el-GR"/>
        </w:rPr>
        <w:t>Ν</w:t>
      </w:r>
      <w:r w:rsidRPr="00DD6B12">
        <w:rPr>
          <w:sz w:val="24"/>
          <w:lang w:val="el-GR"/>
        </w:rPr>
        <w:t>.</w:t>
      </w:r>
      <w:r w:rsidRPr="00DD6B12">
        <w:rPr>
          <w:spacing w:val="-14"/>
          <w:sz w:val="24"/>
          <w:lang w:val="el-GR"/>
        </w:rPr>
        <w:t xml:space="preserve"> </w:t>
      </w:r>
      <w:r w:rsidRPr="00DD6B12">
        <w:rPr>
          <w:spacing w:val="-9"/>
          <w:sz w:val="24"/>
          <w:lang w:val="el-GR"/>
        </w:rPr>
        <w:t>2</w:t>
      </w:r>
      <w:r w:rsidRPr="00DD6B12">
        <w:rPr>
          <w:spacing w:val="-7"/>
          <w:sz w:val="24"/>
          <w:lang w:val="el-GR"/>
        </w:rPr>
        <w:t>62</w:t>
      </w:r>
      <w:r w:rsidRPr="00DD6B12">
        <w:rPr>
          <w:spacing w:val="-10"/>
          <w:sz w:val="24"/>
          <w:lang w:val="el-GR"/>
        </w:rPr>
        <w:t>3</w:t>
      </w:r>
      <w:r w:rsidRPr="00DD6B12">
        <w:rPr>
          <w:spacing w:val="-7"/>
          <w:sz w:val="24"/>
          <w:lang w:val="el-GR"/>
        </w:rPr>
        <w:t>/9</w:t>
      </w:r>
      <w:r w:rsidRPr="00DD6B12">
        <w:rPr>
          <w:sz w:val="24"/>
          <w:lang w:val="el-GR"/>
        </w:rPr>
        <w:t>8</w:t>
      </w:r>
    </w:p>
    <w:p w:rsidR="00FE1FF8" w:rsidRPr="00DD6B12" w:rsidRDefault="00FE1FF8" w:rsidP="00FE1FF8">
      <w:pPr>
        <w:spacing w:before="41"/>
        <w:rPr>
          <w:sz w:val="24"/>
          <w:lang w:val="el-GR"/>
        </w:rPr>
      </w:pPr>
      <w:r w:rsidRPr="00641FE8">
        <w:rPr>
          <w:b/>
          <w:spacing w:val="-7"/>
          <w:sz w:val="24"/>
          <w:lang w:val="el-GR"/>
        </w:rPr>
        <w:t>7</w:t>
      </w:r>
      <w:r w:rsidRPr="00641FE8">
        <w:rPr>
          <w:b/>
          <w:sz w:val="24"/>
          <w:lang w:val="el-GR"/>
        </w:rPr>
        <w:t>.</w:t>
      </w:r>
      <w:r w:rsidRPr="00DD6B12">
        <w:rPr>
          <w:spacing w:val="-14"/>
          <w:sz w:val="24"/>
          <w:lang w:val="el-GR"/>
        </w:rPr>
        <w:t xml:space="preserve"> </w:t>
      </w:r>
      <w:r w:rsidRPr="00DD6B12">
        <w:rPr>
          <w:spacing w:val="-7"/>
          <w:sz w:val="24"/>
          <w:lang w:val="el-GR"/>
        </w:rPr>
        <w:t>τ</w:t>
      </w:r>
      <w:r w:rsidRPr="00DD6B12">
        <w:rPr>
          <w:spacing w:val="-10"/>
          <w:sz w:val="24"/>
          <w:lang w:val="el-GR"/>
        </w:rPr>
        <w:t>ο</w:t>
      </w:r>
      <w:r w:rsidRPr="00DD6B12">
        <w:rPr>
          <w:sz w:val="24"/>
          <w:lang w:val="el-GR"/>
        </w:rPr>
        <w:t>υ</w:t>
      </w:r>
      <w:r w:rsidRPr="00DD6B12">
        <w:rPr>
          <w:spacing w:val="-16"/>
          <w:sz w:val="24"/>
          <w:lang w:val="el-GR"/>
        </w:rPr>
        <w:t xml:space="preserve"> </w:t>
      </w:r>
      <w:r w:rsidRPr="00DD6B12">
        <w:rPr>
          <w:spacing w:val="-8"/>
          <w:sz w:val="24"/>
          <w:lang w:val="el-GR"/>
        </w:rPr>
        <w:t>Π</w:t>
      </w:r>
      <w:r w:rsidRPr="00DD6B12">
        <w:rPr>
          <w:spacing w:val="-7"/>
          <w:sz w:val="24"/>
          <w:lang w:val="el-GR"/>
        </w:rPr>
        <w:t>.</w:t>
      </w:r>
      <w:r w:rsidRPr="00DD6B12">
        <w:rPr>
          <w:spacing w:val="-8"/>
          <w:sz w:val="24"/>
          <w:lang w:val="el-GR"/>
        </w:rPr>
        <w:t>Δ</w:t>
      </w:r>
      <w:r w:rsidRPr="00DD6B12">
        <w:rPr>
          <w:sz w:val="24"/>
          <w:lang w:val="el-GR"/>
        </w:rPr>
        <w:t>.</w:t>
      </w:r>
      <w:r w:rsidRPr="00DD6B12">
        <w:rPr>
          <w:spacing w:val="-17"/>
          <w:sz w:val="24"/>
          <w:lang w:val="el-GR"/>
        </w:rPr>
        <w:t xml:space="preserve"> </w:t>
      </w:r>
      <w:r w:rsidRPr="00DD6B12">
        <w:rPr>
          <w:spacing w:val="-7"/>
          <w:sz w:val="24"/>
          <w:lang w:val="el-GR"/>
        </w:rPr>
        <w:t>3</w:t>
      </w:r>
      <w:r w:rsidRPr="00DD6B12">
        <w:rPr>
          <w:spacing w:val="-10"/>
          <w:sz w:val="24"/>
          <w:lang w:val="el-GR"/>
        </w:rPr>
        <w:t>4</w:t>
      </w:r>
      <w:r w:rsidRPr="00DD6B12">
        <w:rPr>
          <w:spacing w:val="-7"/>
          <w:sz w:val="24"/>
          <w:lang w:val="el-GR"/>
        </w:rPr>
        <w:t>6</w:t>
      </w:r>
      <w:r w:rsidRPr="00DD6B12">
        <w:rPr>
          <w:spacing w:val="-9"/>
          <w:sz w:val="24"/>
          <w:lang w:val="el-GR"/>
        </w:rPr>
        <w:t>/</w:t>
      </w:r>
      <w:r w:rsidRPr="00DD6B12">
        <w:rPr>
          <w:spacing w:val="-7"/>
          <w:sz w:val="24"/>
          <w:lang w:val="el-GR"/>
        </w:rPr>
        <w:t>98</w:t>
      </w:r>
      <w:r w:rsidRPr="00DD6B12">
        <w:rPr>
          <w:sz w:val="24"/>
          <w:lang w:val="el-GR"/>
        </w:rPr>
        <w:t>,</w:t>
      </w:r>
      <w:r w:rsidRPr="00DD6B12">
        <w:rPr>
          <w:spacing w:val="-17"/>
          <w:sz w:val="24"/>
          <w:lang w:val="el-GR"/>
        </w:rPr>
        <w:t xml:space="preserve"> </w:t>
      </w:r>
      <w:r w:rsidRPr="00DD6B12">
        <w:rPr>
          <w:spacing w:val="-7"/>
          <w:sz w:val="24"/>
          <w:lang w:val="el-GR"/>
        </w:rPr>
        <w:t>ό</w:t>
      </w:r>
      <w:r w:rsidRPr="00DD6B12">
        <w:rPr>
          <w:spacing w:val="-8"/>
          <w:sz w:val="24"/>
          <w:lang w:val="el-GR"/>
        </w:rPr>
        <w:t>π</w:t>
      </w:r>
      <w:r w:rsidRPr="00DD6B12">
        <w:rPr>
          <w:spacing w:val="-9"/>
          <w:sz w:val="24"/>
          <w:lang w:val="el-GR"/>
        </w:rPr>
        <w:t>ω</w:t>
      </w:r>
      <w:r w:rsidRPr="00DD6B12">
        <w:rPr>
          <w:sz w:val="24"/>
          <w:lang w:val="el-GR"/>
        </w:rPr>
        <w:t>ς</w:t>
      </w:r>
      <w:r w:rsidRPr="00DD6B12">
        <w:rPr>
          <w:spacing w:val="-11"/>
          <w:sz w:val="24"/>
          <w:lang w:val="el-GR"/>
        </w:rPr>
        <w:t xml:space="preserve"> </w:t>
      </w:r>
      <w:r w:rsidRPr="00DD6B12">
        <w:rPr>
          <w:spacing w:val="-10"/>
          <w:sz w:val="24"/>
          <w:lang w:val="el-GR"/>
        </w:rPr>
        <w:t>τ</w:t>
      </w:r>
      <w:r w:rsidRPr="00DD6B12">
        <w:rPr>
          <w:spacing w:val="-7"/>
          <w:sz w:val="24"/>
          <w:lang w:val="el-GR"/>
        </w:rPr>
        <w:t>ρο</w:t>
      </w:r>
      <w:r w:rsidRPr="00DD6B12">
        <w:rPr>
          <w:spacing w:val="-8"/>
          <w:sz w:val="24"/>
          <w:lang w:val="el-GR"/>
        </w:rPr>
        <w:t>π</w:t>
      </w:r>
      <w:r w:rsidRPr="00DD6B12">
        <w:rPr>
          <w:spacing w:val="-7"/>
          <w:sz w:val="24"/>
          <w:lang w:val="el-GR"/>
        </w:rPr>
        <w:t>ο</w:t>
      </w:r>
      <w:r w:rsidRPr="00DD6B12">
        <w:rPr>
          <w:spacing w:val="-8"/>
          <w:sz w:val="24"/>
          <w:lang w:val="el-GR"/>
        </w:rPr>
        <w:t>π</w:t>
      </w:r>
      <w:r w:rsidRPr="00DD6B12">
        <w:rPr>
          <w:spacing w:val="-10"/>
          <w:sz w:val="24"/>
          <w:lang w:val="el-GR"/>
        </w:rPr>
        <w:t>ο</w:t>
      </w:r>
      <w:r w:rsidRPr="00DD6B12">
        <w:rPr>
          <w:spacing w:val="-7"/>
          <w:sz w:val="24"/>
          <w:lang w:val="el-GR"/>
        </w:rPr>
        <w:t>ι</w:t>
      </w:r>
      <w:r w:rsidRPr="00DD6B12">
        <w:rPr>
          <w:spacing w:val="-8"/>
          <w:sz w:val="24"/>
          <w:lang w:val="el-GR"/>
        </w:rPr>
        <w:t>ή</w:t>
      </w:r>
      <w:r w:rsidRPr="00DD6B12">
        <w:rPr>
          <w:spacing w:val="-7"/>
          <w:sz w:val="24"/>
          <w:lang w:val="el-GR"/>
        </w:rPr>
        <w:t>θ</w:t>
      </w:r>
      <w:r w:rsidRPr="00DD6B12">
        <w:rPr>
          <w:spacing w:val="-8"/>
          <w:sz w:val="24"/>
          <w:lang w:val="el-GR"/>
        </w:rPr>
        <w:t>ηκ</w:t>
      </w:r>
      <w:r w:rsidRPr="00DD6B12">
        <w:rPr>
          <w:sz w:val="24"/>
          <w:lang w:val="el-GR"/>
        </w:rPr>
        <w:t>ε</w:t>
      </w:r>
      <w:r w:rsidRPr="00DD6B12">
        <w:rPr>
          <w:spacing w:val="-17"/>
          <w:sz w:val="24"/>
          <w:lang w:val="el-GR"/>
        </w:rPr>
        <w:t xml:space="preserve"> </w:t>
      </w:r>
      <w:r w:rsidRPr="00DD6B12">
        <w:rPr>
          <w:spacing w:val="-8"/>
          <w:sz w:val="24"/>
          <w:lang w:val="el-GR"/>
        </w:rPr>
        <w:t>κα</w:t>
      </w:r>
      <w:r w:rsidRPr="00DD6B12">
        <w:rPr>
          <w:sz w:val="24"/>
          <w:lang w:val="el-GR"/>
        </w:rPr>
        <w:t>ι</w:t>
      </w:r>
      <w:r w:rsidRPr="00DD6B12">
        <w:rPr>
          <w:spacing w:val="-17"/>
          <w:sz w:val="24"/>
          <w:lang w:val="el-GR"/>
        </w:rPr>
        <w:t xml:space="preserve"> </w:t>
      </w:r>
      <w:r w:rsidRPr="00DD6B12">
        <w:rPr>
          <w:spacing w:val="-7"/>
          <w:sz w:val="24"/>
          <w:lang w:val="el-GR"/>
        </w:rPr>
        <w:t>ισ</w:t>
      </w:r>
      <w:r w:rsidRPr="00DD6B12">
        <w:rPr>
          <w:spacing w:val="-11"/>
          <w:sz w:val="24"/>
          <w:lang w:val="el-GR"/>
        </w:rPr>
        <w:t>χ</w:t>
      </w:r>
      <w:r w:rsidRPr="00DD6B12">
        <w:rPr>
          <w:spacing w:val="-6"/>
          <w:sz w:val="24"/>
          <w:lang w:val="el-GR"/>
        </w:rPr>
        <w:t>ύ</w:t>
      </w:r>
      <w:r w:rsidRPr="00DD6B12">
        <w:rPr>
          <w:spacing w:val="-10"/>
          <w:sz w:val="24"/>
          <w:lang w:val="el-GR"/>
        </w:rPr>
        <w:t>ε</w:t>
      </w:r>
      <w:r w:rsidRPr="00DD6B12">
        <w:rPr>
          <w:sz w:val="24"/>
          <w:lang w:val="el-GR"/>
        </w:rPr>
        <w:t>ι</w:t>
      </w:r>
      <w:r w:rsidRPr="00DD6B12">
        <w:rPr>
          <w:spacing w:val="-17"/>
          <w:sz w:val="24"/>
          <w:lang w:val="el-GR"/>
        </w:rPr>
        <w:t xml:space="preserve"> </w:t>
      </w:r>
      <w:r w:rsidRPr="00DD6B12">
        <w:rPr>
          <w:spacing w:val="-9"/>
          <w:sz w:val="24"/>
          <w:lang w:val="el-GR"/>
        </w:rPr>
        <w:t>μ</w:t>
      </w:r>
      <w:r w:rsidRPr="00DD6B12">
        <w:rPr>
          <w:sz w:val="24"/>
          <w:lang w:val="el-GR"/>
        </w:rPr>
        <w:t>ε</w:t>
      </w:r>
      <w:r w:rsidRPr="00DD6B12">
        <w:rPr>
          <w:spacing w:val="-14"/>
          <w:sz w:val="24"/>
          <w:lang w:val="el-GR"/>
        </w:rPr>
        <w:t xml:space="preserve"> </w:t>
      </w:r>
      <w:r w:rsidRPr="00DD6B12">
        <w:rPr>
          <w:spacing w:val="-8"/>
          <w:sz w:val="24"/>
          <w:lang w:val="el-GR"/>
        </w:rPr>
        <w:t>τ</w:t>
      </w:r>
      <w:r w:rsidRPr="00DD6B12">
        <w:rPr>
          <w:sz w:val="24"/>
          <w:lang w:val="el-GR"/>
        </w:rPr>
        <w:t>ο</w:t>
      </w:r>
      <w:r w:rsidRPr="00DD6B12">
        <w:rPr>
          <w:spacing w:val="-17"/>
          <w:sz w:val="24"/>
          <w:lang w:val="el-GR"/>
        </w:rPr>
        <w:t xml:space="preserve"> </w:t>
      </w:r>
      <w:r w:rsidRPr="00DD6B12">
        <w:rPr>
          <w:spacing w:val="-8"/>
          <w:sz w:val="24"/>
          <w:lang w:val="el-GR"/>
        </w:rPr>
        <w:t>Π</w:t>
      </w:r>
      <w:r w:rsidRPr="00DD6B12">
        <w:rPr>
          <w:spacing w:val="-7"/>
          <w:sz w:val="24"/>
          <w:lang w:val="el-GR"/>
        </w:rPr>
        <w:t>.</w:t>
      </w:r>
      <w:r w:rsidRPr="00DD6B12">
        <w:rPr>
          <w:spacing w:val="-8"/>
          <w:sz w:val="24"/>
          <w:lang w:val="el-GR"/>
        </w:rPr>
        <w:t>Δ</w:t>
      </w:r>
      <w:r w:rsidRPr="00DD6B12">
        <w:rPr>
          <w:sz w:val="24"/>
          <w:lang w:val="el-GR"/>
        </w:rPr>
        <w:t>.</w:t>
      </w:r>
      <w:r w:rsidRPr="00DD6B12">
        <w:rPr>
          <w:spacing w:val="-16"/>
          <w:sz w:val="24"/>
          <w:lang w:val="el-GR"/>
        </w:rPr>
        <w:t xml:space="preserve"> </w:t>
      </w:r>
      <w:r w:rsidRPr="00DD6B12">
        <w:rPr>
          <w:spacing w:val="-7"/>
          <w:sz w:val="24"/>
          <w:lang w:val="el-GR"/>
        </w:rPr>
        <w:t>6</w:t>
      </w:r>
      <w:r w:rsidRPr="00DD6B12">
        <w:rPr>
          <w:spacing w:val="-10"/>
          <w:sz w:val="24"/>
          <w:lang w:val="el-GR"/>
        </w:rPr>
        <w:t>0</w:t>
      </w:r>
      <w:r w:rsidRPr="00DD6B12">
        <w:rPr>
          <w:spacing w:val="-7"/>
          <w:sz w:val="24"/>
          <w:lang w:val="el-GR"/>
        </w:rPr>
        <w:t>/2</w:t>
      </w:r>
      <w:r w:rsidRPr="00DD6B12">
        <w:rPr>
          <w:spacing w:val="-10"/>
          <w:sz w:val="24"/>
          <w:lang w:val="el-GR"/>
        </w:rPr>
        <w:t>0</w:t>
      </w:r>
      <w:r w:rsidRPr="00DD6B12">
        <w:rPr>
          <w:spacing w:val="-7"/>
          <w:sz w:val="24"/>
          <w:lang w:val="el-GR"/>
        </w:rPr>
        <w:t>0</w:t>
      </w:r>
      <w:r w:rsidRPr="00DD6B12">
        <w:rPr>
          <w:sz w:val="24"/>
          <w:lang w:val="el-GR"/>
        </w:rPr>
        <w:t>7</w:t>
      </w:r>
      <w:r w:rsidRPr="00DD6B12">
        <w:rPr>
          <w:spacing w:val="-14"/>
          <w:sz w:val="24"/>
          <w:lang w:val="el-GR"/>
        </w:rPr>
        <w:t xml:space="preserve"> </w:t>
      </w:r>
      <w:r w:rsidRPr="00DD6B12">
        <w:rPr>
          <w:spacing w:val="-1"/>
          <w:sz w:val="24"/>
          <w:lang w:val="el-GR"/>
        </w:rPr>
        <w:t>(</w:t>
      </w:r>
      <w:r w:rsidRPr="00DD6B12">
        <w:rPr>
          <w:spacing w:val="-7"/>
          <w:sz w:val="24"/>
          <w:lang w:val="el-GR"/>
        </w:rPr>
        <w:t>ΦΕ</w:t>
      </w:r>
      <w:r w:rsidRPr="00DD6B12">
        <w:rPr>
          <w:sz w:val="24"/>
          <w:lang w:val="el-GR"/>
        </w:rPr>
        <w:t>Κ</w:t>
      </w:r>
      <w:r w:rsidRPr="00DD6B12">
        <w:rPr>
          <w:spacing w:val="-17"/>
          <w:sz w:val="24"/>
          <w:lang w:val="el-GR"/>
        </w:rPr>
        <w:t xml:space="preserve"> </w:t>
      </w:r>
      <w:r w:rsidRPr="00DD6B12">
        <w:rPr>
          <w:spacing w:val="-7"/>
          <w:sz w:val="24"/>
          <w:lang w:val="el-GR"/>
        </w:rPr>
        <w:t>64/</w:t>
      </w:r>
      <w:r w:rsidRPr="00DD6B12">
        <w:rPr>
          <w:spacing w:val="-10"/>
          <w:sz w:val="24"/>
          <w:lang w:val="el-GR"/>
        </w:rPr>
        <w:t>1</w:t>
      </w:r>
      <w:r w:rsidRPr="00DD6B12">
        <w:rPr>
          <w:spacing w:val="-7"/>
          <w:sz w:val="24"/>
          <w:lang w:val="el-GR"/>
        </w:rPr>
        <w:t>6.</w:t>
      </w:r>
      <w:r w:rsidRPr="00DD6B12">
        <w:rPr>
          <w:spacing w:val="-10"/>
          <w:sz w:val="24"/>
          <w:lang w:val="el-GR"/>
        </w:rPr>
        <w:t>0</w:t>
      </w:r>
      <w:r w:rsidRPr="00DD6B12">
        <w:rPr>
          <w:spacing w:val="-7"/>
          <w:sz w:val="24"/>
          <w:lang w:val="el-GR"/>
        </w:rPr>
        <w:t>3.</w:t>
      </w:r>
      <w:r w:rsidRPr="00DD6B12">
        <w:rPr>
          <w:spacing w:val="-10"/>
          <w:sz w:val="24"/>
          <w:lang w:val="el-GR"/>
        </w:rPr>
        <w:t>2</w:t>
      </w:r>
      <w:r w:rsidRPr="00DD6B12">
        <w:rPr>
          <w:spacing w:val="-7"/>
          <w:sz w:val="24"/>
          <w:lang w:val="el-GR"/>
        </w:rPr>
        <w:t>00</w:t>
      </w:r>
      <w:r w:rsidRPr="00DD6B12">
        <w:rPr>
          <w:sz w:val="24"/>
          <w:lang w:val="el-GR"/>
        </w:rPr>
        <w:t>7</w:t>
      </w:r>
      <w:r w:rsidRPr="00DD6B12">
        <w:rPr>
          <w:spacing w:val="-16"/>
          <w:sz w:val="24"/>
          <w:lang w:val="el-GR"/>
        </w:rPr>
        <w:t xml:space="preserve"> </w:t>
      </w:r>
      <w:r w:rsidRPr="00DD6B12">
        <w:rPr>
          <w:spacing w:val="-8"/>
          <w:sz w:val="24"/>
          <w:lang w:val="el-GR"/>
        </w:rPr>
        <w:t>τ</w:t>
      </w:r>
      <w:r w:rsidRPr="00DD6B12">
        <w:rPr>
          <w:spacing w:val="-10"/>
          <w:sz w:val="24"/>
          <w:lang w:val="el-GR"/>
        </w:rPr>
        <w:t>ε</w:t>
      </w:r>
      <w:r w:rsidRPr="00DD6B12">
        <w:rPr>
          <w:spacing w:val="-6"/>
          <w:sz w:val="24"/>
          <w:lang w:val="el-GR"/>
        </w:rPr>
        <w:t>ύ</w:t>
      </w:r>
      <w:r w:rsidRPr="00DD6B12">
        <w:rPr>
          <w:spacing w:val="-8"/>
          <w:sz w:val="24"/>
          <w:lang w:val="el-GR"/>
        </w:rPr>
        <w:t>χ</w:t>
      </w:r>
      <w:r w:rsidRPr="00DD6B12">
        <w:rPr>
          <w:spacing w:val="-10"/>
          <w:sz w:val="24"/>
          <w:lang w:val="el-GR"/>
        </w:rPr>
        <w:t>ο</w:t>
      </w:r>
      <w:r w:rsidRPr="00DD6B12">
        <w:rPr>
          <w:sz w:val="24"/>
          <w:lang w:val="el-GR"/>
        </w:rPr>
        <w:t>ς</w:t>
      </w:r>
      <w:r w:rsidRPr="00DD6B12">
        <w:rPr>
          <w:spacing w:val="-11"/>
          <w:sz w:val="24"/>
          <w:lang w:val="el-GR"/>
        </w:rPr>
        <w:t xml:space="preserve"> </w:t>
      </w:r>
      <w:r w:rsidRPr="00DD6B12">
        <w:rPr>
          <w:spacing w:val="-8"/>
          <w:sz w:val="24"/>
          <w:lang w:val="el-GR"/>
        </w:rPr>
        <w:t>Α</w:t>
      </w:r>
      <w:r w:rsidRPr="00DD6B12">
        <w:rPr>
          <w:spacing w:val="-13"/>
          <w:sz w:val="24"/>
          <w:lang w:val="el-GR"/>
        </w:rPr>
        <w:t>΄</w:t>
      </w:r>
      <w:r w:rsidRPr="00DD6B12">
        <w:rPr>
          <w:sz w:val="24"/>
          <w:lang w:val="el-GR"/>
        </w:rPr>
        <w:t>)</w:t>
      </w:r>
    </w:p>
    <w:p w:rsidR="00FE1FF8" w:rsidRPr="00DD6B12" w:rsidRDefault="00FE1FF8" w:rsidP="00FE1FF8">
      <w:pPr>
        <w:spacing w:before="2" w:line="160" w:lineRule="exact"/>
        <w:rPr>
          <w:sz w:val="16"/>
          <w:szCs w:val="16"/>
          <w:lang w:val="el-GR"/>
        </w:rPr>
      </w:pPr>
    </w:p>
    <w:p w:rsidR="00FE1FF8" w:rsidRPr="00DD6B12" w:rsidRDefault="00FE1FF8" w:rsidP="00FE1FF8">
      <w:pPr>
        <w:spacing w:line="200" w:lineRule="exact"/>
        <w:rPr>
          <w:lang w:val="el-GR"/>
        </w:rPr>
      </w:pPr>
    </w:p>
    <w:p w:rsidR="00FE1FF8" w:rsidRPr="00DD6B12" w:rsidRDefault="00FE1FF8" w:rsidP="00FE1FF8">
      <w:pPr>
        <w:rPr>
          <w:sz w:val="24"/>
          <w:lang w:val="el-GR"/>
        </w:rPr>
      </w:pPr>
      <w:r w:rsidRPr="00DD6B12">
        <w:rPr>
          <w:b/>
          <w:spacing w:val="-8"/>
          <w:sz w:val="24"/>
          <w:u w:val="thick" w:color="000000"/>
          <w:lang w:val="el-GR"/>
        </w:rPr>
        <w:t>Ά</w:t>
      </w:r>
      <w:r w:rsidRPr="00DD6B12">
        <w:rPr>
          <w:b/>
          <w:spacing w:val="-6"/>
          <w:sz w:val="24"/>
          <w:u w:val="thick" w:color="000000"/>
          <w:lang w:val="el-GR"/>
        </w:rPr>
        <w:t>ρ</w:t>
      </w:r>
      <w:r w:rsidRPr="00DD6B12">
        <w:rPr>
          <w:b/>
          <w:spacing w:val="-10"/>
          <w:sz w:val="24"/>
          <w:u w:val="thick" w:color="000000"/>
          <w:lang w:val="el-GR"/>
        </w:rPr>
        <w:t>θ</w:t>
      </w:r>
      <w:r w:rsidRPr="00DD6B12">
        <w:rPr>
          <w:b/>
          <w:spacing w:val="-6"/>
          <w:sz w:val="24"/>
          <w:u w:val="thick" w:color="000000"/>
          <w:lang w:val="el-GR"/>
        </w:rPr>
        <w:t>ρ</w:t>
      </w:r>
      <w:r w:rsidRPr="00DD6B12">
        <w:rPr>
          <w:b/>
          <w:sz w:val="24"/>
          <w:u w:val="thick" w:color="000000"/>
          <w:lang w:val="el-GR"/>
        </w:rPr>
        <w:t xml:space="preserve">ο </w:t>
      </w:r>
      <w:r w:rsidRPr="00DD6B12">
        <w:rPr>
          <w:b/>
          <w:spacing w:val="-17"/>
          <w:sz w:val="24"/>
          <w:u w:val="thick" w:color="000000"/>
          <w:lang w:val="el-GR"/>
        </w:rPr>
        <w:t xml:space="preserve"> </w:t>
      </w:r>
      <w:r w:rsidRPr="00DD6B12">
        <w:rPr>
          <w:b/>
          <w:spacing w:val="-7"/>
          <w:sz w:val="24"/>
          <w:u w:val="thick" w:color="000000"/>
          <w:lang w:val="el-GR"/>
        </w:rPr>
        <w:t>2</w:t>
      </w:r>
      <w:r w:rsidRPr="00DD6B12">
        <w:rPr>
          <w:b/>
          <w:sz w:val="24"/>
          <w:u w:val="thick" w:color="000000"/>
          <w:lang w:val="el-GR"/>
        </w:rPr>
        <w:t>:</w:t>
      </w:r>
      <w:r w:rsidRPr="00DD6B12">
        <w:rPr>
          <w:b/>
          <w:spacing w:val="-15"/>
          <w:sz w:val="24"/>
          <w:u w:val="thick" w:color="000000"/>
          <w:lang w:val="el-GR"/>
        </w:rPr>
        <w:t xml:space="preserve"> </w:t>
      </w:r>
      <w:r>
        <w:rPr>
          <w:b/>
          <w:spacing w:val="-15"/>
          <w:sz w:val="24"/>
          <w:u w:val="thick" w:color="000000"/>
          <w:lang w:val="el-GR"/>
        </w:rPr>
        <w:t xml:space="preserve"> </w:t>
      </w:r>
      <w:r w:rsidRPr="00DD6B12">
        <w:rPr>
          <w:b/>
          <w:spacing w:val="-11"/>
          <w:sz w:val="24"/>
          <w:u w:val="thick" w:color="000000"/>
          <w:lang w:val="el-GR"/>
        </w:rPr>
        <w:t>Σ</w:t>
      </w:r>
      <w:r w:rsidRPr="00DD6B12">
        <w:rPr>
          <w:b/>
          <w:spacing w:val="-7"/>
          <w:sz w:val="24"/>
          <w:u w:val="thick" w:color="000000"/>
          <w:lang w:val="el-GR"/>
        </w:rPr>
        <w:t>υ</w:t>
      </w:r>
      <w:r w:rsidRPr="00DD6B12">
        <w:rPr>
          <w:b/>
          <w:spacing w:val="-9"/>
          <w:sz w:val="24"/>
          <w:u w:val="thick" w:color="000000"/>
          <w:lang w:val="el-GR"/>
        </w:rPr>
        <w:t>μ</w:t>
      </w:r>
      <w:r w:rsidRPr="00DD6B12">
        <w:rPr>
          <w:b/>
          <w:spacing w:val="-6"/>
          <w:sz w:val="24"/>
          <w:u w:val="thick" w:color="000000"/>
          <w:lang w:val="el-GR"/>
        </w:rPr>
        <w:t>β</w:t>
      </w:r>
      <w:r w:rsidRPr="00DD6B12">
        <w:rPr>
          <w:b/>
          <w:spacing w:val="-9"/>
          <w:sz w:val="24"/>
          <w:u w:val="thick" w:color="000000"/>
          <w:lang w:val="el-GR"/>
        </w:rPr>
        <w:t>α</w:t>
      </w:r>
      <w:r w:rsidRPr="00DD6B12">
        <w:rPr>
          <w:b/>
          <w:spacing w:val="-7"/>
          <w:sz w:val="24"/>
          <w:u w:val="thick" w:color="000000"/>
          <w:lang w:val="el-GR"/>
        </w:rPr>
        <w:t>τ</w:t>
      </w:r>
      <w:r w:rsidRPr="00DD6B12">
        <w:rPr>
          <w:b/>
          <w:spacing w:val="-10"/>
          <w:sz w:val="24"/>
          <w:u w:val="thick" w:color="000000"/>
          <w:lang w:val="el-GR"/>
        </w:rPr>
        <w:t>ι</w:t>
      </w:r>
      <w:r w:rsidRPr="00DD6B12">
        <w:rPr>
          <w:b/>
          <w:spacing w:val="-6"/>
          <w:sz w:val="24"/>
          <w:u w:val="thick" w:color="000000"/>
          <w:lang w:val="el-GR"/>
        </w:rPr>
        <w:t>κ</w:t>
      </w:r>
      <w:r w:rsidRPr="00DD6B12">
        <w:rPr>
          <w:b/>
          <w:sz w:val="24"/>
          <w:u w:val="thick" w:color="000000"/>
          <w:lang w:val="el-GR"/>
        </w:rPr>
        <w:t xml:space="preserve">ά </w:t>
      </w:r>
      <w:r w:rsidRPr="00DD6B12">
        <w:rPr>
          <w:b/>
          <w:spacing w:val="-16"/>
          <w:sz w:val="24"/>
          <w:u w:val="thick" w:color="000000"/>
          <w:lang w:val="el-GR"/>
        </w:rPr>
        <w:t xml:space="preserve"> </w:t>
      </w:r>
      <w:r w:rsidRPr="00DD6B12">
        <w:rPr>
          <w:b/>
          <w:spacing w:val="-8"/>
          <w:sz w:val="24"/>
          <w:u w:val="thick" w:color="000000"/>
          <w:lang w:val="el-GR"/>
        </w:rPr>
        <w:t>σ</w:t>
      </w:r>
      <w:r w:rsidRPr="00DD6B12">
        <w:rPr>
          <w:b/>
          <w:spacing w:val="-7"/>
          <w:sz w:val="24"/>
          <w:u w:val="thick" w:color="000000"/>
          <w:lang w:val="el-GR"/>
        </w:rPr>
        <w:t>τοι</w:t>
      </w:r>
      <w:r w:rsidRPr="00DD6B12">
        <w:rPr>
          <w:b/>
          <w:spacing w:val="-8"/>
          <w:sz w:val="24"/>
          <w:u w:val="thick" w:color="000000"/>
          <w:lang w:val="el-GR"/>
        </w:rPr>
        <w:t>χ</w:t>
      </w:r>
      <w:r w:rsidRPr="00DD6B12">
        <w:rPr>
          <w:b/>
          <w:spacing w:val="-6"/>
          <w:sz w:val="24"/>
          <w:u w:val="thick" w:color="000000"/>
          <w:lang w:val="el-GR"/>
        </w:rPr>
        <w:t>ε</w:t>
      </w:r>
      <w:r w:rsidRPr="00DD6B12">
        <w:rPr>
          <w:b/>
          <w:spacing w:val="-10"/>
          <w:sz w:val="24"/>
          <w:u w:val="thick" w:color="000000"/>
          <w:lang w:val="el-GR"/>
        </w:rPr>
        <w:t>ί</w:t>
      </w:r>
      <w:r w:rsidRPr="00DD6B12">
        <w:rPr>
          <w:b/>
          <w:sz w:val="24"/>
          <w:u w:val="thick" w:color="000000"/>
          <w:lang w:val="el-GR"/>
        </w:rPr>
        <w:t xml:space="preserve">α </w:t>
      </w:r>
    </w:p>
    <w:p w:rsidR="00FE1FF8" w:rsidRPr="008E4712" w:rsidRDefault="00FE1FF8" w:rsidP="00FE1FF8">
      <w:pPr>
        <w:widowControl w:val="0"/>
        <w:shd w:val="clear" w:color="auto" w:fill="FFFFFF"/>
        <w:ind w:left="20"/>
        <w:rPr>
          <w:rFonts w:eastAsia="Arial"/>
          <w:sz w:val="24"/>
          <w:lang w:val="el-GR" w:eastAsia="el-GR"/>
        </w:rPr>
      </w:pPr>
      <w:r w:rsidRPr="008E4712">
        <w:rPr>
          <w:rFonts w:eastAsia="Arial"/>
          <w:sz w:val="24"/>
          <w:lang w:val="el-GR" w:eastAsia="el-GR"/>
        </w:rPr>
        <w:t>Συμβατικά στοιχεία είναι:</w:t>
      </w:r>
    </w:p>
    <w:p w:rsidR="00FE1FF8" w:rsidRPr="008E4712" w:rsidRDefault="00FE1FF8" w:rsidP="00FE1FF8">
      <w:pPr>
        <w:widowControl w:val="0"/>
        <w:numPr>
          <w:ilvl w:val="0"/>
          <w:numId w:val="11"/>
        </w:numPr>
        <w:shd w:val="clear" w:color="auto" w:fill="FFFFFF"/>
        <w:suppressAutoHyphens w:val="0"/>
        <w:spacing w:after="0"/>
        <w:rPr>
          <w:rFonts w:eastAsia="Arial"/>
          <w:sz w:val="24"/>
          <w:lang w:val="el-GR" w:eastAsia="el-GR"/>
        </w:rPr>
      </w:pPr>
      <w:r w:rsidRPr="008E4712">
        <w:rPr>
          <w:rFonts w:eastAsia="Arial"/>
          <w:sz w:val="24"/>
          <w:lang w:val="el-GR" w:eastAsia="el-GR"/>
        </w:rPr>
        <w:t xml:space="preserve">Η Διακήρυξη  </w:t>
      </w:r>
    </w:p>
    <w:p w:rsidR="00FE1FF8" w:rsidRPr="008E4712" w:rsidRDefault="00FE1FF8" w:rsidP="00FE1FF8">
      <w:pPr>
        <w:widowControl w:val="0"/>
        <w:numPr>
          <w:ilvl w:val="0"/>
          <w:numId w:val="11"/>
        </w:numPr>
        <w:shd w:val="clear" w:color="auto" w:fill="FFFFFF"/>
        <w:suppressAutoHyphens w:val="0"/>
        <w:spacing w:after="0"/>
        <w:rPr>
          <w:rFonts w:eastAsia="Arial"/>
          <w:sz w:val="24"/>
          <w:lang w:val="el-GR" w:eastAsia="el-GR"/>
        </w:rPr>
      </w:pPr>
      <w:r w:rsidRPr="008E4712">
        <w:rPr>
          <w:rFonts w:eastAsia="Arial"/>
          <w:sz w:val="24"/>
          <w:lang w:val="el-GR" w:eastAsia="el-GR"/>
        </w:rPr>
        <w:t xml:space="preserve">Η Μελέτη </w:t>
      </w:r>
    </w:p>
    <w:p w:rsidR="00FE1FF8" w:rsidRPr="008E4712" w:rsidRDefault="00FE1FF8" w:rsidP="00FE1FF8">
      <w:pPr>
        <w:widowControl w:val="0"/>
        <w:numPr>
          <w:ilvl w:val="0"/>
          <w:numId w:val="7"/>
        </w:numPr>
        <w:shd w:val="clear" w:color="auto" w:fill="FFFFFF"/>
        <w:suppressAutoHyphens w:val="0"/>
        <w:spacing w:after="0"/>
        <w:rPr>
          <w:rFonts w:eastAsia="Arial"/>
          <w:sz w:val="24"/>
          <w:lang w:val="el-GR" w:eastAsia="el-GR"/>
        </w:rPr>
      </w:pPr>
      <w:r w:rsidRPr="008E4712">
        <w:rPr>
          <w:rFonts w:eastAsia="Arial"/>
          <w:sz w:val="24"/>
          <w:lang w:val="el-GR" w:eastAsia="el-GR"/>
        </w:rPr>
        <w:t xml:space="preserve">Τεχνική Έκθεση </w:t>
      </w:r>
    </w:p>
    <w:p w:rsidR="00FE1FF8" w:rsidRPr="008E4712" w:rsidRDefault="00FE1FF8" w:rsidP="00FE1FF8">
      <w:pPr>
        <w:widowControl w:val="0"/>
        <w:numPr>
          <w:ilvl w:val="0"/>
          <w:numId w:val="7"/>
        </w:numPr>
        <w:shd w:val="clear" w:color="auto" w:fill="FFFFFF"/>
        <w:suppressAutoHyphens w:val="0"/>
        <w:spacing w:after="0"/>
        <w:rPr>
          <w:rFonts w:eastAsia="Arial"/>
          <w:sz w:val="24"/>
          <w:lang w:val="el-GR" w:eastAsia="el-GR"/>
        </w:rPr>
      </w:pPr>
      <w:r w:rsidRPr="008E4712">
        <w:rPr>
          <w:rFonts w:eastAsia="Arial"/>
          <w:sz w:val="24"/>
          <w:lang w:val="el-GR" w:eastAsia="el-GR"/>
        </w:rPr>
        <w:t xml:space="preserve">Ενδεικτικός Προϋπολογισμός </w:t>
      </w:r>
    </w:p>
    <w:p w:rsidR="00FE1FF8" w:rsidRPr="008E4712" w:rsidRDefault="00FE1FF8" w:rsidP="00FE1FF8">
      <w:pPr>
        <w:widowControl w:val="0"/>
        <w:numPr>
          <w:ilvl w:val="0"/>
          <w:numId w:val="7"/>
        </w:numPr>
        <w:shd w:val="clear" w:color="auto" w:fill="FFFFFF"/>
        <w:suppressAutoHyphens w:val="0"/>
        <w:spacing w:after="0"/>
        <w:rPr>
          <w:rFonts w:eastAsia="Arial"/>
          <w:sz w:val="24"/>
          <w:lang w:val="el-GR" w:eastAsia="el-GR"/>
        </w:rPr>
      </w:pPr>
      <w:r w:rsidRPr="008E4712">
        <w:rPr>
          <w:rFonts w:eastAsia="Arial"/>
          <w:sz w:val="24"/>
          <w:lang w:val="el-GR" w:eastAsia="el-GR"/>
        </w:rPr>
        <w:t>Συγγραφή Υποχρεώσεων</w:t>
      </w:r>
    </w:p>
    <w:p w:rsidR="00FE1FF8" w:rsidRPr="008E4712" w:rsidRDefault="00FE1FF8" w:rsidP="00FE1FF8">
      <w:pPr>
        <w:widowControl w:val="0"/>
        <w:numPr>
          <w:ilvl w:val="0"/>
          <w:numId w:val="7"/>
        </w:numPr>
        <w:shd w:val="clear" w:color="auto" w:fill="FFFFFF"/>
        <w:suppressAutoHyphens w:val="0"/>
        <w:spacing w:after="0"/>
        <w:rPr>
          <w:rFonts w:eastAsia="Arial"/>
          <w:sz w:val="24"/>
          <w:lang w:val="el-GR" w:eastAsia="el-GR"/>
        </w:rPr>
      </w:pPr>
      <w:r w:rsidRPr="008E4712">
        <w:rPr>
          <w:rFonts w:eastAsia="Arial"/>
          <w:sz w:val="24"/>
          <w:lang w:val="el-GR" w:eastAsia="el-GR"/>
        </w:rPr>
        <w:t xml:space="preserve">Τεχνικές Προδιαγραφές  </w:t>
      </w:r>
    </w:p>
    <w:p w:rsidR="00FE1FF8" w:rsidRPr="008E4712" w:rsidRDefault="00FE1FF8" w:rsidP="00FE1FF8">
      <w:pPr>
        <w:widowControl w:val="0"/>
        <w:numPr>
          <w:ilvl w:val="0"/>
          <w:numId w:val="11"/>
        </w:numPr>
        <w:shd w:val="clear" w:color="auto" w:fill="FFFFFF"/>
        <w:suppressAutoHyphens w:val="0"/>
        <w:spacing w:after="0"/>
        <w:rPr>
          <w:rFonts w:eastAsia="Arial"/>
          <w:sz w:val="24"/>
          <w:lang w:val="el-GR" w:eastAsia="el-GR"/>
        </w:rPr>
      </w:pPr>
      <w:r w:rsidRPr="008E4712">
        <w:rPr>
          <w:rFonts w:eastAsia="Arial"/>
          <w:sz w:val="24"/>
          <w:lang w:val="el-GR" w:eastAsia="el-GR"/>
        </w:rPr>
        <w:t>Η Προσφορά του Αναδόχου</w:t>
      </w:r>
    </w:p>
    <w:p w:rsidR="00FE1FF8" w:rsidRDefault="00FE1FF8" w:rsidP="00FE1FF8">
      <w:pPr>
        <w:widowControl w:val="0"/>
        <w:numPr>
          <w:ilvl w:val="0"/>
          <w:numId w:val="11"/>
        </w:numPr>
        <w:shd w:val="clear" w:color="auto" w:fill="FFFFFF"/>
        <w:suppressAutoHyphens w:val="0"/>
        <w:spacing w:after="0"/>
        <w:rPr>
          <w:rFonts w:eastAsia="Arial"/>
          <w:sz w:val="24"/>
          <w:lang w:val="el-GR" w:eastAsia="el-GR"/>
        </w:rPr>
      </w:pPr>
      <w:r w:rsidRPr="008E4712">
        <w:rPr>
          <w:rFonts w:eastAsia="Arial"/>
          <w:sz w:val="24"/>
          <w:lang w:val="el-GR" w:eastAsia="el-GR"/>
        </w:rPr>
        <w:t>Το Ιδιωτικό Συμφωνητικό</w:t>
      </w:r>
    </w:p>
    <w:p w:rsidR="00FE1FF8" w:rsidRDefault="00FE1FF8" w:rsidP="00FE1FF8">
      <w:pPr>
        <w:widowControl w:val="0"/>
        <w:shd w:val="clear" w:color="auto" w:fill="FFFFFF"/>
        <w:rPr>
          <w:rFonts w:eastAsia="Arial"/>
          <w:sz w:val="24"/>
          <w:lang w:val="el-GR" w:eastAsia="el-GR"/>
        </w:rPr>
      </w:pPr>
    </w:p>
    <w:p w:rsidR="00FE1FF8" w:rsidRDefault="00FE1FF8" w:rsidP="00FE1FF8">
      <w:pPr>
        <w:widowControl w:val="0"/>
        <w:shd w:val="clear" w:color="auto" w:fill="FFFFFF"/>
        <w:rPr>
          <w:rFonts w:eastAsia="Arial"/>
          <w:sz w:val="24"/>
          <w:lang w:val="el-GR" w:eastAsia="el-GR"/>
        </w:rPr>
      </w:pPr>
    </w:p>
    <w:p w:rsidR="00FE1FF8" w:rsidRDefault="00FE1FF8" w:rsidP="00FE1FF8">
      <w:pPr>
        <w:widowControl w:val="0"/>
        <w:shd w:val="clear" w:color="auto" w:fill="FFFFFF"/>
        <w:rPr>
          <w:rFonts w:eastAsia="Arial"/>
          <w:sz w:val="24"/>
          <w:lang w:val="el-GR" w:eastAsia="el-GR"/>
        </w:rPr>
      </w:pPr>
    </w:p>
    <w:p w:rsidR="00FE1FF8" w:rsidRDefault="00FE1FF8" w:rsidP="00FE1FF8">
      <w:pPr>
        <w:widowControl w:val="0"/>
        <w:shd w:val="clear" w:color="auto" w:fill="FFFFFF"/>
        <w:rPr>
          <w:rFonts w:eastAsia="Arial"/>
          <w:sz w:val="24"/>
          <w:lang w:val="el-GR" w:eastAsia="el-GR"/>
        </w:rPr>
      </w:pPr>
    </w:p>
    <w:p w:rsidR="00FE1FF8" w:rsidRPr="008E4712" w:rsidRDefault="00FE1FF8" w:rsidP="00FE1FF8">
      <w:pPr>
        <w:widowControl w:val="0"/>
        <w:shd w:val="clear" w:color="auto" w:fill="FFFFFF"/>
        <w:rPr>
          <w:rFonts w:eastAsia="Arial"/>
          <w:sz w:val="24"/>
          <w:lang w:val="el-GR" w:eastAsia="el-GR"/>
        </w:rPr>
      </w:pPr>
    </w:p>
    <w:p w:rsidR="00FE1FF8" w:rsidRDefault="00FE1FF8" w:rsidP="00FE1FF8">
      <w:pPr>
        <w:spacing w:line="200" w:lineRule="exact"/>
        <w:rPr>
          <w:lang w:val="el-GR"/>
        </w:rPr>
      </w:pPr>
    </w:p>
    <w:p w:rsidR="00FE1FF8" w:rsidRDefault="00FE1FF8" w:rsidP="00FE1FF8">
      <w:pPr>
        <w:spacing w:line="200" w:lineRule="exact"/>
        <w:rPr>
          <w:lang w:val="el-GR"/>
        </w:rPr>
      </w:pPr>
    </w:p>
    <w:p w:rsidR="00FE1FF8" w:rsidRDefault="00FE1FF8" w:rsidP="00FE1FF8">
      <w:pPr>
        <w:spacing w:before="29"/>
        <w:rPr>
          <w:b/>
          <w:sz w:val="24"/>
          <w:u w:val="thick" w:color="000000"/>
          <w:lang w:val="el-GR"/>
        </w:rPr>
      </w:pPr>
      <w:r w:rsidRPr="00DD6B12">
        <w:rPr>
          <w:b/>
          <w:spacing w:val="-8"/>
          <w:sz w:val="24"/>
          <w:u w:val="thick" w:color="000000"/>
          <w:lang w:val="el-GR"/>
        </w:rPr>
        <w:t>Ά</w:t>
      </w:r>
      <w:r w:rsidRPr="00DD6B12">
        <w:rPr>
          <w:b/>
          <w:spacing w:val="-6"/>
          <w:sz w:val="24"/>
          <w:u w:val="thick" w:color="000000"/>
          <w:lang w:val="el-GR"/>
        </w:rPr>
        <w:t>ρ</w:t>
      </w:r>
      <w:r w:rsidRPr="00DD6B12">
        <w:rPr>
          <w:b/>
          <w:spacing w:val="-10"/>
          <w:sz w:val="24"/>
          <w:u w:val="thick" w:color="000000"/>
          <w:lang w:val="el-GR"/>
        </w:rPr>
        <w:t>θ</w:t>
      </w:r>
      <w:r w:rsidRPr="00DD6B12">
        <w:rPr>
          <w:b/>
          <w:spacing w:val="-6"/>
          <w:sz w:val="24"/>
          <w:u w:val="thick" w:color="000000"/>
          <w:lang w:val="el-GR"/>
        </w:rPr>
        <w:t>ρ</w:t>
      </w:r>
      <w:r w:rsidRPr="00DD6B12">
        <w:rPr>
          <w:b/>
          <w:sz w:val="24"/>
          <w:u w:val="thick" w:color="000000"/>
          <w:lang w:val="el-GR"/>
        </w:rPr>
        <w:t>ο</w:t>
      </w:r>
      <w:r w:rsidRPr="00DD6B12">
        <w:rPr>
          <w:b/>
          <w:spacing w:val="43"/>
          <w:sz w:val="24"/>
          <w:u w:val="thick" w:color="000000"/>
          <w:lang w:val="el-GR"/>
        </w:rPr>
        <w:t xml:space="preserve"> </w:t>
      </w:r>
      <w:r w:rsidRPr="00DD6B12">
        <w:rPr>
          <w:b/>
          <w:spacing w:val="-7"/>
          <w:sz w:val="24"/>
          <w:u w:val="thick" w:color="000000"/>
          <w:lang w:val="el-GR"/>
        </w:rPr>
        <w:t>3</w:t>
      </w:r>
      <w:r w:rsidRPr="00DD6B12">
        <w:rPr>
          <w:b/>
          <w:sz w:val="24"/>
          <w:u w:val="thick" w:color="000000"/>
          <w:lang w:val="el-GR"/>
        </w:rPr>
        <w:t>:</w:t>
      </w:r>
      <w:r w:rsidRPr="00DD6B12">
        <w:rPr>
          <w:b/>
          <w:spacing w:val="-20"/>
          <w:sz w:val="24"/>
          <w:u w:val="thick" w:color="000000"/>
          <w:lang w:val="el-GR"/>
        </w:rPr>
        <w:t xml:space="preserve"> </w:t>
      </w:r>
      <w:r>
        <w:rPr>
          <w:b/>
          <w:spacing w:val="-20"/>
          <w:sz w:val="24"/>
          <w:u w:val="thick" w:color="000000"/>
          <w:lang w:val="el-GR"/>
        </w:rPr>
        <w:t xml:space="preserve">  </w:t>
      </w:r>
      <w:r w:rsidRPr="00DD6B12">
        <w:rPr>
          <w:b/>
          <w:spacing w:val="-9"/>
          <w:sz w:val="24"/>
          <w:u w:val="thick" w:color="000000"/>
          <w:lang w:val="el-GR"/>
        </w:rPr>
        <w:t>Ε</w:t>
      </w:r>
      <w:r w:rsidRPr="00DD6B12">
        <w:rPr>
          <w:b/>
          <w:spacing w:val="-6"/>
          <w:sz w:val="24"/>
          <w:u w:val="thick" w:color="000000"/>
          <w:lang w:val="el-GR"/>
        </w:rPr>
        <w:t>ρ</w:t>
      </w:r>
      <w:r w:rsidRPr="00DD6B12">
        <w:rPr>
          <w:b/>
          <w:spacing w:val="-9"/>
          <w:sz w:val="24"/>
          <w:u w:val="thick" w:color="000000"/>
          <w:lang w:val="el-GR"/>
        </w:rPr>
        <w:t>γ</w:t>
      </w:r>
      <w:r w:rsidRPr="00DD6B12">
        <w:rPr>
          <w:b/>
          <w:spacing w:val="-7"/>
          <w:sz w:val="24"/>
          <w:u w:val="thick" w:color="000000"/>
          <w:lang w:val="el-GR"/>
        </w:rPr>
        <w:t>α</w:t>
      </w:r>
      <w:r w:rsidRPr="00DD6B12">
        <w:rPr>
          <w:b/>
          <w:spacing w:val="-8"/>
          <w:sz w:val="24"/>
          <w:u w:val="thick" w:color="000000"/>
          <w:lang w:val="el-GR"/>
        </w:rPr>
        <w:t>σ</w:t>
      </w:r>
      <w:r w:rsidRPr="00DD6B12">
        <w:rPr>
          <w:b/>
          <w:spacing w:val="-10"/>
          <w:sz w:val="24"/>
          <w:u w:val="thick" w:color="000000"/>
          <w:lang w:val="el-GR"/>
        </w:rPr>
        <w:t>ί</w:t>
      </w:r>
      <w:r w:rsidRPr="00DD6B12">
        <w:rPr>
          <w:b/>
          <w:sz w:val="24"/>
          <w:u w:val="thick" w:color="000000"/>
          <w:lang w:val="el-GR"/>
        </w:rPr>
        <w:t>α</w:t>
      </w:r>
      <w:r w:rsidRPr="00DD6B12">
        <w:rPr>
          <w:b/>
          <w:spacing w:val="46"/>
          <w:sz w:val="24"/>
          <w:u w:val="thick" w:color="000000"/>
          <w:lang w:val="el-GR"/>
        </w:rPr>
        <w:t xml:space="preserve"> </w:t>
      </w:r>
      <w:r w:rsidRPr="00DD6B12">
        <w:rPr>
          <w:b/>
          <w:sz w:val="24"/>
          <w:u w:val="thick" w:color="000000"/>
          <w:lang w:val="el-GR"/>
        </w:rPr>
        <w:t>–</w:t>
      </w:r>
      <w:r w:rsidRPr="00DD6B12">
        <w:rPr>
          <w:b/>
          <w:spacing w:val="43"/>
          <w:sz w:val="24"/>
          <w:u w:val="thick" w:color="000000"/>
          <w:lang w:val="el-GR"/>
        </w:rPr>
        <w:t xml:space="preserve"> </w:t>
      </w:r>
      <w:r w:rsidRPr="00DD6B12">
        <w:rPr>
          <w:b/>
          <w:spacing w:val="-9"/>
          <w:sz w:val="24"/>
          <w:u w:val="thick" w:color="000000"/>
          <w:lang w:val="el-GR"/>
        </w:rPr>
        <w:t>Τ</w:t>
      </w:r>
      <w:r w:rsidRPr="00DD6B12">
        <w:rPr>
          <w:b/>
          <w:spacing w:val="-6"/>
          <w:sz w:val="24"/>
          <w:u w:val="thick" w:color="000000"/>
          <w:lang w:val="el-GR"/>
        </w:rPr>
        <w:t>ρ</w:t>
      </w:r>
      <w:r w:rsidRPr="00DD6B12">
        <w:rPr>
          <w:b/>
          <w:spacing w:val="-10"/>
          <w:sz w:val="24"/>
          <w:u w:val="thick" w:color="000000"/>
          <w:lang w:val="el-GR"/>
        </w:rPr>
        <w:t>ό</w:t>
      </w:r>
      <w:r w:rsidRPr="00DD6B12">
        <w:rPr>
          <w:b/>
          <w:spacing w:val="-7"/>
          <w:sz w:val="24"/>
          <w:u w:val="thick" w:color="000000"/>
          <w:lang w:val="el-GR"/>
        </w:rPr>
        <w:t>πο</w:t>
      </w:r>
      <w:r w:rsidRPr="00DD6B12">
        <w:rPr>
          <w:b/>
          <w:sz w:val="24"/>
          <w:u w:val="thick" w:color="000000"/>
          <w:lang w:val="el-GR"/>
        </w:rPr>
        <w:t>ς</w:t>
      </w:r>
      <w:r>
        <w:rPr>
          <w:b/>
          <w:sz w:val="24"/>
          <w:u w:val="thick" w:color="000000"/>
          <w:lang w:val="el-GR"/>
        </w:rPr>
        <w:t xml:space="preserve"> </w:t>
      </w:r>
      <w:r w:rsidRPr="00DD6B12">
        <w:rPr>
          <w:b/>
          <w:spacing w:val="-9"/>
          <w:sz w:val="24"/>
          <w:u w:val="thick" w:color="000000"/>
          <w:lang w:val="el-GR"/>
        </w:rPr>
        <w:t>ε</w:t>
      </w:r>
      <w:r w:rsidRPr="00DD6B12">
        <w:rPr>
          <w:b/>
          <w:spacing w:val="-5"/>
          <w:sz w:val="24"/>
          <w:u w:val="thick" w:color="000000"/>
          <w:lang w:val="el-GR"/>
        </w:rPr>
        <w:t>κ</w:t>
      </w:r>
      <w:r w:rsidRPr="00DD6B12">
        <w:rPr>
          <w:b/>
          <w:spacing w:val="-10"/>
          <w:sz w:val="24"/>
          <w:u w:val="thick" w:color="000000"/>
          <w:lang w:val="el-GR"/>
        </w:rPr>
        <w:t>τ</w:t>
      </w:r>
      <w:r w:rsidRPr="00DD6B12">
        <w:rPr>
          <w:b/>
          <w:spacing w:val="-6"/>
          <w:sz w:val="24"/>
          <w:u w:val="thick" w:color="000000"/>
          <w:lang w:val="el-GR"/>
        </w:rPr>
        <w:t>έ</w:t>
      </w:r>
      <w:r w:rsidRPr="00DD6B12">
        <w:rPr>
          <w:b/>
          <w:spacing w:val="-7"/>
          <w:sz w:val="24"/>
          <w:u w:val="thick" w:color="000000"/>
          <w:lang w:val="el-GR"/>
        </w:rPr>
        <w:t>λ</w:t>
      </w:r>
      <w:r w:rsidRPr="00DD6B12">
        <w:rPr>
          <w:b/>
          <w:spacing w:val="-6"/>
          <w:sz w:val="24"/>
          <w:u w:val="thick" w:color="000000"/>
          <w:lang w:val="el-GR"/>
        </w:rPr>
        <w:t>ε</w:t>
      </w:r>
      <w:r w:rsidRPr="00DD6B12">
        <w:rPr>
          <w:b/>
          <w:spacing w:val="-8"/>
          <w:sz w:val="24"/>
          <w:u w:val="thick" w:color="000000"/>
          <w:lang w:val="el-GR"/>
        </w:rPr>
        <w:t>σ</w:t>
      </w:r>
      <w:r w:rsidRPr="00DD6B12">
        <w:rPr>
          <w:b/>
          <w:spacing w:val="-7"/>
          <w:sz w:val="24"/>
          <w:u w:val="thick" w:color="000000"/>
          <w:lang w:val="el-GR"/>
        </w:rPr>
        <w:t>η</w:t>
      </w:r>
      <w:r w:rsidRPr="00DD6B12">
        <w:rPr>
          <w:b/>
          <w:sz w:val="24"/>
          <w:u w:val="thick" w:color="000000"/>
          <w:lang w:val="el-GR"/>
        </w:rPr>
        <w:t>ς</w:t>
      </w:r>
      <w:r w:rsidRPr="00DD6B12">
        <w:rPr>
          <w:b/>
          <w:spacing w:val="43"/>
          <w:sz w:val="24"/>
          <w:u w:val="thick" w:color="000000"/>
          <w:lang w:val="el-GR"/>
        </w:rPr>
        <w:t xml:space="preserve"> </w:t>
      </w:r>
      <w:r>
        <w:rPr>
          <w:b/>
          <w:spacing w:val="-7"/>
          <w:sz w:val="24"/>
          <w:u w:val="thick" w:color="000000"/>
          <w:lang w:val="el-GR"/>
        </w:rPr>
        <w:t>της</w:t>
      </w:r>
      <w:r>
        <w:rPr>
          <w:b/>
          <w:sz w:val="24"/>
          <w:u w:val="thick" w:color="000000"/>
          <w:lang w:val="el-GR"/>
        </w:rPr>
        <w:t xml:space="preserve"> </w:t>
      </w:r>
      <w:r w:rsidRPr="00DD6B12">
        <w:rPr>
          <w:b/>
          <w:spacing w:val="-9"/>
          <w:sz w:val="24"/>
          <w:u w:val="thick" w:color="000000"/>
          <w:lang w:val="el-GR"/>
        </w:rPr>
        <w:t>ε</w:t>
      </w:r>
      <w:r w:rsidRPr="00DD6B12">
        <w:rPr>
          <w:b/>
          <w:spacing w:val="-6"/>
          <w:sz w:val="24"/>
          <w:u w:val="thick" w:color="000000"/>
          <w:lang w:val="el-GR"/>
        </w:rPr>
        <w:t>ρ</w:t>
      </w:r>
      <w:r w:rsidRPr="00DD6B12">
        <w:rPr>
          <w:b/>
          <w:spacing w:val="-7"/>
          <w:sz w:val="24"/>
          <w:u w:val="thick" w:color="000000"/>
          <w:lang w:val="el-GR"/>
        </w:rPr>
        <w:t>γα</w:t>
      </w:r>
      <w:r w:rsidRPr="00DD6B12">
        <w:rPr>
          <w:b/>
          <w:spacing w:val="-8"/>
          <w:sz w:val="24"/>
          <w:u w:val="thick" w:color="000000"/>
          <w:lang w:val="el-GR"/>
        </w:rPr>
        <w:t>σ</w:t>
      </w:r>
      <w:r w:rsidRPr="00DD6B12">
        <w:rPr>
          <w:b/>
          <w:spacing w:val="-7"/>
          <w:sz w:val="24"/>
          <w:u w:val="thick" w:color="000000"/>
          <w:lang w:val="el-GR"/>
        </w:rPr>
        <w:t>ία</w:t>
      </w:r>
      <w:r w:rsidRPr="00DD6B12">
        <w:rPr>
          <w:b/>
          <w:sz w:val="24"/>
          <w:u w:val="thick" w:color="000000"/>
          <w:lang w:val="el-GR"/>
        </w:rPr>
        <w:t xml:space="preserve">ς </w:t>
      </w:r>
    </w:p>
    <w:p w:rsidR="00FE1FF8" w:rsidRPr="00DD6B12" w:rsidRDefault="00FE1FF8" w:rsidP="00FE1FF8">
      <w:pPr>
        <w:spacing w:before="29"/>
        <w:rPr>
          <w:sz w:val="24"/>
          <w:lang w:val="el-GR"/>
        </w:rPr>
      </w:pPr>
    </w:p>
    <w:p w:rsidR="00FE1FF8" w:rsidRPr="00DD6B12" w:rsidRDefault="00FE1FF8" w:rsidP="00FE1FF8">
      <w:pPr>
        <w:spacing w:before="29"/>
        <w:ind w:right="10"/>
        <w:rPr>
          <w:sz w:val="24"/>
          <w:lang w:val="el-GR"/>
        </w:rPr>
      </w:pPr>
      <w:r w:rsidRPr="00DD6B12">
        <w:rPr>
          <w:spacing w:val="-8"/>
          <w:sz w:val="24"/>
          <w:lang w:val="el-GR"/>
        </w:rPr>
        <w:t>α</w:t>
      </w:r>
      <w:r w:rsidRPr="00DD6B12">
        <w:rPr>
          <w:sz w:val="24"/>
          <w:lang w:val="el-GR"/>
        </w:rPr>
        <w:t>)</w:t>
      </w:r>
      <w:r w:rsidRPr="00DD6B12">
        <w:rPr>
          <w:spacing w:val="2"/>
          <w:sz w:val="24"/>
          <w:lang w:val="el-GR"/>
        </w:rPr>
        <w:t xml:space="preserve"> </w:t>
      </w:r>
      <w:r w:rsidRPr="00DD6B12">
        <w:rPr>
          <w:sz w:val="24"/>
          <w:lang w:val="el-GR"/>
        </w:rPr>
        <w:t>Η</w:t>
      </w:r>
      <w:r w:rsidRPr="00DD6B12">
        <w:rPr>
          <w:spacing w:val="-8"/>
          <w:sz w:val="24"/>
          <w:lang w:val="el-GR"/>
        </w:rPr>
        <w:t xml:space="preserve"> πα</w:t>
      </w:r>
      <w:r w:rsidRPr="00DD6B12">
        <w:rPr>
          <w:spacing w:val="-7"/>
          <w:sz w:val="24"/>
          <w:lang w:val="el-GR"/>
        </w:rPr>
        <w:t>ρο</w:t>
      </w:r>
      <w:r w:rsidRPr="00DD6B12">
        <w:rPr>
          <w:spacing w:val="-6"/>
          <w:sz w:val="24"/>
          <w:lang w:val="el-GR"/>
        </w:rPr>
        <w:t>ύ</w:t>
      </w:r>
      <w:r w:rsidRPr="00DD6B12">
        <w:rPr>
          <w:spacing w:val="-5"/>
          <w:sz w:val="24"/>
          <w:lang w:val="el-GR"/>
        </w:rPr>
        <w:t>σ</w:t>
      </w:r>
      <w:r w:rsidRPr="00DD6B12">
        <w:rPr>
          <w:sz w:val="24"/>
          <w:lang w:val="el-GR"/>
        </w:rPr>
        <w:t>α</w:t>
      </w:r>
      <w:r w:rsidRPr="00DD6B12">
        <w:rPr>
          <w:spacing w:val="-8"/>
          <w:sz w:val="24"/>
          <w:lang w:val="el-GR"/>
        </w:rPr>
        <w:t xml:space="preserve"> </w:t>
      </w:r>
      <w:r w:rsidRPr="00DD6B12">
        <w:rPr>
          <w:spacing w:val="-7"/>
          <w:sz w:val="24"/>
          <w:lang w:val="el-GR"/>
        </w:rPr>
        <w:t>σ</w:t>
      </w:r>
      <w:r w:rsidRPr="00DD6B12">
        <w:rPr>
          <w:spacing w:val="-6"/>
          <w:sz w:val="24"/>
          <w:lang w:val="el-GR"/>
        </w:rPr>
        <w:t>υ</w:t>
      </w:r>
      <w:r w:rsidRPr="00DD6B12">
        <w:rPr>
          <w:spacing w:val="-8"/>
          <w:sz w:val="24"/>
          <w:lang w:val="el-GR"/>
        </w:rPr>
        <w:t>γγ</w:t>
      </w:r>
      <w:r w:rsidRPr="00DD6B12">
        <w:rPr>
          <w:spacing w:val="-7"/>
          <w:sz w:val="24"/>
          <w:lang w:val="el-GR"/>
        </w:rPr>
        <w:t>ρ</w:t>
      </w:r>
      <w:r w:rsidRPr="00DD6B12">
        <w:rPr>
          <w:spacing w:val="-11"/>
          <w:sz w:val="24"/>
          <w:lang w:val="el-GR"/>
        </w:rPr>
        <w:t>α</w:t>
      </w:r>
      <w:r w:rsidRPr="00DD6B12">
        <w:rPr>
          <w:spacing w:val="-6"/>
          <w:sz w:val="24"/>
          <w:lang w:val="el-GR"/>
        </w:rPr>
        <w:t>φ</w:t>
      </w:r>
      <w:r w:rsidRPr="00DD6B12">
        <w:rPr>
          <w:sz w:val="24"/>
          <w:lang w:val="el-GR"/>
        </w:rPr>
        <w:t>ή</w:t>
      </w:r>
      <w:r w:rsidRPr="00DD6B12">
        <w:rPr>
          <w:spacing w:val="-8"/>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χ</w:t>
      </w:r>
      <w:r w:rsidRPr="00DD6B12">
        <w:rPr>
          <w:spacing w:val="-7"/>
          <w:sz w:val="24"/>
          <w:lang w:val="el-GR"/>
        </w:rPr>
        <w:t>ρε</w:t>
      </w:r>
      <w:r w:rsidRPr="00DD6B12">
        <w:rPr>
          <w:spacing w:val="-9"/>
          <w:sz w:val="24"/>
          <w:lang w:val="el-GR"/>
        </w:rPr>
        <w:t>ώ</w:t>
      </w:r>
      <w:r w:rsidRPr="00DD6B12">
        <w:rPr>
          <w:spacing w:val="-7"/>
          <w:sz w:val="24"/>
          <w:lang w:val="el-GR"/>
        </w:rPr>
        <w:t>σ</w:t>
      </w:r>
      <w:r w:rsidRPr="00DD6B12">
        <w:rPr>
          <w:spacing w:val="-10"/>
          <w:sz w:val="24"/>
          <w:lang w:val="el-GR"/>
        </w:rPr>
        <w:t>ε</w:t>
      </w:r>
      <w:r w:rsidRPr="00DD6B12">
        <w:rPr>
          <w:spacing w:val="-7"/>
          <w:sz w:val="24"/>
          <w:lang w:val="el-GR"/>
        </w:rPr>
        <w:t>ω</w:t>
      </w:r>
      <w:r w:rsidRPr="00DD6B12">
        <w:rPr>
          <w:sz w:val="24"/>
          <w:lang w:val="el-GR"/>
        </w:rPr>
        <w:t>ν</w:t>
      </w:r>
      <w:r w:rsidRPr="00DD6B12">
        <w:rPr>
          <w:spacing w:val="-8"/>
          <w:sz w:val="24"/>
          <w:lang w:val="el-GR"/>
        </w:rPr>
        <w:t xml:space="preserve"> </w:t>
      </w:r>
      <w:r w:rsidRPr="00DD6B12">
        <w:rPr>
          <w:spacing w:val="-6"/>
          <w:sz w:val="24"/>
          <w:lang w:val="el-GR"/>
        </w:rPr>
        <w:t>αφ</w:t>
      </w:r>
      <w:r w:rsidRPr="00DD6B12">
        <w:rPr>
          <w:spacing w:val="-10"/>
          <w:sz w:val="24"/>
          <w:lang w:val="el-GR"/>
        </w:rPr>
        <w:t>ο</w:t>
      </w:r>
      <w:r w:rsidRPr="00DD6B12">
        <w:rPr>
          <w:spacing w:val="-7"/>
          <w:sz w:val="24"/>
          <w:lang w:val="el-GR"/>
        </w:rPr>
        <w:t>ρ</w:t>
      </w:r>
      <w:r w:rsidRPr="00DD6B12">
        <w:rPr>
          <w:sz w:val="24"/>
          <w:lang w:val="el-GR"/>
        </w:rPr>
        <w:t>ά</w:t>
      </w:r>
      <w:r w:rsidRPr="00DD6B12">
        <w:rPr>
          <w:spacing w:val="-6"/>
          <w:sz w:val="24"/>
          <w:lang w:val="el-GR"/>
        </w:rPr>
        <w:t xml:space="preserve"> </w:t>
      </w:r>
      <w:r w:rsidRPr="00DD6B12">
        <w:rPr>
          <w:spacing w:val="-8"/>
          <w:sz w:val="24"/>
          <w:lang w:val="el-GR"/>
        </w:rPr>
        <w:t>τη</w:t>
      </w:r>
      <w:r w:rsidRPr="00DD6B12">
        <w:rPr>
          <w:sz w:val="24"/>
          <w:lang w:val="el-GR"/>
        </w:rPr>
        <w:t>ν</w:t>
      </w:r>
      <w:r w:rsidRPr="00DD6B12">
        <w:rPr>
          <w:spacing w:val="-8"/>
          <w:sz w:val="24"/>
          <w:lang w:val="el-GR"/>
        </w:rPr>
        <w:t xml:space="preserve"> </w:t>
      </w:r>
      <w:r w:rsidRPr="00DD6B12">
        <w:rPr>
          <w:spacing w:val="-5"/>
          <w:sz w:val="24"/>
          <w:lang w:val="el-GR"/>
        </w:rPr>
        <w:t>ε</w:t>
      </w:r>
      <w:r w:rsidRPr="00DD6B12">
        <w:rPr>
          <w:spacing w:val="-7"/>
          <w:sz w:val="24"/>
          <w:lang w:val="el-GR"/>
        </w:rPr>
        <w:t>ρ</w:t>
      </w:r>
      <w:r w:rsidRPr="00DD6B12">
        <w:rPr>
          <w:spacing w:val="-8"/>
          <w:sz w:val="24"/>
          <w:lang w:val="el-GR"/>
        </w:rPr>
        <w:t>γα</w:t>
      </w:r>
      <w:r w:rsidRPr="00DD6B12">
        <w:rPr>
          <w:spacing w:val="-7"/>
          <w:sz w:val="24"/>
          <w:lang w:val="el-GR"/>
        </w:rPr>
        <w:t>σί</w:t>
      </w:r>
      <w:r w:rsidRPr="00DD6B12">
        <w:rPr>
          <w:sz w:val="24"/>
          <w:lang w:val="el-GR"/>
        </w:rPr>
        <w:t>α</w:t>
      </w:r>
      <w:r w:rsidRPr="00DD6B12">
        <w:rPr>
          <w:spacing w:val="-8"/>
          <w:sz w:val="24"/>
          <w:lang w:val="el-GR"/>
        </w:rPr>
        <w:t xml:space="preserve"> α</w:t>
      </w:r>
      <w:r w:rsidRPr="00DD6B12">
        <w:rPr>
          <w:spacing w:val="-7"/>
          <w:sz w:val="24"/>
          <w:lang w:val="el-GR"/>
        </w:rPr>
        <w:t>σ</w:t>
      </w:r>
      <w:r w:rsidRPr="00DD6B12">
        <w:rPr>
          <w:spacing w:val="-6"/>
          <w:sz w:val="24"/>
          <w:lang w:val="el-GR"/>
        </w:rPr>
        <w:t>φ</w:t>
      </w:r>
      <w:r w:rsidRPr="00DD6B12">
        <w:rPr>
          <w:spacing w:val="-8"/>
          <w:sz w:val="24"/>
          <w:lang w:val="el-GR"/>
        </w:rPr>
        <w:t>άλ</w:t>
      </w:r>
      <w:r w:rsidRPr="00DD6B12">
        <w:rPr>
          <w:spacing w:val="-7"/>
          <w:sz w:val="24"/>
          <w:lang w:val="el-GR"/>
        </w:rPr>
        <w:t>ισ</w:t>
      </w:r>
      <w:r w:rsidRPr="00DD6B12">
        <w:rPr>
          <w:spacing w:val="-10"/>
          <w:sz w:val="24"/>
          <w:lang w:val="el-GR"/>
        </w:rPr>
        <w:t>η</w:t>
      </w:r>
      <w:r w:rsidRPr="00DD6B12">
        <w:rPr>
          <w:sz w:val="24"/>
          <w:lang w:val="el-GR"/>
        </w:rPr>
        <w:t>ς</w:t>
      </w:r>
      <w:r w:rsidRPr="00DD6B12">
        <w:rPr>
          <w:spacing w:val="-4"/>
          <w:sz w:val="24"/>
          <w:lang w:val="el-GR"/>
        </w:rPr>
        <w:t xml:space="preserve"> </w:t>
      </w:r>
      <w:r w:rsidRPr="00DD6B12">
        <w:rPr>
          <w:spacing w:val="-7"/>
          <w:sz w:val="24"/>
          <w:lang w:val="el-GR"/>
        </w:rPr>
        <w:t>ό</w:t>
      </w:r>
      <w:r w:rsidRPr="00DD6B12">
        <w:rPr>
          <w:spacing w:val="-8"/>
          <w:sz w:val="24"/>
          <w:lang w:val="el-GR"/>
        </w:rPr>
        <w:t>λ</w:t>
      </w:r>
      <w:r w:rsidRPr="00DD6B12">
        <w:rPr>
          <w:spacing w:val="-9"/>
          <w:sz w:val="24"/>
          <w:lang w:val="el-GR"/>
        </w:rPr>
        <w:t>ω</w:t>
      </w:r>
      <w:r w:rsidRPr="00DD6B12">
        <w:rPr>
          <w:sz w:val="24"/>
          <w:lang w:val="el-GR"/>
        </w:rPr>
        <w:t>ν</w:t>
      </w:r>
      <w:r w:rsidRPr="00DD6B12">
        <w:rPr>
          <w:spacing w:val="-5"/>
          <w:sz w:val="24"/>
          <w:lang w:val="el-GR"/>
        </w:rPr>
        <w:t xml:space="preserve"> </w:t>
      </w:r>
      <w:r w:rsidRPr="00DD6B12">
        <w:rPr>
          <w:spacing w:val="-8"/>
          <w:sz w:val="24"/>
          <w:lang w:val="el-GR"/>
        </w:rPr>
        <w:t>τ</w:t>
      </w:r>
      <w:r w:rsidRPr="00DD6B12">
        <w:rPr>
          <w:spacing w:val="-7"/>
          <w:sz w:val="24"/>
          <w:lang w:val="el-GR"/>
        </w:rPr>
        <w:t>ω</w:t>
      </w:r>
      <w:r w:rsidRPr="00DD6B12">
        <w:rPr>
          <w:sz w:val="24"/>
          <w:lang w:val="el-GR"/>
        </w:rPr>
        <w:t>ν</w:t>
      </w:r>
      <w:r w:rsidRPr="00DD6B12">
        <w:rPr>
          <w:spacing w:val="-8"/>
          <w:sz w:val="24"/>
          <w:lang w:val="el-GR"/>
        </w:rPr>
        <w:t xml:space="preserve"> α</w:t>
      </w:r>
      <w:r w:rsidRPr="00DD6B12">
        <w:rPr>
          <w:spacing w:val="-6"/>
          <w:sz w:val="24"/>
          <w:lang w:val="el-GR"/>
        </w:rPr>
        <w:t>υ</w:t>
      </w:r>
      <w:r w:rsidRPr="00DD6B12">
        <w:rPr>
          <w:spacing w:val="-8"/>
          <w:sz w:val="24"/>
          <w:lang w:val="el-GR"/>
        </w:rPr>
        <w:t>τ</w:t>
      </w:r>
      <w:r w:rsidRPr="00DD6B12">
        <w:rPr>
          <w:spacing w:val="-7"/>
          <w:sz w:val="24"/>
          <w:lang w:val="el-GR"/>
        </w:rPr>
        <w:t>ο</w:t>
      </w:r>
      <w:r w:rsidRPr="00DD6B12">
        <w:rPr>
          <w:spacing w:val="-11"/>
          <w:sz w:val="24"/>
          <w:lang w:val="el-GR"/>
        </w:rPr>
        <w:t>κ</w:t>
      </w:r>
      <w:r w:rsidRPr="00DD6B12">
        <w:rPr>
          <w:spacing w:val="-7"/>
          <w:sz w:val="24"/>
          <w:lang w:val="el-GR"/>
        </w:rPr>
        <w:t>ι</w:t>
      </w:r>
      <w:r w:rsidRPr="00DD6B12">
        <w:rPr>
          <w:spacing w:val="-8"/>
          <w:sz w:val="24"/>
          <w:lang w:val="el-GR"/>
        </w:rPr>
        <w:t>νήτ</w:t>
      </w:r>
      <w:r w:rsidRPr="00DD6B12">
        <w:rPr>
          <w:spacing w:val="-6"/>
          <w:sz w:val="24"/>
          <w:lang w:val="el-GR"/>
        </w:rPr>
        <w:t>ω</w:t>
      </w:r>
      <w:r w:rsidRPr="00DD6B12">
        <w:rPr>
          <w:spacing w:val="-10"/>
          <w:sz w:val="24"/>
          <w:lang w:val="el-GR"/>
        </w:rPr>
        <w:t>ν</w:t>
      </w:r>
      <w:r w:rsidRPr="00DD6B12">
        <w:rPr>
          <w:sz w:val="24"/>
          <w:lang w:val="el-GR"/>
        </w:rPr>
        <w:t>,</w:t>
      </w:r>
      <w:r w:rsidRPr="00DD6B12">
        <w:rPr>
          <w:spacing w:val="-5"/>
          <w:sz w:val="24"/>
          <w:lang w:val="el-GR"/>
        </w:rPr>
        <w:t xml:space="preserve"> ο</w:t>
      </w:r>
      <w:r w:rsidRPr="00DD6B12">
        <w:rPr>
          <w:spacing w:val="-8"/>
          <w:sz w:val="24"/>
          <w:lang w:val="el-GR"/>
        </w:rPr>
        <w:t>χ</w:t>
      </w:r>
      <w:r w:rsidRPr="00DD6B12">
        <w:rPr>
          <w:spacing w:val="-10"/>
          <w:sz w:val="24"/>
          <w:lang w:val="el-GR"/>
        </w:rPr>
        <w:t>η</w:t>
      </w:r>
      <w:r w:rsidRPr="00DD6B12">
        <w:rPr>
          <w:spacing w:val="-6"/>
          <w:sz w:val="24"/>
          <w:lang w:val="el-GR"/>
        </w:rPr>
        <w:t>μ</w:t>
      </w:r>
      <w:r w:rsidRPr="00DD6B12">
        <w:rPr>
          <w:spacing w:val="-8"/>
          <w:sz w:val="24"/>
          <w:lang w:val="el-GR"/>
        </w:rPr>
        <w:t>άτ</w:t>
      </w:r>
      <w:r w:rsidRPr="00DD6B12">
        <w:rPr>
          <w:spacing w:val="-9"/>
          <w:sz w:val="24"/>
          <w:lang w:val="el-GR"/>
        </w:rPr>
        <w:t>ω</w:t>
      </w:r>
      <w:r w:rsidRPr="00DD6B12">
        <w:rPr>
          <w:spacing w:val="-10"/>
          <w:sz w:val="24"/>
          <w:lang w:val="el-GR"/>
        </w:rPr>
        <w:t>ν</w:t>
      </w:r>
      <w:r w:rsidRPr="00DD6B12">
        <w:rPr>
          <w:sz w:val="24"/>
          <w:lang w:val="el-GR"/>
        </w:rPr>
        <w:t>,</w:t>
      </w:r>
      <w:r>
        <w:rPr>
          <w:sz w:val="24"/>
          <w:lang w:val="el-GR"/>
        </w:rPr>
        <w:t xml:space="preserve"> </w:t>
      </w:r>
      <w:r w:rsidRPr="00DD6B12">
        <w:rPr>
          <w:spacing w:val="-7"/>
          <w:sz w:val="24"/>
          <w:lang w:val="el-GR"/>
        </w:rPr>
        <w:t>δί</w:t>
      </w:r>
      <w:r w:rsidRPr="00DD6B12">
        <w:rPr>
          <w:spacing w:val="-8"/>
          <w:sz w:val="24"/>
          <w:lang w:val="el-GR"/>
        </w:rPr>
        <w:t>κ</w:t>
      </w:r>
      <w:r w:rsidRPr="00DD6B12">
        <w:rPr>
          <w:spacing w:val="-6"/>
          <w:sz w:val="24"/>
          <w:lang w:val="el-GR"/>
        </w:rPr>
        <w:t>υ</w:t>
      </w:r>
      <w:r w:rsidRPr="00DD6B12">
        <w:rPr>
          <w:spacing w:val="-8"/>
          <w:sz w:val="24"/>
          <w:lang w:val="el-GR"/>
        </w:rPr>
        <w:t>κ</w:t>
      </w:r>
      <w:r w:rsidRPr="00DD6B12">
        <w:rPr>
          <w:spacing w:val="-13"/>
          <w:sz w:val="24"/>
          <w:lang w:val="el-GR"/>
        </w:rPr>
        <w:t>λ</w:t>
      </w:r>
      <w:r w:rsidRPr="00DD6B12">
        <w:rPr>
          <w:spacing w:val="-7"/>
          <w:sz w:val="24"/>
          <w:lang w:val="el-GR"/>
        </w:rPr>
        <w:t>ω</w:t>
      </w:r>
      <w:r w:rsidRPr="00DD6B12">
        <w:rPr>
          <w:spacing w:val="-8"/>
          <w:sz w:val="24"/>
          <w:lang w:val="el-GR"/>
        </w:rPr>
        <w:t>ν</w:t>
      </w:r>
      <w:r w:rsidRPr="00DD6B12">
        <w:rPr>
          <w:sz w:val="24"/>
          <w:lang w:val="el-GR"/>
        </w:rPr>
        <w:t>,</w:t>
      </w:r>
      <w:r w:rsidRPr="00DD6B12">
        <w:rPr>
          <w:spacing w:val="-17"/>
          <w:sz w:val="24"/>
          <w:lang w:val="el-GR"/>
        </w:rPr>
        <w:t xml:space="preserve"> </w:t>
      </w:r>
      <w:r w:rsidRPr="00DD6B12">
        <w:rPr>
          <w:spacing w:val="-8"/>
          <w:sz w:val="24"/>
          <w:lang w:val="el-GR"/>
        </w:rPr>
        <w:t>τ</w:t>
      </w:r>
      <w:r w:rsidRPr="00DD6B12">
        <w:rPr>
          <w:spacing w:val="-7"/>
          <w:sz w:val="24"/>
          <w:lang w:val="el-GR"/>
        </w:rPr>
        <w:t>ρί</w:t>
      </w:r>
      <w:r w:rsidRPr="00DD6B12">
        <w:rPr>
          <w:spacing w:val="-11"/>
          <w:sz w:val="24"/>
          <w:lang w:val="el-GR"/>
        </w:rPr>
        <w:t>κ</w:t>
      </w:r>
      <w:r w:rsidRPr="00DD6B12">
        <w:rPr>
          <w:spacing w:val="-4"/>
          <w:sz w:val="24"/>
          <w:lang w:val="el-GR"/>
        </w:rPr>
        <w:t>υ</w:t>
      </w:r>
      <w:r w:rsidRPr="00DD6B12">
        <w:rPr>
          <w:spacing w:val="-8"/>
          <w:sz w:val="24"/>
          <w:lang w:val="el-GR"/>
        </w:rPr>
        <w:t>κλ</w:t>
      </w:r>
      <w:r w:rsidRPr="00DD6B12">
        <w:rPr>
          <w:spacing w:val="-9"/>
          <w:sz w:val="24"/>
          <w:lang w:val="el-GR"/>
        </w:rPr>
        <w:t>ω</w:t>
      </w:r>
      <w:r w:rsidRPr="00DD6B12">
        <w:rPr>
          <w:sz w:val="24"/>
          <w:lang w:val="el-GR"/>
        </w:rPr>
        <w:t>ν</w:t>
      </w:r>
      <w:r w:rsidRPr="00DD6B12">
        <w:rPr>
          <w:spacing w:val="-15"/>
          <w:sz w:val="24"/>
          <w:lang w:val="el-GR"/>
        </w:rPr>
        <w:t xml:space="preserve"> </w:t>
      </w:r>
      <w:r w:rsidRPr="00DD6B12">
        <w:rPr>
          <w:spacing w:val="-8"/>
          <w:sz w:val="24"/>
          <w:lang w:val="el-GR"/>
        </w:rPr>
        <w:t>κα</w:t>
      </w:r>
      <w:r w:rsidRPr="00DD6B12">
        <w:rPr>
          <w:sz w:val="24"/>
          <w:lang w:val="el-GR"/>
        </w:rPr>
        <w:t>ι</w:t>
      </w:r>
      <w:r w:rsidRPr="00DD6B12">
        <w:rPr>
          <w:spacing w:val="-17"/>
          <w:sz w:val="24"/>
          <w:lang w:val="el-GR"/>
        </w:rPr>
        <w:t xml:space="preserve"> </w:t>
      </w:r>
      <w:r w:rsidRPr="00DD6B12">
        <w:rPr>
          <w:spacing w:val="-6"/>
          <w:sz w:val="24"/>
          <w:lang w:val="el-GR"/>
        </w:rPr>
        <w:t>μ</w:t>
      </w:r>
      <w:r w:rsidRPr="00DD6B12">
        <w:rPr>
          <w:spacing w:val="-8"/>
          <w:sz w:val="24"/>
          <w:lang w:val="el-GR"/>
        </w:rPr>
        <w:t>ηχαν</w:t>
      </w:r>
      <w:r w:rsidRPr="00DD6B12">
        <w:rPr>
          <w:spacing w:val="-7"/>
          <w:sz w:val="24"/>
          <w:lang w:val="el-GR"/>
        </w:rPr>
        <w:t>η</w:t>
      </w:r>
      <w:r w:rsidRPr="00DD6B12">
        <w:rPr>
          <w:spacing w:val="-6"/>
          <w:sz w:val="24"/>
          <w:lang w:val="el-GR"/>
        </w:rPr>
        <w:t>μ</w:t>
      </w:r>
      <w:r w:rsidRPr="00DD6B12">
        <w:rPr>
          <w:spacing w:val="-8"/>
          <w:sz w:val="24"/>
          <w:lang w:val="el-GR"/>
        </w:rPr>
        <w:t>άτ</w:t>
      </w:r>
      <w:r w:rsidRPr="00DD6B12">
        <w:rPr>
          <w:spacing w:val="-7"/>
          <w:sz w:val="24"/>
          <w:lang w:val="el-GR"/>
        </w:rPr>
        <w:t>ω</w:t>
      </w:r>
      <w:r w:rsidRPr="00DD6B12">
        <w:rPr>
          <w:sz w:val="24"/>
          <w:lang w:val="el-GR"/>
        </w:rPr>
        <w:t>ν</w:t>
      </w:r>
      <w:r w:rsidRPr="00DD6B12">
        <w:rPr>
          <w:spacing w:val="-17"/>
          <w:sz w:val="24"/>
          <w:lang w:val="el-GR"/>
        </w:rPr>
        <w:t xml:space="preserve"> </w:t>
      </w:r>
      <w:r w:rsidRPr="00DD6B12">
        <w:rPr>
          <w:spacing w:val="-10"/>
          <w:sz w:val="24"/>
          <w:lang w:val="el-GR"/>
        </w:rPr>
        <w:t>έ</w:t>
      </w:r>
      <w:r w:rsidRPr="00DD6B12">
        <w:rPr>
          <w:spacing w:val="-7"/>
          <w:sz w:val="24"/>
          <w:lang w:val="el-GR"/>
        </w:rPr>
        <w:t>ρ</w:t>
      </w:r>
      <w:r w:rsidRPr="00DD6B12">
        <w:rPr>
          <w:spacing w:val="-8"/>
          <w:sz w:val="24"/>
          <w:lang w:val="el-GR"/>
        </w:rPr>
        <w:t>γ</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10"/>
          <w:sz w:val="24"/>
          <w:lang w:val="el-GR"/>
        </w:rPr>
        <w:t>τ</w:t>
      </w:r>
      <w:r w:rsidRPr="00DD6B12">
        <w:rPr>
          <w:spacing w:val="-7"/>
          <w:sz w:val="24"/>
          <w:lang w:val="el-GR"/>
        </w:rPr>
        <w:t>ο</w:t>
      </w:r>
      <w:r w:rsidRPr="00DD6B12">
        <w:rPr>
          <w:sz w:val="24"/>
          <w:lang w:val="el-GR"/>
        </w:rPr>
        <w:t>υ</w:t>
      </w:r>
      <w:r w:rsidRPr="00DD6B12">
        <w:rPr>
          <w:spacing w:val="-16"/>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υ</w:t>
      </w:r>
      <w:r w:rsidRPr="00DD6B12">
        <w:rPr>
          <w:spacing w:val="-16"/>
          <w:sz w:val="24"/>
          <w:lang w:val="el-GR"/>
        </w:rPr>
        <w:t xml:space="preserve"> </w:t>
      </w:r>
      <w:r w:rsidRPr="00DD6B12">
        <w:rPr>
          <w:spacing w:val="-7"/>
          <w:sz w:val="24"/>
          <w:lang w:val="el-GR"/>
        </w:rPr>
        <w:t>Μοσ</w:t>
      </w:r>
      <w:r w:rsidRPr="00DD6B12">
        <w:rPr>
          <w:spacing w:val="-8"/>
          <w:sz w:val="24"/>
          <w:lang w:val="el-GR"/>
        </w:rPr>
        <w:t>χά</w:t>
      </w:r>
      <w:r w:rsidRPr="00DD6B12">
        <w:rPr>
          <w:spacing w:val="-10"/>
          <w:sz w:val="24"/>
          <w:lang w:val="el-GR"/>
        </w:rPr>
        <w:t>το</w:t>
      </w:r>
      <w:r w:rsidRPr="00DD6B12">
        <w:rPr>
          <w:sz w:val="24"/>
          <w:lang w:val="el-GR"/>
        </w:rPr>
        <w:t>υ</w:t>
      </w:r>
      <w:r w:rsidRPr="00DD6B12">
        <w:rPr>
          <w:spacing w:val="-11"/>
          <w:sz w:val="24"/>
          <w:lang w:val="el-GR"/>
        </w:rPr>
        <w:t xml:space="preserve"> </w:t>
      </w:r>
      <w:r w:rsidRPr="00DD6B12">
        <w:rPr>
          <w:sz w:val="24"/>
          <w:lang w:val="el-GR"/>
        </w:rPr>
        <w:t>-</w:t>
      </w:r>
      <w:r w:rsidRPr="00DD6B12">
        <w:rPr>
          <w:spacing w:val="-15"/>
          <w:sz w:val="24"/>
          <w:lang w:val="el-GR"/>
        </w:rPr>
        <w:t xml:space="preserve"> </w:t>
      </w:r>
      <w:r w:rsidRPr="00DD6B12">
        <w:rPr>
          <w:spacing w:val="-7"/>
          <w:sz w:val="24"/>
          <w:lang w:val="el-GR"/>
        </w:rPr>
        <w:t>Τ</w:t>
      </w:r>
      <w:r w:rsidRPr="00DD6B12">
        <w:rPr>
          <w:spacing w:val="-11"/>
          <w:sz w:val="24"/>
          <w:lang w:val="el-GR"/>
        </w:rPr>
        <w:t>α</w:t>
      </w:r>
      <w:r w:rsidRPr="00DD6B12">
        <w:rPr>
          <w:spacing w:val="-6"/>
          <w:sz w:val="24"/>
          <w:lang w:val="el-GR"/>
        </w:rPr>
        <w:t>ύ</w:t>
      </w:r>
      <w:r w:rsidRPr="00DD6B12">
        <w:rPr>
          <w:spacing w:val="-9"/>
          <w:sz w:val="24"/>
          <w:lang w:val="el-GR"/>
        </w:rPr>
        <w:t>ρ</w:t>
      </w:r>
      <w:r w:rsidRPr="00DD6B12">
        <w:rPr>
          <w:spacing w:val="-10"/>
          <w:sz w:val="24"/>
          <w:lang w:val="el-GR"/>
        </w:rPr>
        <w:t>ο</w:t>
      </w:r>
      <w:r w:rsidRPr="00DD6B12">
        <w:rPr>
          <w:spacing w:val="-6"/>
          <w:sz w:val="24"/>
          <w:lang w:val="el-GR"/>
        </w:rPr>
        <w:t>υ</w:t>
      </w:r>
      <w:r w:rsidRPr="00DD6B12">
        <w:rPr>
          <w:sz w:val="24"/>
          <w:lang w:val="el-GR"/>
        </w:rPr>
        <w:t>,</w:t>
      </w:r>
      <w:r w:rsidRPr="00DD6B12">
        <w:rPr>
          <w:spacing w:val="-17"/>
          <w:sz w:val="24"/>
          <w:lang w:val="el-GR"/>
        </w:rPr>
        <w:t xml:space="preserve"> </w:t>
      </w:r>
      <w:r w:rsidRPr="00DD6B12">
        <w:rPr>
          <w:spacing w:val="-12"/>
          <w:sz w:val="24"/>
          <w:lang w:val="el-GR"/>
        </w:rPr>
        <w:t>γ</w:t>
      </w:r>
      <w:r w:rsidRPr="00DD6B12">
        <w:rPr>
          <w:spacing w:val="-7"/>
          <w:sz w:val="24"/>
          <w:lang w:val="el-GR"/>
        </w:rPr>
        <w:t>ι</w:t>
      </w:r>
      <w:r w:rsidRPr="00DD6B12">
        <w:rPr>
          <w:sz w:val="24"/>
          <w:lang w:val="el-GR"/>
        </w:rPr>
        <w:t>α</w:t>
      </w:r>
      <w:r w:rsidRPr="00DD6B12">
        <w:rPr>
          <w:spacing w:val="-15"/>
          <w:sz w:val="24"/>
          <w:lang w:val="el-GR"/>
        </w:rPr>
        <w:t xml:space="preserve"> </w:t>
      </w:r>
      <w:r w:rsidRPr="00DD6B12">
        <w:rPr>
          <w:spacing w:val="-7"/>
          <w:sz w:val="24"/>
          <w:lang w:val="el-GR"/>
        </w:rPr>
        <w:t>δ</w:t>
      </w:r>
      <w:r w:rsidRPr="00DD6B12">
        <w:rPr>
          <w:spacing w:val="-9"/>
          <w:sz w:val="24"/>
          <w:lang w:val="el-GR"/>
        </w:rPr>
        <w:t>ώ</w:t>
      </w:r>
      <w:r w:rsidRPr="00DD6B12">
        <w:rPr>
          <w:spacing w:val="-7"/>
          <w:sz w:val="24"/>
          <w:lang w:val="el-GR"/>
        </w:rPr>
        <w:t>δε</w:t>
      </w:r>
      <w:r w:rsidRPr="00DD6B12">
        <w:rPr>
          <w:spacing w:val="-8"/>
          <w:sz w:val="24"/>
          <w:lang w:val="el-GR"/>
        </w:rPr>
        <w:t>κ</w:t>
      </w:r>
      <w:r w:rsidRPr="00DD6B12">
        <w:rPr>
          <w:sz w:val="24"/>
          <w:lang w:val="el-GR"/>
        </w:rPr>
        <w:t>α</w:t>
      </w:r>
      <w:r>
        <w:rPr>
          <w:sz w:val="24"/>
          <w:lang w:val="el-GR"/>
        </w:rPr>
        <w:t xml:space="preserve"> (12)</w:t>
      </w:r>
      <w:r w:rsidRPr="00DD6B12">
        <w:rPr>
          <w:spacing w:val="-18"/>
          <w:sz w:val="24"/>
          <w:lang w:val="el-GR"/>
        </w:rPr>
        <w:t xml:space="preserve"> </w:t>
      </w:r>
      <w:r w:rsidRPr="00DD6B12">
        <w:rPr>
          <w:spacing w:val="-6"/>
          <w:sz w:val="24"/>
          <w:lang w:val="el-GR"/>
        </w:rPr>
        <w:t>μ</w:t>
      </w:r>
      <w:r w:rsidRPr="00DD6B12">
        <w:rPr>
          <w:spacing w:val="-8"/>
          <w:sz w:val="24"/>
          <w:lang w:val="el-GR"/>
        </w:rPr>
        <w:t>ήν</w:t>
      </w:r>
      <w:r w:rsidRPr="00DD6B12">
        <w:rPr>
          <w:spacing w:val="-10"/>
          <w:sz w:val="24"/>
          <w:lang w:val="el-GR"/>
        </w:rPr>
        <w:t>ε</w:t>
      </w:r>
      <w:r w:rsidRPr="00DD6B12">
        <w:rPr>
          <w:spacing w:val="-6"/>
          <w:sz w:val="24"/>
          <w:lang w:val="el-GR"/>
        </w:rPr>
        <w:t>ς</w:t>
      </w:r>
      <w:r w:rsidRPr="00DD6B12">
        <w:rPr>
          <w:sz w:val="24"/>
          <w:lang w:val="el-GR"/>
        </w:rPr>
        <w:t>.</w:t>
      </w:r>
    </w:p>
    <w:p w:rsidR="00FE1FF8" w:rsidRPr="006551A4" w:rsidRDefault="00FE1FF8" w:rsidP="00FE1FF8">
      <w:pPr>
        <w:spacing w:before="45" w:line="273" w:lineRule="auto"/>
        <w:ind w:right="10"/>
        <w:rPr>
          <w:sz w:val="10"/>
          <w:szCs w:val="10"/>
          <w:lang w:val="el-GR"/>
        </w:rPr>
      </w:pPr>
      <w:r w:rsidRPr="00DD6B12">
        <w:rPr>
          <w:spacing w:val="-7"/>
          <w:sz w:val="24"/>
          <w:lang w:val="el-GR"/>
        </w:rPr>
        <w:t>β</w:t>
      </w:r>
      <w:r w:rsidRPr="00DD6B12">
        <w:rPr>
          <w:sz w:val="24"/>
          <w:lang w:val="el-GR"/>
        </w:rPr>
        <w:t xml:space="preserve">)  </w:t>
      </w:r>
      <w:r w:rsidRPr="00DD6B12">
        <w:rPr>
          <w:spacing w:val="-8"/>
          <w:sz w:val="24"/>
          <w:lang w:val="el-GR"/>
        </w:rPr>
        <w:t>Σκ</w:t>
      </w:r>
      <w:r w:rsidRPr="00DD6B12">
        <w:rPr>
          <w:spacing w:val="-7"/>
          <w:sz w:val="24"/>
          <w:lang w:val="el-GR"/>
        </w:rPr>
        <w:t>ο</w:t>
      </w:r>
      <w:r w:rsidRPr="00DD6B12">
        <w:rPr>
          <w:spacing w:val="-8"/>
          <w:sz w:val="24"/>
          <w:lang w:val="el-GR"/>
        </w:rPr>
        <w:t>π</w:t>
      </w:r>
      <w:r w:rsidRPr="00DD6B12">
        <w:rPr>
          <w:spacing w:val="-10"/>
          <w:sz w:val="24"/>
          <w:lang w:val="el-GR"/>
        </w:rPr>
        <w:t>ό</w:t>
      </w:r>
      <w:r w:rsidRPr="00DD6B12">
        <w:rPr>
          <w:sz w:val="24"/>
          <w:lang w:val="el-GR"/>
        </w:rPr>
        <w:t>ς</w:t>
      </w:r>
      <w:r w:rsidRPr="00DD6B12">
        <w:rPr>
          <w:spacing w:val="54"/>
          <w:sz w:val="24"/>
          <w:lang w:val="el-GR"/>
        </w:rPr>
        <w:t xml:space="preserve"> </w:t>
      </w:r>
      <w:r w:rsidRPr="00DD6B12">
        <w:rPr>
          <w:spacing w:val="-8"/>
          <w:sz w:val="24"/>
          <w:lang w:val="el-GR"/>
        </w:rPr>
        <w:t>τ</w:t>
      </w:r>
      <w:r w:rsidRPr="00DD6B12">
        <w:rPr>
          <w:spacing w:val="-9"/>
          <w:sz w:val="24"/>
          <w:lang w:val="el-GR"/>
        </w:rPr>
        <w:t>ω</w:t>
      </w:r>
      <w:r w:rsidRPr="00DD6B12">
        <w:rPr>
          <w:sz w:val="24"/>
          <w:lang w:val="el-GR"/>
        </w:rPr>
        <w:t>ν</w:t>
      </w:r>
      <w:r w:rsidRPr="00DD6B12">
        <w:rPr>
          <w:spacing w:val="53"/>
          <w:sz w:val="24"/>
          <w:lang w:val="el-GR"/>
        </w:rPr>
        <w:t xml:space="preserve"> </w:t>
      </w:r>
      <w:r w:rsidRPr="00DD6B12">
        <w:rPr>
          <w:spacing w:val="-6"/>
          <w:sz w:val="24"/>
          <w:lang w:val="el-GR"/>
        </w:rPr>
        <w:t>υ</w:t>
      </w:r>
      <w:r w:rsidRPr="00DD6B12">
        <w:rPr>
          <w:spacing w:val="-8"/>
          <w:sz w:val="24"/>
          <w:lang w:val="el-GR"/>
        </w:rPr>
        <w:t>π</w:t>
      </w:r>
      <w:r w:rsidRPr="00DD6B12">
        <w:rPr>
          <w:spacing w:val="-10"/>
          <w:sz w:val="24"/>
          <w:lang w:val="el-GR"/>
        </w:rPr>
        <w:t>η</w:t>
      </w:r>
      <w:r w:rsidRPr="00DD6B12">
        <w:rPr>
          <w:spacing w:val="-7"/>
          <w:sz w:val="24"/>
          <w:lang w:val="el-GR"/>
        </w:rPr>
        <w:t>ρε</w:t>
      </w:r>
      <w:r w:rsidRPr="00DD6B12">
        <w:rPr>
          <w:spacing w:val="-9"/>
          <w:sz w:val="24"/>
          <w:lang w:val="el-GR"/>
        </w:rPr>
        <w:t>σ</w:t>
      </w:r>
      <w:r w:rsidRPr="00DD6B12">
        <w:rPr>
          <w:spacing w:val="-7"/>
          <w:sz w:val="24"/>
          <w:lang w:val="el-GR"/>
        </w:rPr>
        <w:t>ιώ</w:t>
      </w:r>
      <w:r w:rsidRPr="00DD6B12">
        <w:rPr>
          <w:sz w:val="24"/>
          <w:lang w:val="el-GR"/>
        </w:rPr>
        <w:t>ν</w:t>
      </w:r>
      <w:r w:rsidRPr="00DD6B12">
        <w:rPr>
          <w:spacing w:val="53"/>
          <w:sz w:val="24"/>
          <w:lang w:val="el-GR"/>
        </w:rPr>
        <w:t xml:space="preserve"> </w:t>
      </w:r>
      <w:r w:rsidRPr="00DD6B12">
        <w:rPr>
          <w:spacing w:val="-7"/>
          <w:sz w:val="24"/>
          <w:lang w:val="el-GR"/>
        </w:rPr>
        <w:t>εί</w:t>
      </w:r>
      <w:r w:rsidRPr="00DD6B12">
        <w:rPr>
          <w:spacing w:val="-8"/>
          <w:sz w:val="24"/>
          <w:lang w:val="el-GR"/>
        </w:rPr>
        <w:t>να</w:t>
      </w:r>
      <w:r w:rsidRPr="00DD6B12">
        <w:rPr>
          <w:sz w:val="24"/>
          <w:lang w:val="el-GR"/>
        </w:rPr>
        <w:t>ι</w:t>
      </w:r>
      <w:r w:rsidRPr="00DD6B12">
        <w:rPr>
          <w:spacing w:val="53"/>
          <w:sz w:val="24"/>
          <w:lang w:val="el-GR"/>
        </w:rPr>
        <w:t xml:space="preserve"> </w:t>
      </w:r>
      <w:r w:rsidRPr="00DD6B12">
        <w:rPr>
          <w:sz w:val="24"/>
          <w:lang w:val="el-GR"/>
        </w:rPr>
        <w:t>η</w:t>
      </w:r>
      <w:r w:rsidRPr="00DD6B12">
        <w:rPr>
          <w:spacing w:val="52"/>
          <w:sz w:val="24"/>
          <w:lang w:val="el-GR"/>
        </w:rPr>
        <w:t xml:space="preserve"> </w:t>
      </w:r>
      <w:r w:rsidRPr="00DD6B12">
        <w:rPr>
          <w:spacing w:val="-13"/>
          <w:sz w:val="24"/>
          <w:lang w:val="el-GR"/>
        </w:rPr>
        <w:t>π</w:t>
      </w:r>
      <w:r w:rsidRPr="00DD6B12">
        <w:rPr>
          <w:spacing w:val="-7"/>
          <w:sz w:val="24"/>
          <w:lang w:val="el-GR"/>
        </w:rPr>
        <w:t>ρό</w:t>
      </w:r>
      <w:r w:rsidRPr="00DD6B12">
        <w:rPr>
          <w:spacing w:val="-8"/>
          <w:sz w:val="24"/>
          <w:lang w:val="el-GR"/>
        </w:rPr>
        <w:t>λ</w:t>
      </w:r>
      <w:r w:rsidRPr="00DD6B12">
        <w:rPr>
          <w:spacing w:val="-10"/>
          <w:sz w:val="24"/>
          <w:lang w:val="el-GR"/>
        </w:rPr>
        <w:t>η</w:t>
      </w:r>
      <w:r w:rsidRPr="00DD6B12">
        <w:rPr>
          <w:spacing w:val="-6"/>
          <w:sz w:val="24"/>
          <w:lang w:val="el-GR"/>
        </w:rPr>
        <w:t>ψ</w:t>
      </w:r>
      <w:r w:rsidRPr="00DD6B12">
        <w:rPr>
          <w:sz w:val="24"/>
          <w:lang w:val="el-GR"/>
        </w:rPr>
        <w:t>η</w:t>
      </w:r>
      <w:r w:rsidRPr="00DD6B12">
        <w:rPr>
          <w:spacing w:val="52"/>
          <w:sz w:val="24"/>
          <w:lang w:val="el-GR"/>
        </w:rPr>
        <w:t xml:space="preserve"> </w:t>
      </w:r>
      <w:r w:rsidRPr="00DD6B12">
        <w:rPr>
          <w:spacing w:val="-8"/>
          <w:sz w:val="24"/>
          <w:lang w:val="el-GR"/>
        </w:rPr>
        <w:t>γ</w:t>
      </w:r>
      <w:r w:rsidRPr="00DD6B12">
        <w:rPr>
          <w:spacing w:val="-7"/>
          <w:sz w:val="24"/>
          <w:lang w:val="el-GR"/>
        </w:rPr>
        <w:t>ι</w:t>
      </w:r>
      <w:r w:rsidRPr="00DD6B12">
        <w:rPr>
          <w:sz w:val="24"/>
          <w:lang w:val="el-GR"/>
        </w:rPr>
        <w:t>α</w:t>
      </w:r>
      <w:r w:rsidRPr="00DD6B12">
        <w:rPr>
          <w:spacing w:val="52"/>
          <w:sz w:val="24"/>
          <w:lang w:val="el-GR"/>
        </w:rPr>
        <w:t xml:space="preserve"> </w:t>
      </w:r>
      <w:r w:rsidRPr="00DD6B12">
        <w:rPr>
          <w:spacing w:val="-8"/>
          <w:sz w:val="24"/>
          <w:lang w:val="el-GR"/>
        </w:rPr>
        <w:t>τη</w:t>
      </w:r>
      <w:r w:rsidRPr="00DD6B12">
        <w:rPr>
          <w:sz w:val="24"/>
          <w:lang w:val="el-GR"/>
        </w:rPr>
        <w:t>ν</w:t>
      </w:r>
      <w:r w:rsidRPr="00DD6B12">
        <w:rPr>
          <w:spacing w:val="53"/>
          <w:sz w:val="24"/>
          <w:lang w:val="el-GR"/>
        </w:rPr>
        <w:t xml:space="preserve"> </w:t>
      </w:r>
      <w:r w:rsidRPr="00DD6B12">
        <w:rPr>
          <w:spacing w:val="-8"/>
          <w:sz w:val="24"/>
          <w:lang w:val="el-GR"/>
        </w:rPr>
        <w:t>απ</w:t>
      </w:r>
      <w:r w:rsidRPr="00DD6B12">
        <w:rPr>
          <w:spacing w:val="-7"/>
          <w:sz w:val="24"/>
          <w:lang w:val="el-GR"/>
        </w:rPr>
        <w:t>ο</w:t>
      </w:r>
      <w:r w:rsidRPr="00DD6B12">
        <w:rPr>
          <w:spacing w:val="-8"/>
          <w:sz w:val="24"/>
          <w:lang w:val="el-GR"/>
        </w:rPr>
        <w:t>φ</w:t>
      </w:r>
      <w:r w:rsidRPr="00DD6B12">
        <w:rPr>
          <w:spacing w:val="-6"/>
          <w:sz w:val="24"/>
          <w:lang w:val="el-GR"/>
        </w:rPr>
        <w:t>υ</w:t>
      </w:r>
      <w:r w:rsidRPr="00DD6B12">
        <w:rPr>
          <w:spacing w:val="-8"/>
          <w:sz w:val="24"/>
          <w:lang w:val="el-GR"/>
        </w:rPr>
        <w:t>γ</w:t>
      </w:r>
      <w:r w:rsidRPr="00DD6B12">
        <w:rPr>
          <w:sz w:val="24"/>
          <w:lang w:val="el-GR"/>
        </w:rPr>
        <w:t>ή</w:t>
      </w:r>
      <w:r w:rsidRPr="00DD6B12">
        <w:rPr>
          <w:spacing w:val="52"/>
          <w:sz w:val="24"/>
          <w:lang w:val="el-GR"/>
        </w:rPr>
        <w:t xml:space="preserve"> </w:t>
      </w:r>
      <w:r w:rsidRPr="00DD6B12">
        <w:rPr>
          <w:spacing w:val="-10"/>
          <w:sz w:val="24"/>
          <w:lang w:val="el-GR"/>
        </w:rPr>
        <w:t>ε</w:t>
      </w:r>
      <w:r w:rsidRPr="00DD6B12">
        <w:rPr>
          <w:spacing w:val="-9"/>
          <w:sz w:val="24"/>
          <w:lang w:val="el-GR"/>
        </w:rPr>
        <w:t>μ</w:t>
      </w:r>
      <w:r w:rsidRPr="00DD6B12">
        <w:rPr>
          <w:spacing w:val="-6"/>
          <w:sz w:val="24"/>
          <w:lang w:val="el-GR"/>
        </w:rPr>
        <w:t>φ</w:t>
      </w:r>
      <w:r w:rsidRPr="00DD6B12">
        <w:rPr>
          <w:spacing w:val="-8"/>
          <w:sz w:val="24"/>
          <w:lang w:val="el-GR"/>
        </w:rPr>
        <w:t>άν</w:t>
      </w:r>
      <w:r w:rsidRPr="00DD6B12">
        <w:rPr>
          <w:spacing w:val="-7"/>
          <w:sz w:val="24"/>
          <w:lang w:val="el-GR"/>
        </w:rPr>
        <w:t>ισ</w:t>
      </w:r>
      <w:r w:rsidRPr="00DD6B12">
        <w:rPr>
          <w:spacing w:val="-10"/>
          <w:sz w:val="24"/>
          <w:lang w:val="el-GR"/>
        </w:rPr>
        <w:t>η</w:t>
      </w:r>
      <w:r w:rsidRPr="00DD6B12">
        <w:rPr>
          <w:sz w:val="24"/>
          <w:lang w:val="el-GR"/>
        </w:rPr>
        <w:t>ς</w:t>
      </w:r>
      <w:r w:rsidRPr="00DD6B12">
        <w:rPr>
          <w:spacing w:val="54"/>
          <w:sz w:val="24"/>
          <w:lang w:val="el-GR"/>
        </w:rPr>
        <w:t xml:space="preserve"> </w:t>
      </w:r>
      <w:r w:rsidRPr="00DD6B12">
        <w:rPr>
          <w:spacing w:val="-11"/>
          <w:sz w:val="24"/>
          <w:lang w:val="el-GR"/>
        </w:rPr>
        <w:t>π</w:t>
      </w:r>
      <w:r w:rsidRPr="00DD6B12">
        <w:rPr>
          <w:spacing w:val="-7"/>
          <w:sz w:val="24"/>
          <w:lang w:val="el-GR"/>
        </w:rPr>
        <w:t>ροβ</w:t>
      </w:r>
      <w:r w:rsidRPr="00DD6B12">
        <w:rPr>
          <w:spacing w:val="-8"/>
          <w:sz w:val="24"/>
          <w:lang w:val="el-GR"/>
        </w:rPr>
        <w:t>λ</w:t>
      </w:r>
      <w:r w:rsidRPr="00DD6B12">
        <w:rPr>
          <w:spacing w:val="-10"/>
          <w:sz w:val="24"/>
          <w:lang w:val="el-GR"/>
        </w:rPr>
        <w:t>η</w:t>
      </w:r>
      <w:r w:rsidRPr="00DD6B12">
        <w:rPr>
          <w:spacing w:val="-6"/>
          <w:sz w:val="24"/>
          <w:lang w:val="el-GR"/>
        </w:rPr>
        <w:t>μ</w:t>
      </w:r>
      <w:r w:rsidRPr="00DD6B12">
        <w:rPr>
          <w:spacing w:val="-8"/>
          <w:sz w:val="24"/>
          <w:lang w:val="el-GR"/>
        </w:rPr>
        <w:t>άτ</w:t>
      </w:r>
      <w:r w:rsidRPr="00DD6B12">
        <w:rPr>
          <w:spacing w:val="-6"/>
          <w:sz w:val="24"/>
          <w:lang w:val="el-GR"/>
        </w:rPr>
        <w:t>ω</w:t>
      </w:r>
      <w:r w:rsidRPr="00DD6B12">
        <w:rPr>
          <w:spacing w:val="-10"/>
          <w:sz w:val="24"/>
          <w:lang w:val="el-GR"/>
        </w:rPr>
        <w:t>ν</w:t>
      </w:r>
      <w:r w:rsidRPr="00DD6B12">
        <w:rPr>
          <w:sz w:val="24"/>
          <w:lang w:val="el-GR"/>
        </w:rPr>
        <w:t>,</w:t>
      </w:r>
      <w:r w:rsidRPr="00DD6B12">
        <w:rPr>
          <w:spacing w:val="53"/>
          <w:sz w:val="24"/>
          <w:lang w:val="el-GR"/>
        </w:rPr>
        <w:t xml:space="preserve"> </w:t>
      </w:r>
      <w:r w:rsidRPr="00DD6B12">
        <w:rPr>
          <w:sz w:val="24"/>
          <w:lang w:val="el-GR"/>
        </w:rPr>
        <w:t>η</w:t>
      </w:r>
      <w:r w:rsidRPr="00DD6B12">
        <w:rPr>
          <w:spacing w:val="52"/>
          <w:sz w:val="24"/>
          <w:lang w:val="el-GR"/>
        </w:rPr>
        <w:t xml:space="preserve"> </w:t>
      </w:r>
      <w:r w:rsidRPr="00DD6B12">
        <w:rPr>
          <w:spacing w:val="-8"/>
          <w:sz w:val="24"/>
          <w:lang w:val="el-GR"/>
        </w:rPr>
        <w:t>απ</w:t>
      </w:r>
      <w:r w:rsidRPr="00DD6B12">
        <w:rPr>
          <w:spacing w:val="-5"/>
          <w:sz w:val="24"/>
          <w:lang w:val="el-GR"/>
        </w:rPr>
        <w:t>ό</w:t>
      </w:r>
      <w:r w:rsidRPr="00DD6B12">
        <w:rPr>
          <w:spacing w:val="-13"/>
          <w:sz w:val="24"/>
          <w:lang w:val="el-GR"/>
        </w:rPr>
        <w:t>λ</w:t>
      </w:r>
      <w:r w:rsidRPr="00DD6B12">
        <w:rPr>
          <w:spacing w:val="-6"/>
          <w:sz w:val="24"/>
          <w:lang w:val="el-GR"/>
        </w:rPr>
        <w:t>υ</w:t>
      </w:r>
      <w:r w:rsidRPr="00DD6B12">
        <w:rPr>
          <w:spacing w:val="-10"/>
          <w:sz w:val="24"/>
          <w:lang w:val="el-GR"/>
        </w:rPr>
        <w:t>τ</w:t>
      </w:r>
      <w:r w:rsidRPr="00DD6B12">
        <w:rPr>
          <w:sz w:val="24"/>
          <w:lang w:val="el-GR"/>
        </w:rPr>
        <w:t xml:space="preserve">η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w:t>
      </w:r>
      <w:r w:rsidRPr="00DD6B12">
        <w:rPr>
          <w:spacing w:val="-7"/>
          <w:sz w:val="24"/>
          <w:lang w:val="el-GR"/>
        </w:rPr>
        <w:t>σ</w:t>
      </w:r>
      <w:r w:rsidRPr="00DD6B12">
        <w:rPr>
          <w:spacing w:val="-8"/>
          <w:sz w:val="24"/>
          <w:lang w:val="el-GR"/>
        </w:rPr>
        <w:t>τ</w:t>
      </w:r>
      <w:r w:rsidRPr="00DD6B12">
        <w:rPr>
          <w:spacing w:val="-7"/>
          <w:sz w:val="24"/>
          <w:lang w:val="el-GR"/>
        </w:rPr>
        <w:t>ι</w:t>
      </w:r>
      <w:r w:rsidRPr="00DD6B12">
        <w:rPr>
          <w:spacing w:val="-8"/>
          <w:sz w:val="24"/>
          <w:lang w:val="el-GR"/>
        </w:rPr>
        <w:t>κ</w:t>
      </w:r>
      <w:r w:rsidRPr="00DD6B12">
        <w:rPr>
          <w:sz w:val="24"/>
          <w:lang w:val="el-GR"/>
        </w:rPr>
        <w:t>ή</w:t>
      </w:r>
      <w:r w:rsidRPr="00DD6B12">
        <w:rPr>
          <w:spacing w:val="-8"/>
          <w:sz w:val="24"/>
          <w:lang w:val="el-GR"/>
        </w:rPr>
        <w:t xml:space="preserve"> κάλ</w:t>
      </w:r>
      <w:r w:rsidRPr="00DD6B12">
        <w:rPr>
          <w:spacing w:val="-6"/>
          <w:sz w:val="24"/>
          <w:lang w:val="el-GR"/>
        </w:rPr>
        <w:t>υψ</w:t>
      </w:r>
      <w:r w:rsidRPr="00DD6B12">
        <w:rPr>
          <w:sz w:val="24"/>
          <w:lang w:val="el-GR"/>
        </w:rPr>
        <w:t>η</w:t>
      </w:r>
      <w:r w:rsidRPr="00DD6B12">
        <w:rPr>
          <w:spacing w:val="-8"/>
          <w:sz w:val="24"/>
          <w:lang w:val="el-GR"/>
        </w:rPr>
        <w:t xml:space="preserve"> </w:t>
      </w:r>
      <w:r w:rsidRPr="00DD6B12">
        <w:rPr>
          <w:spacing w:val="-10"/>
          <w:sz w:val="24"/>
          <w:lang w:val="el-GR"/>
        </w:rPr>
        <w:t>τ</w:t>
      </w:r>
      <w:r w:rsidRPr="00DD6B12">
        <w:rPr>
          <w:spacing w:val="-7"/>
          <w:sz w:val="24"/>
          <w:lang w:val="el-GR"/>
        </w:rPr>
        <w:t>ω</w:t>
      </w:r>
      <w:r w:rsidRPr="00DD6B12">
        <w:rPr>
          <w:sz w:val="24"/>
          <w:lang w:val="el-GR"/>
        </w:rPr>
        <w:t>ν</w:t>
      </w:r>
      <w:r w:rsidRPr="00DD6B12">
        <w:rPr>
          <w:spacing w:val="-8"/>
          <w:sz w:val="24"/>
          <w:lang w:val="el-GR"/>
        </w:rPr>
        <w:t xml:space="preserve"> </w:t>
      </w:r>
      <w:r w:rsidRPr="00DD6B12">
        <w:rPr>
          <w:spacing w:val="-7"/>
          <w:sz w:val="24"/>
          <w:lang w:val="el-GR"/>
        </w:rPr>
        <w:t>ερ</w:t>
      </w:r>
      <w:r w:rsidRPr="00DD6B12">
        <w:rPr>
          <w:spacing w:val="-8"/>
          <w:sz w:val="24"/>
          <w:lang w:val="el-GR"/>
        </w:rPr>
        <w:t>γαζ</w:t>
      </w:r>
      <w:r w:rsidRPr="00DD6B12">
        <w:rPr>
          <w:spacing w:val="-9"/>
          <w:sz w:val="24"/>
          <w:lang w:val="el-GR"/>
        </w:rPr>
        <w:t>ο</w:t>
      </w:r>
      <w:r w:rsidRPr="00DD6B12">
        <w:rPr>
          <w:spacing w:val="-6"/>
          <w:sz w:val="24"/>
          <w:lang w:val="el-GR"/>
        </w:rPr>
        <w:t>μ</w:t>
      </w:r>
      <w:r w:rsidRPr="00DD6B12">
        <w:rPr>
          <w:spacing w:val="-7"/>
          <w:sz w:val="24"/>
          <w:lang w:val="el-GR"/>
        </w:rPr>
        <w:t>έ</w:t>
      </w:r>
      <w:r w:rsidRPr="00DD6B12">
        <w:rPr>
          <w:spacing w:val="-10"/>
          <w:sz w:val="24"/>
          <w:lang w:val="el-GR"/>
        </w:rPr>
        <w:t>ν</w:t>
      </w:r>
      <w:r w:rsidRPr="00DD6B12">
        <w:rPr>
          <w:spacing w:val="-7"/>
          <w:sz w:val="24"/>
          <w:lang w:val="el-GR"/>
        </w:rPr>
        <w:t>ω</w:t>
      </w:r>
      <w:r w:rsidRPr="00DD6B12">
        <w:rPr>
          <w:sz w:val="24"/>
          <w:lang w:val="el-GR"/>
        </w:rPr>
        <w:t>ν</w:t>
      </w:r>
      <w:r w:rsidRPr="00DD6B12">
        <w:rPr>
          <w:spacing w:val="-8"/>
          <w:sz w:val="24"/>
          <w:lang w:val="el-GR"/>
        </w:rPr>
        <w:t xml:space="preserve"> κα</w:t>
      </w:r>
      <w:r w:rsidRPr="00DD6B12">
        <w:rPr>
          <w:sz w:val="24"/>
          <w:lang w:val="el-GR"/>
        </w:rPr>
        <w:t>ι</w:t>
      </w:r>
      <w:r w:rsidRPr="00DD6B12">
        <w:rPr>
          <w:spacing w:val="-7"/>
          <w:sz w:val="24"/>
          <w:lang w:val="el-GR"/>
        </w:rPr>
        <w:t xml:space="preserve"> </w:t>
      </w:r>
      <w:r w:rsidRPr="00DD6B12">
        <w:rPr>
          <w:spacing w:val="-8"/>
          <w:sz w:val="24"/>
          <w:lang w:val="el-GR"/>
        </w:rPr>
        <w:t>τ</w:t>
      </w:r>
      <w:r w:rsidRPr="00DD6B12">
        <w:rPr>
          <w:spacing w:val="-7"/>
          <w:sz w:val="24"/>
          <w:lang w:val="el-GR"/>
        </w:rPr>
        <w:t>ω</w:t>
      </w:r>
      <w:r w:rsidRPr="00DD6B12">
        <w:rPr>
          <w:sz w:val="24"/>
          <w:lang w:val="el-GR"/>
        </w:rPr>
        <w:t>ν</w:t>
      </w:r>
      <w:r w:rsidRPr="00DD6B12">
        <w:rPr>
          <w:spacing w:val="-8"/>
          <w:sz w:val="24"/>
          <w:lang w:val="el-GR"/>
        </w:rPr>
        <w:t xml:space="preserve"> π</w:t>
      </w:r>
      <w:r w:rsidRPr="00DD6B12">
        <w:rPr>
          <w:spacing w:val="-5"/>
          <w:sz w:val="24"/>
          <w:lang w:val="el-GR"/>
        </w:rPr>
        <w:t>ο</w:t>
      </w:r>
      <w:r w:rsidRPr="00DD6B12">
        <w:rPr>
          <w:spacing w:val="-13"/>
          <w:sz w:val="24"/>
          <w:lang w:val="el-GR"/>
        </w:rPr>
        <w:t>λ</w:t>
      </w:r>
      <w:r w:rsidRPr="00DD6B12">
        <w:rPr>
          <w:spacing w:val="-7"/>
          <w:sz w:val="24"/>
          <w:lang w:val="el-GR"/>
        </w:rPr>
        <w:t>ι</w:t>
      </w:r>
      <w:r w:rsidRPr="00DD6B12">
        <w:rPr>
          <w:spacing w:val="-8"/>
          <w:sz w:val="24"/>
          <w:lang w:val="el-GR"/>
        </w:rPr>
        <w:t>τ</w:t>
      </w:r>
      <w:r w:rsidRPr="00DD6B12">
        <w:rPr>
          <w:spacing w:val="-7"/>
          <w:sz w:val="24"/>
          <w:lang w:val="el-GR"/>
        </w:rPr>
        <w:t>ώ</w:t>
      </w:r>
      <w:r w:rsidRPr="00DD6B12">
        <w:rPr>
          <w:spacing w:val="-8"/>
          <w:sz w:val="24"/>
          <w:lang w:val="el-GR"/>
        </w:rPr>
        <w:t>ν</w:t>
      </w:r>
      <w:r w:rsidRPr="00DD6B12">
        <w:rPr>
          <w:sz w:val="24"/>
          <w:lang w:val="el-GR"/>
        </w:rPr>
        <w:t>,</w:t>
      </w:r>
      <w:r w:rsidRPr="00DD6B12">
        <w:rPr>
          <w:spacing w:val="-7"/>
          <w:sz w:val="24"/>
          <w:lang w:val="el-GR"/>
        </w:rPr>
        <w:t xml:space="preserve"> </w:t>
      </w:r>
      <w:r w:rsidRPr="00DD6B12">
        <w:rPr>
          <w:sz w:val="24"/>
          <w:lang w:val="el-GR"/>
        </w:rPr>
        <w:t>η</w:t>
      </w:r>
      <w:r w:rsidRPr="00DD6B12">
        <w:rPr>
          <w:spacing w:val="-8"/>
          <w:sz w:val="24"/>
          <w:lang w:val="el-GR"/>
        </w:rPr>
        <w:t xml:space="preserve"> </w:t>
      </w:r>
      <w:r w:rsidRPr="00DD6B12">
        <w:rPr>
          <w:spacing w:val="-7"/>
          <w:sz w:val="24"/>
          <w:lang w:val="el-GR"/>
        </w:rPr>
        <w:t>δι</w:t>
      </w:r>
      <w:r w:rsidRPr="00DD6B12">
        <w:rPr>
          <w:spacing w:val="-10"/>
          <w:sz w:val="24"/>
          <w:lang w:val="el-GR"/>
        </w:rPr>
        <w:t>α</w:t>
      </w:r>
      <w:r w:rsidRPr="00DD6B12">
        <w:rPr>
          <w:spacing w:val="-9"/>
          <w:sz w:val="24"/>
          <w:lang w:val="el-GR"/>
        </w:rPr>
        <w:t>φ</w:t>
      </w:r>
      <w:r w:rsidRPr="00DD6B12">
        <w:rPr>
          <w:spacing w:val="-6"/>
          <w:sz w:val="24"/>
          <w:lang w:val="el-GR"/>
        </w:rPr>
        <w:t>ύ</w:t>
      </w:r>
      <w:r w:rsidRPr="00DD6B12">
        <w:rPr>
          <w:spacing w:val="-8"/>
          <w:sz w:val="24"/>
          <w:lang w:val="el-GR"/>
        </w:rPr>
        <w:t>λα</w:t>
      </w:r>
      <w:r w:rsidRPr="00DD6B12">
        <w:rPr>
          <w:spacing w:val="-6"/>
          <w:sz w:val="24"/>
          <w:lang w:val="el-GR"/>
        </w:rPr>
        <w:t>ξ</w:t>
      </w:r>
      <w:r w:rsidRPr="00DD6B12">
        <w:rPr>
          <w:sz w:val="24"/>
          <w:lang w:val="el-GR"/>
        </w:rPr>
        <w:t>η</w:t>
      </w:r>
      <w:r w:rsidRPr="00DD6B12">
        <w:rPr>
          <w:spacing w:val="-8"/>
          <w:sz w:val="24"/>
          <w:lang w:val="el-GR"/>
        </w:rPr>
        <w:t xml:space="preserve"> τ</w:t>
      </w:r>
      <w:r w:rsidRPr="00DD6B12">
        <w:rPr>
          <w:spacing w:val="-9"/>
          <w:sz w:val="24"/>
          <w:lang w:val="el-GR"/>
        </w:rPr>
        <w:t>ω</w:t>
      </w:r>
      <w:r w:rsidRPr="00DD6B12">
        <w:rPr>
          <w:sz w:val="24"/>
          <w:lang w:val="el-GR"/>
        </w:rPr>
        <w:t>ν</w:t>
      </w:r>
      <w:r w:rsidRPr="00DD6B12">
        <w:rPr>
          <w:spacing w:val="-8"/>
          <w:sz w:val="24"/>
          <w:lang w:val="el-GR"/>
        </w:rPr>
        <w:t xml:space="preserve"> </w:t>
      </w:r>
      <w:r w:rsidRPr="00DD6B12">
        <w:rPr>
          <w:spacing w:val="-6"/>
          <w:sz w:val="24"/>
          <w:lang w:val="el-GR"/>
        </w:rPr>
        <w:t>υ</w:t>
      </w:r>
      <w:r w:rsidRPr="00DD6B12">
        <w:rPr>
          <w:spacing w:val="-8"/>
          <w:sz w:val="24"/>
          <w:lang w:val="el-GR"/>
        </w:rPr>
        <w:t>λ</w:t>
      </w:r>
      <w:r w:rsidRPr="00DD6B12">
        <w:rPr>
          <w:spacing w:val="-7"/>
          <w:sz w:val="24"/>
          <w:lang w:val="el-GR"/>
        </w:rPr>
        <w:t>ι</w:t>
      </w:r>
      <w:r w:rsidRPr="00DD6B12">
        <w:rPr>
          <w:spacing w:val="-8"/>
          <w:sz w:val="24"/>
          <w:lang w:val="el-GR"/>
        </w:rPr>
        <w:t>κ</w:t>
      </w:r>
      <w:r w:rsidRPr="00DD6B12">
        <w:rPr>
          <w:spacing w:val="-7"/>
          <w:sz w:val="24"/>
          <w:lang w:val="el-GR"/>
        </w:rPr>
        <w:t>ώ</w:t>
      </w:r>
      <w:r w:rsidRPr="00DD6B12">
        <w:rPr>
          <w:sz w:val="24"/>
          <w:lang w:val="el-GR"/>
        </w:rPr>
        <w:t>ν</w:t>
      </w:r>
      <w:r w:rsidRPr="00DD6B12">
        <w:rPr>
          <w:spacing w:val="-8"/>
          <w:sz w:val="24"/>
          <w:lang w:val="el-GR"/>
        </w:rPr>
        <w:t xml:space="preserve"> αγα</w:t>
      </w:r>
      <w:r w:rsidRPr="00DD6B12">
        <w:rPr>
          <w:spacing w:val="-7"/>
          <w:sz w:val="24"/>
          <w:lang w:val="el-GR"/>
        </w:rPr>
        <w:t>θώ</w:t>
      </w:r>
      <w:r w:rsidRPr="00DD6B12">
        <w:rPr>
          <w:sz w:val="24"/>
          <w:lang w:val="el-GR"/>
        </w:rPr>
        <w:t>ν</w:t>
      </w:r>
      <w:r w:rsidRPr="00DD6B12">
        <w:rPr>
          <w:spacing w:val="-9"/>
          <w:sz w:val="24"/>
          <w:lang w:val="el-GR"/>
        </w:rPr>
        <w:t xml:space="preserve"> </w:t>
      </w:r>
      <w:r w:rsidRPr="00DD6B12">
        <w:rPr>
          <w:spacing w:val="-7"/>
          <w:sz w:val="24"/>
          <w:lang w:val="el-GR"/>
        </w:rPr>
        <w:t>σ</w:t>
      </w:r>
      <w:r w:rsidRPr="00DD6B12">
        <w:rPr>
          <w:sz w:val="24"/>
          <w:lang w:val="el-GR"/>
        </w:rPr>
        <w:t>ε</w:t>
      </w:r>
      <w:r w:rsidRPr="00DD6B12">
        <w:rPr>
          <w:spacing w:val="-7"/>
          <w:sz w:val="24"/>
          <w:lang w:val="el-GR"/>
        </w:rPr>
        <w:t xml:space="preserve"> σ</w:t>
      </w:r>
      <w:r w:rsidRPr="00DD6B12">
        <w:rPr>
          <w:spacing w:val="-8"/>
          <w:sz w:val="24"/>
          <w:lang w:val="el-GR"/>
        </w:rPr>
        <w:t>χ</w:t>
      </w:r>
      <w:r w:rsidRPr="00DD6B12">
        <w:rPr>
          <w:spacing w:val="-10"/>
          <w:sz w:val="24"/>
          <w:lang w:val="el-GR"/>
        </w:rPr>
        <w:t>έ</w:t>
      </w:r>
      <w:r w:rsidRPr="00DD6B12">
        <w:rPr>
          <w:spacing w:val="-7"/>
          <w:sz w:val="24"/>
          <w:lang w:val="el-GR"/>
        </w:rPr>
        <w:t>σ</w:t>
      </w:r>
      <w:r w:rsidRPr="00DD6B12">
        <w:rPr>
          <w:sz w:val="24"/>
          <w:lang w:val="el-GR"/>
        </w:rPr>
        <w:t>η</w:t>
      </w:r>
      <w:r w:rsidRPr="00DD6B12">
        <w:rPr>
          <w:spacing w:val="-8"/>
          <w:sz w:val="24"/>
          <w:lang w:val="el-GR"/>
        </w:rPr>
        <w:t xml:space="preserve"> </w:t>
      </w:r>
      <w:r w:rsidRPr="00DD6B12">
        <w:rPr>
          <w:spacing w:val="-6"/>
          <w:sz w:val="24"/>
          <w:lang w:val="el-GR"/>
        </w:rPr>
        <w:t>μ</w:t>
      </w:r>
      <w:r w:rsidRPr="00DD6B12">
        <w:rPr>
          <w:sz w:val="24"/>
          <w:lang w:val="el-GR"/>
        </w:rPr>
        <w:t>ε</w:t>
      </w:r>
      <w:r w:rsidRPr="00DD6B12">
        <w:rPr>
          <w:spacing w:val="-7"/>
          <w:sz w:val="24"/>
          <w:lang w:val="el-GR"/>
        </w:rPr>
        <w:t xml:space="preserve"> </w:t>
      </w:r>
      <w:r w:rsidRPr="00DD6B12">
        <w:rPr>
          <w:spacing w:val="-10"/>
          <w:sz w:val="24"/>
          <w:lang w:val="el-GR"/>
        </w:rPr>
        <w:t>τ</w:t>
      </w:r>
      <w:r w:rsidRPr="00DD6B12">
        <w:rPr>
          <w:sz w:val="24"/>
          <w:lang w:val="el-GR"/>
        </w:rPr>
        <w:t xml:space="preserve">α </w:t>
      </w:r>
      <w:r w:rsidRPr="00DD6B12">
        <w:rPr>
          <w:spacing w:val="-7"/>
          <w:sz w:val="24"/>
          <w:lang w:val="el-GR"/>
        </w:rPr>
        <w:t>ο</w:t>
      </w:r>
      <w:r w:rsidRPr="00DD6B12">
        <w:rPr>
          <w:spacing w:val="-8"/>
          <w:sz w:val="24"/>
          <w:lang w:val="el-GR"/>
        </w:rPr>
        <w:t>χ</w:t>
      </w:r>
      <w:r w:rsidRPr="00DD6B12">
        <w:rPr>
          <w:spacing w:val="-7"/>
          <w:sz w:val="24"/>
          <w:lang w:val="el-GR"/>
        </w:rPr>
        <w:t>ή</w:t>
      </w:r>
      <w:r w:rsidRPr="00DD6B12">
        <w:rPr>
          <w:spacing w:val="-6"/>
          <w:sz w:val="24"/>
          <w:lang w:val="el-GR"/>
        </w:rPr>
        <w:t>μ</w:t>
      </w:r>
      <w:r w:rsidRPr="00DD6B12">
        <w:rPr>
          <w:spacing w:val="-8"/>
          <w:sz w:val="24"/>
          <w:lang w:val="el-GR"/>
        </w:rPr>
        <w:t>ατ</w:t>
      </w:r>
      <w:r w:rsidRPr="00DD6B12">
        <w:rPr>
          <w:sz w:val="24"/>
          <w:lang w:val="el-GR"/>
        </w:rPr>
        <w:t>α</w:t>
      </w:r>
      <w:r w:rsidRPr="00DD6B12">
        <w:rPr>
          <w:spacing w:val="-18"/>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8"/>
          <w:sz w:val="24"/>
          <w:lang w:val="el-GR"/>
        </w:rPr>
        <w:t>κ</w:t>
      </w:r>
      <w:r w:rsidRPr="00DD6B12">
        <w:rPr>
          <w:spacing w:val="-11"/>
          <w:sz w:val="24"/>
          <w:lang w:val="el-GR"/>
        </w:rPr>
        <w:t>α</w:t>
      </w:r>
      <w:r w:rsidRPr="00DD6B12">
        <w:rPr>
          <w:sz w:val="24"/>
          <w:lang w:val="el-GR"/>
        </w:rPr>
        <w:t>ι</w:t>
      </w:r>
      <w:r w:rsidRPr="00DD6B12">
        <w:rPr>
          <w:spacing w:val="-14"/>
          <w:sz w:val="24"/>
          <w:lang w:val="el-GR"/>
        </w:rPr>
        <w:t xml:space="preserve"> </w:t>
      </w:r>
      <w:r w:rsidRPr="00DD6B12">
        <w:rPr>
          <w:sz w:val="24"/>
          <w:lang w:val="el-GR"/>
        </w:rPr>
        <w:t>η</w:t>
      </w:r>
      <w:r w:rsidRPr="00DD6B12">
        <w:rPr>
          <w:spacing w:val="-20"/>
          <w:sz w:val="24"/>
          <w:lang w:val="el-GR"/>
        </w:rPr>
        <w:t xml:space="preserve"> </w:t>
      </w:r>
      <w:r w:rsidRPr="00DD6B12">
        <w:rPr>
          <w:spacing w:val="-8"/>
          <w:sz w:val="24"/>
          <w:lang w:val="el-GR"/>
        </w:rPr>
        <w:t>ά</w:t>
      </w:r>
      <w:r w:rsidRPr="00DD6B12">
        <w:rPr>
          <w:spacing w:val="-6"/>
          <w:sz w:val="24"/>
          <w:lang w:val="el-GR"/>
        </w:rPr>
        <w:t>μ</w:t>
      </w:r>
      <w:r w:rsidRPr="00DD6B12">
        <w:rPr>
          <w:spacing w:val="-7"/>
          <w:sz w:val="24"/>
          <w:lang w:val="el-GR"/>
        </w:rPr>
        <w:t>εσ</w:t>
      </w:r>
      <w:r w:rsidRPr="00DD6B12">
        <w:rPr>
          <w:sz w:val="24"/>
          <w:lang w:val="el-GR"/>
        </w:rPr>
        <w:t>η</w:t>
      </w:r>
      <w:r w:rsidRPr="00DD6B12">
        <w:rPr>
          <w:spacing w:val="-17"/>
          <w:sz w:val="24"/>
          <w:lang w:val="el-GR"/>
        </w:rPr>
        <w:t xml:space="preserve"> </w:t>
      </w:r>
      <w:r w:rsidRPr="00DD6B12">
        <w:rPr>
          <w:spacing w:val="-8"/>
          <w:sz w:val="24"/>
          <w:lang w:val="el-GR"/>
        </w:rPr>
        <w:t>αντ</w:t>
      </w:r>
      <w:r w:rsidRPr="00DD6B12">
        <w:rPr>
          <w:spacing w:val="-9"/>
          <w:sz w:val="24"/>
          <w:lang w:val="el-GR"/>
        </w:rPr>
        <w:t>ι</w:t>
      </w:r>
      <w:r w:rsidRPr="00DD6B12">
        <w:rPr>
          <w:spacing w:val="-6"/>
          <w:sz w:val="24"/>
          <w:lang w:val="el-GR"/>
        </w:rPr>
        <w:t>μ</w:t>
      </w:r>
      <w:r w:rsidRPr="00DD6B12">
        <w:rPr>
          <w:spacing w:val="-10"/>
          <w:sz w:val="24"/>
          <w:lang w:val="el-GR"/>
        </w:rPr>
        <w:t>ε</w:t>
      </w:r>
      <w:r w:rsidRPr="00DD6B12">
        <w:rPr>
          <w:spacing w:val="-8"/>
          <w:sz w:val="24"/>
          <w:lang w:val="el-GR"/>
        </w:rPr>
        <w:t>τ</w:t>
      </w:r>
      <w:r w:rsidRPr="00DD6B12">
        <w:rPr>
          <w:spacing w:val="-4"/>
          <w:sz w:val="24"/>
          <w:lang w:val="el-GR"/>
        </w:rPr>
        <w:t>ώ</w:t>
      </w:r>
      <w:r w:rsidRPr="00DD6B12">
        <w:rPr>
          <w:spacing w:val="-8"/>
          <w:sz w:val="24"/>
          <w:lang w:val="el-GR"/>
        </w:rPr>
        <w:t>π</w:t>
      </w:r>
      <w:r w:rsidRPr="00DD6B12">
        <w:rPr>
          <w:spacing w:val="-9"/>
          <w:sz w:val="24"/>
          <w:lang w:val="el-GR"/>
        </w:rPr>
        <w:t>ι</w:t>
      </w:r>
      <w:r w:rsidRPr="00DD6B12">
        <w:rPr>
          <w:spacing w:val="-7"/>
          <w:sz w:val="24"/>
          <w:lang w:val="el-GR"/>
        </w:rPr>
        <w:t>σ</w:t>
      </w:r>
      <w:r w:rsidRPr="00DD6B12">
        <w:rPr>
          <w:sz w:val="24"/>
          <w:lang w:val="el-GR"/>
        </w:rPr>
        <w:t>η</w:t>
      </w:r>
      <w:r w:rsidRPr="00DD6B12">
        <w:rPr>
          <w:spacing w:val="-15"/>
          <w:sz w:val="24"/>
          <w:lang w:val="el-GR"/>
        </w:rPr>
        <w:t xml:space="preserve"> </w:t>
      </w:r>
      <w:r w:rsidRPr="00DD6B12">
        <w:rPr>
          <w:spacing w:val="-10"/>
          <w:sz w:val="24"/>
          <w:lang w:val="el-GR"/>
        </w:rPr>
        <w:t>τ</w:t>
      </w:r>
      <w:r w:rsidRPr="00DD6B12">
        <w:rPr>
          <w:spacing w:val="-7"/>
          <w:sz w:val="24"/>
          <w:lang w:val="el-GR"/>
        </w:rPr>
        <w:t>ο</w:t>
      </w:r>
      <w:r w:rsidRPr="00DD6B12">
        <w:rPr>
          <w:sz w:val="24"/>
          <w:lang w:val="el-GR"/>
        </w:rPr>
        <w:t>υ</w:t>
      </w:r>
      <w:r w:rsidRPr="00DD6B12">
        <w:rPr>
          <w:spacing w:val="-16"/>
          <w:sz w:val="24"/>
          <w:lang w:val="el-GR"/>
        </w:rPr>
        <w:t xml:space="preserve"> </w:t>
      </w:r>
      <w:r w:rsidRPr="00DD6B12">
        <w:rPr>
          <w:spacing w:val="-7"/>
          <w:sz w:val="24"/>
          <w:lang w:val="el-GR"/>
        </w:rPr>
        <w:t>ο</w:t>
      </w:r>
      <w:r w:rsidRPr="00DD6B12">
        <w:rPr>
          <w:spacing w:val="-8"/>
          <w:sz w:val="24"/>
          <w:lang w:val="el-GR"/>
        </w:rPr>
        <w:t>π</w:t>
      </w:r>
      <w:r w:rsidRPr="00DD6B12">
        <w:rPr>
          <w:spacing w:val="-7"/>
          <w:sz w:val="24"/>
          <w:lang w:val="el-GR"/>
        </w:rPr>
        <w:t>οι</w:t>
      </w:r>
      <w:r w:rsidRPr="00DD6B12">
        <w:rPr>
          <w:spacing w:val="-10"/>
          <w:sz w:val="24"/>
          <w:lang w:val="el-GR"/>
        </w:rPr>
        <w:t>ο</w:t>
      </w:r>
      <w:r w:rsidRPr="00DD6B12">
        <w:rPr>
          <w:spacing w:val="-6"/>
          <w:sz w:val="24"/>
          <w:lang w:val="el-GR"/>
        </w:rPr>
        <w:t>υ</w:t>
      </w:r>
      <w:r w:rsidRPr="00DD6B12">
        <w:rPr>
          <w:spacing w:val="-7"/>
          <w:sz w:val="24"/>
          <w:lang w:val="el-GR"/>
        </w:rPr>
        <w:t>δ</w:t>
      </w:r>
      <w:r w:rsidRPr="00DD6B12">
        <w:rPr>
          <w:spacing w:val="-8"/>
          <w:sz w:val="24"/>
          <w:lang w:val="el-GR"/>
        </w:rPr>
        <w:t>ήπ</w:t>
      </w:r>
      <w:r w:rsidRPr="00DD6B12">
        <w:rPr>
          <w:spacing w:val="-7"/>
          <w:sz w:val="24"/>
          <w:lang w:val="el-GR"/>
        </w:rPr>
        <w:t>ο</w:t>
      </w:r>
      <w:r w:rsidRPr="00DD6B12">
        <w:rPr>
          <w:spacing w:val="-10"/>
          <w:sz w:val="24"/>
          <w:lang w:val="el-GR"/>
        </w:rPr>
        <w:t>τ</w:t>
      </w:r>
      <w:r w:rsidRPr="00DD6B12">
        <w:rPr>
          <w:sz w:val="24"/>
          <w:lang w:val="el-GR"/>
        </w:rPr>
        <w:t>ε</w:t>
      </w:r>
      <w:r w:rsidRPr="00DD6B12">
        <w:rPr>
          <w:spacing w:val="-14"/>
          <w:sz w:val="24"/>
          <w:lang w:val="el-GR"/>
        </w:rPr>
        <w:t xml:space="preserve"> </w:t>
      </w:r>
      <w:r w:rsidRPr="00DD6B12">
        <w:rPr>
          <w:spacing w:val="-8"/>
          <w:sz w:val="24"/>
          <w:lang w:val="el-GR"/>
        </w:rPr>
        <w:t>π</w:t>
      </w:r>
      <w:r w:rsidRPr="00DD6B12">
        <w:rPr>
          <w:spacing w:val="-9"/>
          <w:sz w:val="24"/>
          <w:lang w:val="el-GR"/>
        </w:rPr>
        <w:t>ρ</w:t>
      </w:r>
      <w:r w:rsidRPr="00DD6B12">
        <w:rPr>
          <w:spacing w:val="-7"/>
          <w:sz w:val="24"/>
          <w:lang w:val="el-GR"/>
        </w:rPr>
        <w:t>οβ</w:t>
      </w:r>
      <w:r w:rsidRPr="00DD6B12">
        <w:rPr>
          <w:spacing w:val="-8"/>
          <w:sz w:val="24"/>
          <w:lang w:val="el-GR"/>
        </w:rPr>
        <w:t>λ</w:t>
      </w:r>
      <w:r w:rsidRPr="00DD6B12">
        <w:rPr>
          <w:spacing w:val="-10"/>
          <w:sz w:val="24"/>
          <w:lang w:val="el-GR"/>
        </w:rPr>
        <w:t>ή</w:t>
      </w:r>
      <w:r w:rsidRPr="00DD6B12">
        <w:rPr>
          <w:spacing w:val="-4"/>
          <w:sz w:val="24"/>
          <w:lang w:val="el-GR"/>
        </w:rPr>
        <w:t>μ</w:t>
      </w:r>
      <w:r w:rsidRPr="00DD6B12">
        <w:rPr>
          <w:spacing w:val="-8"/>
          <w:sz w:val="24"/>
          <w:lang w:val="el-GR"/>
        </w:rPr>
        <w:t>ατ</w:t>
      </w:r>
      <w:r w:rsidRPr="00DD6B12">
        <w:rPr>
          <w:spacing w:val="-10"/>
          <w:sz w:val="24"/>
          <w:lang w:val="el-GR"/>
        </w:rPr>
        <w:t>ο</w:t>
      </w:r>
      <w:r w:rsidRPr="00DD6B12">
        <w:rPr>
          <w:sz w:val="24"/>
          <w:lang w:val="el-GR"/>
        </w:rPr>
        <w:t>ς</w:t>
      </w:r>
      <w:r w:rsidRPr="00DD6B12">
        <w:rPr>
          <w:spacing w:val="-13"/>
          <w:sz w:val="24"/>
          <w:lang w:val="el-GR"/>
        </w:rPr>
        <w:t xml:space="preserve"> </w:t>
      </w:r>
      <w:r w:rsidRPr="00DD6B12">
        <w:rPr>
          <w:spacing w:val="-7"/>
          <w:sz w:val="24"/>
          <w:lang w:val="el-GR"/>
        </w:rPr>
        <w:t>ε</w:t>
      </w:r>
      <w:r w:rsidRPr="00DD6B12">
        <w:rPr>
          <w:spacing w:val="-9"/>
          <w:sz w:val="24"/>
          <w:lang w:val="el-GR"/>
        </w:rPr>
        <w:t>μ</w:t>
      </w:r>
      <w:r w:rsidRPr="00DD6B12">
        <w:rPr>
          <w:spacing w:val="-6"/>
          <w:sz w:val="24"/>
          <w:lang w:val="el-GR"/>
        </w:rPr>
        <w:t>φ</w:t>
      </w:r>
      <w:r w:rsidRPr="00DD6B12">
        <w:rPr>
          <w:spacing w:val="-8"/>
          <w:sz w:val="24"/>
          <w:lang w:val="el-GR"/>
        </w:rPr>
        <w:t>αν</w:t>
      </w:r>
      <w:r w:rsidRPr="00DD6B12">
        <w:rPr>
          <w:spacing w:val="-9"/>
          <w:sz w:val="24"/>
          <w:lang w:val="el-GR"/>
        </w:rPr>
        <w:t>ι</w:t>
      </w:r>
      <w:r w:rsidRPr="00DD6B12">
        <w:rPr>
          <w:spacing w:val="-7"/>
          <w:sz w:val="24"/>
          <w:lang w:val="el-GR"/>
        </w:rPr>
        <w:t>σ</w:t>
      </w:r>
      <w:r w:rsidRPr="00DD6B12">
        <w:rPr>
          <w:spacing w:val="-8"/>
          <w:sz w:val="24"/>
          <w:lang w:val="el-GR"/>
        </w:rPr>
        <w:t>τ</w:t>
      </w:r>
      <w:r w:rsidRPr="00DD6B12">
        <w:rPr>
          <w:spacing w:val="-7"/>
          <w:sz w:val="24"/>
          <w:lang w:val="el-GR"/>
        </w:rPr>
        <w:t>ε</w:t>
      </w:r>
      <w:r w:rsidRPr="00DD6B12">
        <w:rPr>
          <w:spacing w:val="-9"/>
          <w:sz w:val="24"/>
          <w:lang w:val="el-GR"/>
        </w:rPr>
        <w:t>ί</w:t>
      </w:r>
      <w:r w:rsidRPr="00DD6B12">
        <w:rPr>
          <w:sz w:val="24"/>
          <w:lang w:val="el-GR"/>
        </w:rPr>
        <w:t>.</w:t>
      </w:r>
    </w:p>
    <w:tbl>
      <w:tblPr>
        <w:tblW w:w="10650" w:type="dxa"/>
        <w:tblLayout w:type="fixed"/>
        <w:tblCellMar>
          <w:left w:w="0" w:type="dxa"/>
          <w:right w:w="0" w:type="dxa"/>
        </w:tblCellMar>
        <w:tblLook w:val="01E0"/>
      </w:tblPr>
      <w:tblGrid>
        <w:gridCol w:w="114"/>
        <w:gridCol w:w="9998"/>
        <w:gridCol w:w="114"/>
        <w:gridCol w:w="310"/>
        <w:gridCol w:w="114"/>
      </w:tblGrid>
      <w:tr w:rsidR="00FE1FF8" w:rsidRPr="00CC49CB" w:rsidTr="00907A8C">
        <w:trPr>
          <w:gridAfter w:val="1"/>
          <w:wAfter w:w="114" w:type="dxa"/>
          <w:trHeight w:hRule="exact" w:val="676"/>
        </w:trPr>
        <w:tc>
          <w:tcPr>
            <w:tcW w:w="10112" w:type="dxa"/>
            <w:gridSpan w:val="2"/>
            <w:tcBorders>
              <w:top w:val="nil"/>
              <w:left w:val="nil"/>
              <w:bottom w:val="nil"/>
              <w:right w:val="nil"/>
            </w:tcBorders>
          </w:tcPr>
          <w:p w:rsidR="00FE1FF8" w:rsidRPr="00DD6B12" w:rsidRDefault="00FE1FF8" w:rsidP="00907A8C">
            <w:pPr>
              <w:spacing w:before="68" w:line="272" w:lineRule="auto"/>
              <w:ind w:left="29" w:right="10"/>
              <w:rPr>
                <w:sz w:val="24"/>
                <w:lang w:val="el-GR"/>
              </w:rPr>
            </w:pPr>
            <w:r w:rsidRPr="00DD6B12">
              <w:rPr>
                <w:spacing w:val="-8"/>
                <w:sz w:val="24"/>
                <w:lang w:val="el-GR"/>
              </w:rPr>
              <w:t>γ</w:t>
            </w:r>
            <w:r w:rsidRPr="00DD6B12">
              <w:rPr>
                <w:sz w:val="24"/>
                <w:lang w:val="el-GR"/>
              </w:rPr>
              <w:t>)</w:t>
            </w:r>
            <w:r w:rsidRPr="00DD6B12">
              <w:rPr>
                <w:spacing w:val="4"/>
                <w:sz w:val="24"/>
                <w:lang w:val="el-GR"/>
              </w:rPr>
              <w:t xml:space="preserve"> </w:t>
            </w:r>
            <w:r w:rsidRPr="00DD6B12">
              <w:rPr>
                <w:sz w:val="24"/>
                <w:lang w:val="el-GR"/>
              </w:rPr>
              <w:t>Ο</w:t>
            </w:r>
            <w:r w:rsidRPr="00DD6B12">
              <w:rPr>
                <w:spacing w:val="-2"/>
                <w:sz w:val="24"/>
                <w:lang w:val="el-GR"/>
              </w:rPr>
              <w:t xml:space="preserve"> </w:t>
            </w:r>
            <w:r w:rsidRPr="00DD6B12">
              <w:rPr>
                <w:spacing w:val="-7"/>
                <w:sz w:val="24"/>
                <w:lang w:val="el-GR"/>
              </w:rPr>
              <w:t>Ε</w:t>
            </w:r>
            <w:r w:rsidRPr="00DD6B12">
              <w:rPr>
                <w:spacing w:val="-8"/>
                <w:sz w:val="24"/>
                <w:lang w:val="el-GR"/>
              </w:rPr>
              <w:t>ν</w:t>
            </w:r>
            <w:r w:rsidRPr="00DD6B12">
              <w:rPr>
                <w:spacing w:val="-7"/>
                <w:sz w:val="24"/>
                <w:lang w:val="el-GR"/>
              </w:rPr>
              <w:t>δει</w:t>
            </w:r>
            <w:r w:rsidRPr="00DD6B12">
              <w:rPr>
                <w:spacing w:val="-8"/>
                <w:sz w:val="24"/>
                <w:lang w:val="el-GR"/>
              </w:rPr>
              <w:t>κτ</w:t>
            </w:r>
            <w:r w:rsidRPr="00DD6B12">
              <w:rPr>
                <w:spacing w:val="-7"/>
                <w:sz w:val="24"/>
                <w:lang w:val="el-GR"/>
              </w:rPr>
              <w:t>ι</w:t>
            </w:r>
            <w:r w:rsidRPr="00DD6B12">
              <w:rPr>
                <w:spacing w:val="-8"/>
                <w:sz w:val="24"/>
                <w:lang w:val="el-GR"/>
              </w:rPr>
              <w:t>κ</w:t>
            </w:r>
            <w:r w:rsidRPr="00DD6B12">
              <w:rPr>
                <w:spacing w:val="-10"/>
                <w:sz w:val="24"/>
                <w:lang w:val="el-GR"/>
              </w:rPr>
              <w:t>ό</w:t>
            </w:r>
            <w:r w:rsidRPr="00DD6B12">
              <w:rPr>
                <w:sz w:val="24"/>
                <w:lang w:val="el-GR"/>
              </w:rPr>
              <w:t>ς</w:t>
            </w:r>
            <w:r w:rsidRPr="00DD6B12">
              <w:rPr>
                <w:spacing w:val="-1"/>
                <w:sz w:val="24"/>
                <w:lang w:val="el-GR"/>
              </w:rPr>
              <w:t xml:space="preserve"> </w:t>
            </w:r>
            <w:r w:rsidRPr="00DD6B12">
              <w:rPr>
                <w:spacing w:val="-8"/>
                <w:sz w:val="24"/>
                <w:lang w:val="el-GR"/>
              </w:rPr>
              <w:t>Π</w:t>
            </w:r>
            <w:r w:rsidRPr="00DD6B12">
              <w:rPr>
                <w:spacing w:val="-9"/>
                <w:sz w:val="24"/>
                <w:lang w:val="el-GR"/>
              </w:rPr>
              <w:t>ρ</w:t>
            </w:r>
            <w:r w:rsidRPr="00DD6B12">
              <w:rPr>
                <w:spacing w:val="-7"/>
                <w:sz w:val="24"/>
                <w:lang w:val="el-GR"/>
              </w:rPr>
              <w:t>ο</w:t>
            </w:r>
            <w:r w:rsidRPr="00DD6B12">
              <w:rPr>
                <w:spacing w:val="-4"/>
                <w:sz w:val="24"/>
                <w:lang w:val="el-GR"/>
              </w:rPr>
              <w:t>ϋ</w:t>
            </w:r>
            <w:r w:rsidRPr="00DD6B12">
              <w:rPr>
                <w:spacing w:val="-13"/>
                <w:sz w:val="24"/>
                <w:lang w:val="el-GR"/>
              </w:rPr>
              <w:t>π</w:t>
            </w:r>
            <w:r w:rsidRPr="00DD6B12">
              <w:rPr>
                <w:spacing w:val="-7"/>
                <w:sz w:val="24"/>
                <w:lang w:val="el-GR"/>
              </w:rPr>
              <w:t>ο</w:t>
            </w:r>
            <w:r w:rsidRPr="00DD6B12">
              <w:rPr>
                <w:spacing w:val="-6"/>
                <w:sz w:val="24"/>
                <w:lang w:val="el-GR"/>
              </w:rPr>
              <w:t>λ</w:t>
            </w:r>
            <w:r w:rsidRPr="00DD6B12">
              <w:rPr>
                <w:spacing w:val="-7"/>
                <w:sz w:val="24"/>
                <w:lang w:val="el-GR"/>
              </w:rPr>
              <w:t>ο</w:t>
            </w:r>
            <w:r w:rsidRPr="00DD6B12">
              <w:rPr>
                <w:spacing w:val="-8"/>
                <w:sz w:val="24"/>
                <w:lang w:val="el-GR"/>
              </w:rPr>
              <w:t>γ</w:t>
            </w:r>
            <w:r w:rsidRPr="00DD6B12">
              <w:rPr>
                <w:spacing w:val="-7"/>
                <w:sz w:val="24"/>
                <w:lang w:val="el-GR"/>
              </w:rPr>
              <w:t>ι</w:t>
            </w:r>
            <w:r w:rsidRPr="00DD6B12">
              <w:rPr>
                <w:spacing w:val="-9"/>
                <w:sz w:val="24"/>
                <w:lang w:val="el-GR"/>
              </w:rPr>
              <w:t>σ</w:t>
            </w:r>
            <w:r w:rsidRPr="00DD6B12">
              <w:rPr>
                <w:spacing w:val="-6"/>
                <w:sz w:val="24"/>
                <w:lang w:val="el-GR"/>
              </w:rPr>
              <w:t>μ</w:t>
            </w:r>
            <w:r w:rsidRPr="00DD6B12">
              <w:rPr>
                <w:spacing w:val="-10"/>
                <w:sz w:val="24"/>
                <w:lang w:val="el-GR"/>
              </w:rPr>
              <w:t>ό</w:t>
            </w:r>
            <w:r w:rsidRPr="00DD6B12">
              <w:rPr>
                <w:sz w:val="24"/>
                <w:lang w:val="el-GR"/>
              </w:rPr>
              <w:t>ς</w:t>
            </w:r>
            <w:r w:rsidRPr="00DD6B12">
              <w:rPr>
                <w:spacing w:val="-1"/>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
                <w:sz w:val="24"/>
                <w:lang w:val="el-GR"/>
              </w:rPr>
              <w:t xml:space="preserve"> </w:t>
            </w:r>
            <w:r w:rsidRPr="00DD6B12">
              <w:rPr>
                <w:spacing w:val="-7"/>
                <w:sz w:val="24"/>
                <w:lang w:val="el-GR"/>
              </w:rPr>
              <w:t>ερ</w:t>
            </w:r>
            <w:r w:rsidRPr="00DD6B12">
              <w:rPr>
                <w:spacing w:val="-8"/>
                <w:sz w:val="24"/>
                <w:lang w:val="el-GR"/>
              </w:rPr>
              <w:t>γα</w:t>
            </w:r>
            <w:r w:rsidRPr="00DD6B12">
              <w:rPr>
                <w:spacing w:val="-9"/>
                <w:sz w:val="24"/>
                <w:lang w:val="el-GR"/>
              </w:rPr>
              <w:t>σ</w:t>
            </w:r>
            <w:r w:rsidRPr="00DD6B12">
              <w:rPr>
                <w:spacing w:val="-7"/>
                <w:sz w:val="24"/>
                <w:lang w:val="el-GR"/>
              </w:rPr>
              <w:t>ί</w:t>
            </w:r>
            <w:r w:rsidRPr="00DD6B12">
              <w:rPr>
                <w:spacing w:val="-8"/>
                <w:sz w:val="24"/>
                <w:lang w:val="el-GR"/>
              </w:rPr>
              <w:t>α</w:t>
            </w:r>
            <w:r w:rsidRPr="00DD6B12">
              <w:rPr>
                <w:sz w:val="24"/>
                <w:lang w:val="el-GR"/>
              </w:rPr>
              <w:t>ς</w:t>
            </w:r>
            <w:r w:rsidRPr="00DD6B12">
              <w:rPr>
                <w:spacing w:val="-1"/>
                <w:sz w:val="24"/>
                <w:lang w:val="el-GR"/>
              </w:rPr>
              <w:t xml:space="preserve"> </w:t>
            </w:r>
            <w:r w:rsidRPr="00DD6B12">
              <w:rPr>
                <w:spacing w:val="-8"/>
                <w:sz w:val="24"/>
                <w:lang w:val="el-GR"/>
              </w:rPr>
              <w:t>αν</w:t>
            </w:r>
            <w:r w:rsidRPr="00DD6B12">
              <w:rPr>
                <w:spacing w:val="-10"/>
                <w:sz w:val="24"/>
                <w:lang w:val="el-GR"/>
              </w:rPr>
              <w:t>έ</w:t>
            </w:r>
            <w:r w:rsidRPr="00DD6B12">
              <w:rPr>
                <w:spacing w:val="-7"/>
                <w:sz w:val="24"/>
                <w:lang w:val="el-GR"/>
              </w:rPr>
              <w:t>ρ</w:t>
            </w:r>
            <w:r w:rsidRPr="00DD6B12">
              <w:rPr>
                <w:spacing w:val="-8"/>
                <w:sz w:val="24"/>
                <w:lang w:val="el-GR"/>
              </w:rPr>
              <w:t>χ</w:t>
            </w:r>
            <w:r w:rsidRPr="00DD6B12">
              <w:rPr>
                <w:spacing w:val="-7"/>
                <w:sz w:val="24"/>
                <w:lang w:val="el-GR"/>
              </w:rPr>
              <w:t>ε</w:t>
            </w:r>
            <w:r w:rsidRPr="00DD6B12">
              <w:rPr>
                <w:spacing w:val="-8"/>
                <w:sz w:val="24"/>
                <w:lang w:val="el-GR"/>
              </w:rPr>
              <w:t>τα</w:t>
            </w:r>
            <w:r w:rsidRPr="00DD6B12">
              <w:rPr>
                <w:sz w:val="24"/>
                <w:lang w:val="el-GR"/>
              </w:rPr>
              <w:t>ι</w:t>
            </w:r>
            <w:r w:rsidRPr="00DD6B12">
              <w:rPr>
                <w:spacing w:val="-2"/>
                <w:sz w:val="24"/>
                <w:lang w:val="el-GR"/>
              </w:rPr>
              <w:t xml:space="preserve"> </w:t>
            </w:r>
            <w:r w:rsidRPr="00DD6B12">
              <w:rPr>
                <w:spacing w:val="-7"/>
                <w:sz w:val="24"/>
                <w:lang w:val="el-GR"/>
              </w:rPr>
              <w:t>στ</w:t>
            </w:r>
            <w:r w:rsidRPr="00DD6B12">
              <w:rPr>
                <w:sz w:val="24"/>
                <w:lang w:val="el-GR"/>
              </w:rPr>
              <w:t>ο</w:t>
            </w:r>
            <w:r w:rsidRPr="00DD6B12">
              <w:rPr>
                <w:spacing w:val="-2"/>
                <w:sz w:val="24"/>
                <w:lang w:val="el-GR"/>
              </w:rPr>
              <w:t xml:space="preserve"> </w:t>
            </w:r>
            <w:r w:rsidRPr="00DD6B12">
              <w:rPr>
                <w:spacing w:val="-8"/>
                <w:sz w:val="24"/>
                <w:lang w:val="el-GR"/>
              </w:rPr>
              <w:t>π</w:t>
            </w:r>
            <w:r w:rsidRPr="00DD6B12">
              <w:rPr>
                <w:spacing w:val="-7"/>
                <w:sz w:val="24"/>
                <w:lang w:val="el-GR"/>
              </w:rPr>
              <w:t>ο</w:t>
            </w:r>
            <w:r w:rsidRPr="00DD6B12">
              <w:rPr>
                <w:spacing w:val="-9"/>
                <w:sz w:val="24"/>
                <w:lang w:val="el-GR"/>
              </w:rPr>
              <w:t>σ</w:t>
            </w:r>
            <w:r w:rsidRPr="00DD6B12">
              <w:rPr>
                <w:spacing w:val="-7"/>
                <w:sz w:val="24"/>
                <w:lang w:val="el-GR"/>
              </w:rPr>
              <w:t>ό</w:t>
            </w:r>
            <w:r w:rsidRPr="00DD6B12">
              <w:rPr>
                <w:sz w:val="24"/>
                <w:lang w:val="el-GR"/>
              </w:rPr>
              <w:t>ν</w:t>
            </w:r>
            <w:r w:rsidRPr="00DD6B12">
              <w:rPr>
                <w:spacing w:val="-3"/>
                <w:sz w:val="24"/>
                <w:lang w:val="el-GR"/>
              </w:rPr>
              <w:t xml:space="preserve"> </w:t>
            </w:r>
            <w:r w:rsidRPr="00DD6B12">
              <w:rPr>
                <w:spacing w:val="-8"/>
                <w:sz w:val="24"/>
                <w:lang w:val="el-GR"/>
              </w:rPr>
              <w:t>τ</w:t>
            </w:r>
            <w:r w:rsidRPr="00DD6B12">
              <w:rPr>
                <w:spacing w:val="-7"/>
                <w:sz w:val="24"/>
                <w:lang w:val="el-GR"/>
              </w:rPr>
              <w:t>ω</w:t>
            </w:r>
            <w:r w:rsidRPr="00DD6B12">
              <w:rPr>
                <w:sz w:val="24"/>
                <w:lang w:val="el-GR"/>
              </w:rPr>
              <w:t>ν</w:t>
            </w:r>
            <w:r w:rsidRPr="00DD6B12">
              <w:rPr>
                <w:spacing w:val="-8"/>
                <w:sz w:val="24"/>
                <w:lang w:val="el-GR"/>
              </w:rPr>
              <w:t xml:space="preserve"> </w:t>
            </w:r>
            <w:r>
              <w:rPr>
                <w:spacing w:val="-8"/>
                <w:sz w:val="24"/>
                <w:lang w:val="el-GR"/>
              </w:rPr>
              <w:t>4</w:t>
            </w:r>
            <w:r>
              <w:rPr>
                <w:b/>
                <w:spacing w:val="-8"/>
                <w:sz w:val="24"/>
                <w:lang w:val="el-GR"/>
              </w:rPr>
              <w:t>5</w:t>
            </w:r>
            <w:r w:rsidRPr="00277CEB">
              <w:rPr>
                <w:b/>
                <w:spacing w:val="-7"/>
                <w:sz w:val="24"/>
                <w:lang w:val="el-GR"/>
              </w:rPr>
              <w:t>.</w:t>
            </w:r>
            <w:r w:rsidRPr="00300C81">
              <w:rPr>
                <w:b/>
                <w:spacing w:val="-7"/>
                <w:sz w:val="24"/>
                <w:lang w:val="el-GR"/>
              </w:rPr>
              <w:t>000,0</w:t>
            </w:r>
            <w:r w:rsidRPr="00300C81">
              <w:rPr>
                <w:b/>
                <w:sz w:val="24"/>
                <w:lang w:val="el-GR"/>
              </w:rPr>
              <w:t>0</w:t>
            </w:r>
            <w:r w:rsidRPr="00300C81">
              <w:rPr>
                <w:b/>
                <w:spacing w:val="-5"/>
                <w:sz w:val="24"/>
                <w:lang w:val="el-GR"/>
              </w:rPr>
              <w:t xml:space="preserve"> </w:t>
            </w:r>
            <w:r w:rsidRPr="00300C81">
              <w:rPr>
                <w:b/>
                <w:position w:val="1"/>
                <w:sz w:val="24"/>
                <w:lang w:val="el-GR"/>
              </w:rPr>
              <w:t>€</w:t>
            </w:r>
            <w:r w:rsidRPr="00DD6B12">
              <w:rPr>
                <w:spacing w:val="-22"/>
                <w:position w:val="1"/>
                <w:sz w:val="24"/>
                <w:lang w:val="el-GR"/>
              </w:rPr>
              <w:t xml:space="preserve"> </w:t>
            </w:r>
            <w:r w:rsidRPr="00DD6B12">
              <w:rPr>
                <w:spacing w:val="-8"/>
                <w:position w:val="1"/>
                <w:sz w:val="24"/>
                <w:lang w:val="el-GR"/>
              </w:rPr>
              <w:t>κα</w:t>
            </w:r>
            <w:r w:rsidRPr="00DD6B12">
              <w:rPr>
                <w:position w:val="1"/>
                <w:sz w:val="24"/>
                <w:lang w:val="el-GR"/>
              </w:rPr>
              <w:t>ι</w:t>
            </w:r>
            <w:r w:rsidRPr="00DD6B12">
              <w:rPr>
                <w:spacing w:val="-2"/>
                <w:position w:val="1"/>
                <w:sz w:val="24"/>
                <w:lang w:val="el-GR"/>
              </w:rPr>
              <w:t xml:space="preserve"> </w:t>
            </w:r>
            <w:r w:rsidRPr="00DD6B12">
              <w:rPr>
                <w:spacing w:val="-7"/>
                <w:position w:val="1"/>
                <w:sz w:val="24"/>
                <w:lang w:val="el-GR"/>
              </w:rPr>
              <w:t>θ</w:t>
            </w:r>
            <w:r w:rsidRPr="00DD6B12">
              <w:rPr>
                <w:position w:val="1"/>
                <w:sz w:val="24"/>
                <w:lang w:val="el-GR"/>
              </w:rPr>
              <w:t>α</w:t>
            </w:r>
            <w:r w:rsidRPr="00DD6B12">
              <w:rPr>
                <w:spacing w:val="-3"/>
                <w:position w:val="1"/>
                <w:sz w:val="24"/>
                <w:lang w:val="el-GR"/>
              </w:rPr>
              <w:t xml:space="preserve"> </w:t>
            </w:r>
            <w:r w:rsidRPr="00DD6B12">
              <w:rPr>
                <w:spacing w:val="-7"/>
                <w:position w:val="1"/>
                <w:sz w:val="24"/>
                <w:lang w:val="el-GR"/>
              </w:rPr>
              <w:t>β</w:t>
            </w:r>
            <w:r w:rsidRPr="00DD6B12">
              <w:rPr>
                <w:spacing w:val="-8"/>
                <w:position w:val="1"/>
                <w:sz w:val="24"/>
                <w:lang w:val="el-GR"/>
              </w:rPr>
              <w:t>α</w:t>
            </w:r>
            <w:r w:rsidRPr="00DD6B12">
              <w:rPr>
                <w:spacing w:val="-9"/>
                <w:position w:val="1"/>
                <w:sz w:val="24"/>
                <w:lang w:val="el-GR"/>
              </w:rPr>
              <w:t>ρ</w:t>
            </w:r>
            <w:r w:rsidRPr="00DD6B12">
              <w:rPr>
                <w:spacing w:val="-6"/>
                <w:position w:val="1"/>
                <w:sz w:val="24"/>
                <w:lang w:val="el-GR"/>
              </w:rPr>
              <w:t>ύ</w:t>
            </w:r>
            <w:r w:rsidRPr="00DD6B12">
              <w:rPr>
                <w:spacing w:val="-10"/>
                <w:position w:val="1"/>
                <w:sz w:val="24"/>
                <w:lang w:val="el-GR"/>
              </w:rPr>
              <w:t>ν</w:t>
            </w:r>
            <w:r w:rsidRPr="00DD6B12">
              <w:rPr>
                <w:spacing w:val="-7"/>
                <w:position w:val="1"/>
                <w:sz w:val="24"/>
                <w:lang w:val="el-GR"/>
              </w:rPr>
              <w:t>ε</w:t>
            </w:r>
            <w:r w:rsidRPr="00DD6B12">
              <w:rPr>
                <w:position w:val="1"/>
                <w:sz w:val="24"/>
                <w:lang w:val="el-GR"/>
              </w:rPr>
              <w:t>ι</w:t>
            </w:r>
            <w:r w:rsidRPr="00DD6B12">
              <w:rPr>
                <w:spacing w:val="-2"/>
                <w:position w:val="1"/>
                <w:sz w:val="24"/>
                <w:lang w:val="el-GR"/>
              </w:rPr>
              <w:t xml:space="preserve"> </w:t>
            </w:r>
            <w:r w:rsidRPr="00DD6B12">
              <w:rPr>
                <w:spacing w:val="-8"/>
                <w:position w:val="1"/>
                <w:sz w:val="24"/>
                <w:lang w:val="el-GR"/>
              </w:rPr>
              <w:t>τ</w:t>
            </w:r>
            <w:r w:rsidRPr="00DD6B12">
              <w:rPr>
                <w:spacing w:val="-10"/>
                <w:position w:val="1"/>
                <w:sz w:val="24"/>
                <w:lang w:val="el-GR"/>
              </w:rPr>
              <w:t>ο</w:t>
            </w:r>
            <w:r w:rsidRPr="00DD6B12">
              <w:rPr>
                <w:position w:val="1"/>
                <w:sz w:val="24"/>
                <w:lang w:val="el-GR"/>
              </w:rPr>
              <w:t xml:space="preserve">ν </w:t>
            </w:r>
            <w:r w:rsidRPr="00DD6B12">
              <w:rPr>
                <w:spacing w:val="-8"/>
                <w:sz w:val="24"/>
                <w:lang w:val="el-GR"/>
              </w:rPr>
              <w:t>τακτ</w:t>
            </w:r>
            <w:r w:rsidRPr="00DD6B12">
              <w:rPr>
                <w:spacing w:val="-7"/>
                <w:sz w:val="24"/>
                <w:lang w:val="el-GR"/>
              </w:rPr>
              <w:t>ι</w:t>
            </w:r>
            <w:r w:rsidRPr="00DD6B12">
              <w:rPr>
                <w:spacing w:val="-8"/>
                <w:sz w:val="24"/>
                <w:lang w:val="el-GR"/>
              </w:rPr>
              <w:t>κ</w:t>
            </w:r>
            <w:r w:rsidRPr="00DD6B12">
              <w:rPr>
                <w:sz w:val="24"/>
                <w:lang w:val="el-GR"/>
              </w:rPr>
              <w:t>ό</w:t>
            </w:r>
            <w:r w:rsidRPr="00DD6B12">
              <w:rPr>
                <w:spacing w:val="-14"/>
                <w:sz w:val="24"/>
                <w:lang w:val="el-GR"/>
              </w:rPr>
              <w:t xml:space="preserve"> </w:t>
            </w:r>
            <w:r w:rsidRPr="00DD6B12">
              <w:rPr>
                <w:spacing w:val="-8"/>
                <w:sz w:val="24"/>
                <w:lang w:val="el-GR"/>
              </w:rPr>
              <w:t>π</w:t>
            </w:r>
            <w:r w:rsidRPr="00DD6B12">
              <w:rPr>
                <w:spacing w:val="-9"/>
                <w:sz w:val="24"/>
                <w:lang w:val="el-GR"/>
              </w:rPr>
              <w:t>ρ</w:t>
            </w:r>
            <w:r w:rsidRPr="00DD6B12">
              <w:rPr>
                <w:spacing w:val="-10"/>
                <w:sz w:val="24"/>
                <w:lang w:val="el-GR"/>
              </w:rPr>
              <w:t>ο</w:t>
            </w:r>
            <w:r w:rsidRPr="00DD6B12">
              <w:rPr>
                <w:spacing w:val="-6"/>
                <w:sz w:val="24"/>
                <w:lang w:val="el-GR"/>
              </w:rPr>
              <w:t>ϋ</w:t>
            </w:r>
            <w:r w:rsidRPr="00DD6B12">
              <w:rPr>
                <w:spacing w:val="-8"/>
                <w:sz w:val="24"/>
                <w:lang w:val="el-GR"/>
              </w:rPr>
              <w:t>π</w:t>
            </w:r>
            <w:r w:rsidRPr="00DD6B12">
              <w:rPr>
                <w:spacing w:val="-7"/>
                <w:sz w:val="24"/>
                <w:lang w:val="el-GR"/>
              </w:rPr>
              <w:t>ο</w:t>
            </w:r>
            <w:r w:rsidRPr="00DD6B12">
              <w:rPr>
                <w:spacing w:val="-6"/>
                <w:sz w:val="24"/>
                <w:lang w:val="el-GR"/>
              </w:rPr>
              <w:t>λ</w:t>
            </w:r>
            <w:r w:rsidRPr="00DD6B12">
              <w:rPr>
                <w:spacing w:val="-7"/>
                <w:sz w:val="24"/>
                <w:lang w:val="el-GR"/>
              </w:rPr>
              <w:t>ο</w:t>
            </w:r>
            <w:r w:rsidRPr="00DD6B12">
              <w:rPr>
                <w:spacing w:val="-10"/>
                <w:sz w:val="24"/>
                <w:lang w:val="el-GR"/>
              </w:rPr>
              <w:t>γ</w:t>
            </w:r>
            <w:r w:rsidRPr="00DD6B12">
              <w:rPr>
                <w:spacing w:val="-7"/>
                <w:sz w:val="24"/>
                <w:lang w:val="el-GR"/>
              </w:rPr>
              <w:t>ι</w:t>
            </w:r>
            <w:r w:rsidRPr="00DD6B12">
              <w:rPr>
                <w:spacing w:val="-9"/>
                <w:sz w:val="24"/>
                <w:lang w:val="el-GR"/>
              </w:rPr>
              <w:t>σ</w:t>
            </w:r>
            <w:r w:rsidRPr="00DD6B12">
              <w:rPr>
                <w:spacing w:val="-6"/>
                <w:sz w:val="24"/>
                <w:lang w:val="el-GR"/>
              </w:rPr>
              <w:t>μ</w:t>
            </w:r>
            <w:r w:rsidRPr="00DD6B12">
              <w:rPr>
                <w:sz w:val="24"/>
                <w:lang w:val="el-GR"/>
              </w:rPr>
              <w:t>ό</w:t>
            </w:r>
            <w:r w:rsidRPr="00DD6B12">
              <w:rPr>
                <w:spacing w:val="-14"/>
                <w:sz w:val="24"/>
                <w:lang w:val="el-GR"/>
              </w:rPr>
              <w:t xml:space="preserve"> </w:t>
            </w:r>
            <w:r w:rsidRPr="00DD6B12">
              <w:rPr>
                <w:spacing w:val="-10"/>
                <w:sz w:val="24"/>
                <w:lang w:val="el-GR"/>
              </w:rPr>
              <w:t>τ</w:t>
            </w:r>
            <w:r w:rsidRPr="00DD6B12">
              <w:rPr>
                <w:spacing w:val="-7"/>
                <w:sz w:val="24"/>
                <w:lang w:val="el-GR"/>
              </w:rPr>
              <w:t>ο</w:t>
            </w:r>
            <w:r w:rsidRPr="00DD6B12">
              <w:rPr>
                <w:sz w:val="24"/>
                <w:lang w:val="el-GR"/>
              </w:rPr>
              <w:t>υ</w:t>
            </w:r>
            <w:r w:rsidRPr="00DD6B12">
              <w:rPr>
                <w:spacing w:val="-11"/>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υ</w:t>
            </w:r>
            <w:r w:rsidRPr="00DD6B12">
              <w:rPr>
                <w:spacing w:val="-16"/>
                <w:sz w:val="24"/>
                <w:lang w:val="el-GR"/>
              </w:rPr>
              <w:t xml:space="preserve"> </w:t>
            </w:r>
            <w:r w:rsidRPr="00DD6B12">
              <w:rPr>
                <w:spacing w:val="-7"/>
                <w:sz w:val="24"/>
                <w:lang w:val="el-GR"/>
              </w:rPr>
              <w:t>σ</w:t>
            </w:r>
            <w:r w:rsidRPr="00DD6B12">
              <w:rPr>
                <w:spacing w:val="-8"/>
                <w:sz w:val="24"/>
                <w:lang w:val="el-GR"/>
              </w:rPr>
              <w:t>τ</w:t>
            </w:r>
            <w:r w:rsidRPr="00DD6B12">
              <w:rPr>
                <w:spacing w:val="-12"/>
                <w:sz w:val="24"/>
                <w:lang w:val="el-GR"/>
              </w:rPr>
              <w:t>ο</w:t>
            </w:r>
            <w:r w:rsidRPr="00DD6B12">
              <w:rPr>
                <w:spacing w:val="-6"/>
                <w:sz w:val="24"/>
                <w:lang w:val="el-GR"/>
              </w:rPr>
              <w:t>υ</w:t>
            </w:r>
            <w:r w:rsidRPr="00DD6B12">
              <w:rPr>
                <w:sz w:val="24"/>
                <w:lang w:val="el-GR"/>
              </w:rPr>
              <w:t>ς</w:t>
            </w:r>
            <w:r w:rsidRPr="00DD6B12">
              <w:rPr>
                <w:spacing w:val="-18"/>
                <w:sz w:val="24"/>
                <w:lang w:val="el-GR"/>
              </w:rPr>
              <w:t xml:space="preserve"> </w:t>
            </w:r>
            <w:r w:rsidRPr="00DD6B12">
              <w:rPr>
                <w:b/>
                <w:spacing w:val="-6"/>
                <w:sz w:val="24"/>
                <w:lang w:val="el-GR"/>
              </w:rPr>
              <w:t>κ</w:t>
            </w:r>
            <w:r w:rsidRPr="00DD6B12">
              <w:rPr>
                <w:b/>
                <w:spacing w:val="-5"/>
                <w:sz w:val="24"/>
                <w:lang w:val="el-GR"/>
              </w:rPr>
              <w:t>ω</w:t>
            </w:r>
            <w:r w:rsidRPr="00DD6B12">
              <w:rPr>
                <w:b/>
                <w:spacing w:val="-9"/>
                <w:sz w:val="24"/>
                <w:lang w:val="el-GR"/>
              </w:rPr>
              <w:t>δ</w:t>
            </w:r>
            <w:r w:rsidRPr="00DD6B12">
              <w:rPr>
                <w:b/>
                <w:spacing w:val="-10"/>
                <w:sz w:val="24"/>
                <w:lang w:val="el-GR"/>
              </w:rPr>
              <w:t>ι</w:t>
            </w:r>
            <w:r w:rsidRPr="00DD6B12">
              <w:rPr>
                <w:b/>
                <w:spacing w:val="-6"/>
                <w:sz w:val="24"/>
                <w:lang w:val="el-GR"/>
              </w:rPr>
              <w:t>κ</w:t>
            </w:r>
            <w:r w:rsidRPr="00DD6B12">
              <w:rPr>
                <w:b/>
                <w:spacing w:val="-10"/>
                <w:sz w:val="24"/>
                <w:lang w:val="el-GR"/>
              </w:rPr>
              <w:t>ο</w:t>
            </w:r>
            <w:r w:rsidRPr="00DD6B12">
              <w:rPr>
                <w:b/>
                <w:spacing w:val="-7"/>
                <w:sz w:val="24"/>
                <w:lang w:val="el-GR"/>
              </w:rPr>
              <w:t>ύ</w:t>
            </w:r>
            <w:r w:rsidRPr="00DD6B12">
              <w:rPr>
                <w:b/>
                <w:sz w:val="24"/>
                <w:lang w:val="el-GR"/>
              </w:rPr>
              <w:t>ς</w:t>
            </w:r>
            <w:r w:rsidRPr="00DD6B12">
              <w:rPr>
                <w:b/>
                <w:spacing w:val="-20"/>
                <w:sz w:val="24"/>
                <w:lang w:val="el-GR"/>
              </w:rPr>
              <w:t xml:space="preserve"> </w:t>
            </w:r>
            <w:r w:rsidRPr="00DD6B12">
              <w:rPr>
                <w:b/>
                <w:spacing w:val="-12"/>
                <w:sz w:val="24"/>
                <w:lang w:val="el-GR"/>
              </w:rPr>
              <w:t>Κ</w:t>
            </w:r>
            <w:r w:rsidRPr="00DD6B12">
              <w:rPr>
                <w:b/>
                <w:spacing w:val="-7"/>
                <w:sz w:val="24"/>
                <w:lang w:val="el-GR"/>
              </w:rPr>
              <w:t>.</w:t>
            </w:r>
            <w:r w:rsidRPr="00DD6B12">
              <w:rPr>
                <w:b/>
                <w:spacing w:val="-8"/>
                <w:sz w:val="24"/>
                <w:lang w:val="el-GR"/>
              </w:rPr>
              <w:t>Α</w:t>
            </w:r>
            <w:r w:rsidRPr="00DD6B12">
              <w:rPr>
                <w:b/>
                <w:sz w:val="24"/>
                <w:lang w:val="el-GR"/>
              </w:rPr>
              <w:t>.</w:t>
            </w:r>
            <w:r w:rsidRPr="00DD6B12">
              <w:rPr>
                <w:b/>
                <w:spacing w:val="-14"/>
                <w:sz w:val="24"/>
                <w:lang w:val="el-GR"/>
              </w:rPr>
              <w:t xml:space="preserve"> </w:t>
            </w:r>
            <w:r w:rsidRPr="00DD6B12">
              <w:rPr>
                <w:b/>
                <w:spacing w:val="-7"/>
                <w:sz w:val="24"/>
                <w:lang w:val="el-GR"/>
              </w:rPr>
              <w:t>2</w:t>
            </w:r>
            <w:r w:rsidRPr="00DD6B12">
              <w:rPr>
                <w:b/>
                <w:spacing w:val="-10"/>
                <w:sz w:val="24"/>
                <w:lang w:val="el-GR"/>
              </w:rPr>
              <w:t>0</w:t>
            </w:r>
            <w:r w:rsidRPr="00DD6B12">
              <w:rPr>
                <w:b/>
                <w:spacing w:val="-7"/>
                <w:sz w:val="24"/>
                <w:lang w:val="el-GR"/>
              </w:rPr>
              <w:t>.6</w:t>
            </w:r>
            <w:r w:rsidRPr="00DD6B12">
              <w:rPr>
                <w:b/>
                <w:spacing w:val="-10"/>
                <w:sz w:val="24"/>
                <w:lang w:val="el-GR"/>
              </w:rPr>
              <w:t>2</w:t>
            </w:r>
            <w:r w:rsidRPr="00DD6B12">
              <w:rPr>
                <w:b/>
                <w:spacing w:val="-7"/>
                <w:sz w:val="24"/>
                <w:lang w:val="el-GR"/>
              </w:rPr>
              <w:t>5</w:t>
            </w:r>
            <w:r w:rsidRPr="00DD6B12">
              <w:rPr>
                <w:b/>
                <w:sz w:val="24"/>
                <w:lang w:val="el-GR"/>
              </w:rPr>
              <w:t>2</w:t>
            </w:r>
            <w:r w:rsidRPr="00DD6B12">
              <w:rPr>
                <w:b/>
                <w:spacing w:val="-12"/>
                <w:sz w:val="24"/>
                <w:lang w:val="el-GR"/>
              </w:rPr>
              <w:t xml:space="preserve"> </w:t>
            </w:r>
            <w:r w:rsidRPr="00DD6B12">
              <w:rPr>
                <w:b/>
                <w:sz w:val="24"/>
                <w:lang w:val="el-GR"/>
              </w:rPr>
              <w:t>&amp;</w:t>
            </w:r>
            <w:r w:rsidRPr="00DD6B12">
              <w:rPr>
                <w:b/>
                <w:spacing w:val="-20"/>
                <w:sz w:val="24"/>
                <w:lang w:val="el-GR"/>
              </w:rPr>
              <w:t xml:space="preserve"> </w:t>
            </w:r>
            <w:r w:rsidRPr="00DD6B12">
              <w:rPr>
                <w:b/>
                <w:spacing w:val="-7"/>
                <w:sz w:val="24"/>
                <w:lang w:val="el-GR"/>
              </w:rPr>
              <w:t>2</w:t>
            </w:r>
            <w:r w:rsidRPr="00DD6B12">
              <w:rPr>
                <w:b/>
                <w:spacing w:val="-10"/>
                <w:sz w:val="24"/>
                <w:lang w:val="el-GR"/>
              </w:rPr>
              <w:t>0</w:t>
            </w:r>
            <w:r w:rsidRPr="00DD6B12">
              <w:rPr>
                <w:b/>
                <w:spacing w:val="-7"/>
                <w:sz w:val="24"/>
                <w:lang w:val="el-GR"/>
              </w:rPr>
              <w:t>.6</w:t>
            </w:r>
            <w:r w:rsidRPr="00DD6B12">
              <w:rPr>
                <w:b/>
                <w:spacing w:val="-10"/>
                <w:sz w:val="24"/>
                <w:lang w:val="el-GR"/>
              </w:rPr>
              <w:t>2</w:t>
            </w:r>
            <w:r w:rsidRPr="00DD6B12">
              <w:rPr>
                <w:b/>
                <w:spacing w:val="-7"/>
                <w:sz w:val="24"/>
                <w:lang w:val="el-GR"/>
              </w:rPr>
              <w:t>53</w:t>
            </w:r>
            <w:r w:rsidRPr="00DD6B12">
              <w:rPr>
                <w:b/>
                <w:sz w:val="24"/>
                <w:lang w:val="el-GR"/>
              </w:rPr>
              <w:t>.</w:t>
            </w:r>
          </w:p>
        </w:tc>
        <w:tc>
          <w:tcPr>
            <w:tcW w:w="424" w:type="dxa"/>
            <w:gridSpan w:val="2"/>
            <w:vMerge w:val="restart"/>
            <w:tcBorders>
              <w:top w:val="nil"/>
              <w:left w:val="nil"/>
              <w:right w:val="nil"/>
            </w:tcBorders>
          </w:tcPr>
          <w:p w:rsidR="00FE1FF8" w:rsidRPr="00DD6B12" w:rsidRDefault="00FE1FF8" w:rsidP="00907A8C">
            <w:pPr>
              <w:ind w:right="10"/>
              <w:rPr>
                <w:lang w:val="el-GR"/>
              </w:rPr>
            </w:pPr>
          </w:p>
        </w:tc>
      </w:tr>
      <w:tr w:rsidR="00FE1FF8" w:rsidRPr="00CC49CB" w:rsidTr="00907A8C">
        <w:trPr>
          <w:gridAfter w:val="1"/>
          <w:wAfter w:w="114" w:type="dxa"/>
          <w:trHeight w:hRule="exact" w:val="311"/>
        </w:trPr>
        <w:tc>
          <w:tcPr>
            <w:tcW w:w="10112" w:type="dxa"/>
            <w:gridSpan w:val="2"/>
            <w:tcBorders>
              <w:top w:val="nil"/>
              <w:left w:val="nil"/>
              <w:bottom w:val="nil"/>
              <w:right w:val="nil"/>
            </w:tcBorders>
          </w:tcPr>
          <w:p w:rsidR="00FE1FF8" w:rsidRPr="00DD6B12" w:rsidRDefault="00FE1FF8" w:rsidP="00907A8C">
            <w:pPr>
              <w:spacing w:before="7"/>
              <w:ind w:left="29" w:right="10"/>
              <w:rPr>
                <w:sz w:val="24"/>
                <w:lang w:val="el-GR"/>
              </w:rPr>
            </w:pPr>
            <w:r w:rsidRPr="00DD6B12">
              <w:rPr>
                <w:spacing w:val="-7"/>
                <w:sz w:val="24"/>
                <w:lang w:val="el-GR"/>
              </w:rPr>
              <w:t>δ</w:t>
            </w:r>
            <w:r w:rsidRPr="00DD6B12">
              <w:rPr>
                <w:sz w:val="24"/>
                <w:lang w:val="el-GR"/>
              </w:rPr>
              <w:t>)</w:t>
            </w:r>
            <w:r w:rsidRPr="00DD6B12">
              <w:rPr>
                <w:spacing w:val="36"/>
                <w:sz w:val="24"/>
                <w:lang w:val="el-GR"/>
              </w:rPr>
              <w:t xml:space="preserve"> </w:t>
            </w:r>
            <w:r w:rsidRPr="00DD6B12">
              <w:rPr>
                <w:sz w:val="24"/>
                <w:lang w:val="el-GR"/>
              </w:rPr>
              <w:t>Η</w:t>
            </w:r>
            <w:r w:rsidRPr="00DD6B12">
              <w:rPr>
                <w:spacing w:val="28"/>
                <w:sz w:val="24"/>
                <w:lang w:val="el-GR"/>
              </w:rPr>
              <w:t xml:space="preserve"> </w:t>
            </w:r>
            <w:r w:rsidRPr="00DD6B12">
              <w:rPr>
                <w:spacing w:val="-7"/>
                <w:sz w:val="24"/>
                <w:lang w:val="el-GR"/>
              </w:rPr>
              <w:t>ε</w:t>
            </w:r>
            <w:r w:rsidRPr="00DD6B12">
              <w:rPr>
                <w:spacing w:val="-8"/>
                <w:sz w:val="24"/>
                <w:lang w:val="el-GR"/>
              </w:rPr>
              <w:t>κ</w:t>
            </w:r>
            <w:r w:rsidRPr="00DD6B12">
              <w:rPr>
                <w:spacing w:val="-10"/>
                <w:sz w:val="24"/>
                <w:lang w:val="el-GR"/>
              </w:rPr>
              <w:t>τ</w:t>
            </w:r>
            <w:r w:rsidRPr="00DD6B12">
              <w:rPr>
                <w:spacing w:val="-7"/>
                <w:sz w:val="24"/>
                <w:lang w:val="el-GR"/>
              </w:rPr>
              <w:t>έ</w:t>
            </w:r>
            <w:r w:rsidRPr="00DD6B12">
              <w:rPr>
                <w:spacing w:val="-8"/>
                <w:sz w:val="24"/>
                <w:lang w:val="el-GR"/>
              </w:rPr>
              <w:t>λ</w:t>
            </w:r>
            <w:r w:rsidRPr="00DD6B12">
              <w:rPr>
                <w:spacing w:val="-7"/>
                <w:sz w:val="24"/>
                <w:lang w:val="el-GR"/>
              </w:rPr>
              <w:t>εσ</w:t>
            </w:r>
            <w:r w:rsidRPr="00DD6B12">
              <w:rPr>
                <w:sz w:val="24"/>
                <w:lang w:val="el-GR"/>
              </w:rPr>
              <w:t>η</w:t>
            </w:r>
            <w:r w:rsidRPr="00DD6B12">
              <w:rPr>
                <w:spacing w:val="26"/>
                <w:sz w:val="24"/>
                <w:lang w:val="el-GR"/>
              </w:rPr>
              <w:t xml:space="preserve"> </w:t>
            </w:r>
            <w:r w:rsidRPr="00DD6B12">
              <w:rPr>
                <w:spacing w:val="-8"/>
                <w:sz w:val="24"/>
                <w:lang w:val="el-GR"/>
              </w:rPr>
              <w:t>τη</w:t>
            </w:r>
            <w:r w:rsidRPr="00DD6B12">
              <w:rPr>
                <w:sz w:val="24"/>
                <w:lang w:val="el-GR"/>
              </w:rPr>
              <w:t>ς</w:t>
            </w:r>
            <w:r w:rsidRPr="00DD6B12">
              <w:rPr>
                <w:spacing w:val="27"/>
                <w:sz w:val="24"/>
                <w:lang w:val="el-GR"/>
              </w:rPr>
              <w:t xml:space="preserve"> </w:t>
            </w:r>
            <w:r w:rsidRPr="00DD6B12">
              <w:rPr>
                <w:spacing w:val="-10"/>
                <w:sz w:val="24"/>
                <w:lang w:val="el-GR"/>
              </w:rPr>
              <w:t>ε</w:t>
            </w:r>
            <w:r w:rsidRPr="00DD6B12">
              <w:rPr>
                <w:spacing w:val="-5"/>
                <w:sz w:val="24"/>
                <w:lang w:val="el-GR"/>
              </w:rPr>
              <w:t>ρ</w:t>
            </w:r>
            <w:r w:rsidRPr="00DD6B12">
              <w:rPr>
                <w:spacing w:val="-8"/>
                <w:sz w:val="24"/>
                <w:lang w:val="el-GR"/>
              </w:rPr>
              <w:t>γα</w:t>
            </w:r>
            <w:r w:rsidRPr="00DD6B12">
              <w:rPr>
                <w:spacing w:val="-7"/>
                <w:sz w:val="24"/>
                <w:lang w:val="el-GR"/>
              </w:rPr>
              <w:t>σί</w:t>
            </w:r>
            <w:r w:rsidRPr="00DD6B12">
              <w:rPr>
                <w:spacing w:val="-8"/>
                <w:sz w:val="24"/>
                <w:lang w:val="el-GR"/>
              </w:rPr>
              <w:t>α</w:t>
            </w:r>
            <w:r w:rsidRPr="00DD6B12">
              <w:rPr>
                <w:sz w:val="24"/>
                <w:lang w:val="el-GR"/>
              </w:rPr>
              <w:t>ς</w:t>
            </w:r>
            <w:r w:rsidRPr="00DD6B12">
              <w:rPr>
                <w:spacing w:val="32"/>
                <w:sz w:val="24"/>
                <w:lang w:val="el-GR"/>
              </w:rPr>
              <w:t xml:space="preserve"> </w:t>
            </w:r>
            <w:r w:rsidRPr="00DD6B12">
              <w:rPr>
                <w:spacing w:val="-7"/>
                <w:sz w:val="24"/>
                <w:lang w:val="el-GR"/>
              </w:rPr>
              <w:t>θ</w:t>
            </w:r>
            <w:r w:rsidRPr="00DD6B12">
              <w:rPr>
                <w:sz w:val="24"/>
                <w:lang w:val="el-GR"/>
              </w:rPr>
              <w:t>α</w:t>
            </w:r>
            <w:r w:rsidRPr="00DD6B12">
              <w:rPr>
                <w:spacing w:val="24"/>
                <w:sz w:val="24"/>
                <w:lang w:val="el-GR"/>
              </w:rPr>
              <w:t xml:space="preserve"> </w:t>
            </w:r>
            <w:r w:rsidRPr="00DD6B12">
              <w:rPr>
                <w:spacing w:val="-8"/>
                <w:sz w:val="24"/>
                <w:lang w:val="el-GR"/>
              </w:rPr>
              <w:t>γ</w:t>
            </w:r>
            <w:r w:rsidRPr="00DD6B12">
              <w:rPr>
                <w:spacing w:val="-7"/>
                <w:sz w:val="24"/>
                <w:lang w:val="el-GR"/>
              </w:rPr>
              <w:t>ί</w:t>
            </w:r>
            <w:r w:rsidRPr="00DD6B12">
              <w:rPr>
                <w:spacing w:val="-10"/>
                <w:sz w:val="24"/>
                <w:lang w:val="el-GR"/>
              </w:rPr>
              <w:t>ν</w:t>
            </w:r>
            <w:r w:rsidRPr="00DD6B12">
              <w:rPr>
                <w:spacing w:val="-7"/>
                <w:sz w:val="24"/>
                <w:lang w:val="el-GR"/>
              </w:rPr>
              <w:t>ε</w:t>
            </w:r>
            <w:r w:rsidRPr="00DD6B12">
              <w:rPr>
                <w:sz w:val="24"/>
                <w:lang w:val="el-GR"/>
              </w:rPr>
              <w:t>ι</w:t>
            </w:r>
            <w:r w:rsidRPr="00DD6B12">
              <w:rPr>
                <w:spacing w:val="27"/>
                <w:sz w:val="24"/>
                <w:lang w:val="el-GR"/>
              </w:rPr>
              <w:t xml:space="preserve"> </w:t>
            </w:r>
            <w:r w:rsidRPr="00DD6B12">
              <w:rPr>
                <w:spacing w:val="-6"/>
                <w:sz w:val="24"/>
                <w:lang w:val="el-GR"/>
              </w:rPr>
              <w:t>μ</w:t>
            </w:r>
            <w:r w:rsidRPr="00DD6B12">
              <w:rPr>
                <w:sz w:val="24"/>
                <w:lang w:val="el-GR"/>
              </w:rPr>
              <w:t>ε</w:t>
            </w:r>
            <w:r w:rsidRPr="00DD6B12">
              <w:rPr>
                <w:spacing w:val="26"/>
                <w:sz w:val="24"/>
                <w:lang w:val="el-GR"/>
              </w:rPr>
              <w:t xml:space="preserve"> </w:t>
            </w:r>
            <w:r>
              <w:rPr>
                <w:spacing w:val="26"/>
                <w:sz w:val="24"/>
                <w:lang w:val="el-GR"/>
              </w:rPr>
              <w:t xml:space="preserve">συνοπτικό  διαγωνισμό με </w:t>
            </w:r>
          </w:p>
        </w:tc>
        <w:tc>
          <w:tcPr>
            <w:tcW w:w="424" w:type="dxa"/>
            <w:gridSpan w:val="2"/>
            <w:vMerge/>
            <w:tcBorders>
              <w:left w:val="nil"/>
              <w:right w:val="nil"/>
            </w:tcBorders>
          </w:tcPr>
          <w:p w:rsidR="00FE1FF8" w:rsidRPr="00DD6B12" w:rsidRDefault="00FE1FF8" w:rsidP="00907A8C">
            <w:pPr>
              <w:ind w:right="10"/>
              <w:rPr>
                <w:lang w:val="el-GR"/>
              </w:rPr>
            </w:pPr>
          </w:p>
        </w:tc>
      </w:tr>
      <w:tr w:rsidR="00FE1FF8" w:rsidRPr="00BF63F1" w:rsidTr="00907A8C">
        <w:trPr>
          <w:gridAfter w:val="1"/>
          <w:wAfter w:w="114" w:type="dxa"/>
          <w:trHeight w:hRule="exact" w:val="463"/>
        </w:trPr>
        <w:tc>
          <w:tcPr>
            <w:tcW w:w="10112" w:type="dxa"/>
            <w:gridSpan w:val="2"/>
            <w:tcBorders>
              <w:top w:val="nil"/>
              <w:left w:val="nil"/>
              <w:bottom w:val="nil"/>
              <w:right w:val="nil"/>
            </w:tcBorders>
          </w:tcPr>
          <w:p w:rsidR="00FE1FF8" w:rsidRDefault="00FE1FF8" w:rsidP="00907A8C">
            <w:pPr>
              <w:spacing w:before="13"/>
              <w:ind w:left="29" w:right="10"/>
              <w:rPr>
                <w:sz w:val="24"/>
              </w:rPr>
            </w:pPr>
            <w:r w:rsidRPr="00DD6B12">
              <w:rPr>
                <w:sz w:val="24"/>
                <w:u w:val="single" w:color="000000"/>
                <w:lang w:val="el-GR"/>
              </w:rPr>
              <w:t xml:space="preserve"> </w:t>
            </w:r>
            <w:proofErr w:type="spellStart"/>
            <w:proofErr w:type="gramStart"/>
            <w:r>
              <w:rPr>
                <w:spacing w:val="-7"/>
                <w:sz w:val="24"/>
                <w:u w:val="single" w:color="000000"/>
              </w:rPr>
              <w:t>σ</w:t>
            </w:r>
            <w:r>
              <w:rPr>
                <w:spacing w:val="-6"/>
                <w:sz w:val="24"/>
                <w:u w:val="single" w:color="000000"/>
              </w:rPr>
              <w:t>υμ</w:t>
            </w:r>
            <w:r>
              <w:rPr>
                <w:spacing w:val="-8"/>
                <w:sz w:val="24"/>
                <w:u w:val="single" w:color="000000"/>
              </w:rPr>
              <w:t>πλή</w:t>
            </w:r>
            <w:r>
              <w:rPr>
                <w:spacing w:val="-9"/>
                <w:sz w:val="24"/>
                <w:u w:val="single" w:color="000000"/>
              </w:rPr>
              <w:t>ρ</w:t>
            </w:r>
            <w:r>
              <w:rPr>
                <w:spacing w:val="-7"/>
                <w:sz w:val="24"/>
                <w:u w:val="single" w:color="000000"/>
              </w:rPr>
              <w:t>ωσ</w:t>
            </w:r>
            <w:r>
              <w:rPr>
                <w:sz w:val="24"/>
                <w:u w:val="single" w:color="000000"/>
              </w:rPr>
              <w:t>η</w:t>
            </w:r>
            <w:proofErr w:type="spellEnd"/>
            <w:proofErr w:type="gramEnd"/>
            <w:r>
              <w:rPr>
                <w:spacing w:val="42"/>
                <w:sz w:val="24"/>
                <w:u w:val="single" w:color="000000"/>
              </w:rPr>
              <w:t xml:space="preserve"> </w:t>
            </w:r>
            <w:r>
              <w:rPr>
                <w:spacing w:val="-8"/>
                <w:sz w:val="24"/>
                <w:u w:val="single" w:color="000000"/>
                <w:lang w:val="el-GR"/>
              </w:rPr>
              <w:t>Εντύπου</w:t>
            </w:r>
            <w:r>
              <w:rPr>
                <w:spacing w:val="45"/>
                <w:sz w:val="24"/>
                <w:u w:val="single" w:color="000000"/>
              </w:rPr>
              <w:t xml:space="preserve"> </w:t>
            </w:r>
            <w:proofErr w:type="spellStart"/>
            <w:r>
              <w:rPr>
                <w:spacing w:val="-10"/>
                <w:sz w:val="24"/>
                <w:u w:val="single" w:color="000000"/>
              </w:rPr>
              <w:t>Π</w:t>
            </w:r>
            <w:r>
              <w:rPr>
                <w:spacing w:val="-7"/>
                <w:sz w:val="24"/>
                <w:u w:val="single" w:color="000000"/>
              </w:rPr>
              <w:t>ρ</w:t>
            </w:r>
            <w:r>
              <w:rPr>
                <w:spacing w:val="-10"/>
                <w:sz w:val="24"/>
                <w:u w:val="single" w:color="000000"/>
              </w:rPr>
              <w:t>ο</w:t>
            </w:r>
            <w:r>
              <w:rPr>
                <w:spacing w:val="-7"/>
                <w:sz w:val="24"/>
                <w:u w:val="single" w:color="000000"/>
              </w:rPr>
              <w:t>σ</w:t>
            </w:r>
            <w:r>
              <w:rPr>
                <w:spacing w:val="-6"/>
                <w:sz w:val="24"/>
                <w:u w:val="single" w:color="000000"/>
              </w:rPr>
              <w:t>φ</w:t>
            </w:r>
            <w:r>
              <w:rPr>
                <w:spacing w:val="-10"/>
                <w:sz w:val="24"/>
                <w:u w:val="single" w:color="000000"/>
              </w:rPr>
              <w:t>ο</w:t>
            </w:r>
            <w:r>
              <w:rPr>
                <w:spacing w:val="-7"/>
                <w:sz w:val="24"/>
                <w:u w:val="single" w:color="000000"/>
              </w:rPr>
              <w:t>ρ</w:t>
            </w:r>
            <w:r>
              <w:rPr>
                <w:spacing w:val="-8"/>
                <w:sz w:val="24"/>
                <w:u w:val="single" w:color="000000"/>
              </w:rPr>
              <w:t>άς</w:t>
            </w:r>
            <w:proofErr w:type="spellEnd"/>
            <w:r>
              <w:rPr>
                <w:spacing w:val="3"/>
                <w:sz w:val="24"/>
                <w:u w:val="single" w:color="000000"/>
              </w:rPr>
              <w:t xml:space="preserve"> </w:t>
            </w:r>
            <w:r>
              <w:rPr>
                <w:sz w:val="24"/>
                <w:u w:val="single" w:color="000000"/>
              </w:rPr>
              <w:t>.</w:t>
            </w:r>
          </w:p>
        </w:tc>
        <w:tc>
          <w:tcPr>
            <w:tcW w:w="424" w:type="dxa"/>
            <w:gridSpan w:val="2"/>
            <w:vMerge/>
            <w:tcBorders>
              <w:left w:val="nil"/>
              <w:right w:val="nil"/>
            </w:tcBorders>
          </w:tcPr>
          <w:p w:rsidR="00FE1FF8" w:rsidRPr="00BF63F1" w:rsidRDefault="00FE1FF8" w:rsidP="00907A8C">
            <w:pPr>
              <w:ind w:right="10"/>
              <w:rPr>
                <w:lang w:val="el-GR"/>
              </w:rPr>
            </w:pPr>
          </w:p>
        </w:tc>
      </w:tr>
      <w:tr w:rsidR="00FE1FF8" w:rsidRPr="00CC49CB" w:rsidTr="00907A8C">
        <w:trPr>
          <w:gridBefore w:val="1"/>
          <w:wBefore w:w="114" w:type="dxa"/>
          <w:trHeight w:hRule="exact" w:val="750"/>
        </w:trPr>
        <w:tc>
          <w:tcPr>
            <w:tcW w:w="10112" w:type="dxa"/>
            <w:gridSpan w:val="2"/>
            <w:tcBorders>
              <w:top w:val="nil"/>
              <w:left w:val="nil"/>
              <w:bottom w:val="nil"/>
              <w:right w:val="nil"/>
            </w:tcBorders>
          </w:tcPr>
          <w:p w:rsidR="00FE1FF8" w:rsidRPr="00DD6B12" w:rsidRDefault="00FE1FF8" w:rsidP="00907A8C">
            <w:pPr>
              <w:rPr>
                <w:sz w:val="24"/>
                <w:lang w:val="el-GR"/>
              </w:rPr>
            </w:pPr>
            <w:r w:rsidRPr="00DD6B12">
              <w:rPr>
                <w:b/>
                <w:spacing w:val="-8"/>
                <w:sz w:val="24"/>
                <w:u w:val="thick" w:color="000000"/>
                <w:lang w:val="el-GR"/>
              </w:rPr>
              <w:lastRenderedPageBreak/>
              <w:t>Ά</w:t>
            </w:r>
            <w:r w:rsidRPr="00DD6B12">
              <w:rPr>
                <w:b/>
                <w:spacing w:val="-6"/>
                <w:sz w:val="24"/>
                <w:u w:val="thick" w:color="000000"/>
                <w:lang w:val="el-GR"/>
              </w:rPr>
              <w:t>ρ</w:t>
            </w:r>
            <w:r w:rsidRPr="00DD6B12">
              <w:rPr>
                <w:b/>
                <w:spacing w:val="-10"/>
                <w:sz w:val="24"/>
                <w:u w:val="thick" w:color="000000"/>
                <w:lang w:val="el-GR"/>
              </w:rPr>
              <w:t>θ</w:t>
            </w:r>
            <w:r w:rsidRPr="00DD6B12">
              <w:rPr>
                <w:b/>
                <w:spacing w:val="-6"/>
                <w:sz w:val="24"/>
                <w:u w:val="thick" w:color="000000"/>
                <w:lang w:val="el-GR"/>
              </w:rPr>
              <w:t>ρ</w:t>
            </w:r>
            <w:r w:rsidRPr="00DD6B12">
              <w:rPr>
                <w:b/>
                <w:sz w:val="24"/>
                <w:u w:val="thick" w:color="000000"/>
                <w:lang w:val="el-GR"/>
              </w:rPr>
              <w:t xml:space="preserve">ο </w:t>
            </w:r>
            <w:r w:rsidRPr="00DD6B12">
              <w:rPr>
                <w:b/>
                <w:spacing w:val="-17"/>
                <w:sz w:val="24"/>
                <w:u w:val="thick" w:color="000000"/>
                <w:lang w:val="el-GR"/>
              </w:rPr>
              <w:t xml:space="preserve"> </w:t>
            </w:r>
            <w:r w:rsidRPr="00DD6B12">
              <w:rPr>
                <w:b/>
                <w:spacing w:val="-7"/>
                <w:sz w:val="24"/>
                <w:u w:val="thick" w:color="000000"/>
                <w:lang w:val="el-GR"/>
              </w:rPr>
              <w:t>4</w:t>
            </w:r>
            <w:r w:rsidRPr="00DD6B12">
              <w:rPr>
                <w:b/>
                <w:sz w:val="24"/>
                <w:u w:val="thick" w:color="000000"/>
                <w:lang w:val="el-GR"/>
              </w:rPr>
              <w:t>:</w:t>
            </w:r>
            <w:r w:rsidRPr="00DD6B12">
              <w:rPr>
                <w:b/>
                <w:spacing w:val="-20"/>
                <w:sz w:val="24"/>
                <w:u w:val="thick" w:color="000000"/>
                <w:lang w:val="el-GR"/>
              </w:rPr>
              <w:t xml:space="preserve"> </w:t>
            </w:r>
            <w:r w:rsidRPr="00DD6B12">
              <w:rPr>
                <w:b/>
                <w:spacing w:val="-7"/>
                <w:sz w:val="24"/>
                <w:u w:val="thick" w:color="000000"/>
                <w:lang w:val="el-GR"/>
              </w:rPr>
              <w:t>Ε</w:t>
            </w:r>
            <w:r w:rsidRPr="00DD6B12">
              <w:rPr>
                <w:b/>
                <w:spacing w:val="-9"/>
                <w:sz w:val="24"/>
                <w:u w:val="thick" w:color="000000"/>
                <w:lang w:val="el-GR"/>
              </w:rPr>
              <w:t>γ</w:t>
            </w:r>
            <w:r w:rsidRPr="00DD6B12">
              <w:rPr>
                <w:b/>
                <w:spacing w:val="-7"/>
                <w:sz w:val="24"/>
                <w:u w:val="thick" w:color="000000"/>
                <w:lang w:val="el-GR"/>
              </w:rPr>
              <w:t>γυή</w:t>
            </w:r>
            <w:r w:rsidRPr="00DD6B12">
              <w:rPr>
                <w:b/>
                <w:spacing w:val="-8"/>
                <w:sz w:val="24"/>
                <w:u w:val="thick" w:color="000000"/>
                <w:lang w:val="el-GR"/>
              </w:rPr>
              <w:t>σ</w:t>
            </w:r>
            <w:r w:rsidRPr="00DD6B12">
              <w:rPr>
                <w:b/>
                <w:spacing w:val="-9"/>
                <w:sz w:val="24"/>
                <w:u w:val="thick" w:color="000000"/>
                <w:lang w:val="el-GR"/>
              </w:rPr>
              <w:t>ε</w:t>
            </w:r>
            <w:r w:rsidRPr="00DD6B12">
              <w:rPr>
                <w:b/>
                <w:spacing w:val="-7"/>
                <w:sz w:val="24"/>
                <w:u w:val="thick" w:color="000000"/>
                <w:lang w:val="el-GR"/>
              </w:rPr>
              <w:t>ι</w:t>
            </w:r>
            <w:r w:rsidRPr="00DD6B12">
              <w:rPr>
                <w:b/>
                <w:sz w:val="24"/>
                <w:u w:val="thick" w:color="000000"/>
                <w:lang w:val="el-GR"/>
              </w:rPr>
              <w:t xml:space="preserve">ς </w:t>
            </w:r>
            <w:r w:rsidRPr="00DD6B12">
              <w:rPr>
                <w:b/>
                <w:spacing w:val="-17"/>
                <w:sz w:val="24"/>
                <w:u w:val="thick" w:color="000000"/>
                <w:lang w:val="el-GR"/>
              </w:rPr>
              <w:t xml:space="preserve"> </w:t>
            </w:r>
            <w:r w:rsidRPr="00DD6B12">
              <w:rPr>
                <w:b/>
                <w:sz w:val="24"/>
                <w:u w:val="thick" w:color="000000"/>
                <w:lang w:val="el-GR"/>
              </w:rPr>
              <w:t xml:space="preserve">– </w:t>
            </w:r>
            <w:r w:rsidRPr="00DD6B12">
              <w:rPr>
                <w:b/>
                <w:spacing w:val="-14"/>
                <w:sz w:val="24"/>
                <w:u w:val="thick" w:color="000000"/>
                <w:lang w:val="el-GR"/>
              </w:rPr>
              <w:t xml:space="preserve"> </w:t>
            </w:r>
            <w:r w:rsidRPr="00DD6B12">
              <w:rPr>
                <w:b/>
                <w:spacing w:val="-8"/>
                <w:sz w:val="24"/>
                <w:u w:val="thick" w:color="000000"/>
                <w:lang w:val="el-GR"/>
              </w:rPr>
              <w:t>Σ</w:t>
            </w:r>
            <w:r w:rsidRPr="00DD6B12">
              <w:rPr>
                <w:b/>
                <w:spacing w:val="-7"/>
                <w:sz w:val="24"/>
                <w:u w:val="thick" w:color="000000"/>
                <w:lang w:val="el-GR"/>
              </w:rPr>
              <w:t>ύ</w:t>
            </w:r>
            <w:r w:rsidRPr="00DD6B12">
              <w:rPr>
                <w:b/>
                <w:spacing w:val="-6"/>
                <w:sz w:val="24"/>
                <w:u w:val="thick" w:color="000000"/>
                <w:lang w:val="el-GR"/>
              </w:rPr>
              <w:t>μ</w:t>
            </w:r>
            <w:r w:rsidRPr="00DD6B12">
              <w:rPr>
                <w:b/>
                <w:spacing w:val="-9"/>
                <w:sz w:val="24"/>
                <w:u w:val="thick" w:color="000000"/>
                <w:lang w:val="el-GR"/>
              </w:rPr>
              <w:t>β</w:t>
            </w:r>
            <w:r w:rsidRPr="00DD6B12">
              <w:rPr>
                <w:b/>
                <w:spacing w:val="-7"/>
                <w:sz w:val="24"/>
                <w:u w:val="thick" w:color="000000"/>
                <w:lang w:val="el-GR"/>
              </w:rPr>
              <w:t>α</w:t>
            </w:r>
            <w:r w:rsidRPr="00DD6B12">
              <w:rPr>
                <w:b/>
                <w:spacing w:val="-8"/>
                <w:sz w:val="24"/>
                <w:u w:val="thick" w:color="000000"/>
                <w:lang w:val="el-GR"/>
              </w:rPr>
              <w:t>σ</w:t>
            </w:r>
            <w:r w:rsidRPr="00DD6B12">
              <w:rPr>
                <w:b/>
                <w:sz w:val="24"/>
                <w:u w:val="thick" w:color="000000"/>
                <w:lang w:val="el-GR"/>
              </w:rPr>
              <w:t>η</w:t>
            </w:r>
            <w:r w:rsidRPr="00DD6B12">
              <w:rPr>
                <w:b/>
                <w:spacing w:val="1"/>
                <w:sz w:val="24"/>
                <w:u w:val="thick" w:color="000000"/>
                <w:lang w:val="el-GR"/>
              </w:rPr>
              <w:t xml:space="preserve"> </w:t>
            </w:r>
          </w:p>
          <w:p w:rsidR="00FE1FF8" w:rsidRPr="00DD6B12" w:rsidRDefault="00FE1FF8" w:rsidP="00907A8C">
            <w:pPr>
              <w:spacing w:before="29"/>
              <w:rPr>
                <w:sz w:val="24"/>
                <w:lang w:val="el-GR"/>
              </w:rPr>
            </w:pPr>
            <w:r w:rsidRPr="00DD6B12">
              <w:rPr>
                <w:sz w:val="24"/>
                <w:lang w:val="el-GR"/>
              </w:rPr>
              <w:t>Η</w:t>
            </w:r>
            <w:r w:rsidRPr="00DD6B12">
              <w:rPr>
                <w:spacing w:val="50"/>
                <w:sz w:val="24"/>
                <w:lang w:val="el-GR"/>
              </w:rPr>
              <w:t xml:space="preserve"> </w:t>
            </w:r>
            <w:r w:rsidRPr="00DD6B12">
              <w:rPr>
                <w:i/>
                <w:spacing w:val="-7"/>
                <w:sz w:val="24"/>
                <w:lang w:val="el-GR"/>
              </w:rPr>
              <w:t>Ε</w:t>
            </w:r>
            <w:r w:rsidRPr="00DD6B12">
              <w:rPr>
                <w:i/>
                <w:spacing w:val="-8"/>
                <w:sz w:val="24"/>
                <w:lang w:val="el-GR"/>
              </w:rPr>
              <w:t>γγ</w:t>
            </w:r>
            <w:r w:rsidRPr="00DD6B12">
              <w:rPr>
                <w:i/>
                <w:spacing w:val="-7"/>
                <w:sz w:val="24"/>
                <w:lang w:val="el-GR"/>
              </w:rPr>
              <w:t>υ</w:t>
            </w:r>
            <w:r w:rsidRPr="00DD6B12">
              <w:rPr>
                <w:i/>
                <w:spacing w:val="-9"/>
                <w:sz w:val="24"/>
                <w:lang w:val="el-GR"/>
              </w:rPr>
              <w:t>η</w:t>
            </w:r>
            <w:r w:rsidRPr="00DD6B12">
              <w:rPr>
                <w:i/>
                <w:spacing w:val="-7"/>
                <w:sz w:val="24"/>
                <w:lang w:val="el-GR"/>
              </w:rPr>
              <w:t>τι</w:t>
            </w:r>
            <w:r w:rsidRPr="00DD6B12">
              <w:rPr>
                <w:i/>
                <w:spacing w:val="-10"/>
                <w:sz w:val="24"/>
                <w:lang w:val="el-GR"/>
              </w:rPr>
              <w:t>κ</w:t>
            </w:r>
            <w:r w:rsidRPr="00DD6B12">
              <w:rPr>
                <w:i/>
                <w:sz w:val="24"/>
                <w:lang w:val="el-GR"/>
              </w:rPr>
              <w:t>ή</w:t>
            </w:r>
            <w:r w:rsidRPr="00DD6B12">
              <w:rPr>
                <w:i/>
                <w:spacing w:val="51"/>
                <w:sz w:val="24"/>
                <w:lang w:val="el-GR"/>
              </w:rPr>
              <w:t xml:space="preserve"> </w:t>
            </w:r>
            <w:r w:rsidRPr="00DD6B12">
              <w:rPr>
                <w:i/>
                <w:spacing w:val="-8"/>
                <w:sz w:val="24"/>
                <w:lang w:val="el-GR"/>
              </w:rPr>
              <w:t>ε</w:t>
            </w:r>
            <w:r w:rsidRPr="00DD6B12">
              <w:rPr>
                <w:i/>
                <w:spacing w:val="-10"/>
                <w:sz w:val="24"/>
                <w:lang w:val="el-GR"/>
              </w:rPr>
              <w:t>π</w:t>
            </w:r>
            <w:r w:rsidRPr="00DD6B12">
              <w:rPr>
                <w:i/>
                <w:spacing w:val="-7"/>
                <w:sz w:val="24"/>
                <w:lang w:val="el-GR"/>
              </w:rPr>
              <w:t>ι</w:t>
            </w:r>
            <w:r w:rsidRPr="00DD6B12">
              <w:rPr>
                <w:i/>
                <w:spacing w:val="-8"/>
                <w:sz w:val="24"/>
                <w:lang w:val="el-GR"/>
              </w:rPr>
              <w:t>σ</w:t>
            </w:r>
            <w:r w:rsidRPr="00DD6B12">
              <w:rPr>
                <w:i/>
                <w:spacing w:val="-4"/>
                <w:sz w:val="24"/>
                <w:lang w:val="el-GR"/>
              </w:rPr>
              <w:t>τ</w:t>
            </w:r>
            <w:r w:rsidRPr="00DD6B12">
              <w:rPr>
                <w:i/>
                <w:spacing w:val="-7"/>
                <w:sz w:val="24"/>
                <w:lang w:val="el-GR"/>
              </w:rPr>
              <w:t>ο</w:t>
            </w:r>
            <w:r w:rsidRPr="00DD6B12">
              <w:rPr>
                <w:i/>
                <w:spacing w:val="-10"/>
                <w:sz w:val="24"/>
                <w:lang w:val="el-GR"/>
              </w:rPr>
              <w:t>λ</w:t>
            </w:r>
            <w:r w:rsidRPr="00DD6B12">
              <w:rPr>
                <w:i/>
                <w:sz w:val="24"/>
                <w:lang w:val="el-GR"/>
              </w:rPr>
              <w:t>ή</w:t>
            </w:r>
            <w:r w:rsidRPr="00DD6B12">
              <w:rPr>
                <w:i/>
                <w:spacing w:val="51"/>
                <w:sz w:val="24"/>
                <w:lang w:val="el-GR"/>
              </w:rPr>
              <w:t xml:space="preserve"> </w:t>
            </w:r>
            <w:r w:rsidRPr="0077408A">
              <w:rPr>
                <w:b/>
                <w:i/>
                <w:spacing w:val="-8"/>
                <w:sz w:val="24"/>
                <w:lang w:val="el-GR"/>
              </w:rPr>
              <w:t>σ</w:t>
            </w:r>
            <w:r w:rsidRPr="0077408A">
              <w:rPr>
                <w:b/>
                <w:i/>
                <w:spacing w:val="-7"/>
                <w:sz w:val="24"/>
                <w:lang w:val="el-GR"/>
              </w:rPr>
              <w:t>υ</w:t>
            </w:r>
            <w:r w:rsidRPr="0077408A">
              <w:rPr>
                <w:b/>
                <w:i/>
                <w:spacing w:val="-8"/>
                <w:sz w:val="24"/>
                <w:lang w:val="el-GR"/>
              </w:rPr>
              <w:t>μμε</w:t>
            </w:r>
            <w:r w:rsidRPr="0077408A">
              <w:rPr>
                <w:b/>
                <w:i/>
                <w:spacing w:val="-7"/>
                <w:sz w:val="24"/>
                <w:lang w:val="el-GR"/>
              </w:rPr>
              <w:t>το</w:t>
            </w:r>
            <w:r w:rsidRPr="0077408A">
              <w:rPr>
                <w:b/>
                <w:i/>
                <w:spacing w:val="-10"/>
                <w:sz w:val="24"/>
                <w:lang w:val="el-GR"/>
              </w:rPr>
              <w:t>χ</w:t>
            </w:r>
            <w:r w:rsidRPr="0077408A">
              <w:rPr>
                <w:b/>
                <w:i/>
                <w:spacing w:val="-8"/>
                <w:sz w:val="24"/>
                <w:lang w:val="el-GR"/>
              </w:rPr>
              <w:t>ή</w:t>
            </w:r>
            <w:r w:rsidRPr="0077408A">
              <w:rPr>
                <w:b/>
                <w:i/>
                <w:sz w:val="24"/>
                <w:lang w:val="el-GR"/>
              </w:rPr>
              <w:t>ς</w:t>
            </w:r>
            <w:r w:rsidRPr="00DD6B12">
              <w:rPr>
                <w:i/>
                <w:spacing w:val="54"/>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52"/>
                <w:sz w:val="24"/>
                <w:lang w:val="el-GR"/>
              </w:rPr>
              <w:t xml:space="preserve"> </w:t>
            </w:r>
            <w:r w:rsidRPr="00DD6B12">
              <w:rPr>
                <w:spacing w:val="-7"/>
                <w:sz w:val="24"/>
                <w:lang w:val="el-GR"/>
              </w:rPr>
              <w:t>θ</w:t>
            </w:r>
            <w:r w:rsidRPr="00DD6B12">
              <w:rPr>
                <w:sz w:val="24"/>
                <w:lang w:val="el-GR"/>
              </w:rPr>
              <w:t>α</w:t>
            </w:r>
            <w:r w:rsidRPr="00DD6B12">
              <w:rPr>
                <w:spacing w:val="47"/>
                <w:sz w:val="24"/>
                <w:lang w:val="el-GR"/>
              </w:rPr>
              <w:t xml:space="preserve"> </w:t>
            </w:r>
            <w:r w:rsidRPr="00DD6B12">
              <w:rPr>
                <w:spacing w:val="-8"/>
                <w:sz w:val="24"/>
                <w:lang w:val="el-GR"/>
              </w:rPr>
              <w:t>π</w:t>
            </w:r>
            <w:r w:rsidRPr="00DD6B12">
              <w:rPr>
                <w:spacing w:val="-7"/>
                <w:sz w:val="24"/>
                <w:lang w:val="el-GR"/>
              </w:rPr>
              <w:t>ρέ</w:t>
            </w:r>
            <w:r w:rsidRPr="00DD6B12">
              <w:rPr>
                <w:spacing w:val="-8"/>
                <w:sz w:val="24"/>
                <w:lang w:val="el-GR"/>
              </w:rPr>
              <w:t>π</w:t>
            </w:r>
            <w:r w:rsidRPr="00DD6B12">
              <w:rPr>
                <w:spacing w:val="-7"/>
                <w:sz w:val="24"/>
                <w:lang w:val="el-GR"/>
              </w:rPr>
              <w:t>ε</w:t>
            </w:r>
            <w:r w:rsidRPr="00DD6B12">
              <w:rPr>
                <w:sz w:val="24"/>
                <w:lang w:val="el-GR"/>
              </w:rPr>
              <w:t>ι</w:t>
            </w:r>
            <w:r w:rsidRPr="00DD6B12">
              <w:rPr>
                <w:spacing w:val="51"/>
                <w:sz w:val="24"/>
                <w:lang w:val="el-GR"/>
              </w:rPr>
              <w:t xml:space="preserve"> </w:t>
            </w:r>
            <w:r w:rsidRPr="00DD6B12">
              <w:rPr>
                <w:spacing w:val="-8"/>
                <w:sz w:val="24"/>
                <w:lang w:val="el-GR"/>
              </w:rPr>
              <w:t>ν</w:t>
            </w:r>
            <w:r w:rsidRPr="00DD6B12">
              <w:rPr>
                <w:sz w:val="24"/>
                <w:lang w:val="el-GR"/>
              </w:rPr>
              <w:t>α</w:t>
            </w:r>
            <w:r w:rsidRPr="00DD6B12">
              <w:rPr>
                <w:spacing w:val="47"/>
                <w:sz w:val="24"/>
                <w:lang w:val="el-GR"/>
              </w:rPr>
              <w:t xml:space="preserve"> </w:t>
            </w:r>
            <w:r w:rsidRPr="00DD6B12">
              <w:rPr>
                <w:spacing w:val="-8"/>
                <w:sz w:val="24"/>
                <w:lang w:val="el-GR"/>
              </w:rPr>
              <w:t>κατα</w:t>
            </w:r>
            <w:r w:rsidRPr="00DD6B12">
              <w:rPr>
                <w:spacing w:val="-7"/>
                <w:sz w:val="24"/>
                <w:lang w:val="el-GR"/>
              </w:rPr>
              <w:t>θέσ</w:t>
            </w:r>
            <w:r w:rsidRPr="00DD6B12">
              <w:rPr>
                <w:spacing w:val="-10"/>
                <w:sz w:val="24"/>
                <w:lang w:val="el-GR"/>
              </w:rPr>
              <w:t>ο</w:t>
            </w:r>
            <w:r w:rsidRPr="00DD6B12">
              <w:rPr>
                <w:spacing w:val="-6"/>
                <w:sz w:val="24"/>
                <w:lang w:val="el-GR"/>
              </w:rPr>
              <w:t>υ</w:t>
            </w:r>
            <w:r w:rsidRPr="00DD6B12">
              <w:rPr>
                <w:sz w:val="24"/>
                <w:lang w:val="el-GR"/>
              </w:rPr>
              <w:t>ν</w:t>
            </w:r>
            <w:r w:rsidRPr="00DD6B12">
              <w:rPr>
                <w:spacing w:val="50"/>
                <w:sz w:val="24"/>
                <w:lang w:val="el-GR"/>
              </w:rPr>
              <w:t xml:space="preserve"> </w:t>
            </w:r>
            <w:r w:rsidRPr="00DD6B12">
              <w:rPr>
                <w:spacing w:val="-10"/>
                <w:sz w:val="24"/>
                <w:lang w:val="el-GR"/>
              </w:rPr>
              <w:t>ο</w:t>
            </w:r>
            <w:r w:rsidRPr="00DD6B12">
              <w:rPr>
                <w:sz w:val="24"/>
                <w:lang w:val="el-GR"/>
              </w:rPr>
              <w:t>ι</w:t>
            </w:r>
            <w:r w:rsidRPr="00DD6B12">
              <w:rPr>
                <w:spacing w:val="51"/>
                <w:sz w:val="24"/>
                <w:lang w:val="el-GR"/>
              </w:rPr>
              <w:t xml:space="preserve"> </w:t>
            </w:r>
            <w:r w:rsidRPr="00DD6B12">
              <w:rPr>
                <w:spacing w:val="-9"/>
                <w:sz w:val="24"/>
                <w:lang w:val="el-GR"/>
              </w:rPr>
              <w:t>σ</w:t>
            </w:r>
            <w:r w:rsidRPr="00DD6B12">
              <w:rPr>
                <w:spacing w:val="-6"/>
                <w:sz w:val="24"/>
                <w:lang w:val="el-GR"/>
              </w:rPr>
              <w:t>υ</w:t>
            </w:r>
            <w:r w:rsidRPr="00DD6B12">
              <w:rPr>
                <w:spacing w:val="-9"/>
                <w:sz w:val="24"/>
                <w:lang w:val="el-GR"/>
              </w:rPr>
              <w:t>μ</w:t>
            </w:r>
            <w:r w:rsidRPr="00DD6B12">
              <w:rPr>
                <w:spacing w:val="-6"/>
                <w:sz w:val="24"/>
                <w:lang w:val="el-GR"/>
              </w:rPr>
              <w:t>μ</w:t>
            </w:r>
            <w:r w:rsidRPr="00DD6B12">
              <w:rPr>
                <w:spacing w:val="-7"/>
                <w:sz w:val="24"/>
                <w:lang w:val="el-GR"/>
              </w:rPr>
              <w:t>ε</w:t>
            </w:r>
            <w:r w:rsidRPr="00DD6B12">
              <w:rPr>
                <w:spacing w:val="-8"/>
                <w:sz w:val="24"/>
                <w:lang w:val="el-GR"/>
              </w:rPr>
              <w:t>τ</w:t>
            </w:r>
            <w:r w:rsidRPr="00DD6B12">
              <w:rPr>
                <w:spacing w:val="-7"/>
                <w:sz w:val="24"/>
                <w:lang w:val="el-GR"/>
              </w:rPr>
              <w:t>έ</w:t>
            </w:r>
            <w:r w:rsidRPr="00DD6B12">
              <w:rPr>
                <w:spacing w:val="-8"/>
                <w:sz w:val="24"/>
                <w:lang w:val="el-GR"/>
              </w:rPr>
              <w:t>χ</w:t>
            </w:r>
            <w:r w:rsidRPr="00DD6B12">
              <w:rPr>
                <w:spacing w:val="-7"/>
                <w:sz w:val="24"/>
                <w:lang w:val="el-GR"/>
              </w:rPr>
              <w:t>ο</w:t>
            </w:r>
            <w:r w:rsidRPr="00DD6B12">
              <w:rPr>
                <w:spacing w:val="-8"/>
                <w:sz w:val="24"/>
                <w:lang w:val="el-GR"/>
              </w:rPr>
              <w:t>ντ</w:t>
            </w:r>
            <w:r w:rsidRPr="00DD6B12">
              <w:rPr>
                <w:spacing w:val="-10"/>
                <w:sz w:val="24"/>
                <w:lang w:val="el-GR"/>
              </w:rPr>
              <w:t>ε</w:t>
            </w:r>
            <w:r w:rsidRPr="00DD6B12">
              <w:rPr>
                <w:sz w:val="24"/>
                <w:lang w:val="el-GR"/>
              </w:rPr>
              <w:t>ς</w:t>
            </w:r>
            <w:r w:rsidRPr="00DD6B12">
              <w:rPr>
                <w:spacing w:val="51"/>
                <w:sz w:val="24"/>
                <w:lang w:val="el-GR"/>
              </w:rPr>
              <w:t xml:space="preserve"> </w:t>
            </w:r>
            <w:r w:rsidRPr="00DD6B12">
              <w:rPr>
                <w:spacing w:val="-7"/>
                <w:sz w:val="24"/>
                <w:lang w:val="el-GR"/>
              </w:rPr>
              <w:t>σ</w:t>
            </w:r>
            <w:r w:rsidRPr="00DD6B12">
              <w:rPr>
                <w:spacing w:val="-9"/>
                <w:sz w:val="24"/>
                <w:lang w:val="el-GR"/>
              </w:rPr>
              <w:t>τ</w:t>
            </w:r>
            <w:r w:rsidRPr="00DD6B12">
              <w:rPr>
                <w:spacing w:val="-7"/>
                <w:sz w:val="24"/>
                <w:lang w:val="el-GR"/>
              </w:rPr>
              <w:t>ο</w:t>
            </w:r>
            <w:r w:rsidRPr="00DD6B12">
              <w:rPr>
                <w:sz w:val="24"/>
                <w:lang w:val="el-GR"/>
              </w:rPr>
              <w:t>ν</w:t>
            </w:r>
            <w:r w:rsidRPr="00DD6B12">
              <w:rPr>
                <w:spacing w:val="50"/>
                <w:sz w:val="24"/>
                <w:lang w:val="el-GR"/>
              </w:rPr>
              <w:t xml:space="preserve"> </w:t>
            </w:r>
            <w:r w:rsidRPr="00DD6B12">
              <w:rPr>
                <w:spacing w:val="-7"/>
                <w:sz w:val="24"/>
                <w:lang w:val="el-GR"/>
              </w:rPr>
              <w:t>δι</w:t>
            </w:r>
            <w:r w:rsidRPr="00DD6B12">
              <w:rPr>
                <w:spacing w:val="-8"/>
                <w:sz w:val="24"/>
                <w:lang w:val="el-GR"/>
              </w:rPr>
              <w:t>α</w:t>
            </w:r>
            <w:r w:rsidRPr="00DD6B12">
              <w:rPr>
                <w:spacing w:val="-10"/>
                <w:sz w:val="24"/>
                <w:lang w:val="el-GR"/>
              </w:rPr>
              <w:t>γ</w:t>
            </w:r>
            <w:r w:rsidRPr="00DD6B12">
              <w:rPr>
                <w:spacing w:val="-7"/>
                <w:sz w:val="24"/>
                <w:lang w:val="el-GR"/>
              </w:rPr>
              <w:t>ω</w:t>
            </w:r>
            <w:r w:rsidRPr="00DD6B12">
              <w:rPr>
                <w:spacing w:val="-8"/>
                <w:sz w:val="24"/>
                <w:lang w:val="el-GR"/>
              </w:rPr>
              <w:t>ν</w:t>
            </w:r>
            <w:r w:rsidRPr="00DD6B12">
              <w:rPr>
                <w:spacing w:val="-9"/>
                <w:sz w:val="24"/>
                <w:lang w:val="el-GR"/>
              </w:rPr>
              <w:t>ισ</w:t>
            </w:r>
            <w:r w:rsidRPr="00DD6B12">
              <w:rPr>
                <w:spacing w:val="-4"/>
                <w:sz w:val="24"/>
                <w:lang w:val="el-GR"/>
              </w:rPr>
              <w:t>μ</w:t>
            </w:r>
            <w:r w:rsidRPr="00DD6B12">
              <w:rPr>
                <w:sz w:val="24"/>
                <w:lang w:val="el-GR"/>
              </w:rPr>
              <w:t>ό</w:t>
            </w:r>
          </w:p>
        </w:tc>
        <w:tc>
          <w:tcPr>
            <w:tcW w:w="424" w:type="dxa"/>
            <w:gridSpan w:val="2"/>
            <w:vMerge w:val="restart"/>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4"/>
        </w:trPr>
        <w:tc>
          <w:tcPr>
            <w:tcW w:w="10112" w:type="dxa"/>
            <w:gridSpan w:val="2"/>
            <w:tcBorders>
              <w:top w:val="nil"/>
              <w:left w:val="nil"/>
              <w:bottom w:val="nil"/>
              <w:right w:val="nil"/>
            </w:tcBorders>
          </w:tcPr>
          <w:p w:rsidR="00FE1FF8" w:rsidRPr="00DD6B12" w:rsidRDefault="00FE1FF8" w:rsidP="00907A8C">
            <w:pPr>
              <w:spacing w:before="6"/>
              <w:rPr>
                <w:sz w:val="24"/>
                <w:lang w:val="el-GR"/>
              </w:rPr>
            </w:pPr>
            <w:r w:rsidRPr="00DD6B12">
              <w:rPr>
                <w:spacing w:val="-8"/>
                <w:sz w:val="24"/>
                <w:lang w:val="el-GR"/>
              </w:rPr>
              <w:t>κα</w:t>
            </w:r>
            <w:r w:rsidRPr="00DD6B12">
              <w:rPr>
                <w:spacing w:val="-7"/>
                <w:sz w:val="24"/>
                <w:lang w:val="el-GR"/>
              </w:rPr>
              <w:t>θορ</w:t>
            </w:r>
            <w:r w:rsidRPr="00DD6B12">
              <w:rPr>
                <w:spacing w:val="-6"/>
                <w:sz w:val="24"/>
                <w:lang w:val="el-GR"/>
              </w:rPr>
              <w:t>ί</w:t>
            </w:r>
            <w:r w:rsidRPr="00DD6B12">
              <w:rPr>
                <w:spacing w:val="-13"/>
                <w:sz w:val="24"/>
                <w:lang w:val="el-GR"/>
              </w:rPr>
              <w:t>ζ</w:t>
            </w:r>
            <w:r w:rsidRPr="00DD6B12">
              <w:rPr>
                <w:spacing w:val="-7"/>
                <w:sz w:val="24"/>
                <w:lang w:val="el-GR"/>
              </w:rPr>
              <w:t>ε</w:t>
            </w:r>
            <w:r w:rsidRPr="00DD6B12">
              <w:rPr>
                <w:spacing w:val="-8"/>
                <w:sz w:val="24"/>
                <w:lang w:val="el-GR"/>
              </w:rPr>
              <w:t>τα</w:t>
            </w:r>
            <w:r w:rsidRPr="00DD6B12">
              <w:rPr>
                <w:sz w:val="24"/>
                <w:lang w:val="el-GR"/>
              </w:rPr>
              <w:t>ι</w:t>
            </w:r>
            <w:r w:rsidRPr="00DD6B12">
              <w:rPr>
                <w:spacing w:val="46"/>
                <w:sz w:val="24"/>
                <w:lang w:val="el-GR"/>
              </w:rPr>
              <w:t xml:space="preserve"> </w:t>
            </w:r>
            <w:r w:rsidRPr="00DD6B12">
              <w:rPr>
                <w:spacing w:val="-7"/>
                <w:sz w:val="24"/>
                <w:lang w:val="el-GR"/>
              </w:rPr>
              <w:t>σ</w:t>
            </w:r>
            <w:r w:rsidRPr="00DD6B12">
              <w:rPr>
                <w:sz w:val="24"/>
                <w:lang w:val="el-GR"/>
              </w:rPr>
              <w:t>ε</w:t>
            </w:r>
            <w:r w:rsidRPr="00DD6B12">
              <w:rPr>
                <w:spacing w:val="50"/>
                <w:sz w:val="24"/>
                <w:lang w:val="el-GR"/>
              </w:rPr>
              <w:t xml:space="preserve"> </w:t>
            </w:r>
            <w:r w:rsidRPr="00DD6B12">
              <w:rPr>
                <w:spacing w:val="-8"/>
                <w:sz w:val="24"/>
                <w:lang w:val="el-GR"/>
              </w:rPr>
              <w:t>π</w:t>
            </w:r>
            <w:r w:rsidRPr="00DD6B12">
              <w:rPr>
                <w:spacing w:val="-7"/>
                <w:sz w:val="24"/>
                <w:lang w:val="el-GR"/>
              </w:rPr>
              <w:t>ο</w:t>
            </w:r>
            <w:r w:rsidRPr="00DD6B12">
              <w:rPr>
                <w:spacing w:val="-9"/>
                <w:sz w:val="24"/>
                <w:lang w:val="el-GR"/>
              </w:rPr>
              <w:t>σ</w:t>
            </w:r>
            <w:r w:rsidRPr="00DD6B12">
              <w:rPr>
                <w:spacing w:val="-7"/>
                <w:sz w:val="24"/>
                <w:lang w:val="el-GR"/>
              </w:rPr>
              <w:t>οσ</w:t>
            </w:r>
            <w:r w:rsidRPr="00DD6B12">
              <w:rPr>
                <w:spacing w:val="-10"/>
                <w:sz w:val="24"/>
                <w:lang w:val="el-GR"/>
              </w:rPr>
              <w:t>τ</w:t>
            </w:r>
            <w:r w:rsidRPr="00DD6B12">
              <w:rPr>
                <w:sz w:val="24"/>
                <w:lang w:val="el-GR"/>
              </w:rPr>
              <w:t>ό</w:t>
            </w:r>
            <w:r w:rsidRPr="00DD6B12">
              <w:rPr>
                <w:spacing w:val="48"/>
                <w:sz w:val="24"/>
                <w:lang w:val="el-GR"/>
              </w:rPr>
              <w:t xml:space="preserve"> </w:t>
            </w:r>
            <w:r w:rsidRPr="00DD6B12">
              <w:rPr>
                <w:spacing w:val="-7"/>
                <w:sz w:val="24"/>
                <w:lang w:val="el-GR"/>
              </w:rPr>
              <w:t>δ</w:t>
            </w:r>
            <w:r w:rsidRPr="00DD6B12">
              <w:rPr>
                <w:spacing w:val="-6"/>
                <w:sz w:val="24"/>
                <w:lang w:val="el-GR"/>
              </w:rPr>
              <w:t>ύ</w:t>
            </w:r>
            <w:r w:rsidRPr="00DD6B12">
              <w:rPr>
                <w:sz w:val="24"/>
                <w:lang w:val="el-GR"/>
              </w:rPr>
              <w:t>ο</w:t>
            </w:r>
            <w:r w:rsidRPr="00DD6B12">
              <w:rPr>
                <w:spacing w:val="48"/>
                <w:sz w:val="24"/>
                <w:lang w:val="el-GR"/>
              </w:rPr>
              <w:t xml:space="preserve"> </w:t>
            </w:r>
            <w:r w:rsidRPr="00DD6B12">
              <w:rPr>
                <w:spacing w:val="-9"/>
                <w:sz w:val="24"/>
                <w:lang w:val="el-GR"/>
              </w:rPr>
              <w:t>τ</w:t>
            </w:r>
            <w:r w:rsidRPr="00DD6B12">
              <w:rPr>
                <w:spacing w:val="-7"/>
                <w:sz w:val="24"/>
                <w:lang w:val="el-GR"/>
              </w:rPr>
              <w:t>ο</w:t>
            </w:r>
            <w:r w:rsidRPr="00DD6B12">
              <w:rPr>
                <w:spacing w:val="-9"/>
                <w:sz w:val="24"/>
                <w:lang w:val="el-GR"/>
              </w:rPr>
              <w:t>ι</w:t>
            </w:r>
            <w:r w:rsidRPr="00DD6B12">
              <w:rPr>
                <w:sz w:val="24"/>
                <w:lang w:val="el-GR"/>
              </w:rPr>
              <w:t>ς</w:t>
            </w:r>
            <w:r w:rsidRPr="00DD6B12">
              <w:rPr>
                <w:spacing w:val="49"/>
                <w:sz w:val="24"/>
                <w:lang w:val="el-GR"/>
              </w:rPr>
              <w:t xml:space="preserve"> </w:t>
            </w:r>
            <w:r w:rsidRPr="00DD6B12">
              <w:rPr>
                <w:spacing w:val="-7"/>
                <w:sz w:val="24"/>
                <w:lang w:val="el-GR"/>
              </w:rPr>
              <w:t>ε</w:t>
            </w:r>
            <w:r w:rsidRPr="00DD6B12">
              <w:rPr>
                <w:spacing w:val="-8"/>
                <w:sz w:val="24"/>
                <w:lang w:val="el-GR"/>
              </w:rPr>
              <w:t>κατ</w:t>
            </w:r>
            <w:r w:rsidRPr="00DD6B12">
              <w:rPr>
                <w:sz w:val="24"/>
                <w:lang w:val="el-GR"/>
              </w:rPr>
              <w:t>ό</w:t>
            </w:r>
            <w:r w:rsidRPr="00DD6B12">
              <w:rPr>
                <w:spacing w:val="48"/>
                <w:sz w:val="24"/>
                <w:lang w:val="el-GR"/>
              </w:rPr>
              <w:t xml:space="preserve"> </w:t>
            </w:r>
            <w:r w:rsidRPr="00DD6B12">
              <w:rPr>
                <w:spacing w:val="-1"/>
                <w:sz w:val="24"/>
                <w:lang w:val="el-GR"/>
              </w:rPr>
              <w:t>(</w:t>
            </w:r>
            <w:r w:rsidRPr="00DD6B12">
              <w:rPr>
                <w:spacing w:val="-17"/>
                <w:sz w:val="24"/>
                <w:lang w:val="el-GR"/>
              </w:rPr>
              <w:t>2</w:t>
            </w:r>
            <w:r w:rsidRPr="00DD6B12">
              <w:rPr>
                <w:spacing w:val="-8"/>
                <w:sz w:val="24"/>
                <w:lang w:val="el-GR"/>
              </w:rPr>
              <w:t>%</w:t>
            </w:r>
            <w:r w:rsidRPr="00DD6B12">
              <w:rPr>
                <w:sz w:val="24"/>
                <w:lang w:val="el-GR"/>
              </w:rPr>
              <w:t>)</w:t>
            </w:r>
            <w:r w:rsidRPr="00DD6B12">
              <w:rPr>
                <w:spacing w:val="54"/>
                <w:sz w:val="24"/>
                <w:lang w:val="el-GR"/>
              </w:rPr>
              <w:t xml:space="preserve"> </w:t>
            </w:r>
            <w:r w:rsidRPr="00DD6B12">
              <w:rPr>
                <w:spacing w:val="-5"/>
                <w:sz w:val="24"/>
                <w:lang w:val="el-GR"/>
              </w:rPr>
              <w:t>ε</w:t>
            </w:r>
            <w:r w:rsidRPr="00DD6B12">
              <w:rPr>
                <w:spacing w:val="-8"/>
                <w:sz w:val="24"/>
                <w:lang w:val="el-GR"/>
              </w:rPr>
              <w:t>π</w:t>
            </w:r>
            <w:r w:rsidRPr="00DD6B12">
              <w:rPr>
                <w:sz w:val="24"/>
                <w:lang w:val="el-GR"/>
              </w:rPr>
              <w:t>ί</w:t>
            </w:r>
            <w:r w:rsidRPr="00DD6B12">
              <w:rPr>
                <w:spacing w:val="48"/>
                <w:sz w:val="24"/>
                <w:lang w:val="el-GR"/>
              </w:rPr>
              <w:t xml:space="preserve"> </w:t>
            </w:r>
            <w:r w:rsidRPr="00DD6B12">
              <w:rPr>
                <w:spacing w:val="-8"/>
                <w:sz w:val="24"/>
                <w:lang w:val="el-GR"/>
              </w:rPr>
              <w:t>τ</w:t>
            </w:r>
            <w:r w:rsidRPr="00DD6B12">
              <w:rPr>
                <w:spacing w:val="-7"/>
                <w:sz w:val="24"/>
                <w:lang w:val="el-GR"/>
              </w:rPr>
              <w:t>ο</w:t>
            </w:r>
            <w:r w:rsidRPr="00DD6B12">
              <w:rPr>
                <w:sz w:val="24"/>
                <w:lang w:val="el-GR"/>
              </w:rPr>
              <w:t>υ</w:t>
            </w:r>
            <w:r w:rsidRPr="00DD6B12">
              <w:rPr>
                <w:spacing w:val="49"/>
                <w:sz w:val="24"/>
                <w:lang w:val="el-GR"/>
              </w:rPr>
              <w:t xml:space="preserve"> </w:t>
            </w:r>
            <w:r w:rsidRPr="00DD6B12">
              <w:rPr>
                <w:spacing w:val="-8"/>
                <w:sz w:val="24"/>
                <w:lang w:val="el-GR"/>
              </w:rPr>
              <w:t>π</w:t>
            </w:r>
            <w:r w:rsidRPr="00DD6B12">
              <w:rPr>
                <w:spacing w:val="-10"/>
                <w:sz w:val="24"/>
                <w:lang w:val="el-GR"/>
              </w:rPr>
              <w:t>ο</w:t>
            </w:r>
            <w:r w:rsidRPr="00DD6B12">
              <w:rPr>
                <w:spacing w:val="-7"/>
                <w:sz w:val="24"/>
                <w:lang w:val="el-GR"/>
              </w:rPr>
              <w:t>σ</w:t>
            </w:r>
            <w:r w:rsidRPr="00DD6B12">
              <w:rPr>
                <w:spacing w:val="-10"/>
                <w:sz w:val="24"/>
                <w:lang w:val="el-GR"/>
              </w:rPr>
              <w:t>ο</w:t>
            </w:r>
            <w:r w:rsidRPr="00DD6B12">
              <w:rPr>
                <w:sz w:val="24"/>
                <w:lang w:val="el-GR"/>
              </w:rPr>
              <w:t>ύ</w:t>
            </w:r>
            <w:r w:rsidRPr="00DD6B12">
              <w:rPr>
                <w:spacing w:val="49"/>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49"/>
                <w:sz w:val="24"/>
                <w:lang w:val="el-GR"/>
              </w:rPr>
              <w:t xml:space="preserve"> </w:t>
            </w:r>
            <w:r w:rsidRPr="00DD6B12">
              <w:rPr>
                <w:spacing w:val="-7"/>
                <w:sz w:val="24"/>
                <w:lang w:val="el-GR"/>
              </w:rPr>
              <w:t>ε</w:t>
            </w:r>
            <w:r w:rsidRPr="00DD6B12">
              <w:rPr>
                <w:spacing w:val="-10"/>
                <w:sz w:val="24"/>
                <w:lang w:val="el-GR"/>
              </w:rPr>
              <w:t>ν</w:t>
            </w:r>
            <w:r w:rsidRPr="00DD6B12">
              <w:rPr>
                <w:spacing w:val="-7"/>
                <w:sz w:val="24"/>
                <w:lang w:val="el-GR"/>
              </w:rPr>
              <w:t>δει</w:t>
            </w:r>
            <w:r w:rsidRPr="00DD6B12">
              <w:rPr>
                <w:spacing w:val="-8"/>
                <w:sz w:val="24"/>
                <w:lang w:val="el-GR"/>
              </w:rPr>
              <w:t>κ</w:t>
            </w:r>
            <w:r w:rsidRPr="00DD6B12">
              <w:rPr>
                <w:spacing w:val="-10"/>
                <w:sz w:val="24"/>
                <w:lang w:val="el-GR"/>
              </w:rPr>
              <w:t>τ</w:t>
            </w:r>
            <w:r w:rsidRPr="00DD6B12">
              <w:rPr>
                <w:spacing w:val="-7"/>
                <w:sz w:val="24"/>
                <w:lang w:val="el-GR"/>
              </w:rPr>
              <w:t>ι</w:t>
            </w:r>
            <w:r w:rsidRPr="00DD6B12">
              <w:rPr>
                <w:spacing w:val="-8"/>
                <w:sz w:val="24"/>
                <w:lang w:val="el-GR"/>
              </w:rPr>
              <w:t>κ</w:t>
            </w:r>
            <w:r w:rsidRPr="00DD6B12">
              <w:rPr>
                <w:spacing w:val="-7"/>
                <w:sz w:val="24"/>
                <w:lang w:val="el-GR"/>
              </w:rPr>
              <w:t>ο</w:t>
            </w:r>
            <w:r w:rsidRPr="00DD6B12">
              <w:rPr>
                <w:sz w:val="24"/>
                <w:lang w:val="el-GR"/>
              </w:rPr>
              <w:t>ύ</w:t>
            </w:r>
            <w:r w:rsidRPr="00DD6B12">
              <w:rPr>
                <w:spacing w:val="49"/>
                <w:sz w:val="24"/>
                <w:lang w:val="el-GR"/>
              </w:rPr>
              <w:t xml:space="preserve"> </w:t>
            </w:r>
            <w:r w:rsidRPr="00DD6B12">
              <w:rPr>
                <w:spacing w:val="-8"/>
                <w:sz w:val="24"/>
                <w:lang w:val="el-GR"/>
              </w:rPr>
              <w:t>π</w:t>
            </w:r>
            <w:r w:rsidRPr="00DD6B12">
              <w:rPr>
                <w:spacing w:val="-9"/>
                <w:sz w:val="24"/>
                <w:lang w:val="el-GR"/>
              </w:rPr>
              <w:t>ρ</w:t>
            </w:r>
            <w:r w:rsidRPr="00DD6B12">
              <w:rPr>
                <w:spacing w:val="-7"/>
                <w:sz w:val="24"/>
                <w:lang w:val="el-GR"/>
              </w:rPr>
              <w:t>ο</w:t>
            </w:r>
            <w:r w:rsidRPr="00DD6B12">
              <w:rPr>
                <w:spacing w:val="-6"/>
                <w:sz w:val="24"/>
                <w:lang w:val="el-GR"/>
              </w:rPr>
              <w:t>ϋ</w:t>
            </w:r>
            <w:r w:rsidRPr="00DD6B12">
              <w:rPr>
                <w:spacing w:val="-13"/>
                <w:sz w:val="24"/>
                <w:lang w:val="el-GR"/>
              </w:rPr>
              <w:t>π</w:t>
            </w:r>
            <w:r w:rsidRPr="00DD6B12">
              <w:rPr>
                <w:spacing w:val="-4"/>
                <w:sz w:val="24"/>
                <w:lang w:val="el-GR"/>
              </w:rPr>
              <w:t>ο</w:t>
            </w:r>
            <w:r w:rsidRPr="00DD6B12">
              <w:rPr>
                <w:spacing w:val="-8"/>
                <w:sz w:val="24"/>
                <w:lang w:val="el-GR"/>
              </w:rPr>
              <w:t>λ</w:t>
            </w:r>
            <w:r w:rsidRPr="00DD6B12">
              <w:rPr>
                <w:spacing w:val="-7"/>
                <w:sz w:val="24"/>
                <w:lang w:val="el-GR"/>
              </w:rPr>
              <w:t>ο</w:t>
            </w:r>
            <w:r w:rsidRPr="00DD6B12">
              <w:rPr>
                <w:spacing w:val="-8"/>
                <w:sz w:val="24"/>
                <w:lang w:val="el-GR"/>
              </w:rPr>
              <w:t>γ</w:t>
            </w:r>
            <w:r w:rsidRPr="00DD6B12">
              <w:rPr>
                <w:spacing w:val="-9"/>
                <w:sz w:val="24"/>
                <w:lang w:val="el-GR"/>
              </w:rPr>
              <w:t>ι</w:t>
            </w:r>
            <w:r w:rsidRPr="00DD6B12">
              <w:rPr>
                <w:spacing w:val="-7"/>
                <w:sz w:val="24"/>
                <w:lang w:val="el-GR"/>
              </w:rPr>
              <w:t>σ</w:t>
            </w:r>
            <w:r w:rsidRPr="00DD6B12">
              <w:rPr>
                <w:spacing w:val="-9"/>
                <w:sz w:val="24"/>
                <w:lang w:val="el-GR"/>
              </w:rPr>
              <w:t>μ</w:t>
            </w:r>
            <w:r w:rsidRPr="00DD6B12">
              <w:rPr>
                <w:spacing w:val="-10"/>
                <w:sz w:val="24"/>
                <w:lang w:val="el-GR"/>
              </w:rPr>
              <w:t>ο</w:t>
            </w:r>
            <w:r w:rsidRPr="00DD6B12">
              <w:rPr>
                <w:sz w:val="24"/>
                <w:lang w:val="el-GR"/>
              </w:rPr>
              <w:t>ύ</w:t>
            </w:r>
            <w:r w:rsidRPr="00DD6B12">
              <w:rPr>
                <w:spacing w:val="-11"/>
                <w:sz w:val="24"/>
                <w:lang w:val="el-GR"/>
              </w:rPr>
              <w:t xml:space="preserve"> </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13"/>
        </w:trPr>
        <w:tc>
          <w:tcPr>
            <w:tcW w:w="10112" w:type="dxa"/>
            <w:gridSpan w:val="2"/>
            <w:tcBorders>
              <w:top w:val="nil"/>
              <w:left w:val="nil"/>
              <w:bottom w:val="nil"/>
              <w:right w:val="nil"/>
            </w:tcBorders>
          </w:tcPr>
          <w:p w:rsidR="00FE1FF8" w:rsidRPr="0077408A" w:rsidRDefault="00FE1FF8" w:rsidP="00907A8C">
            <w:pPr>
              <w:spacing w:before="7"/>
              <w:rPr>
                <w:sz w:val="24"/>
                <w:lang w:val="el-GR"/>
              </w:rPr>
            </w:pPr>
            <w:r w:rsidRPr="00DD6B12">
              <w:rPr>
                <w:spacing w:val="-6"/>
                <w:sz w:val="24"/>
                <w:lang w:val="el-GR"/>
              </w:rPr>
              <w:t>ή</w:t>
            </w:r>
            <w:r w:rsidRPr="00DD6B12">
              <w:rPr>
                <w:spacing w:val="-8"/>
                <w:sz w:val="24"/>
                <w:lang w:val="el-GR"/>
              </w:rPr>
              <w:t>τ</w:t>
            </w:r>
            <w:r w:rsidRPr="00DD6B12">
              <w:rPr>
                <w:spacing w:val="-10"/>
                <w:sz w:val="24"/>
                <w:lang w:val="el-GR"/>
              </w:rPr>
              <w:t>ο</w:t>
            </w:r>
            <w:r w:rsidRPr="00DD6B12">
              <w:rPr>
                <w:sz w:val="24"/>
                <w:lang w:val="el-GR"/>
              </w:rPr>
              <w:t xml:space="preserve">ι </w:t>
            </w:r>
            <w:r>
              <w:rPr>
                <w:b/>
                <w:spacing w:val="-7"/>
                <w:sz w:val="24"/>
                <w:lang w:val="el-GR"/>
              </w:rPr>
              <w:t>900</w:t>
            </w:r>
            <w:r w:rsidRPr="00DD6B12">
              <w:rPr>
                <w:b/>
                <w:spacing w:val="14"/>
                <w:sz w:val="24"/>
                <w:lang w:val="el-GR"/>
              </w:rPr>
              <w:t xml:space="preserve"> </w:t>
            </w:r>
            <w:r w:rsidRPr="00DD6B12">
              <w:rPr>
                <w:spacing w:val="-5"/>
                <w:position w:val="1"/>
                <w:sz w:val="24"/>
                <w:lang w:val="el-GR"/>
              </w:rPr>
              <w:t>€</w:t>
            </w:r>
            <w:r w:rsidRPr="00DD6B12">
              <w:rPr>
                <w:sz w:val="24"/>
                <w:lang w:val="el-GR"/>
              </w:rPr>
              <w:t>,</w:t>
            </w:r>
            <w:r w:rsidRPr="00DD6B12">
              <w:rPr>
                <w:spacing w:val="-12"/>
                <w:sz w:val="24"/>
                <w:lang w:val="el-GR"/>
              </w:rPr>
              <w:t xml:space="preserve"> </w:t>
            </w:r>
            <w:r w:rsidRPr="00DD6B12">
              <w:rPr>
                <w:spacing w:val="-8"/>
                <w:sz w:val="24"/>
                <w:lang w:val="el-GR"/>
              </w:rPr>
              <w:t>τ</w:t>
            </w:r>
            <w:r w:rsidRPr="00DD6B12">
              <w:rPr>
                <w:spacing w:val="-10"/>
                <w:sz w:val="24"/>
                <w:lang w:val="el-GR"/>
              </w:rPr>
              <w:t>ε</w:t>
            </w:r>
            <w:r w:rsidRPr="00DD6B12">
              <w:rPr>
                <w:spacing w:val="-8"/>
                <w:sz w:val="24"/>
                <w:lang w:val="el-GR"/>
              </w:rPr>
              <w:t>τ</w:t>
            </w:r>
            <w:r w:rsidRPr="00DD6B12">
              <w:rPr>
                <w:spacing w:val="-7"/>
                <w:sz w:val="24"/>
                <w:lang w:val="el-GR"/>
              </w:rPr>
              <w:t>ρ</w:t>
            </w:r>
            <w:r w:rsidRPr="00DD6B12">
              <w:rPr>
                <w:spacing w:val="-11"/>
                <w:sz w:val="24"/>
                <w:lang w:val="el-GR"/>
              </w:rPr>
              <w:t>ά</w:t>
            </w:r>
            <w:r w:rsidRPr="00DD6B12">
              <w:rPr>
                <w:spacing w:val="-6"/>
                <w:sz w:val="24"/>
                <w:lang w:val="el-GR"/>
              </w:rPr>
              <w:t>μ</w:t>
            </w:r>
            <w:r w:rsidRPr="00DD6B12">
              <w:rPr>
                <w:spacing w:val="-8"/>
                <w:sz w:val="24"/>
                <w:lang w:val="el-GR"/>
              </w:rPr>
              <w:t>ην</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8"/>
                <w:sz w:val="24"/>
                <w:lang w:val="el-GR"/>
              </w:rPr>
              <w:t>τ</w:t>
            </w:r>
            <w:r w:rsidRPr="00DD6B12">
              <w:rPr>
                <w:spacing w:val="-10"/>
                <w:sz w:val="24"/>
                <w:lang w:val="el-GR"/>
              </w:rPr>
              <w:t>ο</w:t>
            </w:r>
            <w:r w:rsidRPr="00DD6B12">
              <w:rPr>
                <w:spacing w:val="-6"/>
                <w:sz w:val="24"/>
                <w:lang w:val="el-GR"/>
              </w:rPr>
              <w:t>υ</w:t>
            </w:r>
            <w:r w:rsidRPr="00DD6B12">
              <w:rPr>
                <w:spacing w:val="-8"/>
                <w:sz w:val="24"/>
                <w:lang w:val="el-GR"/>
              </w:rPr>
              <w:t>λάχ</w:t>
            </w:r>
            <w:r w:rsidRPr="00DD6B12">
              <w:rPr>
                <w:spacing w:val="-7"/>
                <w:sz w:val="24"/>
                <w:lang w:val="el-GR"/>
              </w:rPr>
              <w:t>ισ</w:t>
            </w:r>
            <w:r w:rsidRPr="00DD6B12">
              <w:rPr>
                <w:spacing w:val="-8"/>
                <w:sz w:val="24"/>
                <w:lang w:val="el-GR"/>
              </w:rPr>
              <w:t>τ</w:t>
            </w:r>
            <w:r w:rsidRPr="00DD6B12">
              <w:rPr>
                <w:spacing w:val="-7"/>
                <w:sz w:val="24"/>
                <w:lang w:val="el-GR"/>
              </w:rPr>
              <w:t>ο</w:t>
            </w:r>
            <w:r w:rsidRPr="00DD6B12">
              <w:rPr>
                <w:sz w:val="24"/>
                <w:lang w:val="el-GR"/>
              </w:rPr>
              <w:t>ν</w:t>
            </w:r>
            <w:r w:rsidRPr="00DD6B12">
              <w:rPr>
                <w:spacing w:val="-17"/>
                <w:sz w:val="24"/>
                <w:lang w:val="el-GR"/>
              </w:rPr>
              <w:t xml:space="preserve"> </w:t>
            </w:r>
            <w:r w:rsidRPr="00DD6B12">
              <w:rPr>
                <w:spacing w:val="-7"/>
                <w:sz w:val="24"/>
                <w:lang w:val="el-GR"/>
              </w:rPr>
              <w:t>δ</w:t>
            </w:r>
            <w:r w:rsidRPr="00DD6B12">
              <w:rPr>
                <w:spacing w:val="-5"/>
                <w:sz w:val="24"/>
                <w:lang w:val="el-GR"/>
              </w:rPr>
              <w:t>ι</w:t>
            </w:r>
            <w:r w:rsidRPr="00DD6B12">
              <w:rPr>
                <w:spacing w:val="-8"/>
                <w:sz w:val="24"/>
                <w:lang w:val="el-GR"/>
              </w:rPr>
              <w:t>ά</w:t>
            </w:r>
            <w:r w:rsidRPr="00DD6B12">
              <w:rPr>
                <w:spacing w:val="-7"/>
                <w:sz w:val="24"/>
                <w:lang w:val="el-GR"/>
              </w:rPr>
              <w:t>ρ</w:t>
            </w:r>
            <w:r w:rsidRPr="00DD6B12">
              <w:rPr>
                <w:spacing w:val="-11"/>
                <w:sz w:val="24"/>
                <w:lang w:val="el-GR"/>
              </w:rPr>
              <w:t>κ</w:t>
            </w:r>
            <w:r w:rsidRPr="00DD6B12">
              <w:rPr>
                <w:spacing w:val="-7"/>
                <w:sz w:val="24"/>
                <w:lang w:val="el-GR"/>
              </w:rPr>
              <w:t>ει</w:t>
            </w:r>
            <w:r w:rsidRPr="00DD6B12">
              <w:rPr>
                <w:spacing w:val="-11"/>
                <w:sz w:val="24"/>
                <w:lang w:val="el-GR"/>
              </w:rPr>
              <w:t>α</w:t>
            </w:r>
            <w:r w:rsidRPr="00DD6B12">
              <w:rPr>
                <w:spacing w:val="-6"/>
                <w:sz w:val="24"/>
                <w:lang w:val="el-GR"/>
              </w:rPr>
              <w:t>ς</w:t>
            </w:r>
            <w:r w:rsidRPr="00DD6B12">
              <w:rPr>
                <w:sz w:val="24"/>
                <w:lang w:val="el-GR"/>
              </w:rPr>
              <w:t>,</w:t>
            </w:r>
            <w:r w:rsidRPr="00DD6B12">
              <w:rPr>
                <w:spacing w:val="-16"/>
                <w:sz w:val="24"/>
                <w:lang w:val="el-GR"/>
              </w:rPr>
              <w:t xml:space="preserve"> </w:t>
            </w:r>
            <w:r w:rsidRPr="00DD6B12">
              <w:rPr>
                <w:spacing w:val="-9"/>
                <w:sz w:val="24"/>
                <w:lang w:val="el-GR"/>
              </w:rPr>
              <w:t>μ</w:t>
            </w:r>
            <w:r w:rsidRPr="00DD6B12">
              <w:rPr>
                <w:sz w:val="24"/>
                <w:lang w:val="el-GR"/>
              </w:rPr>
              <w:t>ε</w:t>
            </w:r>
            <w:r w:rsidRPr="00DD6B12">
              <w:rPr>
                <w:spacing w:val="-14"/>
                <w:sz w:val="24"/>
                <w:lang w:val="el-GR"/>
              </w:rPr>
              <w:t xml:space="preserve"> </w:t>
            </w:r>
            <w:r w:rsidRPr="00DD6B12">
              <w:rPr>
                <w:spacing w:val="-8"/>
                <w:sz w:val="24"/>
                <w:lang w:val="el-GR"/>
              </w:rPr>
              <w:t>α</w:t>
            </w:r>
            <w:r w:rsidRPr="00DD6B12">
              <w:rPr>
                <w:spacing w:val="-7"/>
                <w:sz w:val="24"/>
                <w:lang w:val="el-GR"/>
              </w:rPr>
              <w:t>ρ</w:t>
            </w:r>
            <w:r w:rsidRPr="00DD6B12">
              <w:rPr>
                <w:spacing w:val="-11"/>
                <w:sz w:val="24"/>
                <w:lang w:val="el-GR"/>
              </w:rPr>
              <w:t>χ</w:t>
            </w:r>
            <w:r w:rsidRPr="00DD6B12">
              <w:rPr>
                <w:spacing w:val="-7"/>
                <w:sz w:val="24"/>
                <w:lang w:val="el-GR"/>
              </w:rPr>
              <w:t>ι</w:t>
            </w:r>
            <w:r w:rsidRPr="00DD6B12">
              <w:rPr>
                <w:spacing w:val="-8"/>
                <w:sz w:val="24"/>
                <w:lang w:val="el-GR"/>
              </w:rPr>
              <w:t>κ</w:t>
            </w:r>
            <w:r w:rsidRPr="00DD6B12">
              <w:rPr>
                <w:sz w:val="24"/>
                <w:lang w:val="el-GR"/>
              </w:rPr>
              <w:t>ή</w:t>
            </w:r>
            <w:r w:rsidRPr="00DD6B12">
              <w:rPr>
                <w:spacing w:val="-15"/>
                <w:sz w:val="24"/>
                <w:lang w:val="el-GR"/>
              </w:rPr>
              <w:t xml:space="preserve"> </w:t>
            </w:r>
            <w:r w:rsidRPr="00DD6B12">
              <w:rPr>
                <w:spacing w:val="-8"/>
                <w:sz w:val="24"/>
                <w:lang w:val="el-GR"/>
              </w:rPr>
              <w:t>η</w:t>
            </w:r>
            <w:r w:rsidRPr="00DD6B12">
              <w:rPr>
                <w:spacing w:val="-9"/>
                <w:sz w:val="24"/>
                <w:lang w:val="el-GR"/>
              </w:rPr>
              <w:t>μ</w:t>
            </w:r>
            <w:r w:rsidRPr="00DD6B12">
              <w:rPr>
                <w:spacing w:val="-7"/>
                <w:sz w:val="24"/>
                <w:lang w:val="el-GR"/>
              </w:rPr>
              <w:t>ε</w:t>
            </w:r>
            <w:r w:rsidRPr="00DD6B12">
              <w:rPr>
                <w:spacing w:val="-9"/>
                <w:sz w:val="24"/>
                <w:lang w:val="el-GR"/>
              </w:rPr>
              <w:t>ρ</w:t>
            </w:r>
            <w:r w:rsidRPr="00DD6B12">
              <w:rPr>
                <w:spacing w:val="-7"/>
                <w:sz w:val="24"/>
                <w:lang w:val="el-GR"/>
              </w:rPr>
              <w:t>ο</w:t>
            </w:r>
            <w:r w:rsidRPr="00DD6B12">
              <w:rPr>
                <w:spacing w:val="-4"/>
                <w:sz w:val="24"/>
                <w:lang w:val="el-GR"/>
              </w:rPr>
              <w:t>μ</w:t>
            </w:r>
            <w:r w:rsidRPr="00DD6B12">
              <w:rPr>
                <w:spacing w:val="-8"/>
                <w:sz w:val="24"/>
                <w:lang w:val="el-GR"/>
              </w:rPr>
              <w:t>η</w:t>
            </w:r>
            <w:r w:rsidRPr="00DD6B12">
              <w:rPr>
                <w:spacing w:val="-10"/>
                <w:sz w:val="24"/>
                <w:lang w:val="el-GR"/>
              </w:rPr>
              <w:t>ν</w:t>
            </w:r>
            <w:r w:rsidRPr="00DD6B12">
              <w:rPr>
                <w:spacing w:val="-7"/>
                <w:sz w:val="24"/>
                <w:lang w:val="el-GR"/>
              </w:rPr>
              <w:t>ί</w:t>
            </w:r>
            <w:r w:rsidRPr="00DD6B12">
              <w:rPr>
                <w:sz w:val="24"/>
                <w:lang w:val="el-GR"/>
              </w:rPr>
              <w:t>α</w:t>
            </w:r>
            <w:r w:rsidRPr="00DD6B12">
              <w:rPr>
                <w:spacing w:val="-15"/>
                <w:sz w:val="24"/>
                <w:lang w:val="el-GR"/>
              </w:rPr>
              <w:t xml:space="preserve"> </w:t>
            </w:r>
            <w:r w:rsidRPr="00DD6B12">
              <w:rPr>
                <w:spacing w:val="-8"/>
                <w:sz w:val="24"/>
                <w:lang w:val="el-GR"/>
              </w:rPr>
              <w:t>τη</w:t>
            </w:r>
            <w:r w:rsidRPr="00DD6B12">
              <w:rPr>
                <w:sz w:val="24"/>
                <w:lang w:val="el-GR"/>
              </w:rPr>
              <w:t>ν</w:t>
            </w:r>
            <w:r w:rsidRPr="00DD6B12">
              <w:rPr>
                <w:spacing w:val="-17"/>
                <w:sz w:val="24"/>
                <w:lang w:val="el-GR"/>
              </w:rPr>
              <w:t xml:space="preserve"> </w:t>
            </w:r>
            <w:r w:rsidRPr="00DD6B12">
              <w:rPr>
                <w:spacing w:val="-8"/>
                <w:sz w:val="24"/>
                <w:lang w:val="el-GR"/>
              </w:rPr>
              <w:t>ημ</w:t>
            </w:r>
            <w:r w:rsidRPr="00DD6B12">
              <w:rPr>
                <w:spacing w:val="-7"/>
                <w:sz w:val="24"/>
                <w:lang w:val="el-GR"/>
              </w:rPr>
              <w:t>ε</w:t>
            </w:r>
            <w:r w:rsidRPr="00DD6B12">
              <w:rPr>
                <w:spacing w:val="-9"/>
                <w:sz w:val="24"/>
                <w:lang w:val="el-GR"/>
              </w:rPr>
              <w:t>ρ</w:t>
            </w:r>
            <w:r w:rsidRPr="00DD6B12">
              <w:rPr>
                <w:spacing w:val="-10"/>
                <w:sz w:val="24"/>
                <w:lang w:val="el-GR"/>
              </w:rPr>
              <w:t>ο</w:t>
            </w:r>
            <w:r w:rsidRPr="00DD6B12">
              <w:rPr>
                <w:spacing w:val="-6"/>
                <w:sz w:val="24"/>
                <w:lang w:val="el-GR"/>
              </w:rPr>
              <w:t>μ</w:t>
            </w:r>
            <w:r w:rsidRPr="00DD6B12">
              <w:rPr>
                <w:spacing w:val="-8"/>
                <w:sz w:val="24"/>
                <w:lang w:val="el-GR"/>
              </w:rPr>
              <w:t>ην</w:t>
            </w:r>
            <w:r w:rsidRPr="00DD6B12">
              <w:rPr>
                <w:spacing w:val="-7"/>
                <w:sz w:val="24"/>
                <w:lang w:val="el-GR"/>
              </w:rPr>
              <w:t>ί</w:t>
            </w:r>
            <w:r w:rsidRPr="00DD6B12">
              <w:rPr>
                <w:sz w:val="24"/>
                <w:lang w:val="el-GR"/>
              </w:rPr>
              <w:t>α</w:t>
            </w:r>
            <w:r w:rsidRPr="00DD6B12">
              <w:rPr>
                <w:spacing w:val="-18"/>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77408A">
              <w:rPr>
                <w:spacing w:val="-10"/>
                <w:sz w:val="24"/>
                <w:lang w:val="el-GR"/>
              </w:rPr>
              <w:t xml:space="preserve"> δ</w:t>
            </w:r>
            <w:r w:rsidRPr="0077408A">
              <w:rPr>
                <w:spacing w:val="-7"/>
                <w:sz w:val="24"/>
                <w:lang w:val="el-GR"/>
              </w:rPr>
              <w:t>ι</w:t>
            </w:r>
            <w:r w:rsidRPr="0077408A">
              <w:rPr>
                <w:spacing w:val="-8"/>
                <w:sz w:val="24"/>
                <w:lang w:val="el-GR"/>
              </w:rPr>
              <w:t>αγ</w:t>
            </w:r>
            <w:r w:rsidRPr="0077408A">
              <w:rPr>
                <w:spacing w:val="-9"/>
                <w:sz w:val="24"/>
                <w:lang w:val="el-GR"/>
              </w:rPr>
              <w:t>ω</w:t>
            </w:r>
            <w:r w:rsidRPr="0077408A">
              <w:rPr>
                <w:spacing w:val="-8"/>
                <w:sz w:val="24"/>
                <w:lang w:val="el-GR"/>
              </w:rPr>
              <w:t>ν</w:t>
            </w:r>
            <w:r w:rsidRPr="0077408A">
              <w:rPr>
                <w:spacing w:val="-7"/>
                <w:sz w:val="24"/>
                <w:lang w:val="el-GR"/>
              </w:rPr>
              <w:t>ι</w:t>
            </w:r>
            <w:r w:rsidRPr="0077408A">
              <w:rPr>
                <w:spacing w:val="-9"/>
                <w:sz w:val="24"/>
                <w:lang w:val="el-GR"/>
              </w:rPr>
              <w:t>σ</w:t>
            </w:r>
            <w:r w:rsidRPr="0077408A">
              <w:rPr>
                <w:spacing w:val="-6"/>
                <w:sz w:val="24"/>
                <w:lang w:val="el-GR"/>
              </w:rPr>
              <w:t>μ</w:t>
            </w:r>
            <w:r w:rsidRPr="0077408A">
              <w:rPr>
                <w:spacing w:val="-10"/>
                <w:sz w:val="24"/>
                <w:lang w:val="el-GR"/>
              </w:rPr>
              <w:t>ο</w:t>
            </w:r>
            <w:r w:rsidRPr="0077408A">
              <w:rPr>
                <w:spacing w:val="-6"/>
                <w:sz w:val="24"/>
                <w:lang w:val="el-GR"/>
              </w:rPr>
              <w:t>ύ.</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24"/>
        </w:trPr>
        <w:tc>
          <w:tcPr>
            <w:tcW w:w="10112" w:type="dxa"/>
            <w:gridSpan w:val="2"/>
            <w:tcBorders>
              <w:top w:val="nil"/>
              <w:left w:val="nil"/>
              <w:bottom w:val="nil"/>
              <w:right w:val="nil"/>
            </w:tcBorders>
          </w:tcPr>
          <w:p w:rsidR="00FE1FF8" w:rsidRPr="00DD6B12" w:rsidRDefault="00FE1FF8" w:rsidP="00907A8C">
            <w:pPr>
              <w:spacing w:before="28"/>
              <w:rPr>
                <w:sz w:val="24"/>
                <w:lang w:val="el-GR"/>
              </w:rPr>
            </w:pPr>
            <w:r w:rsidRPr="00DD6B12">
              <w:rPr>
                <w:sz w:val="24"/>
                <w:lang w:val="el-GR"/>
              </w:rPr>
              <w:t>Η</w:t>
            </w:r>
            <w:r w:rsidRPr="00DD6B12">
              <w:rPr>
                <w:spacing w:val="14"/>
                <w:sz w:val="24"/>
                <w:lang w:val="el-GR"/>
              </w:rPr>
              <w:t xml:space="preserve"> </w:t>
            </w:r>
            <w:r w:rsidRPr="00DD6B12">
              <w:rPr>
                <w:spacing w:val="-7"/>
                <w:sz w:val="24"/>
                <w:lang w:val="el-GR"/>
              </w:rPr>
              <w:t>εγ</w:t>
            </w:r>
            <w:r w:rsidRPr="00DD6B12">
              <w:rPr>
                <w:spacing w:val="-10"/>
                <w:sz w:val="24"/>
                <w:lang w:val="el-GR"/>
              </w:rPr>
              <w:t>γ</w:t>
            </w:r>
            <w:r w:rsidRPr="00DD6B12">
              <w:rPr>
                <w:spacing w:val="-6"/>
                <w:sz w:val="24"/>
                <w:lang w:val="el-GR"/>
              </w:rPr>
              <w:t>υ</w:t>
            </w:r>
            <w:r w:rsidRPr="00DD6B12">
              <w:rPr>
                <w:spacing w:val="-8"/>
                <w:sz w:val="24"/>
                <w:lang w:val="el-GR"/>
              </w:rPr>
              <w:t>ητ</w:t>
            </w:r>
            <w:r w:rsidRPr="00DD6B12">
              <w:rPr>
                <w:spacing w:val="-7"/>
                <w:sz w:val="24"/>
                <w:lang w:val="el-GR"/>
              </w:rPr>
              <w:t>ι</w:t>
            </w:r>
            <w:r w:rsidRPr="00DD6B12">
              <w:rPr>
                <w:spacing w:val="-8"/>
                <w:sz w:val="24"/>
                <w:lang w:val="el-GR"/>
              </w:rPr>
              <w:t>κ</w:t>
            </w:r>
            <w:r w:rsidRPr="00DD6B12">
              <w:rPr>
                <w:sz w:val="24"/>
                <w:lang w:val="el-GR"/>
              </w:rPr>
              <w:t>ή</w:t>
            </w:r>
            <w:r w:rsidRPr="00DD6B12">
              <w:rPr>
                <w:spacing w:val="11"/>
                <w:sz w:val="24"/>
                <w:lang w:val="el-GR"/>
              </w:rPr>
              <w:t xml:space="preserve"> </w:t>
            </w:r>
            <w:r w:rsidRPr="00DD6B12">
              <w:rPr>
                <w:spacing w:val="-7"/>
                <w:sz w:val="24"/>
                <w:lang w:val="el-GR"/>
              </w:rPr>
              <w:t>ε</w:t>
            </w:r>
            <w:r w:rsidRPr="00DD6B12">
              <w:rPr>
                <w:spacing w:val="-8"/>
                <w:sz w:val="24"/>
                <w:lang w:val="el-GR"/>
              </w:rPr>
              <w:t>π</w:t>
            </w:r>
            <w:r w:rsidRPr="00DD6B12">
              <w:rPr>
                <w:spacing w:val="-7"/>
                <w:sz w:val="24"/>
                <w:lang w:val="el-GR"/>
              </w:rPr>
              <w:t>ισ</w:t>
            </w:r>
            <w:r w:rsidRPr="00DD6B12">
              <w:rPr>
                <w:spacing w:val="-10"/>
                <w:sz w:val="24"/>
                <w:lang w:val="el-GR"/>
              </w:rPr>
              <w:t>τ</w:t>
            </w:r>
            <w:r w:rsidRPr="00DD6B12">
              <w:rPr>
                <w:spacing w:val="-7"/>
                <w:sz w:val="24"/>
                <w:lang w:val="el-GR"/>
              </w:rPr>
              <w:t>ο</w:t>
            </w:r>
            <w:r w:rsidRPr="00DD6B12">
              <w:rPr>
                <w:spacing w:val="-8"/>
                <w:sz w:val="24"/>
                <w:lang w:val="el-GR"/>
              </w:rPr>
              <w:t>λ</w:t>
            </w:r>
            <w:r w:rsidRPr="00DD6B12">
              <w:rPr>
                <w:sz w:val="24"/>
                <w:lang w:val="el-GR"/>
              </w:rPr>
              <w:t>ή</w:t>
            </w:r>
            <w:r w:rsidRPr="00DD6B12">
              <w:rPr>
                <w:spacing w:val="14"/>
                <w:sz w:val="24"/>
                <w:lang w:val="el-GR"/>
              </w:rPr>
              <w:t xml:space="preserve"> </w:t>
            </w:r>
            <w:r w:rsidRPr="00DD6B12">
              <w:rPr>
                <w:spacing w:val="-8"/>
                <w:sz w:val="24"/>
                <w:lang w:val="el-GR"/>
              </w:rPr>
              <w:t>κατατ</w:t>
            </w:r>
            <w:r w:rsidRPr="00DD6B12">
              <w:rPr>
                <w:spacing w:val="-7"/>
                <w:sz w:val="24"/>
                <w:lang w:val="el-GR"/>
              </w:rPr>
              <w:t>ίθετ</w:t>
            </w:r>
            <w:r w:rsidRPr="00DD6B12">
              <w:rPr>
                <w:spacing w:val="-11"/>
                <w:sz w:val="24"/>
                <w:lang w:val="el-GR"/>
              </w:rPr>
              <w:t>α</w:t>
            </w:r>
            <w:r w:rsidRPr="00DD6B12">
              <w:rPr>
                <w:sz w:val="24"/>
                <w:lang w:val="el-GR"/>
              </w:rPr>
              <w:t>ι</w:t>
            </w:r>
            <w:r w:rsidRPr="00DD6B12">
              <w:rPr>
                <w:spacing w:val="12"/>
                <w:sz w:val="24"/>
                <w:lang w:val="el-GR"/>
              </w:rPr>
              <w:t xml:space="preserve"> </w:t>
            </w:r>
            <w:r w:rsidRPr="00DD6B12">
              <w:rPr>
                <w:spacing w:val="-6"/>
                <w:sz w:val="24"/>
                <w:lang w:val="el-GR"/>
              </w:rPr>
              <w:t>υ</w:t>
            </w:r>
            <w:r w:rsidRPr="00DD6B12">
              <w:rPr>
                <w:spacing w:val="-8"/>
                <w:sz w:val="24"/>
                <w:lang w:val="el-GR"/>
              </w:rPr>
              <w:t>π</w:t>
            </w:r>
            <w:r w:rsidRPr="00DD6B12">
              <w:rPr>
                <w:sz w:val="24"/>
                <w:lang w:val="el-GR"/>
              </w:rPr>
              <w:t>ό</w:t>
            </w:r>
            <w:r w:rsidRPr="00DD6B12">
              <w:rPr>
                <w:spacing w:val="12"/>
                <w:sz w:val="24"/>
                <w:lang w:val="el-GR"/>
              </w:rPr>
              <w:t xml:space="preserve"> </w:t>
            </w:r>
            <w:r w:rsidRPr="00DD6B12">
              <w:rPr>
                <w:spacing w:val="-6"/>
                <w:sz w:val="24"/>
                <w:lang w:val="el-GR"/>
              </w:rPr>
              <w:t>μ</w:t>
            </w:r>
            <w:r w:rsidRPr="00DD6B12">
              <w:rPr>
                <w:spacing w:val="-7"/>
                <w:sz w:val="24"/>
                <w:lang w:val="el-GR"/>
              </w:rPr>
              <w:t>ορ</w:t>
            </w:r>
            <w:r w:rsidRPr="00DD6B12">
              <w:rPr>
                <w:spacing w:val="-6"/>
                <w:sz w:val="24"/>
                <w:lang w:val="el-GR"/>
              </w:rPr>
              <w:t>φ</w:t>
            </w:r>
            <w:r w:rsidRPr="00DD6B12">
              <w:rPr>
                <w:sz w:val="24"/>
                <w:lang w:val="el-GR"/>
              </w:rPr>
              <w:t>ή</w:t>
            </w:r>
            <w:r w:rsidRPr="00DD6B12">
              <w:rPr>
                <w:spacing w:val="14"/>
                <w:sz w:val="24"/>
                <w:lang w:val="el-GR"/>
              </w:rPr>
              <w:t xml:space="preserve"> </w:t>
            </w:r>
            <w:r w:rsidRPr="00DD6B12">
              <w:rPr>
                <w:spacing w:val="-10"/>
                <w:sz w:val="24"/>
                <w:lang w:val="el-GR"/>
              </w:rPr>
              <w:t>γ</w:t>
            </w:r>
            <w:r w:rsidRPr="00DD6B12">
              <w:rPr>
                <w:spacing w:val="-7"/>
                <w:sz w:val="24"/>
                <w:lang w:val="el-GR"/>
              </w:rPr>
              <w:t>ρ</w:t>
            </w:r>
            <w:r w:rsidRPr="00DD6B12">
              <w:rPr>
                <w:spacing w:val="-8"/>
                <w:sz w:val="24"/>
                <w:lang w:val="el-GR"/>
              </w:rPr>
              <w:t>α</w:t>
            </w:r>
            <w:r w:rsidRPr="00DD6B12">
              <w:rPr>
                <w:spacing w:val="-6"/>
                <w:sz w:val="24"/>
                <w:lang w:val="el-GR"/>
              </w:rPr>
              <w:t>μμ</w:t>
            </w:r>
            <w:r w:rsidRPr="00DD6B12">
              <w:rPr>
                <w:spacing w:val="-8"/>
                <w:sz w:val="24"/>
                <w:lang w:val="el-GR"/>
              </w:rPr>
              <w:t>ατ</w:t>
            </w:r>
            <w:r w:rsidRPr="00DD6B12">
              <w:rPr>
                <w:spacing w:val="-9"/>
                <w:sz w:val="24"/>
                <w:lang w:val="el-GR"/>
              </w:rPr>
              <w:t>ί</w:t>
            </w:r>
            <w:r w:rsidRPr="00DD6B12">
              <w:rPr>
                <w:spacing w:val="-7"/>
                <w:sz w:val="24"/>
                <w:lang w:val="el-GR"/>
              </w:rPr>
              <w:t>ο</w:t>
            </w:r>
            <w:r w:rsidRPr="00DD6B12">
              <w:rPr>
                <w:sz w:val="24"/>
                <w:lang w:val="el-GR"/>
              </w:rPr>
              <w:t>υ</w:t>
            </w:r>
            <w:r w:rsidRPr="00DD6B12">
              <w:rPr>
                <w:spacing w:val="13"/>
                <w:sz w:val="24"/>
                <w:lang w:val="el-GR"/>
              </w:rPr>
              <w:t xml:space="preserve"> </w:t>
            </w:r>
            <w:r w:rsidRPr="00DD6B12">
              <w:rPr>
                <w:spacing w:val="-8"/>
                <w:sz w:val="24"/>
                <w:lang w:val="el-GR"/>
              </w:rPr>
              <w:t>τ</w:t>
            </w:r>
            <w:r w:rsidRPr="00DD6B12">
              <w:rPr>
                <w:spacing w:val="-9"/>
                <w:sz w:val="24"/>
                <w:lang w:val="el-GR"/>
              </w:rPr>
              <w:t>ο</w:t>
            </w:r>
            <w:r w:rsidRPr="00DD6B12">
              <w:rPr>
                <w:sz w:val="24"/>
                <w:lang w:val="el-GR"/>
              </w:rPr>
              <w:t>υ</w:t>
            </w:r>
            <w:r w:rsidRPr="00DD6B12">
              <w:rPr>
                <w:spacing w:val="16"/>
                <w:sz w:val="24"/>
                <w:lang w:val="el-GR"/>
              </w:rPr>
              <w:t xml:space="preserve"> </w:t>
            </w:r>
            <w:r w:rsidRPr="00DD6B12">
              <w:rPr>
                <w:spacing w:val="-7"/>
                <w:sz w:val="24"/>
                <w:lang w:val="el-GR"/>
              </w:rPr>
              <w:t>Τ</w:t>
            </w:r>
            <w:r w:rsidRPr="00DD6B12">
              <w:rPr>
                <w:spacing w:val="-11"/>
                <w:sz w:val="24"/>
                <w:lang w:val="el-GR"/>
              </w:rPr>
              <w:t>α</w:t>
            </w:r>
            <w:r w:rsidRPr="00DD6B12">
              <w:rPr>
                <w:spacing w:val="-4"/>
                <w:sz w:val="24"/>
                <w:lang w:val="el-GR"/>
              </w:rPr>
              <w:t>μ</w:t>
            </w:r>
            <w:r w:rsidRPr="00DD6B12">
              <w:rPr>
                <w:spacing w:val="-10"/>
                <w:sz w:val="24"/>
                <w:lang w:val="el-GR"/>
              </w:rPr>
              <w:t>ε</w:t>
            </w:r>
            <w:r w:rsidRPr="00DD6B12">
              <w:rPr>
                <w:spacing w:val="-7"/>
                <w:sz w:val="24"/>
                <w:lang w:val="el-GR"/>
              </w:rPr>
              <w:t>ί</w:t>
            </w:r>
            <w:r w:rsidRPr="00DD6B12">
              <w:rPr>
                <w:spacing w:val="-10"/>
                <w:sz w:val="24"/>
                <w:lang w:val="el-GR"/>
              </w:rPr>
              <w:t>ο</w:t>
            </w:r>
            <w:r w:rsidRPr="00DD6B12">
              <w:rPr>
                <w:sz w:val="24"/>
                <w:lang w:val="el-GR"/>
              </w:rPr>
              <w:t>υ</w:t>
            </w:r>
            <w:r w:rsidRPr="00DD6B12">
              <w:rPr>
                <w:spacing w:val="16"/>
                <w:sz w:val="24"/>
                <w:lang w:val="el-GR"/>
              </w:rPr>
              <w:t xml:space="preserve"> </w:t>
            </w:r>
            <w:r w:rsidRPr="00DD6B12">
              <w:rPr>
                <w:spacing w:val="-8"/>
                <w:sz w:val="24"/>
                <w:lang w:val="el-GR"/>
              </w:rPr>
              <w:t>Πα</w:t>
            </w:r>
            <w:r w:rsidRPr="00DD6B12">
              <w:rPr>
                <w:spacing w:val="-7"/>
                <w:sz w:val="24"/>
                <w:lang w:val="el-GR"/>
              </w:rPr>
              <w:t>ρ</w:t>
            </w:r>
            <w:r w:rsidRPr="00DD6B12">
              <w:rPr>
                <w:spacing w:val="-11"/>
                <w:sz w:val="24"/>
                <w:lang w:val="el-GR"/>
              </w:rPr>
              <w:t>α</w:t>
            </w:r>
            <w:r w:rsidRPr="00DD6B12">
              <w:rPr>
                <w:spacing w:val="-8"/>
                <w:sz w:val="24"/>
                <w:lang w:val="el-GR"/>
              </w:rPr>
              <w:t>κατα</w:t>
            </w:r>
            <w:r w:rsidRPr="00DD6B12">
              <w:rPr>
                <w:spacing w:val="-7"/>
                <w:sz w:val="24"/>
                <w:lang w:val="el-GR"/>
              </w:rPr>
              <w:t>θ</w:t>
            </w:r>
            <w:r w:rsidRPr="00DD6B12">
              <w:rPr>
                <w:spacing w:val="-8"/>
                <w:sz w:val="24"/>
                <w:lang w:val="el-GR"/>
              </w:rPr>
              <w:t>ηκ</w:t>
            </w:r>
            <w:r w:rsidRPr="00DD6B12">
              <w:rPr>
                <w:spacing w:val="-7"/>
                <w:sz w:val="24"/>
                <w:lang w:val="el-GR"/>
              </w:rPr>
              <w:t>ώ</w:t>
            </w:r>
            <w:r w:rsidRPr="00DD6B12">
              <w:rPr>
                <w:sz w:val="24"/>
                <w:lang w:val="el-GR"/>
              </w:rPr>
              <w:t>ν</w:t>
            </w:r>
            <w:r w:rsidRPr="00DD6B12">
              <w:rPr>
                <w:spacing w:val="15"/>
                <w:sz w:val="24"/>
                <w:lang w:val="el-GR"/>
              </w:rPr>
              <w:t xml:space="preserve"> </w:t>
            </w:r>
            <w:r w:rsidRPr="00DD6B12">
              <w:rPr>
                <w:spacing w:val="-8"/>
                <w:sz w:val="24"/>
                <w:lang w:val="el-GR"/>
              </w:rPr>
              <w:t>κα</w:t>
            </w:r>
            <w:r w:rsidRPr="00DD6B12">
              <w:rPr>
                <w:sz w:val="24"/>
                <w:lang w:val="el-GR"/>
              </w:rPr>
              <w:t>ι</w:t>
            </w:r>
            <w:r w:rsidRPr="00DD6B12">
              <w:rPr>
                <w:spacing w:val="15"/>
                <w:sz w:val="24"/>
                <w:lang w:val="el-GR"/>
              </w:rPr>
              <w:t xml:space="preserve"> </w:t>
            </w:r>
            <w:r w:rsidRPr="00DD6B12">
              <w:rPr>
                <w:spacing w:val="-8"/>
                <w:sz w:val="24"/>
                <w:lang w:val="el-GR"/>
              </w:rPr>
              <w:t>Δ</w:t>
            </w:r>
            <w:r w:rsidRPr="00DD6B12">
              <w:rPr>
                <w:spacing w:val="-11"/>
                <w:sz w:val="24"/>
                <w:lang w:val="el-GR"/>
              </w:rPr>
              <w:t>α</w:t>
            </w:r>
            <w:r w:rsidRPr="00DD6B12">
              <w:rPr>
                <w:spacing w:val="-8"/>
                <w:sz w:val="24"/>
                <w:lang w:val="el-GR"/>
              </w:rPr>
              <w:t>ν</w:t>
            </w:r>
            <w:r w:rsidRPr="00DD6B12">
              <w:rPr>
                <w:spacing w:val="-7"/>
                <w:sz w:val="24"/>
                <w:lang w:val="el-GR"/>
              </w:rPr>
              <w:t>ε</w:t>
            </w:r>
            <w:r w:rsidRPr="00DD6B12">
              <w:rPr>
                <w:spacing w:val="-9"/>
                <w:sz w:val="24"/>
                <w:lang w:val="el-GR"/>
              </w:rPr>
              <w:t>ί</w:t>
            </w:r>
            <w:r w:rsidRPr="00DD6B12">
              <w:rPr>
                <w:spacing w:val="-7"/>
                <w:sz w:val="24"/>
                <w:lang w:val="el-GR"/>
              </w:rPr>
              <w:t>ω</w:t>
            </w:r>
            <w:r w:rsidRPr="00DD6B12">
              <w:rPr>
                <w:sz w:val="24"/>
                <w:lang w:val="el-GR"/>
              </w:rPr>
              <w:t>ν</w:t>
            </w:r>
            <w:r w:rsidRPr="00DD6B12">
              <w:rPr>
                <w:spacing w:val="12"/>
                <w:sz w:val="24"/>
                <w:lang w:val="el-GR"/>
              </w:rPr>
              <w:t xml:space="preserve"> </w:t>
            </w:r>
            <w:r w:rsidRPr="00DD6B12">
              <w:rPr>
                <w:sz w:val="24"/>
                <w:lang w:val="el-GR"/>
              </w:rPr>
              <w:t>ή</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6"/>
        </w:trPr>
        <w:tc>
          <w:tcPr>
            <w:tcW w:w="10112" w:type="dxa"/>
            <w:gridSpan w:val="2"/>
            <w:tcBorders>
              <w:top w:val="nil"/>
              <w:left w:val="nil"/>
              <w:bottom w:val="nil"/>
              <w:right w:val="nil"/>
            </w:tcBorders>
          </w:tcPr>
          <w:p w:rsidR="00FE1FF8" w:rsidRPr="00DD6B12" w:rsidRDefault="00FE1FF8" w:rsidP="00907A8C">
            <w:pPr>
              <w:spacing w:before="7"/>
              <w:rPr>
                <w:sz w:val="24"/>
                <w:lang w:val="el-GR"/>
              </w:rPr>
            </w:pPr>
            <w:r w:rsidRPr="00DD6B12">
              <w:rPr>
                <w:spacing w:val="-7"/>
                <w:sz w:val="24"/>
                <w:lang w:val="el-GR"/>
              </w:rPr>
              <w:t>ε</w:t>
            </w:r>
            <w:r w:rsidRPr="00DD6B12">
              <w:rPr>
                <w:spacing w:val="-8"/>
                <w:sz w:val="24"/>
                <w:lang w:val="el-GR"/>
              </w:rPr>
              <w:t>γ</w:t>
            </w:r>
            <w:r w:rsidRPr="00DD6B12">
              <w:rPr>
                <w:spacing w:val="-7"/>
                <w:sz w:val="24"/>
                <w:lang w:val="el-GR"/>
              </w:rPr>
              <w:t>γ</w:t>
            </w:r>
            <w:r w:rsidRPr="00DD6B12">
              <w:rPr>
                <w:spacing w:val="-6"/>
                <w:sz w:val="24"/>
                <w:lang w:val="el-GR"/>
              </w:rPr>
              <w:t>υ</w:t>
            </w:r>
            <w:r w:rsidRPr="00DD6B12">
              <w:rPr>
                <w:spacing w:val="-10"/>
                <w:sz w:val="24"/>
                <w:lang w:val="el-GR"/>
              </w:rPr>
              <w:t>η</w:t>
            </w:r>
            <w:r w:rsidRPr="00DD6B12">
              <w:rPr>
                <w:spacing w:val="-8"/>
                <w:sz w:val="24"/>
                <w:lang w:val="el-GR"/>
              </w:rPr>
              <w:t>τ</w:t>
            </w:r>
            <w:r w:rsidRPr="00DD6B12">
              <w:rPr>
                <w:spacing w:val="-7"/>
                <w:sz w:val="24"/>
                <w:lang w:val="el-GR"/>
              </w:rPr>
              <w:t>ι</w:t>
            </w:r>
            <w:r w:rsidRPr="00DD6B12">
              <w:rPr>
                <w:spacing w:val="-8"/>
                <w:sz w:val="24"/>
                <w:lang w:val="el-GR"/>
              </w:rPr>
              <w:t>κ</w:t>
            </w:r>
            <w:r w:rsidRPr="00DD6B12">
              <w:rPr>
                <w:spacing w:val="-10"/>
                <w:sz w:val="24"/>
                <w:lang w:val="el-GR"/>
              </w:rPr>
              <w:t>ή</w:t>
            </w:r>
            <w:r w:rsidRPr="00DD6B12">
              <w:rPr>
                <w:sz w:val="24"/>
                <w:lang w:val="el-GR"/>
              </w:rPr>
              <w:t>ς</w:t>
            </w:r>
            <w:r w:rsidRPr="00DD6B12">
              <w:rPr>
                <w:spacing w:val="-11"/>
                <w:sz w:val="24"/>
                <w:lang w:val="el-GR"/>
              </w:rPr>
              <w:t xml:space="preserve"> </w:t>
            </w:r>
            <w:r w:rsidRPr="00DD6B12">
              <w:rPr>
                <w:spacing w:val="-7"/>
                <w:sz w:val="24"/>
                <w:lang w:val="el-GR"/>
              </w:rPr>
              <w:t>ε</w:t>
            </w:r>
            <w:r w:rsidRPr="00DD6B12">
              <w:rPr>
                <w:spacing w:val="-13"/>
                <w:sz w:val="24"/>
                <w:lang w:val="el-GR"/>
              </w:rPr>
              <w:t>π</w:t>
            </w:r>
            <w:r w:rsidRPr="00DD6B12">
              <w:rPr>
                <w:spacing w:val="-7"/>
                <w:sz w:val="24"/>
                <w:lang w:val="el-GR"/>
              </w:rPr>
              <w:t>ισ</w:t>
            </w:r>
            <w:r w:rsidRPr="00DD6B12">
              <w:rPr>
                <w:spacing w:val="-10"/>
                <w:sz w:val="24"/>
                <w:lang w:val="el-GR"/>
              </w:rPr>
              <w:t>τ</w:t>
            </w:r>
            <w:r w:rsidRPr="00DD6B12">
              <w:rPr>
                <w:spacing w:val="-5"/>
                <w:sz w:val="24"/>
                <w:lang w:val="el-GR"/>
              </w:rPr>
              <w:t>ο</w:t>
            </w:r>
            <w:r w:rsidRPr="00DD6B12">
              <w:rPr>
                <w:spacing w:val="-8"/>
                <w:sz w:val="24"/>
                <w:lang w:val="el-GR"/>
              </w:rPr>
              <w:t>λή</w:t>
            </w:r>
            <w:r w:rsidRPr="00DD6B12">
              <w:rPr>
                <w:sz w:val="24"/>
                <w:lang w:val="el-GR"/>
              </w:rPr>
              <w:t>ς</w:t>
            </w:r>
            <w:r w:rsidRPr="00DD6B12">
              <w:rPr>
                <w:spacing w:val="-16"/>
                <w:sz w:val="24"/>
                <w:lang w:val="el-GR"/>
              </w:rPr>
              <w:t xml:space="preserve"> </w:t>
            </w:r>
            <w:r w:rsidRPr="00DD6B12">
              <w:rPr>
                <w:spacing w:val="-8"/>
                <w:sz w:val="24"/>
                <w:lang w:val="el-GR"/>
              </w:rPr>
              <w:t>αναγν</w:t>
            </w:r>
            <w:r w:rsidRPr="00DD6B12">
              <w:rPr>
                <w:spacing w:val="-7"/>
                <w:sz w:val="24"/>
                <w:lang w:val="el-GR"/>
              </w:rPr>
              <w:t>ωρ</w:t>
            </w:r>
            <w:r w:rsidRPr="00DD6B12">
              <w:rPr>
                <w:spacing w:val="-9"/>
                <w:sz w:val="24"/>
                <w:lang w:val="el-GR"/>
              </w:rPr>
              <w:t>ισ</w:t>
            </w:r>
            <w:r w:rsidRPr="00DD6B12">
              <w:rPr>
                <w:spacing w:val="-6"/>
                <w:sz w:val="24"/>
                <w:lang w:val="el-GR"/>
              </w:rPr>
              <w:t>μ</w:t>
            </w:r>
            <w:r w:rsidRPr="00DD6B12">
              <w:rPr>
                <w:spacing w:val="-7"/>
                <w:sz w:val="24"/>
                <w:lang w:val="el-GR"/>
              </w:rPr>
              <w:t>έ</w:t>
            </w:r>
            <w:r w:rsidRPr="00DD6B12">
              <w:rPr>
                <w:spacing w:val="-8"/>
                <w:sz w:val="24"/>
                <w:lang w:val="el-GR"/>
              </w:rPr>
              <w:t>ν</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10"/>
                <w:sz w:val="24"/>
                <w:lang w:val="el-GR"/>
              </w:rPr>
              <w:t>Τ</w:t>
            </w:r>
            <w:r w:rsidRPr="00DD6B12">
              <w:rPr>
                <w:spacing w:val="-7"/>
                <w:sz w:val="24"/>
                <w:lang w:val="el-GR"/>
              </w:rPr>
              <w:t>ρ</w:t>
            </w:r>
            <w:r w:rsidRPr="00DD6B12">
              <w:rPr>
                <w:spacing w:val="-8"/>
                <w:sz w:val="24"/>
                <w:lang w:val="el-GR"/>
              </w:rPr>
              <w:t>απ</w:t>
            </w:r>
            <w:r w:rsidRPr="00DD6B12">
              <w:rPr>
                <w:spacing w:val="-7"/>
                <w:sz w:val="24"/>
                <w:lang w:val="el-GR"/>
              </w:rPr>
              <w:t>έ</w:t>
            </w:r>
            <w:r w:rsidRPr="00DD6B12">
              <w:rPr>
                <w:spacing w:val="-8"/>
                <w:sz w:val="24"/>
                <w:lang w:val="el-GR"/>
              </w:rPr>
              <w:t>ζ</w:t>
            </w:r>
            <w:r w:rsidRPr="00DD6B12">
              <w:rPr>
                <w:spacing w:val="-10"/>
                <w:sz w:val="24"/>
                <w:lang w:val="el-GR"/>
              </w:rPr>
              <w:t>η</w:t>
            </w:r>
            <w:r w:rsidRPr="00DD6B12">
              <w:rPr>
                <w:sz w:val="24"/>
                <w:lang w:val="el-GR"/>
              </w:rPr>
              <w:t>ς</w:t>
            </w:r>
            <w:r w:rsidRPr="00DD6B12">
              <w:rPr>
                <w:spacing w:val="-11"/>
                <w:sz w:val="24"/>
                <w:lang w:val="el-GR"/>
              </w:rPr>
              <w:t xml:space="preserve"> </w:t>
            </w:r>
            <w:r w:rsidRPr="00DD6B12">
              <w:rPr>
                <w:sz w:val="24"/>
                <w:lang w:val="el-GR"/>
              </w:rPr>
              <w:t>ή</w:t>
            </w:r>
            <w:r w:rsidRPr="00DD6B12">
              <w:rPr>
                <w:spacing w:val="-15"/>
                <w:sz w:val="24"/>
                <w:lang w:val="el-GR"/>
              </w:rPr>
              <w:t xml:space="preserve"> </w:t>
            </w:r>
            <w:r w:rsidRPr="00DD6B12">
              <w:rPr>
                <w:spacing w:val="-8"/>
                <w:sz w:val="24"/>
                <w:lang w:val="el-GR"/>
              </w:rPr>
              <w:t>κ</w:t>
            </w:r>
            <w:r w:rsidRPr="00DD6B12">
              <w:rPr>
                <w:spacing w:val="-13"/>
                <w:sz w:val="24"/>
                <w:lang w:val="el-GR"/>
              </w:rPr>
              <w:t>α</w:t>
            </w:r>
            <w:r w:rsidRPr="00DD6B12">
              <w:rPr>
                <w:spacing w:val="-8"/>
                <w:sz w:val="24"/>
                <w:lang w:val="el-GR"/>
              </w:rPr>
              <w:t>τάλληλ</w:t>
            </w:r>
            <w:r w:rsidRPr="00DD6B12">
              <w:rPr>
                <w:spacing w:val="-7"/>
                <w:sz w:val="24"/>
                <w:lang w:val="el-GR"/>
              </w:rPr>
              <w:t>ο</w:t>
            </w:r>
            <w:r w:rsidRPr="00DD6B12">
              <w:rPr>
                <w:sz w:val="24"/>
                <w:lang w:val="el-GR"/>
              </w:rPr>
              <w:t>υ</w:t>
            </w:r>
            <w:r w:rsidRPr="00DD6B12">
              <w:rPr>
                <w:spacing w:val="-11"/>
                <w:sz w:val="24"/>
                <w:lang w:val="el-GR"/>
              </w:rPr>
              <w:t xml:space="preserve"> </w:t>
            </w:r>
            <w:r w:rsidRPr="00DD6B12">
              <w:rPr>
                <w:spacing w:val="-8"/>
                <w:sz w:val="24"/>
                <w:lang w:val="el-GR"/>
              </w:rPr>
              <w:t>π</w:t>
            </w:r>
            <w:r w:rsidRPr="00DD6B12">
              <w:rPr>
                <w:spacing w:val="-9"/>
                <w:sz w:val="24"/>
                <w:lang w:val="el-GR"/>
              </w:rPr>
              <w:t>ι</w:t>
            </w:r>
            <w:r w:rsidRPr="00DD6B12">
              <w:rPr>
                <w:spacing w:val="-7"/>
                <w:sz w:val="24"/>
                <w:lang w:val="el-GR"/>
              </w:rPr>
              <w:t>σ</w:t>
            </w:r>
            <w:r w:rsidRPr="00DD6B12">
              <w:rPr>
                <w:spacing w:val="-8"/>
                <w:sz w:val="24"/>
                <w:lang w:val="el-GR"/>
              </w:rPr>
              <w:t>τ</w:t>
            </w:r>
            <w:r w:rsidRPr="00DD6B12">
              <w:rPr>
                <w:spacing w:val="-7"/>
                <w:sz w:val="24"/>
                <w:lang w:val="el-GR"/>
              </w:rPr>
              <w:t>ο</w:t>
            </w:r>
            <w:r w:rsidRPr="00DD6B12">
              <w:rPr>
                <w:spacing w:val="-8"/>
                <w:sz w:val="24"/>
                <w:lang w:val="el-GR"/>
              </w:rPr>
              <w:t>π</w:t>
            </w:r>
            <w:r w:rsidRPr="00DD6B12">
              <w:rPr>
                <w:spacing w:val="-10"/>
                <w:sz w:val="24"/>
                <w:lang w:val="el-GR"/>
              </w:rPr>
              <w:t>ο</w:t>
            </w:r>
            <w:r w:rsidRPr="00DD6B12">
              <w:rPr>
                <w:spacing w:val="-7"/>
                <w:sz w:val="24"/>
                <w:lang w:val="el-GR"/>
              </w:rPr>
              <w:t>ι</w:t>
            </w:r>
            <w:r w:rsidRPr="00DD6B12">
              <w:rPr>
                <w:spacing w:val="-10"/>
                <w:sz w:val="24"/>
                <w:lang w:val="el-GR"/>
              </w:rPr>
              <w:t>η</w:t>
            </w:r>
            <w:r w:rsidRPr="00DD6B12">
              <w:rPr>
                <w:spacing w:val="-6"/>
                <w:sz w:val="24"/>
                <w:lang w:val="el-GR"/>
              </w:rPr>
              <w:t>μ</w:t>
            </w:r>
            <w:r w:rsidRPr="00DD6B12">
              <w:rPr>
                <w:spacing w:val="-7"/>
                <w:sz w:val="24"/>
                <w:lang w:val="el-GR"/>
              </w:rPr>
              <w:t>έ</w:t>
            </w:r>
            <w:r w:rsidRPr="00DD6B12">
              <w:rPr>
                <w:spacing w:val="-8"/>
                <w:sz w:val="24"/>
                <w:lang w:val="el-GR"/>
              </w:rPr>
              <w:t>ν</w:t>
            </w:r>
            <w:r w:rsidRPr="00DD6B12">
              <w:rPr>
                <w:spacing w:val="-10"/>
                <w:sz w:val="24"/>
                <w:lang w:val="el-GR"/>
              </w:rPr>
              <w:t>ο</w:t>
            </w:r>
            <w:r w:rsidRPr="00DD6B12">
              <w:rPr>
                <w:sz w:val="24"/>
                <w:lang w:val="el-GR"/>
              </w:rPr>
              <w:t>υ</w:t>
            </w:r>
            <w:r w:rsidRPr="00DD6B12">
              <w:rPr>
                <w:spacing w:val="-16"/>
                <w:sz w:val="24"/>
                <w:lang w:val="el-GR"/>
              </w:rPr>
              <w:t xml:space="preserve"> </w:t>
            </w:r>
            <w:r w:rsidRPr="00DD6B12">
              <w:rPr>
                <w:spacing w:val="-7"/>
                <w:sz w:val="24"/>
                <w:lang w:val="el-GR"/>
              </w:rPr>
              <w:t>ιδ</w:t>
            </w:r>
            <w:r w:rsidRPr="00DD6B12">
              <w:rPr>
                <w:spacing w:val="-9"/>
                <w:sz w:val="24"/>
                <w:lang w:val="el-GR"/>
              </w:rPr>
              <w:t>ρ</w:t>
            </w:r>
            <w:r w:rsidRPr="00DD6B12">
              <w:rPr>
                <w:spacing w:val="-6"/>
                <w:sz w:val="24"/>
                <w:lang w:val="el-GR"/>
              </w:rPr>
              <w:t>ύμ</w:t>
            </w:r>
            <w:r w:rsidRPr="00DD6B12">
              <w:rPr>
                <w:spacing w:val="-8"/>
                <w:sz w:val="24"/>
                <w:lang w:val="el-GR"/>
              </w:rPr>
              <w:t>ατ</w:t>
            </w:r>
            <w:r w:rsidRPr="00DD6B12">
              <w:rPr>
                <w:spacing w:val="-10"/>
                <w:sz w:val="24"/>
                <w:lang w:val="el-GR"/>
              </w:rPr>
              <w:t>ο</w:t>
            </w:r>
            <w:r w:rsidRPr="00DD6B12">
              <w:rPr>
                <w:spacing w:val="-6"/>
                <w:sz w:val="24"/>
                <w:lang w:val="el-GR"/>
              </w:rPr>
              <w:t>ς</w:t>
            </w:r>
            <w:r w:rsidRPr="00DD6B12">
              <w:rPr>
                <w:sz w:val="24"/>
                <w:lang w:val="el-GR"/>
              </w:rPr>
              <w:t>.</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6"/>
        </w:trPr>
        <w:tc>
          <w:tcPr>
            <w:tcW w:w="10112" w:type="dxa"/>
            <w:gridSpan w:val="2"/>
            <w:tcBorders>
              <w:top w:val="nil"/>
              <w:left w:val="nil"/>
              <w:bottom w:val="nil"/>
              <w:right w:val="nil"/>
            </w:tcBorders>
          </w:tcPr>
          <w:p w:rsidR="00FE1FF8" w:rsidRPr="00DD6B12" w:rsidRDefault="00FE1FF8" w:rsidP="00907A8C">
            <w:pPr>
              <w:spacing w:before="8"/>
              <w:rPr>
                <w:sz w:val="24"/>
                <w:lang w:val="el-GR"/>
              </w:rPr>
            </w:pPr>
            <w:r w:rsidRPr="00DD6B12">
              <w:rPr>
                <w:spacing w:val="-8"/>
                <w:sz w:val="24"/>
                <w:lang w:val="el-GR"/>
              </w:rPr>
              <w:t>Σ</w:t>
            </w:r>
            <w:r w:rsidRPr="00DD6B12">
              <w:rPr>
                <w:spacing w:val="-6"/>
                <w:sz w:val="24"/>
                <w:lang w:val="el-GR"/>
              </w:rPr>
              <w:t>υ</w:t>
            </w:r>
            <w:r w:rsidRPr="00DD6B12">
              <w:rPr>
                <w:spacing w:val="-7"/>
                <w:sz w:val="24"/>
                <w:lang w:val="el-GR"/>
              </w:rPr>
              <w:t>ν</w:t>
            </w:r>
            <w:r w:rsidRPr="00DD6B12">
              <w:rPr>
                <w:spacing w:val="-8"/>
                <w:sz w:val="24"/>
                <w:lang w:val="el-GR"/>
              </w:rPr>
              <w:t>τ</w:t>
            </w:r>
            <w:r w:rsidRPr="00DD6B12">
              <w:rPr>
                <w:spacing w:val="-11"/>
                <w:sz w:val="24"/>
                <w:lang w:val="el-GR"/>
              </w:rPr>
              <w:t>ά</w:t>
            </w:r>
            <w:r w:rsidRPr="00DD6B12">
              <w:rPr>
                <w:spacing w:val="-7"/>
                <w:sz w:val="24"/>
                <w:lang w:val="el-GR"/>
              </w:rPr>
              <w:t>σσε</w:t>
            </w:r>
            <w:r w:rsidRPr="00DD6B12">
              <w:rPr>
                <w:spacing w:val="-8"/>
                <w:sz w:val="24"/>
                <w:lang w:val="el-GR"/>
              </w:rPr>
              <w:t>τ</w:t>
            </w:r>
            <w:r w:rsidRPr="00DD6B12">
              <w:rPr>
                <w:spacing w:val="-11"/>
                <w:sz w:val="24"/>
                <w:lang w:val="el-GR"/>
              </w:rPr>
              <w:t>α</w:t>
            </w:r>
            <w:r w:rsidRPr="00DD6B12">
              <w:rPr>
                <w:sz w:val="24"/>
                <w:lang w:val="el-GR"/>
              </w:rPr>
              <w:t>ι</w:t>
            </w:r>
            <w:r w:rsidRPr="00DD6B12">
              <w:rPr>
                <w:spacing w:val="10"/>
                <w:sz w:val="24"/>
                <w:lang w:val="el-GR"/>
              </w:rPr>
              <w:t xml:space="preserve"> </w:t>
            </w:r>
            <w:r w:rsidRPr="00DD6B12">
              <w:rPr>
                <w:spacing w:val="-8"/>
                <w:sz w:val="24"/>
                <w:lang w:val="el-GR"/>
              </w:rPr>
              <w:t>κα</w:t>
            </w:r>
            <w:r w:rsidRPr="00DD6B12">
              <w:rPr>
                <w:spacing w:val="-5"/>
                <w:sz w:val="24"/>
                <w:lang w:val="el-GR"/>
              </w:rPr>
              <w:t>τ</w:t>
            </w:r>
            <w:r w:rsidRPr="00DD6B12">
              <w:rPr>
                <w:sz w:val="24"/>
                <w:lang w:val="el-GR"/>
              </w:rPr>
              <w:t>ά</w:t>
            </w:r>
            <w:r w:rsidRPr="00DD6B12">
              <w:rPr>
                <w:spacing w:val="9"/>
                <w:sz w:val="24"/>
                <w:lang w:val="el-GR"/>
              </w:rPr>
              <w:t xml:space="preserve"> </w:t>
            </w:r>
            <w:r w:rsidRPr="00DD6B12">
              <w:rPr>
                <w:spacing w:val="-8"/>
                <w:sz w:val="24"/>
                <w:lang w:val="el-GR"/>
              </w:rPr>
              <w:t>τ</w:t>
            </w:r>
            <w:r w:rsidRPr="00DD6B12">
              <w:rPr>
                <w:spacing w:val="-7"/>
                <w:sz w:val="24"/>
                <w:lang w:val="el-GR"/>
              </w:rPr>
              <w:t>ο</w:t>
            </w:r>
            <w:r w:rsidRPr="00DD6B12">
              <w:rPr>
                <w:sz w:val="24"/>
                <w:lang w:val="el-GR"/>
              </w:rPr>
              <w:t>ν</w:t>
            </w:r>
            <w:r w:rsidRPr="00DD6B12">
              <w:rPr>
                <w:spacing w:val="9"/>
                <w:sz w:val="24"/>
                <w:lang w:val="el-GR"/>
              </w:rPr>
              <w:t xml:space="preserve"> </w:t>
            </w:r>
            <w:r w:rsidRPr="00DD6B12">
              <w:rPr>
                <w:spacing w:val="-7"/>
                <w:sz w:val="24"/>
                <w:lang w:val="el-GR"/>
              </w:rPr>
              <w:t>ισ</w:t>
            </w:r>
            <w:r w:rsidRPr="00DD6B12">
              <w:rPr>
                <w:spacing w:val="-8"/>
                <w:sz w:val="24"/>
                <w:lang w:val="el-GR"/>
              </w:rPr>
              <w:t>χ</w:t>
            </w:r>
            <w:r w:rsidRPr="00DD6B12">
              <w:rPr>
                <w:spacing w:val="-6"/>
                <w:sz w:val="24"/>
                <w:lang w:val="el-GR"/>
              </w:rPr>
              <w:t>ύ</w:t>
            </w:r>
            <w:r w:rsidRPr="00DD6B12">
              <w:rPr>
                <w:spacing w:val="-7"/>
                <w:sz w:val="24"/>
                <w:lang w:val="el-GR"/>
              </w:rPr>
              <w:t>ο</w:t>
            </w:r>
            <w:r w:rsidRPr="00DD6B12">
              <w:rPr>
                <w:spacing w:val="-8"/>
                <w:sz w:val="24"/>
                <w:lang w:val="el-GR"/>
              </w:rPr>
              <w:t>ντ</w:t>
            </w:r>
            <w:r w:rsidRPr="00DD6B12">
              <w:rPr>
                <w:sz w:val="24"/>
                <w:lang w:val="el-GR"/>
              </w:rPr>
              <w:t>α</w:t>
            </w:r>
            <w:r w:rsidRPr="00DD6B12">
              <w:rPr>
                <w:spacing w:val="9"/>
                <w:sz w:val="24"/>
                <w:lang w:val="el-GR"/>
              </w:rPr>
              <w:t xml:space="preserve"> </w:t>
            </w:r>
            <w:r w:rsidRPr="00DD6B12">
              <w:rPr>
                <w:spacing w:val="-10"/>
                <w:sz w:val="24"/>
                <w:lang w:val="el-GR"/>
              </w:rPr>
              <w:t>τ</w:t>
            </w:r>
            <w:r w:rsidRPr="00DD6B12">
              <w:rPr>
                <w:spacing w:val="-6"/>
                <w:sz w:val="24"/>
                <w:lang w:val="el-GR"/>
              </w:rPr>
              <w:t>ύ</w:t>
            </w:r>
            <w:r w:rsidRPr="00DD6B12">
              <w:rPr>
                <w:spacing w:val="-8"/>
                <w:sz w:val="24"/>
                <w:lang w:val="el-GR"/>
              </w:rPr>
              <w:t>π</w:t>
            </w:r>
            <w:r w:rsidRPr="00DD6B12">
              <w:rPr>
                <w:sz w:val="24"/>
                <w:lang w:val="el-GR"/>
              </w:rPr>
              <w:t>ο</w:t>
            </w:r>
            <w:r w:rsidRPr="00DD6B12">
              <w:rPr>
                <w:spacing w:val="10"/>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3"/>
                <w:sz w:val="24"/>
                <w:lang w:val="el-GR"/>
              </w:rPr>
              <w:t xml:space="preserve"> </w:t>
            </w:r>
            <w:r w:rsidRPr="00DD6B12">
              <w:rPr>
                <w:spacing w:val="-7"/>
                <w:sz w:val="24"/>
                <w:lang w:val="el-GR"/>
              </w:rPr>
              <w:t>δ</w:t>
            </w:r>
            <w:r w:rsidRPr="00DD6B12">
              <w:rPr>
                <w:spacing w:val="-10"/>
                <w:sz w:val="24"/>
                <w:lang w:val="el-GR"/>
              </w:rPr>
              <w:t>η</w:t>
            </w:r>
            <w:r w:rsidRPr="00DD6B12">
              <w:rPr>
                <w:spacing w:val="-6"/>
                <w:sz w:val="24"/>
                <w:lang w:val="el-GR"/>
              </w:rPr>
              <w:t>μ</w:t>
            </w:r>
            <w:r w:rsidRPr="00DD6B12">
              <w:rPr>
                <w:spacing w:val="-10"/>
                <w:sz w:val="24"/>
                <w:lang w:val="el-GR"/>
              </w:rPr>
              <w:t>ο</w:t>
            </w:r>
            <w:r w:rsidRPr="00DD6B12">
              <w:rPr>
                <w:spacing w:val="-7"/>
                <w:sz w:val="24"/>
                <w:lang w:val="el-GR"/>
              </w:rPr>
              <w:t>σί</w:t>
            </w:r>
            <w:r w:rsidRPr="00DD6B12">
              <w:rPr>
                <w:spacing w:val="-10"/>
                <w:sz w:val="24"/>
                <w:lang w:val="el-GR"/>
              </w:rPr>
              <w:t>ο</w:t>
            </w:r>
            <w:r w:rsidRPr="00DD6B12">
              <w:rPr>
                <w:sz w:val="24"/>
                <w:lang w:val="el-GR"/>
              </w:rPr>
              <w:t>υ</w:t>
            </w:r>
            <w:r w:rsidRPr="00DD6B12">
              <w:rPr>
                <w:spacing w:val="8"/>
                <w:sz w:val="24"/>
                <w:lang w:val="el-GR"/>
              </w:rPr>
              <w:t xml:space="preserve"> </w:t>
            </w:r>
            <w:r w:rsidRPr="00DD6B12">
              <w:rPr>
                <w:spacing w:val="-8"/>
                <w:sz w:val="24"/>
                <w:lang w:val="el-GR"/>
              </w:rPr>
              <w:t>κα</w:t>
            </w:r>
            <w:r w:rsidRPr="00DD6B12">
              <w:rPr>
                <w:sz w:val="24"/>
                <w:lang w:val="el-GR"/>
              </w:rPr>
              <w:t>ι</w:t>
            </w:r>
            <w:r w:rsidRPr="00DD6B12">
              <w:rPr>
                <w:spacing w:val="10"/>
                <w:sz w:val="24"/>
                <w:lang w:val="el-GR"/>
              </w:rPr>
              <w:t xml:space="preserve"> </w:t>
            </w:r>
            <w:r w:rsidRPr="00DD6B12">
              <w:rPr>
                <w:spacing w:val="-8"/>
                <w:sz w:val="24"/>
                <w:lang w:val="el-GR"/>
              </w:rPr>
              <w:t>αν</w:t>
            </w:r>
            <w:r w:rsidRPr="00DD6B12">
              <w:rPr>
                <w:spacing w:val="-7"/>
                <w:sz w:val="24"/>
                <w:lang w:val="el-GR"/>
              </w:rPr>
              <w:t>ε</w:t>
            </w:r>
            <w:r w:rsidRPr="00DD6B12">
              <w:rPr>
                <w:spacing w:val="-6"/>
                <w:sz w:val="24"/>
                <w:lang w:val="el-GR"/>
              </w:rPr>
              <w:t>ξ</w:t>
            </w:r>
            <w:r w:rsidRPr="00DD6B12">
              <w:rPr>
                <w:spacing w:val="-8"/>
                <w:sz w:val="24"/>
                <w:lang w:val="el-GR"/>
              </w:rPr>
              <w:t>ά</w:t>
            </w:r>
            <w:r w:rsidRPr="00DD6B12">
              <w:rPr>
                <w:spacing w:val="-9"/>
                <w:sz w:val="24"/>
                <w:lang w:val="el-GR"/>
              </w:rPr>
              <w:t>ρ</w:t>
            </w:r>
            <w:r w:rsidRPr="00DD6B12">
              <w:rPr>
                <w:spacing w:val="-8"/>
                <w:sz w:val="24"/>
                <w:lang w:val="el-GR"/>
              </w:rPr>
              <w:t>τητ</w:t>
            </w:r>
            <w:r w:rsidRPr="00DD6B12">
              <w:rPr>
                <w:sz w:val="24"/>
                <w:lang w:val="el-GR"/>
              </w:rPr>
              <w:t>α</w:t>
            </w:r>
            <w:r w:rsidRPr="00DD6B12">
              <w:rPr>
                <w:spacing w:val="9"/>
                <w:sz w:val="24"/>
                <w:lang w:val="el-GR"/>
              </w:rPr>
              <w:t xml:space="preserve"> </w:t>
            </w:r>
            <w:r w:rsidRPr="00DD6B12">
              <w:rPr>
                <w:spacing w:val="-8"/>
                <w:sz w:val="24"/>
                <w:lang w:val="el-GR"/>
              </w:rPr>
              <w:t>απ</w:t>
            </w:r>
            <w:r w:rsidRPr="00DD6B12">
              <w:rPr>
                <w:sz w:val="24"/>
                <w:lang w:val="el-GR"/>
              </w:rPr>
              <w:t>ό</w:t>
            </w:r>
            <w:r w:rsidRPr="00DD6B12">
              <w:rPr>
                <w:spacing w:val="10"/>
                <w:sz w:val="24"/>
                <w:lang w:val="el-GR"/>
              </w:rPr>
              <w:t xml:space="preserve"> </w:t>
            </w:r>
            <w:r w:rsidRPr="00DD6B12">
              <w:rPr>
                <w:spacing w:val="-8"/>
                <w:sz w:val="24"/>
                <w:lang w:val="el-GR"/>
              </w:rPr>
              <w:t>τ</w:t>
            </w:r>
            <w:r w:rsidRPr="00DD6B12">
              <w:rPr>
                <w:sz w:val="24"/>
                <w:lang w:val="el-GR"/>
              </w:rPr>
              <w:t>ο</w:t>
            </w:r>
            <w:r w:rsidRPr="00DD6B12">
              <w:rPr>
                <w:spacing w:val="10"/>
                <w:sz w:val="24"/>
                <w:lang w:val="el-GR"/>
              </w:rPr>
              <w:t xml:space="preserve"> </w:t>
            </w:r>
            <w:r w:rsidRPr="00DD6B12">
              <w:rPr>
                <w:spacing w:val="-7"/>
                <w:sz w:val="24"/>
                <w:lang w:val="el-GR"/>
              </w:rPr>
              <w:t>όρ</w:t>
            </w:r>
            <w:r w:rsidRPr="00DD6B12">
              <w:rPr>
                <w:spacing w:val="-8"/>
                <w:sz w:val="24"/>
                <w:lang w:val="el-GR"/>
              </w:rPr>
              <w:t>γαν</w:t>
            </w:r>
            <w:r w:rsidRPr="00DD6B12">
              <w:rPr>
                <w:sz w:val="24"/>
                <w:lang w:val="el-GR"/>
              </w:rPr>
              <w:t>ο</w:t>
            </w:r>
            <w:r w:rsidRPr="00DD6B12">
              <w:rPr>
                <w:spacing w:val="10"/>
                <w:sz w:val="24"/>
                <w:lang w:val="el-GR"/>
              </w:rPr>
              <w:t xml:space="preserve"> </w:t>
            </w:r>
            <w:r w:rsidRPr="00DD6B12">
              <w:rPr>
                <w:spacing w:val="-8"/>
                <w:sz w:val="24"/>
                <w:lang w:val="el-GR"/>
              </w:rPr>
              <w:t>απ</w:t>
            </w:r>
            <w:r w:rsidRPr="00DD6B12">
              <w:rPr>
                <w:sz w:val="24"/>
                <w:lang w:val="el-GR"/>
              </w:rPr>
              <w:t>ό</w:t>
            </w:r>
            <w:r w:rsidRPr="00DD6B12">
              <w:rPr>
                <w:spacing w:val="10"/>
                <w:sz w:val="24"/>
                <w:lang w:val="el-GR"/>
              </w:rPr>
              <w:t xml:space="preserve"> </w:t>
            </w:r>
            <w:r w:rsidRPr="00DD6B12">
              <w:rPr>
                <w:spacing w:val="-7"/>
                <w:sz w:val="24"/>
                <w:lang w:val="el-GR"/>
              </w:rPr>
              <w:t>τ</w:t>
            </w:r>
            <w:r w:rsidRPr="00DD6B12">
              <w:rPr>
                <w:sz w:val="24"/>
                <w:lang w:val="el-GR"/>
              </w:rPr>
              <w:t>ο</w:t>
            </w:r>
            <w:r w:rsidRPr="00DD6B12">
              <w:rPr>
                <w:spacing w:val="10"/>
                <w:sz w:val="24"/>
                <w:lang w:val="el-GR"/>
              </w:rPr>
              <w:t xml:space="preserve"> </w:t>
            </w:r>
            <w:r w:rsidRPr="00DD6B12">
              <w:rPr>
                <w:spacing w:val="-7"/>
                <w:sz w:val="24"/>
                <w:lang w:val="el-GR"/>
              </w:rPr>
              <w:t>ο</w:t>
            </w:r>
            <w:r w:rsidRPr="00DD6B12">
              <w:rPr>
                <w:spacing w:val="-8"/>
                <w:sz w:val="24"/>
                <w:lang w:val="el-GR"/>
              </w:rPr>
              <w:t>π</w:t>
            </w:r>
            <w:r w:rsidRPr="00DD6B12">
              <w:rPr>
                <w:spacing w:val="-7"/>
                <w:sz w:val="24"/>
                <w:lang w:val="el-GR"/>
              </w:rPr>
              <w:t>οί</w:t>
            </w:r>
            <w:r w:rsidRPr="00DD6B12">
              <w:rPr>
                <w:sz w:val="24"/>
                <w:lang w:val="el-GR"/>
              </w:rPr>
              <w:t>ο</w:t>
            </w:r>
            <w:r w:rsidRPr="00DD6B12">
              <w:rPr>
                <w:spacing w:val="10"/>
                <w:sz w:val="24"/>
                <w:lang w:val="el-GR"/>
              </w:rPr>
              <w:t xml:space="preserve"> </w:t>
            </w:r>
            <w:r w:rsidRPr="00DD6B12">
              <w:rPr>
                <w:spacing w:val="-7"/>
                <w:sz w:val="24"/>
                <w:lang w:val="el-GR"/>
              </w:rPr>
              <w:t>θ</w:t>
            </w:r>
            <w:r w:rsidRPr="00DD6B12">
              <w:rPr>
                <w:sz w:val="24"/>
                <w:lang w:val="el-GR"/>
              </w:rPr>
              <w:t>α</w:t>
            </w:r>
            <w:r w:rsidRPr="00DD6B12">
              <w:rPr>
                <w:spacing w:val="9"/>
                <w:sz w:val="24"/>
                <w:lang w:val="el-GR"/>
              </w:rPr>
              <w:t xml:space="preserve"> </w:t>
            </w:r>
            <w:r w:rsidRPr="00DD6B12">
              <w:rPr>
                <w:spacing w:val="-8"/>
                <w:sz w:val="24"/>
                <w:lang w:val="el-GR"/>
              </w:rPr>
              <w:t>τ</w:t>
            </w:r>
            <w:r w:rsidRPr="00DD6B12">
              <w:rPr>
                <w:spacing w:val="-10"/>
                <w:sz w:val="24"/>
                <w:lang w:val="el-GR"/>
              </w:rPr>
              <w:t>η</w:t>
            </w:r>
            <w:r w:rsidRPr="00DD6B12">
              <w:rPr>
                <w:sz w:val="24"/>
                <w:lang w:val="el-GR"/>
              </w:rPr>
              <w:t>ν</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458"/>
        </w:trPr>
        <w:tc>
          <w:tcPr>
            <w:tcW w:w="10112" w:type="dxa"/>
            <w:gridSpan w:val="2"/>
            <w:tcBorders>
              <w:top w:val="nil"/>
              <w:left w:val="nil"/>
              <w:bottom w:val="nil"/>
              <w:right w:val="nil"/>
            </w:tcBorders>
          </w:tcPr>
          <w:p w:rsidR="00FE1FF8" w:rsidRPr="00DD6B12" w:rsidRDefault="00FE1FF8" w:rsidP="00907A8C">
            <w:pPr>
              <w:spacing w:before="7"/>
              <w:rPr>
                <w:sz w:val="24"/>
                <w:lang w:val="el-GR"/>
              </w:rPr>
            </w:pPr>
            <w:r w:rsidRPr="00DD6B12">
              <w:rPr>
                <w:spacing w:val="-7"/>
                <w:sz w:val="24"/>
                <w:lang w:val="el-GR"/>
              </w:rPr>
              <w:t>ε</w:t>
            </w:r>
            <w:r w:rsidRPr="00DD6B12">
              <w:rPr>
                <w:spacing w:val="-8"/>
                <w:sz w:val="24"/>
                <w:lang w:val="el-GR"/>
              </w:rPr>
              <w:t>κ</w:t>
            </w:r>
            <w:r w:rsidRPr="00DD6B12">
              <w:rPr>
                <w:spacing w:val="-7"/>
                <w:sz w:val="24"/>
                <w:lang w:val="el-GR"/>
              </w:rPr>
              <w:t>δ</w:t>
            </w:r>
            <w:r w:rsidRPr="00DD6B12">
              <w:rPr>
                <w:spacing w:val="-6"/>
                <w:sz w:val="24"/>
                <w:lang w:val="el-GR"/>
              </w:rPr>
              <w:t>ώ</w:t>
            </w:r>
            <w:r w:rsidRPr="00DD6B12">
              <w:rPr>
                <w:spacing w:val="-9"/>
                <w:sz w:val="24"/>
                <w:lang w:val="el-GR"/>
              </w:rPr>
              <w:t>σ</w:t>
            </w:r>
            <w:r w:rsidRPr="00DD6B12">
              <w:rPr>
                <w:spacing w:val="-7"/>
                <w:sz w:val="24"/>
                <w:lang w:val="el-GR"/>
              </w:rPr>
              <w:t>ε</w:t>
            </w:r>
            <w:r w:rsidRPr="00DD6B12">
              <w:rPr>
                <w:sz w:val="24"/>
                <w:lang w:val="el-GR"/>
              </w:rPr>
              <w:t>ι</w:t>
            </w:r>
            <w:r w:rsidRPr="00DD6B12">
              <w:rPr>
                <w:spacing w:val="-17"/>
                <w:sz w:val="24"/>
                <w:lang w:val="el-GR"/>
              </w:rPr>
              <w:t xml:space="preserve"> </w:t>
            </w:r>
            <w:r w:rsidRPr="00DD6B12">
              <w:rPr>
                <w:spacing w:val="-8"/>
                <w:sz w:val="24"/>
                <w:lang w:val="el-GR"/>
              </w:rPr>
              <w:t>κα</w:t>
            </w:r>
            <w:r w:rsidRPr="00DD6B12">
              <w:rPr>
                <w:sz w:val="24"/>
                <w:lang w:val="el-GR"/>
              </w:rPr>
              <w:t>ι</w:t>
            </w:r>
            <w:r w:rsidRPr="00DD6B12">
              <w:rPr>
                <w:spacing w:val="-14"/>
                <w:sz w:val="24"/>
                <w:lang w:val="el-GR"/>
              </w:rPr>
              <w:t xml:space="preserve"> </w:t>
            </w:r>
            <w:r w:rsidRPr="00DD6B12">
              <w:rPr>
                <w:spacing w:val="-10"/>
                <w:sz w:val="24"/>
                <w:lang w:val="el-GR"/>
              </w:rPr>
              <w:t>τ</w:t>
            </w:r>
            <w:r w:rsidRPr="00DD6B12">
              <w:rPr>
                <w:spacing w:val="-7"/>
                <w:sz w:val="24"/>
                <w:lang w:val="el-GR"/>
              </w:rPr>
              <w:t>ο</w:t>
            </w:r>
            <w:r w:rsidRPr="00DD6B12">
              <w:rPr>
                <w:sz w:val="24"/>
                <w:lang w:val="el-GR"/>
              </w:rPr>
              <w:t>ν</w:t>
            </w:r>
            <w:r w:rsidRPr="00DD6B12">
              <w:rPr>
                <w:spacing w:val="-15"/>
                <w:sz w:val="24"/>
                <w:lang w:val="el-GR"/>
              </w:rPr>
              <w:t xml:space="preserve"> </w:t>
            </w:r>
            <w:r w:rsidRPr="00DD6B12">
              <w:rPr>
                <w:spacing w:val="-10"/>
                <w:sz w:val="24"/>
                <w:lang w:val="el-GR"/>
              </w:rPr>
              <w:t>τ</w:t>
            </w:r>
            <w:r w:rsidRPr="00DD6B12">
              <w:rPr>
                <w:spacing w:val="-6"/>
                <w:sz w:val="24"/>
                <w:lang w:val="el-GR"/>
              </w:rPr>
              <w:t>ύ</w:t>
            </w:r>
            <w:r w:rsidRPr="00DD6B12">
              <w:rPr>
                <w:spacing w:val="-8"/>
                <w:sz w:val="24"/>
                <w:lang w:val="el-GR"/>
              </w:rPr>
              <w:t>π</w:t>
            </w:r>
            <w:r w:rsidRPr="00DD6B12">
              <w:rPr>
                <w:sz w:val="24"/>
                <w:lang w:val="el-GR"/>
              </w:rPr>
              <w:t>ο</w:t>
            </w:r>
            <w:r w:rsidRPr="00DD6B12">
              <w:rPr>
                <w:spacing w:val="-17"/>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11"/>
                <w:sz w:val="24"/>
                <w:lang w:val="el-GR"/>
              </w:rPr>
              <w:t xml:space="preserve"> π</w:t>
            </w:r>
            <w:r w:rsidRPr="00DD6B12">
              <w:rPr>
                <w:spacing w:val="-7"/>
                <w:sz w:val="24"/>
                <w:lang w:val="el-GR"/>
              </w:rPr>
              <w:t>ερ</w:t>
            </w:r>
            <w:r w:rsidRPr="00DD6B12">
              <w:rPr>
                <w:spacing w:val="-9"/>
                <w:sz w:val="24"/>
                <w:lang w:val="el-GR"/>
              </w:rPr>
              <w:t>ι</w:t>
            </w:r>
            <w:r w:rsidRPr="00DD6B12">
              <w:rPr>
                <w:spacing w:val="-7"/>
                <w:sz w:val="24"/>
                <w:lang w:val="el-GR"/>
              </w:rPr>
              <w:t>β</w:t>
            </w:r>
            <w:r w:rsidRPr="00DD6B12">
              <w:rPr>
                <w:spacing w:val="-8"/>
                <w:sz w:val="24"/>
                <w:lang w:val="el-GR"/>
              </w:rPr>
              <w:t>άλλ</w:t>
            </w:r>
            <w:r w:rsidRPr="00DD6B12">
              <w:rPr>
                <w:spacing w:val="-7"/>
                <w:sz w:val="24"/>
                <w:lang w:val="el-GR"/>
              </w:rPr>
              <w:t>ε</w:t>
            </w:r>
            <w:r w:rsidRPr="00DD6B12">
              <w:rPr>
                <w:spacing w:val="-8"/>
                <w:sz w:val="24"/>
                <w:lang w:val="el-GR"/>
              </w:rPr>
              <w:t>τα</w:t>
            </w:r>
            <w:r w:rsidRPr="00DD6B12">
              <w:rPr>
                <w:spacing w:val="-7"/>
                <w:sz w:val="24"/>
                <w:lang w:val="el-GR"/>
              </w:rPr>
              <w:t>ι</w:t>
            </w:r>
            <w:r w:rsidRPr="00DD6B12">
              <w:rPr>
                <w:sz w:val="24"/>
                <w:lang w:val="el-GR"/>
              </w:rPr>
              <w:t>,</w:t>
            </w:r>
            <w:r w:rsidRPr="00DD6B12">
              <w:rPr>
                <w:spacing w:val="-17"/>
                <w:sz w:val="24"/>
                <w:lang w:val="el-GR"/>
              </w:rPr>
              <w:t xml:space="preserve"> </w:t>
            </w:r>
            <w:r w:rsidRPr="00DD6B12">
              <w:rPr>
                <w:spacing w:val="-7"/>
                <w:sz w:val="24"/>
                <w:lang w:val="el-GR"/>
              </w:rPr>
              <w:t>θ</w:t>
            </w:r>
            <w:r w:rsidRPr="00DD6B12">
              <w:rPr>
                <w:sz w:val="24"/>
                <w:lang w:val="el-GR"/>
              </w:rPr>
              <w:t>α</w:t>
            </w:r>
            <w:r w:rsidRPr="00DD6B12">
              <w:rPr>
                <w:spacing w:val="-13"/>
                <w:sz w:val="24"/>
                <w:lang w:val="el-GR"/>
              </w:rPr>
              <w:t xml:space="preserve"> π</w:t>
            </w:r>
            <w:r w:rsidRPr="00DD6B12">
              <w:rPr>
                <w:spacing w:val="-7"/>
                <w:sz w:val="24"/>
                <w:lang w:val="el-GR"/>
              </w:rPr>
              <w:t>ρέ</w:t>
            </w:r>
            <w:r w:rsidRPr="00DD6B12">
              <w:rPr>
                <w:spacing w:val="-8"/>
                <w:sz w:val="24"/>
                <w:lang w:val="el-GR"/>
              </w:rPr>
              <w:t>π</w:t>
            </w:r>
            <w:r w:rsidRPr="00DD6B12">
              <w:rPr>
                <w:spacing w:val="-10"/>
                <w:sz w:val="24"/>
                <w:lang w:val="el-GR"/>
              </w:rPr>
              <w:t>ε</w:t>
            </w:r>
            <w:r w:rsidRPr="00DD6B12">
              <w:rPr>
                <w:sz w:val="24"/>
                <w:lang w:val="el-GR"/>
              </w:rPr>
              <w:t>ι</w:t>
            </w:r>
            <w:r w:rsidRPr="00DD6B12">
              <w:rPr>
                <w:spacing w:val="-12"/>
                <w:sz w:val="24"/>
                <w:lang w:val="el-GR"/>
              </w:rPr>
              <w:t xml:space="preserve"> </w:t>
            </w:r>
            <w:r w:rsidRPr="00DD6B12">
              <w:rPr>
                <w:spacing w:val="-8"/>
                <w:sz w:val="24"/>
                <w:lang w:val="el-GR"/>
              </w:rPr>
              <w:t>απα</w:t>
            </w:r>
            <w:r w:rsidRPr="00DD6B12">
              <w:rPr>
                <w:spacing w:val="-7"/>
                <w:sz w:val="24"/>
                <w:lang w:val="el-GR"/>
              </w:rPr>
              <w:t>ρ</w:t>
            </w:r>
            <w:r w:rsidRPr="00DD6B12">
              <w:rPr>
                <w:spacing w:val="-8"/>
                <w:sz w:val="24"/>
                <w:lang w:val="el-GR"/>
              </w:rPr>
              <w:t>α</w:t>
            </w:r>
            <w:r w:rsidRPr="00DD6B12">
              <w:rPr>
                <w:spacing w:val="-7"/>
                <w:sz w:val="24"/>
                <w:lang w:val="el-GR"/>
              </w:rPr>
              <w:t>ί</w:t>
            </w:r>
            <w:r w:rsidRPr="00DD6B12">
              <w:rPr>
                <w:spacing w:val="-8"/>
                <w:sz w:val="24"/>
                <w:lang w:val="el-GR"/>
              </w:rPr>
              <w:t>τητ</w:t>
            </w:r>
            <w:r w:rsidRPr="00DD6B12">
              <w:rPr>
                <w:sz w:val="24"/>
                <w:lang w:val="el-GR"/>
              </w:rPr>
              <w:t>α</w:t>
            </w:r>
            <w:r w:rsidRPr="00DD6B12">
              <w:rPr>
                <w:spacing w:val="-15"/>
                <w:sz w:val="24"/>
                <w:lang w:val="el-GR"/>
              </w:rPr>
              <w:t xml:space="preserve"> </w:t>
            </w:r>
            <w:r w:rsidRPr="00DD6B12">
              <w:rPr>
                <w:spacing w:val="-8"/>
                <w:sz w:val="24"/>
                <w:lang w:val="el-GR"/>
              </w:rPr>
              <w:t>ν</w:t>
            </w:r>
            <w:r w:rsidRPr="00DD6B12">
              <w:rPr>
                <w:sz w:val="24"/>
                <w:lang w:val="el-GR"/>
              </w:rPr>
              <w:t>α</w:t>
            </w:r>
            <w:r w:rsidRPr="00DD6B12">
              <w:rPr>
                <w:spacing w:val="-18"/>
                <w:sz w:val="24"/>
                <w:lang w:val="el-GR"/>
              </w:rPr>
              <w:t xml:space="preserve"> </w:t>
            </w:r>
            <w:r w:rsidRPr="00DD6B12">
              <w:rPr>
                <w:spacing w:val="-8"/>
                <w:sz w:val="24"/>
                <w:lang w:val="el-GR"/>
              </w:rPr>
              <w:t>ανα</w:t>
            </w:r>
            <w:r w:rsidRPr="00DD6B12">
              <w:rPr>
                <w:spacing w:val="-9"/>
                <w:sz w:val="24"/>
                <w:lang w:val="el-GR"/>
              </w:rPr>
              <w:t>φ</w:t>
            </w:r>
            <w:r w:rsidRPr="00DD6B12">
              <w:rPr>
                <w:spacing w:val="-7"/>
                <w:sz w:val="24"/>
                <w:lang w:val="el-GR"/>
              </w:rPr>
              <w:t>έρ</w:t>
            </w:r>
            <w:r w:rsidRPr="00DD6B12">
              <w:rPr>
                <w:spacing w:val="-10"/>
                <w:sz w:val="24"/>
                <w:lang w:val="el-GR"/>
              </w:rPr>
              <w:t>ε</w:t>
            </w:r>
            <w:r w:rsidRPr="00DD6B12">
              <w:rPr>
                <w:sz w:val="24"/>
                <w:lang w:val="el-GR"/>
              </w:rPr>
              <w:t>ι</w:t>
            </w:r>
            <w:r w:rsidRPr="00DD6B12">
              <w:rPr>
                <w:spacing w:val="-14"/>
                <w:sz w:val="24"/>
                <w:lang w:val="el-GR"/>
              </w:rPr>
              <w:t xml:space="preserve"> </w:t>
            </w:r>
            <w:r w:rsidRPr="00DD6B12">
              <w:rPr>
                <w:spacing w:val="-8"/>
                <w:sz w:val="24"/>
                <w:lang w:val="el-GR"/>
              </w:rPr>
              <w:t>κ</w:t>
            </w:r>
            <w:r w:rsidRPr="00DD6B12">
              <w:rPr>
                <w:spacing w:val="-11"/>
                <w:sz w:val="24"/>
                <w:lang w:val="el-GR"/>
              </w:rPr>
              <w:t>α</w:t>
            </w:r>
            <w:r w:rsidRPr="00DD6B12">
              <w:rPr>
                <w:sz w:val="24"/>
                <w:lang w:val="el-GR"/>
              </w:rPr>
              <w:t>ι</w:t>
            </w:r>
            <w:r w:rsidRPr="00DD6B12">
              <w:rPr>
                <w:spacing w:val="-14"/>
                <w:sz w:val="24"/>
                <w:lang w:val="el-GR"/>
              </w:rPr>
              <w:t xml:space="preserve"> </w:t>
            </w:r>
            <w:r w:rsidRPr="00DD6B12">
              <w:rPr>
                <w:spacing w:val="-5"/>
                <w:sz w:val="24"/>
                <w:lang w:val="el-GR"/>
              </w:rPr>
              <w:t>τ</w:t>
            </w:r>
            <w:r w:rsidRPr="00DD6B12">
              <w:rPr>
                <w:sz w:val="24"/>
                <w:lang w:val="el-GR"/>
              </w:rPr>
              <w:t>α</w:t>
            </w:r>
            <w:r w:rsidRPr="00DD6B12">
              <w:rPr>
                <w:spacing w:val="-18"/>
                <w:sz w:val="24"/>
                <w:lang w:val="el-GR"/>
              </w:rPr>
              <w:t xml:space="preserve"> </w:t>
            </w:r>
            <w:r w:rsidRPr="00DD6B12">
              <w:rPr>
                <w:spacing w:val="-8"/>
                <w:sz w:val="24"/>
                <w:lang w:val="el-GR"/>
              </w:rPr>
              <w:t>ακ</w:t>
            </w:r>
            <w:r w:rsidRPr="00DD6B12">
              <w:rPr>
                <w:spacing w:val="-7"/>
                <w:sz w:val="24"/>
                <w:lang w:val="el-GR"/>
              </w:rPr>
              <w:t>ό</w:t>
            </w:r>
            <w:r w:rsidRPr="00DD6B12">
              <w:rPr>
                <w:spacing w:val="-8"/>
                <w:sz w:val="24"/>
                <w:lang w:val="el-GR"/>
              </w:rPr>
              <w:t>λ</w:t>
            </w:r>
            <w:r w:rsidRPr="00DD6B12">
              <w:rPr>
                <w:spacing w:val="-10"/>
                <w:sz w:val="24"/>
                <w:lang w:val="el-GR"/>
              </w:rPr>
              <w:t>ο</w:t>
            </w:r>
            <w:r w:rsidRPr="00DD6B12">
              <w:rPr>
                <w:spacing w:val="-6"/>
                <w:sz w:val="24"/>
                <w:lang w:val="el-GR"/>
              </w:rPr>
              <w:t>υ</w:t>
            </w:r>
            <w:r w:rsidRPr="00DD6B12">
              <w:rPr>
                <w:spacing w:val="-7"/>
                <w:sz w:val="24"/>
                <w:lang w:val="el-GR"/>
              </w:rPr>
              <w:t>θ</w:t>
            </w:r>
            <w:r w:rsidRPr="00DD6B12">
              <w:rPr>
                <w:spacing w:val="-8"/>
                <w:sz w:val="24"/>
                <w:lang w:val="el-GR"/>
              </w:rPr>
              <w:t>α</w:t>
            </w:r>
            <w:r w:rsidRPr="00DD6B12">
              <w:rPr>
                <w:sz w:val="24"/>
                <w:lang w:val="el-GR"/>
              </w:rPr>
              <w:t>:</w:t>
            </w:r>
          </w:p>
        </w:tc>
        <w:tc>
          <w:tcPr>
            <w:tcW w:w="424" w:type="dxa"/>
            <w:gridSpan w:val="2"/>
            <w:vMerge/>
            <w:tcBorders>
              <w:left w:val="nil"/>
              <w:right w:val="nil"/>
            </w:tcBorders>
          </w:tcPr>
          <w:p w:rsidR="00FE1FF8" w:rsidRPr="00DD6B12" w:rsidRDefault="00FE1FF8" w:rsidP="00907A8C">
            <w:pPr>
              <w:rPr>
                <w:lang w:val="el-GR"/>
              </w:rPr>
            </w:pPr>
          </w:p>
        </w:tc>
      </w:tr>
      <w:tr w:rsidR="00FE1FF8" w:rsidTr="00907A8C">
        <w:trPr>
          <w:gridBefore w:val="1"/>
          <w:wBefore w:w="114" w:type="dxa"/>
          <w:trHeight w:hRule="exact" w:val="458"/>
        </w:trPr>
        <w:tc>
          <w:tcPr>
            <w:tcW w:w="10112" w:type="dxa"/>
            <w:gridSpan w:val="2"/>
            <w:tcBorders>
              <w:top w:val="nil"/>
              <w:left w:val="nil"/>
              <w:bottom w:val="nil"/>
              <w:right w:val="nil"/>
            </w:tcBorders>
          </w:tcPr>
          <w:p w:rsidR="00FE1FF8" w:rsidRPr="00DD6B12" w:rsidRDefault="00FE1FF8" w:rsidP="00907A8C">
            <w:pPr>
              <w:spacing w:before="6" w:line="160" w:lineRule="exact"/>
              <w:rPr>
                <w:sz w:val="16"/>
                <w:szCs w:val="16"/>
                <w:lang w:val="el-GR"/>
              </w:rPr>
            </w:pPr>
          </w:p>
          <w:p w:rsidR="00FE1FF8" w:rsidRDefault="00FE1FF8" w:rsidP="00907A8C">
            <w:pPr>
              <w:rPr>
                <w:sz w:val="24"/>
              </w:rPr>
            </w:pPr>
            <w:r>
              <w:rPr>
                <w:spacing w:val="-7"/>
                <w:sz w:val="24"/>
              </w:rPr>
              <w:t>1</w:t>
            </w:r>
            <w:r>
              <w:rPr>
                <w:sz w:val="24"/>
              </w:rPr>
              <w:t>.</w:t>
            </w:r>
            <w:r>
              <w:rPr>
                <w:spacing w:val="-14"/>
                <w:sz w:val="24"/>
              </w:rPr>
              <w:t xml:space="preserve"> </w:t>
            </w:r>
            <w:proofErr w:type="spellStart"/>
            <w:proofErr w:type="gramStart"/>
            <w:r>
              <w:rPr>
                <w:spacing w:val="-7"/>
                <w:sz w:val="24"/>
              </w:rPr>
              <w:t>τ</w:t>
            </w:r>
            <w:r>
              <w:rPr>
                <w:spacing w:val="-8"/>
                <w:sz w:val="24"/>
              </w:rPr>
              <w:t>η</w:t>
            </w:r>
            <w:r>
              <w:rPr>
                <w:sz w:val="24"/>
              </w:rPr>
              <w:t>ν</w:t>
            </w:r>
            <w:proofErr w:type="spellEnd"/>
            <w:proofErr w:type="gramEnd"/>
            <w:r>
              <w:rPr>
                <w:spacing w:val="-17"/>
                <w:sz w:val="24"/>
              </w:rPr>
              <w:t xml:space="preserve"> </w:t>
            </w:r>
            <w:proofErr w:type="spellStart"/>
            <w:r>
              <w:rPr>
                <w:spacing w:val="-8"/>
                <w:sz w:val="24"/>
              </w:rPr>
              <w:t>η</w:t>
            </w:r>
            <w:r>
              <w:rPr>
                <w:spacing w:val="-9"/>
                <w:sz w:val="24"/>
              </w:rPr>
              <w:t>μ</w:t>
            </w:r>
            <w:r>
              <w:rPr>
                <w:spacing w:val="-7"/>
                <w:sz w:val="24"/>
              </w:rPr>
              <w:t>ερ</w:t>
            </w:r>
            <w:r>
              <w:rPr>
                <w:spacing w:val="-10"/>
                <w:sz w:val="24"/>
              </w:rPr>
              <w:t>ο</w:t>
            </w:r>
            <w:r>
              <w:rPr>
                <w:spacing w:val="-6"/>
                <w:sz w:val="24"/>
              </w:rPr>
              <w:t>μ</w:t>
            </w:r>
            <w:r>
              <w:rPr>
                <w:spacing w:val="-8"/>
                <w:sz w:val="24"/>
              </w:rPr>
              <w:t>η</w:t>
            </w:r>
            <w:r>
              <w:rPr>
                <w:spacing w:val="-10"/>
                <w:sz w:val="24"/>
              </w:rPr>
              <w:t>ν</w:t>
            </w:r>
            <w:r>
              <w:rPr>
                <w:spacing w:val="-7"/>
                <w:sz w:val="24"/>
              </w:rPr>
              <w:t>ί</w:t>
            </w:r>
            <w:r>
              <w:rPr>
                <w:sz w:val="24"/>
              </w:rPr>
              <w:t>α</w:t>
            </w:r>
            <w:proofErr w:type="spellEnd"/>
            <w:r>
              <w:rPr>
                <w:spacing w:val="-15"/>
                <w:sz w:val="24"/>
              </w:rPr>
              <w:t xml:space="preserve"> </w:t>
            </w:r>
            <w:proofErr w:type="spellStart"/>
            <w:r>
              <w:rPr>
                <w:spacing w:val="-7"/>
                <w:sz w:val="24"/>
              </w:rPr>
              <w:t>έ</w:t>
            </w:r>
            <w:r>
              <w:rPr>
                <w:spacing w:val="-8"/>
                <w:sz w:val="24"/>
              </w:rPr>
              <w:t>κ</w:t>
            </w:r>
            <w:r>
              <w:rPr>
                <w:spacing w:val="-10"/>
                <w:sz w:val="24"/>
              </w:rPr>
              <w:t>δ</w:t>
            </w:r>
            <w:r>
              <w:rPr>
                <w:spacing w:val="-7"/>
                <w:sz w:val="24"/>
              </w:rPr>
              <w:t>οσ</w:t>
            </w:r>
            <w:r>
              <w:rPr>
                <w:spacing w:val="-10"/>
                <w:sz w:val="24"/>
              </w:rPr>
              <w:t>η</w:t>
            </w:r>
            <w:r>
              <w:rPr>
                <w:spacing w:val="-6"/>
                <w:sz w:val="24"/>
              </w:rPr>
              <w:t>ς</w:t>
            </w:r>
            <w:proofErr w:type="spellEnd"/>
            <w:r>
              <w:rPr>
                <w:sz w:val="24"/>
              </w:rPr>
              <w:t>.</w:t>
            </w:r>
          </w:p>
        </w:tc>
        <w:tc>
          <w:tcPr>
            <w:tcW w:w="424" w:type="dxa"/>
            <w:gridSpan w:val="2"/>
            <w:vMerge/>
            <w:tcBorders>
              <w:left w:val="nil"/>
              <w:right w:val="nil"/>
            </w:tcBorders>
          </w:tcPr>
          <w:p w:rsidR="00FE1FF8" w:rsidRDefault="00FE1FF8" w:rsidP="00907A8C"/>
        </w:tc>
      </w:tr>
      <w:tr w:rsidR="00FE1FF8" w:rsidTr="00907A8C">
        <w:trPr>
          <w:gridBefore w:val="1"/>
          <w:wBefore w:w="114" w:type="dxa"/>
          <w:trHeight w:hRule="exact" w:val="306"/>
        </w:trPr>
        <w:tc>
          <w:tcPr>
            <w:tcW w:w="10112" w:type="dxa"/>
            <w:gridSpan w:val="2"/>
            <w:tcBorders>
              <w:top w:val="nil"/>
              <w:left w:val="nil"/>
              <w:bottom w:val="nil"/>
              <w:right w:val="nil"/>
            </w:tcBorders>
          </w:tcPr>
          <w:p w:rsidR="00FE1FF8" w:rsidRDefault="00FE1FF8" w:rsidP="00907A8C">
            <w:pPr>
              <w:spacing w:before="8"/>
              <w:rPr>
                <w:sz w:val="24"/>
              </w:rPr>
            </w:pPr>
            <w:r>
              <w:rPr>
                <w:spacing w:val="-7"/>
                <w:sz w:val="24"/>
              </w:rPr>
              <w:t>2</w:t>
            </w:r>
            <w:r>
              <w:rPr>
                <w:sz w:val="24"/>
              </w:rPr>
              <w:t>.</w:t>
            </w:r>
            <w:r>
              <w:rPr>
                <w:spacing w:val="-14"/>
                <w:sz w:val="24"/>
              </w:rPr>
              <w:t xml:space="preserve"> </w:t>
            </w:r>
            <w:proofErr w:type="spellStart"/>
            <w:proofErr w:type="gramStart"/>
            <w:r>
              <w:rPr>
                <w:spacing w:val="-7"/>
                <w:sz w:val="24"/>
              </w:rPr>
              <w:t>τ</w:t>
            </w:r>
            <w:r>
              <w:rPr>
                <w:spacing w:val="-10"/>
                <w:sz w:val="24"/>
              </w:rPr>
              <w:t>ο</w:t>
            </w:r>
            <w:r>
              <w:rPr>
                <w:sz w:val="24"/>
              </w:rPr>
              <w:t>ν</w:t>
            </w:r>
            <w:proofErr w:type="spellEnd"/>
            <w:proofErr w:type="gramEnd"/>
            <w:r>
              <w:rPr>
                <w:spacing w:val="-15"/>
                <w:sz w:val="24"/>
              </w:rPr>
              <w:t xml:space="preserve"> </w:t>
            </w:r>
            <w:proofErr w:type="spellStart"/>
            <w:r>
              <w:rPr>
                <w:spacing w:val="-7"/>
                <w:sz w:val="24"/>
              </w:rPr>
              <w:t>ε</w:t>
            </w:r>
            <w:r>
              <w:rPr>
                <w:spacing w:val="-8"/>
                <w:sz w:val="24"/>
              </w:rPr>
              <w:t>κ</w:t>
            </w:r>
            <w:r>
              <w:rPr>
                <w:spacing w:val="-10"/>
                <w:sz w:val="24"/>
              </w:rPr>
              <w:t>δ</w:t>
            </w:r>
            <w:r>
              <w:rPr>
                <w:spacing w:val="-7"/>
                <w:sz w:val="24"/>
              </w:rPr>
              <w:t>ό</w:t>
            </w:r>
            <w:r>
              <w:rPr>
                <w:spacing w:val="-8"/>
                <w:sz w:val="24"/>
              </w:rPr>
              <w:t>τη</w:t>
            </w:r>
            <w:proofErr w:type="spellEnd"/>
            <w:r>
              <w:rPr>
                <w:sz w:val="24"/>
              </w:rPr>
              <w:t>.</w:t>
            </w:r>
          </w:p>
        </w:tc>
        <w:tc>
          <w:tcPr>
            <w:tcW w:w="424" w:type="dxa"/>
            <w:gridSpan w:val="2"/>
            <w:vMerge/>
            <w:tcBorders>
              <w:left w:val="nil"/>
              <w:right w:val="nil"/>
            </w:tcBorders>
          </w:tcPr>
          <w:p w:rsidR="00FE1FF8" w:rsidRDefault="00FE1FF8" w:rsidP="00907A8C"/>
        </w:tc>
      </w:tr>
      <w:tr w:rsidR="00FE1FF8" w:rsidRPr="00CC49CB" w:rsidTr="00907A8C">
        <w:trPr>
          <w:gridBefore w:val="1"/>
          <w:wBefore w:w="114" w:type="dxa"/>
          <w:trHeight w:hRule="exact" w:val="306"/>
        </w:trPr>
        <w:tc>
          <w:tcPr>
            <w:tcW w:w="10112" w:type="dxa"/>
            <w:gridSpan w:val="2"/>
            <w:tcBorders>
              <w:top w:val="nil"/>
              <w:left w:val="nil"/>
              <w:bottom w:val="nil"/>
              <w:right w:val="nil"/>
            </w:tcBorders>
          </w:tcPr>
          <w:p w:rsidR="00FE1FF8" w:rsidRPr="00DD6B12" w:rsidRDefault="00FE1FF8" w:rsidP="00907A8C">
            <w:pPr>
              <w:spacing w:before="7"/>
              <w:rPr>
                <w:sz w:val="24"/>
                <w:lang w:val="el-GR"/>
              </w:rPr>
            </w:pPr>
            <w:r w:rsidRPr="00DD6B12">
              <w:rPr>
                <w:spacing w:val="-7"/>
                <w:sz w:val="24"/>
                <w:lang w:val="el-GR"/>
              </w:rPr>
              <w:t>3</w:t>
            </w:r>
            <w:r w:rsidRPr="00DD6B12">
              <w:rPr>
                <w:sz w:val="24"/>
                <w:lang w:val="el-GR"/>
              </w:rPr>
              <w:t>.</w:t>
            </w:r>
            <w:r w:rsidRPr="00DD6B12">
              <w:rPr>
                <w:spacing w:val="-14"/>
                <w:sz w:val="24"/>
                <w:lang w:val="el-GR"/>
              </w:rPr>
              <w:t xml:space="preserve"> </w:t>
            </w:r>
            <w:r w:rsidRPr="00DD6B12">
              <w:rPr>
                <w:spacing w:val="-7"/>
                <w:sz w:val="24"/>
                <w:lang w:val="el-GR"/>
              </w:rPr>
              <w:t>τ</w:t>
            </w:r>
            <w:r w:rsidRPr="00DD6B12">
              <w:rPr>
                <w:sz w:val="24"/>
                <w:lang w:val="el-GR"/>
              </w:rPr>
              <w:t>ο</w:t>
            </w:r>
            <w:r w:rsidRPr="00DD6B12">
              <w:rPr>
                <w:spacing w:val="-17"/>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z w:val="24"/>
                <w:lang w:val="el-GR"/>
              </w:rPr>
              <w:t>ο</w:t>
            </w:r>
            <w:r w:rsidRPr="00DD6B12">
              <w:rPr>
                <w:spacing w:val="-17"/>
                <w:sz w:val="24"/>
                <w:lang w:val="el-GR"/>
              </w:rPr>
              <w:t xml:space="preserve"> </w:t>
            </w:r>
            <w:r w:rsidRPr="00DD6B12">
              <w:rPr>
                <w:spacing w:val="-7"/>
                <w:sz w:val="24"/>
                <w:lang w:val="el-GR"/>
              </w:rPr>
              <w:t>Μοσ</w:t>
            </w:r>
            <w:r w:rsidRPr="00DD6B12">
              <w:rPr>
                <w:spacing w:val="-8"/>
                <w:sz w:val="24"/>
                <w:lang w:val="el-GR"/>
              </w:rPr>
              <w:t>χά</w:t>
            </w:r>
            <w:r w:rsidRPr="00DD6B12">
              <w:rPr>
                <w:spacing w:val="-10"/>
                <w:sz w:val="24"/>
                <w:lang w:val="el-GR"/>
              </w:rPr>
              <w:t>το</w:t>
            </w:r>
            <w:r w:rsidRPr="00DD6B12">
              <w:rPr>
                <w:sz w:val="24"/>
                <w:lang w:val="el-GR"/>
              </w:rPr>
              <w:t>υ</w:t>
            </w:r>
            <w:r w:rsidRPr="00DD6B12">
              <w:rPr>
                <w:spacing w:val="-11"/>
                <w:sz w:val="24"/>
                <w:lang w:val="el-GR"/>
              </w:rPr>
              <w:t xml:space="preserve"> </w:t>
            </w:r>
            <w:r w:rsidRPr="00DD6B12">
              <w:rPr>
                <w:sz w:val="24"/>
                <w:lang w:val="el-GR"/>
              </w:rPr>
              <w:t>-</w:t>
            </w:r>
            <w:r w:rsidRPr="00DD6B12">
              <w:rPr>
                <w:spacing w:val="-15"/>
                <w:sz w:val="24"/>
                <w:lang w:val="el-GR"/>
              </w:rPr>
              <w:t xml:space="preserve"> </w:t>
            </w:r>
            <w:r w:rsidRPr="00DD6B12">
              <w:rPr>
                <w:spacing w:val="-7"/>
                <w:sz w:val="24"/>
                <w:lang w:val="el-GR"/>
              </w:rPr>
              <w:t>Τ</w:t>
            </w:r>
            <w:r w:rsidRPr="00DD6B12">
              <w:rPr>
                <w:spacing w:val="-11"/>
                <w:sz w:val="24"/>
                <w:lang w:val="el-GR"/>
              </w:rPr>
              <w:t>α</w:t>
            </w:r>
            <w:r w:rsidRPr="00DD6B12">
              <w:rPr>
                <w:spacing w:val="-6"/>
                <w:sz w:val="24"/>
                <w:lang w:val="el-GR"/>
              </w:rPr>
              <w:t>ύ</w:t>
            </w:r>
            <w:r w:rsidRPr="00DD6B12">
              <w:rPr>
                <w:spacing w:val="-9"/>
                <w:sz w:val="24"/>
                <w:lang w:val="el-GR"/>
              </w:rPr>
              <w:t>ρ</w:t>
            </w:r>
            <w:r w:rsidRPr="00DD6B12">
              <w:rPr>
                <w:spacing w:val="-7"/>
                <w:sz w:val="24"/>
                <w:lang w:val="el-GR"/>
              </w:rPr>
              <w:t>ο</w:t>
            </w:r>
            <w:r w:rsidRPr="00DD6B12">
              <w:rPr>
                <w:sz w:val="24"/>
                <w:lang w:val="el-GR"/>
              </w:rPr>
              <w:t>υ</w:t>
            </w:r>
            <w:r w:rsidRPr="00DD6B12">
              <w:rPr>
                <w:spacing w:val="-16"/>
                <w:sz w:val="24"/>
                <w:lang w:val="el-GR"/>
              </w:rPr>
              <w:t xml:space="preserve"> </w:t>
            </w:r>
            <w:r w:rsidRPr="00DD6B12">
              <w:rPr>
                <w:spacing w:val="-8"/>
                <w:sz w:val="24"/>
                <w:lang w:val="el-GR"/>
              </w:rPr>
              <w:t>π</w:t>
            </w:r>
            <w:r w:rsidRPr="00DD6B12">
              <w:rPr>
                <w:spacing w:val="-7"/>
                <w:sz w:val="24"/>
                <w:lang w:val="el-GR"/>
              </w:rPr>
              <w:t>ρ</w:t>
            </w:r>
            <w:r w:rsidRPr="00DD6B12">
              <w:rPr>
                <w:spacing w:val="-10"/>
                <w:sz w:val="24"/>
                <w:lang w:val="el-GR"/>
              </w:rPr>
              <w:t>ο</w:t>
            </w:r>
            <w:r w:rsidRPr="00DD6B12">
              <w:rPr>
                <w:sz w:val="24"/>
                <w:lang w:val="el-GR"/>
              </w:rPr>
              <w:t>ς</w:t>
            </w:r>
            <w:r w:rsidRPr="00DD6B12">
              <w:rPr>
                <w:spacing w:val="-16"/>
                <w:sz w:val="24"/>
                <w:lang w:val="el-GR"/>
              </w:rPr>
              <w:t xml:space="preserve"> </w:t>
            </w:r>
            <w:r w:rsidRPr="00DD6B12">
              <w:rPr>
                <w:spacing w:val="-8"/>
                <w:sz w:val="24"/>
                <w:lang w:val="el-GR"/>
              </w:rPr>
              <w:t>τ</w:t>
            </w:r>
            <w:r w:rsidRPr="00DD6B12">
              <w:rPr>
                <w:spacing w:val="-7"/>
                <w:sz w:val="24"/>
                <w:lang w:val="el-GR"/>
              </w:rPr>
              <w:t>ο</w:t>
            </w:r>
            <w:r w:rsidRPr="00DD6B12">
              <w:rPr>
                <w:sz w:val="24"/>
                <w:lang w:val="el-GR"/>
              </w:rPr>
              <w:t>ν</w:t>
            </w:r>
            <w:r w:rsidRPr="00DD6B12">
              <w:rPr>
                <w:spacing w:val="-17"/>
                <w:sz w:val="24"/>
                <w:lang w:val="el-GR"/>
              </w:rPr>
              <w:t xml:space="preserve"> </w:t>
            </w:r>
            <w:r w:rsidRPr="00DD6B12">
              <w:rPr>
                <w:spacing w:val="-7"/>
                <w:sz w:val="24"/>
                <w:lang w:val="el-GR"/>
              </w:rPr>
              <w:t>ο</w:t>
            </w:r>
            <w:r w:rsidRPr="00DD6B12">
              <w:rPr>
                <w:spacing w:val="-8"/>
                <w:sz w:val="24"/>
                <w:lang w:val="el-GR"/>
              </w:rPr>
              <w:t>π</w:t>
            </w:r>
            <w:r w:rsidRPr="00DD6B12">
              <w:rPr>
                <w:spacing w:val="-7"/>
                <w:sz w:val="24"/>
                <w:lang w:val="el-GR"/>
              </w:rPr>
              <w:t>ο</w:t>
            </w:r>
            <w:r w:rsidRPr="00DD6B12">
              <w:rPr>
                <w:spacing w:val="-9"/>
                <w:sz w:val="24"/>
                <w:lang w:val="el-GR"/>
              </w:rPr>
              <w:t>ί</w:t>
            </w:r>
            <w:r w:rsidRPr="00DD6B12">
              <w:rPr>
                <w:sz w:val="24"/>
                <w:lang w:val="el-GR"/>
              </w:rPr>
              <w:t>ο</w:t>
            </w:r>
            <w:r w:rsidRPr="00DD6B12">
              <w:rPr>
                <w:spacing w:val="-14"/>
                <w:sz w:val="24"/>
                <w:lang w:val="el-GR"/>
              </w:rPr>
              <w:t xml:space="preserve"> </w:t>
            </w:r>
            <w:r w:rsidRPr="00DD6B12">
              <w:rPr>
                <w:spacing w:val="-8"/>
                <w:sz w:val="24"/>
                <w:lang w:val="el-GR"/>
              </w:rPr>
              <w:t>α</w:t>
            </w:r>
            <w:r w:rsidRPr="00DD6B12">
              <w:rPr>
                <w:spacing w:val="-6"/>
                <w:sz w:val="24"/>
                <w:lang w:val="el-GR"/>
              </w:rPr>
              <w:t>π</w:t>
            </w:r>
            <w:r w:rsidRPr="00DD6B12">
              <w:rPr>
                <w:spacing w:val="-10"/>
                <w:sz w:val="24"/>
                <w:lang w:val="el-GR"/>
              </w:rPr>
              <w:t>ε</w:t>
            </w:r>
            <w:r w:rsidRPr="00DD6B12">
              <w:rPr>
                <w:spacing w:val="-6"/>
                <w:sz w:val="24"/>
                <w:lang w:val="el-GR"/>
              </w:rPr>
              <w:t>υ</w:t>
            </w:r>
            <w:r w:rsidRPr="00DD6B12">
              <w:rPr>
                <w:spacing w:val="-7"/>
                <w:sz w:val="24"/>
                <w:lang w:val="el-GR"/>
              </w:rPr>
              <w:t>θ</w:t>
            </w:r>
            <w:r w:rsidRPr="00DD6B12">
              <w:rPr>
                <w:spacing w:val="-6"/>
                <w:sz w:val="24"/>
                <w:lang w:val="el-GR"/>
              </w:rPr>
              <w:t>ύ</w:t>
            </w:r>
            <w:r w:rsidRPr="00DD6B12">
              <w:rPr>
                <w:spacing w:val="-8"/>
                <w:sz w:val="24"/>
                <w:lang w:val="el-GR"/>
              </w:rPr>
              <w:t>ν</w:t>
            </w:r>
            <w:r w:rsidRPr="00DD6B12">
              <w:rPr>
                <w:spacing w:val="-7"/>
                <w:sz w:val="24"/>
                <w:lang w:val="el-GR"/>
              </w:rPr>
              <w:t>ε</w:t>
            </w:r>
            <w:r w:rsidRPr="00DD6B12">
              <w:rPr>
                <w:spacing w:val="-8"/>
                <w:sz w:val="24"/>
                <w:lang w:val="el-GR"/>
              </w:rPr>
              <w:t>τ</w:t>
            </w:r>
            <w:r w:rsidRPr="00DD6B12">
              <w:rPr>
                <w:spacing w:val="-11"/>
                <w:sz w:val="24"/>
                <w:lang w:val="el-GR"/>
              </w:rPr>
              <w:t>α</w:t>
            </w:r>
            <w:r w:rsidRPr="00DD6B12">
              <w:rPr>
                <w:spacing w:val="-7"/>
                <w:sz w:val="24"/>
                <w:lang w:val="el-GR"/>
              </w:rPr>
              <w:t>ι</w:t>
            </w:r>
            <w:r w:rsidRPr="00DD6B12">
              <w:rPr>
                <w:sz w:val="24"/>
                <w:lang w:val="el-GR"/>
              </w:rPr>
              <w:t>.</w:t>
            </w:r>
          </w:p>
        </w:tc>
        <w:tc>
          <w:tcPr>
            <w:tcW w:w="424" w:type="dxa"/>
            <w:gridSpan w:val="2"/>
            <w:vMerge/>
            <w:tcBorders>
              <w:left w:val="nil"/>
              <w:right w:val="nil"/>
            </w:tcBorders>
          </w:tcPr>
          <w:p w:rsidR="00FE1FF8" w:rsidRPr="00DD6B12" w:rsidRDefault="00FE1FF8" w:rsidP="00907A8C">
            <w:pPr>
              <w:rPr>
                <w:lang w:val="el-GR"/>
              </w:rPr>
            </w:pPr>
          </w:p>
        </w:tc>
      </w:tr>
      <w:tr w:rsidR="00FE1FF8" w:rsidTr="00907A8C">
        <w:trPr>
          <w:gridBefore w:val="1"/>
          <w:wBefore w:w="114" w:type="dxa"/>
          <w:trHeight w:hRule="exact" w:val="306"/>
        </w:trPr>
        <w:tc>
          <w:tcPr>
            <w:tcW w:w="10112" w:type="dxa"/>
            <w:gridSpan w:val="2"/>
            <w:tcBorders>
              <w:top w:val="nil"/>
              <w:left w:val="nil"/>
              <w:bottom w:val="nil"/>
              <w:right w:val="nil"/>
            </w:tcBorders>
          </w:tcPr>
          <w:p w:rsidR="00FE1FF8" w:rsidRDefault="00FE1FF8" w:rsidP="00907A8C">
            <w:pPr>
              <w:spacing w:before="8"/>
              <w:rPr>
                <w:sz w:val="24"/>
              </w:rPr>
            </w:pPr>
            <w:r>
              <w:rPr>
                <w:spacing w:val="-7"/>
                <w:sz w:val="24"/>
              </w:rPr>
              <w:t>4</w:t>
            </w:r>
            <w:r>
              <w:rPr>
                <w:sz w:val="24"/>
              </w:rPr>
              <w:t>.</w:t>
            </w:r>
            <w:r>
              <w:rPr>
                <w:spacing w:val="-14"/>
                <w:sz w:val="24"/>
              </w:rPr>
              <w:t xml:space="preserve"> </w:t>
            </w:r>
            <w:proofErr w:type="spellStart"/>
            <w:proofErr w:type="gramStart"/>
            <w:r>
              <w:rPr>
                <w:spacing w:val="-7"/>
                <w:sz w:val="24"/>
              </w:rPr>
              <w:t>τ</w:t>
            </w:r>
            <w:r>
              <w:rPr>
                <w:spacing w:val="-10"/>
                <w:sz w:val="24"/>
              </w:rPr>
              <w:t>ο</w:t>
            </w:r>
            <w:r>
              <w:rPr>
                <w:sz w:val="24"/>
              </w:rPr>
              <w:t>ν</w:t>
            </w:r>
            <w:proofErr w:type="spellEnd"/>
            <w:proofErr w:type="gramEnd"/>
            <w:r>
              <w:rPr>
                <w:spacing w:val="-15"/>
                <w:sz w:val="24"/>
              </w:rPr>
              <w:t xml:space="preserve"> </w:t>
            </w:r>
            <w:proofErr w:type="spellStart"/>
            <w:r>
              <w:rPr>
                <w:spacing w:val="-8"/>
                <w:sz w:val="24"/>
              </w:rPr>
              <w:t>α</w:t>
            </w:r>
            <w:r>
              <w:rPr>
                <w:spacing w:val="-9"/>
                <w:sz w:val="24"/>
              </w:rPr>
              <w:t>ρ</w:t>
            </w:r>
            <w:r>
              <w:rPr>
                <w:spacing w:val="-7"/>
                <w:sz w:val="24"/>
              </w:rPr>
              <w:t>ι</w:t>
            </w:r>
            <w:r>
              <w:rPr>
                <w:spacing w:val="-9"/>
                <w:sz w:val="24"/>
              </w:rPr>
              <w:t>θ</w:t>
            </w:r>
            <w:r>
              <w:rPr>
                <w:spacing w:val="-6"/>
                <w:sz w:val="24"/>
              </w:rPr>
              <w:t>μ</w:t>
            </w:r>
            <w:r>
              <w:rPr>
                <w:sz w:val="24"/>
              </w:rPr>
              <w:t>ό</w:t>
            </w:r>
            <w:proofErr w:type="spellEnd"/>
            <w:r>
              <w:rPr>
                <w:spacing w:val="-17"/>
                <w:sz w:val="24"/>
              </w:rPr>
              <w:t xml:space="preserve"> </w:t>
            </w:r>
            <w:proofErr w:type="spellStart"/>
            <w:r>
              <w:rPr>
                <w:spacing w:val="-8"/>
                <w:sz w:val="24"/>
              </w:rPr>
              <w:t>τη</w:t>
            </w:r>
            <w:r>
              <w:rPr>
                <w:sz w:val="24"/>
              </w:rPr>
              <w:t>ς</w:t>
            </w:r>
            <w:proofErr w:type="spellEnd"/>
            <w:r>
              <w:rPr>
                <w:spacing w:val="-16"/>
                <w:sz w:val="24"/>
              </w:rPr>
              <w:t xml:space="preserve"> </w:t>
            </w:r>
            <w:proofErr w:type="spellStart"/>
            <w:r>
              <w:rPr>
                <w:spacing w:val="-7"/>
                <w:sz w:val="24"/>
              </w:rPr>
              <w:t>ε</w:t>
            </w:r>
            <w:r>
              <w:rPr>
                <w:spacing w:val="-8"/>
                <w:sz w:val="24"/>
              </w:rPr>
              <w:t>γ</w:t>
            </w:r>
            <w:r>
              <w:rPr>
                <w:spacing w:val="-10"/>
                <w:sz w:val="24"/>
              </w:rPr>
              <w:t>γ</w:t>
            </w:r>
            <w:r>
              <w:rPr>
                <w:spacing w:val="-6"/>
                <w:sz w:val="24"/>
              </w:rPr>
              <w:t>ύ</w:t>
            </w:r>
            <w:r>
              <w:rPr>
                <w:spacing w:val="-10"/>
                <w:sz w:val="24"/>
              </w:rPr>
              <w:t>η</w:t>
            </w:r>
            <w:r>
              <w:rPr>
                <w:spacing w:val="-7"/>
                <w:sz w:val="24"/>
              </w:rPr>
              <w:t>σ</w:t>
            </w:r>
            <w:r>
              <w:rPr>
                <w:spacing w:val="-8"/>
                <w:sz w:val="24"/>
              </w:rPr>
              <w:t>η</w:t>
            </w:r>
            <w:r>
              <w:rPr>
                <w:spacing w:val="-6"/>
                <w:sz w:val="24"/>
              </w:rPr>
              <w:t>ς</w:t>
            </w:r>
            <w:proofErr w:type="spellEnd"/>
            <w:r>
              <w:rPr>
                <w:sz w:val="24"/>
              </w:rPr>
              <w:t>.</w:t>
            </w:r>
          </w:p>
        </w:tc>
        <w:tc>
          <w:tcPr>
            <w:tcW w:w="424" w:type="dxa"/>
            <w:gridSpan w:val="2"/>
            <w:vMerge/>
            <w:tcBorders>
              <w:left w:val="nil"/>
              <w:right w:val="nil"/>
            </w:tcBorders>
          </w:tcPr>
          <w:p w:rsidR="00FE1FF8" w:rsidRDefault="00FE1FF8" w:rsidP="00907A8C"/>
        </w:tc>
      </w:tr>
      <w:tr w:rsidR="00FE1FF8" w:rsidRPr="00CC49CB" w:rsidTr="00907A8C">
        <w:trPr>
          <w:gridBefore w:val="1"/>
          <w:wBefore w:w="114" w:type="dxa"/>
          <w:trHeight w:hRule="exact" w:val="305"/>
        </w:trPr>
        <w:tc>
          <w:tcPr>
            <w:tcW w:w="10112" w:type="dxa"/>
            <w:gridSpan w:val="2"/>
            <w:tcBorders>
              <w:top w:val="nil"/>
              <w:left w:val="nil"/>
              <w:bottom w:val="nil"/>
              <w:right w:val="nil"/>
            </w:tcBorders>
          </w:tcPr>
          <w:p w:rsidR="00FE1FF8" w:rsidRPr="00DD6B12" w:rsidRDefault="00FE1FF8" w:rsidP="00907A8C">
            <w:pPr>
              <w:spacing w:before="7"/>
              <w:rPr>
                <w:sz w:val="24"/>
                <w:lang w:val="el-GR"/>
              </w:rPr>
            </w:pPr>
            <w:r w:rsidRPr="00DD6B12">
              <w:rPr>
                <w:spacing w:val="-7"/>
                <w:sz w:val="24"/>
                <w:lang w:val="el-GR"/>
              </w:rPr>
              <w:t>5</w:t>
            </w:r>
            <w:r w:rsidRPr="00DD6B12">
              <w:rPr>
                <w:sz w:val="24"/>
                <w:lang w:val="el-GR"/>
              </w:rPr>
              <w:t>.</w:t>
            </w:r>
            <w:r w:rsidRPr="00DD6B12">
              <w:rPr>
                <w:spacing w:val="-14"/>
                <w:sz w:val="24"/>
                <w:lang w:val="el-GR"/>
              </w:rPr>
              <w:t xml:space="preserve"> </w:t>
            </w:r>
            <w:r w:rsidRPr="00DD6B12">
              <w:rPr>
                <w:spacing w:val="-7"/>
                <w:sz w:val="24"/>
                <w:lang w:val="el-GR"/>
              </w:rPr>
              <w:t>τ</w:t>
            </w:r>
            <w:r w:rsidRPr="00DD6B12">
              <w:rPr>
                <w:sz w:val="24"/>
                <w:lang w:val="el-GR"/>
              </w:rPr>
              <w:t>ο</w:t>
            </w:r>
            <w:r w:rsidRPr="00DD6B12">
              <w:rPr>
                <w:spacing w:val="-17"/>
                <w:sz w:val="24"/>
                <w:lang w:val="el-GR"/>
              </w:rPr>
              <w:t xml:space="preserve"> </w:t>
            </w:r>
            <w:r w:rsidRPr="00DD6B12">
              <w:rPr>
                <w:spacing w:val="-8"/>
                <w:sz w:val="24"/>
                <w:lang w:val="el-GR"/>
              </w:rPr>
              <w:t>π</w:t>
            </w:r>
            <w:r w:rsidRPr="00DD6B12">
              <w:rPr>
                <w:spacing w:val="-7"/>
                <w:sz w:val="24"/>
                <w:lang w:val="el-GR"/>
              </w:rPr>
              <w:t>ο</w:t>
            </w:r>
            <w:r w:rsidRPr="00DD6B12">
              <w:rPr>
                <w:spacing w:val="-9"/>
                <w:sz w:val="24"/>
                <w:lang w:val="el-GR"/>
              </w:rPr>
              <w:t>σ</w:t>
            </w:r>
            <w:r w:rsidRPr="00DD6B12">
              <w:rPr>
                <w:spacing w:val="-7"/>
                <w:sz w:val="24"/>
                <w:lang w:val="el-GR"/>
              </w:rPr>
              <w:t>οσ</w:t>
            </w:r>
            <w:r w:rsidRPr="00DD6B12">
              <w:rPr>
                <w:spacing w:val="-10"/>
                <w:sz w:val="24"/>
                <w:lang w:val="el-GR"/>
              </w:rPr>
              <w:t>τ</w:t>
            </w:r>
            <w:r w:rsidRPr="00DD6B12">
              <w:rPr>
                <w:sz w:val="24"/>
                <w:lang w:val="el-GR"/>
              </w:rPr>
              <w:t>ό</w:t>
            </w:r>
            <w:r w:rsidRPr="00DD6B12">
              <w:rPr>
                <w:spacing w:val="-14"/>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8"/>
                <w:sz w:val="24"/>
                <w:lang w:val="el-GR"/>
              </w:rPr>
              <w:t>κα</w:t>
            </w:r>
            <w:r w:rsidRPr="00DD6B12">
              <w:rPr>
                <w:spacing w:val="-13"/>
                <w:sz w:val="24"/>
                <w:lang w:val="el-GR"/>
              </w:rPr>
              <w:t>λ</w:t>
            </w:r>
            <w:r w:rsidRPr="00DD6B12">
              <w:rPr>
                <w:spacing w:val="-6"/>
                <w:sz w:val="24"/>
                <w:lang w:val="el-GR"/>
              </w:rPr>
              <w:t>ύπ</w:t>
            </w:r>
            <w:r w:rsidRPr="00DD6B12">
              <w:rPr>
                <w:spacing w:val="-8"/>
                <w:sz w:val="24"/>
                <w:lang w:val="el-GR"/>
              </w:rPr>
              <w:t>τ</w:t>
            </w:r>
            <w:r w:rsidRPr="00DD6B12">
              <w:rPr>
                <w:spacing w:val="-7"/>
                <w:sz w:val="24"/>
                <w:lang w:val="el-GR"/>
              </w:rPr>
              <w:t>ε</w:t>
            </w:r>
            <w:r w:rsidRPr="00DD6B12">
              <w:rPr>
                <w:sz w:val="24"/>
                <w:lang w:val="el-GR"/>
              </w:rPr>
              <w:t>ι</w:t>
            </w:r>
            <w:r w:rsidRPr="00DD6B12">
              <w:rPr>
                <w:spacing w:val="-14"/>
                <w:sz w:val="24"/>
                <w:lang w:val="el-GR"/>
              </w:rPr>
              <w:t xml:space="preserve"> </w:t>
            </w:r>
            <w:r w:rsidRPr="00DD6B12">
              <w:rPr>
                <w:sz w:val="24"/>
                <w:lang w:val="el-GR"/>
              </w:rPr>
              <w:t>η</w:t>
            </w:r>
            <w:r w:rsidRPr="00DD6B12">
              <w:rPr>
                <w:spacing w:val="-15"/>
                <w:sz w:val="24"/>
                <w:lang w:val="el-GR"/>
              </w:rPr>
              <w:t xml:space="preserve"> </w:t>
            </w:r>
            <w:r w:rsidRPr="00DD6B12">
              <w:rPr>
                <w:spacing w:val="-10"/>
                <w:sz w:val="24"/>
                <w:lang w:val="el-GR"/>
              </w:rPr>
              <w:t>ε</w:t>
            </w:r>
            <w:r w:rsidRPr="00DD6B12">
              <w:rPr>
                <w:spacing w:val="-8"/>
                <w:sz w:val="24"/>
                <w:lang w:val="el-GR"/>
              </w:rPr>
              <w:t>γ</w:t>
            </w:r>
            <w:r w:rsidRPr="00DD6B12">
              <w:rPr>
                <w:spacing w:val="-9"/>
                <w:sz w:val="24"/>
                <w:lang w:val="el-GR"/>
              </w:rPr>
              <w:t>γ</w:t>
            </w:r>
            <w:r w:rsidRPr="00DD6B12">
              <w:rPr>
                <w:spacing w:val="-6"/>
                <w:sz w:val="24"/>
                <w:lang w:val="el-GR"/>
              </w:rPr>
              <w:t>ύ</w:t>
            </w:r>
            <w:r w:rsidRPr="00DD6B12">
              <w:rPr>
                <w:spacing w:val="-8"/>
                <w:sz w:val="24"/>
                <w:lang w:val="el-GR"/>
              </w:rPr>
              <w:t>η</w:t>
            </w:r>
            <w:r w:rsidRPr="00DD6B12">
              <w:rPr>
                <w:spacing w:val="-7"/>
                <w:sz w:val="24"/>
                <w:lang w:val="el-GR"/>
              </w:rPr>
              <w:t>σ</w:t>
            </w:r>
            <w:r w:rsidRPr="00DD6B12">
              <w:rPr>
                <w:spacing w:val="-8"/>
                <w:sz w:val="24"/>
                <w:lang w:val="el-GR"/>
              </w:rPr>
              <w:t>η</w:t>
            </w:r>
            <w:r w:rsidRPr="00DD6B12">
              <w:rPr>
                <w:sz w:val="24"/>
                <w:lang w:val="el-GR"/>
              </w:rPr>
              <w:t>.</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5"/>
        </w:trPr>
        <w:tc>
          <w:tcPr>
            <w:tcW w:w="10112" w:type="dxa"/>
            <w:gridSpan w:val="2"/>
            <w:tcBorders>
              <w:top w:val="nil"/>
              <w:left w:val="nil"/>
              <w:bottom w:val="nil"/>
              <w:right w:val="nil"/>
            </w:tcBorders>
          </w:tcPr>
          <w:p w:rsidR="00FE1FF8" w:rsidRPr="00DD6B12" w:rsidRDefault="00FE1FF8" w:rsidP="00907A8C">
            <w:pPr>
              <w:spacing w:before="7"/>
              <w:rPr>
                <w:sz w:val="24"/>
                <w:lang w:val="el-GR"/>
              </w:rPr>
            </w:pPr>
            <w:r w:rsidRPr="00DD6B12">
              <w:rPr>
                <w:spacing w:val="-7"/>
                <w:sz w:val="24"/>
                <w:lang w:val="el-GR"/>
              </w:rPr>
              <w:t>6</w:t>
            </w:r>
            <w:r w:rsidRPr="00DD6B12">
              <w:rPr>
                <w:sz w:val="24"/>
                <w:lang w:val="el-GR"/>
              </w:rPr>
              <w:t>.</w:t>
            </w:r>
            <w:r w:rsidRPr="00DD6B12">
              <w:rPr>
                <w:spacing w:val="-14"/>
                <w:sz w:val="24"/>
                <w:lang w:val="el-GR"/>
              </w:rPr>
              <w:t xml:space="preserve"> </w:t>
            </w:r>
            <w:r w:rsidRPr="00DD6B12">
              <w:rPr>
                <w:spacing w:val="-7"/>
                <w:sz w:val="24"/>
                <w:lang w:val="el-GR"/>
              </w:rPr>
              <w:t>τ</w:t>
            </w:r>
            <w:r w:rsidRPr="00DD6B12">
              <w:rPr>
                <w:spacing w:val="-8"/>
                <w:sz w:val="24"/>
                <w:lang w:val="el-GR"/>
              </w:rPr>
              <w:t>η</w:t>
            </w:r>
            <w:r w:rsidRPr="00DD6B12">
              <w:rPr>
                <w:sz w:val="24"/>
                <w:lang w:val="el-GR"/>
              </w:rPr>
              <w:t>ν</w:t>
            </w:r>
            <w:r w:rsidRPr="00DD6B12">
              <w:rPr>
                <w:spacing w:val="-17"/>
                <w:sz w:val="24"/>
                <w:lang w:val="el-GR"/>
              </w:rPr>
              <w:t xml:space="preserve"> </w:t>
            </w:r>
            <w:r w:rsidRPr="00DD6B12">
              <w:rPr>
                <w:spacing w:val="-8"/>
                <w:sz w:val="24"/>
                <w:lang w:val="el-GR"/>
              </w:rPr>
              <w:t>πλή</w:t>
            </w:r>
            <w:r w:rsidRPr="00DD6B12">
              <w:rPr>
                <w:spacing w:val="-7"/>
                <w:sz w:val="24"/>
                <w:lang w:val="el-GR"/>
              </w:rPr>
              <w:t>ρ</w:t>
            </w:r>
            <w:r w:rsidRPr="00DD6B12">
              <w:rPr>
                <w:sz w:val="24"/>
                <w:lang w:val="el-GR"/>
              </w:rPr>
              <w:t>η</w:t>
            </w:r>
            <w:r w:rsidRPr="00DD6B12">
              <w:rPr>
                <w:spacing w:val="-15"/>
                <w:sz w:val="24"/>
                <w:lang w:val="el-GR"/>
              </w:rPr>
              <w:t xml:space="preserve"> </w:t>
            </w:r>
            <w:r w:rsidRPr="00DD6B12">
              <w:rPr>
                <w:spacing w:val="-5"/>
                <w:sz w:val="24"/>
                <w:lang w:val="el-GR"/>
              </w:rPr>
              <w:t>ε</w:t>
            </w:r>
            <w:r w:rsidRPr="00DD6B12">
              <w:rPr>
                <w:spacing w:val="-13"/>
                <w:sz w:val="24"/>
                <w:lang w:val="el-GR"/>
              </w:rPr>
              <w:t>π</w:t>
            </w:r>
            <w:r w:rsidRPr="00DD6B12">
              <w:rPr>
                <w:spacing w:val="-7"/>
                <w:sz w:val="24"/>
                <w:lang w:val="el-GR"/>
              </w:rPr>
              <w:t>ω</w:t>
            </w:r>
            <w:r w:rsidRPr="00DD6B12">
              <w:rPr>
                <w:spacing w:val="-10"/>
                <w:sz w:val="24"/>
                <w:lang w:val="el-GR"/>
              </w:rPr>
              <w:t>ν</w:t>
            </w:r>
            <w:r w:rsidRPr="00DD6B12">
              <w:rPr>
                <w:spacing w:val="-6"/>
                <w:sz w:val="24"/>
                <w:lang w:val="el-GR"/>
              </w:rPr>
              <w:t>υ</w:t>
            </w:r>
            <w:r w:rsidRPr="00DD6B12">
              <w:rPr>
                <w:spacing w:val="-9"/>
                <w:sz w:val="24"/>
                <w:lang w:val="el-GR"/>
              </w:rPr>
              <w:t>μ</w:t>
            </w:r>
            <w:r w:rsidRPr="00DD6B12">
              <w:rPr>
                <w:spacing w:val="-7"/>
                <w:sz w:val="24"/>
                <w:lang w:val="el-GR"/>
              </w:rPr>
              <w:t>ί</w:t>
            </w:r>
            <w:r w:rsidRPr="00DD6B12">
              <w:rPr>
                <w:sz w:val="24"/>
                <w:lang w:val="el-GR"/>
              </w:rPr>
              <w:t>α</w:t>
            </w:r>
            <w:r w:rsidRPr="00DD6B12">
              <w:rPr>
                <w:spacing w:val="-15"/>
                <w:sz w:val="24"/>
                <w:lang w:val="el-GR"/>
              </w:rPr>
              <w:t xml:space="preserve"> </w:t>
            </w:r>
            <w:r w:rsidRPr="00DD6B12">
              <w:rPr>
                <w:spacing w:val="-8"/>
                <w:sz w:val="24"/>
                <w:lang w:val="el-GR"/>
              </w:rPr>
              <w:t>κα</w:t>
            </w:r>
            <w:r w:rsidRPr="00DD6B12">
              <w:rPr>
                <w:sz w:val="24"/>
                <w:lang w:val="el-GR"/>
              </w:rPr>
              <w:t>ι</w:t>
            </w:r>
            <w:r w:rsidRPr="00DD6B12">
              <w:rPr>
                <w:spacing w:val="-17"/>
                <w:sz w:val="24"/>
                <w:lang w:val="el-GR"/>
              </w:rPr>
              <w:t xml:space="preserve"> </w:t>
            </w:r>
            <w:r w:rsidRPr="00DD6B12">
              <w:rPr>
                <w:spacing w:val="-8"/>
                <w:sz w:val="24"/>
                <w:lang w:val="el-GR"/>
              </w:rPr>
              <w:t>τ</w:t>
            </w:r>
            <w:r w:rsidRPr="00DD6B12">
              <w:rPr>
                <w:sz w:val="24"/>
                <w:lang w:val="el-GR"/>
              </w:rPr>
              <w:t>η</w:t>
            </w:r>
            <w:r w:rsidRPr="00DD6B12">
              <w:rPr>
                <w:spacing w:val="-15"/>
                <w:sz w:val="24"/>
                <w:lang w:val="el-GR"/>
              </w:rPr>
              <w:t xml:space="preserve"> </w:t>
            </w:r>
            <w:r w:rsidRPr="00DD6B12">
              <w:rPr>
                <w:spacing w:val="-7"/>
                <w:sz w:val="24"/>
                <w:lang w:val="el-GR"/>
              </w:rPr>
              <w:t>δι</w:t>
            </w:r>
            <w:r w:rsidRPr="00DD6B12">
              <w:rPr>
                <w:spacing w:val="-9"/>
                <w:sz w:val="24"/>
                <w:lang w:val="el-GR"/>
              </w:rPr>
              <w:t>ε</w:t>
            </w:r>
            <w:r w:rsidRPr="00DD6B12">
              <w:rPr>
                <w:spacing w:val="-6"/>
                <w:sz w:val="24"/>
                <w:lang w:val="el-GR"/>
              </w:rPr>
              <w:t>ύ</w:t>
            </w:r>
            <w:r w:rsidRPr="00DD6B12">
              <w:rPr>
                <w:spacing w:val="-9"/>
                <w:sz w:val="24"/>
                <w:lang w:val="el-GR"/>
              </w:rPr>
              <w:t>θ</w:t>
            </w:r>
            <w:r w:rsidRPr="00DD6B12">
              <w:rPr>
                <w:spacing w:val="-6"/>
                <w:sz w:val="24"/>
                <w:lang w:val="el-GR"/>
              </w:rPr>
              <w:t>υ</w:t>
            </w:r>
            <w:r w:rsidRPr="00DD6B12">
              <w:rPr>
                <w:spacing w:val="-8"/>
                <w:sz w:val="24"/>
                <w:lang w:val="el-GR"/>
              </w:rPr>
              <w:t>ν</w:t>
            </w:r>
            <w:r w:rsidRPr="00DD6B12">
              <w:rPr>
                <w:spacing w:val="-7"/>
                <w:sz w:val="24"/>
                <w:lang w:val="el-GR"/>
              </w:rPr>
              <w:t>σ</w:t>
            </w:r>
            <w:r w:rsidRPr="00DD6B12">
              <w:rPr>
                <w:sz w:val="24"/>
                <w:lang w:val="el-GR"/>
              </w:rPr>
              <w:t>η</w:t>
            </w:r>
            <w:r w:rsidRPr="00DD6B12">
              <w:rPr>
                <w:spacing w:val="-18"/>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αγ</w:t>
            </w:r>
            <w:r w:rsidRPr="00DD6B12">
              <w:rPr>
                <w:spacing w:val="-7"/>
                <w:sz w:val="24"/>
                <w:lang w:val="el-GR"/>
              </w:rPr>
              <w:t>ω</w:t>
            </w:r>
            <w:r w:rsidRPr="00DD6B12">
              <w:rPr>
                <w:spacing w:val="-10"/>
                <w:sz w:val="24"/>
                <w:lang w:val="el-GR"/>
              </w:rPr>
              <w:t>ν</w:t>
            </w:r>
            <w:r w:rsidRPr="00DD6B12">
              <w:rPr>
                <w:spacing w:val="-7"/>
                <w:sz w:val="24"/>
                <w:lang w:val="el-GR"/>
              </w:rPr>
              <w:t>ι</w:t>
            </w:r>
            <w:r w:rsidRPr="00DD6B12">
              <w:rPr>
                <w:spacing w:val="-13"/>
                <w:sz w:val="24"/>
                <w:lang w:val="el-GR"/>
              </w:rPr>
              <w:t>ζ</w:t>
            </w:r>
            <w:r w:rsidRPr="00DD6B12">
              <w:rPr>
                <w:spacing w:val="-7"/>
                <w:sz w:val="24"/>
                <w:lang w:val="el-GR"/>
              </w:rPr>
              <w:t>ό</w:t>
            </w:r>
            <w:r w:rsidRPr="00DD6B12">
              <w:rPr>
                <w:spacing w:val="-6"/>
                <w:sz w:val="24"/>
                <w:lang w:val="el-GR"/>
              </w:rPr>
              <w:t>μ</w:t>
            </w:r>
            <w:r w:rsidRPr="00DD6B12">
              <w:rPr>
                <w:spacing w:val="-7"/>
                <w:sz w:val="24"/>
                <w:lang w:val="el-GR"/>
              </w:rPr>
              <w:t>ε</w:t>
            </w:r>
            <w:r w:rsidRPr="00DD6B12">
              <w:rPr>
                <w:spacing w:val="-10"/>
                <w:sz w:val="24"/>
                <w:lang w:val="el-GR"/>
              </w:rPr>
              <w:t>νο</w:t>
            </w:r>
            <w:r w:rsidRPr="00DD6B12">
              <w:rPr>
                <w:sz w:val="24"/>
                <w:lang w:val="el-GR"/>
              </w:rPr>
              <w:t>υ</w:t>
            </w:r>
            <w:r w:rsidRPr="00DD6B12">
              <w:rPr>
                <w:spacing w:val="-16"/>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έ</w:t>
            </w:r>
            <w:r w:rsidRPr="00DD6B12">
              <w:rPr>
                <w:sz w:val="24"/>
                <w:lang w:val="el-GR"/>
              </w:rPr>
              <w:t>ρ</w:t>
            </w:r>
            <w:r w:rsidRPr="00DD6B12">
              <w:rPr>
                <w:spacing w:val="-17"/>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6"/>
                <w:sz w:val="24"/>
                <w:lang w:val="el-GR"/>
              </w:rPr>
              <w:t xml:space="preserve"> </w:t>
            </w:r>
            <w:r w:rsidRPr="00DD6B12">
              <w:rPr>
                <w:spacing w:val="-7"/>
                <w:sz w:val="24"/>
                <w:lang w:val="el-GR"/>
              </w:rPr>
              <w:t>ο</w:t>
            </w:r>
            <w:r w:rsidRPr="00DD6B12">
              <w:rPr>
                <w:spacing w:val="-8"/>
                <w:sz w:val="24"/>
                <w:lang w:val="el-GR"/>
              </w:rPr>
              <w:t>π</w:t>
            </w:r>
            <w:r w:rsidRPr="00DD6B12">
              <w:rPr>
                <w:spacing w:val="-7"/>
                <w:sz w:val="24"/>
                <w:lang w:val="el-GR"/>
              </w:rPr>
              <w:t>ο</w:t>
            </w:r>
            <w:r w:rsidRPr="00DD6B12">
              <w:rPr>
                <w:spacing w:val="-9"/>
                <w:sz w:val="24"/>
                <w:lang w:val="el-GR"/>
              </w:rPr>
              <w:t>ί</w:t>
            </w:r>
            <w:r w:rsidRPr="00DD6B12">
              <w:rPr>
                <w:spacing w:val="-7"/>
                <w:sz w:val="24"/>
                <w:lang w:val="el-GR"/>
              </w:rPr>
              <w:t>ο</w:t>
            </w:r>
            <w:r w:rsidRPr="00DD6B12">
              <w:rPr>
                <w:sz w:val="24"/>
                <w:lang w:val="el-GR"/>
              </w:rPr>
              <w:t>υ</w:t>
            </w:r>
            <w:r w:rsidRPr="00DD6B12">
              <w:rPr>
                <w:spacing w:val="-16"/>
                <w:sz w:val="24"/>
                <w:lang w:val="el-GR"/>
              </w:rPr>
              <w:t xml:space="preserve"> </w:t>
            </w:r>
            <w:r w:rsidRPr="00DD6B12">
              <w:rPr>
                <w:spacing w:val="-7"/>
                <w:sz w:val="24"/>
                <w:lang w:val="el-GR"/>
              </w:rPr>
              <w:t>ε</w:t>
            </w:r>
            <w:r w:rsidRPr="00DD6B12">
              <w:rPr>
                <w:spacing w:val="-8"/>
                <w:sz w:val="24"/>
                <w:lang w:val="el-GR"/>
              </w:rPr>
              <w:t>κ</w:t>
            </w:r>
            <w:r w:rsidRPr="00DD6B12">
              <w:rPr>
                <w:spacing w:val="-7"/>
                <w:sz w:val="24"/>
                <w:lang w:val="el-GR"/>
              </w:rPr>
              <w:t>δίδε</w:t>
            </w:r>
            <w:r w:rsidRPr="00DD6B12">
              <w:rPr>
                <w:spacing w:val="-8"/>
                <w:sz w:val="24"/>
                <w:lang w:val="el-GR"/>
              </w:rPr>
              <w:t>τ</w:t>
            </w:r>
            <w:r w:rsidRPr="00DD6B12">
              <w:rPr>
                <w:spacing w:val="-11"/>
                <w:sz w:val="24"/>
                <w:lang w:val="el-GR"/>
              </w:rPr>
              <w:t>α</w:t>
            </w:r>
            <w:r w:rsidRPr="00DD6B12">
              <w:rPr>
                <w:sz w:val="24"/>
                <w:lang w:val="el-GR"/>
              </w:rPr>
              <w:t>ι</w:t>
            </w:r>
            <w:r w:rsidRPr="00DD6B12">
              <w:rPr>
                <w:spacing w:val="-14"/>
                <w:sz w:val="24"/>
                <w:lang w:val="el-GR"/>
              </w:rPr>
              <w:t xml:space="preserve"> </w:t>
            </w:r>
            <w:r w:rsidRPr="00DD6B12">
              <w:rPr>
                <w:sz w:val="24"/>
                <w:lang w:val="el-GR"/>
              </w:rPr>
              <w:t>η</w:t>
            </w:r>
            <w:r w:rsidRPr="00DD6B12">
              <w:rPr>
                <w:spacing w:val="-18"/>
                <w:sz w:val="24"/>
                <w:lang w:val="el-GR"/>
              </w:rPr>
              <w:t xml:space="preserve"> </w:t>
            </w:r>
            <w:r w:rsidRPr="00DD6B12">
              <w:rPr>
                <w:spacing w:val="-5"/>
                <w:sz w:val="24"/>
                <w:lang w:val="el-GR"/>
              </w:rPr>
              <w:t>ε</w:t>
            </w:r>
            <w:r w:rsidRPr="00DD6B12">
              <w:rPr>
                <w:spacing w:val="-7"/>
                <w:sz w:val="24"/>
                <w:lang w:val="el-GR"/>
              </w:rPr>
              <w:t>γ</w:t>
            </w:r>
            <w:r w:rsidRPr="00DD6B12">
              <w:rPr>
                <w:spacing w:val="-10"/>
                <w:sz w:val="24"/>
                <w:lang w:val="el-GR"/>
              </w:rPr>
              <w:t>γ</w:t>
            </w:r>
            <w:r w:rsidRPr="00DD6B12">
              <w:rPr>
                <w:spacing w:val="-6"/>
                <w:sz w:val="24"/>
                <w:lang w:val="el-GR"/>
              </w:rPr>
              <w:t>ύ</w:t>
            </w:r>
            <w:r w:rsidRPr="00DD6B12">
              <w:rPr>
                <w:spacing w:val="-8"/>
                <w:sz w:val="24"/>
                <w:lang w:val="el-GR"/>
              </w:rPr>
              <w:t>η</w:t>
            </w:r>
            <w:r w:rsidRPr="00DD6B12">
              <w:rPr>
                <w:spacing w:val="-7"/>
                <w:sz w:val="24"/>
                <w:lang w:val="el-GR"/>
              </w:rPr>
              <w:t>σ</w:t>
            </w:r>
            <w:r w:rsidRPr="00DD6B12">
              <w:rPr>
                <w:spacing w:val="-10"/>
                <w:sz w:val="24"/>
                <w:lang w:val="el-GR"/>
              </w:rPr>
              <w:t>η</w:t>
            </w:r>
            <w:r w:rsidRPr="00DD6B12">
              <w:rPr>
                <w:sz w:val="24"/>
                <w:lang w:val="el-GR"/>
              </w:rPr>
              <w:t>.</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6"/>
        </w:trPr>
        <w:tc>
          <w:tcPr>
            <w:tcW w:w="10112" w:type="dxa"/>
            <w:gridSpan w:val="2"/>
            <w:tcBorders>
              <w:top w:val="nil"/>
              <w:left w:val="nil"/>
              <w:bottom w:val="nil"/>
              <w:right w:val="nil"/>
            </w:tcBorders>
          </w:tcPr>
          <w:p w:rsidR="00FE1FF8" w:rsidRPr="00DD6B12" w:rsidRDefault="00FE1FF8" w:rsidP="00907A8C">
            <w:pPr>
              <w:spacing w:before="7"/>
              <w:rPr>
                <w:sz w:val="24"/>
                <w:lang w:val="el-GR"/>
              </w:rPr>
            </w:pPr>
            <w:r w:rsidRPr="00DD6B12">
              <w:rPr>
                <w:spacing w:val="-7"/>
                <w:sz w:val="24"/>
                <w:lang w:val="el-GR"/>
              </w:rPr>
              <w:t>7</w:t>
            </w:r>
            <w:r w:rsidRPr="00DD6B12">
              <w:rPr>
                <w:sz w:val="24"/>
                <w:lang w:val="el-GR"/>
              </w:rPr>
              <w:t>.</w:t>
            </w:r>
            <w:r w:rsidRPr="00DD6B12">
              <w:rPr>
                <w:spacing w:val="-14"/>
                <w:sz w:val="24"/>
                <w:lang w:val="el-GR"/>
              </w:rPr>
              <w:t xml:space="preserve"> </w:t>
            </w:r>
            <w:r w:rsidRPr="00DD6B12">
              <w:rPr>
                <w:spacing w:val="-7"/>
                <w:sz w:val="24"/>
                <w:lang w:val="el-GR"/>
              </w:rPr>
              <w:t>τ</w:t>
            </w:r>
            <w:r w:rsidRPr="00DD6B12">
              <w:rPr>
                <w:sz w:val="24"/>
                <w:lang w:val="el-GR"/>
              </w:rPr>
              <w:t>ο</w:t>
            </w:r>
            <w:r w:rsidRPr="00DD6B12">
              <w:rPr>
                <w:spacing w:val="-17"/>
                <w:sz w:val="24"/>
                <w:lang w:val="el-GR"/>
              </w:rPr>
              <w:t xml:space="preserve"> </w:t>
            </w:r>
            <w:r w:rsidRPr="00DD6B12">
              <w:rPr>
                <w:spacing w:val="-8"/>
                <w:sz w:val="24"/>
                <w:lang w:val="el-GR"/>
              </w:rPr>
              <w:t>τ</w:t>
            </w:r>
            <w:r w:rsidRPr="00DD6B12">
              <w:rPr>
                <w:spacing w:val="-9"/>
                <w:sz w:val="24"/>
                <w:lang w:val="el-GR"/>
              </w:rPr>
              <w:t>ί</w:t>
            </w:r>
            <w:r w:rsidRPr="00DD6B12">
              <w:rPr>
                <w:spacing w:val="-8"/>
                <w:sz w:val="24"/>
                <w:lang w:val="el-GR"/>
              </w:rPr>
              <w:t>τλ</w:t>
            </w:r>
            <w:r w:rsidRPr="00DD6B12">
              <w:rPr>
                <w:sz w:val="24"/>
                <w:lang w:val="el-GR"/>
              </w:rPr>
              <w:t>ο</w:t>
            </w:r>
            <w:r w:rsidRPr="00DD6B12">
              <w:rPr>
                <w:spacing w:val="-12"/>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13"/>
                <w:sz w:val="24"/>
                <w:lang w:val="el-GR"/>
              </w:rPr>
              <w:t>π</w:t>
            </w:r>
            <w:r w:rsidRPr="00DD6B12">
              <w:rPr>
                <w:spacing w:val="-7"/>
                <w:sz w:val="24"/>
                <w:lang w:val="el-GR"/>
              </w:rPr>
              <w:t>ρ</w:t>
            </w:r>
            <w:r w:rsidRPr="00DD6B12">
              <w:rPr>
                <w:spacing w:val="-10"/>
                <w:sz w:val="24"/>
                <w:lang w:val="el-GR"/>
              </w:rPr>
              <w:t>ο</w:t>
            </w:r>
            <w:r w:rsidRPr="00DD6B12">
              <w:rPr>
                <w:sz w:val="24"/>
                <w:lang w:val="el-GR"/>
              </w:rPr>
              <w:t>ς</w:t>
            </w:r>
            <w:r w:rsidRPr="00DD6B12">
              <w:rPr>
                <w:spacing w:val="-11"/>
                <w:sz w:val="24"/>
                <w:lang w:val="el-GR"/>
              </w:rPr>
              <w:t xml:space="preserve"> </w:t>
            </w:r>
            <w:r w:rsidRPr="00DD6B12">
              <w:rPr>
                <w:spacing w:val="-8"/>
                <w:sz w:val="24"/>
                <w:lang w:val="el-GR"/>
              </w:rPr>
              <w:t>ανά</w:t>
            </w:r>
            <w:r w:rsidRPr="00DD6B12">
              <w:rPr>
                <w:spacing w:val="-9"/>
                <w:sz w:val="24"/>
                <w:lang w:val="el-GR"/>
              </w:rPr>
              <w:t>θ</w:t>
            </w:r>
            <w:r w:rsidRPr="00DD6B12">
              <w:rPr>
                <w:spacing w:val="-7"/>
                <w:sz w:val="24"/>
                <w:lang w:val="el-GR"/>
              </w:rPr>
              <w:t>ε</w:t>
            </w:r>
            <w:r w:rsidRPr="00DD6B12">
              <w:rPr>
                <w:spacing w:val="-9"/>
                <w:sz w:val="24"/>
                <w:lang w:val="el-GR"/>
              </w:rPr>
              <w:t>σ</w:t>
            </w:r>
            <w:r w:rsidRPr="00DD6B12">
              <w:rPr>
                <w:sz w:val="24"/>
                <w:lang w:val="el-GR"/>
              </w:rPr>
              <w:t>η</w:t>
            </w:r>
            <w:r w:rsidRPr="00DD6B12">
              <w:rPr>
                <w:spacing w:val="-15"/>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η</w:t>
            </w:r>
            <w:r w:rsidRPr="00DD6B12">
              <w:rPr>
                <w:spacing w:val="-9"/>
                <w:sz w:val="24"/>
                <w:lang w:val="el-GR"/>
              </w:rPr>
              <w:t>ρ</w:t>
            </w:r>
            <w:r w:rsidRPr="00DD6B12">
              <w:rPr>
                <w:spacing w:val="-7"/>
                <w:sz w:val="24"/>
                <w:lang w:val="el-GR"/>
              </w:rPr>
              <w:t>ε</w:t>
            </w:r>
            <w:r w:rsidRPr="00DD6B12">
              <w:rPr>
                <w:spacing w:val="-9"/>
                <w:sz w:val="24"/>
                <w:lang w:val="el-GR"/>
              </w:rPr>
              <w:t>σ</w:t>
            </w:r>
            <w:r w:rsidRPr="00DD6B12">
              <w:rPr>
                <w:spacing w:val="-7"/>
                <w:sz w:val="24"/>
                <w:lang w:val="el-GR"/>
              </w:rPr>
              <w:t>ί</w:t>
            </w:r>
            <w:r w:rsidRPr="00DD6B12">
              <w:rPr>
                <w:spacing w:val="-8"/>
                <w:sz w:val="24"/>
                <w:lang w:val="el-GR"/>
              </w:rPr>
              <w:t>α</w:t>
            </w:r>
            <w:r w:rsidRPr="00DD6B12">
              <w:rPr>
                <w:spacing w:val="-9"/>
                <w:sz w:val="24"/>
                <w:lang w:val="el-GR"/>
              </w:rPr>
              <w:t>ς</w:t>
            </w:r>
            <w:r w:rsidRPr="00DD6B12">
              <w:rPr>
                <w:sz w:val="24"/>
                <w:lang w:val="el-GR"/>
              </w:rPr>
              <w:t>.</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5"/>
        </w:trPr>
        <w:tc>
          <w:tcPr>
            <w:tcW w:w="10112" w:type="dxa"/>
            <w:gridSpan w:val="2"/>
            <w:tcBorders>
              <w:top w:val="nil"/>
              <w:left w:val="nil"/>
              <w:bottom w:val="nil"/>
              <w:right w:val="nil"/>
            </w:tcBorders>
          </w:tcPr>
          <w:p w:rsidR="00FE1FF8" w:rsidRPr="00DD6B12" w:rsidRDefault="00FE1FF8" w:rsidP="00907A8C">
            <w:pPr>
              <w:spacing w:before="8"/>
              <w:rPr>
                <w:sz w:val="24"/>
                <w:lang w:val="el-GR"/>
              </w:rPr>
            </w:pPr>
            <w:r w:rsidRPr="00DD6B12">
              <w:rPr>
                <w:spacing w:val="-7"/>
                <w:sz w:val="24"/>
                <w:lang w:val="el-GR"/>
              </w:rPr>
              <w:t>8</w:t>
            </w:r>
            <w:r w:rsidRPr="00DD6B12">
              <w:rPr>
                <w:sz w:val="24"/>
                <w:lang w:val="el-GR"/>
              </w:rPr>
              <w:t>.</w:t>
            </w:r>
            <w:r w:rsidRPr="00DD6B12">
              <w:rPr>
                <w:spacing w:val="-14"/>
                <w:sz w:val="24"/>
                <w:lang w:val="el-GR"/>
              </w:rPr>
              <w:t xml:space="preserve"> </w:t>
            </w:r>
            <w:r w:rsidRPr="00DD6B12">
              <w:rPr>
                <w:spacing w:val="-7"/>
                <w:sz w:val="24"/>
                <w:lang w:val="el-GR"/>
              </w:rPr>
              <w:t>τ</w:t>
            </w:r>
            <w:r w:rsidRPr="00DD6B12">
              <w:rPr>
                <w:spacing w:val="-8"/>
                <w:sz w:val="24"/>
                <w:lang w:val="el-GR"/>
              </w:rPr>
              <w:t>η</w:t>
            </w:r>
            <w:r w:rsidRPr="00DD6B12">
              <w:rPr>
                <w:sz w:val="24"/>
                <w:lang w:val="el-GR"/>
              </w:rPr>
              <w:t>ν</w:t>
            </w:r>
            <w:r w:rsidRPr="00DD6B12">
              <w:rPr>
                <w:spacing w:val="-17"/>
                <w:sz w:val="24"/>
                <w:lang w:val="el-GR"/>
              </w:rPr>
              <w:t xml:space="preserve"> </w:t>
            </w:r>
            <w:r w:rsidRPr="00DD6B12">
              <w:rPr>
                <w:spacing w:val="-8"/>
                <w:sz w:val="24"/>
                <w:lang w:val="el-GR"/>
              </w:rPr>
              <w:t>η</w:t>
            </w:r>
            <w:r w:rsidRPr="00DD6B12">
              <w:rPr>
                <w:spacing w:val="-9"/>
                <w:sz w:val="24"/>
                <w:lang w:val="el-GR"/>
              </w:rPr>
              <w:t>μ</w:t>
            </w:r>
            <w:r w:rsidRPr="00DD6B12">
              <w:rPr>
                <w:spacing w:val="-7"/>
                <w:sz w:val="24"/>
                <w:lang w:val="el-GR"/>
              </w:rPr>
              <w:t>ερ</w:t>
            </w:r>
            <w:r w:rsidRPr="00DD6B12">
              <w:rPr>
                <w:spacing w:val="-10"/>
                <w:sz w:val="24"/>
                <w:lang w:val="el-GR"/>
              </w:rPr>
              <w:t>ο</w:t>
            </w:r>
            <w:r w:rsidRPr="00DD6B12">
              <w:rPr>
                <w:spacing w:val="-6"/>
                <w:sz w:val="24"/>
                <w:lang w:val="el-GR"/>
              </w:rPr>
              <w:t>μ</w:t>
            </w:r>
            <w:r w:rsidRPr="00DD6B12">
              <w:rPr>
                <w:spacing w:val="-8"/>
                <w:sz w:val="24"/>
                <w:lang w:val="el-GR"/>
              </w:rPr>
              <w:t>η</w:t>
            </w:r>
            <w:r w:rsidRPr="00DD6B12">
              <w:rPr>
                <w:spacing w:val="-10"/>
                <w:sz w:val="24"/>
                <w:lang w:val="el-GR"/>
              </w:rPr>
              <w:t>ν</w:t>
            </w:r>
            <w:r w:rsidRPr="00DD6B12">
              <w:rPr>
                <w:spacing w:val="-7"/>
                <w:sz w:val="24"/>
                <w:lang w:val="el-GR"/>
              </w:rPr>
              <w:t>ί</w:t>
            </w:r>
            <w:r w:rsidRPr="00DD6B12">
              <w:rPr>
                <w:sz w:val="24"/>
                <w:lang w:val="el-GR"/>
              </w:rPr>
              <w:t>α</w:t>
            </w:r>
            <w:r w:rsidRPr="00DD6B12">
              <w:rPr>
                <w:spacing w:val="-15"/>
                <w:sz w:val="24"/>
                <w:lang w:val="el-GR"/>
              </w:rPr>
              <w:t xml:space="preserve"> </w:t>
            </w:r>
            <w:r w:rsidRPr="00DD6B12">
              <w:rPr>
                <w:spacing w:val="-8"/>
                <w:sz w:val="24"/>
                <w:lang w:val="el-GR"/>
              </w:rPr>
              <w:t>λ</w:t>
            </w:r>
            <w:r w:rsidRPr="00DD6B12">
              <w:rPr>
                <w:spacing w:val="-10"/>
                <w:sz w:val="24"/>
                <w:lang w:val="el-GR"/>
              </w:rPr>
              <w:t>ή</w:t>
            </w:r>
            <w:r w:rsidRPr="00DD6B12">
              <w:rPr>
                <w:spacing w:val="-6"/>
                <w:sz w:val="24"/>
                <w:lang w:val="el-GR"/>
              </w:rPr>
              <w:t>ξ</w:t>
            </w:r>
            <w:r w:rsidRPr="00DD6B12">
              <w:rPr>
                <w:spacing w:val="-8"/>
                <w:sz w:val="24"/>
                <w:lang w:val="el-GR"/>
              </w:rPr>
              <w:t>η</w:t>
            </w:r>
            <w:r w:rsidRPr="00DD6B12">
              <w:rPr>
                <w:sz w:val="24"/>
                <w:lang w:val="el-GR"/>
              </w:rPr>
              <w:t>ς</w:t>
            </w:r>
            <w:r w:rsidRPr="00DD6B12">
              <w:rPr>
                <w:spacing w:val="-16"/>
                <w:sz w:val="24"/>
                <w:lang w:val="el-GR"/>
              </w:rPr>
              <w:t xml:space="preserve"> </w:t>
            </w:r>
            <w:r w:rsidRPr="00DD6B12">
              <w:rPr>
                <w:spacing w:val="-8"/>
                <w:sz w:val="24"/>
                <w:lang w:val="el-GR"/>
              </w:rPr>
              <w:t>τη</w:t>
            </w:r>
            <w:r w:rsidRPr="00DD6B12">
              <w:rPr>
                <w:sz w:val="24"/>
                <w:lang w:val="el-GR"/>
              </w:rPr>
              <w:t>ς</w:t>
            </w:r>
            <w:r w:rsidRPr="00DD6B12">
              <w:rPr>
                <w:spacing w:val="-16"/>
                <w:sz w:val="24"/>
                <w:lang w:val="el-GR"/>
              </w:rPr>
              <w:t xml:space="preserve"> </w:t>
            </w:r>
            <w:r w:rsidRPr="00DD6B12">
              <w:rPr>
                <w:spacing w:val="-7"/>
                <w:sz w:val="24"/>
                <w:lang w:val="el-GR"/>
              </w:rPr>
              <w:t>ισ</w:t>
            </w:r>
            <w:r w:rsidRPr="00DD6B12">
              <w:rPr>
                <w:spacing w:val="-11"/>
                <w:sz w:val="24"/>
                <w:lang w:val="el-GR"/>
              </w:rPr>
              <w:t>χ</w:t>
            </w:r>
            <w:r w:rsidRPr="00DD6B12">
              <w:rPr>
                <w:spacing w:val="-5"/>
                <w:sz w:val="24"/>
                <w:lang w:val="el-GR"/>
              </w:rPr>
              <w:t>ύ</w:t>
            </w:r>
            <w:r w:rsidRPr="00DD6B12">
              <w:rPr>
                <w:spacing w:val="-10"/>
                <w:sz w:val="24"/>
                <w:lang w:val="el-GR"/>
              </w:rPr>
              <w:t>ο</w:t>
            </w:r>
            <w:r w:rsidRPr="00DD6B12">
              <w:rPr>
                <w:sz w:val="24"/>
                <w:lang w:val="el-GR"/>
              </w:rPr>
              <w:t>ς</w:t>
            </w:r>
            <w:r w:rsidRPr="00DD6B12">
              <w:rPr>
                <w:spacing w:val="-11"/>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6"/>
                <w:sz w:val="24"/>
                <w:lang w:val="el-GR"/>
              </w:rPr>
              <w:t xml:space="preserve"> </w:t>
            </w:r>
            <w:r w:rsidRPr="00DD6B12">
              <w:rPr>
                <w:spacing w:val="-7"/>
                <w:sz w:val="24"/>
                <w:lang w:val="el-GR"/>
              </w:rPr>
              <w:t>ε</w:t>
            </w:r>
            <w:r w:rsidRPr="00DD6B12">
              <w:rPr>
                <w:spacing w:val="-8"/>
                <w:sz w:val="24"/>
                <w:lang w:val="el-GR"/>
              </w:rPr>
              <w:t>γ</w:t>
            </w:r>
            <w:r w:rsidRPr="00DD6B12">
              <w:rPr>
                <w:spacing w:val="-10"/>
                <w:sz w:val="24"/>
                <w:lang w:val="el-GR"/>
              </w:rPr>
              <w:t>γ</w:t>
            </w:r>
            <w:r w:rsidRPr="00DD6B12">
              <w:rPr>
                <w:spacing w:val="-6"/>
                <w:sz w:val="24"/>
                <w:lang w:val="el-GR"/>
              </w:rPr>
              <w:t>ύ</w:t>
            </w:r>
            <w:r w:rsidRPr="00DD6B12">
              <w:rPr>
                <w:spacing w:val="-8"/>
                <w:sz w:val="24"/>
                <w:lang w:val="el-GR"/>
              </w:rPr>
              <w:t>η</w:t>
            </w:r>
            <w:r w:rsidRPr="00DD6B12">
              <w:rPr>
                <w:spacing w:val="-7"/>
                <w:sz w:val="24"/>
                <w:lang w:val="el-GR"/>
              </w:rPr>
              <w:t>σ</w:t>
            </w:r>
            <w:r w:rsidRPr="00DD6B12">
              <w:rPr>
                <w:spacing w:val="-10"/>
                <w:sz w:val="24"/>
                <w:lang w:val="el-GR"/>
              </w:rPr>
              <w:t>η</w:t>
            </w:r>
            <w:r w:rsidRPr="00DD6B12">
              <w:rPr>
                <w:sz w:val="24"/>
                <w:lang w:val="el-GR"/>
              </w:rPr>
              <w:t>ς</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4"/>
        </w:trPr>
        <w:tc>
          <w:tcPr>
            <w:tcW w:w="10112" w:type="dxa"/>
            <w:gridSpan w:val="2"/>
            <w:tcBorders>
              <w:top w:val="nil"/>
              <w:left w:val="nil"/>
              <w:bottom w:val="nil"/>
              <w:right w:val="nil"/>
            </w:tcBorders>
          </w:tcPr>
          <w:p w:rsidR="00FE1FF8" w:rsidRPr="00DD6B12" w:rsidRDefault="00FE1FF8" w:rsidP="00907A8C">
            <w:pPr>
              <w:spacing w:before="6"/>
              <w:rPr>
                <w:sz w:val="24"/>
                <w:lang w:val="el-GR"/>
              </w:rPr>
            </w:pPr>
            <w:r w:rsidRPr="00DD6B12">
              <w:rPr>
                <w:spacing w:val="-7"/>
                <w:sz w:val="24"/>
                <w:lang w:val="el-GR"/>
              </w:rPr>
              <w:t>9</w:t>
            </w:r>
            <w:r w:rsidRPr="00DD6B12">
              <w:rPr>
                <w:sz w:val="24"/>
                <w:lang w:val="el-GR"/>
              </w:rPr>
              <w:t>.</w:t>
            </w:r>
            <w:r w:rsidRPr="00DD6B12">
              <w:rPr>
                <w:spacing w:val="12"/>
                <w:sz w:val="24"/>
                <w:lang w:val="el-GR"/>
              </w:rPr>
              <w:t xml:space="preserve"> </w:t>
            </w:r>
            <w:r w:rsidRPr="00DD6B12">
              <w:rPr>
                <w:spacing w:val="-7"/>
                <w:sz w:val="24"/>
                <w:lang w:val="el-GR"/>
              </w:rPr>
              <w:t>ό</w:t>
            </w:r>
            <w:r w:rsidRPr="00DD6B12">
              <w:rPr>
                <w:spacing w:val="-10"/>
                <w:sz w:val="24"/>
                <w:lang w:val="el-GR"/>
              </w:rPr>
              <w:t>τ</w:t>
            </w:r>
            <w:r w:rsidRPr="00DD6B12">
              <w:rPr>
                <w:sz w:val="24"/>
                <w:lang w:val="el-GR"/>
              </w:rPr>
              <w:t>ι</w:t>
            </w:r>
            <w:r w:rsidRPr="00DD6B12">
              <w:rPr>
                <w:spacing w:val="12"/>
                <w:sz w:val="24"/>
                <w:lang w:val="el-GR"/>
              </w:rPr>
              <w:t xml:space="preserve"> </w:t>
            </w:r>
            <w:r w:rsidRPr="00DD6B12">
              <w:rPr>
                <w:sz w:val="24"/>
                <w:lang w:val="el-GR"/>
              </w:rPr>
              <w:t>η</w:t>
            </w:r>
            <w:r w:rsidRPr="00DD6B12">
              <w:rPr>
                <w:spacing w:val="11"/>
                <w:sz w:val="24"/>
                <w:lang w:val="el-GR"/>
              </w:rPr>
              <w:t xml:space="preserve"> </w:t>
            </w:r>
            <w:r w:rsidRPr="00DD6B12">
              <w:rPr>
                <w:spacing w:val="-7"/>
                <w:sz w:val="24"/>
                <w:lang w:val="el-GR"/>
              </w:rPr>
              <w:t>ε</w:t>
            </w:r>
            <w:r w:rsidRPr="00DD6B12">
              <w:rPr>
                <w:spacing w:val="-8"/>
                <w:sz w:val="24"/>
                <w:lang w:val="el-GR"/>
              </w:rPr>
              <w:t>γ</w:t>
            </w:r>
            <w:r w:rsidRPr="00DD6B12">
              <w:rPr>
                <w:spacing w:val="-10"/>
                <w:sz w:val="24"/>
                <w:lang w:val="el-GR"/>
              </w:rPr>
              <w:t>γ</w:t>
            </w:r>
            <w:r w:rsidRPr="00DD6B12">
              <w:rPr>
                <w:spacing w:val="-6"/>
                <w:sz w:val="24"/>
                <w:lang w:val="el-GR"/>
              </w:rPr>
              <w:t>ύ</w:t>
            </w:r>
            <w:r w:rsidRPr="00DD6B12">
              <w:rPr>
                <w:spacing w:val="-10"/>
                <w:sz w:val="24"/>
                <w:lang w:val="el-GR"/>
              </w:rPr>
              <w:t>η</w:t>
            </w:r>
            <w:r w:rsidRPr="00DD6B12">
              <w:rPr>
                <w:spacing w:val="-7"/>
                <w:sz w:val="24"/>
                <w:lang w:val="el-GR"/>
              </w:rPr>
              <w:t>σ</w:t>
            </w:r>
            <w:r w:rsidRPr="00DD6B12">
              <w:rPr>
                <w:sz w:val="24"/>
                <w:lang w:val="el-GR"/>
              </w:rPr>
              <w:t>η</w:t>
            </w:r>
            <w:r w:rsidRPr="00DD6B12">
              <w:rPr>
                <w:spacing w:val="11"/>
                <w:sz w:val="24"/>
                <w:lang w:val="el-GR"/>
              </w:rPr>
              <w:t xml:space="preserve"> </w:t>
            </w:r>
            <w:r w:rsidRPr="00DD6B12">
              <w:rPr>
                <w:spacing w:val="-8"/>
                <w:sz w:val="24"/>
                <w:lang w:val="el-GR"/>
              </w:rPr>
              <w:t>πα</w:t>
            </w:r>
            <w:r w:rsidRPr="00DD6B12">
              <w:rPr>
                <w:spacing w:val="-7"/>
                <w:sz w:val="24"/>
                <w:lang w:val="el-GR"/>
              </w:rPr>
              <w:t>ρέ</w:t>
            </w:r>
            <w:r w:rsidRPr="00DD6B12">
              <w:rPr>
                <w:spacing w:val="-11"/>
                <w:sz w:val="24"/>
                <w:lang w:val="el-GR"/>
              </w:rPr>
              <w:t>χ</w:t>
            </w:r>
            <w:r w:rsidRPr="00DD6B12">
              <w:rPr>
                <w:spacing w:val="-7"/>
                <w:sz w:val="24"/>
                <w:lang w:val="el-GR"/>
              </w:rPr>
              <w:t>ε</w:t>
            </w:r>
            <w:r w:rsidRPr="00DD6B12">
              <w:rPr>
                <w:spacing w:val="-8"/>
                <w:sz w:val="24"/>
                <w:lang w:val="el-GR"/>
              </w:rPr>
              <w:t>τα</w:t>
            </w:r>
            <w:r w:rsidRPr="00DD6B12">
              <w:rPr>
                <w:sz w:val="24"/>
                <w:lang w:val="el-GR"/>
              </w:rPr>
              <w:t>ι</w:t>
            </w:r>
            <w:r w:rsidRPr="00DD6B12">
              <w:rPr>
                <w:spacing w:val="12"/>
                <w:sz w:val="24"/>
                <w:lang w:val="el-GR"/>
              </w:rPr>
              <w:t xml:space="preserve"> </w:t>
            </w:r>
            <w:r w:rsidRPr="00DD6B12">
              <w:rPr>
                <w:spacing w:val="-8"/>
                <w:sz w:val="24"/>
                <w:lang w:val="el-GR"/>
              </w:rPr>
              <w:t>αν</w:t>
            </w:r>
            <w:r w:rsidRPr="00DD6B12">
              <w:rPr>
                <w:spacing w:val="-7"/>
                <w:sz w:val="24"/>
                <w:lang w:val="el-GR"/>
              </w:rPr>
              <w:t>έ</w:t>
            </w:r>
            <w:r w:rsidRPr="00DD6B12">
              <w:rPr>
                <w:spacing w:val="-8"/>
                <w:sz w:val="24"/>
                <w:lang w:val="el-GR"/>
              </w:rPr>
              <w:t>κκλ</w:t>
            </w:r>
            <w:r w:rsidRPr="00DD6B12">
              <w:rPr>
                <w:spacing w:val="-7"/>
                <w:sz w:val="24"/>
                <w:lang w:val="el-GR"/>
              </w:rPr>
              <w:t>η</w:t>
            </w:r>
            <w:r w:rsidRPr="00DD6B12">
              <w:rPr>
                <w:spacing w:val="-8"/>
                <w:sz w:val="24"/>
                <w:lang w:val="el-GR"/>
              </w:rPr>
              <w:t>τ</w:t>
            </w:r>
            <w:r w:rsidRPr="00DD6B12">
              <w:rPr>
                <w:sz w:val="24"/>
                <w:lang w:val="el-GR"/>
              </w:rPr>
              <w:t>α</w:t>
            </w:r>
            <w:r w:rsidRPr="00DD6B12">
              <w:rPr>
                <w:spacing w:val="11"/>
                <w:sz w:val="24"/>
                <w:lang w:val="el-GR"/>
              </w:rPr>
              <w:t xml:space="preserve"> </w:t>
            </w:r>
            <w:r w:rsidRPr="00DD6B12">
              <w:rPr>
                <w:spacing w:val="-8"/>
                <w:sz w:val="24"/>
                <w:lang w:val="el-GR"/>
              </w:rPr>
              <w:t>κα</w:t>
            </w:r>
            <w:r w:rsidRPr="00DD6B12">
              <w:rPr>
                <w:sz w:val="24"/>
                <w:lang w:val="el-GR"/>
              </w:rPr>
              <w:t>ι</w:t>
            </w:r>
            <w:r w:rsidRPr="00DD6B12">
              <w:rPr>
                <w:spacing w:val="12"/>
                <w:sz w:val="24"/>
                <w:lang w:val="el-GR"/>
              </w:rPr>
              <w:t xml:space="preserve"> </w:t>
            </w:r>
            <w:r w:rsidRPr="00DD6B12">
              <w:rPr>
                <w:spacing w:val="-8"/>
                <w:sz w:val="24"/>
                <w:lang w:val="el-GR"/>
              </w:rPr>
              <w:t>αν</w:t>
            </w:r>
            <w:r w:rsidRPr="00DD6B12">
              <w:rPr>
                <w:spacing w:val="-7"/>
                <w:sz w:val="24"/>
                <w:lang w:val="el-GR"/>
              </w:rPr>
              <w:t>ε</w:t>
            </w:r>
            <w:r w:rsidRPr="00DD6B12">
              <w:rPr>
                <w:spacing w:val="-13"/>
                <w:sz w:val="24"/>
                <w:lang w:val="el-GR"/>
              </w:rPr>
              <w:t>π</w:t>
            </w:r>
            <w:r w:rsidRPr="00DD6B12">
              <w:rPr>
                <w:spacing w:val="-7"/>
                <w:sz w:val="24"/>
                <w:lang w:val="el-GR"/>
              </w:rPr>
              <w:t>ι</w:t>
            </w:r>
            <w:r w:rsidRPr="00DD6B12">
              <w:rPr>
                <w:spacing w:val="-9"/>
                <w:sz w:val="24"/>
                <w:lang w:val="el-GR"/>
              </w:rPr>
              <w:t>φ</w:t>
            </w:r>
            <w:r w:rsidRPr="00DD6B12">
              <w:rPr>
                <w:spacing w:val="-4"/>
                <w:sz w:val="24"/>
                <w:lang w:val="el-GR"/>
              </w:rPr>
              <w:t>ύ</w:t>
            </w:r>
            <w:r w:rsidRPr="00DD6B12">
              <w:rPr>
                <w:spacing w:val="-11"/>
                <w:sz w:val="24"/>
                <w:lang w:val="el-GR"/>
              </w:rPr>
              <w:t>λ</w:t>
            </w:r>
            <w:r w:rsidRPr="00DD6B12">
              <w:rPr>
                <w:spacing w:val="-8"/>
                <w:sz w:val="24"/>
                <w:lang w:val="el-GR"/>
              </w:rPr>
              <w:t>ακτα</w:t>
            </w:r>
            <w:r w:rsidRPr="00DD6B12">
              <w:rPr>
                <w:sz w:val="24"/>
                <w:lang w:val="el-GR"/>
              </w:rPr>
              <w:t>,</w:t>
            </w:r>
            <w:r w:rsidRPr="00DD6B12">
              <w:rPr>
                <w:spacing w:val="12"/>
                <w:sz w:val="24"/>
                <w:lang w:val="el-GR"/>
              </w:rPr>
              <w:t xml:space="preserve"> </w:t>
            </w:r>
            <w:r w:rsidRPr="00DD6B12">
              <w:rPr>
                <w:sz w:val="24"/>
                <w:lang w:val="el-GR"/>
              </w:rPr>
              <w:t>ο</w:t>
            </w:r>
            <w:r w:rsidRPr="00DD6B12">
              <w:rPr>
                <w:spacing w:val="12"/>
                <w:sz w:val="24"/>
                <w:lang w:val="el-GR"/>
              </w:rPr>
              <w:t xml:space="preserve"> </w:t>
            </w:r>
            <w:r w:rsidRPr="00DD6B12">
              <w:rPr>
                <w:spacing w:val="-7"/>
                <w:sz w:val="24"/>
                <w:lang w:val="el-GR"/>
              </w:rPr>
              <w:t>δ</w:t>
            </w:r>
            <w:r w:rsidRPr="00DD6B12">
              <w:rPr>
                <w:sz w:val="24"/>
                <w:lang w:val="el-GR"/>
              </w:rPr>
              <w:t>ε</w:t>
            </w:r>
            <w:r w:rsidRPr="00DD6B12">
              <w:rPr>
                <w:spacing w:val="10"/>
                <w:sz w:val="24"/>
                <w:lang w:val="el-GR"/>
              </w:rPr>
              <w:t xml:space="preserve"> </w:t>
            </w:r>
            <w:r w:rsidRPr="00DD6B12">
              <w:rPr>
                <w:spacing w:val="-7"/>
                <w:sz w:val="24"/>
                <w:lang w:val="el-GR"/>
              </w:rPr>
              <w:t>ε</w:t>
            </w:r>
            <w:r w:rsidRPr="00DD6B12">
              <w:rPr>
                <w:spacing w:val="-8"/>
                <w:sz w:val="24"/>
                <w:lang w:val="el-GR"/>
              </w:rPr>
              <w:t>κ</w:t>
            </w:r>
            <w:r w:rsidRPr="00DD6B12">
              <w:rPr>
                <w:spacing w:val="-7"/>
                <w:sz w:val="24"/>
                <w:lang w:val="el-GR"/>
              </w:rPr>
              <w:t>δ</w:t>
            </w:r>
            <w:r w:rsidRPr="00DD6B12">
              <w:rPr>
                <w:spacing w:val="-5"/>
                <w:sz w:val="24"/>
                <w:lang w:val="el-GR"/>
              </w:rPr>
              <w:t>ό</w:t>
            </w:r>
            <w:r w:rsidRPr="00DD6B12">
              <w:rPr>
                <w:spacing w:val="-8"/>
                <w:sz w:val="24"/>
                <w:lang w:val="el-GR"/>
              </w:rPr>
              <w:t>τ</w:t>
            </w:r>
            <w:r w:rsidRPr="00DD6B12">
              <w:rPr>
                <w:spacing w:val="-10"/>
                <w:sz w:val="24"/>
                <w:lang w:val="el-GR"/>
              </w:rPr>
              <w:t>η</w:t>
            </w:r>
            <w:r w:rsidRPr="00DD6B12">
              <w:rPr>
                <w:sz w:val="24"/>
                <w:lang w:val="el-GR"/>
              </w:rPr>
              <w:t>ς</w:t>
            </w:r>
            <w:r w:rsidRPr="00DD6B12">
              <w:rPr>
                <w:spacing w:val="13"/>
                <w:sz w:val="24"/>
                <w:lang w:val="el-GR"/>
              </w:rPr>
              <w:t xml:space="preserve"> </w:t>
            </w:r>
            <w:r w:rsidRPr="00DD6B12">
              <w:rPr>
                <w:spacing w:val="-8"/>
                <w:sz w:val="24"/>
                <w:lang w:val="el-GR"/>
              </w:rPr>
              <w:t>πα</w:t>
            </w:r>
            <w:r w:rsidRPr="00DD6B12">
              <w:rPr>
                <w:spacing w:val="-7"/>
                <w:sz w:val="24"/>
                <w:lang w:val="el-GR"/>
              </w:rPr>
              <w:t>ρ</w:t>
            </w:r>
            <w:r w:rsidRPr="00DD6B12">
              <w:rPr>
                <w:spacing w:val="-11"/>
                <w:sz w:val="24"/>
                <w:lang w:val="el-GR"/>
              </w:rPr>
              <w:t>α</w:t>
            </w:r>
            <w:r w:rsidRPr="00DD6B12">
              <w:rPr>
                <w:spacing w:val="-7"/>
                <w:sz w:val="24"/>
                <w:lang w:val="el-GR"/>
              </w:rPr>
              <w:t>ι</w:t>
            </w:r>
            <w:r w:rsidRPr="00DD6B12">
              <w:rPr>
                <w:spacing w:val="-8"/>
                <w:sz w:val="24"/>
                <w:lang w:val="el-GR"/>
              </w:rPr>
              <w:t>τ</w:t>
            </w:r>
            <w:r w:rsidRPr="00DD6B12">
              <w:rPr>
                <w:spacing w:val="-7"/>
                <w:sz w:val="24"/>
                <w:lang w:val="el-GR"/>
              </w:rPr>
              <w:t>εί</w:t>
            </w:r>
            <w:r w:rsidRPr="00DD6B12">
              <w:rPr>
                <w:spacing w:val="-8"/>
                <w:sz w:val="24"/>
                <w:lang w:val="el-GR"/>
              </w:rPr>
              <w:t>τα</w:t>
            </w:r>
            <w:r w:rsidRPr="00DD6B12">
              <w:rPr>
                <w:sz w:val="24"/>
                <w:lang w:val="el-GR"/>
              </w:rPr>
              <w:t>ι</w:t>
            </w:r>
            <w:r w:rsidRPr="00DD6B12">
              <w:rPr>
                <w:spacing w:val="12"/>
                <w:sz w:val="24"/>
                <w:lang w:val="el-GR"/>
              </w:rPr>
              <w:t xml:space="preserve"> </w:t>
            </w:r>
            <w:r w:rsidRPr="00DD6B12">
              <w:rPr>
                <w:spacing w:val="-10"/>
                <w:sz w:val="24"/>
                <w:lang w:val="el-GR"/>
              </w:rPr>
              <w:t>το</w:t>
            </w:r>
            <w:r w:rsidRPr="00DD6B12">
              <w:rPr>
                <w:sz w:val="24"/>
                <w:lang w:val="el-GR"/>
              </w:rPr>
              <w:t>υ</w:t>
            </w:r>
            <w:r w:rsidRPr="00DD6B12">
              <w:rPr>
                <w:spacing w:val="13"/>
                <w:sz w:val="24"/>
                <w:lang w:val="el-GR"/>
              </w:rPr>
              <w:t xml:space="preserve"> </w:t>
            </w:r>
            <w:r w:rsidRPr="00DD6B12">
              <w:rPr>
                <w:spacing w:val="-7"/>
                <w:sz w:val="24"/>
                <w:lang w:val="el-GR"/>
              </w:rPr>
              <w:t>δ</w:t>
            </w:r>
            <w:r w:rsidRPr="00DD6B12">
              <w:rPr>
                <w:spacing w:val="-6"/>
                <w:sz w:val="24"/>
                <w:lang w:val="el-GR"/>
              </w:rPr>
              <w:t>ι</w:t>
            </w:r>
            <w:r w:rsidRPr="00DD6B12">
              <w:rPr>
                <w:spacing w:val="-8"/>
                <w:sz w:val="24"/>
                <w:lang w:val="el-GR"/>
              </w:rPr>
              <w:t>κ</w:t>
            </w:r>
            <w:r w:rsidRPr="00DD6B12">
              <w:rPr>
                <w:spacing w:val="-11"/>
                <w:sz w:val="24"/>
                <w:lang w:val="el-GR"/>
              </w:rPr>
              <w:t>α</w:t>
            </w:r>
            <w:r w:rsidRPr="00DD6B12">
              <w:rPr>
                <w:spacing w:val="-7"/>
                <w:sz w:val="24"/>
                <w:lang w:val="el-GR"/>
              </w:rPr>
              <w:t>ι</w:t>
            </w:r>
            <w:r w:rsidRPr="00DD6B12">
              <w:rPr>
                <w:spacing w:val="-9"/>
                <w:sz w:val="24"/>
                <w:lang w:val="el-GR"/>
              </w:rPr>
              <w:t>ώ</w:t>
            </w:r>
            <w:r w:rsidRPr="00DD6B12">
              <w:rPr>
                <w:spacing w:val="-6"/>
                <w:sz w:val="24"/>
                <w:lang w:val="el-GR"/>
              </w:rPr>
              <w:t>μ</w:t>
            </w:r>
            <w:r w:rsidRPr="00DD6B12">
              <w:rPr>
                <w:spacing w:val="-8"/>
                <w:sz w:val="24"/>
                <w:lang w:val="el-GR"/>
              </w:rPr>
              <w:t>ατ</w:t>
            </w:r>
            <w:r w:rsidRPr="00DD6B12">
              <w:rPr>
                <w:spacing w:val="-10"/>
                <w:sz w:val="24"/>
                <w:lang w:val="el-GR"/>
              </w:rPr>
              <w:t>ο</w:t>
            </w:r>
            <w:r w:rsidRPr="00DD6B12">
              <w:rPr>
                <w:sz w:val="24"/>
                <w:lang w:val="el-GR"/>
              </w:rPr>
              <w:t>ς</w:t>
            </w:r>
            <w:r w:rsidRPr="00DD6B12">
              <w:rPr>
                <w:spacing w:val="13"/>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p>
        </w:tc>
        <w:tc>
          <w:tcPr>
            <w:tcW w:w="424" w:type="dxa"/>
            <w:gridSpan w:val="2"/>
            <w:vMerge/>
            <w:tcBorders>
              <w:left w:val="nil"/>
              <w:right w:val="nil"/>
            </w:tcBorders>
          </w:tcPr>
          <w:p w:rsidR="00FE1FF8" w:rsidRPr="00DD6B12" w:rsidRDefault="00FE1FF8" w:rsidP="00907A8C">
            <w:pPr>
              <w:rPr>
                <w:lang w:val="el-GR"/>
              </w:rPr>
            </w:pPr>
          </w:p>
        </w:tc>
      </w:tr>
      <w:tr w:rsidR="00FE1FF8" w:rsidTr="00907A8C">
        <w:trPr>
          <w:gridBefore w:val="1"/>
          <w:wBefore w:w="114" w:type="dxa"/>
          <w:trHeight w:hRule="exact" w:val="306"/>
        </w:trPr>
        <w:tc>
          <w:tcPr>
            <w:tcW w:w="10112" w:type="dxa"/>
            <w:gridSpan w:val="2"/>
            <w:tcBorders>
              <w:top w:val="nil"/>
              <w:left w:val="nil"/>
              <w:bottom w:val="nil"/>
              <w:right w:val="nil"/>
            </w:tcBorders>
          </w:tcPr>
          <w:p w:rsidR="00FE1FF8" w:rsidRDefault="00FE1FF8" w:rsidP="00907A8C">
            <w:pPr>
              <w:spacing w:before="7"/>
              <w:rPr>
                <w:sz w:val="24"/>
              </w:rPr>
            </w:pPr>
            <w:proofErr w:type="spellStart"/>
            <w:proofErr w:type="gramStart"/>
            <w:r>
              <w:rPr>
                <w:spacing w:val="-7"/>
                <w:sz w:val="24"/>
              </w:rPr>
              <w:t>δι</w:t>
            </w:r>
            <w:r>
              <w:rPr>
                <w:spacing w:val="-8"/>
                <w:sz w:val="24"/>
              </w:rPr>
              <w:t>α</w:t>
            </w:r>
            <w:r>
              <w:rPr>
                <w:spacing w:val="-7"/>
                <w:sz w:val="24"/>
              </w:rPr>
              <w:t>ι</w:t>
            </w:r>
            <w:r>
              <w:rPr>
                <w:spacing w:val="-9"/>
                <w:sz w:val="24"/>
              </w:rPr>
              <w:t>ρ</w:t>
            </w:r>
            <w:r>
              <w:rPr>
                <w:spacing w:val="-7"/>
                <w:sz w:val="24"/>
              </w:rPr>
              <w:t>έ</w:t>
            </w:r>
            <w:r>
              <w:rPr>
                <w:spacing w:val="-9"/>
                <w:sz w:val="24"/>
              </w:rPr>
              <w:t>σ</w:t>
            </w:r>
            <w:r>
              <w:rPr>
                <w:spacing w:val="-7"/>
                <w:sz w:val="24"/>
              </w:rPr>
              <w:t>ε</w:t>
            </w:r>
            <w:r>
              <w:rPr>
                <w:spacing w:val="-9"/>
                <w:sz w:val="24"/>
              </w:rPr>
              <w:t>ω</w:t>
            </w:r>
            <w:r>
              <w:rPr>
                <w:sz w:val="24"/>
              </w:rPr>
              <w:t>ς</w:t>
            </w:r>
            <w:proofErr w:type="spellEnd"/>
            <w:proofErr w:type="gramEnd"/>
            <w:r>
              <w:rPr>
                <w:spacing w:val="-11"/>
                <w:sz w:val="24"/>
              </w:rPr>
              <w:t xml:space="preserve"> </w:t>
            </w:r>
            <w:proofErr w:type="spellStart"/>
            <w:r>
              <w:rPr>
                <w:spacing w:val="-8"/>
                <w:sz w:val="24"/>
              </w:rPr>
              <w:t>κα</w:t>
            </w:r>
            <w:r>
              <w:rPr>
                <w:sz w:val="24"/>
              </w:rPr>
              <w:t>ι</w:t>
            </w:r>
            <w:proofErr w:type="spellEnd"/>
            <w:r>
              <w:rPr>
                <w:spacing w:val="-17"/>
                <w:sz w:val="24"/>
              </w:rPr>
              <w:t xml:space="preserve"> </w:t>
            </w:r>
            <w:proofErr w:type="spellStart"/>
            <w:r>
              <w:rPr>
                <w:spacing w:val="-7"/>
                <w:sz w:val="24"/>
              </w:rPr>
              <w:t>δι</w:t>
            </w:r>
            <w:r>
              <w:rPr>
                <w:spacing w:val="-8"/>
                <w:sz w:val="24"/>
              </w:rPr>
              <w:t>ζ</w:t>
            </w:r>
            <w:r>
              <w:rPr>
                <w:spacing w:val="-10"/>
                <w:sz w:val="24"/>
              </w:rPr>
              <w:t>ή</w:t>
            </w:r>
            <w:r>
              <w:rPr>
                <w:spacing w:val="-7"/>
                <w:sz w:val="24"/>
              </w:rPr>
              <w:t>σ</w:t>
            </w:r>
            <w:r>
              <w:rPr>
                <w:spacing w:val="-10"/>
                <w:sz w:val="24"/>
              </w:rPr>
              <w:t>ε</w:t>
            </w:r>
            <w:r>
              <w:rPr>
                <w:spacing w:val="-7"/>
                <w:sz w:val="24"/>
              </w:rPr>
              <w:t>ω</w:t>
            </w:r>
            <w:r>
              <w:rPr>
                <w:spacing w:val="-9"/>
                <w:sz w:val="24"/>
              </w:rPr>
              <w:t>ς</w:t>
            </w:r>
            <w:proofErr w:type="spellEnd"/>
            <w:r>
              <w:rPr>
                <w:sz w:val="24"/>
              </w:rPr>
              <w:t>.</w:t>
            </w:r>
          </w:p>
        </w:tc>
        <w:tc>
          <w:tcPr>
            <w:tcW w:w="424" w:type="dxa"/>
            <w:gridSpan w:val="2"/>
            <w:vMerge/>
            <w:tcBorders>
              <w:left w:val="nil"/>
              <w:right w:val="nil"/>
            </w:tcBorders>
          </w:tcPr>
          <w:p w:rsidR="00FE1FF8" w:rsidRDefault="00FE1FF8" w:rsidP="00907A8C"/>
        </w:tc>
      </w:tr>
      <w:tr w:rsidR="00FE1FF8" w:rsidRPr="00CC49CB" w:rsidTr="00907A8C">
        <w:trPr>
          <w:gridBefore w:val="1"/>
          <w:wBefore w:w="114" w:type="dxa"/>
          <w:trHeight w:hRule="exact" w:val="306"/>
        </w:trPr>
        <w:tc>
          <w:tcPr>
            <w:tcW w:w="10112" w:type="dxa"/>
            <w:gridSpan w:val="2"/>
            <w:tcBorders>
              <w:top w:val="nil"/>
              <w:left w:val="nil"/>
              <w:bottom w:val="nil"/>
              <w:right w:val="nil"/>
            </w:tcBorders>
          </w:tcPr>
          <w:p w:rsidR="00FE1FF8" w:rsidRPr="00DD6B12" w:rsidRDefault="00FE1FF8" w:rsidP="00907A8C">
            <w:pPr>
              <w:spacing w:before="8"/>
              <w:rPr>
                <w:sz w:val="24"/>
                <w:lang w:val="el-GR"/>
              </w:rPr>
            </w:pPr>
            <w:r w:rsidRPr="00DD6B12">
              <w:rPr>
                <w:spacing w:val="-7"/>
                <w:sz w:val="24"/>
                <w:lang w:val="el-GR"/>
              </w:rPr>
              <w:t>10</w:t>
            </w:r>
            <w:r w:rsidRPr="00DD6B12">
              <w:rPr>
                <w:sz w:val="24"/>
                <w:lang w:val="el-GR"/>
              </w:rPr>
              <w:t>.</w:t>
            </w:r>
            <w:r w:rsidRPr="00DD6B12">
              <w:rPr>
                <w:spacing w:val="-16"/>
                <w:sz w:val="24"/>
                <w:lang w:val="el-GR"/>
              </w:rPr>
              <w:t xml:space="preserve"> </w:t>
            </w:r>
            <w:r w:rsidRPr="00DD6B12">
              <w:rPr>
                <w:spacing w:val="-7"/>
                <w:sz w:val="24"/>
                <w:lang w:val="el-GR"/>
              </w:rPr>
              <w:t>ό</w:t>
            </w:r>
            <w:r w:rsidRPr="00DD6B12">
              <w:rPr>
                <w:spacing w:val="-8"/>
                <w:sz w:val="24"/>
                <w:lang w:val="el-GR"/>
              </w:rPr>
              <w:t>τ</w:t>
            </w:r>
            <w:r w:rsidRPr="00DD6B12">
              <w:rPr>
                <w:sz w:val="24"/>
                <w:lang w:val="el-GR"/>
              </w:rPr>
              <w:t>ι</w:t>
            </w:r>
            <w:r w:rsidRPr="00DD6B12">
              <w:rPr>
                <w:spacing w:val="-17"/>
                <w:sz w:val="24"/>
                <w:lang w:val="el-GR"/>
              </w:rPr>
              <w:t xml:space="preserve"> </w:t>
            </w:r>
            <w:r w:rsidRPr="00DD6B12">
              <w:rPr>
                <w:spacing w:val="-8"/>
                <w:sz w:val="24"/>
                <w:lang w:val="el-GR"/>
              </w:rPr>
              <w:t>τ</w:t>
            </w:r>
            <w:r w:rsidRPr="00DD6B12">
              <w:rPr>
                <w:sz w:val="24"/>
                <w:lang w:val="el-GR"/>
              </w:rPr>
              <w:t>ο</w:t>
            </w:r>
            <w:r w:rsidRPr="00DD6B12">
              <w:rPr>
                <w:spacing w:val="-12"/>
                <w:sz w:val="24"/>
                <w:lang w:val="el-GR"/>
              </w:rPr>
              <w:t xml:space="preserve"> </w:t>
            </w:r>
            <w:r w:rsidRPr="00DD6B12">
              <w:rPr>
                <w:spacing w:val="-13"/>
                <w:sz w:val="24"/>
                <w:lang w:val="el-GR"/>
              </w:rPr>
              <w:t>π</w:t>
            </w:r>
            <w:r w:rsidRPr="00DD6B12">
              <w:rPr>
                <w:spacing w:val="-7"/>
                <w:sz w:val="24"/>
                <w:lang w:val="el-GR"/>
              </w:rPr>
              <w:t>οσό</w:t>
            </w:r>
            <w:r w:rsidRPr="00DD6B12">
              <w:rPr>
                <w:sz w:val="24"/>
                <w:lang w:val="el-GR"/>
              </w:rPr>
              <w:t>ν</w:t>
            </w:r>
            <w:r w:rsidRPr="00DD6B12">
              <w:rPr>
                <w:spacing w:val="-17"/>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7"/>
                <w:sz w:val="24"/>
                <w:lang w:val="el-GR"/>
              </w:rPr>
              <w:t>ε</w:t>
            </w:r>
            <w:r w:rsidRPr="00DD6B12">
              <w:rPr>
                <w:spacing w:val="-10"/>
                <w:sz w:val="24"/>
                <w:lang w:val="el-GR"/>
              </w:rPr>
              <w:t>γ</w:t>
            </w:r>
            <w:r w:rsidRPr="00DD6B12">
              <w:rPr>
                <w:spacing w:val="-8"/>
                <w:sz w:val="24"/>
                <w:lang w:val="el-GR"/>
              </w:rPr>
              <w:t>γ</w:t>
            </w:r>
            <w:r w:rsidRPr="00DD6B12">
              <w:rPr>
                <w:spacing w:val="-6"/>
                <w:sz w:val="24"/>
                <w:lang w:val="el-GR"/>
              </w:rPr>
              <w:t>ύ</w:t>
            </w:r>
            <w:r w:rsidRPr="00DD6B12">
              <w:rPr>
                <w:spacing w:val="-8"/>
                <w:sz w:val="24"/>
                <w:lang w:val="el-GR"/>
              </w:rPr>
              <w:t>η</w:t>
            </w:r>
            <w:r w:rsidRPr="00DD6B12">
              <w:rPr>
                <w:spacing w:val="-7"/>
                <w:sz w:val="24"/>
                <w:lang w:val="el-GR"/>
              </w:rPr>
              <w:t>σ</w:t>
            </w:r>
            <w:r w:rsidRPr="00DD6B12">
              <w:rPr>
                <w:spacing w:val="-8"/>
                <w:sz w:val="24"/>
                <w:lang w:val="el-GR"/>
              </w:rPr>
              <w:t>η</w:t>
            </w:r>
            <w:r w:rsidRPr="00DD6B12">
              <w:rPr>
                <w:sz w:val="24"/>
                <w:lang w:val="el-GR"/>
              </w:rPr>
              <w:t>ς</w:t>
            </w:r>
            <w:r w:rsidRPr="00DD6B12">
              <w:rPr>
                <w:spacing w:val="-16"/>
                <w:sz w:val="24"/>
                <w:lang w:val="el-GR"/>
              </w:rPr>
              <w:t xml:space="preserve"> </w:t>
            </w:r>
            <w:r w:rsidRPr="00DD6B12">
              <w:rPr>
                <w:spacing w:val="-8"/>
                <w:sz w:val="24"/>
                <w:lang w:val="el-GR"/>
              </w:rPr>
              <w:t>τ</w:t>
            </w:r>
            <w:r w:rsidRPr="00DD6B12">
              <w:rPr>
                <w:spacing w:val="-7"/>
                <w:sz w:val="24"/>
                <w:lang w:val="el-GR"/>
              </w:rPr>
              <w:t>ηρ</w:t>
            </w:r>
            <w:r w:rsidRPr="00DD6B12">
              <w:rPr>
                <w:spacing w:val="-10"/>
                <w:sz w:val="24"/>
                <w:lang w:val="el-GR"/>
              </w:rPr>
              <w:t>ε</w:t>
            </w:r>
            <w:r w:rsidRPr="00DD6B12">
              <w:rPr>
                <w:spacing w:val="-7"/>
                <w:sz w:val="24"/>
                <w:lang w:val="el-GR"/>
              </w:rPr>
              <w:t>ί</w:t>
            </w:r>
            <w:r w:rsidRPr="00DD6B12">
              <w:rPr>
                <w:spacing w:val="-8"/>
                <w:sz w:val="24"/>
                <w:lang w:val="el-GR"/>
              </w:rPr>
              <w:t>τα</w:t>
            </w:r>
            <w:r w:rsidRPr="00DD6B12">
              <w:rPr>
                <w:sz w:val="24"/>
                <w:lang w:val="el-GR"/>
              </w:rPr>
              <w:t>ι</w:t>
            </w:r>
            <w:r w:rsidRPr="00DD6B12">
              <w:rPr>
                <w:spacing w:val="-17"/>
                <w:sz w:val="24"/>
                <w:lang w:val="el-GR"/>
              </w:rPr>
              <w:t xml:space="preserve"> </w:t>
            </w:r>
            <w:r w:rsidRPr="00DD6B12">
              <w:rPr>
                <w:spacing w:val="-7"/>
                <w:sz w:val="24"/>
                <w:lang w:val="el-GR"/>
              </w:rPr>
              <w:t>σ</w:t>
            </w:r>
            <w:r w:rsidRPr="00DD6B12">
              <w:rPr>
                <w:spacing w:val="-8"/>
                <w:sz w:val="24"/>
                <w:lang w:val="el-GR"/>
              </w:rPr>
              <w:t>τ</w:t>
            </w:r>
            <w:r w:rsidRPr="00DD6B12">
              <w:rPr>
                <w:sz w:val="24"/>
                <w:lang w:val="el-GR"/>
              </w:rPr>
              <w:t>η</w:t>
            </w:r>
            <w:r w:rsidRPr="00DD6B12">
              <w:rPr>
                <w:spacing w:val="-18"/>
                <w:sz w:val="24"/>
                <w:lang w:val="el-GR"/>
              </w:rPr>
              <w:t xml:space="preserve"> </w:t>
            </w:r>
            <w:r w:rsidRPr="00DD6B12">
              <w:rPr>
                <w:spacing w:val="-7"/>
                <w:sz w:val="24"/>
                <w:lang w:val="el-GR"/>
              </w:rPr>
              <w:t>δι</w:t>
            </w:r>
            <w:r w:rsidRPr="00DD6B12">
              <w:rPr>
                <w:spacing w:val="-11"/>
                <w:sz w:val="24"/>
                <w:lang w:val="el-GR"/>
              </w:rPr>
              <w:t>ά</w:t>
            </w:r>
            <w:r w:rsidRPr="00DD6B12">
              <w:rPr>
                <w:spacing w:val="-7"/>
                <w:sz w:val="24"/>
                <w:lang w:val="el-GR"/>
              </w:rPr>
              <w:t>θε</w:t>
            </w:r>
            <w:r w:rsidRPr="00DD6B12">
              <w:rPr>
                <w:spacing w:val="-5"/>
                <w:sz w:val="24"/>
                <w:lang w:val="el-GR"/>
              </w:rPr>
              <w:t>σ</w:t>
            </w:r>
            <w:r w:rsidRPr="00DD6B12">
              <w:rPr>
                <w:sz w:val="24"/>
                <w:lang w:val="el-GR"/>
              </w:rPr>
              <w:t>η</w:t>
            </w:r>
            <w:r w:rsidRPr="00DD6B12">
              <w:rPr>
                <w:spacing w:val="-18"/>
                <w:sz w:val="24"/>
                <w:lang w:val="el-GR"/>
              </w:rPr>
              <w:t xml:space="preserve"> </w:t>
            </w:r>
            <w:r w:rsidRPr="00DD6B12">
              <w:rPr>
                <w:spacing w:val="-8"/>
                <w:sz w:val="24"/>
                <w:lang w:val="el-GR"/>
              </w:rPr>
              <w:t>τ</w:t>
            </w:r>
            <w:r w:rsidRPr="00DD6B12">
              <w:rPr>
                <w:spacing w:val="-7"/>
                <w:sz w:val="24"/>
                <w:lang w:val="el-GR"/>
              </w:rPr>
              <w:t>ο</w:t>
            </w:r>
            <w:r w:rsidRPr="00DD6B12">
              <w:rPr>
                <w:sz w:val="24"/>
                <w:lang w:val="el-GR"/>
              </w:rPr>
              <w:t>υ</w:t>
            </w:r>
            <w:r w:rsidRPr="00DD6B12">
              <w:rPr>
                <w:spacing w:val="-11"/>
                <w:sz w:val="24"/>
                <w:lang w:val="el-GR"/>
              </w:rPr>
              <w:t xml:space="preserve"> </w:t>
            </w:r>
            <w:r w:rsidRPr="00DD6B12">
              <w:rPr>
                <w:spacing w:val="-10"/>
                <w:sz w:val="24"/>
                <w:lang w:val="el-GR"/>
              </w:rPr>
              <w:t>Δ</w:t>
            </w:r>
            <w:r w:rsidRPr="00DD6B12">
              <w:rPr>
                <w:spacing w:val="-8"/>
                <w:sz w:val="24"/>
                <w:lang w:val="el-GR"/>
              </w:rPr>
              <w:t>ή</w:t>
            </w:r>
            <w:r w:rsidRPr="00DD6B12">
              <w:rPr>
                <w:spacing w:val="-9"/>
                <w:sz w:val="24"/>
                <w:lang w:val="el-GR"/>
              </w:rPr>
              <w:t>μ</w:t>
            </w:r>
            <w:r w:rsidRPr="00DD6B12">
              <w:rPr>
                <w:spacing w:val="-7"/>
                <w:sz w:val="24"/>
                <w:lang w:val="el-GR"/>
              </w:rPr>
              <w:t>ο</w:t>
            </w:r>
            <w:r w:rsidRPr="00DD6B12">
              <w:rPr>
                <w:sz w:val="24"/>
                <w:lang w:val="el-GR"/>
              </w:rPr>
              <w:t>υ</w:t>
            </w:r>
            <w:r w:rsidRPr="00DD6B12">
              <w:rPr>
                <w:spacing w:val="-13"/>
                <w:sz w:val="24"/>
                <w:lang w:val="el-GR"/>
              </w:rPr>
              <w:t xml:space="preserve"> </w:t>
            </w:r>
            <w:r w:rsidRPr="00DD6B12">
              <w:rPr>
                <w:spacing w:val="-9"/>
                <w:sz w:val="24"/>
                <w:lang w:val="el-GR"/>
              </w:rPr>
              <w:t>Μ</w:t>
            </w:r>
            <w:r w:rsidRPr="00DD6B12">
              <w:rPr>
                <w:spacing w:val="-10"/>
                <w:sz w:val="24"/>
                <w:lang w:val="el-GR"/>
              </w:rPr>
              <w:t>ο</w:t>
            </w:r>
            <w:r w:rsidRPr="00DD6B12">
              <w:rPr>
                <w:spacing w:val="-7"/>
                <w:sz w:val="24"/>
                <w:lang w:val="el-GR"/>
              </w:rPr>
              <w:t>σ</w:t>
            </w:r>
            <w:r w:rsidRPr="00DD6B12">
              <w:rPr>
                <w:spacing w:val="-8"/>
                <w:sz w:val="24"/>
                <w:lang w:val="el-GR"/>
              </w:rPr>
              <w:t>χάτ</w:t>
            </w:r>
            <w:r w:rsidRPr="00DD6B12">
              <w:rPr>
                <w:spacing w:val="-10"/>
                <w:sz w:val="24"/>
                <w:lang w:val="el-GR"/>
              </w:rPr>
              <w:t>ο</w:t>
            </w:r>
            <w:r w:rsidRPr="00DD6B12">
              <w:rPr>
                <w:sz w:val="24"/>
                <w:lang w:val="el-GR"/>
              </w:rPr>
              <w:t>υ</w:t>
            </w:r>
            <w:r w:rsidRPr="00DD6B12">
              <w:rPr>
                <w:spacing w:val="-16"/>
                <w:sz w:val="24"/>
                <w:lang w:val="el-GR"/>
              </w:rPr>
              <w:t xml:space="preserve"> </w:t>
            </w:r>
            <w:r w:rsidRPr="00DD6B12">
              <w:rPr>
                <w:sz w:val="24"/>
                <w:lang w:val="el-GR"/>
              </w:rPr>
              <w:t>–</w:t>
            </w:r>
            <w:r w:rsidRPr="00DD6B12">
              <w:rPr>
                <w:spacing w:val="-14"/>
                <w:sz w:val="24"/>
                <w:lang w:val="el-GR"/>
              </w:rPr>
              <w:t xml:space="preserve"> </w:t>
            </w:r>
            <w:r w:rsidRPr="00DD6B12">
              <w:rPr>
                <w:spacing w:val="-7"/>
                <w:sz w:val="24"/>
                <w:lang w:val="el-GR"/>
              </w:rPr>
              <w:t>Τ</w:t>
            </w:r>
            <w:r w:rsidRPr="00DD6B12">
              <w:rPr>
                <w:spacing w:val="-11"/>
                <w:sz w:val="24"/>
                <w:lang w:val="el-GR"/>
              </w:rPr>
              <w:t>α</w:t>
            </w:r>
            <w:r w:rsidRPr="00DD6B12">
              <w:rPr>
                <w:spacing w:val="-6"/>
                <w:sz w:val="24"/>
                <w:lang w:val="el-GR"/>
              </w:rPr>
              <w:t>ύ</w:t>
            </w:r>
            <w:r w:rsidRPr="00DD6B12">
              <w:rPr>
                <w:spacing w:val="-9"/>
                <w:sz w:val="24"/>
                <w:lang w:val="el-GR"/>
              </w:rPr>
              <w:t>ρ</w:t>
            </w:r>
            <w:r w:rsidRPr="00DD6B12">
              <w:rPr>
                <w:spacing w:val="-7"/>
                <w:sz w:val="24"/>
                <w:lang w:val="el-GR"/>
              </w:rPr>
              <w:t>ο</w:t>
            </w:r>
            <w:r w:rsidRPr="00DD6B12">
              <w:rPr>
                <w:sz w:val="24"/>
                <w:lang w:val="el-GR"/>
              </w:rPr>
              <w:t>υ</w:t>
            </w:r>
            <w:r w:rsidRPr="00DD6B12">
              <w:rPr>
                <w:spacing w:val="-16"/>
                <w:sz w:val="24"/>
                <w:lang w:val="el-GR"/>
              </w:rPr>
              <w:t xml:space="preserve"> </w:t>
            </w:r>
            <w:r w:rsidRPr="00DD6B12">
              <w:rPr>
                <w:spacing w:val="-8"/>
                <w:sz w:val="24"/>
                <w:lang w:val="el-GR"/>
              </w:rPr>
              <w:t>κα</w:t>
            </w:r>
            <w:r w:rsidRPr="00DD6B12">
              <w:rPr>
                <w:sz w:val="24"/>
                <w:lang w:val="el-GR"/>
              </w:rPr>
              <w:t>ι</w:t>
            </w:r>
            <w:r w:rsidRPr="00DD6B12">
              <w:rPr>
                <w:spacing w:val="-17"/>
                <w:sz w:val="24"/>
                <w:lang w:val="el-GR"/>
              </w:rPr>
              <w:t xml:space="preserve"> </w:t>
            </w:r>
            <w:r w:rsidRPr="00DD6B12">
              <w:rPr>
                <w:spacing w:val="-7"/>
                <w:sz w:val="24"/>
                <w:lang w:val="el-GR"/>
              </w:rPr>
              <w:t>ό</w:t>
            </w:r>
            <w:r w:rsidRPr="00DD6B12">
              <w:rPr>
                <w:spacing w:val="-8"/>
                <w:sz w:val="24"/>
                <w:lang w:val="el-GR"/>
              </w:rPr>
              <w:t>τ</w:t>
            </w:r>
            <w:r w:rsidRPr="00DD6B12">
              <w:rPr>
                <w:sz w:val="24"/>
                <w:lang w:val="el-GR"/>
              </w:rPr>
              <w:t>ι</w:t>
            </w:r>
            <w:r w:rsidRPr="00DD6B12">
              <w:rPr>
                <w:spacing w:val="-16"/>
                <w:sz w:val="24"/>
                <w:lang w:val="el-GR"/>
              </w:rPr>
              <w:t xml:space="preserve"> </w:t>
            </w:r>
            <w:r w:rsidRPr="00DD6B12">
              <w:rPr>
                <w:spacing w:val="-7"/>
                <w:sz w:val="24"/>
                <w:lang w:val="el-GR"/>
              </w:rPr>
              <w:t>θ</w:t>
            </w:r>
            <w:r w:rsidRPr="00DD6B12">
              <w:rPr>
                <w:sz w:val="24"/>
                <w:lang w:val="el-GR"/>
              </w:rPr>
              <w:t>α</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5"/>
        </w:trPr>
        <w:tc>
          <w:tcPr>
            <w:tcW w:w="10112" w:type="dxa"/>
            <w:gridSpan w:val="2"/>
            <w:tcBorders>
              <w:top w:val="nil"/>
              <w:left w:val="nil"/>
              <w:bottom w:val="nil"/>
              <w:right w:val="nil"/>
            </w:tcBorders>
          </w:tcPr>
          <w:p w:rsidR="00FE1FF8" w:rsidRPr="00DD6B12" w:rsidRDefault="00FE1FF8" w:rsidP="00907A8C">
            <w:pPr>
              <w:spacing w:before="7"/>
              <w:rPr>
                <w:sz w:val="24"/>
                <w:lang w:val="el-GR"/>
              </w:rPr>
            </w:pPr>
            <w:r w:rsidRPr="00DD6B12">
              <w:rPr>
                <w:spacing w:val="-8"/>
                <w:sz w:val="24"/>
                <w:lang w:val="el-GR"/>
              </w:rPr>
              <w:t>κα</w:t>
            </w:r>
            <w:r w:rsidRPr="00DD6B12">
              <w:rPr>
                <w:spacing w:val="-7"/>
                <w:sz w:val="24"/>
                <w:lang w:val="el-GR"/>
              </w:rPr>
              <w:t>τ</w:t>
            </w:r>
            <w:r w:rsidRPr="00DD6B12">
              <w:rPr>
                <w:spacing w:val="-8"/>
                <w:sz w:val="24"/>
                <w:lang w:val="el-GR"/>
              </w:rPr>
              <w:t>α</w:t>
            </w:r>
            <w:r w:rsidRPr="00DD6B12">
              <w:rPr>
                <w:spacing w:val="-7"/>
                <w:sz w:val="24"/>
                <w:lang w:val="el-GR"/>
              </w:rPr>
              <w:t>β</w:t>
            </w:r>
            <w:r w:rsidRPr="00DD6B12">
              <w:rPr>
                <w:spacing w:val="-8"/>
                <w:sz w:val="24"/>
                <w:lang w:val="el-GR"/>
              </w:rPr>
              <w:t>λη</w:t>
            </w:r>
            <w:r w:rsidRPr="00DD6B12">
              <w:rPr>
                <w:spacing w:val="-7"/>
                <w:sz w:val="24"/>
                <w:lang w:val="el-GR"/>
              </w:rPr>
              <w:t>θε</w:t>
            </w:r>
            <w:r w:rsidRPr="00DD6B12">
              <w:rPr>
                <w:sz w:val="24"/>
                <w:lang w:val="el-GR"/>
              </w:rPr>
              <w:t>ί</w:t>
            </w:r>
            <w:r w:rsidRPr="00DD6B12">
              <w:rPr>
                <w:spacing w:val="43"/>
                <w:sz w:val="24"/>
                <w:lang w:val="el-GR"/>
              </w:rPr>
              <w:t xml:space="preserve"> </w:t>
            </w:r>
            <w:r w:rsidRPr="00DD6B12">
              <w:rPr>
                <w:spacing w:val="-7"/>
                <w:sz w:val="24"/>
                <w:lang w:val="el-GR"/>
              </w:rPr>
              <w:t>ο</w:t>
            </w:r>
            <w:r w:rsidRPr="00DD6B12">
              <w:rPr>
                <w:spacing w:val="-8"/>
                <w:sz w:val="24"/>
                <w:lang w:val="el-GR"/>
              </w:rPr>
              <w:t>λ</w:t>
            </w:r>
            <w:r w:rsidRPr="00DD6B12">
              <w:rPr>
                <w:spacing w:val="-7"/>
                <w:sz w:val="24"/>
                <w:lang w:val="el-GR"/>
              </w:rPr>
              <w:t>ι</w:t>
            </w:r>
            <w:r w:rsidRPr="00DD6B12">
              <w:rPr>
                <w:spacing w:val="-8"/>
                <w:sz w:val="24"/>
                <w:lang w:val="el-GR"/>
              </w:rPr>
              <w:t>κ</w:t>
            </w:r>
            <w:r w:rsidRPr="00DD6B12">
              <w:rPr>
                <w:sz w:val="24"/>
                <w:lang w:val="el-GR"/>
              </w:rPr>
              <w:t>ά</w:t>
            </w:r>
            <w:r w:rsidRPr="00DD6B12">
              <w:rPr>
                <w:spacing w:val="45"/>
                <w:sz w:val="24"/>
                <w:lang w:val="el-GR"/>
              </w:rPr>
              <w:t xml:space="preserve"> </w:t>
            </w:r>
            <w:r w:rsidRPr="00DD6B12">
              <w:rPr>
                <w:sz w:val="24"/>
                <w:lang w:val="el-GR"/>
              </w:rPr>
              <w:t>ή</w:t>
            </w:r>
            <w:r w:rsidRPr="00DD6B12">
              <w:rPr>
                <w:spacing w:val="45"/>
                <w:sz w:val="24"/>
                <w:lang w:val="el-GR"/>
              </w:rPr>
              <w:t xml:space="preserve"> </w:t>
            </w:r>
            <w:r w:rsidRPr="00DD6B12">
              <w:rPr>
                <w:spacing w:val="-6"/>
                <w:sz w:val="24"/>
                <w:lang w:val="el-GR"/>
              </w:rPr>
              <w:t>μ</w:t>
            </w:r>
            <w:r w:rsidRPr="00DD6B12">
              <w:rPr>
                <w:spacing w:val="-10"/>
                <w:sz w:val="24"/>
                <w:lang w:val="el-GR"/>
              </w:rPr>
              <w:t>ε</w:t>
            </w:r>
            <w:r w:rsidRPr="00DD6B12">
              <w:rPr>
                <w:spacing w:val="-7"/>
                <w:sz w:val="24"/>
                <w:lang w:val="el-GR"/>
              </w:rPr>
              <w:t>ρι</w:t>
            </w:r>
            <w:r w:rsidRPr="00DD6B12">
              <w:rPr>
                <w:spacing w:val="-8"/>
                <w:sz w:val="24"/>
                <w:lang w:val="el-GR"/>
              </w:rPr>
              <w:t>κ</w:t>
            </w:r>
            <w:r w:rsidRPr="00DD6B12">
              <w:rPr>
                <w:sz w:val="24"/>
                <w:lang w:val="el-GR"/>
              </w:rPr>
              <w:t>ά</w:t>
            </w:r>
            <w:r w:rsidRPr="00DD6B12">
              <w:rPr>
                <w:spacing w:val="45"/>
                <w:sz w:val="24"/>
                <w:lang w:val="el-GR"/>
              </w:rPr>
              <w:t xml:space="preserve"> </w:t>
            </w:r>
            <w:r w:rsidRPr="00DD6B12">
              <w:rPr>
                <w:spacing w:val="-8"/>
                <w:sz w:val="24"/>
                <w:lang w:val="el-GR"/>
              </w:rPr>
              <w:t>χ</w:t>
            </w:r>
            <w:r w:rsidRPr="00DD6B12">
              <w:rPr>
                <w:spacing w:val="-7"/>
                <w:sz w:val="24"/>
                <w:lang w:val="el-GR"/>
              </w:rPr>
              <w:t>ω</w:t>
            </w:r>
            <w:r w:rsidRPr="00DD6B12">
              <w:rPr>
                <w:spacing w:val="-6"/>
                <w:sz w:val="24"/>
                <w:lang w:val="el-GR"/>
              </w:rPr>
              <w:t>ρ</w:t>
            </w:r>
            <w:r w:rsidRPr="00DD6B12">
              <w:rPr>
                <w:spacing w:val="-9"/>
                <w:sz w:val="24"/>
                <w:lang w:val="el-GR"/>
              </w:rPr>
              <w:t>ί</w:t>
            </w:r>
            <w:r w:rsidRPr="00DD6B12">
              <w:rPr>
                <w:sz w:val="24"/>
                <w:lang w:val="el-GR"/>
              </w:rPr>
              <w:t>ς</w:t>
            </w:r>
            <w:r w:rsidRPr="00DD6B12">
              <w:rPr>
                <w:spacing w:val="47"/>
                <w:sz w:val="24"/>
                <w:lang w:val="el-GR"/>
              </w:rPr>
              <w:t xml:space="preserve"> </w:t>
            </w:r>
            <w:r w:rsidRPr="00DD6B12">
              <w:rPr>
                <w:spacing w:val="-8"/>
                <w:sz w:val="24"/>
                <w:lang w:val="el-GR"/>
              </w:rPr>
              <w:t>κα</w:t>
            </w:r>
            <w:r w:rsidRPr="00DD6B12">
              <w:rPr>
                <w:spacing w:val="-6"/>
                <w:sz w:val="24"/>
                <w:lang w:val="el-GR"/>
              </w:rPr>
              <w:t>μ</w:t>
            </w:r>
            <w:r w:rsidRPr="00DD6B12">
              <w:rPr>
                <w:spacing w:val="-7"/>
                <w:sz w:val="24"/>
                <w:lang w:val="el-GR"/>
              </w:rPr>
              <w:t>ί</w:t>
            </w:r>
            <w:r w:rsidRPr="00DD6B12">
              <w:rPr>
                <w:sz w:val="24"/>
                <w:lang w:val="el-GR"/>
              </w:rPr>
              <w:t>α</w:t>
            </w:r>
            <w:r w:rsidRPr="00DD6B12">
              <w:rPr>
                <w:spacing w:val="45"/>
                <w:sz w:val="24"/>
                <w:lang w:val="el-GR"/>
              </w:rPr>
              <w:t xml:space="preserve"> </w:t>
            </w:r>
            <w:r w:rsidRPr="00DD6B12">
              <w:rPr>
                <w:spacing w:val="-8"/>
                <w:sz w:val="24"/>
                <w:lang w:val="el-GR"/>
              </w:rPr>
              <w:t>απ</w:t>
            </w:r>
            <w:r w:rsidRPr="00DD6B12">
              <w:rPr>
                <w:sz w:val="24"/>
                <w:lang w:val="el-GR"/>
              </w:rPr>
              <w:t>ό</w:t>
            </w:r>
            <w:r w:rsidRPr="00DD6B12">
              <w:rPr>
                <w:spacing w:val="43"/>
                <w:sz w:val="24"/>
                <w:lang w:val="el-GR"/>
              </w:rPr>
              <w:t xml:space="preserve"> </w:t>
            </w:r>
            <w:r w:rsidRPr="00DD6B12">
              <w:rPr>
                <w:spacing w:val="-6"/>
                <w:sz w:val="24"/>
                <w:lang w:val="el-GR"/>
              </w:rPr>
              <w:t>μ</w:t>
            </w:r>
            <w:r w:rsidRPr="00DD6B12">
              <w:rPr>
                <w:spacing w:val="-7"/>
                <w:sz w:val="24"/>
                <w:lang w:val="el-GR"/>
              </w:rPr>
              <w:t>έρο</w:t>
            </w:r>
            <w:r w:rsidRPr="00DD6B12">
              <w:rPr>
                <w:sz w:val="24"/>
                <w:lang w:val="el-GR"/>
              </w:rPr>
              <w:t>ς</w:t>
            </w:r>
            <w:r w:rsidRPr="00DD6B12">
              <w:rPr>
                <w:spacing w:val="47"/>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49"/>
                <w:sz w:val="24"/>
                <w:lang w:val="el-GR"/>
              </w:rPr>
              <w:t xml:space="preserve"> </w:t>
            </w:r>
            <w:r w:rsidRPr="00DD6B12">
              <w:rPr>
                <w:spacing w:val="-7"/>
                <w:sz w:val="24"/>
                <w:lang w:val="el-GR"/>
              </w:rPr>
              <w:t>ε</w:t>
            </w:r>
            <w:r w:rsidRPr="00DD6B12">
              <w:rPr>
                <w:spacing w:val="-8"/>
                <w:sz w:val="24"/>
                <w:lang w:val="el-GR"/>
              </w:rPr>
              <w:t>κ</w:t>
            </w:r>
            <w:r w:rsidRPr="00DD6B12">
              <w:rPr>
                <w:spacing w:val="-10"/>
                <w:sz w:val="24"/>
                <w:lang w:val="el-GR"/>
              </w:rPr>
              <w:t>δ</w:t>
            </w:r>
            <w:r w:rsidRPr="00DD6B12">
              <w:rPr>
                <w:spacing w:val="-7"/>
                <w:sz w:val="24"/>
                <w:lang w:val="el-GR"/>
              </w:rPr>
              <w:t>ό</w:t>
            </w:r>
            <w:r w:rsidRPr="00DD6B12">
              <w:rPr>
                <w:spacing w:val="-8"/>
                <w:sz w:val="24"/>
                <w:lang w:val="el-GR"/>
              </w:rPr>
              <w:t>τ</w:t>
            </w:r>
            <w:r w:rsidRPr="00DD6B12">
              <w:rPr>
                <w:sz w:val="24"/>
                <w:lang w:val="el-GR"/>
              </w:rPr>
              <w:t>η</w:t>
            </w:r>
            <w:r w:rsidRPr="00DD6B12">
              <w:rPr>
                <w:spacing w:val="45"/>
                <w:sz w:val="24"/>
                <w:lang w:val="el-GR"/>
              </w:rPr>
              <w:t xml:space="preserve"> </w:t>
            </w:r>
            <w:r w:rsidRPr="00DD6B12">
              <w:rPr>
                <w:spacing w:val="-8"/>
                <w:sz w:val="24"/>
                <w:lang w:val="el-GR"/>
              </w:rPr>
              <w:t>αντ</w:t>
            </w:r>
            <w:r w:rsidRPr="00DD6B12">
              <w:rPr>
                <w:spacing w:val="-9"/>
                <w:sz w:val="24"/>
                <w:lang w:val="el-GR"/>
              </w:rPr>
              <w:t>ί</w:t>
            </w:r>
            <w:r w:rsidRPr="00DD6B12">
              <w:rPr>
                <w:spacing w:val="-7"/>
                <w:sz w:val="24"/>
                <w:lang w:val="el-GR"/>
              </w:rPr>
              <w:t>ρρ</w:t>
            </w:r>
            <w:r w:rsidRPr="00DD6B12">
              <w:rPr>
                <w:spacing w:val="-8"/>
                <w:sz w:val="24"/>
                <w:lang w:val="el-GR"/>
              </w:rPr>
              <w:t>η</w:t>
            </w:r>
            <w:r w:rsidRPr="00DD6B12">
              <w:rPr>
                <w:spacing w:val="-7"/>
                <w:sz w:val="24"/>
                <w:lang w:val="el-GR"/>
              </w:rPr>
              <w:t>σ</w:t>
            </w:r>
            <w:r w:rsidRPr="00DD6B12">
              <w:rPr>
                <w:sz w:val="24"/>
                <w:lang w:val="el-GR"/>
              </w:rPr>
              <w:t>η</w:t>
            </w:r>
            <w:r w:rsidRPr="00DD6B12">
              <w:rPr>
                <w:spacing w:val="42"/>
                <w:sz w:val="24"/>
                <w:lang w:val="el-GR"/>
              </w:rPr>
              <w:t xml:space="preserve"> </w:t>
            </w:r>
            <w:r w:rsidRPr="00DD6B12">
              <w:rPr>
                <w:sz w:val="24"/>
                <w:lang w:val="el-GR"/>
              </w:rPr>
              <w:t>ή</w:t>
            </w:r>
            <w:r w:rsidRPr="00DD6B12">
              <w:rPr>
                <w:spacing w:val="45"/>
                <w:sz w:val="24"/>
                <w:lang w:val="el-GR"/>
              </w:rPr>
              <w:t xml:space="preserve"> </w:t>
            </w:r>
            <w:r w:rsidRPr="00DD6B12">
              <w:rPr>
                <w:spacing w:val="-7"/>
                <w:sz w:val="24"/>
                <w:lang w:val="el-GR"/>
              </w:rPr>
              <w:t>έ</w:t>
            </w:r>
            <w:r w:rsidRPr="00DD6B12">
              <w:rPr>
                <w:spacing w:val="-8"/>
                <w:sz w:val="24"/>
                <w:lang w:val="el-GR"/>
              </w:rPr>
              <w:t>ν</w:t>
            </w:r>
            <w:r w:rsidRPr="00DD6B12">
              <w:rPr>
                <w:spacing w:val="-7"/>
                <w:sz w:val="24"/>
                <w:lang w:val="el-GR"/>
              </w:rPr>
              <w:t>σ</w:t>
            </w:r>
            <w:r w:rsidRPr="00DD6B12">
              <w:rPr>
                <w:spacing w:val="-8"/>
                <w:sz w:val="24"/>
                <w:lang w:val="el-GR"/>
              </w:rPr>
              <w:t>τα</w:t>
            </w:r>
            <w:r w:rsidRPr="00DD6B12">
              <w:rPr>
                <w:spacing w:val="-7"/>
                <w:sz w:val="24"/>
                <w:lang w:val="el-GR"/>
              </w:rPr>
              <w:t>σ</w:t>
            </w:r>
            <w:r w:rsidRPr="00DD6B12">
              <w:rPr>
                <w:sz w:val="24"/>
                <w:lang w:val="el-GR"/>
              </w:rPr>
              <w:t>η</w:t>
            </w:r>
            <w:r w:rsidRPr="00DD6B12">
              <w:rPr>
                <w:spacing w:val="45"/>
                <w:sz w:val="24"/>
                <w:lang w:val="el-GR"/>
              </w:rPr>
              <w:t xml:space="preserve"> </w:t>
            </w:r>
            <w:r w:rsidRPr="00DD6B12">
              <w:rPr>
                <w:spacing w:val="-8"/>
                <w:sz w:val="24"/>
                <w:lang w:val="el-GR"/>
              </w:rPr>
              <w:t>κα</w:t>
            </w:r>
            <w:r w:rsidRPr="00DD6B12">
              <w:rPr>
                <w:sz w:val="24"/>
                <w:lang w:val="el-GR"/>
              </w:rPr>
              <w:t>ι</w:t>
            </w:r>
            <w:r w:rsidRPr="00DD6B12">
              <w:rPr>
                <w:spacing w:val="46"/>
                <w:sz w:val="24"/>
                <w:lang w:val="el-GR"/>
              </w:rPr>
              <w:t xml:space="preserve"> </w:t>
            </w:r>
            <w:r w:rsidRPr="00DD6B12">
              <w:rPr>
                <w:spacing w:val="-8"/>
                <w:sz w:val="24"/>
                <w:lang w:val="el-GR"/>
              </w:rPr>
              <w:t>χ</w:t>
            </w:r>
            <w:r w:rsidRPr="00DD6B12">
              <w:rPr>
                <w:spacing w:val="-9"/>
                <w:sz w:val="24"/>
                <w:lang w:val="el-GR"/>
              </w:rPr>
              <w:t>ω</w:t>
            </w:r>
            <w:r w:rsidRPr="00DD6B12">
              <w:rPr>
                <w:spacing w:val="-7"/>
                <w:sz w:val="24"/>
                <w:lang w:val="el-GR"/>
              </w:rPr>
              <w:t>ρ</w:t>
            </w:r>
            <w:r w:rsidRPr="00DD6B12">
              <w:rPr>
                <w:spacing w:val="-9"/>
                <w:sz w:val="24"/>
                <w:lang w:val="el-GR"/>
              </w:rPr>
              <w:t>ί</w:t>
            </w:r>
            <w:r w:rsidRPr="00DD6B12">
              <w:rPr>
                <w:sz w:val="24"/>
                <w:lang w:val="el-GR"/>
              </w:rPr>
              <w:t>ς</w:t>
            </w:r>
            <w:r w:rsidRPr="00DD6B12">
              <w:rPr>
                <w:spacing w:val="47"/>
                <w:sz w:val="24"/>
                <w:lang w:val="el-GR"/>
              </w:rPr>
              <w:t xml:space="preserve"> </w:t>
            </w:r>
            <w:r w:rsidRPr="00DD6B12">
              <w:rPr>
                <w:spacing w:val="-10"/>
                <w:sz w:val="24"/>
                <w:lang w:val="el-GR"/>
              </w:rPr>
              <w:t>ν</w:t>
            </w:r>
            <w:r w:rsidRPr="00DD6B12">
              <w:rPr>
                <w:sz w:val="24"/>
                <w:lang w:val="el-GR"/>
              </w:rPr>
              <w:t>α</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6"/>
        </w:trPr>
        <w:tc>
          <w:tcPr>
            <w:tcW w:w="10112" w:type="dxa"/>
            <w:gridSpan w:val="2"/>
            <w:tcBorders>
              <w:top w:val="nil"/>
              <w:left w:val="nil"/>
              <w:bottom w:val="nil"/>
              <w:right w:val="nil"/>
            </w:tcBorders>
          </w:tcPr>
          <w:p w:rsidR="00FE1FF8" w:rsidRPr="00DD6B12" w:rsidRDefault="00FE1FF8" w:rsidP="00907A8C">
            <w:pPr>
              <w:spacing w:before="7"/>
              <w:rPr>
                <w:sz w:val="24"/>
                <w:lang w:val="el-GR"/>
              </w:rPr>
            </w:pPr>
            <w:r w:rsidRPr="00DD6B12">
              <w:rPr>
                <w:spacing w:val="-7"/>
                <w:sz w:val="24"/>
                <w:lang w:val="el-GR"/>
              </w:rPr>
              <w:t>ερ</w:t>
            </w:r>
            <w:r w:rsidRPr="00DD6B12">
              <w:rPr>
                <w:spacing w:val="-9"/>
                <w:sz w:val="24"/>
                <w:lang w:val="el-GR"/>
              </w:rPr>
              <w:t>ε</w:t>
            </w:r>
            <w:r w:rsidRPr="00DD6B12">
              <w:rPr>
                <w:spacing w:val="-6"/>
                <w:sz w:val="24"/>
                <w:lang w:val="el-GR"/>
              </w:rPr>
              <w:t>υ</w:t>
            </w:r>
            <w:r w:rsidRPr="00DD6B12">
              <w:rPr>
                <w:spacing w:val="-8"/>
                <w:sz w:val="24"/>
                <w:lang w:val="el-GR"/>
              </w:rPr>
              <w:t>νη</w:t>
            </w:r>
            <w:r w:rsidRPr="00DD6B12">
              <w:rPr>
                <w:spacing w:val="-9"/>
                <w:sz w:val="24"/>
                <w:lang w:val="el-GR"/>
              </w:rPr>
              <w:t>θ</w:t>
            </w:r>
            <w:r w:rsidRPr="00DD6B12">
              <w:rPr>
                <w:spacing w:val="-7"/>
                <w:sz w:val="24"/>
                <w:lang w:val="el-GR"/>
              </w:rPr>
              <w:t>ε</w:t>
            </w:r>
            <w:r w:rsidRPr="00DD6B12">
              <w:rPr>
                <w:sz w:val="24"/>
                <w:lang w:val="el-GR"/>
              </w:rPr>
              <w:t>ί</w:t>
            </w:r>
            <w:r w:rsidRPr="00DD6B12">
              <w:rPr>
                <w:spacing w:val="-17"/>
                <w:sz w:val="24"/>
                <w:lang w:val="el-GR"/>
              </w:rPr>
              <w:t xml:space="preserve"> </w:t>
            </w:r>
            <w:r w:rsidRPr="00DD6B12">
              <w:rPr>
                <w:spacing w:val="-8"/>
                <w:sz w:val="24"/>
                <w:lang w:val="el-GR"/>
              </w:rPr>
              <w:t>τ</w:t>
            </w:r>
            <w:r w:rsidRPr="00DD6B12">
              <w:rPr>
                <w:sz w:val="24"/>
                <w:lang w:val="el-GR"/>
              </w:rPr>
              <w:t>ο</w:t>
            </w:r>
            <w:r w:rsidRPr="00DD6B12">
              <w:rPr>
                <w:spacing w:val="-17"/>
                <w:sz w:val="24"/>
                <w:lang w:val="el-GR"/>
              </w:rPr>
              <w:t xml:space="preserve"> </w:t>
            </w:r>
            <w:r w:rsidRPr="00DD6B12">
              <w:rPr>
                <w:spacing w:val="-7"/>
                <w:sz w:val="24"/>
                <w:lang w:val="el-GR"/>
              </w:rPr>
              <w:t>β</w:t>
            </w:r>
            <w:r w:rsidRPr="00DD6B12">
              <w:rPr>
                <w:spacing w:val="-8"/>
                <w:sz w:val="24"/>
                <w:lang w:val="el-GR"/>
              </w:rPr>
              <w:t>ά</w:t>
            </w:r>
            <w:r w:rsidRPr="00DD6B12">
              <w:rPr>
                <w:spacing w:val="-9"/>
                <w:sz w:val="24"/>
                <w:lang w:val="el-GR"/>
              </w:rPr>
              <w:t>σ</w:t>
            </w:r>
            <w:r w:rsidRPr="00DD6B12">
              <w:rPr>
                <w:spacing w:val="-7"/>
                <w:sz w:val="24"/>
                <w:lang w:val="el-GR"/>
              </w:rPr>
              <w:t>ι</w:t>
            </w:r>
            <w:r w:rsidRPr="00DD6B12">
              <w:rPr>
                <w:spacing w:val="-9"/>
                <w:sz w:val="24"/>
                <w:lang w:val="el-GR"/>
              </w:rPr>
              <w:t>μ</w:t>
            </w:r>
            <w:r w:rsidRPr="00DD6B12">
              <w:rPr>
                <w:sz w:val="24"/>
                <w:lang w:val="el-GR"/>
              </w:rPr>
              <w:t>ο</w:t>
            </w:r>
            <w:r w:rsidRPr="00DD6B12">
              <w:rPr>
                <w:spacing w:val="-14"/>
                <w:sz w:val="24"/>
                <w:lang w:val="el-GR"/>
              </w:rPr>
              <w:t xml:space="preserve"> </w:t>
            </w:r>
            <w:r w:rsidRPr="00DD6B12">
              <w:rPr>
                <w:sz w:val="24"/>
                <w:lang w:val="el-GR"/>
              </w:rPr>
              <w:t>ή</w:t>
            </w:r>
            <w:r w:rsidRPr="00DD6B12">
              <w:rPr>
                <w:spacing w:val="-18"/>
                <w:sz w:val="24"/>
                <w:lang w:val="el-GR"/>
              </w:rPr>
              <w:t xml:space="preserve"> </w:t>
            </w:r>
            <w:r w:rsidRPr="00DD6B12">
              <w:rPr>
                <w:spacing w:val="-6"/>
                <w:sz w:val="24"/>
                <w:lang w:val="el-GR"/>
              </w:rPr>
              <w:t>μ</w:t>
            </w:r>
            <w:r w:rsidRPr="00DD6B12">
              <w:rPr>
                <w:sz w:val="24"/>
                <w:lang w:val="el-GR"/>
              </w:rPr>
              <w:t>η</w:t>
            </w:r>
            <w:r w:rsidRPr="00DD6B12">
              <w:rPr>
                <w:spacing w:val="-18"/>
                <w:sz w:val="24"/>
                <w:lang w:val="el-GR"/>
              </w:rPr>
              <w:t xml:space="preserve"> </w:t>
            </w:r>
            <w:r w:rsidRPr="00DD6B12">
              <w:rPr>
                <w:spacing w:val="-8"/>
                <w:sz w:val="24"/>
                <w:lang w:val="el-GR"/>
              </w:rPr>
              <w:t>τη</w:t>
            </w:r>
            <w:r w:rsidRPr="00DD6B12">
              <w:rPr>
                <w:sz w:val="24"/>
                <w:lang w:val="el-GR"/>
              </w:rPr>
              <w:t>ς</w:t>
            </w:r>
            <w:r w:rsidRPr="00DD6B12">
              <w:rPr>
                <w:spacing w:val="-11"/>
                <w:sz w:val="24"/>
                <w:lang w:val="el-GR"/>
              </w:rPr>
              <w:t xml:space="preserve"> </w:t>
            </w:r>
            <w:r w:rsidRPr="00DD6B12">
              <w:rPr>
                <w:spacing w:val="-8"/>
                <w:sz w:val="24"/>
                <w:lang w:val="el-GR"/>
              </w:rPr>
              <w:t>απα</w:t>
            </w:r>
            <w:r w:rsidRPr="00DD6B12">
              <w:rPr>
                <w:spacing w:val="-7"/>
                <w:sz w:val="24"/>
                <w:lang w:val="el-GR"/>
              </w:rPr>
              <w:t>ί</w:t>
            </w:r>
            <w:r w:rsidRPr="00DD6B12">
              <w:rPr>
                <w:spacing w:val="-8"/>
                <w:sz w:val="24"/>
                <w:lang w:val="el-GR"/>
              </w:rPr>
              <w:t>τ</w:t>
            </w:r>
            <w:r w:rsidRPr="00DD6B12">
              <w:rPr>
                <w:spacing w:val="-10"/>
                <w:sz w:val="24"/>
                <w:lang w:val="el-GR"/>
              </w:rPr>
              <w:t>η</w:t>
            </w:r>
            <w:r w:rsidRPr="00DD6B12">
              <w:rPr>
                <w:spacing w:val="-7"/>
                <w:sz w:val="24"/>
                <w:lang w:val="el-GR"/>
              </w:rPr>
              <w:t>σ</w:t>
            </w:r>
            <w:r w:rsidRPr="00DD6B12">
              <w:rPr>
                <w:spacing w:val="-10"/>
                <w:sz w:val="24"/>
                <w:lang w:val="el-GR"/>
              </w:rPr>
              <w:t>η</w:t>
            </w:r>
            <w:r w:rsidRPr="00DD6B12">
              <w:rPr>
                <w:spacing w:val="-6"/>
                <w:sz w:val="24"/>
                <w:lang w:val="el-GR"/>
              </w:rPr>
              <w:t>ς</w:t>
            </w:r>
            <w:r w:rsidRPr="00DD6B12">
              <w:rPr>
                <w:sz w:val="24"/>
                <w:lang w:val="el-GR"/>
              </w:rPr>
              <w:t>,</w:t>
            </w:r>
            <w:r w:rsidRPr="00DD6B12">
              <w:rPr>
                <w:spacing w:val="-17"/>
                <w:sz w:val="24"/>
                <w:lang w:val="el-GR"/>
              </w:rPr>
              <w:t xml:space="preserve"> </w:t>
            </w:r>
            <w:r w:rsidRPr="00DD6B12">
              <w:rPr>
                <w:spacing w:val="-6"/>
                <w:sz w:val="24"/>
                <w:lang w:val="el-GR"/>
              </w:rPr>
              <w:t>μ</w:t>
            </w:r>
            <w:r w:rsidRPr="00DD6B12">
              <w:rPr>
                <w:spacing w:val="-10"/>
                <w:sz w:val="24"/>
                <w:lang w:val="el-GR"/>
              </w:rPr>
              <w:t>έ</w:t>
            </w:r>
            <w:r w:rsidRPr="00DD6B12">
              <w:rPr>
                <w:spacing w:val="-7"/>
                <w:sz w:val="24"/>
                <w:lang w:val="el-GR"/>
              </w:rPr>
              <w:t>σ</w:t>
            </w:r>
            <w:r w:rsidRPr="00DD6B12">
              <w:rPr>
                <w:sz w:val="24"/>
                <w:lang w:val="el-GR"/>
              </w:rPr>
              <w:t>α</w:t>
            </w:r>
            <w:r w:rsidRPr="00DD6B12">
              <w:rPr>
                <w:spacing w:val="-15"/>
                <w:sz w:val="24"/>
                <w:lang w:val="el-GR"/>
              </w:rPr>
              <w:t xml:space="preserve"> </w:t>
            </w:r>
            <w:r w:rsidRPr="00DD6B12">
              <w:rPr>
                <w:spacing w:val="-9"/>
                <w:sz w:val="24"/>
                <w:lang w:val="el-GR"/>
              </w:rPr>
              <w:t>σ</w:t>
            </w:r>
            <w:r w:rsidRPr="00DD6B12">
              <w:rPr>
                <w:sz w:val="24"/>
                <w:lang w:val="el-GR"/>
              </w:rPr>
              <w:t>ε</w:t>
            </w:r>
            <w:r w:rsidRPr="00DD6B12">
              <w:rPr>
                <w:spacing w:val="-14"/>
                <w:sz w:val="24"/>
                <w:lang w:val="el-GR"/>
              </w:rPr>
              <w:t xml:space="preserve"> </w:t>
            </w:r>
            <w:r w:rsidRPr="00DD6B12">
              <w:rPr>
                <w:spacing w:val="-1"/>
                <w:sz w:val="24"/>
                <w:lang w:val="el-GR"/>
              </w:rPr>
              <w:t>(</w:t>
            </w:r>
            <w:r w:rsidRPr="00DD6B12">
              <w:rPr>
                <w:spacing w:val="-5"/>
                <w:sz w:val="24"/>
                <w:lang w:val="el-GR"/>
              </w:rPr>
              <w:t>3</w:t>
            </w:r>
            <w:r w:rsidRPr="00DD6B12">
              <w:rPr>
                <w:sz w:val="24"/>
                <w:lang w:val="el-GR"/>
              </w:rPr>
              <w:t>)</w:t>
            </w:r>
            <w:r w:rsidRPr="00DD6B12">
              <w:rPr>
                <w:spacing w:val="-10"/>
                <w:sz w:val="24"/>
                <w:lang w:val="el-GR"/>
              </w:rPr>
              <w:t xml:space="preserve"> </w:t>
            </w:r>
            <w:r w:rsidRPr="00DD6B12">
              <w:rPr>
                <w:spacing w:val="-8"/>
                <w:sz w:val="24"/>
                <w:lang w:val="el-GR"/>
              </w:rPr>
              <w:t>η</w:t>
            </w:r>
            <w:r w:rsidRPr="00DD6B12">
              <w:rPr>
                <w:spacing w:val="-6"/>
                <w:sz w:val="24"/>
                <w:lang w:val="el-GR"/>
              </w:rPr>
              <w:t>μ</w:t>
            </w:r>
            <w:r w:rsidRPr="00DD6B12">
              <w:rPr>
                <w:spacing w:val="-10"/>
                <w:sz w:val="24"/>
                <w:lang w:val="el-GR"/>
              </w:rPr>
              <w:t>έ</w:t>
            </w:r>
            <w:r w:rsidRPr="00DD6B12">
              <w:rPr>
                <w:spacing w:val="-7"/>
                <w:sz w:val="24"/>
                <w:lang w:val="el-GR"/>
              </w:rPr>
              <w:t>ρ</w:t>
            </w:r>
            <w:r w:rsidRPr="00DD6B12">
              <w:rPr>
                <w:spacing w:val="-10"/>
                <w:sz w:val="24"/>
                <w:lang w:val="el-GR"/>
              </w:rPr>
              <w:t>ε</w:t>
            </w:r>
            <w:r w:rsidRPr="00DD6B12">
              <w:rPr>
                <w:sz w:val="24"/>
                <w:lang w:val="el-GR"/>
              </w:rPr>
              <w:t>ς</w:t>
            </w:r>
            <w:r w:rsidRPr="00DD6B12">
              <w:rPr>
                <w:spacing w:val="-11"/>
                <w:sz w:val="24"/>
                <w:lang w:val="el-GR"/>
              </w:rPr>
              <w:t xml:space="preserve"> </w:t>
            </w:r>
            <w:r w:rsidRPr="00DD6B12">
              <w:rPr>
                <w:spacing w:val="-8"/>
                <w:sz w:val="24"/>
                <w:lang w:val="el-GR"/>
              </w:rPr>
              <w:t>απ</w:t>
            </w:r>
            <w:r w:rsidRPr="00DD6B12">
              <w:rPr>
                <w:sz w:val="24"/>
                <w:lang w:val="el-GR"/>
              </w:rPr>
              <w:t>ό</w:t>
            </w:r>
            <w:r w:rsidRPr="00DD6B12">
              <w:rPr>
                <w:spacing w:val="-14"/>
                <w:sz w:val="24"/>
                <w:lang w:val="el-GR"/>
              </w:rPr>
              <w:t xml:space="preserve"> </w:t>
            </w:r>
            <w:r w:rsidRPr="00DD6B12">
              <w:rPr>
                <w:spacing w:val="-10"/>
                <w:sz w:val="24"/>
                <w:lang w:val="el-GR"/>
              </w:rPr>
              <w:t>τ</w:t>
            </w:r>
            <w:r w:rsidRPr="00DD6B12">
              <w:rPr>
                <w:spacing w:val="-25"/>
                <w:sz w:val="24"/>
                <w:lang w:val="el-GR"/>
              </w:rPr>
              <w:t>η</w:t>
            </w:r>
            <w:r w:rsidRPr="00DD6B12">
              <w:rPr>
                <w:sz w:val="24"/>
                <w:lang w:val="el-GR"/>
              </w:rPr>
              <w:t>ν</w:t>
            </w:r>
            <w:r w:rsidRPr="00DD6B12">
              <w:rPr>
                <w:spacing w:val="-15"/>
                <w:sz w:val="24"/>
                <w:lang w:val="el-GR"/>
              </w:rPr>
              <w:t xml:space="preserve"> </w:t>
            </w:r>
            <w:r w:rsidRPr="00DD6B12">
              <w:rPr>
                <w:spacing w:val="-8"/>
                <w:sz w:val="24"/>
                <w:lang w:val="el-GR"/>
              </w:rPr>
              <w:t>απλ</w:t>
            </w:r>
            <w:r w:rsidRPr="00DD6B12">
              <w:rPr>
                <w:sz w:val="24"/>
                <w:lang w:val="el-GR"/>
              </w:rPr>
              <w:t>ή</w:t>
            </w:r>
            <w:r w:rsidRPr="00DD6B12">
              <w:rPr>
                <w:spacing w:val="-15"/>
                <w:sz w:val="24"/>
                <w:lang w:val="el-GR"/>
              </w:rPr>
              <w:t xml:space="preserve"> </w:t>
            </w:r>
            <w:r w:rsidRPr="00DD6B12">
              <w:rPr>
                <w:spacing w:val="-7"/>
                <w:sz w:val="24"/>
                <w:lang w:val="el-GR"/>
              </w:rPr>
              <w:t>έ</w:t>
            </w:r>
            <w:r w:rsidRPr="00DD6B12">
              <w:rPr>
                <w:spacing w:val="-10"/>
                <w:sz w:val="24"/>
                <w:lang w:val="el-GR"/>
              </w:rPr>
              <w:t>γ</w:t>
            </w:r>
            <w:r w:rsidRPr="00DD6B12">
              <w:rPr>
                <w:spacing w:val="-8"/>
                <w:sz w:val="24"/>
                <w:lang w:val="el-GR"/>
              </w:rPr>
              <w:t>γ</w:t>
            </w:r>
            <w:r w:rsidRPr="00DD6B12">
              <w:rPr>
                <w:spacing w:val="-7"/>
                <w:sz w:val="24"/>
                <w:lang w:val="el-GR"/>
              </w:rPr>
              <w:t>ρ</w:t>
            </w:r>
            <w:r w:rsidRPr="00DD6B12">
              <w:rPr>
                <w:spacing w:val="-8"/>
                <w:sz w:val="24"/>
                <w:lang w:val="el-GR"/>
              </w:rPr>
              <w:t>α</w:t>
            </w:r>
            <w:r w:rsidRPr="00DD6B12">
              <w:rPr>
                <w:spacing w:val="-6"/>
                <w:sz w:val="24"/>
                <w:lang w:val="el-GR"/>
              </w:rPr>
              <w:t>φ</w:t>
            </w:r>
            <w:r w:rsidRPr="00DD6B12">
              <w:rPr>
                <w:sz w:val="24"/>
                <w:lang w:val="el-GR"/>
              </w:rPr>
              <w:t>η</w:t>
            </w:r>
            <w:r w:rsidRPr="00DD6B12">
              <w:rPr>
                <w:spacing w:val="-15"/>
                <w:sz w:val="24"/>
                <w:lang w:val="el-GR"/>
              </w:rPr>
              <w:t xml:space="preserve"> </w:t>
            </w:r>
            <w:r w:rsidRPr="00DD6B12">
              <w:rPr>
                <w:spacing w:val="-10"/>
                <w:sz w:val="24"/>
                <w:lang w:val="el-GR"/>
              </w:rPr>
              <w:t>ε</w:t>
            </w:r>
            <w:r w:rsidRPr="00DD6B12">
              <w:rPr>
                <w:spacing w:val="-7"/>
                <w:sz w:val="24"/>
                <w:lang w:val="el-GR"/>
              </w:rPr>
              <w:t>ιδο</w:t>
            </w:r>
            <w:r w:rsidRPr="00DD6B12">
              <w:rPr>
                <w:spacing w:val="-8"/>
                <w:sz w:val="24"/>
                <w:lang w:val="el-GR"/>
              </w:rPr>
              <w:t>π</w:t>
            </w:r>
            <w:r w:rsidRPr="00DD6B12">
              <w:rPr>
                <w:spacing w:val="-10"/>
                <w:sz w:val="24"/>
                <w:lang w:val="el-GR"/>
              </w:rPr>
              <w:t>ο</w:t>
            </w:r>
            <w:r w:rsidRPr="00DD6B12">
              <w:rPr>
                <w:spacing w:val="-7"/>
                <w:sz w:val="24"/>
                <w:lang w:val="el-GR"/>
              </w:rPr>
              <w:t>ίησ</w:t>
            </w:r>
            <w:r w:rsidRPr="00DD6B12">
              <w:rPr>
                <w:spacing w:val="-10"/>
                <w:sz w:val="24"/>
                <w:lang w:val="el-GR"/>
              </w:rPr>
              <w:t>η</w:t>
            </w:r>
            <w:r w:rsidRPr="00DD6B12">
              <w:rPr>
                <w:sz w:val="24"/>
                <w:lang w:val="el-GR"/>
              </w:rPr>
              <w:t>.</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5"/>
        </w:trPr>
        <w:tc>
          <w:tcPr>
            <w:tcW w:w="10112" w:type="dxa"/>
            <w:gridSpan w:val="2"/>
            <w:tcBorders>
              <w:top w:val="nil"/>
              <w:left w:val="nil"/>
              <w:bottom w:val="nil"/>
              <w:right w:val="nil"/>
            </w:tcBorders>
          </w:tcPr>
          <w:p w:rsidR="00FE1FF8" w:rsidRPr="00DD6B12" w:rsidRDefault="00FE1FF8" w:rsidP="00907A8C">
            <w:pPr>
              <w:spacing w:before="8"/>
              <w:rPr>
                <w:sz w:val="24"/>
                <w:lang w:val="el-GR"/>
              </w:rPr>
            </w:pPr>
            <w:r w:rsidRPr="00DD6B12">
              <w:rPr>
                <w:spacing w:val="-7"/>
                <w:sz w:val="24"/>
                <w:lang w:val="el-GR"/>
              </w:rPr>
              <w:t>11</w:t>
            </w:r>
            <w:r w:rsidRPr="00DD6B12">
              <w:rPr>
                <w:sz w:val="24"/>
                <w:lang w:val="el-GR"/>
              </w:rPr>
              <w:t>.</w:t>
            </w:r>
            <w:r w:rsidRPr="00DD6B12">
              <w:rPr>
                <w:spacing w:val="39"/>
                <w:sz w:val="24"/>
                <w:lang w:val="el-GR"/>
              </w:rPr>
              <w:t xml:space="preserve"> </w:t>
            </w:r>
            <w:r w:rsidRPr="00DD6B12">
              <w:rPr>
                <w:spacing w:val="-7"/>
                <w:sz w:val="24"/>
                <w:lang w:val="el-GR"/>
              </w:rPr>
              <w:t>ό</w:t>
            </w:r>
            <w:r w:rsidRPr="00DD6B12">
              <w:rPr>
                <w:spacing w:val="-8"/>
                <w:sz w:val="24"/>
                <w:lang w:val="el-GR"/>
              </w:rPr>
              <w:t>τ</w:t>
            </w:r>
            <w:r w:rsidRPr="00DD6B12">
              <w:rPr>
                <w:sz w:val="24"/>
                <w:lang w:val="el-GR"/>
              </w:rPr>
              <w:t>ι</w:t>
            </w:r>
            <w:r w:rsidRPr="00DD6B12">
              <w:rPr>
                <w:spacing w:val="39"/>
                <w:sz w:val="24"/>
                <w:lang w:val="el-GR"/>
              </w:rPr>
              <w:t xml:space="preserve"> </w:t>
            </w:r>
            <w:r w:rsidRPr="00DD6B12">
              <w:rPr>
                <w:spacing w:val="-9"/>
                <w:sz w:val="24"/>
                <w:lang w:val="el-GR"/>
              </w:rPr>
              <w:t>σ</w:t>
            </w:r>
            <w:r w:rsidRPr="00DD6B12">
              <w:rPr>
                <w:sz w:val="24"/>
                <w:lang w:val="el-GR"/>
              </w:rPr>
              <w:t>ε</w:t>
            </w:r>
            <w:r w:rsidRPr="00DD6B12">
              <w:rPr>
                <w:spacing w:val="41"/>
                <w:sz w:val="24"/>
                <w:lang w:val="el-GR"/>
              </w:rPr>
              <w:t xml:space="preserve"> </w:t>
            </w:r>
            <w:r w:rsidRPr="00DD6B12">
              <w:rPr>
                <w:spacing w:val="-8"/>
                <w:sz w:val="24"/>
                <w:lang w:val="el-GR"/>
              </w:rPr>
              <w:t>π</w:t>
            </w:r>
            <w:r w:rsidRPr="00DD6B12">
              <w:rPr>
                <w:spacing w:val="-10"/>
                <w:sz w:val="24"/>
                <w:lang w:val="el-GR"/>
              </w:rPr>
              <w:t>ε</w:t>
            </w:r>
            <w:r w:rsidRPr="00DD6B12">
              <w:rPr>
                <w:spacing w:val="-7"/>
                <w:sz w:val="24"/>
                <w:lang w:val="el-GR"/>
              </w:rPr>
              <w:t>ρί</w:t>
            </w:r>
            <w:r w:rsidRPr="00DD6B12">
              <w:rPr>
                <w:spacing w:val="-8"/>
                <w:sz w:val="24"/>
                <w:lang w:val="el-GR"/>
              </w:rPr>
              <w:t>π</w:t>
            </w:r>
            <w:r w:rsidRPr="00DD6B12">
              <w:rPr>
                <w:spacing w:val="-10"/>
                <w:sz w:val="24"/>
                <w:lang w:val="el-GR"/>
              </w:rPr>
              <w:t>τ</w:t>
            </w:r>
            <w:r w:rsidRPr="00DD6B12">
              <w:rPr>
                <w:spacing w:val="-7"/>
                <w:sz w:val="24"/>
                <w:lang w:val="el-GR"/>
              </w:rPr>
              <w:t>ωσ</w:t>
            </w:r>
            <w:r w:rsidRPr="00DD6B12">
              <w:rPr>
                <w:sz w:val="24"/>
                <w:lang w:val="el-GR"/>
              </w:rPr>
              <w:t>η</w:t>
            </w:r>
            <w:r w:rsidRPr="00DD6B12">
              <w:rPr>
                <w:spacing w:val="40"/>
                <w:sz w:val="24"/>
                <w:lang w:val="el-GR"/>
              </w:rPr>
              <w:t xml:space="preserve"> </w:t>
            </w:r>
            <w:r w:rsidRPr="00DD6B12">
              <w:rPr>
                <w:spacing w:val="-8"/>
                <w:sz w:val="24"/>
                <w:lang w:val="el-GR"/>
              </w:rPr>
              <w:t>κατάπτ</w:t>
            </w:r>
            <w:r w:rsidRPr="00DD6B12">
              <w:rPr>
                <w:spacing w:val="-7"/>
                <w:sz w:val="24"/>
                <w:lang w:val="el-GR"/>
              </w:rPr>
              <w:t>ω</w:t>
            </w:r>
            <w:r w:rsidRPr="00DD6B12">
              <w:rPr>
                <w:spacing w:val="-6"/>
                <w:sz w:val="24"/>
                <w:lang w:val="el-GR"/>
              </w:rPr>
              <w:t>σ</w:t>
            </w:r>
            <w:r w:rsidRPr="00DD6B12">
              <w:rPr>
                <w:spacing w:val="-10"/>
                <w:sz w:val="24"/>
                <w:lang w:val="el-GR"/>
              </w:rPr>
              <w:t>η</w:t>
            </w:r>
            <w:r w:rsidRPr="00DD6B12">
              <w:rPr>
                <w:sz w:val="24"/>
                <w:lang w:val="el-GR"/>
              </w:rPr>
              <w:t>ς</w:t>
            </w:r>
            <w:r w:rsidRPr="00DD6B12">
              <w:rPr>
                <w:spacing w:val="44"/>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39"/>
                <w:sz w:val="24"/>
                <w:lang w:val="el-GR"/>
              </w:rPr>
              <w:t xml:space="preserve"> </w:t>
            </w:r>
            <w:r w:rsidRPr="00DD6B12">
              <w:rPr>
                <w:spacing w:val="-7"/>
                <w:sz w:val="24"/>
                <w:lang w:val="el-GR"/>
              </w:rPr>
              <w:t>ε</w:t>
            </w:r>
            <w:r w:rsidRPr="00DD6B12">
              <w:rPr>
                <w:spacing w:val="-8"/>
                <w:sz w:val="24"/>
                <w:lang w:val="el-GR"/>
              </w:rPr>
              <w:t>γ</w:t>
            </w:r>
            <w:r w:rsidRPr="00DD6B12">
              <w:rPr>
                <w:spacing w:val="-10"/>
                <w:sz w:val="24"/>
                <w:lang w:val="el-GR"/>
              </w:rPr>
              <w:t>γ</w:t>
            </w:r>
            <w:r w:rsidRPr="00DD6B12">
              <w:rPr>
                <w:spacing w:val="-6"/>
                <w:sz w:val="24"/>
                <w:lang w:val="el-GR"/>
              </w:rPr>
              <w:t>ύ</w:t>
            </w:r>
            <w:r w:rsidRPr="00DD6B12">
              <w:rPr>
                <w:spacing w:val="-8"/>
                <w:sz w:val="24"/>
                <w:lang w:val="el-GR"/>
              </w:rPr>
              <w:t>η</w:t>
            </w:r>
            <w:r w:rsidRPr="00DD6B12">
              <w:rPr>
                <w:spacing w:val="-7"/>
                <w:sz w:val="24"/>
                <w:lang w:val="el-GR"/>
              </w:rPr>
              <w:t>σ</w:t>
            </w:r>
            <w:r w:rsidRPr="00DD6B12">
              <w:rPr>
                <w:spacing w:val="-10"/>
                <w:sz w:val="24"/>
                <w:lang w:val="el-GR"/>
              </w:rPr>
              <w:t>η</w:t>
            </w:r>
            <w:r w:rsidRPr="00DD6B12">
              <w:rPr>
                <w:spacing w:val="-9"/>
                <w:sz w:val="24"/>
                <w:lang w:val="el-GR"/>
              </w:rPr>
              <w:t>ς</w:t>
            </w:r>
            <w:r w:rsidRPr="00DD6B12">
              <w:rPr>
                <w:sz w:val="24"/>
                <w:lang w:val="el-GR"/>
              </w:rPr>
              <w:t>,</w:t>
            </w:r>
            <w:r w:rsidRPr="00DD6B12">
              <w:rPr>
                <w:spacing w:val="38"/>
                <w:sz w:val="24"/>
                <w:lang w:val="el-GR"/>
              </w:rPr>
              <w:t xml:space="preserve"> </w:t>
            </w:r>
            <w:r w:rsidRPr="00DD6B12">
              <w:rPr>
                <w:spacing w:val="-8"/>
                <w:sz w:val="24"/>
                <w:lang w:val="el-GR"/>
              </w:rPr>
              <w:t>τ</w:t>
            </w:r>
            <w:r w:rsidRPr="00DD6B12">
              <w:rPr>
                <w:sz w:val="24"/>
                <w:lang w:val="el-GR"/>
              </w:rPr>
              <w:t>ο</w:t>
            </w:r>
            <w:r w:rsidRPr="00DD6B12">
              <w:rPr>
                <w:spacing w:val="41"/>
                <w:sz w:val="24"/>
                <w:lang w:val="el-GR"/>
              </w:rPr>
              <w:t xml:space="preserve"> </w:t>
            </w:r>
            <w:r w:rsidRPr="00DD6B12">
              <w:rPr>
                <w:spacing w:val="-8"/>
                <w:sz w:val="24"/>
                <w:lang w:val="el-GR"/>
              </w:rPr>
              <w:t>π</w:t>
            </w:r>
            <w:r w:rsidRPr="00DD6B12">
              <w:rPr>
                <w:spacing w:val="-10"/>
                <w:sz w:val="24"/>
                <w:lang w:val="el-GR"/>
              </w:rPr>
              <w:t>ο</w:t>
            </w:r>
            <w:r w:rsidRPr="00DD6B12">
              <w:rPr>
                <w:spacing w:val="-7"/>
                <w:sz w:val="24"/>
                <w:lang w:val="el-GR"/>
              </w:rPr>
              <w:t>σ</w:t>
            </w:r>
            <w:r w:rsidRPr="00DD6B12">
              <w:rPr>
                <w:sz w:val="24"/>
                <w:lang w:val="el-GR"/>
              </w:rPr>
              <w:t>ό</w:t>
            </w:r>
            <w:r w:rsidRPr="00DD6B12">
              <w:rPr>
                <w:spacing w:val="41"/>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39"/>
                <w:sz w:val="24"/>
                <w:lang w:val="el-GR"/>
              </w:rPr>
              <w:t xml:space="preserve"> </w:t>
            </w:r>
            <w:r w:rsidRPr="00DD6B12">
              <w:rPr>
                <w:spacing w:val="-8"/>
                <w:sz w:val="24"/>
                <w:lang w:val="el-GR"/>
              </w:rPr>
              <w:t>κατά</w:t>
            </w:r>
            <w:r w:rsidRPr="00DD6B12">
              <w:rPr>
                <w:spacing w:val="-6"/>
                <w:sz w:val="24"/>
                <w:lang w:val="el-GR"/>
              </w:rPr>
              <w:t>π</w:t>
            </w:r>
            <w:r w:rsidRPr="00DD6B12">
              <w:rPr>
                <w:spacing w:val="-8"/>
                <w:sz w:val="24"/>
                <w:lang w:val="el-GR"/>
              </w:rPr>
              <w:t>τ</w:t>
            </w:r>
            <w:r w:rsidRPr="00DD6B12">
              <w:rPr>
                <w:spacing w:val="-9"/>
                <w:sz w:val="24"/>
                <w:lang w:val="el-GR"/>
              </w:rPr>
              <w:t>ω</w:t>
            </w:r>
            <w:r w:rsidRPr="00DD6B12">
              <w:rPr>
                <w:spacing w:val="-7"/>
                <w:sz w:val="24"/>
                <w:lang w:val="el-GR"/>
              </w:rPr>
              <w:t>σ</w:t>
            </w:r>
            <w:r w:rsidRPr="00DD6B12">
              <w:rPr>
                <w:spacing w:val="-8"/>
                <w:sz w:val="24"/>
                <w:lang w:val="el-GR"/>
              </w:rPr>
              <w:t>η</w:t>
            </w:r>
            <w:r w:rsidRPr="00DD6B12">
              <w:rPr>
                <w:sz w:val="24"/>
                <w:lang w:val="el-GR"/>
              </w:rPr>
              <w:t>ς</w:t>
            </w:r>
            <w:r w:rsidRPr="00DD6B12">
              <w:rPr>
                <w:spacing w:val="39"/>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ό</w:t>
            </w:r>
            <w:r w:rsidRPr="00DD6B12">
              <w:rPr>
                <w:spacing w:val="-11"/>
                <w:sz w:val="24"/>
                <w:lang w:val="el-GR"/>
              </w:rPr>
              <w:t>κ</w:t>
            </w:r>
            <w:r w:rsidRPr="00DD6B12">
              <w:rPr>
                <w:spacing w:val="-7"/>
                <w:sz w:val="24"/>
                <w:lang w:val="el-GR"/>
              </w:rPr>
              <w:t>ει</w:t>
            </w:r>
            <w:r w:rsidRPr="00DD6B12">
              <w:rPr>
                <w:spacing w:val="-8"/>
                <w:sz w:val="24"/>
                <w:lang w:val="el-GR"/>
              </w:rPr>
              <w:t>τ</w:t>
            </w:r>
            <w:r w:rsidRPr="00DD6B12">
              <w:rPr>
                <w:spacing w:val="-11"/>
                <w:sz w:val="24"/>
                <w:lang w:val="el-GR"/>
              </w:rPr>
              <w:t>α</w:t>
            </w:r>
            <w:r w:rsidRPr="00DD6B12">
              <w:rPr>
                <w:sz w:val="24"/>
                <w:lang w:val="el-GR"/>
              </w:rPr>
              <w:t>ι</w:t>
            </w:r>
            <w:r w:rsidRPr="00DD6B12">
              <w:rPr>
                <w:spacing w:val="39"/>
                <w:sz w:val="24"/>
                <w:lang w:val="el-GR"/>
              </w:rPr>
              <w:t xml:space="preserve"> </w:t>
            </w:r>
            <w:r w:rsidRPr="00DD6B12">
              <w:rPr>
                <w:spacing w:val="-6"/>
                <w:sz w:val="24"/>
                <w:lang w:val="el-GR"/>
              </w:rPr>
              <w:t>σ</w:t>
            </w:r>
            <w:r w:rsidRPr="00DD6B12">
              <w:rPr>
                <w:sz w:val="24"/>
                <w:lang w:val="el-GR"/>
              </w:rPr>
              <w:t>ε</w:t>
            </w:r>
            <w:r w:rsidRPr="00DD6B12">
              <w:rPr>
                <w:spacing w:val="41"/>
                <w:sz w:val="24"/>
                <w:lang w:val="el-GR"/>
              </w:rPr>
              <w:t xml:space="preserve"> </w:t>
            </w:r>
            <w:r w:rsidRPr="00DD6B12">
              <w:rPr>
                <w:spacing w:val="-8"/>
                <w:sz w:val="24"/>
                <w:lang w:val="el-GR"/>
              </w:rPr>
              <w:t>πά</w:t>
            </w:r>
            <w:r w:rsidRPr="00DD6B12">
              <w:rPr>
                <w:spacing w:val="-10"/>
                <w:sz w:val="24"/>
                <w:lang w:val="el-GR"/>
              </w:rPr>
              <w:t>γ</w:t>
            </w:r>
            <w:r w:rsidRPr="00DD6B12">
              <w:rPr>
                <w:spacing w:val="-7"/>
                <w:sz w:val="24"/>
                <w:lang w:val="el-GR"/>
              </w:rPr>
              <w:t>ι</w:t>
            </w:r>
            <w:r w:rsidRPr="00DD6B12">
              <w:rPr>
                <w:sz w:val="24"/>
                <w:lang w:val="el-GR"/>
              </w:rPr>
              <w:t>ο</w:t>
            </w:r>
            <w:r w:rsidRPr="00DD6B12">
              <w:rPr>
                <w:spacing w:val="38"/>
                <w:sz w:val="24"/>
                <w:lang w:val="el-GR"/>
              </w:rPr>
              <w:t xml:space="preserve"> </w:t>
            </w:r>
            <w:r w:rsidRPr="00DD6B12">
              <w:rPr>
                <w:spacing w:val="-5"/>
                <w:sz w:val="24"/>
                <w:lang w:val="el-GR"/>
              </w:rPr>
              <w:t>τ</w:t>
            </w:r>
            <w:r w:rsidRPr="00DD6B12">
              <w:rPr>
                <w:spacing w:val="-7"/>
                <w:sz w:val="24"/>
                <w:lang w:val="el-GR"/>
              </w:rPr>
              <w:t>έ</w:t>
            </w:r>
            <w:r w:rsidRPr="00DD6B12">
              <w:rPr>
                <w:spacing w:val="-13"/>
                <w:sz w:val="24"/>
                <w:lang w:val="el-GR"/>
              </w:rPr>
              <w:t>λ</w:t>
            </w:r>
            <w:r w:rsidRPr="00DD6B12">
              <w:rPr>
                <w:spacing w:val="-7"/>
                <w:sz w:val="24"/>
                <w:lang w:val="el-GR"/>
              </w:rPr>
              <w:t>ο</w:t>
            </w:r>
            <w:r w:rsidRPr="00DD6B12">
              <w:rPr>
                <w:sz w:val="24"/>
                <w:lang w:val="el-GR"/>
              </w:rPr>
              <w:t>ς</w:t>
            </w:r>
          </w:p>
        </w:tc>
        <w:tc>
          <w:tcPr>
            <w:tcW w:w="424" w:type="dxa"/>
            <w:gridSpan w:val="2"/>
            <w:vMerge/>
            <w:tcBorders>
              <w:left w:val="nil"/>
              <w:right w:val="nil"/>
            </w:tcBorders>
          </w:tcPr>
          <w:p w:rsidR="00FE1FF8" w:rsidRPr="00DD6B12" w:rsidRDefault="00FE1FF8" w:rsidP="00907A8C">
            <w:pPr>
              <w:rPr>
                <w:lang w:val="el-GR"/>
              </w:rPr>
            </w:pPr>
          </w:p>
        </w:tc>
      </w:tr>
      <w:tr w:rsidR="00FE1FF8" w:rsidTr="00907A8C">
        <w:trPr>
          <w:gridBefore w:val="1"/>
          <w:wBefore w:w="114" w:type="dxa"/>
          <w:trHeight w:hRule="exact" w:val="306"/>
        </w:trPr>
        <w:tc>
          <w:tcPr>
            <w:tcW w:w="10112" w:type="dxa"/>
            <w:gridSpan w:val="2"/>
            <w:tcBorders>
              <w:top w:val="nil"/>
              <w:left w:val="nil"/>
              <w:bottom w:val="nil"/>
              <w:right w:val="nil"/>
            </w:tcBorders>
          </w:tcPr>
          <w:p w:rsidR="00FE1FF8" w:rsidRDefault="00FE1FF8" w:rsidP="00907A8C">
            <w:pPr>
              <w:spacing w:before="6"/>
              <w:rPr>
                <w:sz w:val="24"/>
              </w:rPr>
            </w:pPr>
            <w:proofErr w:type="spellStart"/>
            <w:proofErr w:type="gramStart"/>
            <w:r>
              <w:rPr>
                <w:spacing w:val="-8"/>
                <w:sz w:val="24"/>
              </w:rPr>
              <w:t>χα</w:t>
            </w:r>
            <w:r>
              <w:rPr>
                <w:spacing w:val="-7"/>
                <w:sz w:val="24"/>
              </w:rPr>
              <w:t>ρ</w:t>
            </w:r>
            <w:r>
              <w:rPr>
                <w:spacing w:val="-8"/>
                <w:sz w:val="24"/>
              </w:rPr>
              <w:t>τ</w:t>
            </w:r>
            <w:r>
              <w:rPr>
                <w:spacing w:val="-7"/>
                <w:sz w:val="24"/>
              </w:rPr>
              <w:t>ο</w:t>
            </w:r>
            <w:r>
              <w:rPr>
                <w:spacing w:val="-6"/>
                <w:sz w:val="24"/>
              </w:rPr>
              <w:t>σ</w:t>
            </w:r>
            <w:r>
              <w:rPr>
                <w:spacing w:val="-10"/>
                <w:sz w:val="24"/>
              </w:rPr>
              <w:t>ή</w:t>
            </w:r>
            <w:r>
              <w:rPr>
                <w:spacing w:val="-6"/>
                <w:sz w:val="24"/>
              </w:rPr>
              <w:t>μ</w:t>
            </w:r>
            <w:r>
              <w:rPr>
                <w:spacing w:val="-10"/>
                <w:sz w:val="24"/>
              </w:rPr>
              <w:t>ο</w:t>
            </w:r>
            <w:r>
              <w:rPr>
                <w:spacing w:val="-6"/>
                <w:sz w:val="24"/>
              </w:rPr>
              <w:t>υ</w:t>
            </w:r>
            <w:proofErr w:type="spellEnd"/>
            <w:proofErr w:type="gramEnd"/>
            <w:r>
              <w:rPr>
                <w:sz w:val="24"/>
              </w:rPr>
              <w:t>.</w:t>
            </w:r>
          </w:p>
        </w:tc>
        <w:tc>
          <w:tcPr>
            <w:tcW w:w="424" w:type="dxa"/>
            <w:gridSpan w:val="2"/>
            <w:vMerge/>
            <w:tcBorders>
              <w:left w:val="nil"/>
              <w:right w:val="nil"/>
            </w:tcBorders>
          </w:tcPr>
          <w:p w:rsidR="00FE1FF8" w:rsidRDefault="00FE1FF8" w:rsidP="00907A8C"/>
        </w:tc>
      </w:tr>
      <w:tr w:rsidR="00FE1FF8" w:rsidRPr="00CC49CB" w:rsidTr="00907A8C">
        <w:trPr>
          <w:gridBefore w:val="1"/>
          <w:wBefore w:w="114" w:type="dxa"/>
          <w:trHeight w:hRule="exact" w:val="306"/>
        </w:trPr>
        <w:tc>
          <w:tcPr>
            <w:tcW w:w="10112" w:type="dxa"/>
            <w:gridSpan w:val="2"/>
            <w:tcBorders>
              <w:top w:val="nil"/>
              <w:left w:val="nil"/>
              <w:bottom w:val="nil"/>
              <w:right w:val="nil"/>
            </w:tcBorders>
          </w:tcPr>
          <w:p w:rsidR="00FE1FF8" w:rsidRPr="00DD6B12" w:rsidRDefault="00FE1FF8" w:rsidP="00907A8C">
            <w:pPr>
              <w:spacing w:before="10"/>
              <w:rPr>
                <w:sz w:val="24"/>
                <w:lang w:val="el-GR"/>
              </w:rPr>
            </w:pPr>
            <w:r w:rsidRPr="00DD6B12">
              <w:rPr>
                <w:spacing w:val="-7"/>
                <w:sz w:val="24"/>
                <w:lang w:val="el-GR"/>
              </w:rPr>
              <w:t>12</w:t>
            </w:r>
            <w:r w:rsidRPr="00DD6B12">
              <w:rPr>
                <w:sz w:val="24"/>
                <w:lang w:val="el-GR"/>
              </w:rPr>
              <w:t>.</w:t>
            </w:r>
            <w:r w:rsidRPr="00DD6B12">
              <w:rPr>
                <w:spacing w:val="-16"/>
                <w:sz w:val="24"/>
                <w:lang w:val="el-GR"/>
              </w:rPr>
              <w:t xml:space="preserve"> </w:t>
            </w:r>
            <w:r w:rsidRPr="00DD6B12">
              <w:rPr>
                <w:spacing w:val="-7"/>
                <w:sz w:val="24"/>
                <w:lang w:val="el-GR"/>
              </w:rPr>
              <w:t>ό</w:t>
            </w:r>
            <w:r w:rsidRPr="00DD6B12">
              <w:rPr>
                <w:spacing w:val="-8"/>
                <w:sz w:val="24"/>
                <w:lang w:val="el-GR"/>
              </w:rPr>
              <w:t>τ</w:t>
            </w:r>
            <w:r w:rsidRPr="00DD6B12">
              <w:rPr>
                <w:sz w:val="24"/>
                <w:lang w:val="el-GR"/>
              </w:rPr>
              <w:t>ι</w:t>
            </w:r>
            <w:r w:rsidRPr="00DD6B12">
              <w:rPr>
                <w:spacing w:val="-17"/>
                <w:sz w:val="24"/>
                <w:lang w:val="el-GR"/>
              </w:rPr>
              <w:t xml:space="preserve"> </w:t>
            </w:r>
            <w:r w:rsidRPr="00DD6B12">
              <w:rPr>
                <w:sz w:val="24"/>
                <w:lang w:val="el-GR"/>
              </w:rPr>
              <w:t>ο</w:t>
            </w:r>
            <w:r w:rsidRPr="00DD6B12">
              <w:rPr>
                <w:spacing w:val="-17"/>
                <w:sz w:val="24"/>
                <w:lang w:val="el-GR"/>
              </w:rPr>
              <w:t xml:space="preserve"> </w:t>
            </w:r>
            <w:r w:rsidRPr="00DD6B12">
              <w:rPr>
                <w:spacing w:val="-7"/>
                <w:sz w:val="24"/>
                <w:lang w:val="el-GR"/>
              </w:rPr>
              <w:t>ε</w:t>
            </w:r>
            <w:r w:rsidRPr="00DD6B12">
              <w:rPr>
                <w:spacing w:val="-8"/>
                <w:sz w:val="24"/>
                <w:lang w:val="el-GR"/>
              </w:rPr>
              <w:t>κ</w:t>
            </w:r>
            <w:r w:rsidRPr="00DD6B12">
              <w:rPr>
                <w:spacing w:val="-7"/>
                <w:sz w:val="24"/>
                <w:lang w:val="el-GR"/>
              </w:rPr>
              <w:t>δό</w:t>
            </w:r>
            <w:r w:rsidRPr="00DD6B12">
              <w:rPr>
                <w:spacing w:val="-8"/>
                <w:sz w:val="24"/>
                <w:lang w:val="el-GR"/>
              </w:rPr>
              <w:t>τ</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6"/>
                <w:sz w:val="24"/>
                <w:lang w:val="el-GR"/>
              </w:rPr>
              <w:t xml:space="preserve"> </w:t>
            </w:r>
            <w:r w:rsidRPr="00DD6B12">
              <w:rPr>
                <w:spacing w:val="-7"/>
                <w:sz w:val="24"/>
                <w:lang w:val="el-GR"/>
              </w:rPr>
              <w:t>ε</w:t>
            </w:r>
            <w:r w:rsidRPr="00DD6B12">
              <w:rPr>
                <w:spacing w:val="-8"/>
                <w:sz w:val="24"/>
                <w:lang w:val="el-GR"/>
              </w:rPr>
              <w:t>γ</w:t>
            </w:r>
            <w:r w:rsidRPr="00DD6B12">
              <w:rPr>
                <w:spacing w:val="-10"/>
                <w:sz w:val="24"/>
                <w:lang w:val="el-GR"/>
              </w:rPr>
              <w:t>γ</w:t>
            </w:r>
            <w:r w:rsidRPr="00DD6B12">
              <w:rPr>
                <w:spacing w:val="-6"/>
                <w:sz w:val="24"/>
                <w:lang w:val="el-GR"/>
              </w:rPr>
              <w:t>ύ</w:t>
            </w:r>
            <w:r w:rsidRPr="00DD6B12">
              <w:rPr>
                <w:spacing w:val="-8"/>
                <w:sz w:val="24"/>
                <w:lang w:val="el-GR"/>
              </w:rPr>
              <w:t>η</w:t>
            </w:r>
            <w:r w:rsidRPr="00DD6B12">
              <w:rPr>
                <w:spacing w:val="-7"/>
                <w:sz w:val="24"/>
                <w:lang w:val="el-GR"/>
              </w:rPr>
              <w:t>σ</w:t>
            </w:r>
            <w:r w:rsidRPr="00DD6B12">
              <w:rPr>
                <w:spacing w:val="-8"/>
                <w:sz w:val="24"/>
                <w:lang w:val="el-GR"/>
              </w:rPr>
              <w:t>η</w:t>
            </w:r>
            <w:r w:rsidRPr="00DD6B12">
              <w:rPr>
                <w:sz w:val="24"/>
                <w:lang w:val="el-GR"/>
              </w:rPr>
              <w:t>ς</w:t>
            </w:r>
            <w:r w:rsidRPr="00DD6B12">
              <w:rPr>
                <w:spacing w:val="-16"/>
                <w:sz w:val="24"/>
                <w:lang w:val="el-GR"/>
              </w:rPr>
              <w:t xml:space="preserve"> </w:t>
            </w:r>
            <w:r w:rsidRPr="00DD6B12">
              <w:rPr>
                <w:spacing w:val="-5"/>
                <w:sz w:val="24"/>
                <w:lang w:val="el-GR"/>
              </w:rPr>
              <w:t>υ</w:t>
            </w:r>
            <w:r w:rsidRPr="00DD6B12">
              <w:rPr>
                <w:spacing w:val="-13"/>
                <w:sz w:val="24"/>
                <w:lang w:val="el-GR"/>
              </w:rPr>
              <w:t>π</w:t>
            </w:r>
            <w:r w:rsidRPr="00DD6B12">
              <w:rPr>
                <w:spacing w:val="-7"/>
                <w:sz w:val="24"/>
                <w:lang w:val="el-GR"/>
              </w:rPr>
              <w:t>ο</w:t>
            </w:r>
            <w:r w:rsidRPr="00DD6B12">
              <w:rPr>
                <w:spacing w:val="-8"/>
                <w:sz w:val="24"/>
                <w:lang w:val="el-GR"/>
              </w:rPr>
              <w:t>χ</w:t>
            </w:r>
            <w:r w:rsidRPr="00DD6B12">
              <w:rPr>
                <w:spacing w:val="-7"/>
                <w:sz w:val="24"/>
                <w:lang w:val="el-GR"/>
              </w:rPr>
              <w:t>ρ</w:t>
            </w:r>
            <w:r w:rsidRPr="00DD6B12">
              <w:rPr>
                <w:spacing w:val="-10"/>
                <w:sz w:val="24"/>
                <w:lang w:val="el-GR"/>
              </w:rPr>
              <w:t>ε</w:t>
            </w:r>
            <w:r w:rsidRPr="00DD6B12">
              <w:rPr>
                <w:spacing w:val="-7"/>
                <w:sz w:val="24"/>
                <w:lang w:val="el-GR"/>
              </w:rPr>
              <w:t>ο</w:t>
            </w:r>
            <w:r w:rsidRPr="00DD6B12">
              <w:rPr>
                <w:spacing w:val="-6"/>
                <w:sz w:val="24"/>
                <w:lang w:val="el-GR"/>
              </w:rPr>
              <w:t>ύ</w:t>
            </w:r>
            <w:r w:rsidRPr="00DD6B12">
              <w:rPr>
                <w:spacing w:val="-8"/>
                <w:sz w:val="24"/>
                <w:lang w:val="el-GR"/>
              </w:rPr>
              <w:t>τα</w:t>
            </w:r>
            <w:r w:rsidRPr="00DD6B12">
              <w:rPr>
                <w:sz w:val="24"/>
                <w:lang w:val="el-GR"/>
              </w:rPr>
              <w:t>ι</w:t>
            </w:r>
            <w:r w:rsidRPr="00DD6B12">
              <w:rPr>
                <w:spacing w:val="-14"/>
                <w:sz w:val="24"/>
                <w:lang w:val="el-GR"/>
              </w:rPr>
              <w:t xml:space="preserve"> </w:t>
            </w:r>
            <w:r w:rsidRPr="00DD6B12">
              <w:rPr>
                <w:spacing w:val="-8"/>
                <w:sz w:val="24"/>
                <w:lang w:val="el-GR"/>
              </w:rPr>
              <w:t>ν</w:t>
            </w:r>
            <w:r w:rsidRPr="00DD6B12">
              <w:rPr>
                <w:sz w:val="24"/>
                <w:lang w:val="el-GR"/>
              </w:rPr>
              <w:t>α</w:t>
            </w:r>
            <w:r w:rsidRPr="00DD6B12">
              <w:rPr>
                <w:spacing w:val="-18"/>
                <w:sz w:val="24"/>
                <w:lang w:val="el-GR"/>
              </w:rPr>
              <w:t xml:space="preserve"> </w:t>
            </w:r>
            <w:r w:rsidRPr="00DD6B12">
              <w:rPr>
                <w:spacing w:val="-8"/>
                <w:sz w:val="24"/>
                <w:lang w:val="el-GR"/>
              </w:rPr>
              <w:t>π</w:t>
            </w:r>
            <w:r w:rsidRPr="00DD6B12">
              <w:rPr>
                <w:spacing w:val="-7"/>
                <w:sz w:val="24"/>
                <w:lang w:val="el-GR"/>
              </w:rPr>
              <w:t>ρ</w:t>
            </w:r>
            <w:r w:rsidRPr="00DD6B12">
              <w:rPr>
                <w:spacing w:val="-10"/>
                <w:sz w:val="24"/>
                <w:lang w:val="el-GR"/>
              </w:rPr>
              <w:t>ο</w:t>
            </w:r>
            <w:r w:rsidRPr="00DD6B12">
              <w:rPr>
                <w:spacing w:val="-7"/>
                <w:sz w:val="24"/>
                <w:lang w:val="el-GR"/>
              </w:rPr>
              <w:t>βε</w:t>
            </w:r>
            <w:r w:rsidRPr="00DD6B12">
              <w:rPr>
                <w:sz w:val="24"/>
                <w:lang w:val="el-GR"/>
              </w:rPr>
              <w:t>ί</w:t>
            </w:r>
            <w:r w:rsidRPr="00DD6B12">
              <w:rPr>
                <w:spacing w:val="-14"/>
                <w:sz w:val="24"/>
                <w:lang w:val="el-GR"/>
              </w:rPr>
              <w:t xml:space="preserve"> </w:t>
            </w:r>
            <w:r w:rsidRPr="00DD6B12">
              <w:rPr>
                <w:spacing w:val="-7"/>
                <w:sz w:val="24"/>
                <w:lang w:val="el-GR"/>
              </w:rPr>
              <w:t>σ</w:t>
            </w:r>
            <w:r w:rsidRPr="00DD6B12">
              <w:rPr>
                <w:spacing w:val="-8"/>
                <w:sz w:val="24"/>
                <w:lang w:val="el-GR"/>
              </w:rPr>
              <w:t>τη</w:t>
            </w:r>
            <w:r w:rsidRPr="00DD6B12">
              <w:rPr>
                <w:sz w:val="24"/>
                <w:lang w:val="el-GR"/>
              </w:rPr>
              <w:t>ν</w:t>
            </w:r>
            <w:r w:rsidRPr="00DD6B12">
              <w:rPr>
                <w:spacing w:val="-15"/>
                <w:sz w:val="24"/>
                <w:lang w:val="el-GR"/>
              </w:rPr>
              <w:t xml:space="preserve"> </w:t>
            </w:r>
            <w:r w:rsidRPr="00DD6B12">
              <w:rPr>
                <w:spacing w:val="-8"/>
                <w:sz w:val="24"/>
                <w:lang w:val="el-GR"/>
              </w:rPr>
              <w:t>π</w:t>
            </w:r>
            <w:r w:rsidRPr="00DD6B12">
              <w:rPr>
                <w:spacing w:val="-10"/>
                <w:sz w:val="24"/>
                <w:lang w:val="el-GR"/>
              </w:rPr>
              <w:t>α</w:t>
            </w:r>
            <w:r w:rsidRPr="00DD6B12">
              <w:rPr>
                <w:spacing w:val="-7"/>
                <w:sz w:val="24"/>
                <w:lang w:val="el-GR"/>
              </w:rPr>
              <w:t>ρ</w:t>
            </w:r>
            <w:r w:rsidRPr="00DD6B12">
              <w:rPr>
                <w:spacing w:val="-8"/>
                <w:sz w:val="24"/>
                <w:lang w:val="el-GR"/>
              </w:rPr>
              <w:t>άτα</w:t>
            </w:r>
            <w:r w:rsidRPr="00DD6B12">
              <w:rPr>
                <w:spacing w:val="-7"/>
                <w:sz w:val="24"/>
                <w:lang w:val="el-GR"/>
              </w:rPr>
              <w:t>σ</w:t>
            </w:r>
            <w:r w:rsidRPr="00DD6B12">
              <w:rPr>
                <w:sz w:val="24"/>
                <w:lang w:val="el-GR"/>
              </w:rPr>
              <w:t>η</w:t>
            </w:r>
            <w:r w:rsidRPr="00DD6B12">
              <w:rPr>
                <w:spacing w:val="-18"/>
                <w:sz w:val="24"/>
                <w:lang w:val="el-GR"/>
              </w:rPr>
              <w:t xml:space="preserve"> </w:t>
            </w:r>
            <w:r w:rsidRPr="00DD6B12">
              <w:rPr>
                <w:spacing w:val="-8"/>
                <w:sz w:val="24"/>
                <w:lang w:val="el-GR"/>
              </w:rPr>
              <w:t>τη</w:t>
            </w:r>
            <w:r w:rsidRPr="00DD6B12">
              <w:rPr>
                <w:sz w:val="24"/>
                <w:lang w:val="el-GR"/>
              </w:rPr>
              <w:t>ς</w:t>
            </w:r>
            <w:r w:rsidRPr="00DD6B12">
              <w:rPr>
                <w:spacing w:val="-16"/>
                <w:sz w:val="24"/>
                <w:lang w:val="el-GR"/>
              </w:rPr>
              <w:t xml:space="preserve"> </w:t>
            </w:r>
            <w:r w:rsidRPr="00DD6B12">
              <w:rPr>
                <w:spacing w:val="-7"/>
                <w:sz w:val="24"/>
                <w:lang w:val="el-GR"/>
              </w:rPr>
              <w:t>ισ</w:t>
            </w:r>
            <w:r w:rsidRPr="00DD6B12">
              <w:rPr>
                <w:spacing w:val="-11"/>
                <w:sz w:val="24"/>
                <w:lang w:val="el-GR"/>
              </w:rPr>
              <w:t>χ</w:t>
            </w:r>
            <w:r w:rsidRPr="00DD6B12">
              <w:rPr>
                <w:spacing w:val="-6"/>
                <w:sz w:val="24"/>
                <w:lang w:val="el-GR"/>
              </w:rPr>
              <w:t>ύ</w:t>
            </w:r>
            <w:r w:rsidRPr="00DD6B12">
              <w:rPr>
                <w:spacing w:val="-7"/>
                <w:sz w:val="24"/>
                <w:lang w:val="el-GR"/>
              </w:rPr>
              <w:t>ο</w:t>
            </w:r>
            <w:r w:rsidRPr="00DD6B12">
              <w:rPr>
                <w:sz w:val="24"/>
                <w:lang w:val="el-GR"/>
              </w:rPr>
              <w:t>ς</w:t>
            </w:r>
            <w:r w:rsidRPr="00DD6B12">
              <w:rPr>
                <w:spacing w:val="-16"/>
                <w:sz w:val="24"/>
                <w:lang w:val="el-GR"/>
              </w:rPr>
              <w:t xml:space="preserve"> </w:t>
            </w:r>
            <w:r w:rsidRPr="00DD6B12">
              <w:rPr>
                <w:spacing w:val="-6"/>
                <w:sz w:val="24"/>
                <w:lang w:val="el-GR"/>
              </w:rPr>
              <w:t>ύ</w:t>
            </w:r>
            <w:r w:rsidRPr="00DD6B12">
              <w:rPr>
                <w:spacing w:val="-7"/>
                <w:sz w:val="24"/>
                <w:lang w:val="el-GR"/>
              </w:rPr>
              <w:t>σ</w:t>
            </w:r>
            <w:r w:rsidRPr="00DD6B12">
              <w:rPr>
                <w:spacing w:val="-8"/>
                <w:sz w:val="24"/>
                <w:lang w:val="el-GR"/>
              </w:rPr>
              <w:t>τ</w:t>
            </w:r>
            <w:r w:rsidRPr="00DD6B12">
              <w:rPr>
                <w:spacing w:val="-7"/>
                <w:sz w:val="24"/>
                <w:lang w:val="el-GR"/>
              </w:rPr>
              <w:t>ερ</w:t>
            </w:r>
            <w:r w:rsidRPr="00DD6B12">
              <w:rPr>
                <w:sz w:val="24"/>
                <w:lang w:val="el-GR"/>
              </w:rPr>
              <w:t>α</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4"/>
        </w:trPr>
        <w:tc>
          <w:tcPr>
            <w:tcW w:w="10112" w:type="dxa"/>
            <w:gridSpan w:val="2"/>
            <w:tcBorders>
              <w:top w:val="nil"/>
              <w:left w:val="nil"/>
              <w:bottom w:val="nil"/>
              <w:right w:val="nil"/>
            </w:tcBorders>
          </w:tcPr>
          <w:p w:rsidR="00FE1FF8" w:rsidRPr="00DD6B12" w:rsidRDefault="00FE1FF8" w:rsidP="00907A8C">
            <w:pPr>
              <w:spacing w:before="6"/>
              <w:rPr>
                <w:sz w:val="24"/>
                <w:lang w:val="el-GR"/>
              </w:rPr>
            </w:pPr>
            <w:r w:rsidRPr="00DD6B12">
              <w:rPr>
                <w:spacing w:val="-8"/>
                <w:sz w:val="24"/>
                <w:lang w:val="el-GR"/>
              </w:rPr>
              <w:t>απ</w:t>
            </w:r>
            <w:r w:rsidRPr="00DD6B12">
              <w:rPr>
                <w:sz w:val="24"/>
                <w:lang w:val="el-GR"/>
              </w:rPr>
              <w:t>ό</w:t>
            </w:r>
            <w:r w:rsidRPr="00DD6B12">
              <w:rPr>
                <w:spacing w:val="22"/>
                <w:sz w:val="24"/>
                <w:lang w:val="el-GR"/>
              </w:rPr>
              <w:t xml:space="preserve"> </w:t>
            </w:r>
            <w:r w:rsidRPr="00DD6B12">
              <w:rPr>
                <w:spacing w:val="-8"/>
                <w:sz w:val="24"/>
                <w:lang w:val="el-GR"/>
              </w:rPr>
              <w:t>απλ</w:t>
            </w:r>
            <w:r w:rsidRPr="00DD6B12">
              <w:rPr>
                <w:sz w:val="24"/>
                <w:lang w:val="el-GR"/>
              </w:rPr>
              <w:t>ό</w:t>
            </w:r>
            <w:r w:rsidRPr="00DD6B12">
              <w:rPr>
                <w:spacing w:val="22"/>
                <w:sz w:val="24"/>
                <w:lang w:val="el-GR"/>
              </w:rPr>
              <w:t xml:space="preserve"> </w:t>
            </w:r>
            <w:r w:rsidRPr="00DD6B12">
              <w:rPr>
                <w:spacing w:val="-7"/>
                <w:sz w:val="24"/>
                <w:lang w:val="el-GR"/>
              </w:rPr>
              <w:t>έ</w:t>
            </w:r>
            <w:r w:rsidRPr="00DD6B12">
              <w:rPr>
                <w:spacing w:val="-8"/>
                <w:sz w:val="24"/>
                <w:lang w:val="el-GR"/>
              </w:rPr>
              <w:t>γγ</w:t>
            </w:r>
            <w:r w:rsidRPr="00DD6B12">
              <w:rPr>
                <w:spacing w:val="-7"/>
                <w:sz w:val="24"/>
                <w:lang w:val="el-GR"/>
              </w:rPr>
              <w:t>ρ</w:t>
            </w:r>
            <w:r w:rsidRPr="00DD6B12">
              <w:rPr>
                <w:spacing w:val="-8"/>
                <w:sz w:val="24"/>
                <w:lang w:val="el-GR"/>
              </w:rPr>
              <w:t>α</w:t>
            </w:r>
            <w:r w:rsidRPr="00DD6B12">
              <w:rPr>
                <w:spacing w:val="-6"/>
                <w:sz w:val="24"/>
                <w:lang w:val="el-GR"/>
              </w:rPr>
              <w:t>φ</w:t>
            </w:r>
            <w:r w:rsidRPr="00DD6B12">
              <w:rPr>
                <w:sz w:val="24"/>
                <w:lang w:val="el-GR"/>
              </w:rPr>
              <w:t>ο</w:t>
            </w:r>
            <w:r w:rsidRPr="00DD6B12">
              <w:rPr>
                <w:spacing w:val="22"/>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25"/>
                <w:sz w:val="24"/>
                <w:lang w:val="el-GR"/>
              </w:rPr>
              <w:t xml:space="preserve"> </w:t>
            </w:r>
            <w:r w:rsidRPr="00DD6B12">
              <w:rPr>
                <w:spacing w:val="-10"/>
                <w:sz w:val="24"/>
                <w:lang w:val="el-GR"/>
              </w:rPr>
              <w:t>Δ</w:t>
            </w:r>
            <w:r w:rsidRPr="00DD6B12">
              <w:rPr>
                <w:spacing w:val="-8"/>
                <w:sz w:val="24"/>
                <w:lang w:val="el-GR"/>
              </w:rPr>
              <w:t>ή</w:t>
            </w:r>
            <w:r w:rsidRPr="00DD6B12">
              <w:rPr>
                <w:spacing w:val="-6"/>
                <w:sz w:val="24"/>
                <w:lang w:val="el-GR"/>
              </w:rPr>
              <w:t>μ</w:t>
            </w:r>
            <w:r w:rsidRPr="00DD6B12">
              <w:rPr>
                <w:spacing w:val="-10"/>
                <w:sz w:val="24"/>
                <w:lang w:val="el-GR"/>
              </w:rPr>
              <w:t>ο</w:t>
            </w:r>
            <w:r w:rsidRPr="00DD6B12">
              <w:rPr>
                <w:spacing w:val="-6"/>
                <w:sz w:val="24"/>
                <w:lang w:val="el-GR"/>
              </w:rPr>
              <w:t>υ</w:t>
            </w:r>
            <w:r w:rsidRPr="00DD6B12">
              <w:rPr>
                <w:sz w:val="24"/>
                <w:lang w:val="el-GR"/>
              </w:rPr>
              <w:t>.</w:t>
            </w:r>
            <w:r w:rsidRPr="00DD6B12">
              <w:rPr>
                <w:spacing w:val="22"/>
                <w:sz w:val="24"/>
                <w:lang w:val="el-GR"/>
              </w:rPr>
              <w:t xml:space="preserve"> </w:t>
            </w:r>
            <w:r w:rsidRPr="00DD6B12">
              <w:rPr>
                <w:spacing w:val="-7"/>
                <w:sz w:val="24"/>
                <w:lang w:val="el-GR"/>
              </w:rPr>
              <w:t>Τ</w:t>
            </w:r>
            <w:r w:rsidRPr="00DD6B12">
              <w:rPr>
                <w:sz w:val="24"/>
                <w:lang w:val="el-GR"/>
              </w:rPr>
              <w:t>ο</w:t>
            </w:r>
            <w:r w:rsidRPr="00DD6B12">
              <w:rPr>
                <w:spacing w:val="22"/>
                <w:sz w:val="24"/>
                <w:lang w:val="el-GR"/>
              </w:rPr>
              <w:t xml:space="preserve"> </w:t>
            </w:r>
            <w:r w:rsidRPr="00DD6B12">
              <w:rPr>
                <w:spacing w:val="-7"/>
                <w:sz w:val="24"/>
                <w:lang w:val="el-GR"/>
              </w:rPr>
              <w:t>σ</w:t>
            </w:r>
            <w:r w:rsidRPr="00DD6B12">
              <w:rPr>
                <w:spacing w:val="-11"/>
                <w:sz w:val="24"/>
                <w:lang w:val="el-GR"/>
              </w:rPr>
              <w:t>χ</w:t>
            </w:r>
            <w:r w:rsidRPr="00DD6B12">
              <w:rPr>
                <w:spacing w:val="-7"/>
                <w:sz w:val="24"/>
                <w:lang w:val="el-GR"/>
              </w:rPr>
              <w:t>ε</w:t>
            </w:r>
            <w:r w:rsidRPr="00DD6B12">
              <w:rPr>
                <w:spacing w:val="-8"/>
                <w:sz w:val="24"/>
                <w:lang w:val="el-GR"/>
              </w:rPr>
              <w:t>τ</w:t>
            </w:r>
            <w:r w:rsidRPr="00DD6B12">
              <w:rPr>
                <w:spacing w:val="-7"/>
                <w:sz w:val="24"/>
                <w:lang w:val="el-GR"/>
              </w:rPr>
              <w:t>ι</w:t>
            </w:r>
            <w:r w:rsidRPr="00DD6B12">
              <w:rPr>
                <w:spacing w:val="-11"/>
                <w:sz w:val="24"/>
                <w:lang w:val="el-GR"/>
              </w:rPr>
              <w:t>κ</w:t>
            </w:r>
            <w:r w:rsidRPr="00DD6B12">
              <w:rPr>
                <w:sz w:val="24"/>
                <w:lang w:val="el-GR"/>
              </w:rPr>
              <w:t>ό</w:t>
            </w:r>
            <w:r w:rsidRPr="00DD6B12">
              <w:rPr>
                <w:spacing w:val="24"/>
                <w:sz w:val="24"/>
                <w:lang w:val="el-GR"/>
              </w:rPr>
              <w:t xml:space="preserve"> </w:t>
            </w:r>
            <w:r w:rsidRPr="00DD6B12">
              <w:rPr>
                <w:spacing w:val="-8"/>
                <w:sz w:val="24"/>
                <w:lang w:val="el-GR"/>
              </w:rPr>
              <w:t>α</w:t>
            </w:r>
            <w:r w:rsidRPr="00DD6B12">
              <w:rPr>
                <w:spacing w:val="-7"/>
                <w:sz w:val="24"/>
                <w:lang w:val="el-GR"/>
              </w:rPr>
              <w:t>ί</w:t>
            </w:r>
            <w:r w:rsidRPr="00DD6B12">
              <w:rPr>
                <w:spacing w:val="-8"/>
                <w:sz w:val="24"/>
                <w:lang w:val="el-GR"/>
              </w:rPr>
              <w:t>τη</w:t>
            </w:r>
            <w:r w:rsidRPr="00DD6B12">
              <w:rPr>
                <w:spacing w:val="-6"/>
                <w:sz w:val="24"/>
                <w:lang w:val="el-GR"/>
              </w:rPr>
              <w:t>μ</w:t>
            </w:r>
            <w:r w:rsidRPr="00DD6B12">
              <w:rPr>
                <w:sz w:val="24"/>
                <w:lang w:val="el-GR"/>
              </w:rPr>
              <w:t>α</w:t>
            </w:r>
            <w:r w:rsidRPr="00DD6B12">
              <w:rPr>
                <w:spacing w:val="18"/>
                <w:sz w:val="24"/>
                <w:lang w:val="el-GR"/>
              </w:rPr>
              <w:t xml:space="preserve"> </w:t>
            </w:r>
            <w:r w:rsidRPr="00DD6B12">
              <w:rPr>
                <w:spacing w:val="-8"/>
                <w:sz w:val="24"/>
                <w:lang w:val="el-GR"/>
              </w:rPr>
              <w:t>π</w:t>
            </w:r>
            <w:r w:rsidRPr="00DD6B12">
              <w:rPr>
                <w:spacing w:val="-7"/>
                <w:sz w:val="24"/>
                <w:lang w:val="el-GR"/>
              </w:rPr>
              <w:t>ρέ</w:t>
            </w:r>
            <w:r w:rsidRPr="00DD6B12">
              <w:rPr>
                <w:spacing w:val="-8"/>
                <w:sz w:val="24"/>
                <w:lang w:val="el-GR"/>
              </w:rPr>
              <w:t>π</w:t>
            </w:r>
            <w:r w:rsidRPr="00DD6B12">
              <w:rPr>
                <w:spacing w:val="-7"/>
                <w:sz w:val="24"/>
                <w:lang w:val="el-GR"/>
              </w:rPr>
              <w:t>ε</w:t>
            </w:r>
            <w:r w:rsidRPr="00DD6B12">
              <w:rPr>
                <w:sz w:val="24"/>
                <w:lang w:val="el-GR"/>
              </w:rPr>
              <w:t>ι</w:t>
            </w:r>
            <w:r w:rsidRPr="00DD6B12">
              <w:rPr>
                <w:spacing w:val="22"/>
                <w:sz w:val="24"/>
                <w:lang w:val="el-GR"/>
              </w:rPr>
              <w:t xml:space="preserve"> </w:t>
            </w:r>
            <w:r w:rsidRPr="00DD6B12">
              <w:rPr>
                <w:spacing w:val="-8"/>
                <w:sz w:val="24"/>
                <w:lang w:val="el-GR"/>
              </w:rPr>
              <w:t>ν</w:t>
            </w:r>
            <w:r w:rsidRPr="00DD6B12">
              <w:rPr>
                <w:sz w:val="24"/>
                <w:lang w:val="el-GR"/>
              </w:rPr>
              <w:t>α</w:t>
            </w:r>
            <w:r w:rsidRPr="00DD6B12">
              <w:rPr>
                <w:spacing w:val="21"/>
                <w:sz w:val="24"/>
                <w:lang w:val="el-GR"/>
              </w:rPr>
              <w:t xml:space="preserve"> </w:t>
            </w:r>
            <w:r w:rsidRPr="00DD6B12">
              <w:rPr>
                <w:spacing w:val="-8"/>
                <w:sz w:val="24"/>
                <w:lang w:val="el-GR"/>
              </w:rPr>
              <w:t>γ</w:t>
            </w:r>
            <w:r w:rsidRPr="00DD6B12">
              <w:rPr>
                <w:spacing w:val="-7"/>
                <w:sz w:val="24"/>
                <w:lang w:val="el-GR"/>
              </w:rPr>
              <w:t>ί</w:t>
            </w:r>
            <w:r w:rsidRPr="00DD6B12">
              <w:rPr>
                <w:spacing w:val="-8"/>
                <w:sz w:val="24"/>
                <w:lang w:val="el-GR"/>
              </w:rPr>
              <w:t>ν</w:t>
            </w:r>
            <w:r w:rsidRPr="00DD6B12">
              <w:rPr>
                <w:spacing w:val="-10"/>
                <w:sz w:val="24"/>
                <w:lang w:val="el-GR"/>
              </w:rPr>
              <w:t>ε</w:t>
            </w:r>
            <w:r w:rsidRPr="00DD6B12">
              <w:rPr>
                <w:sz w:val="24"/>
                <w:lang w:val="el-GR"/>
              </w:rPr>
              <w:t>ι</w:t>
            </w:r>
            <w:r w:rsidRPr="00DD6B12">
              <w:rPr>
                <w:spacing w:val="22"/>
                <w:sz w:val="24"/>
                <w:lang w:val="el-GR"/>
              </w:rPr>
              <w:t xml:space="preserve"> </w:t>
            </w:r>
            <w:r w:rsidRPr="00DD6B12">
              <w:rPr>
                <w:spacing w:val="-8"/>
                <w:sz w:val="24"/>
                <w:lang w:val="el-GR"/>
              </w:rPr>
              <w:t>π</w:t>
            </w:r>
            <w:r w:rsidRPr="00DD6B12">
              <w:rPr>
                <w:spacing w:val="-7"/>
                <w:sz w:val="24"/>
                <w:lang w:val="el-GR"/>
              </w:rPr>
              <w:t>ρι</w:t>
            </w:r>
            <w:r w:rsidRPr="00DD6B12">
              <w:rPr>
                <w:sz w:val="24"/>
                <w:lang w:val="el-GR"/>
              </w:rPr>
              <w:t>ν</w:t>
            </w:r>
            <w:r w:rsidRPr="00DD6B12">
              <w:rPr>
                <w:spacing w:val="21"/>
                <w:sz w:val="24"/>
                <w:lang w:val="el-GR"/>
              </w:rPr>
              <w:t xml:space="preserve"> </w:t>
            </w:r>
            <w:r w:rsidRPr="00DD6B12">
              <w:rPr>
                <w:spacing w:val="-8"/>
                <w:sz w:val="24"/>
                <w:lang w:val="el-GR"/>
              </w:rPr>
              <w:t>απ</w:t>
            </w:r>
            <w:r w:rsidRPr="00DD6B12">
              <w:rPr>
                <w:sz w:val="24"/>
                <w:lang w:val="el-GR"/>
              </w:rPr>
              <w:t>ό</w:t>
            </w:r>
            <w:r w:rsidRPr="00DD6B12">
              <w:rPr>
                <w:spacing w:val="22"/>
                <w:sz w:val="24"/>
                <w:lang w:val="el-GR"/>
              </w:rPr>
              <w:t xml:space="preserve"> </w:t>
            </w:r>
            <w:r w:rsidRPr="00DD6B12">
              <w:rPr>
                <w:spacing w:val="-8"/>
                <w:sz w:val="24"/>
                <w:lang w:val="el-GR"/>
              </w:rPr>
              <w:t>τη</w:t>
            </w:r>
            <w:r w:rsidRPr="00DD6B12">
              <w:rPr>
                <w:sz w:val="24"/>
                <w:lang w:val="el-GR"/>
              </w:rPr>
              <w:t>ν</w:t>
            </w:r>
            <w:r w:rsidRPr="00DD6B12">
              <w:rPr>
                <w:spacing w:val="21"/>
                <w:sz w:val="24"/>
                <w:lang w:val="el-GR"/>
              </w:rPr>
              <w:t xml:space="preserve"> </w:t>
            </w:r>
            <w:r w:rsidRPr="00DD6B12">
              <w:rPr>
                <w:spacing w:val="-8"/>
                <w:sz w:val="24"/>
                <w:lang w:val="el-GR"/>
              </w:rPr>
              <w:t>η</w:t>
            </w:r>
            <w:r w:rsidRPr="00DD6B12">
              <w:rPr>
                <w:spacing w:val="-6"/>
                <w:sz w:val="24"/>
                <w:lang w:val="el-GR"/>
              </w:rPr>
              <w:t>μ</w:t>
            </w:r>
            <w:r w:rsidRPr="00DD6B12">
              <w:rPr>
                <w:spacing w:val="-7"/>
                <w:sz w:val="24"/>
                <w:lang w:val="el-GR"/>
              </w:rPr>
              <w:t>ε</w:t>
            </w:r>
            <w:r w:rsidRPr="00DD6B12">
              <w:rPr>
                <w:spacing w:val="-9"/>
                <w:sz w:val="24"/>
                <w:lang w:val="el-GR"/>
              </w:rPr>
              <w:t>ρ</w:t>
            </w:r>
            <w:r w:rsidRPr="00DD6B12">
              <w:rPr>
                <w:spacing w:val="-7"/>
                <w:sz w:val="24"/>
                <w:lang w:val="el-GR"/>
              </w:rPr>
              <w:t>ο</w:t>
            </w:r>
            <w:r w:rsidRPr="00DD6B12">
              <w:rPr>
                <w:spacing w:val="-6"/>
                <w:sz w:val="24"/>
                <w:lang w:val="el-GR"/>
              </w:rPr>
              <w:t>μ</w:t>
            </w:r>
            <w:r w:rsidRPr="00DD6B12">
              <w:rPr>
                <w:spacing w:val="-10"/>
                <w:sz w:val="24"/>
                <w:lang w:val="el-GR"/>
              </w:rPr>
              <w:t>η</w:t>
            </w:r>
            <w:r w:rsidRPr="00DD6B12">
              <w:rPr>
                <w:spacing w:val="-8"/>
                <w:sz w:val="24"/>
                <w:lang w:val="el-GR"/>
              </w:rPr>
              <w:t>ν</w:t>
            </w:r>
            <w:r w:rsidRPr="00DD6B12">
              <w:rPr>
                <w:spacing w:val="-7"/>
                <w:sz w:val="24"/>
                <w:lang w:val="el-GR"/>
              </w:rPr>
              <w:t>ί</w:t>
            </w:r>
            <w:r w:rsidRPr="00DD6B12">
              <w:rPr>
                <w:sz w:val="24"/>
                <w:lang w:val="el-GR"/>
              </w:rPr>
              <w:t>α</w:t>
            </w:r>
            <w:r w:rsidRPr="00DD6B12">
              <w:rPr>
                <w:spacing w:val="21"/>
                <w:sz w:val="24"/>
                <w:lang w:val="el-GR"/>
              </w:rPr>
              <w:t xml:space="preserve"> </w:t>
            </w:r>
            <w:r w:rsidRPr="00DD6B12">
              <w:rPr>
                <w:spacing w:val="-8"/>
                <w:sz w:val="24"/>
                <w:lang w:val="el-GR"/>
              </w:rPr>
              <w:t>λή</w:t>
            </w:r>
            <w:r w:rsidRPr="00DD6B12">
              <w:rPr>
                <w:spacing w:val="-6"/>
                <w:sz w:val="24"/>
                <w:lang w:val="el-GR"/>
              </w:rPr>
              <w:t>ξ</w:t>
            </w:r>
            <w:r w:rsidRPr="00DD6B12">
              <w:rPr>
                <w:spacing w:val="-10"/>
                <w:sz w:val="24"/>
                <w:lang w:val="el-GR"/>
              </w:rPr>
              <w:t>η</w:t>
            </w:r>
            <w:r w:rsidRPr="00DD6B12">
              <w:rPr>
                <w:sz w:val="24"/>
                <w:lang w:val="el-GR"/>
              </w:rPr>
              <w:t>ς</w:t>
            </w:r>
            <w:r w:rsidRPr="00DD6B12">
              <w:rPr>
                <w:spacing w:val="23"/>
                <w:sz w:val="24"/>
                <w:lang w:val="el-GR"/>
              </w:rPr>
              <w:t xml:space="preserve"> </w:t>
            </w:r>
            <w:r w:rsidRPr="00DD6B12">
              <w:rPr>
                <w:spacing w:val="-8"/>
                <w:sz w:val="24"/>
                <w:lang w:val="el-GR"/>
              </w:rPr>
              <w:t>τη</w:t>
            </w:r>
            <w:r w:rsidRPr="00DD6B12">
              <w:rPr>
                <w:sz w:val="24"/>
                <w:lang w:val="el-GR"/>
              </w:rPr>
              <w:t>ς</w:t>
            </w:r>
          </w:p>
        </w:tc>
        <w:tc>
          <w:tcPr>
            <w:tcW w:w="424" w:type="dxa"/>
            <w:gridSpan w:val="2"/>
            <w:vMerge/>
            <w:tcBorders>
              <w:left w:val="nil"/>
              <w:right w:val="nil"/>
            </w:tcBorders>
          </w:tcPr>
          <w:p w:rsidR="00FE1FF8" w:rsidRPr="00DD6B12" w:rsidRDefault="00FE1FF8" w:rsidP="00907A8C">
            <w:pPr>
              <w:rPr>
                <w:lang w:val="el-GR"/>
              </w:rPr>
            </w:pPr>
          </w:p>
        </w:tc>
      </w:tr>
      <w:tr w:rsidR="00FE1FF8" w:rsidTr="00907A8C">
        <w:trPr>
          <w:gridBefore w:val="1"/>
          <w:wBefore w:w="114" w:type="dxa"/>
          <w:trHeight w:hRule="exact" w:val="362"/>
        </w:trPr>
        <w:tc>
          <w:tcPr>
            <w:tcW w:w="10112" w:type="dxa"/>
            <w:gridSpan w:val="2"/>
            <w:tcBorders>
              <w:top w:val="nil"/>
              <w:left w:val="nil"/>
              <w:bottom w:val="nil"/>
              <w:right w:val="nil"/>
            </w:tcBorders>
          </w:tcPr>
          <w:p w:rsidR="00FE1FF8" w:rsidRDefault="00FE1FF8" w:rsidP="00907A8C">
            <w:pPr>
              <w:spacing w:before="7"/>
              <w:rPr>
                <w:sz w:val="24"/>
              </w:rPr>
            </w:pPr>
            <w:proofErr w:type="spellStart"/>
            <w:proofErr w:type="gramStart"/>
            <w:r>
              <w:rPr>
                <w:spacing w:val="-7"/>
                <w:sz w:val="24"/>
              </w:rPr>
              <w:t>ε</w:t>
            </w:r>
            <w:r>
              <w:rPr>
                <w:spacing w:val="-8"/>
                <w:sz w:val="24"/>
              </w:rPr>
              <w:t>γ</w:t>
            </w:r>
            <w:r>
              <w:rPr>
                <w:spacing w:val="-7"/>
                <w:sz w:val="24"/>
              </w:rPr>
              <w:t>γ</w:t>
            </w:r>
            <w:r>
              <w:rPr>
                <w:spacing w:val="-6"/>
                <w:sz w:val="24"/>
              </w:rPr>
              <w:t>ύ</w:t>
            </w:r>
            <w:r>
              <w:rPr>
                <w:spacing w:val="-10"/>
                <w:sz w:val="24"/>
              </w:rPr>
              <w:t>η</w:t>
            </w:r>
            <w:r>
              <w:rPr>
                <w:spacing w:val="-7"/>
                <w:sz w:val="24"/>
              </w:rPr>
              <w:t>σ</w:t>
            </w:r>
            <w:r>
              <w:rPr>
                <w:spacing w:val="-10"/>
                <w:sz w:val="24"/>
              </w:rPr>
              <w:t>η</w:t>
            </w:r>
            <w:r>
              <w:rPr>
                <w:spacing w:val="-6"/>
                <w:sz w:val="24"/>
              </w:rPr>
              <w:t>ς</w:t>
            </w:r>
            <w:proofErr w:type="spellEnd"/>
            <w:proofErr w:type="gramEnd"/>
            <w:r>
              <w:rPr>
                <w:sz w:val="24"/>
              </w:rPr>
              <w:t>.</w:t>
            </w:r>
          </w:p>
        </w:tc>
        <w:tc>
          <w:tcPr>
            <w:tcW w:w="424" w:type="dxa"/>
            <w:gridSpan w:val="2"/>
            <w:vMerge/>
            <w:tcBorders>
              <w:left w:val="nil"/>
              <w:right w:val="nil"/>
            </w:tcBorders>
          </w:tcPr>
          <w:p w:rsidR="00FE1FF8" w:rsidRDefault="00FE1FF8" w:rsidP="00907A8C"/>
        </w:tc>
      </w:tr>
      <w:tr w:rsidR="00FE1FF8" w:rsidRPr="00CC49CB" w:rsidTr="00907A8C">
        <w:trPr>
          <w:gridBefore w:val="1"/>
          <w:wBefore w:w="114" w:type="dxa"/>
          <w:trHeight w:hRule="exact" w:val="362"/>
        </w:trPr>
        <w:tc>
          <w:tcPr>
            <w:tcW w:w="10112" w:type="dxa"/>
            <w:gridSpan w:val="2"/>
            <w:tcBorders>
              <w:top w:val="nil"/>
              <w:left w:val="nil"/>
              <w:bottom w:val="nil"/>
              <w:right w:val="nil"/>
            </w:tcBorders>
          </w:tcPr>
          <w:p w:rsidR="00FE1FF8" w:rsidRPr="00DD6B12" w:rsidRDefault="00FE1FF8" w:rsidP="00907A8C">
            <w:pPr>
              <w:spacing w:before="67"/>
              <w:rPr>
                <w:sz w:val="24"/>
                <w:lang w:val="el-GR"/>
              </w:rPr>
            </w:pPr>
            <w:r w:rsidRPr="00DD6B12">
              <w:rPr>
                <w:b/>
                <w:spacing w:val="-8"/>
                <w:sz w:val="24"/>
                <w:lang w:val="el-GR"/>
              </w:rPr>
              <w:t>Σφ</w:t>
            </w:r>
            <w:r w:rsidRPr="00DD6B12">
              <w:rPr>
                <w:b/>
                <w:spacing w:val="-7"/>
                <w:sz w:val="24"/>
                <w:lang w:val="el-GR"/>
              </w:rPr>
              <w:t>άλ</w:t>
            </w:r>
            <w:r w:rsidRPr="00DD6B12">
              <w:rPr>
                <w:b/>
                <w:spacing w:val="-9"/>
                <w:sz w:val="24"/>
                <w:lang w:val="el-GR"/>
              </w:rPr>
              <w:t>μ</w:t>
            </w:r>
            <w:r w:rsidRPr="00DD6B12">
              <w:rPr>
                <w:b/>
                <w:spacing w:val="-7"/>
                <w:sz w:val="24"/>
                <w:lang w:val="el-GR"/>
              </w:rPr>
              <w:t>α</w:t>
            </w:r>
            <w:r w:rsidRPr="00DD6B12">
              <w:rPr>
                <w:b/>
                <w:spacing w:val="-10"/>
                <w:sz w:val="24"/>
                <w:lang w:val="el-GR"/>
              </w:rPr>
              <w:t>τ</w:t>
            </w:r>
            <w:r w:rsidRPr="00DD6B12">
              <w:rPr>
                <w:b/>
                <w:sz w:val="24"/>
                <w:lang w:val="el-GR"/>
              </w:rPr>
              <w:t>α</w:t>
            </w:r>
            <w:r w:rsidRPr="00DD6B12">
              <w:rPr>
                <w:b/>
                <w:spacing w:val="-12"/>
                <w:sz w:val="24"/>
                <w:lang w:val="el-GR"/>
              </w:rPr>
              <w:t xml:space="preserve"> </w:t>
            </w:r>
            <w:r w:rsidRPr="00DD6B12">
              <w:rPr>
                <w:b/>
                <w:sz w:val="24"/>
                <w:lang w:val="el-GR"/>
              </w:rPr>
              <w:t>ή</w:t>
            </w:r>
            <w:r w:rsidRPr="00DD6B12">
              <w:rPr>
                <w:b/>
                <w:spacing w:val="-12"/>
                <w:sz w:val="24"/>
                <w:lang w:val="el-GR"/>
              </w:rPr>
              <w:t xml:space="preserve"> </w:t>
            </w:r>
            <w:r w:rsidRPr="00DD6B12">
              <w:rPr>
                <w:b/>
                <w:spacing w:val="-6"/>
                <w:sz w:val="24"/>
                <w:lang w:val="el-GR"/>
              </w:rPr>
              <w:t>ε</w:t>
            </w:r>
            <w:r w:rsidRPr="00DD6B12">
              <w:rPr>
                <w:b/>
                <w:spacing w:val="-7"/>
                <w:sz w:val="24"/>
                <w:lang w:val="el-GR"/>
              </w:rPr>
              <w:t>λ</w:t>
            </w:r>
            <w:r w:rsidRPr="00DD6B12">
              <w:rPr>
                <w:b/>
                <w:spacing w:val="-10"/>
                <w:sz w:val="24"/>
                <w:lang w:val="el-GR"/>
              </w:rPr>
              <w:t>λ</w:t>
            </w:r>
            <w:r w:rsidRPr="00DD6B12">
              <w:rPr>
                <w:b/>
                <w:spacing w:val="-6"/>
                <w:sz w:val="24"/>
                <w:lang w:val="el-GR"/>
              </w:rPr>
              <w:t>ε</w:t>
            </w:r>
            <w:r w:rsidRPr="00DD6B12">
              <w:rPr>
                <w:b/>
                <w:spacing w:val="-10"/>
                <w:sz w:val="24"/>
                <w:lang w:val="el-GR"/>
              </w:rPr>
              <w:t>ί</w:t>
            </w:r>
            <w:r w:rsidRPr="00DD6B12">
              <w:rPr>
                <w:b/>
                <w:spacing w:val="-4"/>
                <w:sz w:val="24"/>
                <w:lang w:val="el-GR"/>
              </w:rPr>
              <w:t>ψ</w:t>
            </w:r>
            <w:r w:rsidRPr="00DD6B12">
              <w:rPr>
                <w:b/>
                <w:spacing w:val="-9"/>
                <w:sz w:val="24"/>
                <w:lang w:val="el-GR"/>
              </w:rPr>
              <w:t>ε</w:t>
            </w:r>
            <w:r w:rsidRPr="00DD6B12">
              <w:rPr>
                <w:b/>
                <w:spacing w:val="-7"/>
                <w:sz w:val="24"/>
                <w:lang w:val="el-GR"/>
              </w:rPr>
              <w:t>ι</w:t>
            </w:r>
            <w:r w:rsidRPr="00DD6B12">
              <w:rPr>
                <w:b/>
                <w:sz w:val="24"/>
                <w:lang w:val="el-GR"/>
              </w:rPr>
              <w:t>ς</w:t>
            </w:r>
            <w:r w:rsidRPr="00DD6B12">
              <w:rPr>
                <w:b/>
                <w:spacing w:val="-12"/>
                <w:sz w:val="24"/>
                <w:lang w:val="el-GR"/>
              </w:rPr>
              <w:t xml:space="preserve"> </w:t>
            </w:r>
            <w:r w:rsidRPr="00DD6B12">
              <w:rPr>
                <w:spacing w:val="-8"/>
                <w:sz w:val="24"/>
                <w:lang w:val="el-GR"/>
              </w:rPr>
              <w:t>π</w:t>
            </w:r>
            <w:r w:rsidRPr="00DD6B12">
              <w:rPr>
                <w:spacing w:val="-7"/>
                <w:sz w:val="24"/>
                <w:lang w:val="el-GR"/>
              </w:rPr>
              <w:t>ο</w:t>
            </w:r>
            <w:r w:rsidRPr="00DD6B12">
              <w:rPr>
                <w:sz w:val="24"/>
                <w:lang w:val="el-GR"/>
              </w:rPr>
              <w:t>υ</w:t>
            </w:r>
            <w:r w:rsidRPr="00DD6B12">
              <w:rPr>
                <w:spacing w:val="-11"/>
                <w:sz w:val="24"/>
                <w:lang w:val="el-GR"/>
              </w:rPr>
              <w:t xml:space="preserve"> </w:t>
            </w:r>
            <w:r w:rsidRPr="00DD6B12">
              <w:rPr>
                <w:spacing w:val="-7"/>
                <w:sz w:val="24"/>
                <w:lang w:val="el-GR"/>
              </w:rPr>
              <w:t>σ</w:t>
            </w:r>
            <w:r w:rsidRPr="00DD6B12">
              <w:rPr>
                <w:spacing w:val="-8"/>
                <w:sz w:val="24"/>
                <w:lang w:val="el-GR"/>
              </w:rPr>
              <w:t>χ</w:t>
            </w:r>
            <w:r w:rsidRPr="00DD6B12">
              <w:rPr>
                <w:spacing w:val="-7"/>
                <w:sz w:val="24"/>
                <w:lang w:val="el-GR"/>
              </w:rPr>
              <w:t>ε</w:t>
            </w:r>
            <w:r w:rsidRPr="00DD6B12">
              <w:rPr>
                <w:spacing w:val="-9"/>
                <w:sz w:val="24"/>
                <w:lang w:val="el-GR"/>
              </w:rPr>
              <w:t>τ</w:t>
            </w:r>
            <w:r w:rsidRPr="00DD6B12">
              <w:rPr>
                <w:spacing w:val="-7"/>
                <w:sz w:val="24"/>
                <w:lang w:val="el-GR"/>
              </w:rPr>
              <w:t>ί</w:t>
            </w:r>
            <w:r w:rsidRPr="00DD6B12">
              <w:rPr>
                <w:spacing w:val="-8"/>
                <w:sz w:val="24"/>
                <w:lang w:val="el-GR"/>
              </w:rPr>
              <w:t>ζ</w:t>
            </w:r>
            <w:r w:rsidRPr="00DD6B12">
              <w:rPr>
                <w:spacing w:val="-7"/>
                <w:sz w:val="24"/>
                <w:lang w:val="el-GR"/>
              </w:rPr>
              <w:t>ο</w:t>
            </w:r>
            <w:r w:rsidRPr="00DD6B12">
              <w:rPr>
                <w:spacing w:val="-8"/>
                <w:sz w:val="24"/>
                <w:lang w:val="el-GR"/>
              </w:rPr>
              <w:t>ντ</w:t>
            </w:r>
            <w:r w:rsidRPr="00DD6B12">
              <w:rPr>
                <w:spacing w:val="-11"/>
                <w:sz w:val="24"/>
                <w:lang w:val="el-GR"/>
              </w:rPr>
              <w:t>α</w:t>
            </w:r>
            <w:r w:rsidRPr="00DD6B12">
              <w:rPr>
                <w:sz w:val="24"/>
                <w:lang w:val="el-GR"/>
              </w:rPr>
              <w:t>ι</w:t>
            </w:r>
            <w:r w:rsidRPr="00DD6B12">
              <w:rPr>
                <w:spacing w:val="-12"/>
                <w:sz w:val="24"/>
                <w:lang w:val="el-GR"/>
              </w:rPr>
              <w:t xml:space="preserve"> </w:t>
            </w:r>
            <w:r w:rsidRPr="00DD6B12">
              <w:rPr>
                <w:spacing w:val="-6"/>
                <w:sz w:val="24"/>
                <w:lang w:val="el-GR"/>
              </w:rPr>
              <w:t>μ</w:t>
            </w:r>
            <w:r w:rsidRPr="00DD6B12">
              <w:rPr>
                <w:sz w:val="24"/>
                <w:lang w:val="el-GR"/>
              </w:rPr>
              <w:t>ε</w:t>
            </w:r>
            <w:r w:rsidRPr="00DD6B12">
              <w:rPr>
                <w:spacing w:val="-12"/>
                <w:sz w:val="24"/>
                <w:lang w:val="el-GR"/>
              </w:rPr>
              <w:t xml:space="preserve"> </w:t>
            </w:r>
            <w:r w:rsidRPr="00DD6B12">
              <w:rPr>
                <w:spacing w:val="-8"/>
                <w:sz w:val="24"/>
                <w:lang w:val="el-GR"/>
              </w:rPr>
              <w:t>τ</w:t>
            </w:r>
            <w:r w:rsidRPr="00DD6B12">
              <w:rPr>
                <w:spacing w:val="-7"/>
                <w:sz w:val="24"/>
                <w:lang w:val="el-GR"/>
              </w:rPr>
              <w:t>ο</w:t>
            </w:r>
            <w:r w:rsidRPr="00DD6B12">
              <w:rPr>
                <w:sz w:val="24"/>
                <w:lang w:val="el-GR"/>
              </w:rPr>
              <w:t xml:space="preserve">ν </w:t>
            </w:r>
            <w:r w:rsidRPr="00DD6B12">
              <w:rPr>
                <w:spacing w:val="-12"/>
                <w:sz w:val="24"/>
                <w:u w:val="single" w:color="000000"/>
                <w:lang w:val="el-GR"/>
              </w:rPr>
              <w:t xml:space="preserve"> </w:t>
            </w:r>
            <w:r w:rsidRPr="00DD6B12">
              <w:rPr>
                <w:spacing w:val="-8"/>
                <w:sz w:val="24"/>
                <w:u w:val="single" w:color="000000"/>
                <w:lang w:val="el-GR"/>
              </w:rPr>
              <w:t>τ</w:t>
            </w:r>
            <w:r w:rsidRPr="00DD6B12">
              <w:rPr>
                <w:spacing w:val="-9"/>
                <w:sz w:val="24"/>
                <w:u w:val="single" w:color="000000"/>
                <w:lang w:val="el-GR"/>
              </w:rPr>
              <w:t>ί</w:t>
            </w:r>
            <w:r w:rsidRPr="00DD6B12">
              <w:rPr>
                <w:spacing w:val="-5"/>
                <w:sz w:val="24"/>
                <w:u w:val="single" w:color="000000"/>
                <w:lang w:val="el-GR"/>
              </w:rPr>
              <w:t>τ</w:t>
            </w:r>
            <w:r w:rsidRPr="00DD6B12">
              <w:rPr>
                <w:spacing w:val="-8"/>
                <w:sz w:val="24"/>
                <w:u w:val="single" w:color="000000"/>
                <w:lang w:val="el-GR"/>
              </w:rPr>
              <w:t>λ</w:t>
            </w:r>
            <w:r w:rsidRPr="00DD6B12">
              <w:rPr>
                <w:sz w:val="24"/>
                <w:u w:val="single" w:color="000000"/>
                <w:lang w:val="el-GR"/>
              </w:rPr>
              <w:t>ο</w:t>
            </w:r>
            <w:r w:rsidRPr="00DD6B12">
              <w:rPr>
                <w:spacing w:val="50"/>
                <w:sz w:val="24"/>
                <w:u w:val="single" w:color="000000"/>
                <w:lang w:val="el-GR"/>
              </w:rPr>
              <w:t xml:space="preserve"> </w:t>
            </w:r>
            <w:r w:rsidRPr="00DD6B12">
              <w:rPr>
                <w:spacing w:val="-8"/>
                <w:sz w:val="24"/>
                <w:u w:val="single" w:color="000000"/>
                <w:lang w:val="el-GR"/>
              </w:rPr>
              <w:t>τη</w:t>
            </w:r>
            <w:r w:rsidRPr="00DD6B12">
              <w:rPr>
                <w:sz w:val="24"/>
                <w:u w:val="single" w:color="000000"/>
                <w:lang w:val="el-GR"/>
              </w:rPr>
              <w:t>ς</w:t>
            </w:r>
            <w:r w:rsidRPr="00DD6B12">
              <w:rPr>
                <w:spacing w:val="49"/>
                <w:sz w:val="24"/>
                <w:u w:val="single" w:color="000000"/>
                <w:lang w:val="el-GR"/>
              </w:rPr>
              <w:t xml:space="preserve"> </w:t>
            </w:r>
            <w:r w:rsidRPr="00DD6B12">
              <w:rPr>
                <w:spacing w:val="-8"/>
                <w:sz w:val="24"/>
                <w:u w:val="single" w:color="000000"/>
                <w:lang w:val="el-GR"/>
              </w:rPr>
              <w:t>πα</w:t>
            </w:r>
            <w:r w:rsidRPr="00DD6B12">
              <w:rPr>
                <w:spacing w:val="-7"/>
                <w:sz w:val="24"/>
                <w:u w:val="single" w:color="000000"/>
                <w:lang w:val="el-GR"/>
              </w:rPr>
              <w:t>ρε</w:t>
            </w:r>
            <w:r w:rsidRPr="00DD6B12">
              <w:rPr>
                <w:spacing w:val="-8"/>
                <w:sz w:val="24"/>
                <w:u w:val="single" w:color="000000"/>
                <w:lang w:val="el-GR"/>
              </w:rPr>
              <w:t>χ</w:t>
            </w:r>
            <w:r w:rsidRPr="00DD6B12">
              <w:rPr>
                <w:spacing w:val="-10"/>
                <w:sz w:val="24"/>
                <w:u w:val="single" w:color="000000"/>
                <w:lang w:val="el-GR"/>
              </w:rPr>
              <w:t>ό</w:t>
            </w:r>
            <w:r w:rsidRPr="00DD6B12">
              <w:rPr>
                <w:spacing w:val="-6"/>
                <w:sz w:val="24"/>
                <w:u w:val="single" w:color="000000"/>
                <w:lang w:val="el-GR"/>
              </w:rPr>
              <w:t>μ</w:t>
            </w:r>
            <w:r w:rsidRPr="00DD6B12">
              <w:rPr>
                <w:spacing w:val="-7"/>
                <w:sz w:val="24"/>
                <w:u w:val="single" w:color="000000"/>
                <w:lang w:val="el-GR"/>
              </w:rPr>
              <w:t>ε</w:t>
            </w:r>
            <w:r w:rsidRPr="00DD6B12">
              <w:rPr>
                <w:spacing w:val="-8"/>
                <w:sz w:val="24"/>
                <w:u w:val="single" w:color="000000"/>
                <w:lang w:val="el-GR"/>
              </w:rPr>
              <w:t>ν</w:t>
            </w:r>
            <w:r w:rsidRPr="00DD6B12">
              <w:rPr>
                <w:spacing w:val="-10"/>
                <w:sz w:val="24"/>
                <w:u w:val="single" w:color="000000"/>
                <w:lang w:val="el-GR"/>
              </w:rPr>
              <w:t>η</w:t>
            </w:r>
            <w:r w:rsidRPr="00DD6B12">
              <w:rPr>
                <w:sz w:val="24"/>
                <w:u w:val="single" w:color="000000"/>
                <w:lang w:val="el-GR"/>
              </w:rPr>
              <w:t>ς</w:t>
            </w:r>
            <w:r w:rsidRPr="00DD6B12">
              <w:rPr>
                <w:spacing w:val="49"/>
                <w:sz w:val="24"/>
                <w:u w:val="single" w:color="000000"/>
                <w:lang w:val="el-GR"/>
              </w:rPr>
              <w:t xml:space="preserve"> </w:t>
            </w:r>
            <w:r w:rsidRPr="00DD6B12">
              <w:rPr>
                <w:spacing w:val="-6"/>
                <w:sz w:val="24"/>
                <w:u w:val="single" w:color="000000"/>
                <w:lang w:val="el-GR"/>
              </w:rPr>
              <w:t>υ</w:t>
            </w:r>
            <w:r w:rsidRPr="00DD6B12">
              <w:rPr>
                <w:spacing w:val="-8"/>
                <w:sz w:val="24"/>
                <w:u w:val="single" w:color="000000"/>
                <w:lang w:val="el-GR"/>
              </w:rPr>
              <w:t>πη</w:t>
            </w:r>
            <w:r w:rsidRPr="00DD6B12">
              <w:rPr>
                <w:spacing w:val="-7"/>
                <w:sz w:val="24"/>
                <w:u w:val="single" w:color="000000"/>
                <w:lang w:val="el-GR"/>
              </w:rPr>
              <w:t>ρ</w:t>
            </w:r>
            <w:r w:rsidRPr="00DD6B12">
              <w:rPr>
                <w:spacing w:val="-10"/>
                <w:sz w:val="24"/>
                <w:u w:val="single" w:color="000000"/>
                <w:lang w:val="el-GR"/>
              </w:rPr>
              <w:t>ε</w:t>
            </w:r>
            <w:r w:rsidRPr="00DD6B12">
              <w:rPr>
                <w:spacing w:val="-7"/>
                <w:sz w:val="24"/>
                <w:u w:val="single" w:color="000000"/>
                <w:lang w:val="el-GR"/>
              </w:rPr>
              <w:t>σί</w:t>
            </w:r>
            <w:r w:rsidRPr="00DD6B12">
              <w:rPr>
                <w:spacing w:val="-11"/>
                <w:sz w:val="24"/>
                <w:u w:val="single" w:color="000000"/>
                <w:lang w:val="el-GR"/>
              </w:rPr>
              <w:t>α</w:t>
            </w:r>
            <w:r w:rsidRPr="00DD6B12">
              <w:rPr>
                <w:sz w:val="24"/>
                <w:u w:val="single" w:color="000000"/>
                <w:lang w:val="el-GR"/>
              </w:rPr>
              <w:t xml:space="preserve">ς </w:t>
            </w:r>
            <w:r w:rsidRPr="00DD6B12">
              <w:rPr>
                <w:spacing w:val="46"/>
                <w:sz w:val="24"/>
                <w:lang w:val="el-GR"/>
              </w:rPr>
              <w:t xml:space="preserve"> </w:t>
            </w:r>
            <w:r w:rsidRPr="00DD6B12">
              <w:rPr>
                <w:sz w:val="24"/>
                <w:lang w:val="el-GR"/>
              </w:rPr>
              <w:t>ή</w:t>
            </w:r>
            <w:r w:rsidRPr="00DD6B12">
              <w:rPr>
                <w:spacing w:val="-13"/>
                <w:sz w:val="24"/>
                <w:lang w:val="el-GR"/>
              </w:rPr>
              <w:t xml:space="preserve"> </w:t>
            </w:r>
            <w:r w:rsidRPr="00DD6B12">
              <w:rPr>
                <w:spacing w:val="-8"/>
                <w:sz w:val="24"/>
                <w:lang w:val="el-GR"/>
              </w:rPr>
              <w:t>τ</w:t>
            </w:r>
            <w:r w:rsidRPr="00DD6B12">
              <w:rPr>
                <w:spacing w:val="-7"/>
                <w:sz w:val="24"/>
                <w:lang w:val="el-GR"/>
              </w:rPr>
              <w:t>ο</w:t>
            </w:r>
            <w:r w:rsidRPr="00DD6B12">
              <w:rPr>
                <w:sz w:val="24"/>
                <w:lang w:val="el-GR"/>
              </w:rPr>
              <w:t xml:space="preserve">ν </w:t>
            </w:r>
            <w:r w:rsidRPr="00DD6B12">
              <w:rPr>
                <w:spacing w:val="-12"/>
                <w:sz w:val="24"/>
                <w:u w:val="single" w:color="000000"/>
                <w:lang w:val="el-GR"/>
              </w:rPr>
              <w:t xml:space="preserve"> </w:t>
            </w:r>
            <w:r w:rsidRPr="00DD6B12">
              <w:rPr>
                <w:spacing w:val="-6"/>
                <w:sz w:val="24"/>
                <w:u w:val="single" w:color="000000"/>
                <w:lang w:val="el-GR"/>
              </w:rPr>
              <w:t>υ</w:t>
            </w:r>
            <w:r w:rsidRPr="00DD6B12">
              <w:rPr>
                <w:spacing w:val="-8"/>
                <w:sz w:val="24"/>
                <w:u w:val="single" w:color="000000"/>
                <w:lang w:val="el-GR"/>
              </w:rPr>
              <w:t>π</w:t>
            </w:r>
            <w:r w:rsidRPr="00DD6B12">
              <w:rPr>
                <w:spacing w:val="-7"/>
                <w:sz w:val="24"/>
                <w:u w:val="single" w:color="000000"/>
                <w:lang w:val="el-GR"/>
              </w:rPr>
              <w:t>έ</w:t>
            </w:r>
            <w:r w:rsidRPr="00DD6B12">
              <w:rPr>
                <w:sz w:val="24"/>
                <w:u w:val="single" w:color="000000"/>
                <w:lang w:val="el-GR"/>
              </w:rPr>
              <w:t>ρ</w:t>
            </w:r>
            <w:r w:rsidRPr="00DD6B12">
              <w:rPr>
                <w:spacing w:val="48"/>
                <w:sz w:val="24"/>
                <w:u w:val="single" w:color="000000"/>
                <w:lang w:val="el-GR"/>
              </w:rPr>
              <w:t xml:space="preserve"> </w:t>
            </w:r>
            <w:r w:rsidRPr="00DD6B12">
              <w:rPr>
                <w:spacing w:val="-10"/>
                <w:sz w:val="24"/>
                <w:u w:val="single" w:color="000000"/>
                <w:lang w:val="el-GR"/>
              </w:rPr>
              <w:t>ο</w:t>
            </w:r>
            <w:r w:rsidRPr="00DD6B12">
              <w:rPr>
                <w:sz w:val="24"/>
                <w:u w:val="single" w:color="000000"/>
                <w:lang w:val="el-GR"/>
              </w:rPr>
              <w:t>υ</w:t>
            </w:r>
            <w:r w:rsidRPr="00DD6B12">
              <w:rPr>
                <w:spacing w:val="49"/>
                <w:sz w:val="24"/>
                <w:u w:val="single" w:color="000000"/>
                <w:lang w:val="el-GR"/>
              </w:rPr>
              <w:t xml:space="preserve"> </w:t>
            </w:r>
            <w:r w:rsidRPr="00DD6B12">
              <w:rPr>
                <w:sz w:val="24"/>
                <w:u w:val="single" w:color="000000"/>
                <w:lang w:val="el-GR"/>
              </w:rPr>
              <w:t xml:space="preserve">η </w:t>
            </w:r>
            <w:r w:rsidRPr="00DD6B12">
              <w:rPr>
                <w:spacing w:val="-13"/>
                <w:sz w:val="24"/>
                <w:u w:val="single" w:color="000000"/>
                <w:lang w:val="el-GR"/>
              </w:rPr>
              <w:t xml:space="preserve"> </w:t>
            </w:r>
            <w:r w:rsidRPr="00DD6B12">
              <w:rPr>
                <w:spacing w:val="-7"/>
                <w:sz w:val="24"/>
                <w:u w:val="single" w:color="000000"/>
                <w:lang w:val="el-GR"/>
              </w:rPr>
              <w:t>ε</w:t>
            </w:r>
            <w:r w:rsidRPr="00DD6B12">
              <w:rPr>
                <w:spacing w:val="-8"/>
                <w:sz w:val="24"/>
                <w:u w:val="single" w:color="000000"/>
                <w:lang w:val="el-GR"/>
              </w:rPr>
              <w:t>γγ</w:t>
            </w:r>
            <w:r w:rsidRPr="00DD6B12">
              <w:rPr>
                <w:spacing w:val="-6"/>
                <w:sz w:val="24"/>
                <w:u w:val="single" w:color="000000"/>
                <w:lang w:val="el-GR"/>
              </w:rPr>
              <w:t>ύ</w:t>
            </w:r>
            <w:r w:rsidRPr="00DD6B12">
              <w:rPr>
                <w:spacing w:val="-10"/>
                <w:sz w:val="24"/>
                <w:u w:val="single" w:color="000000"/>
                <w:lang w:val="el-GR"/>
              </w:rPr>
              <w:t>η</w:t>
            </w:r>
            <w:r w:rsidRPr="00DD6B12">
              <w:rPr>
                <w:spacing w:val="-7"/>
                <w:sz w:val="24"/>
                <w:u w:val="single" w:color="000000"/>
                <w:lang w:val="el-GR"/>
              </w:rPr>
              <w:t>σ</w:t>
            </w:r>
            <w:r w:rsidRPr="00DD6B12">
              <w:rPr>
                <w:sz w:val="24"/>
                <w:u w:val="single" w:color="000000"/>
                <w:lang w:val="el-GR"/>
              </w:rPr>
              <w:t>η</w:t>
            </w:r>
            <w:r w:rsidRPr="00DD6B12">
              <w:rPr>
                <w:spacing w:val="2"/>
                <w:sz w:val="24"/>
                <w:u w:val="single" w:color="000000"/>
                <w:lang w:val="el-GR"/>
              </w:rPr>
              <w:t xml:space="preserve"> </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77"/>
        </w:trPr>
        <w:tc>
          <w:tcPr>
            <w:tcW w:w="10112" w:type="dxa"/>
            <w:gridSpan w:val="2"/>
            <w:tcBorders>
              <w:top w:val="nil"/>
              <w:left w:val="nil"/>
              <w:bottom w:val="nil"/>
              <w:right w:val="nil"/>
            </w:tcBorders>
          </w:tcPr>
          <w:p w:rsidR="00FE1FF8" w:rsidRPr="00DD6B12" w:rsidRDefault="00FE1FF8" w:rsidP="00907A8C">
            <w:pPr>
              <w:spacing w:before="7"/>
              <w:rPr>
                <w:sz w:val="24"/>
                <w:lang w:val="el-GR"/>
              </w:rPr>
            </w:pPr>
            <w:r w:rsidRPr="00DD6B12">
              <w:rPr>
                <w:spacing w:val="-7"/>
                <w:sz w:val="24"/>
                <w:lang w:val="el-GR"/>
              </w:rPr>
              <w:t>δε</w:t>
            </w:r>
            <w:r w:rsidRPr="00DD6B12">
              <w:rPr>
                <w:sz w:val="24"/>
                <w:lang w:val="el-GR"/>
              </w:rPr>
              <w:t>ν</w:t>
            </w:r>
            <w:r w:rsidRPr="00DD6B12">
              <w:rPr>
                <w:spacing w:val="-14"/>
                <w:sz w:val="24"/>
                <w:lang w:val="el-GR"/>
              </w:rPr>
              <w:t xml:space="preserve"> </w:t>
            </w:r>
            <w:r w:rsidRPr="00DD6B12">
              <w:rPr>
                <w:spacing w:val="-10"/>
                <w:sz w:val="24"/>
                <w:lang w:val="el-GR"/>
              </w:rPr>
              <w:t>ο</w:t>
            </w:r>
            <w:r w:rsidRPr="00DD6B12">
              <w:rPr>
                <w:spacing w:val="-7"/>
                <w:sz w:val="24"/>
                <w:lang w:val="el-GR"/>
              </w:rPr>
              <w:t>δ</w:t>
            </w:r>
            <w:r w:rsidRPr="00DD6B12">
              <w:rPr>
                <w:spacing w:val="-8"/>
                <w:sz w:val="24"/>
                <w:lang w:val="el-GR"/>
              </w:rPr>
              <w:t>ηγ</w:t>
            </w:r>
            <w:r w:rsidRPr="00DD6B12">
              <w:rPr>
                <w:spacing w:val="-10"/>
                <w:sz w:val="24"/>
                <w:lang w:val="el-GR"/>
              </w:rPr>
              <w:t>ο</w:t>
            </w:r>
            <w:r w:rsidRPr="00DD6B12">
              <w:rPr>
                <w:spacing w:val="-6"/>
                <w:sz w:val="24"/>
                <w:lang w:val="el-GR"/>
              </w:rPr>
              <w:t>ύ</w:t>
            </w:r>
            <w:r w:rsidRPr="00DD6B12">
              <w:rPr>
                <w:sz w:val="24"/>
                <w:lang w:val="el-GR"/>
              </w:rPr>
              <w:t>ν</w:t>
            </w:r>
            <w:r w:rsidRPr="00DD6B12">
              <w:rPr>
                <w:spacing w:val="-17"/>
                <w:sz w:val="24"/>
                <w:lang w:val="el-GR"/>
              </w:rPr>
              <w:t xml:space="preserve"> </w:t>
            </w:r>
            <w:r w:rsidRPr="00DD6B12">
              <w:rPr>
                <w:spacing w:val="-7"/>
                <w:sz w:val="24"/>
                <w:lang w:val="el-GR"/>
              </w:rPr>
              <w:t>σ</w:t>
            </w:r>
            <w:r w:rsidRPr="00DD6B12">
              <w:rPr>
                <w:sz w:val="24"/>
                <w:lang w:val="el-GR"/>
              </w:rPr>
              <w:t>ε</w:t>
            </w:r>
            <w:r w:rsidRPr="00DD6B12">
              <w:rPr>
                <w:spacing w:val="-14"/>
                <w:sz w:val="24"/>
                <w:lang w:val="el-GR"/>
              </w:rPr>
              <w:t xml:space="preserve"> </w:t>
            </w:r>
            <w:r w:rsidRPr="00DD6B12">
              <w:rPr>
                <w:spacing w:val="-8"/>
                <w:sz w:val="24"/>
                <w:lang w:val="el-GR"/>
              </w:rPr>
              <w:t>απ</w:t>
            </w:r>
            <w:r w:rsidRPr="00DD6B12">
              <w:rPr>
                <w:spacing w:val="-7"/>
                <w:sz w:val="24"/>
                <w:lang w:val="el-GR"/>
              </w:rPr>
              <w:t>ο</w:t>
            </w:r>
            <w:r w:rsidRPr="00DD6B12">
              <w:rPr>
                <w:spacing w:val="-6"/>
                <w:sz w:val="24"/>
                <w:lang w:val="el-GR"/>
              </w:rPr>
              <w:t>κ</w:t>
            </w:r>
            <w:r w:rsidRPr="00DD6B12">
              <w:rPr>
                <w:spacing w:val="-13"/>
                <w:sz w:val="24"/>
                <w:lang w:val="el-GR"/>
              </w:rPr>
              <w:t>λ</w:t>
            </w:r>
            <w:r w:rsidRPr="00DD6B12">
              <w:rPr>
                <w:spacing w:val="-7"/>
                <w:sz w:val="24"/>
                <w:lang w:val="el-GR"/>
              </w:rPr>
              <w:t>ει</w:t>
            </w:r>
            <w:r w:rsidRPr="00DD6B12">
              <w:rPr>
                <w:spacing w:val="-9"/>
                <w:sz w:val="24"/>
                <w:lang w:val="el-GR"/>
              </w:rPr>
              <w:t>σ</w:t>
            </w:r>
            <w:r w:rsidRPr="00DD6B12">
              <w:rPr>
                <w:spacing w:val="-6"/>
                <w:sz w:val="24"/>
                <w:lang w:val="el-GR"/>
              </w:rPr>
              <w:t>μ</w:t>
            </w:r>
            <w:r w:rsidRPr="00DD6B12">
              <w:rPr>
                <w:sz w:val="24"/>
                <w:lang w:val="el-GR"/>
              </w:rPr>
              <w:t>ό</w:t>
            </w:r>
            <w:r w:rsidRPr="00DD6B12">
              <w:rPr>
                <w:spacing w:val="-14"/>
                <w:sz w:val="24"/>
                <w:lang w:val="el-GR"/>
              </w:rPr>
              <w:t xml:space="preserve"> </w:t>
            </w:r>
            <w:r w:rsidRPr="00DD6B12">
              <w:rPr>
                <w:spacing w:val="-8"/>
                <w:sz w:val="24"/>
                <w:lang w:val="el-GR"/>
              </w:rPr>
              <w:t>α</w:t>
            </w:r>
            <w:r w:rsidRPr="00DD6B12">
              <w:rPr>
                <w:sz w:val="24"/>
                <w:lang w:val="el-GR"/>
              </w:rPr>
              <w:t>ν</w:t>
            </w:r>
            <w:r w:rsidRPr="00DD6B12">
              <w:rPr>
                <w:spacing w:val="-15"/>
                <w:sz w:val="24"/>
                <w:lang w:val="el-GR"/>
              </w:rPr>
              <w:t xml:space="preserve"> </w:t>
            </w:r>
            <w:r w:rsidRPr="00DD6B12">
              <w:rPr>
                <w:spacing w:val="-9"/>
                <w:sz w:val="24"/>
                <w:lang w:val="el-GR"/>
              </w:rPr>
              <w:t>δ</w:t>
            </w:r>
            <w:r w:rsidRPr="00DD6B12">
              <w:rPr>
                <w:spacing w:val="-7"/>
                <w:sz w:val="24"/>
                <w:lang w:val="el-GR"/>
              </w:rPr>
              <w:t>ε</w:t>
            </w:r>
            <w:r w:rsidRPr="00DD6B12">
              <w:rPr>
                <w:sz w:val="24"/>
                <w:lang w:val="el-GR"/>
              </w:rPr>
              <w:t>ν</w:t>
            </w:r>
            <w:r w:rsidRPr="00DD6B12">
              <w:rPr>
                <w:spacing w:val="-15"/>
                <w:sz w:val="24"/>
                <w:lang w:val="el-GR"/>
              </w:rPr>
              <w:t xml:space="preserve"> </w:t>
            </w:r>
            <w:r w:rsidRPr="00DD6B12">
              <w:rPr>
                <w:spacing w:val="-10"/>
                <w:sz w:val="24"/>
                <w:lang w:val="el-GR"/>
              </w:rPr>
              <w:t>γ</w:t>
            </w:r>
            <w:r w:rsidRPr="00DD6B12">
              <w:rPr>
                <w:spacing w:val="-7"/>
                <w:sz w:val="24"/>
                <w:lang w:val="el-GR"/>
              </w:rPr>
              <w:t>ε</w:t>
            </w:r>
            <w:r w:rsidRPr="00DD6B12">
              <w:rPr>
                <w:spacing w:val="-8"/>
                <w:sz w:val="24"/>
                <w:lang w:val="el-GR"/>
              </w:rPr>
              <w:t>ννάτα</w:t>
            </w:r>
            <w:r w:rsidRPr="00DD6B12">
              <w:rPr>
                <w:sz w:val="24"/>
                <w:lang w:val="el-GR"/>
              </w:rPr>
              <w:t>ι</w:t>
            </w:r>
            <w:r w:rsidRPr="00DD6B12">
              <w:rPr>
                <w:spacing w:val="-17"/>
                <w:sz w:val="24"/>
                <w:lang w:val="el-GR"/>
              </w:rPr>
              <w:t xml:space="preserve"> </w:t>
            </w:r>
            <w:r w:rsidRPr="00DD6B12">
              <w:rPr>
                <w:spacing w:val="-9"/>
                <w:sz w:val="24"/>
                <w:lang w:val="el-GR"/>
              </w:rPr>
              <w:t>σ</w:t>
            </w:r>
            <w:r w:rsidRPr="00DD6B12">
              <w:rPr>
                <w:spacing w:val="-6"/>
                <w:sz w:val="24"/>
                <w:lang w:val="el-GR"/>
              </w:rPr>
              <w:t>ύ</w:t>
            </w:r>
            <w:r w:rsidRPr="00DD6B12">
              <w:rPr>
                <w:spacing w:val="-8"/>
                <w:sz w:val="24"/>
                <w:lang w:val="el-GR"/>
              </w:rPr>
              <w:t>γ</w:t>
            </w:r>
            <w:r w:rsidRPr="00DD6B12">
              <w:rPr>
                <w:spacing w:val="-11"/>
                <w:sz w:val="24"/>
                <w:lang w:val="el-GR"/>
              </w:rPr>
              <w:t>χ</w:t>
            </w:r>
            <w:r w:rsidRPr="00DD6B12">
              <w:rPr>
                <w:spacing w:val="-6"/>
                <w:sz w:val="24"/>
                <w:lang w:val="el-GR"/>
              </w:rPr>
              <w:t>υ</w:t>
            </w:r>
            <w:r w:rsidRPr="00DD6B12">
              <w:rPr>
                <w:spacing w:val="-7"/>
                <w:sz w:val="24"/>
                <w:lang w:val="el-GR"/>
              </w:rPr>
              <w:t>σ</w:t>
            </w:r>
            <w:r w:rsidRPr="00DD6B12">
              <w:rPr>
                <w:spacing w:val="-8"/>
                <w:sz w:val="24"/>
                <w:lang w:val="el-GR"/>
              </w:rPr>
              <w:t>η</w:t>
            </w:r>
            <w:r w:rsidRPr="00DD6B12">
              <w:rPr>
                <w:sz w:val="24"/>
                <w:lang w:val="el-GR"/>
              </w:rPr>
              <w:t>.</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5"/>
        </w:trPr>
        <w:tc>
          <w:tcPr>
            <w:tcW w:w="10112" w:type="dxa"/>
            <w:gridSpan w:val="2"/>
            <w:tcBorders>
              <w:top w:val="nil"/>
              <w:left w:val="nil"/>
              <w:bottom w:val="nil"/>
              <w:right w:val="nil"/>
            </w:tcBorders>
          </w:tcPr>
          <w:p w:rsidR="00FE1FF8" w:rsidRPr="00DD6B12" w:rsidRDefault="00FE1FF8" w:rsidP="00907A8C">
            <w:pPr>
              <w:spacing w:before="9"/>
              <w:rPr>
                <w:sz w:val="24"/>
                <w:lang w:val="el-GR"/>
              </w:rPr>
            </w:pPr>
            <w:r w:rsidRPr="00DD6B12">
              <w:rPr>
                <w:spacing w:val="-8"/>
                <w:sz w:val="24"/>
                <w:lang w:val="el-GR"/>
              </w:rPr>
              <w:t>Ο</w:t>
            </w:r>
            <w:r w:rsidRPr="00DD6B12">
              <w:rPr>
                <w:sz w:val="24"/>
                <w:lang w:val="el-GR"/>
              </w:rPr>
              <w:t>ι</w:t>
            </w:r>
            <w:r w:rsidRPr="00DD6B12">
              <w:rPr>
                <w:spacing w:val="49"/>
                <w:sz w:val="24"/>
                <w:lang w:val="el-GR"/>
              </w:rPr>
              <w:t xml:space="preserve"> </w:t>
            </w:r>
            <w:r w:rsidRPr="00DD6B12">
              <w:rPr>
                <w:spacing w:val="-7"/>
                <w:sz w:val="24"/>
                <w:lang w:val="el-GR"/>
              </w:rPr>
              <w:t>ε</w:t>
            </w:r>
            <w:r w:rsidRPr="00DD6B12">
              <w:rPr>
                <w:spacing w:val="-8"/>
                <w:sz w:val="24"/>
                <w:lang w:val="el-GR"/>
              </w:rPr>
              <w:t>γ</w:t>
            </w:r>
            <w:r w:rsidRPr="00DD6B12">
              <w:rPr>
                <w:spacing w:val="-10"/>
                <w:sz w:val="24"/>
                <w:lang w:val="el-GR"/>
              </w:rPr>
              <w:t>γ</w:t>
            </w:r>
            <w:r w:rsidRPr="00DD6B12">
              <w:rPr>
                <w:spacing w:val="-6"/>
                <w:sz w:val="24"/>
                <w:lang w:val="el-GR"/>
              </w:rPr>
              <w:t>υ</w:t>
            </w:r>
            <w:r w:rsidRPr="00DD6B12">
              <w:rPr>
                <w:spacing w:val="-8"/>
                <w:sz w:val="24"/>
                <w:lang w:val="el-GR"/>
              </w:rPr>
              <w:t>η</w:t>
            </w:r>
            <w:r w:rsidRPr="00DD6B12">
              <w:rPr>
                <w:spacing w:val="-10"/>
                <w:sz w:val="24"/>
                <w:lang w:val="el-GR"/>
              </w:rPr>
              <w:t>τ</w:t>
            </w:r>
            <w:r w:rsidRPr="00DD6B12">
              <w:rPr>
                <w:spacing w:val="-7"/>
                <w:sz w:val="24"/>
                <w:lang w:val="el-GR"/>
              </w:rPr>
              <w:t>ι</w:t>
            </w:r>
            <w:r w:rsidRPr="00DD6B12">
              <w:rPr>
                <w:spacing w:val="-8"/>
                <w:sz w:val="24"/>
                <w:lang w:val="el-GR"/>
              </w:rPr>
              <w:t>κ</w:t>
            </w:r>
            <w:r w:rsidRPr="00DD6B12">
              <w:rPr>
                <w:spacing w:val="-10"/>
                <w:sz w:val="24"/>
                <w:lang w:val="el-GR"/>
              </w:rPr>
              <w:t>έ</w:t>
            </w:r>
            <w:r w:rsidRPr="00DD6B12">
              <w:rPr>
                <w:sz w:val="24"/>
                <w:lang w:val="el-GR"/>
              </w:rPr>
              <w:t>ς</w:t>
            </w:r>
            <w:r w:rsidRPr="00DD6B12">
              <w:rPr>
                <w:spacing w:val="49"/>
                <w:sz w:val="24"/>
                <w:lang w:val="el-GR"/>
              </w:rPr>
              <w:t xml:space="preserve"> </w:t>
            </w:r>
            <w:r w:rsidRPr="00DD6B12">
              <w:rPr>
                <w:spacing w:val="-7"/>
                <w:sz w:val="24"/>
                <w:lang w:val="el-GR"/>
              </w:rPr>
              <w:t>ε</w:t>
            </w:r>
            <w:r w:rsidRPr="00DD6B12">
              <w:rPr>
                <w:spacing w:val="-8"/>
                <w:sz w:val="24"/>
                <w:lang w:val="el-GR"/>
              </w:rPr>
              <w:t>π</w:t>
            </w:r>
            <w:r w:rsidRPr="00DD6B12">
              <w:rPr>
                <w:spacing w:val="-9"/>
                <w:sz w:val="24"/>
                <w:lang w:val="el-GR"/>
              </w:rPr>
              <w:t>ι</w:t>
            </w:r>
            <w:r w:rsidRPr="00DD6B12">
              <w:rPr>
                <w:spacing w:val="-7"/>
                <w:sz w:val="24"/>
                <w:lang w:val="el-GR"/>
              </w:rPr>
              <w:t>σ</w:t>
            </w:r>
            <w:r w:rsidRPr="00DD6B12">
              <w:rPr>
                <w:spacing w:val="-8"/>
                <w:sz w:val="24"/>
                <w:lang w:val="el-GR"/>
              </w:rPr>
              <w:t>τ</w:t>
            </w:r>
            <w:r w:rsidRPr="00DD6B12">
              <w:rPr>
                <w:spacing w:val="-5"/>
                <w:sz w:val="24"/>
                <w:lang w:val="el-GR"/>
              </w:rPr>
              <w:t>ο</w:t>
            </w:r>
            <w:r w:rsidRPr="00DD6B12">
              <w:rPr>
                <w:spacing w:val="-13"/>
                <w:sz w:val="24"/>
                <w:lang w:val="el-GR"/>
              </w:rPr>
              <w:t>λ</w:t>
            </w:r>
            <w:r w:rsidRPr="00DD6B12">
              <w:rPr>
                <w:spacing w:val="-7"/>
                <w:sz w:val="24"/>
                <w:lang w:val="el-GR"/>
              </w:rPr>
              <w:t>έ</w:t>
            </w:r>
            <w:r w:rsidRPr="00DD6B12">
              <w:rPr>
                <w:sz w:val="24"/>
                <w:lang w:val="el-GR"/>
              </w:rPr>
              <w:t>ς</w:t>
            </w:r>
            <w:r w:rsidRPr="00DD6B12">
              <w:rPr>
                <w:spacing w:val="49"/>
                <w:sz w:val="24"/>
                <w:lang w:val="el-GR"/>
              </w:rPr>
              <w:t xml:space="preserve"> </w:t>
            </w:r>
            <w:r w:rsidRPr="00DD6B12">
              <w:rPr>
                <w:spacing w:val="-7"/>
                <w:sz w:val="24"/>
                <w:lang w:val="el-GR"/>
              </w:rPr>
              <w:t>σ</w:t>
            </w:r>
            <w:r w:rsidRPr="00DD6B12">
              <w:rPr>
                <w:spacing w:val="-6"/>
                <w:sz w:val="24"/>
                <w:lang w:val="el-GR"/>
              </w:rPr>
              <w:t>υ</w:t>
            </w:r>
            <w:r w:rsidRPr="00DD6B12">
              <w:rPr>
                <w:spacing w:val="-9"/>
                <w:sz w:val="24"/>
                <w:lang w:val="el-GR"/>
              </w:rPr>
              <w:t>μ</w:t>
            </w:r>
            <w:r w:rsidRPr="00DD6B12">
              <w:rPr>
                <w:spacing w:val="-6"/>
                <w:sz w:val="24"/>
                <w:lang w:val="el-GR"/>
              </w:rPr>
              <w:t>μ</w:t>
            </w:r>
            <w:r w:rsidRPr="00DD6B12">
              <w:rPr>
                <w:spacing w:val="-7"/>
                <w:sz w:val="24"/>
                <w:lang w:val="el-GR"/>
              </w:rPr>
              <w:t>ε</w:t>
            </w:r>
            <w:r w:rsidRPr="00DD6B12">
              <w:rPr>
                <w:spacing w:val="-8"/>
                <w:sz w:val="24"/>
                <w:lang w:val="el-GR"/>
              </w:rPr>
              <w:t>τ</w:t>
            </w:r>
            <w:r w:rsidRPr="00DD6B12">
              <w:rPr>
                <w:spacing w:val="-7"/>
                <w:sz w:val="24"/>
                <w:lang w:val="el-GR"/>
              </w:rPr>
              <w:t>ο</w:t>
            </w:r>
            <w:r w:rsidRPr="00DD6B12">
              <w:rPr>
                <w:spacing w:val="-8"/>
                <w:sz w:val="24"/>
                <w:lang w:val="el-GR"/>
              </w:rPr>
              <w:t>χ</w:t>
            </w:r>
            <w:r w:rsidRPr="00DD6B12">
              <w:rPr>
                <w:spacing w:val="-10"/>
                <w:sz w:val="24"/>
                <w:lang w:val="el-GR"/>
              </w:rPr>
              <w:t>ή</w:t>
            </w:r>
            <w:r w:rsidRPr="00DD6B12">
              <w:rPr>
                <w:sz w:val="24"/>
                <w:lang w:val="el-GR"/>
              </w:rPr>
              <w:t>ς</w:t>
            </w:r>
            <w:r w:rsidRPr="00DD6B12">
              <w:rPr>
                <w:spacing w:val="49"/>
                <w:sz w:val="24"/>
                <w:lang w:val="el-GR"/>
              </w:rPr>
              <w:t xml:space="preserve"> </w:t>
            </w:r>
            <w:r w:rsidRPr="00DD6B12">
              <w:rPr>
                <w:b/>
                <w:spacing w:val="-6"/>
                <w:sz w:val="24"/>
                <w:lang w:val="el-GR"/>
              </w:rPr>
              <w:t>ε</w:t>
            </w:r>
            <w:r w:rsidRPr="00DD6B12">
              <w:rPr>
                <w:b/>
                <w:spacing w:val="-9"/>
                <w:sz w:val="24"/>
                <w:lang w:val="el-GR"/>
              </w:rPr>
              <w:t>π</w:t>
            </w:r>
            <w:r w:rsidRPr="00DD6B12">
              <w:rPr>
                <w:b/>
                <w:sz w:val="24"/>
                <w:lang w:val="el-GR"/>
              </w:rPr>
              <w:t>ί</w:t>
            </w:r>
            <w:r w:rsidRPr="00DD6B12">
              <w:rPr>
                <w:b/>
                <w:spacing w:val="48"/>
                <w:sz w:val="24"/>
                <w:lang w:val="el-GR"/>
              </w:rPr>
              <w:t xml:space="preserve"> </w:t>
            </w:r>
            <w:r w:rsidRPr="00DD6B12">
              <w:rPr>
                <w:b/>
                <w:spacing w:val="-9"/>
                <w:sz w:val="24"/>
                <w:lang w:val="el-GR"/>
              </w:rPr>
              <w:t>π</w:t>
            </w:r>
            <w:r w:rsidRPr="00DD6B12">
              <w:rPr>
                <w:b/>
                <w:spacing w:val="-7"/>
                <w:sz w:val="24"/>
                <w:lang w:val="el-GR"/>
              </w:rPr>
              <w:t>ο</w:t>
            </w:r>
            <w:r w:rsidRPr="00DD6B12">
              <w:rPr>
                <w:b/>
                <w:spacing w:val="-10"/>
                <w:sz w:val="24"/>
                <w:lang w:val="el-GR"/>
              </w:rPr>
              <w:t>ι</w:t>
            </w:r>
            <w:r w:rsidRPr="00DD6B12">
              <w:rPr>
                <w:b/>
                <w:spacing w:val="-6"/>
                <w:sz w:val="24"/>
                <w:lang w:val="el-GR"/>
              </w:rPr>
              <w:t>ν</w:t>
            </w:r>
            <w:r w:rsidRPr="00DD6B12">
              <w:rPr>
                <w:b/>
                <w:sz w:val="24"/>
                <w:lang w:val="el-GR"/>
              </w:rPr>
              <w:t>ή</w:t>
            </w:r>
            <w:r w:rsidRPr="00DD6B12">
              <w:rPr>
                <w:b/>
                <w:spacing w:val="46"/>
                <w:sz w:val="24"/>
                <w:lang w:val="el-GR"/>
              </w:rPr>
              <w:t xml:space="preserve"> </w:t>
            </w:r>
            <w:r w:rsidRPr="00DD6B12">
              <w:rPr>
                <w:b/>
                <w:spacing w:val="-12"/>
                <w:sz w:val="24"/>
                <w:lang w:val="el-GR"/>
              </w:rPr>
              <w:t>α</w:t>
            </w:r>
            <w:r w:rsidRPr="00DD6B12">
              <w:rPr>
                <w:b/>
                <w:spacing w:val="-7"/>
                <w:sz w:val="24"/>
                <w:lang w:val="el-GR"/>
              </w:rPr>
              <w:t>π</w:t>
            </w:r>
            <w:r w:rsidRPr="00DD6B12">
              <w:rPr>
                <w:b/>
                <w:spacing w:val="-10"/>
                <w:sz w:val="24"/>
                <w:lang w:val="el-GR"/>
              </w:rPr>
              <w:t>ο</w:t>
            </w:r>
            <w:r w:rsidRPr="00DD6B12">
              <w:rPr>
                <w:b/>
                <w:spacing w:val="-6"/>
                <w:sz w:val="24"/>
                <w:lang w:val="el-GR"/>
              </w:rPr>
              <w:t>κ</w:t>
            </w:r>
            <w:r w:rsidRPr="00DD6B12">
              <w:rPr>
                <w:b/>
                <w:spacing w:val="-7"/>
                <w:sz w:val="24"/>
                <w:lang w:val="el-GR"/>
              </w:rPr>
              <w:t>λ</w:t>
            </w:r>
            <w:r w:rsidRPr="00DD6B12">
              <w:rPr>
                <w:b/>
                <w:spacing w:val="-9"/>
                <w:sz w:val="24"/>
                <w:lang w:val="el-GR"/>
              </w:rPr>
              <w:t>ε</w:t>
            </w:r>
            <w:r w:rsidRPr="00DD6B12">
              <w:rPr>
                <w:b/>
                <w:spacing w:val="-7"/>
                <w:sz w:val="24"/>
                <w:lang w:val="el-GR"/>
              </w:rPr>
              <w:t>ι</w:t>
            </w:r>
            <w:r w:rsidRPr="00DD6B12">
              <w:rPr>
                <w:b/>
                <w:spacing w:val="-8"/>
                <w:sz w:val="24"/>
                <w:lang w:val="el-GR"/>
              </w:rPr>
              <w:t>σμ</w:t>
            </w:r>
            <w:r w:rsidRPr="00DD6B12">
              <w:rPr>
                <w:b/>
                <w:spacing w:val="-7"/>
                <w:sz w:val="24"/>
                <w:lang w:val="el-GR"/>
              </w:rPr>
              <w:t>ο</w:t>
            </w:r>
            <w:r w:rsidRPr="00DD6B12">
              <w:rPr>
                <w:b/>
                <w:sz w:val="24"/>
                <w:lang w:val="el-GR"/>
              </w:rPr>
              <w:t>ύ</w:t>
            </w:r>
            <w:r w:rsidRPr="00DD6B12">
              <w:rPr>
                <w:b/>
                <w:spacing w:val="46"/>
                <w:sz w:val="24"/>
                <w:lang w:val="el-GR"/>
              </w:rPr>
              <w:t xml:space="preserve"> </w:t>
            </w:r>
            <w:r w:rsidRPr="00DD6B12">
              <w:rPr>
                <w:spacing w:val="-7"/>
                <w:sz w:val="24"/>
                <w:lang w:val="el-GR"/>
              </w:rPr>
              <w:t>θ</w:t>
            </w:r>
            <w:r w:rsidRPr="00DD6B12">
              <w:rPr>
                <w:sz w:val="24"/>
                <w:lang w:val="el-GR"/>
              </w:rPr>
              <w:t>α</w:t>
            </w:r>
            <w:r w:rsidRPr="00DD6B12">
              <w:rPr>
                <w:spacing w:val="47"/>
                <w:sz w:val="24"/>
                <w:lang w:val="el-GR"/>
              </w:rPr>
              <w:t xml:space="preserve"> </w:t>
            </w:r>
            <w:r w:rsidRPr="00DD6B12">
              <w:rPr>
                <w:spacing w:val="-7"/>
                <w:sz w:val="24"/>
                <w:lang w:val="el-GR"/>
              </w:rPr>
              <w:t>έ</w:t>
            </w:r>
            <w:r w:rsidRPr="00DD6B12">
              <w:rPr>
                <w:spacing w:val="-8"/>
                <w:sz w:val="24"/>
                <w:lang w:val="el-GR"/>
              </w:rPr>
              <w:t>χ</w:t>
            </w:r>
            <w:r w:rsidRPr="00DD6B12">
              <w:rPr>
                <w:spacing w:val="-10"/>
                <w:sz w:val="24"/>
                <w:lang w:val="el-GR"/>
              </w:rPr>
              <w:t>ο</w:t>
            </w:r>
            <w:r w:rsidRPr="00DD6B12">
              <w:rPr>
                <w:spacing w:val="-6"/>
                <w:sz w:val="24"/>
                <w:lang w:val="el-GR"/>
              </w:rPr>
              <w:t>υ</w:t>
            </w:r>
            <w:r w:rsidRPr="00DD6B12">
              <w:rPr>
                <w:sz w:val="24"/>
                <w:lang w:val="el-GR"/>
              </w:rPr>
              <w:t>ν</w:t>
            </w:r>
            <w:r w:rsidRPr="00DD6B12">
              <w:rPr>
                <w:spacing w:val="48"/>
                <w:sz w:val="24"/>
                <w:lang w:val="el-GR"/>
              </w:rPr>
              <w:t xml:space="preserve"> </w:t>
            </w:r>
            <w:r w:rsidRPr="00DD6B12">
              <w:rPr>
                <w:spacing w:val="-11"/>
                <w:sz w:val="24"/>
                <w:lang w:val="el-GR"/>
              </w:rPr>
              <w:t>χ</w:t>
            </w:r>
            <w:r w:rsidRPr="00DD6B12">
              <w:rPr>
                <w:spacing w:val="-7"/>
                <w:sz w:val="24"/>
                <w:lang w:val="el-GR"/>
              </w:rPr>
              <w:t>ρό</w:t>
            </w:r>
            <w:r w:rsidRPr="00DD6B12">
              <w:rPr>
                <w:spacing w:val="-8"/>
                <w:sz w:val="24"/>
                <w:lang w:val="el-GR"/>
              </w:rPr>
              <w:t>ν</w:t>
            </w:r>
            <w:r w:rsidRPr="00DD6B12">
              <w:rPr>
                <w:sz w:val="24"/>
                <w:lang w:val="el-GR"/>
              </w:rPr>
              <w:t>ο</w:t>
            </w:r>
            <w:r w:rsidRPr="00DD6B12">
              <w:rPr>
                <w:spacing w:val="48"/>
                <w:sz w:val="24"/>
                <w:lang w:val="el-GR"/>
              </w:rPr>
              <w:t xml:space="preserve"> </w:t>
            </w:r>
            <w:r w:rsidRPr="00DD6B12">
              <w:rPr>
                <w:spacing w:val="-9"/>
                <w:sz w:val="24"/>
                <w:lang w:val="el-GR"/>
              </w:rPr>
              <w:t>ι</w:t>
            </w:r>
            <w:r w:rsidRPr="00DD6B12">
              <w:rPr>
                <w:spacing w:val="-7"/>
                <w:sz w:val="24"/>
                <w:lang w:val="el-GR"/>
              </w:rPr>
              <w:t>σ</w:t>
            </w:r>
            <w:r w:rsidRPr="00DD6B12">
              <w:rPr>
                <w:spacing w:val="-11"/>
                <w:sz w:val="24"/>
                <w:lang w:val="el-GR"/>
              </w:rPr>
              <w:t>χ</w:t>
            </w:r>
            <w:r w:rsidRPr="00DD6B12">
              <w:rPr>
                <w:spacing w:val="-6"/>
                <w:sz w:val="24"/>
                <w:lang w:val="el-GR"/>
              </w:rPr>
              <w:t>ύ</w:t>
            </w:r>
            <w:r w:rsidRPr="00DD6B12">
              <w:rPr>
                <w:spacing w:val="-10"/>
                <w:sz w:val="24"/>
                <w:lang w:val="el-GR"/>
              </w:rPr>
              <w:t>ο</w:t>
            </w:r>
            <w:r w:rsidRPr="00DD6B12">
              <w:rPr>
                <w:sz w:val="24"/>
                <w:lang w:val="el-GR"/>
              </w:rPr>
              <w:t>ς</w:t>
            </w:r>
            <w:r w:rsidRPr="00DD6B12">
              <w:rPr>
                <w:spacing w:val="50"/>
                <w:sz w:val="24"/>
                <w:lang w:val="el-GR"/>
              </w:rPr>
              <w:t xml:space="preserve"> </w:t>
            </w:r>
            <w:r w:rsidRPr="00DD6B12">
              <w:rPr>
                <w:spacing w:val="-8"/>
                <w:sz w:val="24"/>
                <w:lang w:val="el-GR"/>
              </w:rPr>
              <w:t>κατ</w:t>
            </w:r>
            <w:r w:rsidRPr="00DD6B12">
              <w:rPr>
                <w:sz w:val="24"/>
                <w:lang w:val="el-GR"/>
              </w:rPr>
              <w:t>’</w:t>
            </w:r>
            <w:r w:rsidRPr="00DD6B12">
              <w:rPr>
                <w:spacing w:val="-10"/>
                <w:sz w:val="24"/>
                <w:lang w:val="el-GR"/>
              </w:rPr>
              <w:t xml:space="preserve"> </w:t>
            </w:r>
            <w:r w:rsidRPr="00DD6B12">
              <w:rPr>
                <w:spacing w:val="-7"/>
                <w:sz w:val="24"/>
                <w:lang w:val="el-GR"/>
              </w:rPr>
              <w:t>ε</w:t>
            </w:r>
            <w:r w:rsidRPr="00DD6B12">
              <w:rPr>
                <w:spacing w:val="-8"/>
                <w:sz w:val="24"/>
                <w:lang w:val="el-GR"/>
              </w:rPr>
              <w:t>λάχ</w:t>
            </w:r>
            <w:r w:rsidRPr="00DD6B12">
              <w:rPr>
                <w:spacing w:val="-9"/>
                <w:sz w:val="24"/>
                <w:lang w:val="el-GR"/>
              </w:rPr>
              <w:t>ι</w:t>
            </w:r>
            <w:r w:rsidRPr="00DD6B12">
              <w:rPr>
                <w:spacing w:val="-5"/>
                <w:sz w:val="24"/>
                <w:lang w:val="el-GR"/>
              </w:rPr>
              <w:t>σ</w:t>
            </w:r>
            <w:r w:rsidRPr="00DD6B12">
              <w:rPr>
                <w:spacing w:val="-8"/>
                <w:sz w:val="24"/>
                <w:lang w:val="el-GR"/>
              </w:rPr>
              <w:t>τ</w:t>
            </w:r>
            <w:r w:rsidRPr="00DD6B12">
              <w:rPr>
                <w:spacing w:val="-10"/>
                <w:sz w:val="24"/>
                <w:lang w:val="el-GR"/>
              </w:rPr>
              <w:t>ο</w:t>
            </w:r>
            <w:r w:rsidRPr="00DD6B12">
              <w:rPr>
                <w:sz w:val="24"/>
                <w:lang w:val="el-GR"/>
              </w:rPr>
              <w:t>ν</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6"/>
        </w:trPr>
        <w:tc>
          <w:tcPr>
            <w:tcW w:w="10112" w:type="dxa"/>
            <w:gridSpan w:val="2"/>
            <w:tcBorders>
              <w:top w:val="nil"/>
              <w:left w:val="nil"/>
              <w:bottom w:val="nil"/>
              <w:right w:val="nil"/>
            </w:tcBorders>
          </w:tcPr>
          <w:p w:rsidR="00FE1FF8" w:rsidRPr="00DD6B12" w:rsidRDefault="00FE1FF8" w:rsidP="00907A8C">
            <w:pPr>
              <w:spacing w:before="6"/>
              <w:rPr>
                <w:sz w:val="24"/>
                <w:lang w:val="el-GR"/>
              </w:rPr>
            </w:pPr>
            <w:r w:rsidRPr="00DD6B12">
              <w:rPr>
                <w:spacing w:val="-8"/>
                <w:sz w:val="24"/>
                <w:lang w:val="el-GR"/>
              </w:rPr>
              <w:t>τ</w:t>
            </w:r>
            <w:r w:rsidRPr="00DD6B12">
              <w:rPr>
                <w:sz w:val="24"/>
                <w:lang w:val="el-GR"/>
              </w:rPr>
              <w:t>ο</w:t>
            </w:r>
            <w:r w:rsidRPr="00DD6B12">
              <w:rPr>
                <w:spacing w:val="-14"/>
                <w:sz w:val="24"/>
                <w:lang w:val="el-GR"/>
              </w:rPr>
              <w:t xml:space="preserve"> </w:t>
            </w:r>
            <w:r w:rsidRPr="00DD6B12">
              <w:rPr>
                <w:spacing w:val="-8"/>
                <w:sz w:val="24"/>
                <w:lang w:val="el-GR"/>
              </w:rPr>
              <w:t>χ</w:t>
            </w:r>
            <w:r w:rsidRPr="00DD6B12">
              <w:rPr>
                <w:spacing w:val="-9"/>
                <w:sz w:val="24"/>
                <w:lang w:val="el-GR"/>
              </w:rPr>
              <w:t>ρ</w:t>
            </w:r>
            <w:r w:rsidRPr="00DD6B12">
              <w:rPr>
                <w:spacing w:val="-7"/>
                <w:sz w:val="24"/>
                <w:lang w:val="el-GR"/>
              </w:rPr>
              <w:t>ό</w:t>
            </w:r>
            <w:r w:rsidRPr="00DD6B12">
              <w:rPr>
                <w:spacing w:val="-8"/>
                <w:sz w:val="24"/>
                <w:lang w:val="el-GR"/>
              </w:rPr>
              <w:t>ν</w:t>
            </w:r>
            <w:r w:rsidRPr="00DD6B12">
              <w:rPr>
                <w:sz w:val="24"/>
                <w:lang w:val="el-GR"/>
              </w:rPr>
              <w:t>ο</w:t>
            </w:r>
            <w:r w:rsidRPr="00DD6B12">
              <w:rPr>
                <w:spacing w:val="-17"/>
                <w:sz w:val="24"/>
                <w:lang w:val="el-GR"/>
              </w:rPr>
              <w:t xml:space="preserve"> </w:t>
            </w:r>
            <w:r w:rsidRPr="00DD6B12">
              <w:rPr>
                <w:spacing w:val="-7"/>
                <w:sz w:val="24"/>
                <w:lang w:val="el-GR"/>
              </w:rPr>
              <w:t>ισ</w:t>
            </w:r>
            <w:r w:rsidRPr="00DD6B12">
              <w:rPr>
                <w:spacing w:val="-11"/>
                <w:sz w:val="24"/>
                <w:lang w:val="el-GR"/>
              </w:rPr>
              <w:t>χ</w:t>
            </w:r>
            <w:r w:rsidRPr="00DD6B12">
              <w:rPr>
                <w:spacing w:val="-6"/>
                <w:sz w:val="24"/>
                <w:lang w:val="el-GR"/>
              </w:rPr>
              <w:t>ύ</w:t>
            </w:r>
            <w:r w:rsidRPr="00DD6B12">
              <w:rPr>
                <w:spacing w:val="-10"/>
                <w:sz w:val="24"/>
                <w:lang w:val="el-GR"/>
              </w:rPr>
              <w:t>ο</w:t>
            </w:r>
            <w:r w:rsidRPr="00DD6B12">
              <w:rPr>
                <w:sz w:val="24"/>
                <w:lang w:val="el-GR"/>
              </w:rPr>
              <w:t>ς</w:t>
            </w:r>
            <w:r w:rsidRPr="00DD6B12">
              <w:rPr>
                <w:spacing w:val="-11"/>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6"/>
                <w:sz w:val="24"/>
                <w:lang w:val="el-GR"/>
              </w:rPr>
              <w:t xml:space="preserve"> </w:t>
            </w:r>
            <w:r w:rsidRPr="00DD6B12">
              <w:rPr>
                <w:spacing w:val="-8"/>
                <w:sz w:val="24"/>
                <w:lang w:val="el-GR"/>
              </w:rPr>
              <w:t>π</w:t>
            </w:r>
            <w:r w:rsidRPr="00DD6B12">
              <w:rPr>
                <w:spacing w:val="-7"/>
                <w:sz w:val="24"/>
                <w:lang w:val="el-GR"/>
              </w:rPr>
              <w:t>ρ</w:t>
            </w:r>
            <w:r w:rsidRPr="00DD6B12">
              <w:rPr>
                <w:spacing w:val="-10"/>
                <w:sz w:val="24"/>
                <w:lang w:val="el-GR"/>
              </w:rPr>
              <w:t>ο</w:t>
            </w:r>
            <w:r w:rsidRPr="00DD6B12">
              <w:rPr>
                <w:spacing w:val="-7"/>
                <w:sz w:val="24"/>
                <w:lang w:val="el-GR"/>
              </w:rPr>
              <w:t>σ</w:t>
            </w:r>
            <w:r w:rsidRPr="00DD6B12">
              <w:rPr>
                <w:spacing w:val="-9"/>
                <w:sz w:val="24"/>
                <w:lang w:val="el-GR"/>
              </w:rPr>
              <w:t>φ</w:t>
            </w:r>
            <w:r w:rsidRPr="00DD6B12">
              <w:rPr>
                <w:spacing w:val="-7"/>
                <w:sz w:val="24"/>
                <w:lang w:val="el-GR"/>
              </w:rPr>
              <w:t>ορ</w:t>
            </w:r>
            <w:r w:rsidRPr="00DD6B12">
              <w:rPr>
                <w:spacing w:val="-8"/>
                <w:sz w:val="24"/>
                <w:lang w:val="el-GR"/>
              </w:rPr>
              <w:t>ά</w:t>
            </w:r>
            <w:r w:rsidRPr="00DD6B12">
              <w:rPr>
                <w:sz w:val="24"/>
                <w:lang w:val="el-GR"/>
              </w:rPr>
              <w:t>ς</w:t>
            </w:r>
            <w:r w:rsidRPr="00DD6B12">
              <w:rPr>
                <w:spacing w:val="-16"/>
                <w:sz w:val="24"/>
                <w:lang w:val="el-GR"/>
              </w:rPr>
              <w:t xml:space="preserve"> </w:t>
            </w:r>
            <w:r w:rsidRPr="00DD6B12">
              <w:rPr>
                <w:spacing w:val="-8"/>
                <w:sz w:val="24"/>
                <w:lang w:val="el-GR"/>
              </w:rPr>
              <w:t>π</w:t>
            </w:r>
            <w:r w:rsidRPr="00DD6B12">
              <w:rPr>
                <w:spacing w:val="-7"/>
                <w:sz w:val="24"/>
                <w:lang w:val="el-GR"/>
              </w:rPr>
              <w:t>ρ</w:t>
            </w:r>
            <w:r w:rsidRPr="00DD6B12">
              <w:rPr>
                <w:spacing w:val="-10"/>
                <w:sz w:val="24"/>
                <w:lang w:val="el-GR"/>
              </w:rPr>
              <w:t>ο</w:t>
            </w:r>
            <w:r w:rsidRPr="00DD6B12">
              <w:rPr>
                <w:spacing w:val="-7"/>
                <w:sz w:val="24"/>
                <w:lang w:val="el-GR"/>
              </w:rPr>
              <w:t>σ</w:t>
            </w:r>
            <w:r w:rsidRPr="00DD6B12">
              <w:rPr>
                <w:spacing w:val="-11"/>
                <w:sz w:val="24"/>
                <w:lang w:val="el-GR"/>
              </w:rPr>
              <w:t>α</w:t>
            </w:r>
            <w:r w:rsidRPr="00DD6B12">
              <w:rPr>
                <w:spacing w:val="-6"/>
                <w:sz w:val="24"/>
                <w:lang w:val="el-GR"/>
              </w:rPr>
              <w:t>υξ</w:t>
            </w:r>
            <w:r w:rsidRPr="00DD6B12">
              <w:rPr>
                <w:spacing w:val="-10"/>
                <w:sz w:val="24"/>
                <w:lang w:val="el-GR"/>
              </w:rPr>
              <w:t>η</w:t>
            </w:r>
            <w:r w:rsidRPr="00DD6B12">
              <w:rPr>
                <w:spacing w:val="-6"/>
                <w:sz w:val="24"/>
                <w:lang w:val="el-GR"/>
              </w:rPr>
              <w:t>μ</w:t>
            </w:r>
            <w:r w:rsidRPr="00DD6B12">
              <w:rPr>
                <w:spacing w:val="-7"/>
                <w:sz w:val="24"/>
                <w:lang w:val="el-GR"/>
              </w:rPr>
              <w:t>έ</w:t>
            </w:r>
            <w:r w:rsidRPr="00DD6B12">
              <w:rPr>
                <w:spacing w:val="-10"/>
                <w:sz w:val="24"/>
                <w:lang w:val="el-GR"/>
              </w:rPr>
              <w:t>ν</w:t>
            </w:r>
            <w:r w:rsidRPr="00DD6B12">
              <w:rPr>
                <w:sz w:val="24"/>
                <w:lang w:val="el-GR"/>
              </w:rPr>
              <w:t>ο</w:t>
            </w:r>
            <w:r w:rsidRPr="00DD6B12">
              <w:rPr>
                <w:spacing w:val="-14"/>
                <w:sz w:val="24"/>
                <w:lang w:val="el-GR"/>
              </w:rPr>
              <w:t xml:space="preserve"> </w:t>
            </w:r>
            <w:r w:rsidRPr="00DD6B12">
              <w:rPr>
                <w:spacing w:val="-8"/>
                <w:sz w:val="24"/>
                <w:lang w:val="el-GR"/>
              </w:rPr>
              <w:t>κα</w:t>
            </w:r>
            <w:r w:rsidRPr="00DD6B12">
              <w:rPr>
                <w:spacing w:val="-5"/>
                <w:sz w:val="24"/>
                <w:lang w:val="el-GR"/>
              </w:rPr>
              <w:t>τ</w:t>
            </w:r>
            <w:r w:rsidRPr="00DD6B12">
              <w:rPr>
                <w:sz w:val="24"/>
                <w:lang w:val="el-GR"/>
              </w:rPr>
              <w:t>ά</w:t>
            </w:r>
            <w:r w:rsidRPr="00DD6B12">
              <w:rPr>
                <w:spacing w:val="-20"/>
                <w:sz w:val="24"/>
                <w:lang w:val="el-GR"/>
              </w:rPr>
              <w:t xml:space="preserve"> </w:t>
            </w:r>
            <w:r w:rsidRPr="00DD6B12">
              <w:rPr>
                <w:spacing w:val="-8"/>
                <w:sz w:val="24"/>
                <w:lang w:val="el-GR"/>
              </w:rPr>
              <w:t>τ</w:t>
            </w:r>
            <w:r w:rsidRPr="00DD6B12">
              <w:rPr>
                <w:spacing w:val="-7"/>
                <w:sz w:val="24"/>
                <w:lang w:val="el-GR"/>
              </w:rPr>
              <w:t>ρι</w:t>
            </w:r>
            <w:r w:rsidRPr="00DD6B12">
              <w:rPr>
                <w:spacing w:val="-8"/>
                <w:sz w:val="24"/>
                <w:lang w:val="el-GR"/>
              </w:rPr>
              <w:t>άντ</w:t>
            </w:r>
            <w:r w:rsidRPr="00DD6B12">
              <w:rPr>
                <w:sz w:val="24"/>
                <w:lang w:val="el-GR"/>
              </w:rPr>
              <w:t>α</w:t>
            </w:r>
            <w:r w:rsidRPr="00DD6B12">
              <w:rPr>
                <w:spacing w:val="-15"/>
                <w:sz w:val="24"/>
                <w:lang w:val="el-GR"/>
              </w:rPr>
              <w:t xml:space="preserve"> </w:t>
            </w:r>
            <w:r w:rsidRPr="00DD6B12">
              <w:rPr>
                <w:spacing w:val="-1"/>
                <w:sz w:val="24"/>
                <w:lang w:val="el-GR"/>
              </w:rPr>
              <w:t>(</w:t>
            </w:r>
            <w:r w:rsidRPr="00DD6B12">
              <w:rPr>
                <w:spacing w:val="-7"/>
                <w:sz w:val="24"/>
                <w:lang w:val="el-GR"/>
              </w:rPr>
              <w:t>30</w:t>
            </w:r>
            <w:r w:rsidRPr="00DD6B12">
              <w:rPr>
                <w:sz w:val="24"/>
                <w:lang w:val="el-GR"/>
              </w:rPr>
              <w:t>)</w:t>
            </w:r>
            <w:r w:rsidRPr="00DD6B12">
              <w:rPr>
                <w:spacing w:val="-8"/>
                <w:sz w:val="24"/>
                <w:lang w:val="el-GR"/>
              </w:rPr>
              <w:t xml:space="preserve"> </w:t>
            </w:r>
            <w:r w:rsidRPr="00DD6B12">
              <w:rPr>
                <w:spacing w:val="-10"/>
                <w:sz w:val="24"/>
                <w:lang w:val="el-GR"/>
              </w:rPr>
              <w:t>η</w:t>
            </w:r>
            <w:r w:rsidRPr="00DD6B12">
              <w:rPr>
                <w:spacing w:val="-4"/>
                <w:sz w:val="24"/>
                <w:lang w:val="el-GR"/>
              </w:rPr>
              <w:t>μ</w:t>
            </w:r>
            <w:r w:rsidRPr="00DD6B12">
              <w:rPr>
                <w:spacing w:val="-10"/>
                <w:sz w:val="24"/>
                <w:lang w:val="el-GR"/>
              </w:rPr>
              <w:t>έ</w:t>
            </w:r>
            <w:r w:rsidRPr="00DD6B12">
              <w:rPr>
                <w:spacing w:val="-7"/>
                <w:sz w:val="24"/>
                <w:lang w:val="el-GR"/>
              </w:rPr>
              <w:t>ρ</w:t>
            </w:r>
            <w:r w:rsidRPr="00DD6B12">
              <w:rPr>
                <w:spacing w:val="-10"/>
                <w:sz w:val="24"/>
                <w:lang w:val="el-GR"/>
              </w:rPr>
              <w:t>ε</w:t>
            </w:r>
            <w:r w:rsidRPr="00DD6B12">
              <w:rPr>
                <w:spacing w:val="-6"/>
                <w:sz w:val="24"/>
                <w:lang w:val="el-GR"/>
              </w:rPr>
              <w:t>ς</w:t>
            </w:r>
            <w:r w:rsidRPr="00DD6B12">
              <w:rPr>
                <w:sz w:val="24"/>
                <w:lang w:val="el-GR"/>
              </w:rPr>
              <w:t>.</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7"/>
        </w:trPr>
        <w:tc>
          <w:tcPr>
            <w:tcW w:w="10112" w:type="dxa"/>
            <w:gridSpan w:val="2"/>
            <w:tcBorders>
              <w:top w:val="nil"/>
              <w:left w:val="nil"/>
              <w:bottom w:val="nil"/>
              <w:right w:val="nil"/>
            </w:tcBorders>
          </w:tcPr>
          <w:p w:rsidR="00FE1FF8" w:rsidRPr="00DD6B12" w:rsidRDefault="00FE1FF8" w:rsidP="00907A8C">
            <w:pPr>
              <w:spacing w:before="10"/>
              <w:rPr>
                <w:sz w:val="24"/>
                <w:lang w:val="el-GR"/>
              </w:rPr>
            </w:pPr>
            <w:r w:rsidRPr="00DD6B12">
              <w:rPr>
                <w:spacing w:val="-8"/>
                <w:sz w:val="24"/>
                <w:lang w:val="el-GR"/>
              </w:rPr>
              <w:t>Ο</w:t>
            </w:r>
            <w:r w:rsidRPr="00DD6B12">
              <w:rPr>
                <w:sz w:val="24"/>
                <w:lang w:val="el-GR"/>
              </w:rPr>
              <w:t>ι</w:t>
            </w:r>
            <w:r w:rsidRPr="00DD6B12">
              <w:rPr>
                <w:spacing w:val="-14"/>
                <w:sz w:val="24"/>
                <w:lang w:val="el-GR"/>
              </w:rPr>
              <w:t xml:space="preserve"> </w:t>
            </w:r>
            <w:r w:rsidRPr="00DD6B12">
              <w:rPr>
                <w:spacing w:val="-7"/>
                <w:sz w:val="24"/>
                <w:lang w:val="el-GR"/>
              </w:rPr>
              <w:t>ε</w:t>
            </w:r>
            <w:r w:rsidRPr="00DD6B12">
              <w:rPr>
                <w:spacing w:val="-8"/>
                <w:sz w:val="24"/>
                <w:lang w:val="el-GR"/>
              </w:rPr>
              <w:t>γ</w:t>
            </w:r>
            <w:r w:rsidRPr="00DD6B12">
              <w:rPr>
                <w:spacing w:val="-10"/>
                <w:sz w:val="24"/>
                <w:lang w:val="el-GR"/>
              </w:rPr>
              <w:t>γ</w:t>
            </w:r>
            <w:r w:rsidRPr="00DD6B12">
              <w:rPr>
                <w:spacing w:val="-6"/>
                <w:sz w:val="24"/>
                <w:lang w:val="el-GR"/>
              </w:rPr>
              <w:t>υ</w:t>
            </w:r>
            <w:r w:rsidRPr="00DD6B12">
              <w:rPr>
                <w:spacing w:val="-8"/>
                <w:sz w:val="24"/>
                <w:lang w:val="el-GR"/>
              </w:rPr>
              <w:t>η</w:t>
            </w:r>
            <w:r w:rsidRPr="00DD6B12">
              <w:rPr>
                <w:spacing w:val="-10"/>
                <w:sz w:val="24"/>
                <w:lang w:val="el-GR"/>
              </w:rPr>
              <w:t>τ</w:t>
            </w:r>
            <w:r w:rsidRPr="00DD6B12">
              <w:rPr>
                <w:spacing w:val="-7"/>
                <w:sz w:val="24"/>
                <w:lang w:val="el-GR"/>
              </w:rPr>
              <w:t>ι</w:t>
            </w:r>
            <w:r w:rsidRPr="00DD6B12">
              <w:rPr>
                <w:spacing w:val="-8"/>
                <w:sz w:val="24"/>
                <w:lang w:val="el-GR"/>
              </w:rPr>
              <w:t>κ</w:t>
            </w:r>
            <w:r w:rsidRPr="00DD6B12">
              <w:rPr>
                <w:spacing w:val="-10"/>
                <w:sz w:val="24"/>
                <w:lang w:val="el-GR"/>
              </w:rPr>
              <w:t>έ</w:t>
            </w:r>
            <w:r w:rsidRPr="00DD6B12">
              <w:rPr>
                <w:sz w:val="24"/>
                <w:lang w:val="el-GR"/>
              </w:rPr>
              <w:t>ς</w:t>
            </w:r>
            <w:r w:rsidRPr="00DD6B12">
              <w:rPr>
                <w:spacing w:val="-16"/>
                <w:sz w:val="24"/>
                <w:lang w:val="el-GR"/>
              </w:rPr>
              <w:t xml:space="preserve"> </w:t>
            </w:r>
            <w:r w:rsidRPr="00DD6B12">
              <w:rPr>
                <w:spacing w:val="-7"/>
                <w:sz w:val="24"/>
                <w:lang w:val="el-GR"/>
              </w:rPr>
              <w:t>ε</w:t>
            </w:r>
            <w:r w:rsidRPr="00DD6B12">
              <w:rPr>
                <w:spacing w:val="-8"/>
                <w:sz w:val="24"/>
                <w:lang w:val="el-GR"/>
              </w:rPr>
              <w:t>π</w:t>
            </w:r>
            <w:r w:rsidRPr="00DD6B12">
              <w:rPr>
                <w:spacing w:val="-7"/>
                <w:sz w:val="24"/>
                <w:lang w:val="el-GR"/>
              </w:rPr>
              <w:t>ισ</w:t>
            </w:r>
            <w:r w:rsidRPr="00DD6B12">
              <w:rPr>
                <w:spacing w:val="-10"/>
                <w:sz w:val="24"/>
                <w:lang w:val="el-GR"/>
              </w:rPr>
              <w:t>τ</w:t>
            </w:r>
            <w:r w:rsidRPr="00DD6B12">
              <w:rPr>
                <w:spacing w:val="-7"/>
                <w:sz w:val="24"/>
                <w:lang w:val="el-GR"/>
              </w:rPr>
              <w:t>ο</w:t>
            </w:r>
            <w:r w:rsidRPr="00DD6B12">
              <w:rPr>
                <w:spacing w:val="-8"/>
                <w:sz w:val="24"/>
                <w:lang w:val="el-GR"/>
              </w:rPr>
              <w:t>λ</w:t>
            </w:r>
            <w:r w:rsidRPr="00DD6B12">
              <w:rPr>
                <w:spacing w:val="-10"/>
                <w:sz w:val="24"/>
                <w:lang w:val="el-GR"/>
              </w:rPr>
              <w:t>έ</w:t>
            </w:r>
            <w:r w:rsidRPr="00DD6B12">
              <w:rPr>
                <w:sz w:val="24"/>
                <w:lang w:val="el-GR"/>
              </w:rPr>
              <w:t>ς</w:t>
            </w:r>
            <w:r w:rsidRPr="00DD6B12">
              <w:rPr>
                <w:spacing w:val="-11"/>
                <w:sz w:val="24"/>
                <w:lang w:val="el-GR"/>
              </w:rPr>
              <w:t xml:space="preserve"> </w:t>
            </w:r>
            <w:r w:rsidRPr="00DD6B12">
              <w:rPr>
                <w:spacing w:val="-8"/>
                <w:sz w:val="24"/>
                <w:lang w:val="el-GR"/>
              </w:rPr>
              <w:t>καταπ</w:t>
            </w:r>
            <w:r w:rsidRPr="00DD6B12">
              <w:rPr>
                <w:spacing w:val="-7"/>
                <w:sz w:val="24"/>
                <w:lang w:val="el-GR"/>
              </w:rPr>
              <w:t>ί</w:t>
            </w:r>
            <w:r w:rsidRPr="00DD6B12">
              <w:rPr>
                <w:spacing w:val="-8"/>
                <w:sz w:val="24"/>
                <w:lang w:val="el-GR"/>
              </w:rPr>
              <w:t>πτ</w:t>
            </w:r>
            <w:r w:rsidRPr="00DD6B12">
              <w:rPr>
                <w:spacing w:val="-7"/>
                <w:sz w:val="24"/>
                <w:lang w:val="el-GR"/>
              </w:rPr>
              <w:t>ο</w:t>
            </w:r>
            <w:r w:rsidRPr="00DD6B12">
              <w:rPr>
                <w:spacing w:val="-6"/>
                <w:sz w:val="24"/>
                <w:lang w:val="el-GR"/>
              </w:rPr>
              <w:t>υ</w:t>
            </w:r>
            <w:r w:rsidRPr="00DD6B12">
              <w:rPr>
                <w:sz w:val="24"/>
                <w:lang w:val="el-GR"/>
              </w:rPr>
              <w:t>ν</w:t>
            </w:r>
            <w:r w:rsidRPr="00DD6B12">
              <w:rPr>
                <w:spacing w:val="-17"/>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έ</w:t>
            </w:r>
            <w:r w:rsidRPr="00DD6B12">
              <w:rPr>
                <w:sz w:val="24"/>
                <w:lang w:val="el-GR"/>
              </w:rPr>
              <w:t>ρ</w:t>
            </w:r>
            <w:r w:rsidRPr="00DD6B12">
              <w:rPr>
                <w:spacing w:val="-17"/>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8"/>
                <w:sz w:val="24"/>
                <w:lang w:val="el-GR"/>
              </w:rPr>
              <w:t>ανα</w:t>
            </w:r>
            <w:r w:rsidRPr="00DD6B12">
              <w:rPr>
                <w:spacing w:val="-9"/>
                <w:sz w:val="24"/>
                <w:lang w:val="el-GR"/>
              </w:rPr>
              <w:t>θ</w:t>
            </w:r>
            <w:r w:rsidRPr="00DD6B12">
              <w:rPr>
                <w:spacing w:val="-7"/>
                <w:sz w:val="24"/>
                <w:lang w:val="el-GR"/>
              </w:rPr>
              <w:t>έ</w:t>
            </w:r>
            <w:r w:rsidRPr="00DD6B12">
              <w:rPr>
                <w:spacing w:val="-10"/>
                <w:sz w:val="24"/>
                <w:lang w:val="el-GR"/>
              </w:rPr>
              <w:t>τ</w:t>
            </w:r>
            <w:r w:rsidRPr="00DD6B12">
              <w:rPr>
                <w:spacing w:val="-7"/>
                <w:sz w:val="24"/>
                <w:lang w:val="el-GR"/>
              </w:rPr>
              <w:t>ο</w:t>
            </w:r>
            <w:r w:rsidRPr="00DD6B12">
              <w:rPr>
                <w:spacing w:val="-6"/>
                <w:sz w:val="24"/>
                <w:lang w:val="el-GR"/>
              </w:rPr>
              <w:t>υ</w:t>
            </w:r>
            <w:r w:rsidRPr="00DD6B12">
              <w:rPr>
                <w:spacing w:val="-7"/>
                <w:sz w:val="24"/>
                <w:lang w:val="el-GR"/>
              </w:rPr>
              <w:t>σ</w:t>
            </w:r>
            <w:r w:rsidRPr="00DD6B12">
              <w:rPr>
                <w:spacing w:val="-8"/>
                <w:sz w:val="24"/>
                <w:lang w:val="el-GR"/>
              </w:rPr>
              <w:t>α</w:t>
            </w:r>
            <w:r w:rsidRPr="00DD6B12">
              <w:rPr>
                <w:sz w:val="24"/>
                <w:lang w:val="el-GR"/>
              </w:rPr>
              <w:t>ς</w:t>
            </w:r>
            <w:r w:rsidRPr="00DD6B12">
              <w:rPr>
                <w:spacing w:val="-16"/>
                <w:sz w:val="24"/>
                <w:lang w:val="el-GR"/>
              </w:rPr>
              <w:t xml:space="preserve"> </w:t>
            </w:r>
            <w:r w:rsidRPr="00DD6B12">
              <w:rPr>
                <w:spacing w:val="-7"/>
                <w:sz w:val="24"/>
                <w:lang w:val="el-GR"/>
              </w:rPr>
              <w:t>Αρ</w:t>
            </w:r>
            <w:r w:rsidRPr="00DD6B12">
              <w:rPr>
                <w:spacing w:val="-8"/>
                <w:sz w:val="24"/>
                <w:lang w:val="el-GR"/>
              </w:rPr>
              <w:t>χ</w:t>
            </w:r>
            <w:r w:rsidRPr="00DD6B12">
              <w:rPr>
                <w:spacing w:val="-10"/>
                <w:sz w:val="24"/>
                <w:lang w:val="el-GR"/>
              </w:rPr>
              <w:t>ή</w:t>
            </w:r>
            <w:r w:rsidRPr="00DD6B12">
              <w:rPr>
                <w:spacing w:val="-6"/>
                <w:sz w:val="24"/>
                <w:lang w:val="el-GR"/>
              </w:rPr>
              <w:t>ς</w:t>
            </w:r>
            <w:r w:rsidRPr="00DD6B12">
              <w:rPr>
                <w:sz w:val="24"/>
                <w:lang w:val="el-GR"/>
              </w:rPr>
              <w:t>,</w:t>
            </w:r>
            <w:r w:rsidRPr="00DD6B12">
              <w:rPr>
                <w:spacing w:val="-17"/>
                <w:sz w:val="24"/>
                <w:lang w:val="el-GR"/>
              </w:rPr>
              <w:t xml:space="preserve"> </w:t>
            </w:r>
            <w:r w:rsidRPr="00DD6B12">
              <w:rPr>
                <w:spacing w:val="-7"/>
                <w:sz w:val="24"/>
                <w:lang w:val="el-GR"/>
              </w:rPr>
              <w:t>ε</w:t>
            </w:r>
            <w:r w:rsidRPr="00DD6B12">
              <w:rPr>
                <w:spacing w:val="-9"/>
                <w:sz w:val="24"/>
                <w:lang w:val="el-GR"/>
              </w:rPr>
              <w:t>φ</w:t>
            </w:r>
            <w:r w:rsidRPr="00DD6B12">
              <w:rPr>
                <w:spacing w:val="-7"/>
                <w:sz w:val="24"/>
                <w:lang w:val="el-GR"/>
              </w:rPr>
              <w:t>ό</w:t>
            </w:r>
            <w:r w:rsidRPr="00DD6B12">
              <w:rPr>
                <w:spacing w:val="-9"/>
                <w:sz w:val="24"/>
                <w:lang w:val="el-GR"/>
              </w:rPr>
              <w:t>σ</w:t>
            </w:r>
            <w:r w:rsidRPr="00DD6B12">
              <w:rPr>
                <w:spacing w:val="-7"/>
                <w:sz w:val="24"/>
                <w:lang w:val="el-GR"/>
              </w:rPr>
              <w:t>ο</w:t>
            </w:r>
            <w:r w:rsidRPr="00DD6B12">
              <w:rPr>
                <w:sz w:val="24"/>
                <w:lang w:val="el-GR"/>
              </w:rPr>
              <w:t>ν</w:t>
            </w:r>
            <w:r w:rsidRPr="00DD6B12">
              <w:rPr>
                <w:spacing w:val="-15"/>
                <w:sz w:val="24"/>
                <w:lang w:val="el-GR"/>
              </w:rPr>
              <w:t xml:space="preserve"> </w:t>
            </w:r>
            <w:r w:rsidRPr="00DD6B12">
              <w:rPr>
                <w:spacing w:val="-9"/>
                <w:sz w:val="24"/>
                <w:lang w:val="el-GR"/>
              </w:rPr>
              <w:t>σ</w:t>
            </w:r>
            <w:r w:rsidRPr="00DD6B12">
              <w:rPr>
                <w:spacing w:val="-6"/>
                <w:sz w:val="24"/>
                <w:lang w:val="el-GR"/>
              </w:rPr>
              <w:t>υ</w:t>
            </w:r>
            <w:r w:rsidRPr="00DD6B12">
              <w:rPr>
                <w:spacing w:val="-8"/>
                <w:sz w:val="24"/>
                <w:lang w:val="el-GR"/>
              </w:rPr>
              <w:t>ν</w:t>
            </w:r>
            <w:r w:rsidRPr="00DD6B12">
              <w:rPr>
                <w:spacing w:val="-10"/>
                <w:sz w:val="24"/>
                <w:lang w:val="el-GR"/>
              </w:rPr>
              <w:t>τ</w:t>
            </w:r>
            <w:r w:rsidRPr="00DD6B12">
              <w:rPr>
                <w:spacing w:val="-7"/>
                <w:sz w:val="24"/>
                <w:lang w:val="el-GR"/>
              </w:rPr>
              <w:t>ρέ</w:t>
            </w:r>
            <w:r w:rsidRPr="00DD6B12">
              <w:rPr>
                <w:spacing w:val="-8"/>
                <w:sz w:val="24"/>
                <w:lang w:val="el-GR"/>
              </w:rPr>
              <w:t>χ</w:t>
            </w:r>
            <w:r w:rsidRPr="00DD6B12">
              <w:rPr>
                <w:spacing w:val="-7"/>
                <w:sz w:val="24"/>
                <w:lang w:val="el-GR"/>
              </w:rPr>
              <w:t>ε</w:t>
            </w:r>
            <w:r w:rsidRPr="00DD6B12">
              <w:rPr>
                <w:sz w:val="24"/>
                <w:lang w:val="el-GR"/>
              </w:rPr>
              <w:t>ι</w:t>
            </w:r>
            <w:r w:rsidRPr="00DD6B12">
              <w:rPr>
                <w:spacing w:val="-17"/>
                <w:sz w:val="24"/>
                <w:lang w:val="el-GR"/>
              </w:rPr>
              <w:t xml:space="preserve"> </w:t>
            </w:r>
            <w:r w:rsidRPr="00DD6B12">
              <w:rPr>
                <w:spacing w:val="-8"/>
                <w:sz w:val="24"/>
                <w:lang w:val="el-GR"/>
              </w:rPr>
              <w:t>ν</w:t>
            </w:r>
            <w:r w:rsidRPr="00DD6B12">
              <w:rPr>
                <w:spacing w:val="-10"/>
                <w:sz w:val="24"/>
                <w:lang w:val="el-GR"/>
              </w:rPr>
              <w:t>ό</w:t>
            </w:r>
            <w:r w:rsidRPr="00DD6B12">
              <w:rPr>
                <w:spacing w:val="-6"/>
                <w:sz w:val="24"/>
                <w:lang w:val="el-GR"/>
              </w:rPr>
              <w:t>μ</w:t>
            </w:r>
            <w:r w:rsidRPr="00DD6B12">
              <w:rPr>
                <w:spacing w:val="-9"/>
                <w:sz w:val="24"/>
                <w:lang w:val="el-GR"/>
              </w:rPr>
              <w:t>ι</w:t>
            </w:r>
            <w:r w:rsidRPr="00DD6B12">
              <w:rPr>
                <w:spacing w:val="-6"/>
                <w:sz w:val="24"/>
                <w:lang w:val="el-GR"/>
              </w:rPr>
              <w:t>μ</w:t>
            </w:r>
            <w:r w:rsidRPr="00DD6B12">
              <w:rPr>
                <w:sz w:val="24"/>
                <w:lang w:val="el-GR"/>
              </w:rPr>
              <w:t>η</w:t>
            </w:r>
            <w:r w:rsidRPr="00DD6B12">
              <w:rPr>
                <w:spacing w:val="-15"/>
                <w:sz w:val="24"/>
                <w:lang w:val="el-GR"/>
              </w:rPr>
              <w:t xml:space="preserve"> </w:t>
            </w:r>
            <w:r w:rsidRPr="00DD6B12">
              <w:rPr>
                <w:spacing w:val="-13"/>
                <w:sz w:val="24"/>
                <w:lang w:val="el-GR"/>
              </w:rPr>
              <w:t>π</w:t>
            </w:r>
            <w:r w:rsidRPr="00DD6B12">
              <w:rPr>
                <w:spacing w:val="-7"/>
                <w:sz w:val="24"/>
                <w:lang w:val="el-GR"/>
              </w:rPr>
              <w:t>ερί</w:t>
            </w:r>
            <w:r w:rsidRPr="00DD6B12">
              <w:rPr>
                <w:spacing w:val="-8"/>
                <w:sz w:val="24"/>
                <w:lang w:val="el-GR"/>
              </w:rPr>
              <w:t>π</w:t>
            </w:r>
            <w:r w:rsidRPr="00DD6B12">
              <w:rPr>
                <w:spacing w:val="-10"/>
                <w:sz w:val="24"/>
                <w:lang w:val="el-GR"/>
              </w:rPr>
              <w:t>τ</w:t>
            </w:r>
            <w:r w:rsidRPr="00DD6B12">
              <w:rPr>
                <w:spacing w:val="-7"/>
                <w:sz w:val="24"/>
                <w:lang w:val="el-GR"/>
              </w:rPr>
              <w:t>ωσ</w:t>
            </w:r>
            <w:r w:rsidRPr="00DD6B12">
              <w:rPr>
                <w:spacing w:val="-10"/>
                <w:sz w:val="24"/>
                <w:lang w:val="el-GR"/>
              </w:rPr>
              <w:t>η</w:t>
            </w:r>
            <w:r w:rsidRPr="00DD6B12">
              <w:rPr>
                <w:sz w:val="24"/>
                <w:lang w:val="el-GR"/>
              </w:rPr>
              <w:t>.</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6"/>
        </w:trPr>
        <w:tc>
          <w:tcPr>
            <w:tcW w:w="10112" w:type="dxa"/>
            <w:gridSpan w:val="2"/>
            <w:tcBorders>
              <w:top w:val="nil"/>
              <w:left w:val="nil"/>
              <w:bottom w:val="nil"/>
              <w:right w:val="nil"/>
            </w:tcBorders>
          </w:tcPr>
          <w:p w:rsidR="00FE1FF8" w:rsidRPr="00DD6B12" w:rsidRDefault="00FE1FF8" w:rsidP="00907A8C">
            <w:pPr>
              <w:spacing w:before="7"/>
              <w:rPr>
                <w:sz w:val="24"/>
                <w:lang w:val="el-GR"/>
              </w:rPr>
            </w:pPr>
            <w:r w:rsidRPr="00DD6B12">
              <w:rPr>
                <w:sz w:val="24"/>
                <w:lang w:val="el-GR"/>
              </w:rPr>
              <w:t xml:space="preserve">Ο </w:t>
            </w:r>
            <w:r w:rsidRPr="00DD6B12">
              <w:rPr>
                <w:spacing w:val="-8"/>
                <w:sz w:val="24"/>
                <w:lang w:val="el-GR"/>
              </w:rPr>
              <w:t>ανά</w:t>
            </w:r>
            <w:r w:rsidRPr="00DD6B12">
              <w:rPr>
                <w:spacing w:val="-7"/>
                <w:sz w:val="24"/>
                <w:lang w:val="el-GR"/>
              </w:rPr>
              <w:t>δο</w:t>
            </w:r>
            <w:r w:rsidRPr="00DD6B12">
              <w:rPr>
                <w:spacing w:val="-8"/>
                <w:sz w:val="24"/>
                <w:lang w:val="el-GR"/>
              </w:rPr>
              <w:t>χ</w:t>
            </w:r>
            <w:r w:rsidRPr="00DD6B12">
              <w:rPr>
                <w:spacing w:val="-10"/>
                <w:sz w:val="24"/>
                <w:lang w:val="el-GR"/>
              </w:rPr>
              <w:t>ο</w:t>
            </w:r>
            <w:r w:rsidRPr="00DD6B12">
              <w:rPr>
                <w:sz w:val="24"/>
                <w:lang w:val="el-GR"/>
              </w:rPr>
              <w:t>ς</w:t>
            </w:r>
            <w:r w:rsidRPr="00DD6B12">
              <w:rPr>
                <w:spacing w:val="1"/>
                <w:sz w:val="24"/>
                <w:lang w:val="el-GR"/>
              </w:rPr>
              <w:t xml:space="preserve"> </w:t>
            </w:r>
            <w:r w:rsidRPr="00DD6B12">
              <w:rPr>
                <w:spacing w:val="-7"/>
                <w:sz w:val="24"/>
                <w:lang w:val="el-GR"/>
              </w:rPr>
              <w:t>σ</w:t>
            </w:r>
            <w:r w:rsidRPr="00DD6B12">
              <w:rPr>
                <w:spacing w:val="-8"/>
                <w:sz w:val="24"/>
                <w:lang w:val="el-GR"/>
              </w:rPr>
              <w:t>τ</w:t>
            </w:r>
            <w:r w:rsidRPr="00DD6B12">
              <w:rPr>
                <w:spacing w:val="-10"/>
                <w:sz w:val="24"/>
                <w:lang w:val="el-GR"/>
              </w:rPr>
              <w:t>ο</w:t>
            </w:r>
            <w:r w:rsidRPr="00DD6B12">
              <w:rPr>
                <w:sz w:val="24"/>
                <w:lang w:val="el-GR"/>
              </w:rPr>
              <w:t xml:space="preserve">ν </w:t>
            </w:r>
            <w:r w:rsidRPr="00DD6B12">
              <w:rPr>
                <w:spacing w:val="-5"/>
                <w:sz w:val="24"/>
                <w:lang w:val="el-GR"/>
              </w:rPr>
              <w:t>ο</w:t>
            </w:r>
            <w:r w:rsidRPr="00DD6B12">
              <w:rPr>
                <w:spacing w:val="-8"/>
                <w:sz w:val="24"/>
                <w:lang w:val="el-GR"/>
              </w:rPr>
              <w:t>π</w:t>
            </w:r>
            <w:r w:rsidRPr="00DD6B12">
              <w:rPr>
                <w:spacing w:val="-7"/>
                <w:sz w:val="24"/>
                <w:lang w:val="el-GR"/>
              </w:rPr>
              <w:t>ο</w:t>
            </w:r>
            <w:r w:rsidRPr="00DD6B12">
              <w:rPr>
                <w:spacing w:val="-9"/>
                <w:sz w:val="24"/>
                <w:lang w:val="el-GR"/>
              </w:rPr>
              <w:t>ί</w:t>
            </w:r>
            <w:r w:rsidRPr="00DD6B12">
              <w:rPr>
                <w:sz w:val="24"/>
                <w:lang w:val="el-GR"/>
              </w:rPr>
              <w:t xml:space="preserve">ο </w:t>
            </w:r>
            <w:r w:rsidRPr="00DD6B12">
              <w:rPr>
                <w:spacing w:val="-7"/>
                <w:sz w:val="24"/>
                <w:lang w:val="el-GR"/>
              </w:rPr>
              <w:t>θ</w:t>
            </w:r>
            <w:r w:rsidRPr="00DD6B12">
              <w:rPr>
                <w:sz w:val="24"/>
                <w:lang w:val="el-GR"/>
              </w:rPr>
              <w:t>α</w:t>
            </w:r>
            <w:r w:rsidRPr="00DD6B12">
              <w:rPr>
                <w:spacing w:val="-1"/>
                <w:sz w:val="24"/>
                <w:lang w:val="el-GR"/>
              </w:rPr>
              <w:t xml:space="preserve"> </w:t>
            </w:r>
            <w:r w:rsidRPr="00DD6B12">
              <w:rPr>
                <w:spacing w:val="-8"/>
                <w:sz w:val="24"/>
                <w:lang w:val="el-GR"/>
              </w:rPr>
              <w:t>γ</w:t>
            </w:r>
            <w:r w:rsidRPr="00DD6B12">
              <w:rPr>
                <w:spacing w:val="-7"/>
                <w:sz w:val="24"/>
                <w:lang w:val="el-GR"/>
              </w:rPr>
              <w:t>ί</w:t>
            </w:r>
            <w:r w:rsidRPr="00DD6B12">
              <w:rPr>
                <w:spacing w:val="-8"/>
                <w:sz w:val="24"/>
                <w:lang w:val="el-GR"/>
              </w:rPr>
              <w:t>ν</w:t>
            </w:r>
            <w:r w:rsidRPr="00DD6B12">
              <w:rPr>
                <w:spacing w:val="-7"/>
                <w:sz w:val="24"/>
                <w:lang w:val="el-GR"/>
              </w:rPr>
              <w:t>ε</w:t>
            </w:r>
            <w:r w:rsidRPr="00DD6B12">
              <w:rPr>
                <w:sz w:val="24"/>
                <w:lang w:val="el-GR"/>
              </w:rPr>
              <w:t>ι</w:t>
            </w:r>
            <w:r w:rsidRPr="00DD6B12">
              <w:rPr>
                <w:spacing w:val="1"/>
                <w:sz w:val="24"/>
                <w:lang w:val="el-GR"/>
              </w:rPr>
              <w:t xml:space="preserve"> </w:t>
            </w:r>
            <w:r w:rsidRPr="00DD6B12">
              <w:rPr>
                <w:sz w:val="24"/>
                <w:lang w:val="el-GR"/>
              </w:rPr>
              <w:t>η</w:t>
            </w:r>
            <w:r w:rsidRPr="00DD6B12">
              <w:rPr>
                <w:spacing w:val="-1"/>
                <w:sz w:val="24"/>
                <w:lang w:val="el-GR"/>
              </w:rPr>
              <w:t xml:space="preserve"> </w:t>
            </w:r>
            <w:r w:rsidRPr="00DD6B12">
              <w:rPr>
                <w:spacing w:val="-8"/>
                <w:sz w:val="24"/>
                <w:lang w:val="el-GR"/>
              </w:rPr>
              <w:t>κατα</w:t>
            </w:r>
            <w:r w:rsidRPr="00DD6B12">
              <w:rPr>
                <w:spacing w:val="-11"/>
                <w:sz w:val="24"/>
                <w:lang w:val="el-GR"/>
              </w:rPr>
              <w:t>κ</w:t>
            </w:r>
            <w:r w:rsidRPr="00DD6B12">
              <w:rPr>
                <w:spacing w:val="-6"/>
                <w:sz w:val="24"/>
                <w:lang w:val="el-GR"/>
              </w:rPr>
              <w:t>ύ</w:t>
            </w:r>
            <w:r w:rsidRPr="00DD6B12">
              <w:rPr>
                <w:spacing w:val="-7"/>
                <w:sz w:val="24"/>
                <w:lang w:val="el-GR"/>
              </w:rPr>
              <w:t>ρωσ</w:t>
            </w:r>
            <w:r w:rsidRPr="00DD6B12">
              <w:rPr>
                <w:sz w:val="24"/>
                <w:lang w:val="el-GR"/>
              </w:rPr>
              <w:t>η</w:t>
            </w:r>
            <w:r w:rsidRPr="00DD6B12">
              <w:rPr>
                <w:spacing w:val="-3"/>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αγ</w:t>
            </w:r>
            <w:r w:rsidRPr="00DD6B12">
              <w:rPr>
                <w:spacing w:val="-7"/>
                <w:sz w:val="24"/>
                <w:lang w:val="el-GR"/>
              </w:rPr>
              <w:t>ω</w:t>
            </w:r>
            <w:r w:rsidRPr="00DD6B12">
              <w:rPr>
                <w:spacing w:val="-10"/>
                <w:sz w:val="24"/>
                <w:lang w:val="el-GR"/>
              </w:rPr>
              <w:t>ν</w:t>
            </w:r>
            <w:r w:rsidRPr="00DD6B12">
              <w:rPr>
                <w:spacing w:val="-7"/>
                <w:sz w:val="24"/>
                <w:lang w:val="el-GR"/>
              </w:rPr>
              <w:t>ι</w:t>
            </w:r>
            <w:r w:rsidRPr="00DD6B12">
              <w:rPr>
                <w:spacing w:val="-9"/>
                <w:sz w:val="24"/>
                <w:lang w:val="el-GR"/>
              </w:rPr>
              <w:t>σ</w:t>
            </w:r>
            <w:r w:rsidRPr="00DD6B12">
              <w:rPr>
                <w:spacing w:val="-6"/>
                <w:sz w:val="24"/>
                <w:lang w:val="el-GR"/>
              </w:rPr>
              <w:t>μ</w:t>
            </w:r>
            <w:r w:rsidRPr="00DD6B12">
              <w:rPr>
                <w:spacing w:val="-10"/>
                <w:sz w:val="24"/>
                <w:lang w:val="el-GR"/>
              </w:rPr>
              <w:t>ο</w:t>
            </w:r>
            <w:r w:rsidRPr="00DD6B12">
              <w:rPr>
                <w:sz w:val="24"/>
                <w:lang w:val="el-GR"/>
              </w:rPr>
              <w:t>ύ</w:t>
            </w:r>
            <w:r w:rsidRPr="00DD6B12">
              <w:rPr>
                <w:spacing w:val="4"/>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
                <w:sz w:val="24"/>
                <w:lang w:val="el-GR"/>
              </w:rPr>
              <w:t xml:space="preserve"> </w:t>
            </w:r>
            <w:r w:rsidRPr="00DD6B12">
              <w:rPr>
                <w:spacing w:val="-8"/>
                <w:sz w:val="24"/>
                <w:lang w:val="el-GR"/>
              </w:rPr>
              <w:t>Πα</w:t>
            </w:r>
            <w:r w:rsidRPr="00DD6B12">
              <w:rPr>
                <w:spacing w:val="-7"/>
                <w:sz w:val="24"/>
                <w:lang w:val="el-GR"/>
              </w:rPr>
              <w:t>ρο</w:t>
            </w:r>
            <w:r w:rsidRPr="00DD6B12">
              <w:rPr>
                <w:spacing w:val="-8"/>
                <w:sz w:val="24"/>
                <w:lang w:val="el-GR"/>
              </w:rPr>
              <w:t>χ</w:t>
            </w:r>
            <w:r w:rsidRPr="00DD6B12">
              <w:rPr>
                <w:spacing w:val="-10"/>
                <w:sz w:val="24"/>
                <w:lang w:val="el-GR"/>
              </w:rPr>
              <w:t>ή</w:t>
            </w:r>
            <w:r w:rsidRPr="00DD6B12">
              <w:rPr>
                <w:sz w:val="24"/>
                <w:lang w:val="el-GR"/>
              </w:rPr>
              <w:t>ς</w:t>
            </w:r>
            <w:r w:rsidRPr="00DD6B12">
              <w:rPr>
                <w:spacing w:val="1"/>
                <w:sz w:val="24"/>
                <w:lang w:val="el-GR"/>
              </w:rPr>
              <w:t xml:space="preserve"> </w:t>
            </w:r>
            <w:r w:rsidRPr="00DD6B12">
              <w:rPr>
                <w:spacing w:val="-8"/>
                <w:sz w:val="24"/>
                <w:lang w:val="el-GR"/>
              </w:rPr>
              <w:t>Υπη</w:t>
            </w:r>
            <w:r w:rsidRPr="00DD6B12">
              <w:rPr>
                <w:spacing w:val="-7"/>
                <w:sz w:val="24"/>
                <w:lang w:val="el-GR"/>
              </w:rPr>
              <w:t>ρε</w:t>
            </w:r>
            <w:r w:rsidRPr="00DD6B12">
              <w:rPr>
                <w:spacing w:val="-9"/>
                <w:sz w:val="24"/>
                <w:lang w:val="el-GR"/>
              </w:rPr>
              <w:t>σ</w:t>
            </w:r>
            <w:r w:rsidRPr="00DD6B12">
              <w:rPr>
                <w:spacing w:val="-7"/>
                <w:sz w:val="24"/>
                <w:lang w:val="el-GR"/>
              </w:rPr>
              <w:t>ί</w:t>
            </w:r>
            <w:r w:rsidRPr="00DD6B12">
              <w:rPr>
                <w:spacing w:val="-8"/>
                <w:sz w:val="24"/>
                <w:lang w:val="el-GR"/>
              </w:rPr>
              <w:t>α</w:t>
            </w:r>
            <w:r w:rsidRPr="00DD6B12">
              <w:rPr>
                <w:spacing w:val="-9"/>
                <w:sz w:val="24"/>
                <w:lang w:val="el-GR"/>
              </w:rPr>
              <w:t>ς</w:t>
            </w:r>
            <w:r w:rsidRPr="00DD6B12">
              <w:rPr>
                <w:sz w:val="24"/>
                <w:lang w:val="el-GR"/>
              </w:rPr>
              <w:t xml:space="preserve">, </w:t>
            </w:r>
            <w:r w:rsidRPr="00DD6B12">
              <w:rPr>
                <w:spacing w:val="-9"/>
                <w:sz w:val="24"/>
                <w:lang w:val="el-GR"/>
              </w:rPr>
              <w:t>μ</w:t>
            </w:r>
            <w:r w:rsidRPr="00DD6B12">
              <w:rPr>
                <w:spacing w:val="-7"/>
                <w:sz w:val="24"/>
                <w:lang w:val="el-GR"/>
              </w:rPr>
              <w:t>ε</w:t>
            </w:r>
            <w:r w:rsidRPr="00DD6B12">
              <w:rPr>
                <w:spacing w:val="-8"/>
                <w:sz w:val="24"/>
                <w:lang w:val="el-GR"/>
              </w:rPr>
              <w:t>τά</w:t>
            </w:r>
            <w:r w:rsidRPr="00DD6B12">
              <w:rPr>
                <w:sz w:val="24"/>
                <w:lang w:val="el-GR"/>
              </w:rPr>
              <w:t xml:space="preserve">, </w:t>
            </w:r>
            <w:r w:rsidRPr="00DD6B12">
              <w:rPr>
                <w:spacing w:val="-8"/>
                <w:sz w:val="24"/>
                <w:lang w:val="el-GR"/>
              </w:rPr>
              <w:t>τη</w:t>
            </w:r>
            <w:r w:rsidRPr="00DD6B12">
              <w:rPr>
                <w:sz w:val="24"/>
                <w:lang w:val="el-GR"/>
              </w:rPr>
              <w:t xml:space="preserve">ν </w:t>
            </w:r>
            <w:r w:rsidRPr="00DD6B12">
              <w:rPr>
                <w:spacing w:val="-8"/>
                <w:sz w:val="24"/>
                <w:lang w:val="el-GR"/>
              </w:rPr>
              <w:t>κατ</w:t>
            </w:r>
            <w:r w:rsidRPr="00DD6B12">
              <w:rPr>
                <w:sz w:val="24"/>
                <w:lang w:val="el-GR"/>
              </w:rPr>
              <w:t>ά</w:t>
            </w: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6"/>
        </w:trPr>
        <w:tc>
          <w:tcPr>
            <w:tcW w:w="10112" w:type="dxa"/>
            <w:gridSpan w:val="2"/>
            <w:tcBorders>
              <w:top w:val="nil"/>
              <w:left w:val="nil"/>
              <w:bottom w:val="nil"/>
              <w:right w:val="nil"/>
            </w:tcBorders>
          </w:tcPr>
          <w:p w:rsidR="00FE1FF8" w:rsidRDefault="00FE1FF8" w:rsidP="00907A8C">
            <w:pPr>
              <w:spacing w:before="8"/>
              <w:rPr>
                <w:spacing w:val="-10"/>
                <w:sz w:val="24"/>
                <w:lang w:val="el-GR"/>
              </w:rPr>
            </w:pPr>
            <w:r w:rsidRPr="00DD6B12">
              <w:rPr>
                <w:spacing w:val="-8"/>
                <w:sz w:val="24"/>
                <w:lang w:val="el-GR"/>
              </w:rPr>
              <w:t>ν</w:t>
            </w:r>
            <w:r w:rsidRPr="00DD6B12">
              <w:rPr>
                <w:spacing w:val="-7"/>
                <w:sz w:val="24"/>
                <w:lang w:val="el-GR"/>
              </w:rPr>
              <w:t>ό</w:t>
            </w:r>
            <w:r w:rsidRPr="00DD6B12">
              <w:rPr>
                <w:spacing w:val="-6"/>
                <w:sz w:val="24"/>
                <w:lang w:val="el-GR"/>
              </w:rPr>
              <w:t>μ</w:t>
            </w:r>
            <w:r w:rsidRPr="00DD6B12">
              <w:rPr>
                <w:spacing w:val="-10"/>
                <w:sz w:val="24"/>
                <w:lang w:val="el-GR"/>
              </w:rPr>
              <w:t>ο</w:t>
            </w:r>
            <w:r w:rsidRPr="00DD6B12">
              <w:rPr>
                <w:sz w:val="24"/>
                <w:lang w:val="el-GR"/>
              </w:rPr>
              <w:t>,</w:t>
            </w:r>
            <w:r w:rsidRPr="00DD6B12">
              <w:rPr>
                <w:spacing w:val="34"/>
                <w:sz w:val="24"/>
                <w:lang w:val="el-GR"/>
              </w:rPr>
              <w:t xml:space="preserve"> </w:t>
            </w:r>
            <w:r w:rsidRPr="00DD6B12">
              <w:rPr>
                <w:spacing w:val="-7"/>
                <w:sz w:val="24"/>
                <w:lang w:val="el-GR"/>
              </w:rPr>
              <w:t>έ</w:t>
            </w:r>
            <w:r w:rsidRPr="00DD6B12">
              <w:rPr>
                <w:spacing w:val="-8"/>
                <w:sz w:val="24"/>
                <w:lang w:val="el-GR"/>
              </w:rPr>
              <w:t>γκ</w:t>
            </w:r>
            <w:r w:rsidRPr="00DD6B12">
              <w:rPr>
                <w:spacing w:val="-9"/>
                <w:sz w:val="24"/>
                <w:lang w:val="el-GR"/>
              </w:rPr>
              <w:t>ρ</w:t>
            </w:r>
            <w:r w:rsidRPr="00DD6B12">
              <w:rPr>
                <w:spacing w:val="-7"/>
                <w:sz w:val="24"/>
                <w:lang w:val="el-GR"/>
              </w:rPr>
              <w:t>ισ</w:t>
            </w:r>
            <w:r w:rsidRPr="00DD6B12">
              <w:rPr>
                <w:sz w:val="24"/>
                <w:lang w:val="el-GR"/>
              </w:rPr>
              <w:t>η</w:t>
            </w:r>
            <w:r w:rsidRPr="00DD6B12">
              <w:rPr>
                <w:spacing w:val="33"/>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37"/>
                <w:sz w:val="24"/>
                <w:lang w:val="el-GR"/>
              </w:rPr>
              <w:t xml:space="preserve"> </w:t>
            </w:r>
            <w:r w:rsidRPr="00DD6B12">
              <w:rPr>
                <w:spacing w:val="-8"/>
                <w:sz w:val="24"/>
                <w:lang w:val="el-GR"/>
              </w:rPr>
              <w:t>απ</w:t>
            </w:r>
            <w:r w:rsidRPr="00DD6B12">
              <w:rPr>
                <w:spacing w:val="-7"/>
                <w:sz w:val="24"/>
                <w:lang w:val="el-GR"/>
              </w:rPr>
              <w:t>ο</w:t>
            </w:r>
            <w:r w:rsidRPr="00DD6B12">
              <w:rPr>
                <w:spacing w:val="-10"/>
                <w:sz w:val="24"/>
                <w:lang w:val="el-GR"/>
              </w:rPr>
              <w:t>τ</w:t>
            </w:r>
            <w:r w:rsidRPr="00DD6B12">
              <w:rPr>
                <w:spacing w:val="-5"/>
                <w:sz w:val="24"/>
                <w:lang w:val="el-GR"/>
              </w:rPr>
              <w:t>ε</w:t>
            </w:r>
            <w:r w:rsidRPr="00DD6B12">
              <w:rPr>
                <w:spacing w:val="-8"/>
                <w:sz w:val="24"/>
                <w:lang w:val="el-GR"/>
              </w:rPr>
              <w:t>λ</w:t>
            </w:r>
            <w:r w:rsidRPr="00DD6B12">
              <w:rPr>
                <w:spacing w:val="-7"/>
                <w:sz w:val="24"/>
                <w:lang w:val="el-GR"/>
              </w:rPr>
              <w:t>έσ</w:t>
            </w:r>
            <w:r w:rsidRPr="00DD6B12">
              <w:rPr>
                <w:spacing w:val="-6"/>
                <w:sz w:val="24"/>
                <w:lang w:val="el-GR"/>
              </w:rPr>
              <w:t>μ</w:t>
            </w:r>
            <w:r w:rsidRPr="00DD6B12">
              <w:rPr>
                <w:spacing w:val="-11"/>
                <w:sz w:val="24"/>
                <w:lang w:val="el-GR"/>
              </w:rPr>
              <w:t>α</w:t>
            </w:r>
            <w:r w:rsidRPr="00DD6B12">
              <w:rPr>
                <w:spacing w:val="-7"/>
                <w:sz w:val="24"/>
                <w:lang w:val="el-GR"/>
              </w:rPr>
              <w:t>τ</w:t>
            </w:r>
            <w:r w:rsidRPr="00DD6B12">
              <w:rPr>
                <w:spacing w:val="-10"/>
                <w:sz w:val="24"/>
                <w:lang w:val="el-GR"/>
              </w:rPr>
              <w:t>ο</w:t>
            </w:r>
            <w:r w:rsidRPr="00DD6B12">
              <w:rPr>
                <w:sz w:val="24"/>
                <w:lang w:val="el-GR"/>
              </w:rPr>
              <w:t>ς</w:t>
            </w:r>
            <w:r w:rsidRPr="00DD6B12">
              <w:rPr>
                <w:spacing w:val="37"/>
                <w:sz w:val="24"/>
                <w:lang w:val="el-GR"/>
              </w:rPr>
              <w:t xml:space="preserve"> </w:t>
            </w:r>
            <w:r w:rsidRPr="00DD6B12">
              <w:rPr>
                <w:spacing w:val="-8"/>
                <w:sz w:val="24"/>
                <w:lang w:val="el-GR"/>
              </w:rPr>
              <w:t>α</w:t>
            </w:r>
            <w:r w:rsidRPr="00DD6B12">
              <w:rPr>
                <w:spacing w:val="-6"/>
                <w:sz w:val="24"/>
                <w:lang w:val="el-GR"/>
              </w:rPr>
              <w:t>υ</w:t>
            </w:r>
            <w:r w:rsidRPr="00DD6B12">
              <w:rPr>
                <w:spacing w:val="-10"/>
                <w:sz w:val="24"/>
                <w:lang w:val="el-GR"/>
              </w:rPr>
              <w:t>τ</w:t>
            </w:r>
            <w:r w:rsidRPr="00DD6B12">
              <w:rPr>
                <w:spacing w:val="-7"/>
                <w:sz w:val="24"/>
                <w:lang w:val="el-GR"/>
              </w:rPr>
              <w:t>ο</w:t>
            </w:r>
            <w:r w:rsidRPr="00DD6B12">
              <w:rPr>
                <w:spacing w:val="-6"/>
                <w:sz w:val="24"/>
                <w:lang w:val="el-GR"/>
              </w:rPr>
              <w:t>ύ</w:t>
            </w:r>
            <w:r w:rsidRPr="00DD6B12">
              <w:rPr>
                <w:sz w:val="24"/>
                <w:lang w:val="el-GR"/>
              </w:rPr>
              <w:t>,</w:t>
            </w:r>
            <w:r w:rsidRPr="00DD6B12">
              <w:rPr>
                <w:spacing w:val="34"/>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11"/>
                <w:sz w:val="24"/>
                <w:lang w:val="el-GR"/>
              </w:rPr>
              <w:t>χ</w:t>
            </w:r>
            <w:r w:rsidRPr="00DD6B12">
              <w:rPr>
                <w:spacing w:val="-7"/>
                <w:sz w:val="24"/>
                <w:lang w:val="el-GR"/>
              </w:rPr>
              <w:t>ρε</w:t>
            </w:r>
            <w:r w:rsidRPr="00DD6B12">
              <w:rPr>
                <w:spacing w:val="-10"/>
                <w:sz w:val="24"/>
                <w:lang w:val="el-GR"/>
              </w:rPr>
              <w:t>ο</w:t>
            </w:r>
            <w:r w:rsidRPr="00DD6B12">
              <w:rPr>
                <w:spacing w:val="-6"/>
                <w:sz w:val="24"/>
                <w:lang w:val="el-GR"/>
              </w:rPr>
              <w:t>ύ</w:t>
            </w:r>
            <w:r w:rsidRPr="00DD6B12">
              <w:rPr>
                <w:spacing w:val="-8"/>
                <w:sz w:val="24"/>
                <w:lang w:val="el-GR"/>
              </w:rPr>
              <w:t>τα</w:t>
            </w:r>
            <w:r w:rsidRPr="00DD6B12">
              <w:rPr>
                <w:sz w:val="24"/>
                <w:lang w:val="el-GR"/>
              </w:rPr>
              <w:t>ι</w:t>
            </w:r>
            <w:r w:rsidRPr="00DD6B12">
              <w:rPr>
                <w:spacing w:val="34"/>
                <w:sz w:val="24"/>
                <w:lang w:val="el-GR"/>
              </w:rPr>
              <w:t xml:space="preserve"> </w:t>
            </w:r>
            <w:r w:rsidRPr="00DD6B12">
              <w:rPr>
                <w:spacing w:val="-8"/>
                <w:sz w:val="24"/>
                <w:lang w:val="el-GR"/>
              </w:rPr>
              <w:t>ν</w:t>
            </w:r>
            <w:r w:rsidRPr="00DD6B12">
              <w:rPr>
                <w:sz w:val="24"/>
                <w:lang w:val="el-GR"/>
              </w:rPr>
              <w:t>α</w:t>
            </w:r>
            <w:r w:rsidRPr="00DD6B12">
              <w:rPr>
                <w:spacing w:val="33"/>
                <w:sz w:val="24"/>
                <w:lang w:val="el-GR"/>
              </w:rPr>
              <w:t xml:space="preserve"> </w:t>
            </w:r>
            <w:r w:rsidRPr="00DD6B12">
              <w:rPr>
                <w:spacing w:val="-8"/>
                <w:sz w:val="24"/>
                <w:lang w:val="el-GR"/>
              </w:rPr>
              <w:t>π</w:t>
            </w:r>
            <w:r w:rsidRPr="00DD6B12">
              <w:rPr>
                <w:spacing w:val="-7"/>
                <w:sz w:val="24"/>
                <w:lang w:val="el-GR"/>
              </w:rPr>
              <w:t>ροσέ</w:t>
            </w:r>
            <w:r w:rsidRPr="00DD6B12">
              <w:rPr>
                <w:spacing w:val="-13"/>
                <w:sz w:val="24"/>
                <w:lang w:val="el-GR"/>
              </w:rPr>
              <w:t>λ</w:t>
            </w:r>
            <w:r w:rsidRPr="00DD6B12">
              <w:rPr>
                <w:spacing w:val="-7"/>
                <w:sz w:val="24"/>
                <w:lang w:val="el-GR"/>
              </w:rPr>
              <w:t>θε</w:t>
            </w:r>
            <w:r w:rsidRPr="00DD6B12">
              <w:rPr>
                <w:sz w:val="24"/>
                <w:lang w:val="el-GR"/>
              </w:rPr>
              <w:t>ι</w:t>
            </w:r>
            <w:r w:rsidRPr="00DD6B12">
              <w:rPr>
                <w:spacing w:val="34"/>
                <w:sz w:val="24"/>
                <w:lang w:val="el-GR"/>
              </w:rPr>
              <w:t xml:space="preserve"> </w:t>
            </w:r>
            <w:r w:rsidRPr="00DD6B12">
              <w:rPr>
                <w:spacing w:val="-7"/>
                <w:sz w:val="24"/>
                <w:lang w:val="el-GR"/>
              </w:rPr>
              <w:t>σ</w:t>
            </w:r>
            <w:r w:rsidRPr="00DD6B12">
              <w:rPr>
                <w:sz w:val="24"/>
                <w:lang w:val="el-GR"/>
              </w:rPr>
              <w:t>ε</w:t>
            </w:r>
            <w:r w:rsidRPr="00DD6B12">
              <w:rPr>
                <w:spacing w:val="34"/>
                <w:sz w:val="24"/>
                <w:lang w:val="el-GR"/>
              </w:rPr>
              <w:t xml:space="preserve"> </w:t>
            </w:r>
            <w:r w:rsidRPr="00DD6B12">
              <w:rPr>
                <w:spacing w:val="-5"/>
                <w:sz w:val="24"/>
                <w:lang w:val="el-GR"/>
              </w:rPr>
              <w:t>ο</w:t>
            </w:r>
            <w:r w:rsidRPr="00DD6B12">
              <w:rPr>
                <w:spacing w:val="-9"/>
                <w:sz w:val="24"/>
                <w:lang w:val="el-GR"/>
              </w:rPr>
              <w:t>ρ</w:t>
            </w:r>
            <w:r w:rsidRPr="00DD6B12">
              <w:rPr>
                <w:spacing w:val="-5"/>
                <w:sz w:val="24"/>
                <w:lang w:val="el-GR"/>
              </w:rPr>
              <w:t>ι</w:t>
            </w:r>
            <w:r w:rsidRPr="00DD6B12">
              <w:rPr>
                <w:spacing w:val="-9"/>
                <w:sz w:val="24"/>
                <w:lang w:val="el-GR"/>
              </w:rPr>
              <w:t>σ</w:t>
            </w:r>
            <w:r w:rsidRPr="00DD6B12">
              <w:rPr>
                <w:spacing w:val="-6"/>
                <w:sz w:val="24"/>
                <w:lang w:val="el-GR"/>
              </w:rPr>
              <w:t>μ</w:t>
            </w:r>
            <w:r w:rsidRPr="00DD6B12">
              <w:rPr>
                <w:spacing w:val="-7"/>
                <w:sz w:val="24"/>
                <w:lang w:val="el-GR"/>
              </w:rPr>
              <w:t>έ</w:t>
            </w:r>
            <w:r w:rsidRPr="00DD6B12">
              <w:rPr>
                <w:spacing w:val="-8"/>
                <w:sz w:val="24"/>
                <w:lang w:val="el-GR"/>
              </w:rPr>
              <w:t>ν</w:t>
            </w:r>
            <w:r w:rsidRPr="00DD6B12">
              <w:rPr>
                <w:sz w:val="24"/>
                <w:lang w:val="el-GR"/>
              </w:rPr>
              <w:t>ο</w:t>
            </w:r>
            <w:r w:rsidRPr="00DD6B12">
              <w:rPr>
                <w:spacing w:val="34"/>
                <w:sz w:val="24"/>
                <w:lang w:val="el-GR"/>
              </w:rPr>
              <w:t xml:space="preserve"> </w:t>
            </w:r>
            <w:r w:rsidRPr="00DD6B12">
              <w:rPr>
                <w:spacing w:val="-10"/>
                <w:sz w:val="24"/>
                <w:lang w:val="el-GR"/>
              </w:rPr>
              <w:t>τ</w:t>
            </w:r>
            <w:r w:rsidRPr="00DD6B12">
              <w:rPr>
                <w:spacing w:val="-7"/>
                <w:sz w:val="24"/>
                <w:lang w:val="el-GR"/>
              </w:rPr>
              <w:t>ό</w:t>
            </w:r>
            <w:r w:rsidRPr="00DD6B12">
              <w:rPr>
                <w:spacing w:val="-8"/>
                <w:sz w:val="24"/>
                <w:lang w:val="el-GR"/>
              </w:rPr>
              <w:t>π</w:t>
            </w:r>
            <w:r w:rsidRPr="00DD6B12">
              <w:rPr>
                <w:sz w:val="24"/>
                <w:lang w:val="el-GR"/>
              </w:rPr>
              <w:t>ο</w:t>
            </w:r>
            <w:r w:rsidRPr="00DD6B12">
              <w:rPr>
                <w:spacing w:val="34"/>
                <w:sz w:val="24"/>
                <w:lang w:val="el-GR"/>
              </w:rPr>
              <w:t xml:space="preserve"> </w:t>
            </w:r>
            <w:r w:rsidRPr="00DD6B12">
              <w:rPr>
                <w:spacing w:val="-8"/>
                <w:sz w:val="24"/>
                <w:lang w:val="el-GR"/>
              </w:rPr>
              <w:t>κα</w:t>
            </w:r>
            <w:r w:rsidRPr="00DD6B12">
              <w:rPr>
                <w:sz w:val="24"/>
                <w:lang w:val="el-GR"/>
              </w:rPr>
              <w:t>ι</w:t>
            </w:r>
            <w:r w:rsidRPr="00DD6B12">
              <w:rPr>
                <w:spacing w:val="36"/>
                <w:sz w:val="24"/>
                <w:lang w:val="el-GR"/>
              </w:rPr>
              <w:t xml:space="preserve"> </w:t>
            </w:r>
            <w:r w:rsidRPr="00DD6B12">
              <w:rPr>
                <w:spacing w:val="-8"/>
                <w:sz w:val="24"/>
                <w:lang w:val="el-GR"/>
              </w:rPr>
              <w:t>χ</w:t>
            </w:r>
            <w:r w:rsidRPr="00DD6B12">
              <w:rPr>
                <w:spacing w:val="-7"/>
                <w:sz w:val="24"/>
                <w:lang w:val="el-GR"/>
              </w:rPr>
              <w:t>ρό</w:t>
            </w:r>
            <w:r w:rsidRPr="00DD6B12">
              <w:rPr>
                <w:spacing w:val="-10"/>
                <w:sz w:val="24"/>
                <w:lang w:val="el-GR"/>
              </w:rPr>
              <w:t>ν</w:t>
            </w:r>
            <w:r w:rsidRPr="00DD6B12">
              <w:rPr>
                <w:spacing w:val="-7"/>
                <w:sz w:val="24"/>
                <w:lang w:val="el-GR"/>
              </w:rPr>
              <w:t>ο</w:t>
            </w:r>
            <w:r w:rsidRPr="00DD6B12">
              <w:rPr>
                <w:sz w:val="24"/>
                <w:lang w:val="el-GR"/>
              </w:rPr>
              <w:t>,</w:t>
            </w:r>
            <w:r w:rsidRPr="00DD6B12">
              <w:rPr>
                <w:spacing w:val="36"/>
                <w:sz w:val="24"/>
                <w:lang w:val="el-GR"/>
              </w:rPr>
              <w:t xml:space="preserve"> </w:t>
            </w:r>
            <w:r>
              <w:rPr>
                <w:spacing w:val="-10"/>
                <w:sz w:val="24"/>
                <w:lang w:val="el-GR"/>
              </w:rPr>
              <w:t>για να</w:t>
            </w:r>
          </w:p>
          <w:p w:rsidR="00FE1FF8" w:rsidRDefault="00FE1FF8" w:rsidP="00907A8C">
            <w:pPr>
              <w:spacing w:before="8"/>
              <w:rPr>
                <w:spacing w:val="-10"/>
                <w:sz w:val="24"/>
                <w:lang w:val="el-GR"/>
              </w:rPr>
            </w:pPr>
          </w:p>
          <w:p w:rsidR="00FE1FF8" w:rsidRDefault="00FE1FF8" w:rsidP="00907A8C">
            <w:pPr>
              <w:spacing w:before="8"/>
              <w:rPr>
                <w:spacing w:val="-10"/>
                <w:sz w:val="24"/>
                <w:lang w:val="el-GR"/>
              </w:rPr>
            </w:pPr>
          </w:p>
          <w:p w:rsidR="00FE1FF8" w:rsidRPr="00DD6B12" w:rsidRDefault="00FE1FF8" w:rsidP="00907A8C">
            <w:pPr>
              <w:spacing w:before="8"/>
              <w:rPr>
                <w:sz w:val="24"/>
                <w:lang w:val="el-GR"/>
              </w:rPr>
            </w:pP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5"/>
        </w:trPr>
        <w:tc>
          <w:tcPr>
            <w:tcW w:w="10112" w:type="dxa"/>
            <w:gridSpan w:val="2"/>
            <w:tcBorders>
              <w:top w:val="nil"/>
              <w:left w:val="nil"/>
              <w:bottom w:val="nil"/>
              <w:right w:val="nil"/>
            </w:tcBorders>
          </w:tcPr>
          <w:p w:rsidR="00FE1FF8" w:rsidRDefault="00FE1FF8" w:rsidP="00907A8C">
            <w:pPr>
              <w:spacing w:before="7"/>
              <w:rPr>
                <w:sz w:val="24"/>
                <w:lang w:val="el-GR"/>
              </w:rPr>
            </w:pPr>
            <w:r>
              <w:rPr>
                <w:spacing w:val="-6"/>
                <w:sz w:val="24"/>
                <w:lang w:val="el-GR"/>
              </w:rPr>
              <w:t xml:space="preserve">υπογράψει ύστερα από σχετική πρόσκληση που θα του κοινοποιηθεί </w:t>
            </w:r>
            <w:r w:rsidRPr="00DD6B12">
              <w:rPr>
                <w:spacing w:val="-8"/>
                <w:sz w:val="24"/>
                <w:lang w:val="el-GR"/>
              </w:rPr>
              <w:t>κα</w:t>
            </w:r>
            <w:r w:rsidRPr="00DD6B12">
              <w:rPr>
                <w:sz w:val="24"/>
                <w:lang w:val="el-GR"/>
              </w:rPr>
              <w:t>ι</w:t>
            </w:r>
            <w:r w:rsidRPr="00DD6B12">
              <w:rPr>
                <w:spacing w:val="31"/>
                <w:sz w:val="24"/>
                <w:lang w:val="el-GR"/>
              </w:rPr>
              <w:t xml:space="preserve"> </w:t>
            </w:r>
            <w:r w:rsidRPr="00DD6B12">
              <w:rPr>
                <w:spacing w:val="-8"/>
                <w:sz w:val="24"/>
                <w:lang w:val="el-GR"/>
              </w:rPr>
              <w:t>ν</w:t>
            </w:r>
            <w:r w:rsidRPr="00DD6B12">
              <w:rPr>
                <w:sz w:val="24"/>
                <w:lang w:val="el-GR"/>
              </w:rPr>
              <w:t>α</w:t>
            </w:r>
            <w:r w:rsidRPr="00DD6B12">
              <w:rPr>
                <w:spacing w:val="30"/>
                <w:sz w:val="24"/>
                <w:lang w:val="el-GR"/>
              </w:rPr>
              <w:t xml:space="preserve"> </w:t>
            </w:r>
            <w:r w:rsidRPr="00DD6B12">
              <w:rPr>
                <w:spacing w:val="-8"/>
                <w:sz w:val="24"/>
                <w:lang w:val="el-GR"/>
              </w:rPr>
              <w:t>κα</w:t>
            </w:r>
            <w:r w:rsidRPr="00DD6B12">
              <w:rPr>
                <w:spacing w:val="-36"/>
                <w:sz w:val="24"/>
                <w:lang w:val="el-GR"/>
              </w:rPr>
              <w:t>τ</w:t>
            </w:r>
            <w:r w:rsidRPr="00DD6B12">
              <w:rPr>
                <w:spacing w:val="-8"/>
                <w:sz w:val="24"/>
                <w:lang w:val="el-GR"/>
              </w:rPr>
              <w:t>α</w:t>
            </w:r>
            <w:r w:rsidRPr="00DD6B12">
              <w:rPr>
                <w:spacing w:val="-7"/>
                <w:sz w:val="24"/>
                <w:lang w:val="el-GR"/>
              </w:rPr>
              <w:t>θέσ</w:t>
            </w:r>
            <w:r w:rsidRPr="00DD6B12">
              <w:rPr>
                <w:spacing w:val="-10"/>
                <w:sz w:val="24"/>
                <w:lang w:val="el-GR"/>
              </w:rPr>
              <w:t>ε</w:t>
            </w:r>
            <w:r w:rsidRPr="00DD6B12">
              <w:rPr>
                <w:sz w:val="24"/>
                <w:lang w:val="el-GR"/>
              </w:rPr>
              <w:t>ι</w:t>
            </w:r>
            <w:r w:rsidRPr="00DD6B12">
              <w:rPr>
                <w:spacing w:val="31"/>
                <w:sz w:val="24"/>
                <w:lang w:val="el-GR"/>
              </w:rPr>
              <w:t xml:space="preserve"> </w:t>
            </w:r>
            <w:r w:rsidRPr="00DD6B12">
              <w:rPr>
                <w:spacing w:val="-8"/>
                <w:sz w:val="24"/>
                <w:lang w:val="el-GR"/>
              </w:rPr>
              <w:t>κ</w:t>
            </w:r>
            <w:r w:rsidRPr="00DD6B12">
              <w:rPr>
                <w:spacing w:val="-6"/>
                <w:sz w:val="24"/>
                <w:lang w:val="el-GR"/>
              </w:rPr>
              <w:t>α</w:t>
            </w:r>
            <w:r w:rsidRPr="00DD6B12">
              <w:rPr>
                <w:spacing w:val="-8"/>
                <w:sz w:val="24"/>
                <w:lang w:val="el-GR"/>
              </w:rPr>
              <w:t>τ</w:t>
            </w:r>
            <w:r w:rsidRPr="00DD6B12">
              <w:rPr>
                <w:sz w:val="24"/>
                <w:lang w:val="el-GR"/>
              </w:rPr>
              <w:t>ά</w:t>
            </w:r>
            <w:r w:rsidRPr="00DD6B12">
              <w:rPr>
                <w:spacing w:val="30"/>
                <w:sz w:val="24"/>
                <w:lang w:val="el-GR"/>
              </w:rPr>
              <w:t xml:space="preserve"> </w:t>
            </w:r>
            <w:r w:rsidRPr="00DD6B12">
              <w:rPr>
                <w:spacing w:val="-8"/>
                <w:sz w:val="24"/>
                <w:lang w:val="el-GR"/>
              </w:rPr>
              <w:t>τη</w:t>
            </w:r>
            <w:r w:rsidRPr="00DD6B12">
              <w:rPr>
                <w:sz w:val="24"/>
                <w:lang w:val="el-GR"/>
              </w:rPr>
              <w:t>ν</w:t>
            </w:r>
            <w:r>
              <w:rPr>
                <w:sz w:val="24"/>
                <w:lang w:val="el-GR"/>
              </w:rPr>
              <w:t xml:space="preserve"> </w:t>
            </w:r>
          </w:p>
          <w:p w:rsidR="00FE1FF8" w:rsidRDefault="00FE1FF8" w:rsidP="00907A8C">
            <w:pPr>
              <w:spacing w:before="7"/>
              <w:rPr>
                <w:sz w:val="24"/>
                <w:lang w:val="el-GR"/>
              </w:rPr>
            </w:pPr>
          </w:p>
          <w:p w:rsidR="00FE1FF8" w:rsidRDefault="00FE1FF8" w:rsidP="00907A8C">
            <w:pPr>
              <w:spacing w:before="7"/>
              <w:rPr>
                <w:sz w:val="24"/>
                <w:lang w:val="el-GR"/>
              </w:rPr>
            </w:pPr>
          </w:p>
          <w:p w:rsidR="00FE1FF8" w:rsidRDefault="00FE1FF8" w:rsidP="00907A8C">
            <w:pPr>
              <w:spacing w:before="7"/>
              <w:rPr>
                <w:sz w:val="24"/>
                <w:lang w:val="el-GR"/>
              </w:rPr>
            </w:pPr>
          </w:p>
          <w:p w:rsidR="00FE1FF8" w:rsidRDefault="00FE1FF8" w:rsidP="00907A8C">
            <w:pPr>
              <w:spacing w:before="7"/>
              <w:rPr>
                <w:sz w:val="24"/>
                <w:lang w:val="el-GR"/>
              </w:rPr>
            </w:pPr>
          </w:p>
          <w:p w:rsidR="00FE1FF8" w:rsidRDefault="00FE1FF8" w:rsidP="00907A8C">
            <w:pPr>
              <w:spacing w:before="7"/>
              <w:rPr>
                <w:sz w:val="24"/>
                <w:lang w:val="el-GR"/>
              </w:rPr>
            </w:pPr>
          </w:p>
          <w:p w:rsidR="00FE1FF8" w:rsidRDefault="00FE1FF8" w:rsidP="00907A8C">
            <w:pPr>
              <w:spacing w:before="7"/>
              <w:rPr>
                <w:sz w:val="24"/>
                <w:lang w:val="el-GR"/>
              </w:rPr>
            </w:pPr>
          </w:p>
          <w:p w:rsidR="00FE1FF8" w:rsidRDefault="00FE1FF8" w:rsidP="00907A8C">
            <w:pPr>
              <w:spacing w:before="7"/>
              <w:rPr>
                <w:sz w:val="24"/>
                <w:lang w:val="el-GR"/>
              </w:rPr>
            </w:pPr>
          </w:p>
          <w:p w:rsidR="00FE1FF8" w:rsidRDefault="00FE1FF8" w:rsidP="00907A8C">
            <w:pPr>
              <w:spacing w:before="7"/>
              <w:rPr>
                <w:sz w:val="24"/>
                <w:lang w:val="el-GR"/>
              </w:rPr>
            </w:pPr>
          </w:p>
          <w:p w:rsidR="00FE1FF8" w:rsidRDefault="00FE1FF8" w:rsidP="00907A8C">
            <w:pPr>
              <w:spacing w:before="7"/>
              <w:rPr>
                <w:sz w:val="24"/>
                <w:lang w:val="el-GR"/>
              </w:rPr>
            </w:pPr>
          </w:p>
          <w:p w:rsidR="00FE1FF8" w:rsidRPr="00DD6B12" w:rsidRDefault="00FE1FF8" w:rsidP="00907A8C">
            <w:pPr>
              <w:spacing w:before="7"/>
              <w:rPr>
                <w:sz w:val="24"/>
                <w:lang w:val="el-GR"/>
              </w:rPr>
            </w:pPr>
          </w:p>
        </w:tc>
        <w:tc>
          <w:tcPr>
            <w:tcW w:w="424" w:type="dxa"/>
            <w:gridSpan w:val="2"/>
            <w:vMerge/>
            <w:tcBorders>
              <w:left w:val="nil"/>
              <w:right w:val="nil"/>
            </w:tcBorders>
          </w:tcPr>
          <w:p w:rsidR="00FE1FF8" w:rsidRPr="00DD6B12" w:rsidRDefault="00FE1FF8" w:rsidP="00907A8C">
            <w:pPr>
              <w:rPr>
                <w:lang w:val="el-GR"/>
              </w:rPr>
            </w:pPr>
          </w:p>
        </w:tc>
      </w:tr>
      <w:tr w:rsidR="00FE1FF8" w:rsidRPr="00CC49CB" w:rsidTr="00907A8C">
        <w:trPr>
          <w:gridBefore w:val="1"/>
          <w:wBefore w:w="114" w:type="dxa"/>
          <w:trHeight w:hRule="exact" w:val="308"/>
        </w:trPr>
        <w:tc>
          <w:tcPr>
            <w:tcW w:w="10112" w:type="dxa"/>
            <w:gridSpan w:val="2"/>
            <w:tcBorders>
              <w:top w:val="nil"/>
              <w:left w:val="nil"/>
              <w:bottom w:val="nil"/>
              <w:right w:val="nil"/>
            </w:tcBorders>
          </w:tcPr>
          <w:p w:rsidR="00FE1FF8" w:rsidRDefault="00FE1FF8" w:rsidP="00907A8C">
            <w:pPr>
              <w:spacing w:before="7"/>
              <w:rPr>
                <w:spacing w:val="-10"/>
                <w:sz w:val="24"/>
                <w:lang w:val="el-GR"/>
              </w:rPr>
            </w:pP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10"/>
                <w:sz w:val="24"/>
                <w:lang w:val="el-GR"/>
              </w:rPr>
              <w:t>γ</w:t>
            </w:r>
            <w:r w:rsidRPr="00DD6B12">
              <w:rPr>
                <w:spacing w:val="-7"/>
                <w:sz w:val="24"/>
                <w:lang w:val="el-GR"/>
              </w:rPr>
              <w:t>ρ</w:t>
            </w:r>
            <w:r w:rsidRPr="00DD6B12">
              <w:rPr>
                <w:spacing w:val="-8"/>
                <w:sz w:val="24"/>
                <w:lang w:val="el-GR"/>
              </w:rPr>
              <w:t>α</w:t>
            </w:r>
            <w:r w:rsidRPr="00DD6B12">
              <w:rPr>
                <w:spacing w:val="-6"/>
                <w:sz w:val="24"/>
                <w:lang w:val="el-GR"/>
              </w:rPr>
              <w:t>φ</w:t>
            </w:r>
            <w:r w:rsidRPr="00DD6B12">
              <w:rPr>
                <w:sz w:val="24"/>
                <w:lang w:val="el-GR"/>
              </w:rPr>
              <w:t>ή</w:t>
            </w:r>
            <w:r w:rsidRPr="00DD6B12">
              <w:rPr>
                <w:spacing w:val="-10"/>
                <w:sz w:val="24"/>
                <w:lang w:val="el-GR"/>
              </w:rPr>
              <w:t xml:space="preserve"> τ</w:t>
            </w:r>
            <w:r w:rsidRPr="00DD6B12">
              <w:rPr>
                <w:spacing w:val="-8"/>
                <w:sz w:val="24"/>
                <w:lang w:val="el-GR"/>
              </w:rPr>
              <w:t>η</w:t>
            </w:r>
            <w:r w:rsidRPr="00DD6B12">
              <w:rPr>
                <w:sz w:val="24"/>
                <w:lang w:val="el-GR"/>
              </w:rPr>
              <w:t>ς</w:t>
            </w:r>
            <w:r w:rsidRPr="00DD6B12">
              <w:rPr>
                <w:spacing w:val="-11"/>
                <w:sz w:val="24"/>
                <w:lang w:val="el-GR"/>
              </w:rPr>
              <w:t xml:space="preserve"> </w:t>
            </w:r>
            <w:r w:rsidRPr="00DD6B12">
              <w:rPr>
                <w:spacing w:val="-9"/>
                <w:sz w:val="24"/>
                <w:lang w:val="el-GR"/>
              </w:rPr>
              <w:t>σ</w:t>
            </w:r>
            <w:r w:rsidRPr="00DD6B12">
              <w:rPr>
                <w:spacing w:val="-6"/>
                <w:sz w:val="24"/>
                <w:lang w:val="el-GR"/>
              </w:rPr>
              <w:t>ύ</w:t>
            </w:r>
            <w:r w:rsidRPr="00DD6B12">
              <w:rPr>
                <w:spacing w:val="-9"/>
                <w:sz w:val="24"/>
                <w:lang w:val="el-GR"/>
              </w:rPr>
              <w:t>μ</w:t>
            </w:r>
            <w:r w:rsidRPr="00DD6B12">
              <w:rPr>
                <w:spacing w:val="-7"/>
                <w:sz w:val="24"/>
                <w:lang w:val="el-GR"/>
              </w:rPr>
              <w:t>β</w:t>
            </w:r>
            <w:r w:rsidRPr="00DD6B12">
              <w:rPr>
                <w:spacing w:val="-8"/>
                <w:sz w:val="24"/>
                <w:lang w:val="el-GR"/>
              </w:rPr>
              <w:t>α</w:t>
            </w:r>
            <w:r w:rsidRPr="00DD6B12">
              <w:rPr>
                <w:spacing w:val="-7"/>
                <w:sz w:val="24"/>
                <w:lang w:val="el-GR"/>
              </w:rPr>
              <w:t>σ</w:t>
            </w:r>
            <w:r w:rsidRPr="00DD6B12">
              <w:rPr>
                <w:spacing w:val="-10"/>
                <w:sz w:val="24"/>
                <w:lang w:val="el-GR"/>
              </w:rPr>
              <w:t>η</w:t>
            </w:r>
            <w:r w:rsidRPr="00DD6B12">
              <w:rPr>
                <w:sz w:val="24"/>
                <w:lang w:val="el-GR"/>
              </w:rPr>
              <w:t>ς</w:t>
            </w:r>
            <w:r w:rsidRPr="00DD6B12">
              <w:rPr>
                <w:spacing w:val="-6"/>
                <w:sz w:val="24"/>
                <w:lang w:val="el-GR"/>
              </w:rPr>
              <w:t xml:space="preserve"> </w:t>
            </w:r>
            <w:r w:rsidRPr="0077408A">
              <w:rPr>
                <w:b/>
                <w:i/>
                <w:spacing w:val="-11"/>
                <w:sz w:val="24"/>
                <w:lang w:val="el-GR"/>
              </w:rPr>
              <w:t>ε</w:t>
            </w:r>
            <w:r w:rsidRPr="0077408A">
              <w:rPr>
                <w:b/>
                <w:i/>
                <w:spacing w:val="-8"/>
                <w:sz w:val="24"/>
                <w:lang w:val="el-GR"/>
              </w:rPr>
              <w:t>γγ</w:t>
            </w:r>
            <w:r w:rsidRPr="0077408A">
              <w:rPr>
                <w:b/>
                <w:i/>
                <w:spacing w:val="-7"/>
                <w:sz w:val="24"/>
                <w:lang w:val="el-GR"/>
              </w:rPr>
              <w:t>ύ</w:t>
            </w:r>
            <w:r w:rsidRPr="0077408A">
              <w:rPr>
                <w:b/>
                <w:i/>
                <w:spacing w:val="-6"/>
                <w:sz w:val="24"/>
                <w:lang w:val="el-GR"/>
              </w:rPr>
              <w:t>η</w:t>
            </w:r>
            <w:r w:rsidRPr="0077408A">
              <w:rPr>
                <w:b/>
                <w:i/>
                <w:spacing w:val="-10"/>
                <w:sz w:val="24"/>
                <w:lang w:val="el-GR"/>
              </w:rPr>
              <w:t>σ</w:t>
            </w:r>
            <w:r w:rsidRPr="0077408A">
              <w:rPr>
                <w:b/>
                <w:i/>
                <w:sz w:val="24"/>
                <w:lang w:val="el-GR"/>
              </w:rPr>
              <w:t>η</w:t>
            </w:r>
            <w:r w:rsidRPr="0077408A">
              <w:rPr>
                <w:b/>
                <w:i/>
                <w:spacing w:val="-8"/>
                <w:sz w:val="24"/>
                <w:lang w:val="el-GR"/>
              </w:rPr>
              <w:t xml:space="preserve"> </w:t>
            </w:r>
            <w:r w:rsidRPr="0077408A">
              <w:rPr>
                <w:b/>
                <w:i/>
                <w:spacing w:val="-7"/>
                <w:sz w:val="24"/>
                <w:lang w:val="el-GR"/>
              </w:rPr>
              <w:t>κ</w:t>
            </w:r>
            <w:r w:rsidRPr="0077408A">
              <w:rPr>
                <w:b/>
                <w:i/>
                <w:spacing w:val="-8"/>
                <w:sz w:val="24"/>
                <w:lang w:val="el-GR"/>
              </w:rPr>
              <w:t>α</w:t>
            </w:r>
            <w:r w:rsidRPr="0077408A">
              <w:rPr>
                <w:b/>
                <w:i/>
                <w:spacing w:val="-10"/>
                <w:sz w:val="24"/>
                <w:lang w:val="el-GR"/>
              </w:rPr>
              <w:t>λ</w:t>
            </w:r>
            <w:r w:rsidRPr="0077408A">
              <w:rPr>
                <w:b/>
                <w:i/>
                <w:spacing w:val="-9"/>
                <w:sz w:val="24"/>
                <w:lang w:val="el-GR"/>
              </w:rPr>
              <w:t>ή</w:t>
            </w:r>
            <w:r w:rsidRPr="0077408A">
              <w:rPr>
                <w:b/>
                <w:i/>
                <w:sz w:val="24"/>
                <w:lang w:val="el-GR"/>
              </w:rPr>
              <w:t>ς</w:t>
            </w:r>
            <w:r w:rsidRPr="0077408A">
              <w:rPr>
                <w:b/>
                <w:i/>
                <w:spacing w:val="-6"/>
                <w:sz w:val="24"/>
                <w:lang w:val="el-GR"/>
              </w:rPr>
              <w:t xml:space="preserve"> </w:t>
            </w:r>
            <w:r w:rsidRPr="0077408A">
              <w:rPr>
                <w:b/>
                <w:i/>
                <w:spacing w:val="-8"/>
                <w:sz w:val="24"/>
                <w:lang w:val="el-GR"/>
              </w:rPr>
              <w:t>ε</w:t>
            </w:r>
            <w:r w:rsidRPr="0077408A">
              <w:rPr>
                <w:b/>
                <w:i/>
                <w:spacing w:val="-10"/>
                <w:sz w:val="24"/>
                <w:lang w:val="el-GR"/>
              </w:rPr>
              <w:t>κ</w:t>
            </w:r>
            <w:r w:rsidRPr="0077408A">
              <w:rPr>
                <w:b/>
                <w:i/>
                <w:spacing w:val="-7"/>
                <w:sz w:val="24"/>
                <w:lang w:val="el-GR"/>
              </w:rPr>
              <w:t>τ</w:t>
            </w:r>
            <w:r w:rsidRPr="0077408A">
              <w:rPr>
                <w:b/>
                <w:i/>
                <w:spacing w:val="-8"/>
                <w:sz w:val="24"/>
                <w:lang w:val="el-GR"/>
              </w:rPr>
              <w:t>έλεσ</w:t>
            </w:r>
            <w:r w:rsidRPr="0077408A">
              <w:rPr>
                <w:b/>
                <w:i/>
                <w:spacing w:val="-9"/>
                <w:sz w:val="24"/>
                <w:lang w:val="el-GR"/>
              </w:rPr>
              <w:t>η</w:t>
            </w:r>
            <w:r w:rsidRPr="0077408A">
              <w:rPr>
                <w:b/>
                <w:i/>
                <w:spacing w:val="-6"/>
                <w:sz w:val="24"/>
                <w:lang w:val="el-GR"/>
              </w:rPr>
              <w:t>ς</w:t>
            </w:r>
            <w:r w:rsidRPr="00DD6B12">
              <w:rPr>
                <w:sz w:val="24"/>
                <w:lang w:val="el-GR"/>
              </w:rPr>
              <w:t>,</w:t>
            </w:r>
            <w:r w:rsidRPr="00DD6B12">
              <w:rPr>
                <w:spacing w:val="-12"/>
                <w:sz w:val="24"/>
                <w:lang w:val="el-GR"/>
              </w:rPr>
              <w:t xml:space="preserve"> </w:t>
            </w:r>
            <w:r w:rsidRPr="00DD6B12">
              <w:rPr>
                <w:spacing w:val="-8"/>
                <w:sz w:val="24"/>
                <w:lang w:val="el-GR"/>
              </w:rPr>
              <w:t>γ</w:t>
            </w:r>
            <w:r w:rsidRPr="00DD6B12">
              <w:rPr>
                <w:spacing w:val="-7"/>
                <w:sz w:val="24"/>
                <w:lang w:val="el-GR"/>
              </w:rPr>
              <w:t>ι</w:t>
            </w:r>
            <w:r w:rsidRPr="00DD6B12">
              <w:rPr>
                <w:sz w:val="24"/>
                <w:lang w:val="el-GR"/>
              </w:rPr>
              <w:t>α</w:t>
            </w:r>
            <w:r w:rsidRPr="00DD6B12">
              <w:rPr>
                <w:spacing w:val="-11"/>
                <w:sz w:val="24"/>
                <w:lang w:val="el-GR"/>
              </w:rPr>
              <w:t xml:space="preserve"> </w:t>
            </w:r>
            <w:r w:rsidRPr="00DD6B12">
              <w:rPr>
                <w:spacing w:val="-8"/>
                <w:sz w:val="24"/>
                <w:lang w:val="el-GR"/>
              </w:rPr>
              <w:t>π</w:t>
            </w:r>
            <w:r w:rsidRPr="00DD6B12">
              <w:rPr>
                <w:spacing w:val="-7"/>
                <w:sz w:val="24"/>
                <w:lang w:val="el-GR"/>
              </w:rPr>
              <w:t>οσ</w:t>
            </w:r>
            <w:r w:rsidRPr="00DD6B12">
              <w:rPr>
                <w:sz w:val="24"/>
                <w:lang w:val="el-GR"/>
              </w:rPr>
              <w:t>ό</w:t>
            </w:r>
            <w:r w:rsidRPr="00DD6B12">
              <w:rPr>
                <w:spacing w:val="-12"/>
                <w:sz w:val="24"/>
                <w:lang w:val="el-GR"/>
              </w:rPr>
              <w:t xml:space="preserve"> </w:t>
            </w:r>
            <w:r w:rsidRPr="00DD6B12">
              <w:rPr>
                <w:spacing w:val="-7"/>
                <w:sz w:val="24"/>
                <w:lang w:val="el-GR"/>
              </w:rPr>
              <w:t>ίσ</w:t>
            </w:r>
            <w:r w:rsidRPr="00DD6B12">
              <w:rPr>
                <w:sz w:val="24"/>
                <w:lang w:val="el-GR"/>
              </w:rPr>
              <w:t>ο</w:t>
            </w:r>
            <w:r w:rsidRPr="00DD6B12">
              <w:rPr>
                <w:spacing w:val="-12"/>
                <w:sz w:val="24"/>
                <w:lang w:val="el-GR"/>
              </w:rPr>
              <w:t xml:space="preserve"> </w:t>
            </w:r>
            <w:r w:rsidRPr="00DD6B12">
              <w:rPr>
                <w:spacing w:val="-9"/>
                <w:sz w:val="24"/>
                <w:lang w:val="el-GR"/>
              </w:rPr>
              <w:t>μ</w:t>
            </w:r>
            <w:r w:rsidRPr="00DD6B12">
              <w:rPr>
                <w:sz w:val="24"/>
                <w:lang w:val="el-GR"/>
              </w:rPr>
              <w:t>ε</w:t>
            </w:r>
            <w:r w:rsidRPr="00DD6B12">
              <w:rPr>
                <w:spacing w:val="-10"/>
                <w:sz w:val="24"/>
                <w:lang w:val="el-GR"/>
              </w:rPr>
              <w:t xml:space="preserve"> </w:t>
            </w:r>
            <w:r w:rsidRPr="00DD6B12">
              <w:rPr>
                <w:spacing w:val="-8"/>
                <w:sz w:val="24"/>
                <w:lang w:val="el-GR"/>
              </w:rPr>
              <w:t>τ</w:t>
            </w:r>
            <w:r w:rsidRPr="00DD6B12">
              <w:rPr>
                <w:sz w:val="24"/>
                <w:lang w:val="el-GR"/>
              </w:rPr>
              <w:t>ο</w:t>
            </w:r>
            <w:r w:rsidRPr="00DD6B12">
              <w:rPr>
                <w:spacing w:val="-12"/>
                <w:sz w:val="24"/>
                <w:lang w:val="el-GR"/>
              </w:rPr>
              <w:t xml:space="preserve"> </w:t>
            </w:r>
            <w:r w:rsidRPr="00DD6B12">
              <w:rPr>
                <w:spacing w:val="-7"/>
                <w:sz w:val="24"/>
                <w:lang w:val="el-GR"/>
              </w:rPr>
              <w:t>5</w:t>
            </w:r>
            <w:r w:rsidRPr="00DD6B12">
              <w:rPr>
                <w:sz w:val="24"/>
                <w:lang w:val="el-GR"/>
              </w:rPr>
              <w:t>%</w:t>
            </w:r>
            <w:r w:rsidRPr="00DD6B12">
              <w:rPr>
                <w:spacing w:val="-10"/>
                <w:sz w:val="24"/>
                <w:lang w:val="el-GR"/>
              </w:rPr>
              <w:t xml:space="preserve"> </w:t>
            </w:r>
            <w:r w:rsidRPr="0077408A">
              <w:rPr>
                <w:spacing w:val="-10"/>
                <w:sz w:val="24"/>
                <w:lang w:val="el-GR"/>
              </w:rPr>
              <w:t xml:space="preserve"> </w:t>
            </w:r>
            <w:r>
              <w:rPr>
                <w:spacing w:val="-10"/>
                <w:sz w:val="24"/>
                <w:lang w:val="el-GR"/>
              </w:rPr>
              <w:t>της συμβατικής τιμής.</w:t>
            </w:r>
          </w:p>
          <w:p w:rsidR="00FE1FF8" w:rsidRDefault="00FE1FF8" w:rsidP="00907A8C">
            <w:pPr>
              <w:spacing w:before="7"/>
              <w:rPr>
                <w:spacing w:val="-10"/>
                <w:sz w:val="24"/>
                <w:lang w:val="el-GR"/>
              </w:rPr>
            </w:pPr>
          </w:p>
          <w:p w:rsidR="00FE1FF8" w:rsidRDefault="00FE1FF8" w:rsidP="00907A8C">
            <w:pPr>
              <w:spacing w:before="7"/>
              <w:rPr>
                <w:spacing w:val="-10"/>
                <w:sz w:val="24"/>
                <w:lang w:val="el-GR"/>
              </w:rPr>
            </w:pPr>
          </w:p>
          <w:p w:rsidR="00FE1FF8" w:rsidRDefault="00FE1FF8" w:rsidP="00907A8C">
            <w:pPr>
              <w:spacing w:before="7"/>
              <w:rPr>
                <w:spacing w:val="-10"/>
                <w:sz w:val="24"/>
                <w:lang w:val="el-GR"/>
              </w:rPr>
            </w:pPr>
          </w:p>
          <w:p w:rsidR="00FE1FF8" w:rsidRDefault="00FE1FF8" w:rsidP="00907A8C">
            <w:pPr>
              <w:spacing w:before="7"/>
              <w:rPr>
                <w:spacing w:val="-10"/>
                <w:sz w:val="24"/>
                <w:lang w:val="el-GR"/>
              </w:rPr>
            </w:pPr>
          </w:p>
          <w:p w:rsidR="00FE1FF8" w:rsidRDefault="00FE1FF8" w:rsidP="00907A8C">
            <w:pPr>
              <w:spacing w:before="7"/>
              <w:rPr>
                <w:spacing w:val="-10"/>
                <w:sz w:val="24"/>
                <w:lang w:val="el-GR"/>
              </w:rPr>
            </w:pPr>
          </w:p>
          <w:p w:rsidR="00FE1FF8" w:rsidRDefault="00FE1FF8" w:rsidP="00907A8C">
            <w:pPr>
              <w:spacing w:before="7"/>
              <w:rPr>
                <w:spacing w:val="-10"/>
                <w:sz w:val="24"/>
                <w:lang w:val="el-GR"/>
              </w:rPr>
            </w:pPr>
          </w:p>
          <w:p w:rsidR="00FE1FF8" w:rsidRPr="0077408A" w:rsidRDefault="00FE1FF8" w:rsidP="00907A8C">
            <w:pPr>
              <w:spacing w:before="7"/>
              <w:rPr>
                <w:sz w:val="24"/>
                <w:lang w:val="el-GR"/>
              </w:rPr>
            </w:pPr>
          </w:p>
        </w:tc>
        <w:tc>
          <w:tcPr>
            <w:tcW w:w="424" w:type="dxa"/>
            <w:gridSpan w:val="2"/>
            <w:vMerge/>
            <w:tcBorders>
              <w:left w:val="nil"/>
              <w:right w:val="nil"/>
            </w:tcBorders>
          </w:tcPr>
          <w:p w:rsidR="00FE1FF8" w:rsidRPr="00DD6B12" w:rsidRDefault="00FE1FF8" w:rsidP="00907A8C">
            <w:pPr>
              <w:rPr>
                <w:lang w:val="el-GR"/>
              </w:rPr>
            </w:pPr>
          </w:p>
        </w:tc>
      </w:tr>
    </w:tbl>
    <w:p w:rsidR="00FE1FF8" w:rsidRDefault="00FE1FF8" w:rsidP="00FE1FF8">
      <w:pPr>
        <w:spacing w:before="60"/>
        <w:ind w:right="37"/>
        <w:rPr>
          <w:sz w:val="24"/>
          <w:lang w:val="el-GR"/>
        </w:rPr>
      </w:pPr>
      <w:r w:rsidRPr="00DD6B12">
        <w:rPr>
          <w:sz w:val="24"/>
          <w:lang w:val="el-GR"/>
        </w:rPr>
        <w:t>Η</w:t>
      </w:r>
      <w:r w:rsidRPr="00DD6B12">
        <w:rPr>
          <w:spacing w:val="-15"/>
          <w:sz w:val="24"/>
          <w:lang w:val="el-GR"/>
        </w:rPr>
        <w:t xml:space="preserve"> </w:t>
      </w:r>
      <w:r w:rsidRPr="00DD6B12">
        <w:rPr>
          <w:spacing w:val="-7"/>
          <w:sz w:val="24"/>
          <w:lang w:val="el-GR"/>
        </w:rPr>
        <w:t>ι</w:t>
      </w:r>
      <w:r w:rsidRPr="00DD6B12">
        <w:rPr>
          <w:spacing w:val="-6"/>
          <w:sz w:val="24"/>
          <w:lang w:val="el-GR"/>
        </w:rPr>
        <w:t>σ</w:t>
      </w:r>
      <w:r w:rsidRPr="00DD6B12">
        <w:rPr>
          <w:spacing w:val="-11"/>
          <w:sz w:val="24"/>
          <w:lang w:val="el-GR"/>
        </w:rPr>
        <w:t>χ</w:t>
      </w:r>
      <w:r w:rsidRPr="00DD6B12">
        <w:rPr>
          <w:spacing w:val="-6"/>
          <w:sz w:val="24"/>
          <w:lang w:val="el-GR"/>
        </w:rPr>
        <w:t>ύ</w:t>
      </w:r>
      <w:r w:rsidRPr="00DD6B12">
        <w:rPr>
          <w:sz w:val="24"/>
          <w:lang w:val="el-GR"/>
        </w:rPr>
        <w:t>ς</w:t>
      </w:r>
      <w:r w:rsidRPr="00DD6B12">
        <w:rPr>
          <w:spacing w:val="-11"/>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6"/>
          <w:sz w:val="24"/>
          <w:lang w:val="el-GR"/>
        </w:rPr>
        <w:t xml:space="preserve"> </w:t>
      </w:r>
      <w:r w:rsidRPr="00DD6B12">
        <w:rPr>
          <w:spacing w:val="-7"/>
          <w:sz w:val="24"/>
          <w:lang w:val="el-GR"/>
        </w:rPr>
        <w:t>ε</w:t>
      </w:r>
      <w:r w:rsidRPr="00DD6B12">
        <w:rPr>
          <w:spacing w:val="-8"/>
          <w:sz w:val="24"/>
          <w:lang w:val="el-GR"/>
        </w:rPr>
        <w:t>γ</w:t>
      </w:r>
      <w:r w:rsidRPr="00DD6B12">
        <w:rPr>
          <w:spacing w:val="-10"/>
          <w:sz w:val="24"/>
          <w:lang w:val="el-GR"/>
        </w:rPr>
        <w:t>γ</w:t>
      </w:r>
      <w:r w:rsidRPr="00DD6B12">
        <w:rPr>
          <w:spacing w:val="-6"/>
          <w:sz w:val="24"/>
          <w:lang w:val="el-GR"/>
        </w:rPr>
        <w:t>ύ</w:t>
      </w:r>
      <w:r w:rsidRPr="00DD6B12">
        <w:rPr>
          <w:spacing w:val="-8"/>
          <w:sz w:val="24"/>
          <w:lang w:val="el-GR"/>
        </w:rPr>
        <w:t>η</w:t>
      </w:r>
      <w:r w:rsidRPr="00DD6B12">
        <w:rPr>
          <w:spacing w:val="-7"/>
          <w:sz w:val="24"/>
          <w:lang w:val="el-GR"/>
        </w:rPr>
        <w:t>σ</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8"/>
          <w:sz w:val="24"/>
          <w:lang w:val="el-GR"/>
        </w:rPr>
        <w:t>καλ</w:t>
      </w:r>
      <w:r w:rsidRPr="00DD6B12">
        <w:rPr>
          <w:spacing w:val="-13"/>
          <w:sz w:val="24"/>
          <w:lang w:val="el-GR"/>
        </w:rPr>
        <w:t>ή</w:t>
      </w:r>
      <w:r w:rsidRPr="00DD6B12">
        <w:rPr>
          <w:sz w:val="24"/>
          <w:lang w:val="el-GR"/>
        </w:rPr>
        <w:t>ς</w:t>
      </w:r>
      <w:r w:rsidRPr="00DD6B12">
        <w:rPr>
          <w:spacing w:val="-11"/>
          <w:sz w:val="24"/>
          <w:lang w:val="el-GR"/>
        </w:rPr>
        <w:t xml:space="preserve"> </w:t>
      </w:r>
      <w:r w:rsidRPr="00DD6B12">
        <w:rPr>
          <w:spacing w:val="-7"/>
          <w:sz w:val="24"/>
          <w:lang w:val="el-GR"/>
        </w:rPr>
        <w:t>ε</w:t>
      </w:r>
      <w:r w:rsidRPr="00DD6B12">
        <w:rPr>
          <w:spacing w:val="-8"/>
          <w:sz w:val="24"/>
          <w:lang w:val="el-GR"/>
        </w:rPr>
        <w:t>κ</w:t>
      </w:r>
      <w:r w:rsidRPr="00DD6B12">
        <w:rPr>
          <w:spacing w:val="-10"/>
          <w:sz w:val="24"/>
          <w:lang w:val="el-GR"/>
        </w:rPr>
        <w:t>τ</w:t>
      </w:r>
      <w:r w:rsidRPr="00DD6B12">
        <w:rPr>
          <w:spacing w:val="-7"/>
          <w:sz w:val="24"/>
          <w:lang w:val="el-GR"/>
        </w:rPr>
        <w:t>έ</w:t>
      </w:r>
      <w:r w:rsidRPr="00DD6B12">
        <w:rPr>
          <w:spacing w:val="-8"/>
          <w:sz w:val="24"/>
          <w:lang w:val="el-GR"/>
        </w:rPr>
        <w:t>λ</w:t>
      </w:r>
      <w:r w:rsidRPr="00DD6B12">
        <w:rPr>
          <w:spacing w:val="-7"/>
          <w:sz w:val="24"/>
          <w:lang w:val="el-GR"/>
        </w:rPr>
        <w:t>εσ</w:t>
      </w:r>
      <w:r w:rsidRPr="00DD6B12">
        <w:rPr>
          <w:spacing w:val="-10"/>
          <w:sz w:val="24"/>
          <w:lang w:val="el-GR"/>
        </w:rPr>
        <w:t>η</w:t>
      </w:r>
      <w:r w:rsidRPr="00DD6B12">
        <w:rPr>
          <w:sz w:val="24"/>
          <w:lang w:val="el-GR"/>
        </w:rPr>
        <w:t>ς</w:t>
      </w:r>
      <w:r w:rsidRPr="00DD6B12">
        <w:rPr>
          <w:spacing w:val="-16"/>
          <w:sz w:val="24"/>
          <w:lang w:val="el-GR"/>
        </w:rPr>
        <w:t xml:space="preserve"> </w:t>
      </w:r>
      <w:r w:rsidRPr="00DD6B12">
        <w:rPr>
          <w:spacing w:val="-8"/>
          <w:sz w:val="24"/>
          <w:lang w:val="el-GR"/>
        </w:rPr>
        <w:t>π</w:t>
      </w:r>
      <w:r w:rsidRPr="00DD6B12">
        <w:rPr>
          <w:spacing w:val="-7"/>
          <w:sz w:val="24"/>
          <w:lang w:val="el-GR"/>
        </w:rPr>
        <w:t>ρέ</w:t>
      </w:r>
      <w:r w:rsidRPr="00DD6B12">
        <w:rPr>
          <w:spacing w:val="-8"/>
          <w:sz w:val="24"/>
          <w:lang w:val="el-GR"/>
        </w:rPr>
        <w:t>π</w:t>
      </w:r>
      <w:r w:rsidRPr="00DD6B12">
        <w:rPr>
          <w:spacing w:val="-10"/>
          <w:sz w:val="24"/>
          <w:lang w:val="el-GR"/>
        </w:rPr>
        <w:t>ε</w:t>
      </w:r>
      <w:r w:rsidRPr="00DD6B12">
        <w:rPr>
          <w:sz w:val="24"/>
          <w:lang w:val="el-GR"/>
        </w:rPr>
        <w:t>ι</w:t>
      </w:r>
      <w:r w:rsidRPr="00DD6B12">
        <w:rPr>
          <w:spacing w:val="-14"/>
          <w:sz w:val="24"/>
          <w:lang w:val="el-GR"/>
        </w:rPr>
        <w:t xml:space="preserve"> </w:t>
      </w:r>
      <w:r w:rsidRPr="00DD6B12">
        <w:rPr>
          <w:spacing w:val="-8"/>
          <w:sz w:val="24"/>
          <w:lang w:val="el-GR"/>
        </w:rPr>
        <w:t>ν</w:t>
      </w:r>
      <w:r w:rsidRPr="00DD6B12">
        <w:rPr>
          <w:sz w:val="24"/>
          <w:lang w:val="el-GR"/>
        </w:rPr>
        <w:t>α</w:t>
      </w:r>
      <w:r w:rsidRPr="00DD6B12">
        <w:rPr>
          <w:spacing w:val="-20"/>
          <w:sz w:val="24"/>
          <w:lang w:val="el-GR"/>
        </w:rPr>
        <w:t xml:space="preserve"> </w:t>
      </w:r>
      <w:r w:rsidRPr="00DD6B12">
        <w:rPr>
          <w:spacing w:val="-7"/>
          <w:sz w:val="24"/>
          <w:lang w:val="el-GR"/>
        </w:rPr>
        <w:t>εί</w:t>
      </w:r>
      <w:r w:rsidRPr="00DD6B12">
        <w:rPr>
          <w:spacing w:val="-8"/>
          <w:sz w:val="24"/>
          <w:lang w:val="el-GR"/>
        </w:rPr>
        <w:t>ν</w:t>
      </w:r>
      <w:r w:rsidRPr="00DD6B12">
        <w:rPr>
          <w:spacing w:val="-11"/>
          <w:sz w:val="24"/>
          <w:lang w:val="el-GR"/>
        </w:rPr>
        <w:t>α</w:t>
      </w:r>
      <w:r w:rsidRPr="00DD6B12">
        <w:rPr>
          <w:sz w:val="24"/>
          <w:lang w:val="el-GR"/>
        </w:rPr>
        <w:t>ι</w:t>
      </w:r>
      <w:r w:rsidRPr="00DD6B12">
        <w:rPr>
          <w:spacing w:val="-14"/>
          <w:sz w:val="24"/>
          <w:lang w:val="el-GR"/>
        </w:rPr>
        <w:t xml:space="preserve"> </w:t>
      </w:r>
      <w:r w:rsidRPr="00DD6B12">
        <w:rPr>
          <w:spacing w:val="-8"/>
          <w:sz w:val="24"/>
          <w:lang w:val="el-GR"/>
        </w:rPr>
        <w:t>α</w:t>
      </w:r>
      <w:r w:rsidRPr="00DD6B12">
        <w:rPr>
          <w:spacing w:val="-7"/>
          <w:sz w:val="24"/>
          <w:lang w:val="el-GR"/>
        </w:rPr>
        <w:t>ορ</w:t>
      </w:r>
      <w:r w:rsidRPr="00DD6B12">
        <w:rPr>
          <w:spacing w:val="-9"/>
          <w:sz w:val="24"/>
          <w:lang w:val="el-GR"/>
        </w:rPr>
        <w:t>ί</w:t>
      </w:r>
      <w:r w:rsidRPr="00DD6B12">
        <w:rPr>
          <w:spacing w:val="-7"/>
          <w:sz w:val="24"/>
          <w:lang w:val="el-GR"/>
        </w:rPr>
        <w:t>σ</w:t>
      </w:r>
      <w:r w:rsidRPr="00DD6B12">
        <w:rPr>
          <w:spacing w:val="-8"/>
          <w:sz w:val="24"/>
          <w:lang w:val="el-GR"/>
        </w:rPr>
        <w:t>τ</w:t>
      </w:r>
      <w:r w:rsidRPr="00DD6B12">
        <w:rPr>
          <w:spacing w:val="-9"/>
          <w:sz w:val="24"/>
          <w:lang w:val="el-GR"/>
        </w:rPr>
        <w:t>ο</w:t>
      </w:r>
      <w:r w:rsidRPr="00DD6B12">
        <w:rPr>
          <w:sz w:val="24"/>
          <w:lang w:val="el-GR"/>
        </w:rPr>
        <w:t>υ</w:t>
      </w:r>
      <w:r w:rsidRPr="00DD6B12">
        <w:rPr>
          <w:spacing w:val="-16"/>
          <w:sz w:val="24"/>
          <w:lang w:val="el-GR"/>
        </w:rPr>
        <w:t xml:space="preserve"> </w:t>
      </w:r>
      <w:r>
        <w:rPr>
          <w:spacing w:val="-16"/>
          <w:sz w:val="24"/>
          <w:lang w:val="el-GR"/>
        </w:rPr>
        <w:t>δ</w:t>
      </w:r>
      <w:r w:rsidRPr="00DD6B12">
        <w:rPr>
          <w:spacing w:val="-7"/>
          <w:sz w:val="24"/>
          <w:lang w:val="el-GR"/>
        </w:rPr>
        <w:t>ι</w:t>
      </w:r>
      <w:r w:rsidRPr="00DD6B12">
        <w:rPr>
          <w:spacing w:val="-8"/>
          <w:sz w:val="24"/>
          <w:lang w:val="el-GR"/>
        </w:rPr>
        <w:t>α</w:t>
      </w:r>
      <w:r w:rsidRPr="00DD6B12">
        <w:rPr>
          <w:spacing w:val="-7"/>
          <w:sz w:val="24"/>
          <w:lang w:val="el-GR"/>
        </w:rPr>
        <w:t>ρ</w:t>
      </w:r>
      <w:r w:rsidRPr="00DD6B12">
        <w:rPr>
          <w:spacing w:val="-11"/>
          <w:sz w:val="24"/>
          <w:lang w:val="el-GR"/>
        </w:rPr>
        <w:t>κ</w:t>
      </w:r>
      <w:r w:rsidRPr="00DD6B12">
        <w:rPr>
          <w:spacing w:val="-7"/>
          <w:sz w:val="24"/>
          <w:lang w:val="el-GR"/>
        </w:rPr>
        <w:t>εί</w:t>
      </w:r>
      <w:r w:rsidRPr="00DD6B12">
        <w:rPr>
          <w:spacing w:val="-11"/>
          <w:sz w:val="24"/>
          <w:lang w:val="el-GR"/>
        </w:rPr>
        <w:t>α</w:t>
      </w:r>
      <w:r w:rsidRPr="00DD6B12">
        <w:rPr>
          <w:spacing w:val="-6"/>
          <w:sz w:val="24"/>
          <w:lang w:val="el-GR"/>
        </w:rPr>
        <w:t>ς</w:t>
      </w:r>
      <w:r w:rsidRPr="00DD6B12">
        <w:rPr>
          <w:sz w:val="24"/>
          <w:lang w:val="el-GR"/>
        </w:rPr>
        <w:t>.</w:t>
      </w:r>
    </w:p>
    <w:p w:rsidR="00FE1FF8" w:rsidRPr="00DD6B12" w:rsidRDefault="00FE1FF8" w:rsidP="00FE1FF8">
      <w:pPr>
        <w:spacing w:before="60"/>
        <w:ind w:right="37"/>
        <w:rPr>
          <w:sz w:val="24"/>
          <w:lang w:val="el-GR"/>
        </w:rPr>
      </w:pPr>
    </w:p>
    <w:p w:rsidR="00FE1FF8" w:rsidRPr="00DD6B12" w:rsidRDefault="00FE1FF8" w:rsidP="00FE1FF8">
      <w:pPr>
        <w:spacing w:before="7" w:line="274" w:lineRule="auto"/>
        <w:ind w:right="704"/>
        <w:rPr>
          <w:sz w:val="24"/>
          <w:lang w:val="el-GR"/>
        </w:rPr>
      </w:pPr>
      <w:r w:rsidRPr="00DD6B12">
        <w:rPr>
          <w:sz w:val="24"/>
          <w:lang w:val="el-GR"/>
        </w:rPr>
        <w:t>Ο</w:t>
      </w:r>
      <w:r w:rsidRPr="00DD6B12">
        <w:rPr>
          <w:spacing w:val="4"/>
          <w:sz w:val="24"/>
          <w:lang w:val="el-GR"/>
        </w:rPr>
        <w:t xml:space="preserve"> </w:t>
      </w:r>
      <w:r w:rsidRPr="00DD6B12">
        <w:rPr>
          <w:spacing w:val="-8"/>
          <w:sz w:val="24"/>
          <w:lang w:val="el-GR"/>
        </w:rPr>
        <w:t>χ</w:t>
      </w:r>
      <w:r w:rsidRPr="00DD6B12">
        <w:rPr>
          <w:spacing w:val="-7"/>
          <w:sz w:val="24"/>
          <w:lang w:val="el-GR"/>
        </w:rPr>
        <w:t>ρό</w:t>
      </w:r>
      <w:r w:rsidRPr="00DD6B12">
        <w:rPr>
          <w:spacing w:val="-10"/>
          <w:sz w:val="24"/>
          <w:lang w:val="el-GR"/>
        </w:rPr>
        <w:t>ν</w:t>
      </w:r>
      <w:r w:rsidRPr="00DD6B12">
        <w:rPr>
          <w:spacing w:val="-7"/>
          <w:sz w:val="24"/>
          <w:lang w:val="el-GR"/>
        </w:rPr>
        <w:t>ο</w:t>
      </w:r>
      <w:r w:rsidRPr="00DD6B12">
        <w:rPr>
          <w:sz w:val="24"/>
          <w:lang w:val="el-GR"/>
        </w:rPr>
        <w:t>ς</w:t>
      </w:r>
      <w:r w:rsidRPr="00DD6B12">
        <w:rPr>
          <w:spacing w:val="5"/>
          <w:sz w:val="24"/>
          <w:lang w:val="el-GR"/>
        </w:rPr>
        <w:t xml:space="preserve"> </w:t>
      </w:r>
      <w:r w:rsidRPr="00DD6B12">
        <w:rPr>
          <w:spacing w:val="-7"/>
          <w:sz w:val="24"/>
          <w:lang w:val="el-GR"/>
        </w:rPr>
        <w:t>ε</w:t>
      </w:r>
      <w:r w:rsidRPr="00DD6B12">
        <w:rPr>
          <w:spacing w:val="-10"/>
          <w:sz w:val="24"/>
          <w:lang w:val="el-GR"/>
        </w:rPr>
        <w:t>γ</w:t>
      </w:r>
      <w:r w:rsidRPr="00DD6B12">
        <w:rPr>
          <w:spacing w:val="-8"/>
          <w:sz w:val="24"/>
          <w:lang w:val="el-GR"/>
        </w:rPr>
        <w:t>γ</w:t>
      </w:r>
      <w:r w:rsidRPr="00DD6B12">
        <w:rPr>
          <w:spacing w:val="-6"/>
          <w:sz w:val="24"/>
          <w:lang w:val="el-GR"/>
        </w:rPr>
        <w:t>ύ</w:t>
      </w:r>
      <w:r w:rsidRPr="00DD6B12">
        <w:rPr>
          <w:spacing w:val="-10"/>
          <w:sz w:val="24"/>
          <w:lang w:val="el-GR"/>
        </w:rPr>
        <w:t>η</w:t>
      </w:r>
      <w:r w:rsidRPr="00DD6B12">
        <w:rPr>
          <w:spacing w:val="-7"/>
          <w:sz w:val="24"/>
          <w:lang w:val="el-GR"/>
        </w:rPr>
        <w:t>σ</w:t>
      </w:r>
      <w:r w:rsidRPr="00DD6B12">
        <w:rPr>
          <w:spacing w:val="-10"/>
          <w:sz w:val="24"/>
          <w:lang w:val="el-GR"/>
        </w:rPr>
        <w:t>η</w:t>
      </w:r>
      <w:r w:rsidRPr="00DD6B12">
        <w:rPr>
          <w:sz w:val="24"/>
          <w:lang w:val="el-GR"/>
        </w:rPr>
        <w:t>ς</w:t>
      </w:r>
      <w:r w:rsidRPr="00DD6B12">
        <w:rPr>
          <w:spacing w:val="8"/>
          <w:sz w:val="24"/>
          <w:lang w:val="el-GR"/>
        </w:rPr>
        <w:t xml:space="preserve"> </w:t>
      </w:r>
      <w:r w:rsidRPr="00DD6B12">
        <w:rPr>
          <w:spacing w:val="-10"/>
          <w:sz w:val="24"/>
          <w:lang w:val="el-GR"/>
        </w:rPr>
        <w:t>ο</w:t>
      </w:r>
      <w:r w:rsidRPr="00DD6B12">
        <w:rPr>
          <w:spacing w:val="-7"/>
          <w:sz w:val="24"/>
          <w:lang w:val="el-GR"/>
        </w:rPr>
        <w:t>ρί</w:t>
      </w:r>
      <w:r w:rsidRPr="00DD6B12">
        <w:rPr>
          <w:spacing w:val="-13"/>
          <w:sz w:val="24"/>
          <w:lang w:val="el-GR"/>
        </w:rPr>
        <w:t>ζ</w:t>
      </w:r>
      <w:r w:rsidRPr="00DD6B12">
        <w:rPr>
          <w:spacing w:val="-10"/>
          <w:sz w:val="24"/>
          <w:lang w:val="el-GR"/>
        </w:rPr>
        <w:t>ε</w:t>
      </w:r>
      <w:r w:rsidRPr="00DD6B12">
        <w:rPr>
          <w:spacing w:val="-8"/>
          <w:sz w:val="24"/>
          <w:lang w:val="el-GR"/>
        </w:rPr>
        <w:t>τα</w:t>
      </w:r>
      <w:r w:rsidRPr="00DD6B12">
        <w:rPr>
          <w:sz w:val="24"/>
          <w:lang w:val="el-GR"/>
        </w:rPr>
        <w:t>ι</w:t>
      </w:r>
      <w:r w:rsidRPr="00DD6B12">
        <w:rPr>
          <w:spacing w:val="4"/>
          <w:sz w:val="24"/>
          <w:lang w:val="el-GR"/>
        </w:rPr>
        <w:t xml:space="preserve"> </w:t>
      </w:r>
      <w:r w:rsidRPr="00DD6B12">
        <w:rPr>
          <w:spacing w:val="-10"/>
          <w:sz w:val="24"/>
          <w:lang w:val="el-GR"/>
        </w:rPr>
        <w:t>γ</w:t>
      </w:r>
      <w:r w:rsidRPr="00DD6B12">
        <w:rPr>
          <w:spacing w:val="-7"/>
          <w:sz w:val="24"/>
          <w:lang w:val="el-GR"/>
        </w:rPr>
        <w:t>ι</w:t>
      </w:r>
      <w:r w:rsidRPr="00DD6B12">
        <w:rPr>
          <w:sz w:val="24"/>
          <w:lang w:val="el-GR"/>
        </w:rPr>
        <w:t>α</w:t>
      </w:r>
      <w:r w:rsidRPr="00DD6B12">
        <w:rPr>
          <w:spacing w:val="4"/>
          <w:sz w:val="24"/>
          <w:lang w:val="el-GR"/>
        </w:rPr>
        <w:t xml:space="preserve"> </w:t>
      </w:r>
      <w:r w:rsidRPr="00DD6B12">
        <w:rPr>
          <w:spacing w:val="-8"/>
          <w:sz w:val="24"/>
          <w:lang w:val="el-GR"/>
        </w:rPr>
        <w:t>τ</w:t>
      </w:r>
      <w:r w:rsidRPr="00DD6B12">
        <w:rPr>
          <w:sz w:val="24"/>
          <w:lang w:val="el-GR"/>
        </w:rPr>
        <w:t>ο</w:t>
      </w:r>
      <w:r w:rsidRPr="00DD6B12">
        <w:rPr>
          <w:spacing w:val="2"/>
          <w:sz w:val="24"/>
          <w:lang w:val="el-GR"/>
        </w:rPr>
        <w:t xml:space="preserve"> </w:t>
      </w:r>
      <w:r w:rsidRPr="00DD6B12">
        <w:rPr>
          <w:spacing w:val="-6"/>
          <w:sz w:val="24"/>
          <w:lang w:val="el-GR"/>
        </w:rPr>
        <w:t>χ</w:t>
      </w:r>
      <w:r w:rsidRPr="00DD6B12">
        <w:rPr>
          <w:spacing w:val="-9"/>
          <w:sz w:val="24"/>
          <w:lang w:val="el-GR"/>
        </w:rPr>
        <w:t>ρ</w:t>
      </w:r>
      <w:r w:rsidRPr="00DD6B12">
        <w:rPr>
          <w:spacing w:val="-7"/>
          <w:sz w:val="24"/>
          <w:lang w:val="el-GR"/>
        </w:rPr>
        <w:t>ο</w:t>
      </w:r>
      <w:r w:rsidRPr="00DD6B12">
        <w:rPr>
          <w:spacing w:val="-8"/>
          <w:sz w:val="24"/>
          <w:lang w:val="el-GR"/>
        </w:rPr>
        <w:t>ν</w:t>
      </w:r>
      <w:r w:rsidRPr="00DD6B12">
        <w:rPr>
          <w:spacing w:val="-7"/>
          <w:sz w:val="24"/>
          <w:lang w:val="el-GR"/>
        </w:rPr>
        <w:t>ι</w:t>
      </w:r>
      <w:r w:rsidRPr="00DD6B12">
        <w:rPr>
          <w:spacing w:val="-8"/>
          <w:sz w:val="24"/>
          <w:lang w:val="el-GR"/>
        </w:rPr>
        <w:t>κ</w:t>
      </w:r>
      <w:r w:rsidRPr="00DD6B12">
        <w:rPr>
          <w:sz w:val="24"/>
          <w:lang w:val="el-GR"/>
        </w:rPr>
        <w:t>ό</w:t>
      </w:r>
      <w:r w:rsidRPr="00DD6B12">
        <w:rPr>
          <w:spacing w:val="2"/>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ά</w:t>
      </w:r>
      <w:r w:rsidRPr="00DD6B12">
        <w:rPr>
          <w:spacing w:val="-7"/>
          <w:sz w:val="24"/>
          <w:lang w:val="el-GR"/>
        </w:rPr>
        <w:t>σ</w:t>
      </w:r>
      <w:r w:rsidRPr="00DD6B12">
        <w:rPr>
          <w:spacing w:val="-8"/>
          <w:sz w:val="24"/>
          <w:lang w:val="el-GR"/>
        </w:rPr>
        <w:t>τη</w:t>
      </w:r>
      <w:r w:rsidRPr="00DD6B12">
        <w:rPr>
          <w:spacing w:val="-6"/>
          <w:sz w:val="24"/>
          <w:lang w:val="el-GR"/>
        </w:rPr>
        <w:t>μ</w:t>
      </w:r>
      <w:r w:rsidRPr="00DD6B12">
        <w:rPr>
          <w:sz w:val="24"/>
          <w:lang w:val="el-GR"/>
        </w:rPr>
        <w:t>α</w:t>
      </w:r>
      <w:r w:rsidRPr="00DD6B12">
        <w:rPr>
          <w:spacing w:val="1"/>
          <w:sz w:val="24"/>
          <w:lang w:val="el-GR"/>
        </w:rPr>
        <w:t xml:space="preserve"> </w:t>
      </w:r>
      <w:r w:rsidRPr="00DD6B12">
        <w:rPr>
          <w:spacing w:val="-7"/>
          <w:sz w:val="24"/>
          <w:lang w:val="el-GR"/>
        </w:rPr>
        <w:t>ισ</w:t>
      </w:r>
      <w:r w:rsidRPr="00DD6B12">
        <w:rPr>
          <w:spacing w:val="-11"/>
          <w:sz w:val="24"/>
          <w:lang w:val="el-GR"/>
        </w:rPr>
        <w:t>χ</w:t>
      </w:r>
      <w:r w:rsidRPr="00DD6B12">
        <w:rPr>
          <w:spacing w:val="-6"/>
          <w:sz w:val="24"/>
          <w:lang w:val="el-GR"/>
        </w:rPr>
        <w:t>ύ</w:t>
      </w:r>
      <w:r w:rsidRPr="00DD6B12">
        <w:rPr>
          <w:spacing w:val="-9"/>
          <w:sz w:val="24"/>
          <w:lang w:val="el-GR"/>
        </w:rPr>
        <w:t>ο</w:t>
      </w:r>
      <w:r w:rsidRPr="00DD6B12">
        <w:rPr>
          <w:sz w:val="24"/>
          <w:lang w:val="el-GR"/>
        </w:rPr>
        <w:t>ς</w:t>
      </w:r>
      <w:r w:rsidRPr="00DD6B12">
        <w:rPr>
          <w:spacing w:val="8"/>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5"/>
          <w:sz w:val="24"/>
          <w:lang w:val="el-GR"/>
        </w:rPr>
        <w:t xml:space="preserve"> </w:t>
      </w:r>
      <w:r w:rsidRPr="00DD6B12">
        <w:rPr>
          <w:spacing w:val="-12"/>
          <w:sz w:val="24"/>
          <w:lang w:val="el-GR"/>
        </w:rPr>
        <w:t>σ</w:t>
      </w:r>
      <w:r w:rsidRPr="00DD6B12">
        <w:rPr>
          <w:spacing w:val="-6"/>
          <w:sz w:val="24"/>
          <w:lang w:val="el-GR"/>
        </w:rPr>
        <w:t>ύμ</w:t>
      </w:r>
      <w:r w:rsidRPr="00DD6B12">
        <w:rPr>
          <w:spacing w:val="-7"/>
          <w:sz w:val="24"/>
          <w:lang w:val="el-GR"/>
        </w:rPr>
        <w:t>β</w:t>
      </w:r>
      <w:r w:rsidRPr="00DD6B12">
        <w:rPr>
          <w:spacing w:val="-8"/>
          <w:sz w:val="24"/>
          <w:lang w:val="el-GR"/>
        </w:rPr>
        <w:t>α</w:t>
      </w:r>
      <w:r w:rsidRPr="00DD6B12">
        <w:rPr>
          <w:spacing w:val="-9"/>
          <w:sz w:val="24"/>
          <w:lang w:val="el-GR"/>
        </w:rPr>
        <w:t>σ</w:t>
      </w:r>
      <w:r w:rsidRPr="00DD6B12">
        <w:rPr>
          <w:spacing w:val="-8"/>
          <w:sz w:val="24"/>
          <w:lang w:val="el-GR"/>
        </w:rPr>
        <w:t>η</w:t>
      </w:r>
      <w:r w:rsidRPr="00DD6B12">
        <w:rPr>
          <w:sz w:val="24"/>
          <w:lang w:val="el-GR"/>
        </w:rPr>
        <w:t xml:space="preserve">ς </w:t>
      </w:r>
      <w:r w:rsidRPr="00DD6B12">
        <w:rPr>
          <w:spacing w:val="-8"/>
          <w:sz w:val="24"/>
          <w:lang w:val="el-GR"/>
        </w:rPr>
        <w:t>κα</w:t>
      </w:r>
      <w:r w:rsidRPr="00DD6B12">
        <w:rPr>
          <w:sz w:val="24"/>
          <w:lang w:val="el-GR"/>
        </w:rPr>
        <w:t>ι</w:t>
      </w:r>
      <w:r w:rsidRPr="00DD6B12">
        <w:rPr>
          <w:spacing w:val="2"/>
          <w:sz w:val="24"/>
          <w:lang w:val="el-GR"/>
        </w:rPr>
        <w:t xml:space="preserve"> </w:t>
      </w:r>
      <w:r w:rsidRPr="00DD6B12">
        <w:rPr>
          <w:spacing w:val="-6"/>
          <w:sz w:val="24"/>
          <w:lang w:val="el-GR"/>
        </w:rPr>
        <w:t>μ</w:t>
      </w:r>
      <w:r w:rsidRPr="00DD6B12">
        <w:rPr>
          <w:spacing w:val="-7"/>
          <w:sz w:val="24"/>
          <w:lang w:val="el-GR"/>
        </w:rPr>
        <w:t>έ</w:t>
      </w:r>
      <w:r w:rsidRPr="00DD6B12">
        <w:rPr>
          <w:spacing w:val="-8"/>
          <w:sz w:val="24"/>
          <w:lang w:val="el-GR"/>
        </w:rPr>
        <w:t>χ</w:t>
      </w:r>
      <w:r w:rsidRPr="00DD6B12">
        <w:rPr>
          <w:spacing w:val="-9"/>
          <w:sz w:val="24"/>
          <w:lang w:val="el-GR"/>
        </w:rPr>
        <w:t>ρ</w:t>
      </w:r>
      <w:r w:rsidRPr="00DD6B12">
        <w:rPr>
          <w:sz w:val="24"/>
          <w:lang w:val="el-GR"/>
        </w:rPr>
        <w:t>ι</w:t>
      </w:r>
      <w:r w:rsidRPr="00DD6B12">
        <w:rPr>
          <w:spacing w:val="4"/>
          <w:sz w:val="24"/>
          <w:lang w:val="el-GR"/>
        </w:rPr>
        <w:t xml:space="preserve"> </w:t>
      </w:r>
      <w:r w:rsidRPr="00DD6B12">
        <w:rPr>
          <w:spacing w:val="-7"/>
          <w:sz w:val="24"/>
          <w:lang w:val="el-GR"/>
        </w:rPr>
        <w:t>τ</w:t>
      </w:r>
      <w:r w:rsidRPr="00DD6B12">
        <w:rPr>
          <w:spacing w:val="-8"/>
          <w:sz w:val="24"/>
          <w:lang w:val="el-GR"/>
        </w:rPr>
        <w:t>η</w:t>
      </w:r>
      <w:r w:rsidRPr="00DD6B12">
        <w:rPr>
          <w:sz w:val="24"/>
          <w:lang w:val="el-GR"/>
        </w:rPr>
        <w:t>ν</w:t>
      </w:r>
      <w:r w:rsidRPr="00DD6B12">
        <w:rPr>
          <w:spacing w:val="1"/>
          <w:sz w:val="24"/>
          <w:lang w:val="el-GR"/>
        </w:rPr>
        <w:t xml:space="preserve"> </w:t>
      </w:r>
      <w:r w:rsidRPr="00DD6B12">
        <w:rPr>
          <w:spacing w:val="-8"/>
          <w:sz w:val="24"/>
          <w:lang w:val="el-GR"/>
        </w:rPr>
        <w:t>η</w:t>
      </w:r>
      <w:r w:rsidRPr="00DD6B12">
        <w:rPr>
          <w:spacing w:val="-6"/>
          <w:sz w:val="24"/>
          <w:lang w:val="el-GR"/>
        </w:rPr>
        <w:t>μ</w:t>
      </w:r>
      <w:r w:rsidRPr="00DD6B12">
        <w:rPr>
          <w:spacing w:val="-7"/>
          <w:sz w:val="24"/>
          <w:lang w:val="el-GR"/>
        </w:rPr>
        <w:t>ε</w:t>
      </w:r>
      <w:r w:rsidRPr="00DD6B12">
        <w:rPr>
          <w:spacing w:val="-9"/>
          <w:sz w:val="24"/>
          <w:lang w:val="el-GR"/>
        </w:rPr>
        <w:t>ρ</w:t>
      </w:r>
      <w:r w:rsidRPr="00DD6B12">
        <w:rPr>
          <w:spacing w:val="-7"/>
          <w:sz w:val="24"/>
          <w:lang w:val="el-GR"/>
        </w:rPr>
        <w:t>ο</w:t>
      </w:r>
      <w:r w:rsidRPr="00DD6B12">
        <w:rPr>
          <w:spacing w:val="-9"/>
          <w:sz w:val="24"/>
          <w:lang w:val="el-GR"/>
        </w:rPr>
        <w:t>μ</w:t>
      </w:r>
      <w:r w:rsidRPr="00DD6B12">
        <w:rPr>
          <w:spacing w:val="-8"/>
          <w:sz w:val="24"/>
          <w:lang w:val="el-GR"/>
        </w:rPr>
        <w:t>ην</w:t>
      </w:r>
      <w:r w:rsidRPr="00DD6B12">
        <w:rPr>
          <w:spacing w:val="-7"/>
          <w:sz w:val="24"/>
          <w:lang w:val="el-GR"/>
        </w:rPr>
        <w:t>ί</w:t>
      </w:r>
      <w:r w:rsidRPr="00DD6B12">
        <w:rPr>
          <w:sz w:val="24"/>
          <w:lang w:val="el-GR"/>
        </w:rPr>
        <w:t xml:space="preserve">α </w:t>
      </w:r>
      <w:r w:rsidRPr="00DD6B12">
        <w:rPr>
          <w:spacing w:val="-8"/>
          <w:sz w:val="24"/>
          <w:lang w:val="el-GR"/>
        </w:rPr>
        <w:t>πα</w:t>
      </w:r>
      <w:r w:rsidRPr="00DD6B12">
        <w:rPr>
          <w:spacing w:val="-6"/>
          <w:sz w:val="24"/>
          <w:lang w:val="el-GR"/>
        </w:rPr>
        <w:t>ρ</w:t>
      </w:r>
      <w:r w:rsidRPr="00DD6B12">
        <w:rPr>
          <w:spacing w:val="-8"/>
          <w:sz w:val="24"/>
          <w:lang w:val="el-GR"/>
        </w:rPr>
        <w:t>αλα</w:t>
      </w:r>
      <w:r w:rsidRPr="00DD6B12">
        <w:rPr>
          <w:spacing w:val="-7"/>
          <w:sz w:val="24"/>
          <w:lang w:val="el-GR"/>
        </w:rPr>
        <w:t>β</w:t>
      </w:r>
      <w:r w:rsidRPr="00DD6B12">
        <w:rPr>
          <w:spacing w:val="-8"/>
          <w:sz w:val="24"/>
          <w:lang w:val="el-GR"/>
        </w:rPr>
        <w:t>ή</w:t>
      </w:r>
      <w:r w:rsidRPr="00DD6B12">
        <w:rPr>
          <w:sz w:val="24"/>
          <w:lang w:val="el-GR"/>
        </w:rPr>
        <w:t>ς</w:t>
      </w:r>
      <w:r w:rsidRPr="00DD6B12">
        <w:rPr>
          <w:spacing w:val="2"/>
          <w:sz w:val="24"/>
          <w:lang w:val="el-GR"/>
        </w:rPr>
        <w:t xml:space="preserve"> </w:t>
      </w:r>
      <w:r w:rsidRPr="00DD6B12">
        <w:rPr>
          <w:spacing w:val="-8"/>
          <w:sz w:val="24"/>
          <w:lang w:val="el-GR"/>
        </w:rPr>
        <w:t>απ</w:t>
      </w:r>
      <w:r w:rsidRPr="00DD6B12">
        <w:rPr>
          <w:sz w:val="24"/>
          <w:lang w:val="el-GR"/>
        </w:rPr>
        <w:t>ό</w:t>
      </w:r>
      <w:r w:rsidRPr="00DD6B12">
        <w:rPr>
          <w:spacing w:val="1"/>
          <w:sz w:val="24"/>
          <w:lang w:val="el-GR"/>
        </w:rPr>
        <w:t xml:space="preserve"> </w:t>
      </w:r>
      <w:r w:rsidRPr="00DD6B12">
        <w:rPr>
          <w:spacing w:val="-8"/>
          <w:sz w:val="24"/>
          <w:lang w:val="el-GR"/>
        </w:rPr>
        <w:t>τη</w:t>
      </w:r>
      <w:r w:rsidRPr="00DD6B12">
        <w:rPr>
          <w:sz w:val="24"/>
          <w:lang w:val="el-GR"/>
        </w:rPr>
        <w:t>ν</w:t>
      </w:r>
      <w:r w:rsidRPr="00DD6B12">
        <w:rPr>
          <w:spacing w:val="1"/>
          <w:sz w:val="24"/>
          <w:lang w:val="el-GR"/>
        </w:rPr>
        <w:t xml:space="preserve"> </w:t>
      </w:r>
      <w:r w:rsidRPr="00DD6B12">
        <w:rPr>
          <w:spacing w:val="-8"/>
          <w:sz w:val="24"/>
          <w:lang w:val="el-GR"/>
        </w:rPr>
        <w:t>α</w:t>
      </w:r>
      <w:r w:rsidRPr="00DD6B12">
        <w:rPr>
          <w:spacing w:val="-7"/>
          <w:sz w:val="24"/>
          <w:lang w:val="el-GR"/>
        </w:rPr>
        <w:t>ρ</w:t>
      </w:r>
      <w:r w:rsidRPr="00DD6B12">
        <w:rPr>
          <w:spacing w:val="-6"/>
          <w:sz w:val="24"/>
          <w:lang w:val="el-GR"/>
        </w:rPr>
        <w:t>μ</w:t>
      </w:r>
      <w:r w:rsidRPr="00DD6B12">
        <w:rPr>
          <w:spacing w:val="-7"/>
          <w:sz w:val="24"/>
          <w:lang w:val="el-GR"/>
        </w:rPr>
        <w:t>όδι</w:t>
      </w:r>
      <w:r w:rsidRPr="00DD6B12">
        <w:rPr>
          <w:sz w:val="24"/>
          <w:lang w:val="el-GR"/>
        </w:rPr>
        <w:t xml:space="preserve">α </w:t>
      </w:r>
      <w:r w:rsidRPr="00DD6B12">
        <w:rPr>
          <w:spacing w:val="-7"/>
          <w:sz w:val="24"/>
          <w:lang w:val="el-GR"/>
        </w:rPr>
        <w:t>ε</w:t>
      </w:r>
      <w:r w:rsidRPr="00DD6B12">
        <w:rPr>
          <w:spacing w:val="-8"/>
          <w:sz w:val="24"/>
          <w:lang w:val="el-GR"/>
        </w:rPr>
        <w:t>π</w:t>
      </w:r>
      <w:r w:rsidRPr="00DD6B12">
        <w:rPr>
          <w:spacing w:val="-7"/>
          <w:sz w:val="24"/>
          <w:lang w:val="el-GR"/>
        </w:rPr>
        <w:t>ι</w:t>
      </w:r>
      <w:r w:rsidRPr="00DD6B12">
        <w:rPr>
          <w:spacing w:val="-8"/>
          <w:sz w:val="24"/>
          <w:lang w:val="el-GR"/>
        </w:rPr>
        <w:t>τ</w:t>
      </w:r>
      <w:r w:rsidRPr="00DD6B12">
        <w:rPr>
          <w:spacing w:val="-9"/>
          <w:sz w:val="24"/>
          <w:lang w:val="el-GR"/>
        </w:rPr>
        <w:t>ρ</w:t>
      </w:r>
      <w:r w:rsidRPr="00DD6B12">
        <w:rPr>
          <w:spacing w:val="-7"/>
          <w:sz w:val="24"/>
          <w:lang w:val="el-GR"/>
        </w:rPr>
        <w:t>ο</w:t>
      </w:r>
      <w:r w:rsidRPr="00DD6B12">
        <w:rPr>
          <w:spacing w:val="-6"/>
          <w:sz w:val="24"/>
          <w:lang w:val="el-GR"/>
        </w:rPr>
        <w:t>π</w:t>
      </w:r>
      <w:r w:rsidRPr="00DD6B12">
        <w:rPr>
          <w:sz w:val="24"/>
          <w:lang w:val="el-GR"/>
        </w:rPr>
        <w:t xml:space="preserve">ή </w:t>
      </w:r>
      <w:r w:rsidRPr="00DD6B12">
        <w:rPr>
          <w:spacing w:val="-8"/>
          <w:sz w:val="24"/>
          <w:lang w:val="el-GR"/>
        </w:rPr>
        <w:t>κα</w:t>
      </w:r>
      <w:r w:rsidRPr="00DD6B12">
        <w:rPr>
          <w:sz w:val="24"/>
          <w:lang w:val="el-GR"/>
        </w:rPr>
        <w:t>ι</w:t>
      </w:r>
      <w:r w:rsidRPr="00DD6B12">
        <w:rPr>
          <w:spacing w:val="1"/>
          <w:sz w:val="24"/>
          <w:lang w:val="el-GR"/>
        </w:rPr>
        <w:t xml:space="preserve"> </w:t>
      </w:r>
      <w:r w:rsidRPr="00DD6B12">
        <w:rPr>
          <w:spacing w:val="-8"/>
          <w:sz w:val="24"/>
          <w:lang w:val="el-GR"/>
        </w:rPr>
        <w:t>καλ</w:t>
      </w:r>
      <w:r w:rsidRPr="00DD6B12">
        <w:rPr>
          <w:spacing w:val="-4"/>
          <w:sz w:val="24"/>
          <w:lang w:val="el-GR"/>
        </w:rPr>
        <w:t>ύ</w:t>
      </w:r>
      <w:r w:rsidRPr="00DD6B12">
        <w:rPr>
          <w:spacing w:val="-8"/>
          <w:sz w:val="24"/>
          <w:lang w:val="el-GR"/>
        </w:rPr>
        <w:t>πτ</w:t>
      </w:r>
      <w:r w:rsidRPr="00DD6B12">
        <w:rPr>
          <w:spacing w:val="-7"/>
          <w:sz w:val="24"/>
          <w:lang w:val="el-GR"/>
        </w:rPr>
        <w:t>ε</w:t>
      </w:r>
      <w:r w:rsidRPr="00DD6B12">
        <w:rPr>
          <w:spacing w:val="-8"/>
          <w:sz w:val="24"/>
          <w:lang w:val="el-GR"/>
        </w:rPr>
        <w:t>τα</w:t>
      </w:r>
      <w:r w:rsidRPr="00DD6B12">
        <w:rPr>
          <w:sz w:val="24"/>
          <w:lang w:val="el-GR"/>
        </w:rPr>
        <w:t>ι</w:t>
      </w:r>
      <w:r w:rsidRPr="00DD6B12">
        <w:rPr>
          <w:spacing w:val="1"/>
          <w:sz w:val="24"/>
          <w:lang w:val="el-GR"/>
        </w:rPr>
        <w:t xml:space="preserve"> </w:t>
      </w:r>
      <w:r w:rsidRPr="00DD6B12">
        <w:rPr>
          <w:spacing w:val="-6"/>
          <w:sz w:val="24"/>
          <w:lang w:val="el-GR"/>
        </w:rPr>
        <w:t>μ</w:t>
      </w:r>
      <w:r w:rsidRPr="00DD6B12">
        <w:rPr>
          <w:sz w:val="24"/>
          <w:lang w:val="el-GR"/>
        </w:rPr>
        <w:t>ε</w:t>
      </w:r>
      <w:r w:rsidRPr="00DD6B12">
        <w:rPr>
          <w:spacing w:val="1"/>
          <w:sz w:val="24"/>
          <w:lang w:val="el-GR"/>
        </w:rPr>
        <w:t xml:space="preserve"> </w:t>
      </w:r>
      <w:r w:rsidRPr="00DD6B12">
        <w:rPr>
          <w:spacing w:val="-8"/>
          <w:sz w:val="24"/>
          <w:lang w:val="el-GR"/>
        </w:rPr>
        <w:t>τ</w:t>
      </w:r>
      <w:r w:rsidRPr="00DD6B12">
        <w:rPr>
          <w:spacing w:val="-5"/>
          <w:sz w:val="24"/>
          <w:lang w:val="el-GR"/>
        </w:rPr>
        <w:t>η</w:t>
      </w:r>
      <w:r w:rsidRPr="00DD6B12">
        <w:rPr>
          <w:sz w:val="24"/>
          <w:lang w:val="el-GR"/>
        </w:rPr>
        <w:t>ν</w:t>
      </w:r>
      <w:r w:rsidRPr="00DD6B12">
        <w:rPr>
          <w:spacing w:val="1"/>
          <w:sz w:val="24"/>
          <w:lang w:val="el-GR"/>
        </w:rPr>
        <w:t xml:space="preserve"> </w:t>
      </w:r>
      <w:r w:rsidRPr="00DD6B12">
        <w:rPr>
          <w:spacing w:val="-7"/>
          <w:sz w:val="24"/>
          <w:lang w:val="el-GR"/>
        </w:rPr>
        <w:t>ε</w:t>
      </w:r>
      <w:r w:rsidRPr="00DD6B12">
        <w:rPr>
          <w:spacing w:val="-8"/>
          <w:sz w:val="24"/>
          <w:lang w:val="el-GR"/>
        </w:rPr>
        <w:t>γ</w:t>
      </w:r>
      <w:r w:rsidRPr="00DD6B12">
        <w:rPr>
          <w:spacing w:val="-10"/>
          <w:sz w:val="24"/>
          <w:lang w:val="el-GR"/>
        </w:rPr>
        <w:t>γ</w:t>
      </w:r>
      <w:r w:rsidRPr="00DD6B12">
        <w:rPr>
          <w:spacing w:val="-6"/>
          <w:sz w:val="24"/>
          <w:lang w:val="el-GR"/>
        </w:rPr>
        <w:t>υ</w:t>
      </w:r>
      <w:r w:rsidRPr="00DD6B12">
        <w:rPr>
          <w:spacing w:val="-8"/>
          <w:sz w:val="24"/>
          <w:lang w:val="el-GR"/>
        </w:rPr>
        <w:t>ητ</w:t>
      </w:r>
      <w:r w:rsidRPr="00DD6B12">
        <w:rPr>
          <w:spacing w:val="-7"/>
          <w:sz w:val="24"/>
          <w:lang w:val="el-GR"/>
        </w:rPr>
        <w:t>ι</w:t>
      </w:r>
      <w:r w:rsidRPr="00DD6B12">
        <w:rPr>
          <w:spacing w:val="-6"/>
          <w:sz w:val="24"/>
          <w:lang w:val="el-GR"/>
        </w:rPr>
        <w:t>κ</w:t>
      </w:r>
      <w:r w:rsidRPr="00DD6B12">
        <w:rPr>
          <w:sz w:val="24"/>
          <w:lang w:val="el-GR"/>
        </w:rPr>
        <w:t xml:space="preserve">ή </w:t>
      </w:r>
      <w:r w:rsidRPr="00DD6B12">
        <w:rPr>
          <w:spacing w:val="-7"/>
          <w:sz w:val="24"/>
          <w:lang w:val="el-GR"/>
        </w:rPr>
        <w:t>ε</w:t>
      </w:r>
      <w:r w:rsidRPr="00DD6B12">
        <w:rPr>
          <w:spacing w:val="-13"/>
          <w:sz w:val="24"/>
          <w:lang w:val="el-GR"/>
        </w:rPr>
        <w:t>π</w:t>
      </w:r>
      <w:r w:rsidRPr="00DD6B12">
        <w:rPr>
          <w:spacing w:val="-5"/>
          <w:sz w:val="24"/>
          <w:lang w:val="el-GR"/>
        </w:rPr>
        <w:t>ι</w:t>
      </w:r>
      <w:r w:rsidRPr="00DD6B12">
        <w:rPr>
          <w:spacing w:val="-7"/>
          <w:sz w:val="24"/>
          <w:lang w:val="el-GR"/>
        </w:rPr>
        <w:t>σ</w:t>
      </w:r>
      <w:r w:rsidRPr="00DD6B12">
        <w:rPr>
          <w:spacing w:val="-8"/>
          <w:sz w:val="24"/>
          <w:lang w:val="el-GR"/>
        </w:rPr>
        <w:t>τ</w:t>
      </w:r>
      <w:r w:rsidRPr="00DD6B12">
        <w:rPr>
          <w:spacing w:val="-7"/>
          <w:sz w:val="24"/>
          <w:lang w:val="el-GR"/>
        </w:rPr>
        <w:t>ο</w:t>
      </w:r>
      <w:r w:rsidRPr="00DD6B12">
        <w:rPr>
          <w:spacing w:val="-8"/>
          <w:sz w:val="24"/>
          <w:lang w:val="el-GR"/>
        </w:rPr>
        <w:t>λ</w:t>
      </w:r>
      <w:r w:rsidRPr="00DD6B12">
        <w:rPr>
          <w:sz w:val="24"/>
          <w:lang w:val="el-GR"/>
        </w:rPr>
        <w:t xml:space="preserve">ή </w:t>
      </w:r>
      <w:r w:rsidRPr="00DD6B12">
        <w:rPr>
          <w:spacing w:val="-8"/>
          <w:sz w:val="24"/>
          <w:lang w:val="el-GR"/>
        </w:rPr>
        <w:t>καλή</w:t>
      </w:r>
      <w:r w:rsidRPr="00DD6B12">
        <w:rPr>
          <w:sz w:val="24"/>
          <w:lang w:val="el-GR"/>
        </w:rPr>
        <w:t>ς</w:t>
      </w:r>
      <w:r w:rsidRPr="00DD6B12">
        <w:rPr>
          <w:spacing w:val="3"/>
          <w:sz w:val="24"/>
          <w:lang w:val="el-GR"/>
        </w:rPr>
        <w:t xml:space="preserve"> </w:t>
      </w:r>
      <w:r w:rsidRPr="00DD6B12">
        <w:rPr>
          <w:spacing w:val="-7"/>
          <w:sz w:val="24"/>
          <w:lang w:val="el-GR"/>
        </w:rPr>
        <w:t>ε</w:t>
      </w:r>
      <w:r w:rsidRPr="00DD6B12">
        <w:rPr>
          <w:spacing w:val="-8"/>
          <w:sz w:val="24"/>
          <w:lang w:val="el-GR"/>
        </w:rPr>
        <w:t>κτ</w:t>
      </w:r>
      <w:r w:rsidRPr="00DD6B12">
        <w:rPr>
          <w:spacing w:val="-5"/>
          <w:sz w:val="24"/>
          <w:lang w:val="el-GR"/>
        </w:rPr>
        <w:t>έ</w:t>
      </w:r>
      <w:r w:rsidRPr="00DD6B12">
        <w:rPr>
          <w:spacing w:val="-8"/>
          <w:sz w:val="24"/>
          <w:lang w:val="el-GR"/>
        </w:rPr>
        <w:t>λ</w:t>
      </w:r>
      <w:r w:rsidRPr="00DD6B12">
        <w:rPr>
          <w:spacing w:val="-7"/>
          <w:sz w:val="24"/>
          <w:lang w:val="el-GR"/>
        </w:rPr>
        <w:t>εσ</w:t>
      </w:r>
      <w:r w:rsidRPr="00DD6B12">
        <w:rPr>
          <w:spacing w:val="-10"/>
          <w:sz w:val="24"/>
          <w:lang w:val="el-GR"/>
        </w:rPr>
        <w:t>η</w:t>
      </w:r>
      <w:r w:rsidRPr="00DD6B12">
        <w:rPr>
          <w:sz w:val="24"/>
          <w:lang w:val="el-GR"/>
        </w:rPr>
        <w:t>ς</w:t>
      </w:r>
      <w:r w:rsidRPr="00DD6B12">
        <w:rPr>
          <w:spacing w:val="2"/>
          <w:sz w:val="24"/>
          <w:lang w:val="el-GR"/>
        </w:rPr>
        <w:t xml:space="preserve"> </w:t>
      </w:r>
      <w:r w:rsidRPr="00DD6B12">
        <w:rPr>
          <w:spacing w:val="-8"/>
          <w:sz w:val="24"/>
          <w:lang w:val="el-GR"/>
        </w:rPr>
        <w:t>τη</w:t>
      </w:r>
      <w:r w:rsidRPr="00DD6B12">
        <w:rPr>
          <w:sz w:val="24"/>
          <w:lang w:val="el-GR"/>
        </w:rPr>
        <w:t xml:space="preserve">ς </w:t>
      </w:r>
      <w:r w:rsidRPr="00DD6B12">
        <w:rPr>
          <w:spacing w:val="-7"/>
          <w:sz w:val="24"/>
          <w:lang w:val="el-GR"/>
        </w:rPr>
        <w:t>σ</w:t>
      </w:r>
      <w:r w:rsidRPr="00DD6B12">
        <w:rPr>
          <w:spacing w:val="-6"/>
          <w:sz w:val="24"/>
          <w:lang w:val="el-GR"/>
        </w:rPr>
        <w:t>ύμ</w:t>
      </w:r>
      <w:r w:rsidRPr="00DD6B12">
        <w:rPr>
          <w:spacing w:val="-7"/>
          <w:sz w:val="24"/>
          <w:lang w:val="el-GR"/>
        </w:rPr>
        <w:t>β</w:t>
      </w:r>
      <w:r w:rsidRPr="00DD6B12">
        <w:rPr>
          <w:spacing w:val="-11"/>
          <w:sz w:val="24"/>
          <w:lang w:val="el-GR"/>
        </w:rPr>
        <w:t>α</w:t>
      </w:r>
      <w:r w:rsidRPr="00DD6B12">
        <w:rPr>
          <w:spacing w:val="-7"/>
          <w:sz w:val="24"/>
          <w:lang w:val="el-GR"/>
        </w:rPr>
        <w:t>σ</w:t>
      </w:r>
      <w:r w:rsidRPr="00DD6B12">
        <w:rPr>
          <w:spacing w:val="-10"/>
          <w:sz w:val="24"/>
          <w:lang w:val="el-GR"/>
        </w:rPr>
        <w:t>η</w:t>
      </w:r>
      <w:r w:rsidRPr="00DD6B12">
        <w:rPr>
          <w:spacing w:val="-6"/>
          <w:sz w:val="24"/>
          <w:lang w:val="el-GR"/>
        </w:rPr>
        <w:t>ς</w:t>
      </w:r>
      <w:r w:rsidRPr="00DD6B12">
        <w:rPr>
          <w:sz w:val="24"/>
          <w:lang w:val="el-GR"/>
        </w:rPr>
        <w:t>.</w:t>
      </w:r>
    </w:p>
    <w:p w:rsidR="00FE1FF8" w:rsidRPr="00DD6B12" w:rsidRDefault="00FE1FF8" w:rsidP="00FE1FF8">
      <w:pPr>
        <w:spacing w:before="6" w:line="273" w:lineRule="auto"/>
        <w:ind w:right="747"/>
        <w:rPr>
          <w:sz w:val="24"/>
          <w:lang w:val="el-GR"/>
        </w:rPr>
      </w:pPr>
      <w:r w:rsidRPr="00DD6B12">
        <w:rPr>
          <w:sz w:val="24"/>
          <w:lang w:val="el-GR"/>
        </w:rPr>
        <w:t>Η</w:t>
      </w:r>
      <w:r w:rsidRPr="00DD6B12">
        <w:rPr>
          <w:spacing w:val="4"/>
          <w:sz w:val="24"/>
          <w:lang w:val="el-GR"/>
        </w:rPr>
        <w:t xml:space="preserve"> </w:t>
      </w:r>
      <w:r w:rsidRPr="00DD6B12">
        <w:rPr>
          <w:spacing w:val="-8"/>
          <w:sz w:val="24"/>
          <w:lang w:val="el-GR"/>
        </w:rPr>
        <w:t>χ</w:t>
      </w:r>
      <w:r w:rsidRPr="00DD6B12">
        <w:rPr>
          <w:spacing w:val="-7"/>
          <w:sz w:val="24"/>
          <w:lang w:val="el-GR"/>
        </w:rPr>
        <w:t>ρο</w:t>
      </w:r>
      <w:r w:rsidRPr="00DD6B12">
        <w:rPr>
          <w:spacing w:val="-10"/>
          <w:sz w:val="24"/>
          <w:lang w:val="el-GR"/>
        </w:rPr>
        <w:t>ν</w:t>
      </w:r>
      <w:r w:rsidRPr="00DD6B12">
        <w:rPr>
          <w:spacing w:val="-7"/>
          <w:sz w:val="24"/>
          <w:lang w:val="el-GR"/>
        </w:rPr>
        <w:t>ι</w:t>
      </w:r>
      <w:r w:rsidRPr="00DD6B12">
        <w:rPr>
          <w:spacing w:val="-8"/>
          <w:sz w:val="24"/>
          <w:lang w:val="el-GR"/>
        </w:rPr>
        <w:t>κ</w:t>
      </w:r>
      <w:r w:rsidRPr="00DD6B12">
        <w:rPr>
          <w:sz w:val="24"/>
          <w:lang w:val="el-GR"/>
        </w:rPr>
        <w:t>ή</w:t>
      </w:r>
      <w:r w:rsidRPr="00DD6B12">
        <w:rPr>
          <w:spacing w:val="1"/>
          <w:sz w:val="24"/>
          <w:lang w:val="el-GR"/>
        </w:rPr>
        <w:t xml:space="preserve"> </w:t>
      </w:r>
      <w:r w:rsidRPr="00DD6B12">
        <w:rPr>
          <w:spacing w:val="-7"/>
          <w:sz w:val="24"/>
          <w:lang w:val="el-GR"/>
        </w:rPr>
        <w:t>δι</w:t>
      </w:r>
      <w:r w:rsidRPr="00DD6B12">
        <w:rPr>
          <w:spacing w:val="-8"/>
          <w:sz w:val="24"/>
          <w:lang w:val="el-GR"/>
        </w:rPr>
        <w:t>ά</w:t>
      </w:r>
      <w:r w:rsidRPr="00DD6B12">
        <w:rPr>
          <w:spacing w:val="-7"/>
          <w:sz w:val="24"/>
          <w:lang w:val="el-GR"/>
        </w:rPr>
        <w:t>ρ</w:t>
      </w:r>
      <w:r w:rsidRPr="00DD6B12">
        <w:rPr>
          <w:spacing w:val="-11"/>
          <w:sz w:val="24"/>
          <w:lang w:val="el-GR"/>
        </w:rPr>
        <w:t>κ</w:t>
      </w:r>
      <w:r w:rsidRPr="00DD6B12">
        <w:rPr>
          <w:spacing w:val="-7"/>
          <w:sz w:val="24"/>
          <w:lang w:val="el-GR"/>
        </w:rPr>
        <w:t>ει</w:t>
      </w:r>
      <w:r w:rsidRPr="00DD6B12">
        <w:rPr>
          <w:sz w:val="24"/>
          <w:lang w:val="el-GR"/>
        </w:rPr>
        <w:t>α</w:t>
      </w:r>
      <w:r w:rsidRPr="00DD6B12">
        <w:rPr>
          <w:spacing w:val="1"/>
          <w:sz w:val="24"/>
          <w:lang w:val="el-GR"/>
        </w:rPr>
        <w:t xml:space="preserve"> </w:t>
      </w:r>
      <w:r w:rsidRPr="00DD6B12">
        <w:rPr>
          <w:spacing w:val="-8"/>
          <w:sz w:val="24"/>
          <w:lang w:val="el-GR"/>
        </w:rPr>
        <w:t>τη</w:t>
      </w:r>
      <w:r w:rsidRPr="00DD6B12">
        <w:rPr>
          <w:sz w:val="24"/>
          <w:lang w:val="el-GR"/>
        </w:rPr>
        <w:t>ς</w:t>
      </w:r>
      <w:r w:rsidRPr="00DD6B12">
        <w:rPr>
          <w:spacing w:val="3"/>
          <w:sz w:val="24"/>
          <w:lang w:val="el-GR"/>
        </w:rPr>
        <w:t xml:space="preserve">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w:t>
      </w:r>
      <w:r w:rsidRPr="00DD6B12">
        <w:rPr>
          <w:spacing w:val="-7"/>
          <w:sz w:val="24"/>
          <w:lang w:val="el-GR"/>
        </w:rPr>
        <w:t>σ</w:t>
      </w:r>
      <w:r w:rsidRPr="00DD6B12">
        <w:rPr>
          <w:spacing w:val="-8"/>
          <w:sz w:val="24"/>
          <w:lang w:val="el-GR"/>
        </w:rPr>
        <w:t>τ</w:t>
      </w:r>
      <w:r w:rsidRPr="00DD6B12">
        <w:rPr>
          <w:spacing w:val="-7"/>
          <w:sz w:val="24"/>
          <w:lang w:val="el-GR"/>
        </w:rPr>
        <w:t>ι</w:t>
      </w:r>
      <w:r w:rsidRPr="00DD6B12">
        <w:rPr>
          <w:spacing w:val="-8"/>
          <w:sz w:val="24"/>
          <w:lang w:val="el-GR"/>
        </w:rPr>
        <w:t>κ</w:t>
      </w:r>
      <w:r w:rsidRPr="00DD6B12">
        <w:rPr>
          <w:sz w:val="24"/>
          <w:lang w:val="el-GR"/>
        </w:rPr>
        <w:t>ή</w:t>
      </w:r>
      <w:r w:rsidRPr="00DD6B12">
        <w:rPr>
          <w:spacing w:val="1"/>
          <w:sz w:val="24"/>
          <w:lang w:val="el-GR"/>
        </w:rPr>
        <w:t xml:space="preserve"> </w:t>
      </w:r>
      <w:r w:rsidRPr="00DD6B12">
        <w:rPr>
          <w:spacing w:val="-8"/>
          <w:sz w:val="24"/>
          <w:lang w:val="el-GR"/>
        </w:rPr>
        <w:t>κάλ</w:t>
      </w:r>
      <w:r w:rsidRPr="00DD6B12">
        <w:rPr>
          <w:spacing w:val="-6"/>
          <w:sz w:val="24"/>
          <w:lang w:val="el-GR"/>
        </w:rPr>
        <w:t>υψ</w:t>
      </w:r>
      <w:r w:rsidRPr="00DD6B12">
        <w:rPr>
          <w:spacing w:val="-10"/>
          <w:sz w:val="24"/>
          <w:lang w:val="el-GR"/>
        </w:rPr>
        <w:t>η</w:t>
      </w:r>
      <w:r w:rsidRPr="00DD6B12">
        <w:rPr>
          <w:sz w:val="24"/>
          <w:lang w:val="el-GR"/>
        </w:rPr>
        <w:t>ς</w:t>
      </w:r>
      <w:r w:rsidRPr="00DD6B12">
        <w:rPr>
          <w:spacing w:val="3"/>
          <w:sz w:val="24"/>
          <w:lang w:val="el-GR"/>
        </w:rPr>
        <w:t xml:space="preserve"> </w:t>
      </w:r>
      <w:r w:rsidRPr="00DD6B12">
        <w:rPr>
          <w:spacing w:val="-8"/>
          <w:sz w:val="24"/>
          <w:lang w:val="el-GR"/>
        </w:rPr>
        <w:t>κά</w:t>
      </w:r>
      <w:r w:rsidRPr="00DD6B12">
        <w:rPr>
          <w:spacing w:val="-5"/>
          <w:sz w:val="24"/>
          <w:lang w:val="el-GR"/>
        </w:rPr>
        <w:t>θ</w:t>
      </w:r>
      <w:r w:rsidRPr="00DD6B12">
        <w:rPr>
          <w:sz w:val="24"/>
          <w:lang w:val="el-GR"/>
        </w:rPr>
        <w:t xml:space="preserve">ε </w:t>
      </w:r>
      <w:r w:rsidRPr="00DD6B12">
        <w:rPr>
          <w:spacing w:val="-7"/>
          <w:sz w:val="24"/>
          <w:lang w:val="el-GR"/>
        </w:rPr>
        <w:t>ο</w:t>
      </w:r>
      <w:r w:rsidRPr="00DD6B12">
        <w:rPr>
          <w:spacing w:val="-8"/>
          <w:sz w:val="24"/>
          <w:lang w:val="el-GR"/>
        </w:rPr>
        <w:t>χή</w:t>
      </w:r>
      <w:r w:rsidRPr="00DD6B12">
        <w:rPr>
          <w:spacing w:val="-6"/>
          <w:sz w:val="24"/>
          <w:lang w:val="el-GR"/>
        </w:rPr>
        <w:t>μ</w:t>
      </w:r>
      <w:r w:rsidRPr="00DD6B12">
        <w:rPr>
          <w:spacing w:val="-8"/>
          <w:sz w:val="24"/>
          <w:lang w:val="el-GR"/>
        </w:rPr>
        <w:t>α</w:t>
      </w:r>
      <w:r w:rsidRPr="00DD6B12">
        <w:rPr>
          <w:spacing w:val="-7"/>
          <w:sz w:val="24"/>
          <w:lang w:val="el-GR"/>
        </w:rPr>
        <w:t>τ</w:t>
      </w:r>
      <w:r w:rsidRPr="00DD6B12">
        <w:rPr>
          <w:spacing w:val="-10"/>
          <w:sz w:val="24"/>
          <w:lang w:val="el-GR"/>
        </w:rPr>
        <w:t>ο</w:t>
      </w:r>
      <w:r w:rsidRPr="00DD6B12">
        <w:rPr>
          <w:sz w:val="24"/>
          <w:lang w:val="el-GR"/>
        </w:rPr>
        <w:t>ς</w:t>
      </w:r>
      <w:r w:rsidRPr="00DD6B12">
        <w:rPr>
          <w:spacing w:val="3"/>
          <w:sz w:val="24"/>
          <w:lang w:val="el-GR"/>
        </w:rPr>
        <w:t xml:space="preserve"> </w:t>
      </w:r>
      <w:r w:rsidRPr="00DD6B12">
        <w:rPr>
          <w:spacing w:val="-7"/>
          <w:sz w:val="24"/>
          <w:lang w:val="el-GR"/>
        </w:rPr>
        <w:t>δε</w:t>
      </w:r>
      <w:r w:rsidRPr="00DD6B12">
        <w:rPr>
          <w:sz w:val="24"/>
          <w:lang w:val="el-GR"/>
        </w:rPr>
        <w:t>ν</w:t>
      </w:r>
      <w:r w:rsidRPr="00DD6B12">
        <w:rPr>
          <w:spacing w:val="2"/>
          <w:sz w:val="24"/>
          <w:lang w:val="el-GR"/>
        </w:rPr>
        <w:t xml:space="preserve"> </w:t>
      </w:r>
      <w:r w:rsidRPr="00DD6B12">
        <w:rPr>
          <w:spacing w:val="-6"/>
          <w:sz w:val="24"/>
          <w:lang w:val="el-GR"/>
        </w:rPr>
        <w:t>μ</w:t>
      </w:r>
      <w:r w:rsidRPr="00DD6B12">
        <w:rPr>
          <w:spacing w:val="-8"/>
          <w:sz w:val="24"/>
          <w:lang w:val="el-GR"/>
        </w:rPr>
        <w:t>π</w:t>
      </w:r>
      <w:r w:rsidRPr="00DD6B12">
        <w:rPr>
          <w:spacing w:val="-10"/>
          <w:sz w:val="24"/>
          <w:lang w:val="el-GR"/>
        </w:rPr>
        <w:t>ο</w:t>
      </w:r>
      <w:r w:rsidRPr="00DD6B12">
        <w:rPr>
          <w:spacing w:val="-7"/>
          <w:sz w:val="24"/>
          <w:lang w:val="el-GR"/>
        </w:rPr>
        <w:t>ρε</w:t>
      </w:r>
      <w:r w:rsidRPr="00DD6B12">
        <w:rPr>
          <w:sz w:val="24"/>
          <w:lang w:val="el-GR"/>
        </w:rPr>
        <w:t>ί</w:t>
      </w:r>
      <w:r w:rsidRPr="00DD6B12">
        <w:rPr>
          <w:spacing w:val="2"/>
          <w:sz w:val="24"/>
          <w:lang w:val="el-GR"/>
        </w:rPr>
        <w:t xml:space="preserve"> </w:t>
      </w:r>
      <w:r w:rsidRPr="00DD6B12">
        <w:rPr>
          <w:spacing w:val="-8"/>
          <w:sz w:val="24"/>
          <w:lang w:val="el-GR"/>
        </w:rPr>
        <w:t>ν</w:t>
      </w:r>
      <w:r w:rsidRPr="00DD6B12">
        <w:rPr>
          <w:sz w:val="24"/>
          <w:lang w:val="el-GR"/>
        </w:rPr>
        <w:t>α</w:t>
      </w:r>
      <w:r w:rsidRPr="00DD6B12">
        <w:rPr>
          <w:spacing w:val="3"/>
          <w:sz w:val="24"/>
          <w:lang w:val="el-GR"/>
        </w:rPr>
        <w:t xml:space="preserve"> </w:t>
      </w:r>
      <w:r w:rsidRPr="00DD6B12">
        <w:rPr>
          <w:spacing w:val="-7"/>
          <w:sz w:val="24"/>
          <w:lang w:val="el-GR"/>
        </w:rPr>
        <w:t>εί</w:t>
      </w:r>
      <w:r w:rsidRPr="00DD6B12">
        <w:rPr>
          <w:spacing w:val="-8"/>
          <w:sz w:val="24"/>
          <w:lang w:val="el-GR"/>
        </w:rPr>
        <w:t>να</w:t>
      </w:r>
      <w:r w:rsidRPr="00DD6B12">
        <w:rPr>
          <w:sz w:val="24"/>
          <w:lang w:val="el-GR"/>
        </w:rPr>
        <w:t>ι</w:t>
      </w:r>
      <w:r w:rsidRPr="00DD6B12">
        <w:rPr>
          <w:spacing w:val="2"/>
          <w:sz w:val="24"/>
          <w:lang w:val="el-GR"/>
        </w:rPr>
        <w:t xml:space="preserve"> </w:t>
      </w:r>
      <w:r w:rsidRPr="00DD6B12">
        <w:rPr>
          <w:spacing w:val="-9"/>
          <w:sz w:val="24"/>
          <w:lang w:val="el-GR"/>
        </w:rPr>
        <w:t>μ</w:t>
      </w:r>
      <w:r w:rsidRPr="00DD6B12">
        <w:rPr>
          <w:spacing w:val="-7"/>
          <w:sz w:val="24"/>
          <w:lang w:val="el-GR"/>
        </w:rPr>
        <w:t>ι</w:t>
      </w:r>
      <w:r w:rsidRPr="00DD6B12">
        <w:rPr>
          <w:spacing w:val="-8"/>
          <w:sz w:val="24"/>
          <w:lang w:val="el-GR"/>
        </w:rPr>
        <w:t>κ</w:t>
      </w:r>
      <w:r w:rsidRPr="00DD6B12">
        <w:rPr>
          <w:spacing w:val="-9"/>
          <w:sz w:val="24"/>
          <w:lang w:val="el-GR"/>
        </w:rPr>
        <w:t>ρ</w:t>
      </w:r>
      <w:r w:rsidRPr="00DD6B12">
        <w:rPr>
          <w:spacing w:val="-7"/>
          <w:sz w:val="24"/>
          <w:lang w:val="el-GR"/>
        </w:rPr>
        <w:t>ό</w:t>
      </w:r>
      <w:r w:rsidRPr="00DD6B12">
        <w:rPr>
          <w:spacing w:val="-8"/>
          <w:sz w:val="24"/>
          <w:lang w:val="el-GR"/>
        </w:rPr>
        <w:t>τ</w:t>
      </w:r>
      <w:r w:rsidRPr="00DD6B12">
        <w:rPr>
          <w:spacing w:val="-7"/>
          <w:sz w:val="24"/>
          <w:lang w:val="el-GR"/>
        </w:rPr>
        <w:t>ε</w:t>
      </w:r>
      <w:r w:rsidRPr="00DD6B12">
        <w:rPr>
          <w:spacing w:val="-9"/>
          <w:sz w:val="24"/>
          <w:lang w:val="el-GR"/>
        </w:rPr>
        <w:t>ρ</w:t>
      </w:r>
      <w:r w:rsidRPr="00DD6B12">
        <w:rPr>
          <w:sz w:val="24"/>
          <w:lang w:val="el-GR"/>
        </w:rPr>
        <w:t>η</w:t>
      </w:r>
      <w:r w:rsidRPr="00DD6B12">
        <w:rPr>
          <w:spacing w:val="1"/>
          <w:sz w:val="24"/>
          <w:lang w:val="el-GR"/>
        </w:rPr>
        <w:t xml:space="preserve"> </w:t>
      </w:r>
      <w:r w:rsidRPr="00DD6B12">
        <w:rPr>
          <w:spacing w:val="-8"/>
          <w:sz w:val="24"/>
          <w:lang w:val="el-GR"/>
        </w:rPr>
        <w:t>τ</w:t>
      </w:r>
      <w:r w:rsidRPr="00DD6B12">
        <w:rPr>
          <w:spacing w:val="-7"/>
          <w:sz w:val="24"/>
          <w:lang w:val="el-GR"/>
        </w:rPr>
        <w:t>ο</w:t>
      </w:r>
      <w:r w:rsidRPr="00DD6B12">
        <w:rPr>
          <w:sz w:val="24"/>
          <w:lang w:val="el-GR"/>
        </w:rPr>
        <w:t>υ</w:t>
      </w:r>
      <w:r w:rsidRPr="00DD6B12">
        <w:rPr>
          <w:spacing w:val="3"/>
          <w:sz w:val="24"/>
          <w:lang w:val="el-GR"/>
        </w:rPr>
        <w:t xml:space="preserve"> </w:t>
      </w:r>
      <w:r w:rsidRPr="00DD6B12">
        <w:rPr>
          <w:spacing w:val="-7"/>
          <w:sz w:val="24"/>
          <w:lang w:val="el-GR"/>
        </w:rPr>
        <w:t>ε</w:t>
      </w:r>
      <w:r w:rsidRPr="00DD6B12">
        <w:rPr>
          <w:spacing w:val="-10"/>
          <w:sz w:val="24"/>
          <w:lang w:val="el-GR"/>
        </w:rPr>
        <w:t>νό</w:t>
      </w:r>
      <w:r w:rsidRPr="00DD6B12">
        <w:rPr>
          <w:sz w:val="24"/>
          <w:lang w:val="el-GR"/>
        </w:rPr>
        <w:t xml:space="preserve">ς </w:t>
      </w:r>
      <w:r w:rsidRPr="00DD6B12">
        <w:rPr>
          <w:spacing w:val="-7"/>
          <w:sz w:val="24"/>
          <w:lang w:val="el-GR"/>
        </w:rPr>
        <w:t>έ</w:t>
      </w:r>
      <w:r w:rsidRPr="00DD6B12">
        <w:rPr>
          <w:spacing w:val="-8"/>
          <w:sz w:val="24"/>
          <w:lang w:val="el-GR"/>
        </w:rPr>
        <w:t>τ</w:t>
      </w:r>
      <w:r w:rsidRPr="00DD6B12">
        <w:rPr>
          <w:spacing w:val="-9"/>
          <w:sz w:val="24"/>
          <w:lang w:val="el-GR"/>
        </w:rPr>
        <w:t>ο</w:t>
      </w:r>
      <w:r w:rsidRPr="00DD6B12">
        <w:rPr>
          <w:spacing w:val="-6"/>
          <w:sz w:val="24"/>
          <w:lang w:val="el-GR"/>
        </w:rPr>
        <w:t>υ</w:t>
      </w:r>
      <w:r w:rsidRPr="00DD6B12">
        <w:rPr>
          <w:spacing w:val="-9"/>
          <w:sz w:val="24"/>
          <w:lang w:val="el-GR"/>
        </w:rPr>
        <w:t>ς</w:t>
      </w:r>
      <w:r w:rsidRPr="00DD6B12">
        <w:rPr>
          <w:sz w:val="24"/>
          <w:lang w:val="el-GR"/>
        </w:rPr>
        <w:t>.</w:t>
      </w:r>
    </w:p>
    <w:p w:rsidR="00FE1FF8" w:rsidRPr="00DD6B12" w:rsidRDefault="00FE1FF8" w:rsidP="00FE1FF8">
      <w:pPr>
        <w:spacing w:before="3" w:line="120" w:lineRule="exact"/>
        <w:rPr>
          <w:sz w:val="13"/>
          <w:szCs w:val="13"/>
          <w:lang w:val="el-GR"/>
        </w:rPr>
      </w:pPr>
    </w:p>
    <w:p w:rsidR="00FE1FF8" w:rsidRDefault="00FE1FF8" w:rsidP="00FE1FF8">
      <w:pPr>
        <w:spacing w:line="200" w:lineRule="exact"/>
        <w:rPr>
          <w:lang w:val="el-GR"/>
        </w:rPr>
      </w:pPr>
    </w:p>
    <w:p w:rsidR="00FE1FF8" w:rsidRDefault="00FE1FF8" w:rsidP="00FE1FF8">
      <w:pPr>
        <w:spacing w:line="200" w:lineRule="exact"/>
        <w:rPr>
          <w:lang w:val="el-GR"/>
        </w:rPr>
      </w:pPr>
    </w:p>
    <w:p w:rsidR="00FE1FF8" w:rsidRPr="00DD6B12" w:rsidRDefault="00FE1FF8" w:rsidP="00FE1FF8">
      <w:pPr>
        <w:spacing w:line="200" w:lineRule="exact"/>
        <w:rPr>
          <w:lang w:val="el-GR"/>
        </w:rPr>
      </w:pPr>
    </w:p>
    <w:p w:rsidR="00FE1FF8" w:rsidRDefault="00FE1FF8" w:rsidP="00FE1FF8">
      <w:pPr>
        <w:ind w:right="5477"/>
        <w:rPr>
          <w:b/>
          <w:sz w:val="24"/>
          <w:u w:val="thick" w:color="000000"/>
          <w:lang w:val="el-GR"/>
        </w:rPr>
      </w:pPr>
      <w:r w:rsidRPr="00DD6B12">
        <w:rPr>
          <w:b/>
          <w:spacing w:val="-8"/>
          <w:sz w:val="24"/>
          <w:u w:val="thick" w:color="000000"/>
          <w:lang w:val="el-GR"/>
        </w:rPr>
        <w:lastRenderedPageBreak/>
        <w:t>Ά</w:t>
      </w:r>
      <w:r w:rsidRPr="00DD6B12">
        <w:rPr>
          <w:b/>
          <w:spacing w:val="-6"/>
          <w:sz w:val="24"/>
          <w:u w:val="thick" w:color="000000"/>
          <w:lang w:val="el-GR"/>
        </w:rPr>
        <w:t>ρ</w:t>
      </w:r>
      <w:r w:rsidRPr="00DD6B12">
        <w:rPr>
          <w:b/>
          <w:spacing w:val="-10"/>
          <w:sz w:val="24"/>
          <w:u w:val="thick" w:color="000000"/>
          <w:lang w:val="el-GR"/>
        </w:rPr>
        <w:t>θ</w:t>
      </w:r>
      <w:r w:rsidRPr="00DD6B12">
        <w:rPr>
          <w:b/>
          <w:spacing w:val="-6"/>
          <w:sz w:val="24"/>
          <w:u w:val="thick" w:color="000000"/>
          <w:lang w:val="el-GR"/>
        </w:rPr>
        <w:t>ρ</w:t>
      </w:r>
      <w:r w:rsidRPr="00DD6B12">
        <w:rPr>
          <w:b/>
          <w:sz w:val="24"/>
          <w:u w:val="thick" w:color="000000"/>
          <w:lang w:val="el-GR"/>
        </w:rPr>
        <w:t>ο</w:t>
      </w:r>
      <w:r w:rsidRPr="00DD6B12">
        <w:rPr>
          <w:b/>
          <w:spacing w:val="43"/>
          <w:sz w:val="24"/>
          <w:u w:val="thick" w:color="000000"/>
          <w:lang w:val="el-GR"/>
        </w:rPr>
        <w:t xml:space="preserve"> </w:t>
      </w:r>
      <w:r w:rsidRPr="00DD6B12">
        <w:rPr>
          <w:b/>
          <w:spacing w:val="-7"/>
          <w:sz w:val="24"/>
          <w:u w:val="thick" w:color="000000"/>
          <w:lang w:val="el-GR"/>
        </w:rPr>
        <w:t>5</w:t>
      </w:r>
      <w:r w:rsidRPr="00DD6B12">
        <w:rPr>
          <w:b/>
          <w:sz w:val="24"/>
          <w:u w:val="thick" w:color="000000"/>
          <w:lang w:val="el-GR"/>
        </w:rPr>
        <w:t>:</w:t>
      </w:r>
      <w:r w:rsidRPr="00DD6B12">
        <w:rPr>
          <w:b/>
          <w:spacing w:val="-15"/>
          <w:sz w:val="24"/>
          <w:u w:val="thick" w:color="000000"/>
          <w:lang w:val="el-GR"/>
        </w:rPr>
        <w:t xml:space="preserve"> </w:t>
      </w:r>
      <w:r w:rsidRPr="00DD6B12">
        <w:rPr>
          <w:b/>
          <w:spacing w:val="-10"/>
          <w:sz w:val="24"/>
          <w:u w:val="thick" w:color="000000"/>
          <w:lang w:val="el-GR"/>
        </w:rPr>
        <w:t>Χ</w:t>
      </w:r>
      <w:r w:rsidRPr="00DD6B12">
        <w:rPr>
          <w:b/>
          <w:spacing w:val="-6"/>
          <w:sz w:val="24"/>
          <w:u w:val="thick" w:color="000000"/>
          <w:lang w:val="el-GR"/>
        </w:rPr>
        <w:t>ρ</w:t>
      </w:r>
      <w:r w:rsidRPr="00DD6B12">
        <w:rPr>
          <w:b/>
          <w:spacing w:val="-10"/>
          <w:sz w:val="24"/>
          <w:u w:val="thick" w:color="000000"/>
          <w:lang w:val="el-GR"/>
        </w:rPr>
        <w:t>ό</w:t>
      </w:r>
      <w:r w:rsidRPr="00DD6B12">
        <w:rPr>
          <w:b/>
          <w:spacing w:val="-6"/>
          <w:sz w:val="24"/>
          <w:u w:val="thick" w:color="000000"/>
          <w:lang w:val="el-GR"/>
        </w:rPr>
        <w:t>ν</w:t>
      </w:r>
      <w:r w:rsidRPr="00DD6B12">
        <w:rPr>
          <w:b/>
          <w:spacing w:val="-10"/>
          <w:sz w:val="24"/>
          <w:u w:val="thick" w:color="000000"/>
          <w:lang w:val="el-GR"/>
        </w:rPr>
        <w:t>ο</w:t>
      </w:r>
      <w:r w:rsidRPr="00DD6B12">
        <w:rPr>
          <w:b/>
          <w:sz w:val="24"/>
          <w:u w:val="thick" w:color="000000"/>
          <w:lang w:val="el-GR"/>
        </w:rPr>
        <w:t>ς</w:t>
      </w:r>
      <w:r w:rsidRPr="00DD6B12">
        <w:rPr>
          <w:b/>
          <w:spacing w:val="43"/>
          <w:sz w:val="24"/>
          <w:u w:val="thick" w:color="000000"/>
          <w:lang w:val="el-GR"/>
        </w:rPr>
        <w:t xml:space="preserve"> </w:t>
      </w:r>
      <w:r w:rsidRPr="00DD6B12">
        <w:rPr>
          <w:b/>
          <w:spacing w:val="-6"/>
          <w:sz w:val="24"/>
          <w:u w:val="thick" w:color="000000"/>
          <w:lang w:val="el-GR"/>
        </w:rPr>
        <w:t>εκ</w:t>
      </w:r>
      <w:r w:rsidRPr="00DD6B12">
        <w:rPr>
          <w:b/>
          <w:spacing w:val="-7"/>
          <w:sz w:val="24"/>
          <w:u w:val="thick" w:color="000000"/>
          <w:lang w:val="el-GR"/>
        </w:rPr>
        <w:t>τ</w:t>
      </w:r>
      <w:r w:rsidRPr="00DD6B12">
        <w:rPr>
          <w:b/>
          <w:spacing w:val="-6"/>
          <w:sz w:val="24"/>
          <w:u w:val="thick" w:color="000000"/>
          <w:lang w:val="el-GR"/>
        </w:rPr>
        <w:t>έ</w:t>
      </w:r>
      <w:r w:rsidRPr="00DD6B12">
        <w:rPr>
          <w:b/>
          <w:spacing w:val="-10"/>
          <w:sz w:val="24"/>
          <w:u w:val="thick" w:color="000000"/>
          <w:lang w:val="el-GR"/>
        </w:rPr>
        <w:t>λ</w:t>
      </w:r>
      <w:r w:rsidRPr="00DD6B12">
        <w:rPr>
          <w:b/>
          <w:spacing w:val="-6"/>
          <w:sz w:val="24"/>
          <w:u w:val="thick" w:color="000000"/>
          <w:lang w:val="el-GR"/>
        </w:rPr>
        <w:t>ε</w:t>
      </w:r>
      <w:r w:rsidRPr="00DD6B12">
        <w:rPr>
          <w:b/>
          <w:spacing w:val="-11"/>
          <w:sz w:val="24"/>
          <w:u w:val="thick" w:color="000000"/>
          <w:lang w:val="el-GR"/>
        </w:rPr>
        <w:t>σ</w:t>
      </w:r>
      <w:r w:rsidRPr="00DD6B12">
        <w:rPr>
          <w:b/>
          <w:spacing w:val="-7"/>
          <w:sz w:val="24"/>
          <w:u w:val="thick" w:color="000000"/>
          <w:lang w:val="el-GR"/>
        </w:rPr>
        <w:t>η</w:t>
      </w:r>
      <w:r w:rsidRPr="00DD6B12">
        <w:rPr>
          <w:b/>
          <w:sz w:val="24"/>
          <w:u w:val="thick" w:color="000000"/>
          <w:lang w:val="el-GR"/>
        </w:rPr>
        <w:t>ς</w:t>
      </w:r>
      <w:r w:rsidRPr="00DD6B12">
        <w:rPr>
          <w:b/>
          <w:spacing w:val="45"/>
          <w:sz w:val="24"/>
          <w:u w:val="thick" w:color="000000"/>
          <w:lang w:val="el-GR"/>
        </w:rPr>
        <w:t xml:space="preserve"> </w:t>
      </w:r>
      <w:r w:rsidRPr="00DD6B12">
        <w:rPr>
          <w:b/>
          <w:spacing w:val="-10"/>
          <w:sz w:val="24"/>
          <w:u w:val="thick" w:color="000000"/>
          <w:lang w:val="el-GR"/>
        </w:rPr>
        <w:t>τ</w:t>
      </w:r>
      <w:r w:rsidRPr="00DD6B12">
        <w:rPr>
          <w:b/>
          <w:spacing w:val="-6"/>
          <w:sz w:val="24"/>
          <w:u w:val="thick" w:color="000000"/>
          <w:lang w:val="el-GR"/>
        </w:rPr>
        <w:t>η</w:t>
      </w:r>
      <w:r w:rsidRPr="00DD6B12">
        <w:rPr>
          <w:b/>
          <w:sz w:val="24"/>
          <w:u w:val="thick" w:color="000000"/>
          <w:lang w:val="el-GR"/>
        </w:rPr>
        <w:t xml:space="preserve">ς </w:t>
      </w:r>
      <w:r w:rsidRPr="00DD6B12">
        <w:rPr>
          <w:b/>
          <w:spacing w:val="-17"/>
          <w:sz w:val="24"/>
          <w:u w:val="thick" w:color="000000"/>
          <w:lang w:val="el-GR"/>
        </w:rPr>
        <w:t xml:space="preserve"> </w:t>
      </w:r>
      <w:r w:rsidRPr="00DD6B12">
        <w:rPr>
          <w:b/>
          <w:spacing w:val="-9"/>
          <w:sz w:val="24"/>
          <w:u w:val="thick" w:color="000000"/>
          <w:lang w:val="el-GR"/>
        </w:rPr>
        <w:t>ε</w:t>
      </w:r>
      <w:r w:rsidRPr="00DD6B12">
        <w:rPr>
          <w:b/>
          <w:spacing w:val="-6"/>
          <w:sz w:val="24"/>
          <w:u w:val="thick" w:color="000000"/>
          <w:lang w:val="el-GR"/>
        </w:rPr>
        <w:t>ρ</w:t>
      </w:r>
      <w:r w:rsidRPr="00DD6B12">
        <w:rPr>
          <w:b/>
          <w:spacing w:val="-9"/>
          <w:sz w:val="24"/>
          <w:u w:val="thick" w:color="000000"/>
          <w:lang w:val="el-GR"/>
        </w:rPr>
        <w:t>γ</w:t>
      </w:r>
      <w:r w:rsidRPr="00DD6B12">
        <w:rPr>
          <w:b/>
          <w:spacing w:val="-7"/>
          <w:sz w:val="24"/>
          <w:u w:val="thick" w:color="000000"/>
          <w:lang w:val="el-GR"/>
        </w:rPr>
        <w:t>α</w:t>
      </w:r>
      <w:r w:rsidRPr="00DD6B12">
        <w:rPr>
          <w:b/>
          <w:spacing w:val="-8"/>
          <w:sz w:val="24"/>
          <w:u w:val="thick" w:color="000000"/>
          <w:lang w:val="el-GR"/>
        </w:rPr>
        <w:t>σ</w:t>
      </w:r>
      <w:r w:rsidRPr="00DD6B12">
        <w:rPr>
          <w:b/>
          <w:spacing w:val="-10"/>
          <w:sz w:val="24"/>
          <w:u w:val="thick" w:color="000000"/>
          <w:lang w:val="el-GR"/>
        </w:rPr>
        <w:t>ί</w:t>
      </w:r>
      <w:r w:rsidRPr="00DD6B12">
        <w:rPr>
          <w:b/>
          <w:spacing w:val="-7"/>
          <w:sz w:val="24"/>
          <w:u w:val="thick" w:color="000000"/>
          <w:lang w:val="el-GR"/>
        </w:rPr>
        <w:t>α</w:t>
      </w:r>
      <w:r w:rsidRPr="00DD6B12">
        <w:rPr>
          <w:b/>
          <w:sz w:val="24"/>
          <w:u w:val="thick" w:color="000000"/>
          <w:lang w:val="el-GR"/>
        </w:rPr>
        <w:t xml:space="preserve">ς </w:t>
      </w:r>
    </w:p>
    <w:p w:rsidR="00FE1FF8" w:rsidRPr="00DD6B12" w:rsidRDefault="00FE1FF8" w:rsidP="00FE1FF8">
      <w:pPr>
        <w:ind w:right="5477"/>
        <w:rPr>
          <w:sz w:val="24"/>
          <w:lang w:val="el-GR"/>
        </w:rPr>
      </w:pPr>
    </w:p>
    <w:p w:rsidR="00FE1FF8" w:rsidRPr="00DD6B12" w:rsidRDefault="00FE1FF8" w:rsidP="00FE1FF8">
      <w:pPr>
        <w:spacing w:before="32"/>
        <w:ind w:right="736"/>
        <w:rPr>
          <w:sz w:val="24"/>
          <w:lang w:val="el-GR"/>
        </w:rPr>
      </w:pPr>
      <w:r w:rsidRPr="00DD6B12">
        <w:rPr>
          <w:spacing w:val="-7"/>
          <w:sz w:val="24"/>
          <w:lang w:val="el-GR"/>
        </w:rPr>
        <w:t>Τ</w:t>
      </w:r>
      <w:r w:rsidRPr="00DD6B12">
        <w:rPr>
          <w:sz w:val="24"/>
          <w:lang w:val="el-GR"/>
        </w:rPr>
        <w:t>ο</w:t>
      </w:r>
      <w:r w:rsidRPr="00DD6B12">
        <w:rPr>
          <w:spacing w:val="-7"/>
          <w:sz w:val="24"/>
          <w:lang w:val="el-GR"/>
        </w:rPr>
        <w:t xml:space="preserve"> </w:t>
      </w:r>
      <w:r w:rsidRPr="00DD6B12">
        <w:rPr>
          <w:spacing w:val="-8"/>
          <w:sz w:val="24"/>
          <w:lang w:val="el-GR"/>
        </w:rPr>
        <w:t>χ</w:t>
      </w:r>
      <w:r w:rsidRPr="00DD6B12">
        <w:rPr>
          <w:spacing w:val="-9"/>
          <w:sz w:val="24"/>
          <w:lang w:val="el-GR"/>
        </w:rPr>
        <w:t>ρ</w:t>
      </w:r>
      <w:r w:rsidRPr="00DD6B12">
        <w:rPr>
          <w:spacing w:val="-7"/>
          <w:sz w:val="24"/>
          <w:lang w:val="el-GR"/>
        </w:rPr>
        <w:t>ο</w:t>
      </w:r>
      <w:r w:rsidRPr="00DD6B12">
        <w:rPr>
          <w:spacing w:val="-8"/>
          <w:sz w:val="24"/>
          <w:lang w:val="el-GR"/>
        </w:rPr>
        <w:t>ν</w:t>
      </w:r>
      <w:r w:rsidRPr="00DD6B12">
        <w:rPr>
          <w:spacing w:val="-7"/>
          <w:sz w:val="24"/>
          <w:lang w:val="el-GR"/>
        </w:rPr>
        <w:t>ι</w:t>
      </w:r>
      <w:r w:rsidRPr="00DD6B12">
        <w:rPr>
          <w:spacing w:val="-8"/>
          <w:sz w:val="24"/>
          <w:lang w:val="el-GR"/>
        </w:rPr>
        <w:t>κ</w:t>
      </w:r>
      <w:r w:rsidRPr="00DD6B12">
        <w:rPr>
          <w:sz w:val="24"/>
          <w:lang w:val="el-GR"/>
        </w:rPr>
        <w:t>ό</w:t>
      </w:r>
      <w:r w:rsidRPr="00DD6B12">
        <w:rPr>
          <w:spacing w:val="-10"/>
          <w:sz w:val="24"/>
          <w:lang w:val="el-GR"/>
        </w:rPr>
        <w:t xml:space="preserve"> δ</w:t>
      </w:r>
      <w:r w:rsidRPr="00DD6B12">
        <w:rPr>
          <w:spacing w:val="-7"/>
          <w:sz w:val="24"/>
          <w:lang w:val="el-GR"/>
        </w:rPr>
        <w:t>ι</w:t>
      </w:r>
      <w:r w:rsidRPr="00DD6B12">
        <w:rPr>
          <w:spacing w:val="-8"/>
          <w:sz w:val="24"/>
          <w:lang w:val="el-GR"/>
        </w:rPr>
        <w:t>ά</w:t>
      </w:r>
      <w:r w:rsidRPr="00DD6B12">
        <w:rPr>
          <w:spacing w:val="-7"/>
          <w:sz w:val="24"/>
          <w:lang w:val="el-GR"/>
        </w:rPr>
        <w:t>σ</w:t>
      </w:r>
      <w:r w:rsidRPr="00DD6B12">
        <w:rPr>
          <w:spacing w:val="-8"/>
          <w:sz w:val="24"/>
          <w:lang w:val="el-GR"/>
        </w:rPr>
        <w:t>τ</w:t>
      </w:r>
      <w:r w:rsidRPr="00DD6B12">
        <w:rPr>
          <w:spacing w:val="-10"/>
          <w:sz w:val="24"/>
          <w:lang w:val="el-GR"/>
        </w:rPr>
        <w:t>η</w:t>
      </w:r>
      <w:r w:rsidRPr="00DD6B12">
        <w:rPr>
          <w:spacing w:val="-6"/>
          <w:sz w:val="24"/>
          <w:lang w:val="el-GR"/>
        </w:rPr>
        <w:t>μ</w:t>
      </w:r>
      <w:r w:rsidRPr="00DD6B12">
        <w:rPr>
          <w:sz w:val="24"/>
          <w:lang w:val="el-GR"/>
        </w:rPr>
        <w:t>α</w:t>
      </w:r>
      <w:r w:rsidRPr="00DD6B12">
        <w:rPr>
          <w:spacing w:val="-8"/>
          <w:sz w:val="24"/>
          <w:lang w:val="el-GR"/>
        </w:rPr>
        <w:t xml:space="preserve"> πα</w:t>
      </w:r>
      <w:r w:rsidRPr="00DD6B12">
        <w:rPr>
          <w:spacing w:val="-9"/>
          <w:sz w:val="24"/>
          <w:lang w:val="el-GR"/>
        </w:rPr>
        <w:t>ρ</w:t>
      </w:r>
      <w:r w:rsidRPr="00DD6B12">
        <w:rPr>
          <w:spacing w:val="-7"/>
          <w:sz w:val="24"/>
          <w:lang w:val="el-GR"/>
        </w:rPr>
        <w:t>ο</w:t>
      </w:r>
      <w:r w:rsidRPr="00DD6B12">
        <w:rPr>
          <w:spacing w:val="-8"/>
          <w:sz w:val="24"/>
          <w:lang w:val="el-GR"/>
        </w:rPr>
        <w:t>χή</w:t>
      </w:r>
      <w:r w:rsidRPr="00DD6B12">
        <w:rPr>
          <w:sz w:val="24"/>
          <w:lang w:val="el-GR"/>
        </w:rPr>
        <w:t>ς</w:t>
      </w:r>
      <w:r w:rsidRPr="00DD6B12">
        <w:rPr>
          <w:spacing w:val="-6"/>
          <w:sz w:val="24"/>
          <w:lang w:val="el-GR"/>
        </w:rPr>
        <w:t xml:space="preserve"> </w:t>
      </w:r>
      <w:r w:rsidRPr="00DD6B12">
        <w:rPr>
          <w:spacing w:val="-10"/>
          <w:sz w:val="24"/>
          <w:lang w:val="el-GR"/>
        </w:rPr>
        <w:t>τ</w:t>
      </w:r>
      <w:r w:rsidRPr="00DD6B12">
        <w:rPr>
          <w:spacing w:val="-6"/>
          <w:sz w:val="24"/>
          <w:lang w:val="el-GR"/>
        </w:rPr>
        <w:t>ω</w:t>
      </w:r>
      <w:r w:rsidRPr="00DD6B12">
        <w:rPr>
          <w:sz w:val="24"/>
          <w:lang w:val="el-GR"/>
        </w:rPr>
        <w:t>ν</w:t>
      </w:r>
      <w:r w:rsidRPr="00DD6B12">
        <w:rPr>
          <w:spacing w:val="-10"/>
          <w:sz w:val="24"/>
          <w:lang w:val="el-GR"/>
        </w:rPr>
        <w:t xml:space="preserve"> </w:t>
      </w:r>
      <w:r w:rsidRPr="00DD6B12">
        <w:rPr>
          <w:spacing w:val="-6"/>
          <w:sz w:val="24"/>
          <w:lang w:val="el-GR"/>
        </w:rPr>
        <w:t>υ</w:t>
      </w:r>
      <w:r w:rsidRPr="00DD6B12">
        <w:rPr>
          <w:spacing w:val="-8"/>
          <w:sz w:val="24"/>
          <w:lang w:val="el-GR"/>
        </w:rPr>
        <w:t>πη</w:t>
      </w:r>
      <w:r w:rsidRPr="00DD6B12">
        <w:rPr>
          <w:spacing w:val="-9"/>
          <w:sz w:val="24"/>
          <w:lang w:val="el-GR"/>
        </w:rPr>
        <w:t>ρ</w:t>
      </w:r>
      <w:r w:rsidRPr="00DD6B12">
        <w:rPr>
          <w:spacing w:val="-7"/>
          <w:sz w:val="24"/>
          <w:lang w:val="el-GR"/>
        </w:rPr>
        <w:t>ε</w:t>
      </w:r>
      <w:r w:rsidRPr="00DD6B12">
        <w:rPr>
          <w:spacing w:val="-9"/>
          <w:sz w:val="24"/>
          <w:lang w:val="el-GR"/>
        </w:rPr>
        <w:t>σ</w:t>
      </w:r>
      <w:r w:rsidRPr="00DD6B12">
        <w:rPr>
          <w:spacing w:val="-7"/>
          <w:sz w:val="24"/>
          <w:lang w:val="el-GR"/>
        </w:rPr>
        <w:t>ιώ</w:t>
      </w:r>
      <w:r w:rsidRPr="00DD6B12">
        <w:rPr>
          <w:sz w:val="24"/>
          <w:lang w:val="el-GR"/>
        </w:rPr>
        <w:t>ν</w:t>
      </w:r>
      <w:r w:rsidRPr="00DD6B12">
        <w:rPr>
          <w:spacing w:val="-10"/>
          <w:sz w:val="24"/>
          <w:lang w:val="el-GR"/>
        </w:rPr>
        <w:t xml:space="preserve"> </w:t>
      </w:r>
      <w:r w:rsidRPr="00DD6B12">
        <w:rPr>
          <w:spacing w:val="-7"/>
          <w:sz w:val="24"/>
          <w:lang w:val="el-GR"/>
        </w:rPr>
        <w:t>ο</w:t>
      </w:r>
      <w:r w:rsidRPr="00DD6B12">
        <w:rPr>
          <w:spacing w:val="-9"/>
          <w:sz w:val="24"/>
          <w:lang w:val="el-GR"/>
        </w:rPr>
        <w:t>ρ</w:t>
      </w:r>
      <w:r w:rsidRPr="00DD6B12">
        <w:rPr>
          <w:spacing w:val="-7"/>
          <w:sz w:val="24"/>
          <w:lang w:val="el-GR"/>
        </w:rPr>
        <w:t>ί</w:t>
      </w:r>
      <w:r w:rsidRPr="00DD6B12">
        <w:rPr>
          <w:spacing w:val="-8"/>
          <w:sz w:val="24"/>
          <w:lang w:val="el-GR"/>
        </w:rPr>
        <w:t>ζ</w:t>
      </w:r>
      <w:r w:rsidRPr="00DD6B12">
        <w:rPr>
          <w:spacing w:val="-7"/>
          <w:sz w:val="24"/>
          <w:lang w:val="el-GR"/>
        </w:rPr>
        <w:t>ε</w:t>
      </w:r>
      <w:r w:rsidRPr="00DD6B12">
        <w:rPr>
          <w:spacing w:val="-8"/>
          <w:sz w:val="24"/>
          <w:lang w:val="el-GR"/>
        </w:rPr>
        <w:t>τα</w:t>
      </w:r>
      <w:r w:rsidRPr="00DD6B12">
        <w:rPr>
          <w:sz w:val="24"/>
          <w:lang w:val="el-GR"/>
        </w:rPr>
        <w:t>ι</w:t>
      </w:r>
      <w:r w:rsidRPr="00DD6B12">
        <w:rPr>
          <w:spacing w:val="-7"/>
          <w:sz w:val="24"/>
          <w:lang w:val="el-GR"/>
        </w:rPr>
        <w:t xml:space="preserve"> </w:t>
      </w:r>
      <w:r w:rsidRPr="00DD6B12">
        <w:rPr>
          <w:spacing w:val="-8"/>
          <w:sz w:val="24"/>
          <w:lang w:val="el-GR"/>
        </w:rPr>
        <w:t>απ</w:t>
      </w:r>
      <w:r w:rsidRPr="00DD6B12">
        <w:rPr>
          <w:sz w:val="24"/>
          <w:lang w:val="el-GR"/>
        </w:rPr>
        <w:t>ό</w:t>
      </w:r>
      <w:r w:rsidRPr="00DD6B12">
        <w:rPr>
          <w:spacing w:val="-10"/>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10"/>
          <w:sz w:val="24"/>
          <w:lang w:val="el-GR"/>
        </w:rPr>
        <w:t>γ</w:t>
      </w:r>
      <w:r w:rsidRPr="00DD6B12">
        <w:rPr>
          <w:spacing w:val="-7"/>
          <w:sz w:val="24"/>
          <w:lang w:val="el-GR"/>
        </w:rPr>
        <w:t>ρ</w:t>
      </w:r>
      <w:r w:rsidRPr="00DD6B12">
        <w:rPr>
          <w:spacing w:val="-8"/>
          <w:sz w:val="24"/>
          <w:lang w:val="el-GR"/>
        </w:rPr>
        <w:t>α</w:t>
      </w:r>
      <w:r w:rsidRPr="00DD6B12">
        <w:rPr>
          <w:spacing w:val="-6"/>
          <w:sz w:val="24"/>
          <w:lang w:val="el-GR"/>
        </w:rPr>
        <w:t>φ</w:t>
      </w:r>
      <w:r w:rsidRPr="00DD6B12">
        <w:rPr>
          <w:spacing w:val="-10"/>
          <w:sz w:val="24"/>
          <w:lang w:val="el-GR"/>
        </w:rPr>
        <w:t>ή</w:t>
      </w:r>
      <w:r w:rsidRPr="00DD6B12">
        <w:rPr>
          <w:sz w:val="24"/>
          <w:lang w:val="el-GR"/>
        </w:rPr>
        <w:t>ς</w:t>
      </w:r>
      <w:r w:rsidRPr="00DD6B12">
        <w:rPr>
          <w:spacing w:val="-9"/>
          <w:sz w:val="24"/>
          <w:lang w:val="el-GR"/>
        </w:rPr>
        <w:t xml:space="preserve"> </w:t>
      </w:r>
      <w:r w:rsidRPr="00DD6B12">
        <w:rPr>
          <w:spacing w:val="-8"/>
          <w:sz w:val="24"/>
          <w:lang w:val="el-GR"/>
        </w:rPr>
        <w:t>τη</w:t>
      </w:r>
      <w:r w:rsidRPr="00DD6B12">
        <w:rPr>
          <w:sz w:val="24"/>
          <w:lang w:val="el-GR"/>
        </w:rPr>
        <w:t>ς</w:t>
      </w:r>
      <w:r w:rsidRPr="00DD6B12">
        <w:rPr>
          <w:spacing w:val="-9"/>
          <w:sz w:val="24"/>
          <w:lang w:val="el-GR"/>
        </w:rPr>
        <w:t xml:space="preserve"> σ</w:t>
      </w:r>
      <w:r w:rsidRPr="00DD6B12">
        <w:rPr>
          <w:spacing w:val="-6"/>
          <w:sz w:val="24"/>
          <w:lang w:val="el-GR"/>
        </w:rPr>
        <w:t>ύ</w:t>
      </w:r>
      <w:r w:rsidRPr="00DD6B12">
        <w:rPr>
          <w:spacing w:val="-9"/>
          <w:sz w:val="24"/>
          <w:lang w:val="el-GR"/>
        </w:rPr>
        <w:t>μ</w:t>
      </w:r>
      <w:r w:rsidRPr="00DD6B12">
        <w:rPr>
          <w:spacing w:val="-7"/>
          <w:sz w:val="24"/>
          <w:lang w:val="el-GR"/>
        </w:rPr>
        <w:t>β</w:t>
      </w:r>
      <w:r w:rsidRPr="00DD6B12">
        <w:rPr>
          <w:spacing w:val="-8"/>
          <w:sz w:val="24"/>
          <w:lang w:val="el-GR"/>
        </w:rPr>
        <w:t>α</w:t>
      </w:r>
      <w:r w:rsidRPr="00DD6B12">
        <w:rPr>
          <w:spacing w:val="-7"/>
          <w:sz w:val="24"/>
          <w:lang w:val="el-GR"/>
        </w:rPr>
        <w:t>σ</w:t>
      </w:r>
      <w:r w:rsidRPr="00DD6B12">
        <w:rPr>
          <w:spacing w:val="-10"/>
          <w:sz w:val="24"/>
          <w:lang w:val="el-GR"/>
        </w:rPr>
        <w:t>η</w:t>
      </w:r>
      <w:r w:rsidRPr="00DD6B12">
        <w:rPr>
          <w:sz w:val="24"/>
          <w:lang w:val="el-GR"/>
        </w:rPr>
        <w:t>ς</w:t>
      </w:r>
      <w:r w:rsidRPr="00DD6B12">
        <w:rPr>
          <w:spacing w:val="-6"/>
          <w:sz w:val="24"/>
          <w:lang w:val="el-GR"/>
        </w:rPr>
        <w:t xml:space="preserve"> </w:t>
      </w:r>
      <w:r w:rsidRPr="00DD6B12">
        <w:rPr>
          <w:spacing w:val="-10"/>
          <w:sz w:val="24"/>
          <w:lang w:val="el-GR"/>
        </w:rPr>
        <w:t>έ</w:t>
      </w:r>
      <w:r w:rsidRPr="00DD6B12">
        <w:rPr>
          <w:spacing w:val="-9"/>
          <w:sz w:val="24"/>
          <w:lang w:val="el-GR"/>
        </w:rPr>
        <w:t>ω</w:t>
      </w:r>
      <w:r w:rsidRPr="00DD6B12">
        <w:rPr>
          <w:sz w:val="24"/>
          <w:lang w:val="el-GR"/>
        </w:rPr>
        <w:t>ς</w:t>
      </w:r>
      <w:r w:rsidRPr="00DD6B12">
        <w:rPr>
          <w:spacing w:val="-6"/>
          <w:sz w:val="24"/>
          <w:lang w:val="el-GR"/>
        </w:rPr>
        <w:t xml:space="preserve"> </w:t>
      </w:r>
      <w:r w:rsidRPr="00DD6B12">
        <w:rPr>
          <w:spacing w:val="-8"/>
          <w:sz w:val="24"/>
          <w:lang w:val="el-GR"/>
        </w:rPr>
        <w:t>κα</w:t>
      </w:r>
      <w:r w:rsidRPr="00DD6B12">
        <w:rPr>
          <w:sz w:val="24"/>
          <w:lang w:val="el-GR"/>
        </w:rPr>
        <w:t>ι</w:t>
      </w:r>
      <w:r w:rsidRPr="00DD6B12">
        <w:rPr>
          <w:spacing w:val="-9"/>
          <w:sz w:val="24"/>
          <w:lang w:val="el-GR"/>
        </w:rPr>
        <w:t xml:space="preserve"> </w:t>
      </w:r>
      <w:r w:rsidRPr="00DD6B12">
        <w:rPr>
          <w:spacing w:val="-7"/>
          <w:sz w:val="24"/>
          <w:lang w:val="el-GR"/>
        </w:rPr>
        <w:t>δ</w:t>
      </w:r>
      <w:r w:rsidRPr="00DD6B12">
        <w:rPr>
          <w:spacing w:val="-9"/>
          <w:sz w:val="24"/>
          <w:lang w:val="el-GR"/>
        </w:rPr>
        <w:t>ώ</w:t>
      </w:r>
      <w:r w:rsidRPr="00DD6B12">
        <w:rPr>
          <w:spacing w:val="-5"/>
          <w:sz w:val="24"/>
          <w:lang w:val="el-GR"/>
        </w:rPr>
        <w:t>δ</w:t>
      </w:r>
      <w:r w:rsidRPr="00DD6B12">
        <w:rPr>
          <w:spacing w:val="-7"/>
          <w:sz w:val="24"/>
          <w:lang w:val="el-GR"/>
        </w:rPr>
        <w:t>ε</w:t>
      </w:r>
      <w:r w:rsidRPr="00DD6B12">
        <w:rPr>
          <w:spacing w:val="-8"/>
          <w:sz w:val="24"/>
          <w:lang w:val="el-GR"/>
        </w:rPr>
        <w:t>κ</w:t>
      </w:r>
      <w:r w:rsidRPr="00DD6B12">
        <w:rPr>
          <w:sz w:val="24"/>
          <w:lang w:val="el-GR"/>
        </w:rPr>
        <w:t>α</w:t>
      </w:r>
      <w:r w:rsidRPr="00DD6B12">
        <w:rPr>
          <w:spacing w:val="-8"/>
          <w:sz w:val="24"/>
          <w:lang w:val="el-GR"/>
        </w:rPr>
        <w:t xml:space="preserve"> </w:t>
      </w:r>
      <w:r w:rsidRPr="00DD6B12">
        <w:rPr>
          <w:spacing w:val="-1"/>
          <w:sz w:val="24"/>
          <w:lang w:val="el-GR"/>
        </w:rPr>
        <w:t>(</w:t>
      </w:r>
      <w:r w:rsidRPr="00DD6B12">
        <w:rPr>
          <w:spacing w:val="-7"/>
          <w:sz w:val="24"/>
          <w:lang w:val="el-GR"/>
        </w:rPr>
        <w:t>12</w:t>
      </w:r>
      <w:r w:rsidRPr="00DD6B12">
        <w:rPr>
          <w:sz w:val="24"/>
          <w:lang w:val="el-GR"/>
        </w:rPr>
        <w:t>)</w:t>
      </w:r>
      <w:r>
        <w:rPr>
          <w:sz w:val="24"/>
          <w:lang w:val="el-GR"/>
        </w:rPr>
        <w:t xml:space="preserve"> μήνες μετά από αυτή.</w:t>
      </w:r>
    </w:p>
    <w:p w:rsidR="00FE1FF8" w:rsidRPr="00DD6B12" w:rsidRDefault="00FE1FF8" w:rsidP="00FE1FF8">
      <w:pPr>
        <w:spacing w:before="41" w:line="275" w:lineRule="auto"/>
        <w:ind w:right="701"/>
        <w:rPr>
          <w:sz w:val="24"/>
          <w:lang w:val="el-GR"/>
        </w:rPr>
      </w:pPr>
      <w:r w:rsidRPr="00DD6B12">
        <w:rPr>
          <w:sz w:val="24"/>
          <w:lang w:val="el-GR"/>
        </w:rPr>
        <w:t>Ο</w:t>
      </w:r>
      <w:r w:rsidRPr="00DD6B12">
        <w:rPr>
          <w:spacing w:val="2"/>
          <w:sz w:val="24"/>
          <w:lang w:val="el-GR"/>
        </w:rPr>
        <w:t xml:space="preserve"> </w:t>
      </w:r>
      <w:r w:rsidRPr="00DD6B12">
        <w:rPr>
          <w:spacing w:val="-8"/>
          <w:sz w:val="24"/>
          <w:lang w:val="el-GR"/>
        </w:rPr>
        <w:t>ανά</w:t>
      </w:r>
      <w:r w:rsidRPr="00DD6B12">
        <w:rPr>
          <w:spacing w:val="-7"/>
          <w:sz w:val="24"/>
          <w:lang w:val="el-GR"/>
        </w:rPr>
        <w:t>δο</w:t>
      </w:r>
      <w:r w:rsidRPr="00DD6B12">
        <w:rPr>
          <w:spacing w:val="-8"/>
          <w:sz w:val="24"/>
          <w:lang w:val="el-GR"/>
        </w:rPr>
        <w:t>χ</w:t>
      </w:r>
      <w:r w:rsidRPr="00DD6B12">
        <w:rPr>
          <w:spacing w:val="-10"/>
          <w:sz w:val="24"/>
          <w:lang w:val="el-GR"/>
        </w:rPr>
        <w:t>ο</w:t>
      </w:r>
      <w:r w:rsidRPr="00DD6B12">
        <w:rPr>
          <w:sz w:val="24"/>
          <w:lang w:val="el-GR"/>
        </w:rPr>
        <w:t>ς</w:t>
      </w:r>
      <w:r w:rsidRPr="00DD6B12">
        <w:rPr>
          <w:spacing w:val="6"/>
          <w:sz w:val="24"/>
          <w:lang w:val="el-GR"/>
        </w:rPr>
        <w:t xml:space="preserve"> </w:t>
      </w:r>
      <w:r w:rsidRPr="00DD6B12">
        <w:rPr>
          <w:spacing w:val="-10"/>
          <w:sz w:val="24"/>
          <w:lang w:val="el-GR"/>
        </w:rPr>
        <w:t>ε</w:t>
      </w:r>
      <w:r w:rsidRPr="00DD6B12">
        <w:rPr>
          <w:spacing w:val="-7"/>
          <w:sz w:val="24"/>
          <w:lang w:val="el-GR"/>
        </w:rPr>
        <w:t>ί</w:t>
      </w:r>
      <w:r w:rsidRPr="00DD6B12">
        <w:rPr>
          <w:spacing w:val="-8"/>
          <w:sz w:val="24"/>
          <w:lang w:val="el-GR"/>
        </w:rPr>
        <w:t>να</w:t>
      </w:r>
      <w:r w:rsidRPr="00DD6B12">
        <w:rPr>
          <w:sz w:val="24"/>
          <w:lang w:val="el-GR"/>
        </w:rPr>
        <w:t xml:space="preserve">ι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χ</w:t>
      </w:r>
      <w:r w:rsidRPr="00DD6B12">
        <w:rPr>
          <w:spacing w:val="-9"/>
          <w:sz w:val="24"/>
          <w:lang w:val="el-GR"/>
        </w:rPr>
        <w:t>ρ</w:t>
      </w:r>
      <w:r w:rsidRPr="00DD6B12">
        <w:rPr>
          <w:spacing w:val="-7"/>
          <w:sz w:val="24"/>
          <w:lang w:val="el-GR"/>
        </w:rPr>
        <w:t>εω</w:t>
      </w:r>
      <w:r w:rsidRPr="00DD6B12">
        <w:rPr>
          <w:spacing w:val="-6"/>
          <w:sz w:val="24"/>
          <w:lang w:val="el-GR"/>
        </w:rPr>
        <w:t>μ</w:t>
      </w:r>
      <w:r w:rsidRPr="00DD6B12">
        <w:rPr>
          <w:spacing w:val="-7"/>
          <w:sz w:val="24"/>
          <w:lang w:val="el-GR"/>
        </w:rPr>
        <w:t>έ</w:t>
      </w:r>
      <w:r w:rsidRPr="00DD6B12">
        <w:rPr>
          <w:spacing w:val="-8"/>
          <w:sz w:val="24"/>
          <w:lang w:val="el-GR"/>
        </w:rPr>
        <w:t>ν</w:t>
      </w:r>
      <w:r w:rsidRPr="00DD6B12">
        <w:rPr>
          <w:spacing w:val="-10"/>
          <w:sz w:val="24"/>
          <w:lang w:val="el-GR"/>
        </w:rPr>
        <w:t>ο</w:t>
      </w:r>
      <w:r w:rsidRPr="00DD6B12">
        <w:rPr>
          <w:sz w:val="24"/>
          <w:lang w:val="el-GR"/>
        </w:rPr>
        <w:t>ς</w:t>
      </w:r>
      <w:r w:rsidRPr="00DD6B12">
        <w:rPr>
          <w:spacing w:val="6"/>
          <w:sz w:val="24"/>
          <w:lang w:val="el-GR"/>
        </w:rPr>
        <w:t xml:space="preserve"> </w:t>
      </w:r>
      <w:r w:rsidRPr="00DD6B12">
        <w:rPr>
          <w:spacing w:val="-8"/>
          <w:sz w:val="24"/>
          <w:lang w:val="el-GR"/>
        </w:rPr>
        <w:t>ν</w:t>
      </w:r>
      <w:r w:rsidRPr="00DD6B12">
        <w:rPr>
          <w:sz w:val="24"/>
          <w:lang w:val="el-GR"/>
        </w:rPr>
        <w:t>α</w:t>
      </w:r>
      <w:r w:rsidRPr="00DD6B12">
        <w:rPr>
          <w:spacing w:val="1"/>
          <w:sz w:val="24"/>
          <w:lang w:val="el-GR"/>
        </w:rPr>
        <w:t xml:space="preserve"> </w:t>
      </w:r>
      <w:r w:rsidRPr="00DD6B12">
        <w:rPr>
          <w:spacing w:val="-11"/>
          <w:sz w:val="24"/>
          <w:lang w:val="el-GR"/>
        </w:rPr>
        <w:t>α</w:t>
      </w:r>
      <w:r w:rsidRPr="00DD6B12">
        <w:rPr>
          <w:spacing w:val="-7"/>
          <w:sz w:val="24"/>
          <w:lang w:val="el-GR"/>
        </w:rPr>
        <w:t>σ</w:t>
      </w:r>
      <w:r w:rsidRPr="00DD6B12">
        <w:rPr>
          <w:spacing w:val="-6"/>
          <w:sz w:val="24"/>
          <w:lang w:val="el-GR"/>
        </w:rPr>
        <w:t>φ</w:t>
      </w:r>
      <w:r w:rsidRPr="00DD6B12">
        <w:rPr>
          <w:spacing w:val="-8"/>
          <w:sz w:val="24"/>
          <w:lang w:val="el-GR"/>
        </w:rPr>
        <w:t>α</w:t>
      </w:r>
      <w:r w:rsidRPr="00DD6B12">
        <w:rPr>
          <w:spacing w:val="-13"/>
          <w:sz w:val="24"/>
          <w:lang w:val="el-GR"/>
        </w:rPr>
        <w:t>λ</w:t>
      </w:r>
      <w:r w:rsidRPr="00DD6B12">
        <w:rPr>
          <w:spacing w:val="-7"/>
          <w:sz w:val="24"/>
          <w:lang w:val="el-GR"/>
        </w:rPr>
        <w:t>ίσ</w:t>
      </w:r>
      <w:r w:rsidRPr="00DD6B12">
        <w:rPr>
          <w:spacing w:val="-10"/>
          <w:sz w:val="24"/>
          <w:lang w:val="el-GR"/>
        </w:rPr>
        <w:t>ε</w:t>
      </w:r>
      <w:r w:rsidRPr="00DD6B12">
        <w:rPr>
          <w:sz w:val="24"/>
          <w:lang w:val="el-GR"/>
        </w:rPr>
        <w:t>ι</w:t>
      </w:r>
      <w:r w:rsidRPr="00DD6B12">
        <w:rPr>
          <w:spacing w:val="5"/>
          <w:sz w:val="24"/>
          <w:lang w:val="el-GR"/>
        </w:rPr>
        <w:t xml:space="preserve"> </w:t>
      </w:r>
      <w:r w:rsidRPr="00DD6B12">
        <w:rPr>
          <w:spacing w:val="-8"/>
          <w:sz w:val="24"/>
          <w:lang w:val="el-GR"/>
        </w:rPr>
        <w:t>τ</w:t>
      </w:r>
      <w:r w:rsidRPr="00DD6B12">
        <w:rPr>
          <w:sz w:val="24"/>
          <w:lang w:val="el-GR"/>
        </w:rPr>
        <w:t>α</w:t>
      </w:r>
      <w:r w:rsidRPr="00DD6B12">
        <w:rPr>
          <w:spacing w:val="1"/>
          <w:sz w:val="24"/>
          <w:lang w:val="el-GR"/>
        </w:rPr>
        <w:t xml:space="preserve"> </w:t>
      </w:r>
      <w:r w:rsidRPr="00DD6B12">
        <w:rPr>
          <w:spacing w:val="-7"/>
          <w:sz w:val="24"/>
          <w:lang w:val="el-GR"/>
        </w:rPr>
        <w:t>ο</w:t>
      </w:r>
      <w:r w:rsidRPr="00DD6B12">
        <w:rPr>
          <w:spacing w:val="-8"/>
          <w:sz w:val="24"/>
          <w:lang w:val="el-GR"/>
        </w:rPr>
        <w:t>χή</w:t>
      </w:r>
      <w:r w:rsidRPr="00DD6B12">
        <w:rPr>
          <w:spacing w:val="-6"/>
          <w:sz w:val="24"/>
          <w:lang w:val="el-GR"/>
        </w:rPr>
        <w:t>μ</w:t>
      </w:r>
      <w:r w:rsidRPr="00DD6B12">
        <w:rPr>
          <w:spacing w:val="-8"/>
          <w:sz w:val="24"/>
          <w:lang w:val="el-GR"/>
        </w:rPr>
        <w:t>ατ</w:t>
      </w:r>
      <w:r w:rsidRPr="00DD6B12">
        <w:rPr>
          <w:sz w:val="24"/>
          <w:lang w:val="el-GR"/>
        </w:rPr>
        <w:t>α</w:t>
      </w:r>
      <w:r w:rsidRPr="00DD6B12">
        <w:rPr>
          <w:spacing w:val="1"/>
          <w:sz w:val="24"/>
          <w:lang w:val="el-GR"/>
        </w:rPr>
        <w:t xml:space="preserve"> </w:t>
      </w:r>
      <w:r w:rsidRPr="00DD6B12">
        <w:rPr>
          <w:spacing w:val="-8"/>
          <w:sz w:val="24"/>
          <w:lang w:val="el-GR"/>
        </w:rPr>
        <w:t>τ</w:t>
      </w:r>
      <w:r w:rsidRPr="00DD6B12">
        <w:rPr>
          <w:spacing w:val="-9"/>
          <w:sz w:val="24"/>
          <w:lang w:val="el-GR"/>
        </w:rPr>
        <w:t>ο</w:t>
      </w:r>
      <w:r w:rsidRPr="00DD6B12">
        <w:rPr>
          <w:sz w:val="24"/>
          <w:lang w:val="el-GR"/>
        </w:rPr>
        <w:t>υ</w:t>
      </w:r>
      <w:r w:rsidRPr="00DD6B12">
        <w:rPr>
          <w:spacing w:val="6"/>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7"/>
          <w:sz w:val="24"/>
          <w:lang w:val="el-GR"/>
        </w:rPr>
        <w:t>σ</w:t>
      </w:r>
      <w:r w:rsidRPr="00DD6B12">
        <w:rPr>
          <w:spacing w:val="-6"/>
          <w:sz w:val="24"/>
          <w:lang w:val="el-GR"/>
        </w:rPr>
        <w:t>ύ</w:t>
      </w:r>
      <w:r w:rsidRPr="00DD6B12">
        <w:rPr>
          <w:spacing w:val="-9"/>
          <w:sz w:val="24"/>
          <w:lang w:val="el-GR"/>
        </w:rPr>
        <w:t>μ</w:t>
      </w:r>
      <w:r w:rsidRPr="00DD6B12">
        <w:rPr>
          <w:spacing w:val="-6"/>
          <w:sz w:val="24"/>
          <w:lang w:val="el-GR"/>
        </w:rPr>
        <w:t>φ</w:t>
      </w:r>
      <w:r w:rsidRPr="00DD6B12">
        <w:rPr>
          <w:spacing w:val="-7"/>
          <w:sz w:val="24"/>
          <w:lang w:val="el-GR"/>
        </w:rPr>
        <w:t>ω</w:t>
      </w:r>
      <w:r w:rsidRPr="00DD6B12">
        <w:rPr>
          <w:spacing w:val="-12"/>
          <w:sz w:val="24"/>
          <w:lang w:val="el-GR"/>
        </w:rPr>
        <w:t>ν</w:t>
      </w:r>
      <w:r w:rsidRPr="00DD6B12">
        <w:rPr>
          <w:sz w:val="24"/>
          <w:lang w:val="el-GR"/>
        </w:rPr>
        <w:t>α</w:t>
      </w:r>
      <w:r w:rsidRPr="00DD6B12">
        <w:rPr>
          <w:spacing w:val="1"/>
          <w:sz w:val="24"/>
          <w:lang w:val="el-GR"/>
        </w:rPr>
        <w:t xml:space="preserve"> </w:t>
      </w:r>
      <w:r w:rsidRPr="00DD6B12">
        <w:rPr>
          <w:spacing w:val="-6"/>
          <w:sz w:val="24"/>
          <w:lang w:val="el-GR"/>
        </w:rPr>
        <w:t>μ</w:t>
      </w:r>
      <w:r w:rsidRPr="00DD6B12">
        <w:rPr>
          <w:sz w:val="24"/>
          <w:lang w:val="el-GR"/>
        </w:rPr>
        <w:t>ε</w:t>
      </w:r>
      <w:r w:rsidRPr="00DD6B12">
        <w:rPr>
          <w:spacing w:val="2"/>
          <w:sz w:val="24"/>
          <w:lang w:val="el-GR"/>
        </w:rPr>
        <w:t xml:space="preserve"> </w:t>
      </w:r>
      <w:r w:rsidRPr="00DD6B12">
        <w:rPr>
          <w:spacing w:val="-8"/>
          <w:sz w:val="24"/>
          <w:lang w:val="el-GR"/>
        </w:rPr>
        <w:t>τ</w:t>
      </w:r>
      <w:r w:rsidRPr="00DD6B12">
        <w:rPr>
          <w:sz w:val="24"/>
          <w:lang w:val="el-GR"/>
        </w:rPr>
        <w:t>α</w:t>
      </w:r>
      <w:r w:rsidRPr="00DD6B12">
        <w:rPr>
          <w:spacing w:val="6"/>
          <w:sz w:val="24"/>
          <w:lang w:val="el-GR"/>
        </w:rPr>
        <w:t xml:space="preserve"> </w:t>
      </w:r>
      <w:r w:rsidRPr="00DD6B12">
        <w:rPr>
          <w:spacing w:val="-8"/>
          <w:sz w:val="24"/>
          <w:lang w:val="el-GR"/>
        </w:rPr>
        <w:t>αν</w:t>
      </w:r>
      <w:r w:rsidRPr="00DD6B12">
        <w:rPr>
          <w:spacing w:val="-10"/>
          <w:sz w:val="24"/>
          <w:lang w:val="el-GR"/>
        </w:rPr>
        <w:t>α</w:t>
      </w:r>
      <w:r w:rsidRPr="00DD6B12">
        <w:rPr>
          <w:spacing w:val="-6"/>
          <w:sz w:val="24"/>
          <w:lang w:val="el-GR"/>
        </w:rPr>
        <w:t>φ</w:t>
      </w:r>
      <w:r w:rsidRPr="00DD6B12">
        <w:rPr>
          <w:spacing w:val="-10"/>
          <w:sz w:val="24"/>
          <w:lang w:val="el-GR"/>
        </w:rPr>
        <w:t>ε</w:t>
      </w:r>
      <w:r w:rsidRPr="00DD6B12">
        <w:rPr>
          <w:spacing w:val="-7"/>
          <w:sz w:val="24"/>
          <w:lang w:val="el-GR"/>
        </w:rPr>
        <w:t>ρ</w:t>
      </w:r>
      <w:r w:rsidRPr="00DD6B12">
        <w:rPr>
          <w:spacing w:val="-10"/>
          <w:sz w:val="24"/>
          <w:lang w:val="el-GR"/>
        </w:rPr>
        <w:t>ό</w:t>
      </w:r>
      <w:r w:rsidRPr="00DD6B12">
        <w:rPr>
          <w:spacing w:val="-6"/>
          <w:sz w:val="24"/>
          <w:lang w:val="el-GR"/>
        </w:rPr>
        <w:t>μ</w:t>
      </w:r>
      <w:r w:rsidRPr="00DD6B12">
        <w:rPr>
          <w:spacing w:val="-7"/>
          <w:sz w:val="24"/>
          <w:lang w:val="el-GR"/>
        </w:rPr>
        <w:t>ε</w:t>
      </w:r>
      <w:r w:rsidRPr="00DD6B12">
        <w:rPr>
          <w:spacing w:val="-8"/>
          <w:sz w:val="24"/>
          <w:lang w:val="el-GR"/>
        </w:rPr>
        <w:t>ν</w:t>
      </w:r>
      <w:r w:rsidRPr="00DD6B12">
        <w:rPr>
          <w:sz w:val="24"/>
          <w:lang w:val="el-GR"/>
        </w:rPr>
        <w:t>α</w:t>
      </w:r>
      <w:r w:rsidRPr="00DD6B12">
        <w:rPr>
          <w:spacing w:val="1"/>
          <w:sz w:val="24"/>
          <w:lang w:val="el-GR"/>
        </w:rPr>
        <w:t xml:space="preserve"> </w:t>
      </w:r>
      <w:r w:rsidRPr="00DD6B12">
        <w:rPr>
          <w:spacing w:val="-10"/>
          <w:sz w:val="24"/>
          <w:lang w:val="el-GR"/>
        </w:rPr>
        <w:t>τό</w:t>
      </w:r>
      <w:r w:rsidRPr="00DD6B12">
        <w:rPr>
          <w:spacing w:val="-7"/>
          <w:sz w:val="24"/>
          <w:lang w:val="el-GR"/>
        </w:rPr>
        <w:t>σ</w:t>
      </w:r>
      <w:r w:rsidRPr="00DD6B12">
        <w:rPr>
          <w:sz w:val="24"/>
          <w:lang w:val="el-GR"/>
        </w:rPr>
        <w:t xml:space="preserve">ο </w:t>
      </w:r>
      <w:r w:rsidRPr="00DD6B12">
        <w:rPr>
          <w:spacing w:val="-7"/>
          <w:sz w:val="24"/>
          <w:lang w:val="el-GR"/>
        </w:rPr>
        <w:t>σ</w:t>
      </w:r>
      <w:r w:rsidRPr="00DD6B12">
        <w:rPr>
          <w:spacing w:val="-8"/>
          <w:sz w:val="24"/>
          <w:lang w:val="el-GR"/>
        </w:rPr>
        <w:t>τ</w:t>
      </w:r>
      <w:r w:rsidRPr="00DD6B12">
        <w:rPr>
          <w:spacing w:val="-7"/>
          <w:sz w:val="24"/>
          <w:lang w:val="el-GR"/>
        </w:rPr>
        <w:t>η</w:t>
      </w:r>
      <w:r w:rsidRPr="00DD6B12">
        <w:rPr>
          <w:sz w:val="24"/>
          <w:lang w:val="el-GR"/>
        </w:rPr>
        <w:t>ν</w:t>
      </w:r>
      <w:r w:rsidRPr="00DD6B12">
        <w:rPr>
          <w:spacing w:val="-12"/>
          <w:sz w:val="24"/>
          <w:lang w:val="el-GR"/>
        </w:rPr>
        <w:t xml:space="preserve"> </w:t>
      </w:r>
      <w:r w:rsidRPr="00DD6B12">
        <w:rPr>
          <w:spacing w:val="-8"/>
          <w:sz w:val="24"/>
          <w:lang w:val="el-GR"/>
        </w:rPr>
        <w:t>πα</w:t>
      </w:r>
      <w:r w:rsidRPr="00DD6B12">
        <w:rPr>
          <w:spacing w:val="-9"/>
          <w:sz w:val="24"/>
          <w:lang w:val="el-GR"/>
        </w:rPr>
        <w:t>ρ</w:t>
      </w:r>
      <w:r w:rsidRPr="00DD6B12">
        <w:rPr>
          <w:spacing w:val="-7"/>
          <w:sz w:val="24"/>
          <w:lang w:val="el-GR"/>
        </w:rPr>
        <w:t>ο</w:t>
      </w:r>
      <w:r w:rsidRPr="00DD6B12">
        <w:rPr>
          <w:spacing w:val="-6"/>
          <w:sz w:val="24"/>
          <w:lang w:val="el-GR"/>
        </w:rPr>
        <w:t>ύ</w:t>
      </w:r>
      <w:r w:rsidRPr="00DD6B12">
        <w:rPr>
          <w:spacing w:val="-7"/>
          <w:sz w:val="24"/>
          <w:lang w:val="el-GR"/>
        </w:rPr>
        <w:t>σ</w:t>
      </w:r>
      <w:r w:rsidRPr="00DD6B12">
        <w:rPr>
          <w:sz w:val="24"/>
          <w:lang w:val="el-GR"/>
        </w:rPr>
        <w:t>α</w:t>
      </w:r>
      <w:r w:rsidRPr="00DD6B12">
        <w:rPr>
          <w:spacing w:val="-15"/>
          <w:sz w:val="24"/>
          <w:lang w:val="el-GR"/>
        </w:rPr>
        <w:t xml:space="preserve"> </w:t>
      </w:r>
      <w:r w:rsidRPr="00DD6B12">
        <w:rPr>
          <w:spacing w:val="-6"/>
          <w:sz w:val="24"/>
          <w:lang w:val="el-GR"/>
        </w:rPr>
        <w:t>μ</w:t>
      </w:r>
      <w:r w:rsidRPr="00DD6B12">
        <w:rPr>
          <w:spacing w:val="-7"/>
          <w:sz w:val="24"/>
          <w:lang w:val="el-GR"/>
        </w:rPr>
        <w:t>ε</w:t>
      </w:r>
      <w:r w:rsidRPr="00DD6B12">
        <w:rPr>
          <w:spacing w:val="-8"/>
          <w:sz w:val="24"/>
          <w:lang w:val="el-GR"/>
        </w:rPr>
        <w:t>λ</w:t>
      </w:r>
      <w:r w:rsidRPr="00DD6B12">
        <w:rPr>
          <w:spacing w:val="-7"/>
          <w:sz w:val="24"/>
          <w:lang w:val="el-GR"/>
        </w:rPr>
        <w:t>έ</w:t>
      </w:r>
      <w:r w:rsidRPr="00DD6B12">
        <w:rPr>
          <w:spacing w:val="-8"/>
          <w:sz w:val="24"/>
          <w:lang w:val="el-GR"/>
        </w:rPr>
        <w:t>τ</w:t>
      </w:r>
      <w:r w:rsidRPr="00DD6B12">
        <w:rPr>
          <w:spacing w:val="-10"/>
          <w:sz w:val="24"/>
          <w:lang w:val="el-GR"/>
        </w:rPr>
        <w:t>η</w:t>
      </w:r>
      <w:r w:rsidRPr="00DD6B12">
        <w:rPr>
          <w:sz w:val="24"/>
          <w:lang w:val="el-GR"/>
        </w:rPr>
        <w:t xml:space="preserve">, </w:t>
      </w:r>
      <w:r w:rsidRPr="00DD6B12">
        <w:rPr>
          <w:spacing w:val="29"/>
          <w:sz w:val="24"/>
          <w:lang w:val="el-GR"/>
        </w:rPr>
        <w:t xml:space="preserve"> </w:t>
      </w:r>
      <w:r w:rsidRPr="00DD6B12">
        <w:rPr>
          <w:spacing w:val="-7"/>
          <w:sz w:val="24"/>
          <w:lang w:val="el-GR"/>
        </w:rPr>
        <w:t>ό</w:t>
      </w:r>
      <w:r w:rsidRPr="00DD6B12">
        <w:rPr>
          <w:spacing w:val="-5"/>
          <w:sz w:val="24"/>
          <w:lang w:val="el-GR"/>
        </w:rPr>
        <w:t>σ</w:t>
      </w:r>
      <w:r w:rsidRPr="00DD6B12">
        <w:rPr>
          <w:sz w:val="24"/>
          <w:lang w:val="el-GR"/>
        </w:rPr>
        <w:t>ο</w:t>
      </w:r>
      <w:r w:rsidRPr="00DD6B12">
        <w:rPr>
          <w:spacing w:val="10"/>
          <w:sz w:val="24"/>
          <w:lang w:val="el-GR"/>
        </w:rPr>
        <w:t xml:space="preserve"> </w:t>
      </w:r>
      <w:r w:rsidRPr="00DD6B12">
        <w:rPr>
          <w:spacing w:val="-8"/>
          <w:sz w:val="24"/>
          <w:lang w:val="el-GR"/>
        </w:rPr>
        <w:t>κα</w:t>
      </w:r>
      <w:r w:rsidRPr="00DD6B12">
        <w:rPr>
          <w:sz w:val="24"/>
          <w:lang w:val="el-GR"/>
        </w:rPr>
        <w:t xml:space="preserve">ι </w:t>
      </w:r>
      <w:r w:rsidRPr="00DD6B12">
        <w:rPr>
          <w:spacing w:val="25"/>
          <w:sz w:val="24"/>
          <w:lang w:val="el-GR"/>
        </w:rPr>
        <w:t xml:space="preserve"> </w:t>
      </w:r>
      <w:r w:rsidRPr="00DD6B12">
        <w:rPr>
          <w:spacing w:val="-7"/>
          <w:sz w:val="24"/>
          <w:lang w:val="el-GR"/>
        </w:rPr>
        <w:t>σ</w:t>
      </w:r>
      <w:r w:rsidRPr="00DD6B12">
        <w:rPr>
          <w:spacing w:val="-8"/>
          <w:sz w:val="24"/>
          <w:lang w:val="el-GR"/>
        </w:rPr>
        <w:t>τη</w:t>
      </w:r>
      <w:r w:rsidRPr="00DD6B12">
        <w:rPr>
          <w:sz w:val="24"/>
          <w:lang w:val="el-GR"/>
        </w:rPr>
        <w:t>ν</w:t>
      </w:r>
      <w:r w:rsidRPr="00DD6B12">
        <w:rPr>
          <w:spacing w:val="7"/>
          <w:sz w:val="24"/>
          <w:lang w:val="el-GR"/>
        </w:rPr>
        <w:t xml:space="preserve"> </w:t>
      </w:r>
      <w:r w:rsidRPr="00DD6B12">
        <w:rPr>
          <w:spacing w:val="-7"/>
          <w:sz w:val="24"/>
          <w:lang w:val="el-GR"/>
        </w:rPr>
        <w:t>σ</w:t>
      </w:r>
      <w:r w:rsidRPr="00DD6B12">
        <w:rPr>
          <w:spacing w:val="-8"/>
          <w:sz w:val="24"/>
          <w:lang w:val="el-GR"/>
        </w:rPr>
        <w:t>χ</w:t>
      </w:r>
      <w:r w:rsidRPr="00DD6B12">
        <w:rPr>
          <w:spacing w:val="-5"/>
          <w:sz w:val="24"/>
          <w:lang w:val="el-GR"/>
        </w:rPr>
        <w:t>ε</w:t>
      </w:r>
      <w:r w:rsidRPr="00DD6B12">
        <w:rPr>
          <w:spacing w:val="-8"/>
          <w:sz w:val="24"/>
          <w:lang w:val="el-GR"/>
        </w:rPr>
        <w:t>τ</w:t>
      </w:r>
      <w:r w:rsidRPr="00DD6B12">
        <w:rPr>
          <w:spacing w:val="-7"/>
          <w:sz w:val="24"/>
          <w:lang w:val="el-GR"/>
        </w:rPr>
        <w:t>ι</w:t>
      </w:r>
      <w:r w:rsidRPr="00DD6B12">
        <w:rPr>
          <w:spacing w:val="-8"/>
          <w:sz w:val="24"/>
          <w:lang w:val="el-GR"/>
        </w:rPr>
        <w:t>κ</w:t>
      </w:r>
      <w:r w:rsidRPr="00DD6B12">
        <w:rPr>
          <w:sz w:val="24"/>
          <w:lang w:val="el-GR"/>
        </w:rPr>
        <w:t>ή</w:t>
      </w:r>
      <w:r w:rsidRPr="00DD6B12">
        <w:rPr>
          <w:spacing w:val="6"/>
          <w:sz w:val="24"/>
          <w:lang w:val="el-GR"/>
        </w:rPr>
        <w:t xml:space="preserve"> </w:t>
      </w:r>
      <w:r w:rsidRPr="00DD6B12">
        <w:rPr>
          <w:spacing w:val="-7"/>
          <w:sz w:val="24"/>
          <w:lang w:val="el-GR"/>
        </w:rPr>
        <w:t>δι</w:t>
      </w:r>
      <w:r w:rsidRPr="00DD6B12">
        <w:rPr>
          <w:spacing w:val="-11"/>
          <w:sz w:val="24"/>
          <w:lang w:val="el-GR"/>
        </w:rPr>
        <w:t>α</w:t>
      </w:r>
      <w:r w:rsidRPr="00DD6B12">
        <w:rPr>
          <w:spacing w:val="-8"/>
          <w:sz w:val="24"/>
          <w:lang w:val="el-GR"/>
        </w:rPr>
        <w:t>κ</w:t>
      </w:r>
      <w:r w:rsidRPr="00DD6B12">
        <w:rPr>
          <w:spacing w:val="-6"/>
          <w:sz w:val="24"/>
          <w:lang w:val="el-GR"/>
        </w:rPr>
        <w:t>ή</w:t>
      </w:r>
      <w:r w:rsidRPr="00DD6B12">
        <w:rPr>
          <w:spacing w:val="-7"/>
          <w:sz w:val="24"/>
          <w:lang w:val="el-GR"/>
        </w:rPr>
        <w:t>ρ</w:t>
      </w:r>
      <w:r w:rsidRPr="00DD6B12">
        <w:rPr>
          <w:spacing w:val="-6"/>
          <w:sz w:val="24"/>
          <w:lang w:val="el-GR"/>
        </w:rPr>
        <w:t>υξ</w:t>
      </w:r>
      <w:r w:rsidRPr="00DD6B12">
        <w:rPr>
          <w:sz w:val="24"/>
          <w:lang w:val="el-GR"/>
        </w:rPr>
        <w:t>η</w:t>
      </w:r>
      <w:r w:rsidRPr="00DD6B12">
        <w:rPr>
          <w:spacing w:val="9"/>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αγ</w:t>
      </w:r>
      <w:r w:rsidRPr="00DD6B12">
        <w:rPr>
          <w:spacing w:val="-7"/>
          <w:sz w:val="24"/>
          <w:lang w:val="el-GR"/>
        </w:rPr>
        <w:t>ω</w:t>
      </w:r>
      <w:r w:rsidRPr="00DD6B12">
        <w:rPr>
          <w:spacing w:val="-10"/>
          <w:sz w:val="24"/>
          <w:lang w:val="el-GR"/>
        </w:rPr>
        <w:t>ν</w:t>
      </w:r>
      <w:r w:rsidRPr="00DD6B12">
        <w:rPr>
          <w:spacing w:val="-7"/>
          <w:sz w:val="24"/>
          <w:lang w:val="el-GR"/>
        </w:rPr>
        <w:t>ι</w:t>
      </w:r>
      <w:r w:rsidRPr="00DD6B12">
        <w:rPr>
          <w:spacing w:val="-9"/>
          <w:sz w:val="24"/>
          <w:lang w:val="el-GR"/>
        </w:rPr>
        <w:t>σ</w:t>
      </w:r>
      <w:r w:rsidRPr="00DD6B12">
        <w:rPr>
          <w:spacing w:val="-6"/>
          <w:sz w:val="24"/>
          <w:lang w:val="el-GR"/>
        </w:rPr>
        <w:t>μ</w:t>
      </w:r>
      <w:r w:rsidRPr="00DD6B12">
        <w:rPr>
          <w:spacing w:val="-10"/>
          <w:sz w:val="24"/>
          <w:lang w:val="el-GR"/>
        </w:rPr>
        <w:t>ο</w:t>
      </w:r>
      <w:r w:rsidRPr="00DD6B12">
        <w:rPr>
          <w:spacing w:val="-6"/>
          <w:sz w:val="24"/>
          <w:lang w:val="el-GR"/>
        </w:rPr>
        <w:t>ύ</w:t>
      </w:r>
      <w:r w:rsidRPr="00DD6B12">
        <w:rPr>
          <w:sz w:val="24"/>
          <w:lang w:val="el-GR"/>
        </w:rPr>
        <w:t>,</w:t>
      </w:r>
      <w:r w:rsidRPr="00DD6B12">
        <w:rPr>
          <w:spacing w:val="7"/>
          <w:sz w:val="24"/>
          <w:lang w:val="el-GR"/>
        </w:rPr>
        <w:t xml:space="preserve"> </w:t>
      </w:r>
      <w:r w:rsidRPr="00DD6B12">
        <w:rPr>
          <w:spacing w:val="-7"/>
          <w:sz w:val="24"/>
          <w:lang w:val="el-GR"/>
        </w:rPr>
        <w:t>ε</w:t>
      </w:r>
      <w:r w:rsidRPr="00DD6B12">
        <w:rPr>
          <w:spacing w:val="-8"/>
          <w:sz w:val="24"/>
          <w:lang w:val="el-GR"/>
        </w:rPr>
        <w:t>κ</w:t>
      </w:r>
      <w:r w:rsidRPr="00DD6B12">
        <w:rPr>
          <w:spacing w:val="-7"/>
          <w:sz w:val="24"/>
          <w:lang w:val="el-GR"/>
        </w:rPr>
        <w:t>δ</w:t>
      </w:r>
      <w:r w:rsidRPr="00DD6B12">
        <w:rPr>
          <w:spacing w:val="-9"/>
          <w:sz w:val="24"/>
          <w:lang w:val="el-GR"/>
        </w:rPr>
        <w:t>ί</w:t>
      </w:r>
      <w:r w:rsidRPr="00DD6B12">
        <w:rPr>
          <w:spacing w:val="-7"/>
          <w:sz w:val="24"/>
          <w:lang w:val="el-GR"/>
        </w:rPr>
        <w:t>δ</w:t>
      </w:r>
      <w:r w:rsidRPr="00DD6B12">
        <w:rPr>
          <w:spacing w:val="-5"/>
          <w:sz w:val="24"/>
          <w:lang w:val="el-GR"/>
        </w:rPr>
        <w:t>ο</w:t>
      </w:r>
      <w:r w:rsidRPr="00DD6B12">
        <w:rPr>
          <w:spacing w:val="-8"/>
          <w:sz w:val="24"/>
          <w:lang w:val="el-GR"/>
        </w:rPr>
        <w:t>ντα</w:t>
      </w:r>
      <w:r w:rsidRPr="00DD6B12">
        <w:rPr>
          <w:sz w:val="24"/>
          <w:lang w:val="el-GR"/>
        </w:rPr>
        <w:t>ς</w:t>
      </w:r>
      <w:r w:rsidRPr="00DD6B12">
        <w:rPr>
          <w:spacing w:val="11"/>
          <w:sz w:val="24"/>
          <w:lang w:val="el-GR"/>
        </w:rPr>
        <w:t xml:space="preserve"> </w:t>
      </w:r>
      <w:r w:rsidRPr="00DD6B12">
        <w:rPr>
          <w:spacing w:val="-8"/>
          <w:sz w:val="24"/>
          <w:lang w:val="el-GR"/>
        </w:rPr>
        <w:t>τ</w:t>
      </w:r>
      <w:r w:rsidRPr="00DD6B12">
        <w:rPr>
          <w:sz w:val="24"/>
          <w:lang w:val="el-GR"/>
        </w:rPr>
        <w:t>α</w:t>
      </w:r>
      <w:r w:rsidRPr="00DD6B12">
        <w:rPr>
          <w:spacing w:val="9"/>
          <w:sz w:val="24"/>
          <w:lang w:val="el-GR"/>
        </w:rPr>
        <w:t xml:space="preserve"> </w:t>
      </w:r>
      <w:r w:rsidRPr="00DD6B12">
        <w:rPr>
          <w:spacing w:val="-8"/>
          <w:sz w:val="24"/>
          <w:lang w:val="el-GR"/>
        </w:rPr>
        <w:t>π</w:t>
      </w:r>
      <w:r w:rsidRPr="00DD6B12">
        <w:rPr>
          <w:spacing w:val="-7"/>
          <w:sz w:val="24"/>
          <w:lang w:val="el-GR"/>
        </w:rPr>
        <w:t>ρ</w:t>
      </w:r>
      <w:r w:rsidRPr="00DD6B12">
        <w:rPr>
          <w:spacing w:val="-9"/>
          <w:sz w:val="24"/>
          <w:lang w:val="el-GR"/>
        </w:rPr>
        <w:t>ο</w:t>
      </w:r>
      <w:r w:rsidRPr="00DD6B12">
        <w:rPr>
          <w:spacing w:val="-7"/>
          <w:sz w:val="24"/>
          <w:lang w:val="el-GR"/>
        </w:rPr>
        <w:t>β</w:t>
      </w:r>
      <w:r w:rsidRPr="00DD6B12">
        <w:rPr>
          <w:spacing w:val="-8"/>
          <w:sz w:val="24"/>
          <w:lang w:val="el-GR"/>
        </w:rPr>
        <w:t>λ</w:t>
      </w:r>
      <w:r w:rsidRPr="00DD6B12">
        <w:rPr>
          <w:spacing w:val="-7"/>
          <w:sz w:val="24"/>
          <w:lang w:val="el-GR"/>
        </w:rPr>
        <w:t>ε</w:t>
      </w:r>
      <w:r w:rsidRPr="00DD6B12">
        <w:rPr>
          <w:spacing w:val="-8"/>
          <w:sz w:val="24"/>
          <w:lang w:val="el-GR"/>
        </w:rPr>
        <w:t>π</w:t>
      </w:r>
      <w:r w:rsidRPr="00DD6B12">
        <w:rPr>
          <w:spacing w:val="-10"/>
          <w:sz w:val="24"/>
          <w:lang w:val="el-GR"/>
        </w:rPr>
        <w:t>ό</w:t>
      </w:r>
      <w:r w:rsidRPr="00DD6B12">
        <w:rPr>
          <w:spacing w:val="-6"/>
          <w:sz w:val="24"/>
          <w:lang w:val="el-GR"/>
        </w:rPr>
        <w:t>μ</w:t>
      </w:r>
      <w:r w:rsidRPr="00DD6B12">
        <w:rPr>
          <w:spacing w:val="-7"/>
          <w:sz w:val="24"/>
          <w:lang w:val="el-GR"/>
        </w:rPr>
        <w:t>ε</w:t>
      </w:r>
      <w:r w:rsidRPr="00DD6B12">
        <w:rPr>
          <w:spacing w:val="-8"/>
          <w:sz w:val="24"/>
          <w:lang w:val="el-GR"/>
        </w:rPr>
        <w:t>ν</w:t>
      </w:r>
      <w:r w:rsidRPr="00DD6B12">
        <w:rPr>
          <w:sz w:val="24"/>
          <w:lang w:val="el-GR"/>
        </w:rPr>
        <w:t>α</w:t>
      </w:r>
      <w:r w:rsidRPr="00DD6B12">
        <w:rPr>
          <w:spacing w:val="6"/>
          <w:sz w:val="24"/>
          <w:lang w:val="el-GR"/>
        </w:rPr>
        <w:t xml:space="preserve"> </w:t>
      </w:r>
      <w:r w:rsidRPr="00DD6B12">
        <w:rPr>
          <w:spacing w:val="-8"/>
          <w:sz w:val="24"/>
          <w:lang w:val="el-GR"/>
        </w:rPr>
        <w:t>α</w:t>
      </w:r>
      <w:r w:rsidRPr="00DD6B12">
        <w:rPr>
          <w:spacing w:val="-6"/>
          <w:sz w:val="24"/>
          <w:lang w:val="el-GR"/>
        </w:rPr>
        <w:t>π</w:t>
      </w:r>
      <w:r w:rsidRPr="00DD6B12">
        <w:rPr>
          <w:sz w:val="24"/>
          <w:lang w:val="el-GR"/>
        </w:rPr>
        <w:t xml:space="preserve">ό </w:t>
      </w:r>
      <w:r w:rsidRPr="00DD6B12">
        <w:rPr>
          <w:spacing w:val="-8"/>
          <w:sz w:val="24"/>
          <w:lang w:val="el-GR"/>
        </w:rPr>
        <w:t>τ</w:t>
      </w:r>
      <w:r w:rsidRPr="00DD6B12">
        <w:rPr>
          <w:sz w:val="24"/>
          <w:lang w:val="el-GR"/>
        </w:rPr>
        <w:t>η</w:t>
      </w:r>
      <w:r w:rsidRPr="00DD6B12">
        <w:rPr>
          <w:spacing w:val="-15"/>
          <w:sz w:val="24"/>
          <w:lang w:val="el-GR"/>
        </w:rPr>
        <w:t xml:space="preserve"> </w:t>
      </w:r>
      <w:r w:rsidRPr="00DD6B12">
        <w:rPr>
          <w:spacing w:val="-7"/>
          <w:sz w:val="24"/>
          <w:lang w:val="el-GR"/>
        </w:rPr>
        <w:t>σ</w:t>
      </w:r>
      <w:r w:rsidRPr="00DD6B12">
        <w:rPr>
          <w:spacing w:val="-8"/>
          <w:sz w:val="24"/>
          <w:lang w:val="el-GR"/>
        </w:rPr>
        <w:t>χ</w:t>
      </w:r>
      <w:r w:rsidRPr="00DD6B12">
        <w:rPr>
          <w:spacing w:val="-7"/>
          <w:sz w:val="24"/>
          <w:lang w:val="el-GR"/>
        </w:rPr>
        <w:t>ε</w:t>
      </w:r>
      <w:r w:rsidRPr="00DD6B12">
        <w:rPr>
          <w:spacing w:val="-10"/>
          <w:sz w:val="24"/>
          <w:lang w:val="el-GR"/>
        </w:rPr>
        <w:t>τ</w:t>
      </w:r>
      <w:r w:rsidRPr="00DD6B12">
        <w:rPr>
          <w:spacing w:val="-7"/>
          <w:sz w:val="24"/>
          <w:lang w:val="el-GR"/>
        </w:rPr>
        <w:t>ι</w:t>
      </w:r>
      <w:r w:rsidRPr="00DD6B12">
        <w:rPr>
          <w:spacing w:val="-8"/>
          <w:sz w:val="24"/>
          <w:lang w:val="el-GR"/>
        </w:rPr>
        <w:t>κ</w:t>
      </w:r>
      <w:r w:rsidRPr="00DD6B12">
        <w:rPr>
          <w:sz w:val="24"/>
          <w:lang w:val="el-GR"/>
        </w:rPr>
        <w:t>ή</w:t>
      </w:r>
      <w:r w:rsidRPr="00DD6B12">
        <w:rPr>
          <w:spacing w:val="-15"/>
          <w:sz w:val="24"/>
          <w:lang w:val="el-GR"/>
        </w:rPr>
        <w:t xml:space="preserve"> </w:t>
      </w:r>
      <w:r w:rsidRPr="00DD6B12">
        <w:rPr>
          <w:spacing w:val="-10"/>
          <w:sz w:val="24"/>
          <w:lang w:val="el-GR"/>
        </w:rPr>
        <w:t>ν</w:t>
      </w:r>
      <w:r w:rsidRPr="00DD6B12">
        <w:rPr>
          <w:spacing w:val="-7"/>
          <w:sz w:val="24"/>
          <w:lang w:val="el-GR"/>
        </w:rPr>
        <w:t>ο</w:t>
      </w:r>
      <w:r w:rsidRPr="00DD6B12">
        <w:rPr>
          <w:spacing w:val="-9"/>
          <w:sz w:val="24"/>
          <w:lang w:val="el-GR"/>
        </w:rPr>
        <w:t>μ</w:t>
      </w:r>
      <w:r w:rsidRPr="00DD6B12">
        <w:rPr>
          <w:spacing w:val="-7"/>
          <w:sz w:val="24"/>
          <w:lang w:val="el-GR"/>
        </w:rPr>
        <w:t>οθ</w:t>
      </w:r>
      <w:r w:rsidRPr="00DD6B12">
        <w:rPr>
          <w:spacing w:val="-10"/>
          <w:sz w:val="24"/>
          <w:lang w:val="el-GR"/>
        </w:rPr>
        <w:t>ε</w:t>
      </w:r>
      <w:r w:rsidRPr="00DD6B12">
        <w:rPr>
          <w:spacing w:val="-7"/>
          <w:sz w:val="24"/>
          <w:lang w:val="el-GR"/>
        </w:rPr>
        <w:t>σί</w:t>
      </w:r>
      <w:r w:rsidRPr="00DD6B12">
        <w:rPr>
          <w:sz w:val="24"/>
          <w:lang w:val="el-GR"/>
        </w:rPr>
        <w:t>α</w:t>
      </w:r>
      <w:r w:rsidRPr="00DD6B12">
        <w:rPr>
          <w:spacing w:val="-15"/>
          <w:sz w:val="24"/>
          <w:lang w:val="el-GR"/>
        </w:rPr>
        <w:t xml:space="preserve"> </w:t>
      </w:r>
      <w:r w:rsidRPr="00DD6B12">
        <w:rPr>
          <w:spacing w:val="-11"/>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ισ</w:t>
      </w:r>
      <w:r w:rsidRPr="00DD6B12">
        <w:rPr>
          <w:spacing w:val="-8"/>
          <w:sz w:val="24"/>
          <w:lang w:val="el-GR"/>
        </w:rPr>
        <w:t>τ</w:t>
      </w:r>
      <w:r w:rsidRPr="00DD6B12">
        <w:rPr>
          <w:spacing w:val="-7"/>
          <w:sz w:val="24"/>
          <w:lang w:val="el-GR"/>
        </w:rPr>
        <w:t>ή</w:t>
      </w:r>
      <w:r w:rsidRPr="00DD6B12">
        <w:rPr>
          <w:spacing w:val="-9"/>
          <w:sz w:val="24"/>
          <w:lang w:val="el-GR"/>
        </w:rPr>
        <w:t>ρ</w:t>
      </w:r>
      <w:r w:rsidRPr="00DD6B12">
        <w:rPr>
          <w:spacing w:val="-7"/>
          <w:sz w:val="24"/>
          <w:lang w:val="el-GR"/>
        </w:rPr>
        <w:t>ι</w:t>
      </w:r>
      <w:r w:rsidRPr="00DD6B12">
        <w:rPr>
          <w:sz w:val="24"/>
          <w:lang w:val="el-GR"/>
        </w:rPr>
        <w:t>α</w:t>
      </w:r>
      <w:r w:rsidRPr="00DD6B12">
        <w:rPr>
          <w:spacing w:val="-15"/>
          <w:sz w:val="24"/>
          <w:lang w:val="el-GR"/>
        </w:rPr>
        <w:t xml:space="preserve"> </w:t>
      </w:r>
      <w:r w:rsidRPr="00DD6B12">
        <w:rPr>
          <w:spacing w:val="-9"/>
          <w:sz w:val="24"/>
          <w:lang w:val="el-GR"/>
        </w:rPr>
        <w:t>σ</w:t>
      </w:r>
      <w:r w:rsidRPr="00DD6B12">
        <w:rPr>
          <w:spacing w:val="-6"/>
          <w:sz w:val="24"/>
          <w:lang w:val="el-GR"/>
        </w:rPr>
        <w:t>υμ</w:t>
      </w:r>
      <w:r w:rsidRPr="00DD6B12">
        <w:rPr>
          <w:spacing w:val="-9"/>
          <w:sz w:val="24"/>
          <w:lang w:val="el-GR"/>
        </w:rPr>
        <w:t>β</w:t>
      </w:r>
      <w:r w:rsidRPr="00DD6B12">
        <w:rPr>
          <w:spacing w:val="-7"/>
          <w:sz w:val="24"/>
          <w:lang w:val="el-GR"/>
        </w:rPr>
        <w:t>ό</w:t>
      </w:r>
      <w:r w:rsidRPr="00DD6B12">
        <w:rPr>
          <w:spacing w:val="-8"/>
          <w:sz w:val="24"/>
          <w:lang w:val="el-GR"/>
        </w:rPr>
        <w:t>λα</w:t>
      </w:r>
      <w:r w:rsidRPr="00DD6B12">
        <w:rPr>
          <w:spacing w:val="-7"/>
          <w:sz w:val="24"/>
          <w:lang w:val="el-GR"/>
        </w:rPr>
        <w:t>ι</w:t>
      </w:r>
      <w:r w:rsidRPr="00DD6B12">
        <w:rPr>
          <w:spacing w:val="-8"/>
          <w:sz w:val="24"/>
          <w:lang w:val="el-GR"/>
        </w:rPr>
        <w:t>α</w:t>
      </w:r>
      <w:r w:rsidRPr="00DD6B12">
        <w:rPr>
          <w:sz w:val="24"/>
          <w:lang w:val="el-GR"/>
        </w:rPr>
        <w:t>.</w:t>
      </w:r>
    </w:p>
    <w:p w:rsidR="00FE1FF8" w:rsidRPr="00DD6B12" w:rsidRDefault="00FE1FF8" w:rsidP="00FE1FF8">
      <w:pPr>
        <w:spacing w:before="4" w:line="275" w:lineRule="auto"/>
        <w:ind w:right="702"/>
        <w:rPr>
          <w:sz w:val="24"/>
          <w:lang w:val="el-GR"/>
        </w:rPr>
      </w:pPr>
      <w:r w:rsidRPr="00DD6B12">
        <w:rPr>
          <w:spacing w:val="-7"/>
          <w:sz w:val="24"/>
          <w:lang w:val="el-GR"/>
        </w:rPr>
        <w:t>Τ</w:t>
      </w:r>
      <w:r w:rsidRPr="00DD6B12">
        <w:rPr>
          <w:sz w:val="24"/>
          <w:lang w:val="el-GR"/>
        </w:rPr>
        <w:t>α</w:t>
      </w:r>
      <w:r w:rsidRPr="00DD6B12">
        <w:rPr>
          <w:spacing w:val="2"/>
          <w:sz w:val="24"/>
          <w:lang w:val="el-GR"/>
        </w:rPr>
        <w:t xml:space="preserve"> </w:t>
      </w:r>
      <w:r w:rsidRPr="00DD6B12">
        <w:rPr>
          <w:spacing w:val="-9"/>
          <w:sz w:val="24"/>
          <w:lang w:val="el-GR"/>
        </w:rPr>
        <w:t>σ</w:t>
      </w:r>
      <w:r w:rsidRPr="00DD6B12">
        <w:rPr>
          <w:spacing w:val="-6"/>
          <w:sz w:val="24"/>
          <w:lang w:val="el-GR"/>
        </w:rPr>
        <w:t>υ</w:t>
      </w:r>
      <w:r w:rsidRPr="00DD6B12">
        <w:rPr>
          <w:spacing w:val="-9"/>
          <w:sz w:val="24"/>
          <w:lang w:val="el-GR"/>
        </w:rPr>
        <w:t>μ</w:t>
      </w:r>
      <w:r w:rsidRPr="00DD6B12">
        <w:rPr>
          <w:spacing w:val="-7"/>
          <w:sz w:val="24"/>
          <w:lang w:val="el-GR"/>
        </w:rPr>
        <w:t>βό</w:t>
      </w:r>
      <w:r w:rsidRPr="00DD6B12">
        <w:rPr>
          <w:spacing w:val="-8"/>
          <w:sz w:val="24"/>
          <w:lang w:val="el-GR"/>
        </w:rPr>
        <w:t>λα</w:t>
      </w:r>
      <w:r w:rsidRPr="00DD6B12">
        <w:rPr>
          <w:spacing w:val="-7"/>
          <w:sz w:val="24"/>
          <w:lang w:val="el-GR"/>
        </w:rPr>
        <w:t>ι</w:t>
      </w:r>
      <w:r w:rsidRPr="00DD6B12">
        <w:rPr>
          <w:sz w:val="24"/>
          <w:lang w:val="el-GR"/>
        </w:rPr>
        <w:t>α</w:t>
      </w:r>
      <w:r w:rsidRPr="00DD6B12">
        <w:rPr>
          <w:spacing w:val="2"/>
          <w:sz w:val="24"/>
          <w:lang w:val="el-GR"/>
        </w:rPr>
        <w:t xml:space="preserve"> </w:t>
      </w:r>
      <w:r w:rsidRPr="00DD6B12">
        <w:rPr>
          <w:spacing w:val="-8"/>
          <w:sz w:val="24"/>
          <w:lang w:val="el-GR"/>
        </w:rPr>
        <w:t>τ</w:t>
      </w:r>
      <w:r w:rsidRPr="00DD6B12">
        <w:rPr>
          <w:spacing w:val="-7"/>
          <w:sz w:val="24"/>
          <w:lang w:val="el-GR"/>
        </w:rPr>
        <w:t>ω</w:t>
      </w:r>
      <w:r w:rsidRPr="00DD6B12">
        <w:rPr>
          <w:sz w:val="24"/>
          <w:lang w:val="el-GR"/>
        </w:rPr>
        <w:t>ν</w:t>
      </w:r>
      <w:r w:rsidRPr="00DD6B12">
        <w:rPr>
          <w:spacing w:val="5"/>
          <w:sz w:val="24"/>
          <w:lang w:val="el-GR"/>
        </w:rPr>
        <w:t xml:space="preserve"> </w:t>
      </w:r>
      <w:r w:rsidRPr="00DD6B12">
        <w:rPr>
          <w:spacing w:val="-11"/>
          <w:sz w:val="24"/>
          <w:lang w:val="el-GR"/>
        </w:rPr>
        <w:t>α</w:t>
      </w:r>
      <w:r w:rsidRPr="00DD6B12">
        <w:rPr>
          <w:spacing w:val="-7"/>
          <w:sz w:val="24"/>
          <w:lang w:val="el-GR"/>
        </w:rPr>
        <w:t>σ</w:t>
      </w:r>
      <w:r w:rsidRPr="00DD6B12">
        <w:rPr>
          <w:spacing w:val="-6"/>
          <w:sz w:val="24"/>
          <w:lang w:val="el-GR"/>
        </w:rPr>
        <w:t>φα</w:t>
      </w:r>
      <w:r w:rsidRPr="00DD6B12">
        <w:rPr>
          <w:spacing w:val="-11"/>
          <w:sz w:val="24"/>
          <w:lang w:val="el-GR"/>
        </w:rPr>
        <w:t>λ</w:t>
      </w:r>
      <w:r w:rsidRPr="00DD6B12">
        <w:rPr>
          <w:spacing w:val="-7"/>
          <w:sz w:val="24"/>
          <w:lang w:val="el-GR"/>
        </w:rPr>
        <w:t>ισ</w:t>
      </w:r>
      <w:r w:rsidRPr="00DD6B12">
        <w:rPr>
          <w:spacing w:val="-8"/>
          <w:sz w:val="24"/>
          <w:lang w:val="el-GR"/>
        </w:rPr>
        <w:t>τ</w:t>
      </w:r>
      <w:r w:rsidRPr="00DD6B12">
        <w:rPr>
          <w:spacing w:val="-7"/>
          <w:sz w:val="24"/>
          <w:lang w:val="el-GR"/>
        </w:rPr>
        <w:t>ι</w:t>
      </w:r>
      <w:r w:rsidRPr="00DD6B12">
        <w:rPr>
          <w:spacing w:val="-11"/>
          <w:sz w:val="24"/>
          <w:lang w:val="el-GR"/>
        </w:rPr>
        <w:t>κ</w:t>
      </w:r>
      <w:r w:rsidRPr="00DD6B12">
        <w:rPr>
          <w:spacing w:val="-6"/>
          <w:sz w:val="24"/>
          <w:lang w:val="el-GR"/>
        </w:rPr>
        <w:t>ώ</w:t>
      </w:r>
      <w:r w:rsidRPr="00DD6B12">
        <w:rPr>
          <w:sz w:val="24"/>
          <w:lang w:val="el-GR"/>
        </w:rPr>
        <w:t>ν</w:t>
      </w:r>
      <w:r w:rsidRPr="00DD6B12">
        <w:rPr>
          <w:spacing w:val="2"/>
          <w:sz w:val="24"/>
          <w:lang w:val="el-GR"/>
        </w:rPr>
        <w:t xml:space="preserve"> </w:t>
      </w:r>
      <w:r w:rsidRPr="00DD6B12">
        <w:rPr>
          <w:spacing w:val="-8"/>
          <w:sz w:val="24"/>
          <w:lang w:val="el-GR"/>
        </w:rPr>
        <w:t>κ</w:t>
      </w:r>
      <w:r w:rsidRPr="00DD6B12">
        <w:rPr>
          <w:spacing w:val="-6"/>
          <w:sz w:val="24"/>
          <w:lang w:val="el-GR"/>
        </w:rPr>
        <w:t>α</w:t>
      </w:r>
      <w:r w:rsidRPr="00DD6B12">
        <w:rPr>
          <w:spacing w:val="-13"/>
          <w:sz w:val="24"/>
          <w:lang w:val="el-GR"/>
        </w:rPr>
        <w:t>λ</w:t>
      </w:r>
      <w:r w:rsidRPr="00DD6B12">
        <w:rPr>
          <w:spacing w:val="-6"/>
          <w:sz w:val="24"/>
          <w:lang w:val="el-GR"/>
        </w:rPr>
        <w:t>ύψ</w:t>
      </w:r>
      <w:r w:rsidRPr="00DD6B12">
        <w:rPr>
          <w:spacing w:val="-7"/>
          <w:sz w:val="24"/>
          <w:lang w:val="el-GR"/>
        </w:rPr>
        <w:t>εω</w:t>
      </w:r>
      <w:r w:rsidRPr="00DD6B12">
        <w:rPr>
          <w:sz w:val="24"/>
          <w:lang w:val="el-GR"/>
        </w:rPr>
        <w:t xml:space="preserve">ν </w:t>
      </w:r>
      <w:r w:rsidRPr="00DD6B12">
        <w:rPr>
          <w:spacing w:val="-8"/>
          <w:sz w:val="24"/>
          <w:lang w:val="el-GR"/>
        </w:rPr>
        <w:t>τ</w:t>
      </w:r>
      <w:r w:rsidRPr="00DD6B12">
        <w:rPr>
          <w:spacing w:val="-7"/>
          <w:sz w:val="24"/>
          <w:lang w:val="el-GR"/>
        </w:rPr>
        <w:t>ω</w:t>
      </w:r>
      <w:r w:rsidRPr="00DD6B12">
        <w:rPr>
          <w:sz w:val="24"/>
          <w:lang w:val="el-GR"/>
        </w:rPr>
        <w:t xml:space="preserve">ν </w:t>
      </w:r>
      <w:r w:rsidRPr="00DD6B12">
        <w:rPr>
          <w:spacing w:val="-6"/>
          <w:sz w:val="24"/>
          <w:lang w:val="el-GR"/>
        </w:rPr>
        <w:t>μ</w:t>
      </w:r>
      <w:r w:rsidRPr="00DD6B12">
        <w:rPr>
          <w:spacing w:val="-7"/>
          <w:sz w:val="24"/>
          <w:lang w:val="el-GR"/>
        </w:rPr>
        <w:t>ε</w:t>
      </w:r>
      <w:r w:rsidRPr="00DD6B12">
        <w:rPr>
          <w:spacing w:val="-8"/>
          <w:sz w:val="24"/>
          <w:lang w:val="el-GR"/>
        </w:rPr>
        <w:t>τα</w:t>
      </w:r>
      <w:r w:rsidRPr="00DD6B12">
        <w:rPr>
          <w:spacing w:val="-6"/>
          <w:sz w:val="24"/>
          <w:lang w:val="el-GR"/>
        </w:rPr>
        <w:t>φ</w:t>
      </w:r>
      <w:r w:rsidRPr="00DD6B12">
        <w:rPr>
          <w:spacing w:val="-7"/>
          <w:sz w:val="24"/>
          <w:lang w:val="el-GR"/>
        </w:rPr>
        <w:t>ο</w:t>
      </w:r>
      <w:r w:rsidRPr="00DD6B12">
        <w:rPr>
          <w:spacing w:val="-9"/>
          <w:sz w:val="24"/>
          <w:lang w:val="el-GR"/>
        </w:rPr>
        <w:t>ρ</w:t>
      </w:r>
      <w:r w:rsidRPr="00DD6B12">
        <w:rPr>
          <w:spacing w:val="-7"/>
          <w:sz w:val="24"/>
          <w:lang w:val="el-GR"/>
        </w:rPr>
        <w:t>ι</w:t>
      </w:r>
      <w:r w:rsidRPr="00DD6B12">
        <w:rPr>
          <w:spacing w:val="-8"/>
          <w:sz w:val="24"/>
          <w:lang w:val="el-GR"/>
        </w:rPr>
        <w:t>κ</w:t>
      </w:r>
      <w:r w:rsidRPr="00DD6B12">
        <w:rPr>
          <w:spacing w:val="-7"/>
          <w:sz w:val="24"/>
          <w:lang w:val="el-GR"/>
        </w:rPr>
        <w:t>ώ</w:t>
      </w:r>
      <w:r w:rsidRPr="00DD6B12">
        <w:rPr>
          <w:sz w:val="24"/>
          <w:lang w:val="el-GR"/>
        </w:rPr>
        <w:t xml:space="preserve">ν </w:t>
      </w:r>
      <w:r w:rsidRPr="00DD6B12">
        <w:rPr>
          <w:spacing w:val="-9"/>
          <w:sz w:val="24"/>
          <w:lang w:val="el-GR"/>
        </w:rPr>
        <w:t>μ</w:t>
      </w:r>
      <w:r w:rsidRPr="00DD6B12">
        <w:rPr>
          <w:spacing w:val="-7"/>
          <w:sz w:val="24"/>
          <w:lang w:val="el-GR"/>
        </w:rPr>
        <w:t>έ</w:t>
      </w:r>
      <w:r w:rsidRPr="00DD6B12">
        <w:rPr>
          <w:spacing w:val="-9"/>
          <w:sz w:val="24"/>
          <w:lang w:val="el-GR"/>
        </w:rPr>
        <w:t>σ</w:t>
      </w:r>
      <w:r w:rsidRPr="00DD6B12">
        <w:rPr>
          <w:spacing w:val="-7"/>
          <w:sz w:val="24"/>
          <w:lang w:val="el-GR"/>
        </w:rPr>
        <w:t>ω</w:t>
      </w:r>
      <w:r w:rsidRPr="00DD6B12">
        <w:rPr>
          <w:sz w:val="24"/>
          <w:lang w:val="el-GR"/>
        </w:rPr>
        <w:t>ν</w:t>
      </w:r>
      <w:r w:rsidRPr="00DD6B12">
        <w:rPr>
          <w:spacing w:val="5"/>
          <w:sz w:val="24"/>
          <w:lang w:val="el-GR"/>
        </w:rPr>
        <w:t xml:space="preserve"> </w:t>
      </w:r>
      <w:r w:rsidRPr="00DD6B12">
        <w:rPr>
          <w:spacing w:val="-7"/>
          <w:sz w:val="24"/>
          <w:lang w:val="el-GR"/>
        </w:rPr>
        <w:t>θ</w:t>
      </w:r>
      <w:r w:rsidRPr="00DD6B12">
        <w:rPr>
          <w:sz w:val="24"/>
          <w:lang w:val="el-GR"/>
        </w:rPr>
        <w:t>α</w:t>
      </w:r>
      <w:r w:rsidRPr="00DD6B12">
        <w:rPr>
          <w:spacing w:val="2"/>
          <w:sz w:val="24"/>
          <w:lang w:val="el-GR"/>
        </w:rPr>
        <w:t xml:space="preserve"> </w:t>
      </w:r>
      <w:r w:rsidRPr="00DD6B12">
        <w:rPr>
          <w:spacing w:val="-8"/>
          <w:sz w:val="24"/>
          <w:lang w:val="el-GR"/>
        </w:rPr>
        <w:t>γ</w:t>
      </w:r>
      <w:r w:rsidRPr="00DD6B12">
        <w:rPr>
          <w:spacing w:val="-7"/>
          <w:sz w:val="24"/>
          <w:lang w:val="el-GR"/>
        </w:rPr>
        <w:t>ί</w:t>
      </w:r>
      <w:r w:rsidRPr="00DD6B12">
        <w:rPr>
          <w:spacing w:val="-8"/>
          <w:sz w:val="24"/>
          <w:lang w:val="el-GR"/>
        </w:rPr>
        <w:t>ν</w:t>
      </w:r>
      <w:r w:rsidRPr="00DD6B12">
        <w:rPr>
          <w:spacing w:val="-10"/>
          <w:sz w:val="24"/>
          <w:lang w:val="el-GR"/>
        </w:rPr>
        <w:t>ο</w:t>
      </w:r>
      <w:r w:rsidRPr="00DD6B12">
        <w:rPr>
          <w:spacing w:val="-8"/>
          <w:sz w:val="24"/>
          <w:lang w:val="el-GR"/>
        </w:rPr>
        <w:t>ντα</w:t>
      </w:r>
      <w:r w:rsidRPr="00DD6B12">
        <w:rPr>
          <w:sz w:val="24"/>
          <w:lang w:val="el-GR"/>
        </w:rPr>
        <w:t>ι</w:t>
      </w:r>
      <w:r w:rsidRPr="00DD6B12">
        <w:rPr>
          <w:spacing w:val="3"/>
          <w:sz w:val="24"/>
          <w:lang w:val="el-GR"/>
        </w:rPr>
        <w:t xml:space="preserve"> </w:t>
      </w:r>
      <w:r w:rsidRPr="00DD6B12">
        <w:rPr>
          <w:spacing w:val="-8"/>
          <w:sz w:val="24"/>
          <w:lang w:val="el-GR"/>
        </w:rPr>
        <w:t>απ</w:t>
      </w:r>
      <w:r w:rsidRPr="00DD6B12">
        <w:rPr>
          <w:sz w:val="24"/>
          <w:lang w:val="el-GR"/>
        </w:rPr>
        <w:t>ό</w:t>
      </w:r>
      <w:r w:rsidRPr="00DD6B12">
        <w:rPr>
          <w:spacing w:val="3"/>
          <w:sz w:val="24"/>
          <w:lang w:val="el-GR"/>
        </w:rPr>
        <w:t xml:space="preserve"> </w:t>
      </w:r>
      <w:r w:rsidRPr="00DD6B12">
        <w:rPr>
          <w:spacing w:val="-10"/>
          <w:sz w:val="24"/>
          <w:lang w:val="el-GR"/>
        </w:rPr>
        <w:t>τ</w:t>
      </w:r>
      <w:r w:rsidRPr="00DD6B12">
        <w:rPr>
          <w:spacing w:val="-4"/>
          <w:sz w:val="24"/>
          <w:lang w:val="el-GR"/>
        </w:rPr>
        <w:t>ο</w:t>
      </w:r>
      <w:r w:rsidRPr="00DD6B12">
        <w:rPr>
          <w:sz w:val="24"/>
          <w:lang w:val="el-GR"/>
        </w:rPr>
        <w:t>ν</w:t>
      </w:r>
      <w:r w:rsidRPr="00DD6B12">
        <w:rPr>
          <w:spacing w:val="2"/>
          <w:sz w:val="24"/>
          <w:lang w:val="el-GR"/>
        </w:rPr>
        <w:t xml:space="preserve"> </w:t>
      </w:r>
      <w:r w:rsidRPr="00DD6B12">
        <w:rPr>
          <w:spacing w:val="-8"/>
          <w:sz w:val="24"/>
          <w:lang w:val="el-GR"/>
        </w:rPr>
        <w:t>ανά</w:t>
      </w:r>
      <w:r w:rsidRPr="00DD6B12">
        <w:rPr>
          <w:spacing w:val="-7"/>
          <w:sz w:val="24"/>
          <w:lang w:val="el-GR"/>
        </w:rPr>
        <w:t>δ</w:t>
      </w:r>
      <w:r w:rsidRPr="00DD6B12">
        <w:rPr>
          <w:spacing w:val="-5"/>
          <w:sz w:val="24"/>
          <w:lang w:val="el-GR"/>
        </w:rPr>
        <w:t>ο</w:t>
      </w:r>
      <w:r w:rsidRPr="00DD6B12">
        <w:rPr>
          <w:spacing w:val="-11"/>
          <w:sz w:val="24"/>
          <w:lang w:val="el-GR"/>
        </w:rPr>
        <w:t>χ</w:t>
      </w:r>
      <w:r w:rsidRPr="00DD6B12">
        <w:rPr>
          <w:sz w:val="24"/>
          <w:lang w:val="el-GR"/>
        </w:rPr>
        <w:t>ο</w:t>
      </w:r>
      <w:r w:rsidRPr="00DD6B12">
        <w:rPr>
          <w:spacing w:val="3"/>
          <w:sz w:val="24"/>
          <w:lang w:val="el-GR"/>
        </w:rPr>
        <w:t xml:space="preserve"> </w:t>
      </w:r>
      <w:r w:rsidRPr="00DD6B12">
        <w:rPr>
          <w:spacing w:val="-10"/>
          <w:sz w:val="24"/>
          <w:lang w:val="el-GR"/>
        </w:rPr>
        <w:t>το</w:t>
      </w:r>
      <w:r w:rsidRPr="00DD6B12">
        <w:rPr>
          <w:sz w:val="24"/>
          <w:lang w:val="el-GR"/>
        </w:rPr>
        <w:t xml:space="preserve">υ </w:t>
      </w:r>
      <w:r w:rsidRPr="00DD6B12">
        <w:rPr>
          <w:spacing w:val="-7"/>
          <w:sz w:val="24"/>
          <w:lang w:val="el-GR"/>
        </w:rPr>
        <w:t>δι</w:t>
      </w:r>
      <w:r w:rsidRPr="00DD6B12">
        <w:rPr>
          <w:spacing w:val="-8"/>
          <w:sz w:val="24"/>
          <w:lang w:val="el-GR"/>
        </w:rPr>
        <w:t>αγ</w:t>
      </w:r>
      <w:r w:rsidRPr="00DD6B12">
        <w:rPr>
          <w:spacing w:val="-7"/>
          <w:sz w:val="24"/>
          <w:lang w:val="el-GR"/>
        </w:rPr>
        <w:t>ω</w:t>
      </w:r>
      <w:r w:rsidRPr="00DD6B12">
        <w:rPr>
          <w:spacing w:val="-10"/>
          <w:sz w:val="24"/>
          <w:lang w:val="el-GR"/>
        </w:rPr>
        <w:t>ν</w:t>
      </w:r>
      <w:r w:rsidRPr="00DD6B12">
        <w:rPr>
          <w:spacing w:val="-7"/>
          <w:sz w:val="24"/>
          <w:lang w:val="el-GR"/>
        </w:rPr>
        <w:t>ι</w:t>
      </w:r>
      <w:r w:rsidRPr="00DD6B12">
        <w:rPr>
          <w:spacing w:val="-9"/>
          <w:sz w:val="24"/>
          <w:lang w:val="el-GR"/>
        </w:rPr>
        <w:t>σ</w:t>
      </w:r>
      <w:r w:rsidRPr="00DD6B12">
        <w:rPr>
          <w:spacing w:val="-6"/>
          <w:sz w:val="24"/>
          <w:lang w:val="el-GR"/>
        </w:rPr>
        <w:t>μ</w:t>
      </w:r>
      <w:r w:rsidRPr="00DD6B12">
        <w:rPr>
          <w:spacing w:val="-10"/>
          <w:sz w:val="24"/>
          <w:lang w:val="el-GR"/>
        </w:rPr>
        <w:t>ο</w:t>
      </w:r>
      <w:r w:rsidRPr="00DD6B12">
        <w:rPr>
          <w:sz w:val="24"/>
          <w:lang w:val="el-GR"/>
        </w:rPr>
        <w:t>ύ</w:t>
      </w:r>
      <w:r w:rsidRPr="00DD6B12">
        <w:rPr>
          <w:spacing w:val="5"/>
          <w:sz w:val="24"/>
          <w:lang w:val="el-GR"/>
        </w:rPr>
        <w:t xml:space="preserve"> </w:t>
      </w:r>
      <w:r w:rsidRPr="00DD6B12">
        <w:rPr>
          <w:spacing w:val="-8"/>
          <w:sz w:val="24"/>
          <w:lang w:val="el-GR"/>
        </w:rPr>
        <w:t>γ</w:t>
      </w:r>
      <w:r w:rsidRPr="00DD6B12">
        <w:rPr>
          <w:spacing w:val="-7"/>
          <w:sz w:val="24"/>
          <w:lang w:val="el-GR"/>
        </w:rPr>
        <w:t>ι</w:t>
      </w:r>
      <w:r w:rsidRPr="00DD6B12">
        <w:rPr>
          <w:sz w:val="24"/>
          <w:lang w:val="el-GR"/>
        </w:rPr>
        <w:t xml:space="preserve">α </w:t>
      </w:r>
      <w:r w:rsidRPr="00DD6B12">
        <w:rPr>
          <w:spacing w:val="-10"/>
          <w:sz w:val="24"/>
          <w:lang w:val="el-GR"/>
        </w:rPr>
        <w:t>τ</w:t>
      </w:r>
      <w:r w:rsidRPr="00DD6B12">
        <w:rPr>
          <w:sz w:val="24"/>
          <w:lang w:val="el-GR"/>
        </w:rPr>
        <w:t>ο</w:t>
      </w:r>
      <w:r w:rsidRPr="00DD6B12">
        <w:rPr>
          <w:spacing w:val="1"/>
          <w:sz w:val="24"/>
          <w:lang w:val="el-GR"/>
        </w:rPr>
        <w:t xml:space="preserve"> </w:t>
      </w:r>
      <w:r w:rsidRPr="00DD6B12">
        <w:rPr>
          <w:spacing w:val="-8"/>
          <w:sz w:val="24"/>
          <w:lang w:val="el-GR"/>
        </w:rPr>
        <w:t>κά</w:t>
      </w:r>
      <w:r w:rsidRPr="00DD6B12">
        <w:rPr>
          <w:spacing w:val="-7"/>
          <w:sz w:val="24"/>
          <w:lang w:val="el-GR"/>
        </w:rPr>
        <w:t>θ</w:t>
      </w:r>
      <w:r w:rsidRPr="00DD6B12">
        <w:rPr>
          <w:sz w:val="24"/>
          <w:lang w:val="el-GR"/>
        </w:rPr>
        <w:t>ε</w:t>
      </w:r>
      <w:r w:rsidRPr="00DD6B12">
        <w:rPr>
          <w:spacing w:val="1"/>
          <w:sz w:val="24"/>
          <w:lang w:val="el-GR"/>
        </w:rPr>
        <w:t xml:space="preserve"> </w:t>
      </w:r>
      <w:r w:rsidRPr="00DD6B12">
        <w:rPr>
          <w:spacing w:val="-7"/>
          <w:sz w:val="24"/>
          <w:lang w:val="el-GR"/>
        </w:rPr>
        <w:t>ό</w:t>
      </w:r>
      <w:r w:rsidRPr="00DD6B12">
        <w:rPr>
          <w:spacing w:val="-8"/>
          <w:sz w:val="24"/>
          <w:lang w:val="el-GR"/>
        </w:rPr>
        <w:t>χη</w:t>
      </w:r>
      <w:r w:rsidRPr="00DD6B12">
        <w:rPr>
          <w:spacing w:val="-6"/>
          <w:sz w:val="24"/>
          <w:lang w:val="el-GR"/>
        </w:rPr>
        <w:t>μ</w:t>
      </w:r>
      <w:r w:rsidRPr="00DD6B12">
        <w:rPr>
          <w:spacing w:val="-8"/>
          <w:sz w:val="24"/>
          <w:lang w:val="el-GR"/>
        </w:rPr>
        <w:t>α</w:t>
      </w:r>
      <w:r w:rsidRPr="00DD6B12">
        <w:rPr>
          <w:spacing w:val="-7"/>
          <w:sz w:val="24"/>
          <w:lang w:val="el-GR"/>
        </w:rPr>
        <w:t>-</w:t>
      </w:r>
      <w:r w:rsidRPr="00DD6B12">
        <w:rPr>
          <w:spacing w:val="-6"/>
          <w:sz w:val="24"/>
          <w:lang w:val="el-GR"/>
        </w:rPr>
        <w:t>μ</w:t>
      </w:r>
      <w:r w:rsidRPr="00DD6B12">
        <w:rPr>
          <w:spacing w:val="-8"/>
          <w:sz w:val="24"/>
          <w:lang w:val="el-GR"/>
        </w:rPr>
        <w:t>ηχάν</w:t>
      </w:r>
      <w:r w:rsidRPr="00DD6B12">
        <w:rPr>
          <w:spacing w:val="-10"/>
          <w:sz w:val="24"/>
          <w:lang w:val="el-GR"/>
        </w:rPr>
        <w:t>η</w:t>
      </w:r>
      <w:r w:rsidRPr="00DD6B12">
        <w:rPr>
          <w:spacing w:val="-6"/>
          <w:sz w:val="24"/>
          <w:lang w:val="el-GR"/>
        </w:rPr>
        <w:t>μ</w:t>
      </w:r>
      <w:r w:rsidRPr="00DD6B12">
        <w:rPr>
          <w:sz w:val="24"/>
          <w:lang w:val="el-GR"/>
        </w:rPr>
        <w:t>α</w:t>
      </w:r>
      <w:r w:rsidRPr="00DD6B12">
        <w:rPr>
          <w:spacing w:val="3"/>
          <w:sz w:val="24"/>
          <w:lang w:val="el-GR"/>
        </w:rPr>
        <w:t xml:space="preserve"> </w:t>
      </w:r>
      <w:r w:rsidRPr="00DD6B12">
        <w:rPr>
          <w:spacing w:val="-10"/>
          <w:sz w:val="24"/>
          <w:lang w:val="el-GR"/>
        </w:rPr>
        <w:t>έ</w:t>
      </w:r>
      <w:r w:rsidRPr="00DD6B12">
        <w:rPr>
          <w:spacing w:val="-7"/>
          <w:sz w:val="24"/>
          <w:lang w:val="el-GR"/>
        </w:rPr>
        <w:t>ρ</w:t>
      </w:r>
      <w:r w:rsidRPr="00DD6B12">
        <w:rPr>
          <w:spacing w:val="-8"/>
          <w:sz w:val="24"/>
          <w:lang w:val="el-GR"/>
        </w:rPr>
        <w:t>γ</w:t>
      </w:r>
      <w:r w:rsidRPr="00DD6B12">
        <w:rPr>
          <w:spacing w:val="-10"/>
          <w:sz w:val="24"/>
          <w:lang w:val="el-GR"/>
        </w:rPr>
        <w:t>ο</w:t>
      </w:r>
      <w:r w:rsidRPr="00DD6B12">
        <w:rPr>
          <w:sz w:val="24"/>
          <w:lang w:val="el-GR"/>
        </w:rPr>
        <w:t>υ</w:t>
      </w:r>
      <w:r w:rsidRPr="00DD6B12">
        <w:rPr>
          <w:spacing w:val="3"/>
          <w:sz w:val="24"/>
          <w:lang w:val="el-GR"/>
        </w:rPr>
        <w:t xml:space="preserve"> </w:t>
      </w:r>
      <w:r w:rsidRPr="00DD6B12">
        <w:rPr>
          <w:spacing w:val="-6"/>
          <w:sz w:val="24"/>
          <w:lang w:val="el-GR"/>
        </w:rPr>
        <w:t>ξ</w:t>
      </w:r>
      <w:r w:rsidRPr="00DD6B12">
        <w:rPr>
          <w:spacing w:val="-7"/>
          <w:sz w:val="24"/>
          <w:lang w:val="el-GR"/>
        </w:rPr>
        <w:t>ε</w:t>
      </w:r>
      <w:r w:rsidRPr="00DD6B12">
        <w:rPr>
          <w:spacing w:val="-8"/>
          <w:sz w:val="24"/>
          <w:lang w:val="el-GR"/>
        </w:rPr>
        <w:t>χ</w:t>
      </w:r>
      <w:r w:rsidRPr="00DD6B12">
        <w:rPr>
          <w:spacing w:val="-7"/>
          <w:sz w:val="24"/>
          <w:lang w:val="el-GR"/>
        </w:rPr>
        <w:t>ωρ</w:t>
      </w:r>
      <w:r w:rsidRPr="00DD6B12">
        <w:rPr>
          <w:spacing w:val="-9"/>
          <w:sz w:val="24"/>
          <w:lang w:val="el-GR"/>
        </w:rPr>
        <w:t>ι</w:t>
      </w:r>
      <w:r w:rsidRPr="00DD6B12">
        <w:rPr>
          <w:spacing w:val="-7"/>
          <w:sz w:val="24"/>
          <w:lang w:val="el-GR"/>
        </w:rPr>
        <w:t>σ</w:t>
      </w:r>
      <w:r w:rsidRPr="00DD6B12">
        <w:rPr>
          <w:spacing w:val="-8"/>
          <w:sz w:val="24"/>
          <w:lang w:val="el-GR"/>
        </w:rPr>
        <w:t>τ</w:t>
      </w:r>
      <w:r w:rsidRPr="00DD6B12">
        <w:rPr>
          <w:sz w:val="24"/>
          <w:lang w:val="el-GR"/>
        </w:rPr>
        <w:t xml:space="preserve">ά </w:t>
      </w:r>
      <w:r w:rsidRPr="00DD6B12">
        <w:rPr>
          <w:spacing w:val="-8"/>
          <w:sz w:val="24"/>
          <w:lang w:val="el-GR"/>
        </w:rPr>
        <w:t>κα</w:t>
      </w:r>
      <w:r w:rsidRPr="00DD6B12">
        <w:rPr>
          <w:sz w:val="24"/>
          <w:lang w:val="el-GR"/>
        </w:rPr>
        <w:t>ι</w:t>
      </w:r>
      <w:r w:rsidRPr="00DD6B12">
        <w:rPr>
          <w:spacing w:val="2"/>
          <w:sz w:val="24"/>
          <w:lang w:val="el-GR"/>
        </w:rPr>
        <w:t xml:space="preserve"> </w:t>
      </w:r>
      <w:r w:rsidRPr="00DD6B12">
        <w:rPr>
          <w:spacing w:val="-7"/>
          <w:sz w:val="24"/>
          <w:lang w:val="el-GR"/>
        </w:rPr>
        <w:t>θ</w:t>
      </w:r>
      <w:r w:rsidRPr="00DD6B12">
        <w:rPr>
          <w:sz w:val="24"/>
          <w:lang w:val="el-GR"/>
        </w:rPr>
        <w:t>α</w:t>
      </w:r>
      <w:r w:rsidRPr="00DD6B12">
        <w:rPr>
          <w:spacing w:val="3"/>
          <w:sz w:val="24"/>
          <w:lang w:val="el-GR"/>
        </w:rPr>
        <w:t xml:space="preserve"> </w:t>
      </w:r>
      <w:r w:rsidRPr="00DD6B12">
        <w:rPr>
          <w:spacing w:val="-8"/>
          <w:sz w:val="24"/>
          <w:lang w:val="el-GR"/>
        </w:rPr>
        <w:t>απ</w:t>
      </w:r>
      <w:r w:rsidRPr="00DD6B12">
        <w:rPr>
          <w:spacing w:val="-10"/>
          <w:sz w:val="24"/>
          <w:lang w:val="el-GR"/>
        </w:rPr>
        <w:t>ε</w:t>
      </w:r>
      <w:r w:rsidRPr="00DD6B12">
        <w:rPr>
          <w:spacing w:val="-6"/>
          <w:sz w:val="24"/>
          <w:lang w:val="el-GR"/>
        </w:rPr>
        <w:t>υ</w:t>
      </w:r>
      <w:r w:rsidRPr="00DD6B12">
        <w:rPr>
          <w:spacing w:val="-9"/>
          <w:sz w:val="24"/>
          <w:lang w:val="el-GR"/>
        </w:rPr>
        <w:t>θ</w:t>
      </w:r>
      <w:r w:rsidRPr="00DD6B12">
        <w:rPr>
          <w:spacing w:val="-6"/>
          <w:sz w:val="24"/>
          <w:lang w:val="el-GR"/>
        </w:rPr>
        <w:t>ύ</w:t>
      </w:r>
      <w:r w:rsidRPr="00DD6B12">
        <w:rPr>
          <w:spacing w:val="-10"/>
          <w:sz w:val="24"/>
          <w:lang w:val="el-GR"/>
        </w:rPr>
        <w:t>ν</w:t>
      </w:r>
      <w:r w:rsidRPr="00DD6B12">
        <w:rPr>
          <w:spacing w:val="-7"/>
          <w:sz w:val="24"/>
          <w:lang w:val="el-GR"/>
        </w:rPr>
        <w:t>ο</w:t>
      </w:r>
      <w:r w:rsidRPr="00DD6B12">
        <w:rPr>
          <w:spacing w:val="-8"/>
          <w:sz w:val="24"/>
          <w:lang w:val="el-GR"/>
        </w:rPr>
        <w:t>ντα</w:t>
      </w:r>
      <w:r w:rsidRPr="00DD6B12">
        <w:rPr>
          <w:sz w:val="24"/>
          <w:lang w:val="el-GR"/>
        </w:rPr>
        <w:t>ι</w:t>
      </w:r>
      <w:r w:rsidRPr="00DD6B12">
        <w:rPr>
          <w:spacing w:val="2"/>
          <w:sz w:val="24"/>
          <w:lang w:val="el-GR"/>
        </w:rPr>
        <w:t xml:space="preserve"> </w:t>
      </w:r>
      <w:r w:rsidRPr="00DD6B12">
        <w:rPr>
          <w:spacing w:val="-7"/>
          <w:sz w:val="24"/>
          <w:lang w:val="el-GR"/>
        </w:rPr>
        <w:t>σ</w:t>
      </w:r>
      <w:r w:rsidRPr="00DD6B12">
        <w:rPr>
          <w:spacing w:val="-8"/>
          <w:sz w:val="24"/>
          <w:lang w:val="el-GR"/>
        </w:rPr>
        <w:t>τ</w:t>
      </w:r>
      <w:r w:rsidRPr="00DD6B12">
        <w:rPr>
          <w:spacing w:val="-7"/>
          <w:sz w:val="24"/>
          <w:lang w:val="el-GR"/>
        </w:rPr>
        <w:t>ο</w:t>
      </w:r>
      <w:r w:rsidRPr="00DD6B12">
        <w:rPr>
          <w:sz w:val="24"/>
          <w:lang w:val="el-GR"/>
        </w:rPr>
        <w:t>ν</w:t>
      </w:r>
      <w:r w:rsidRPr="00DD6B12">
        <w:rPr>
          <w:spacing w:val="1"/>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z w:val="24"/>
          <w:lang w:val="el-GR"/>
        </w:rPr>
        <w:t>ο</w:t>
      </w:r>
      <w:r w:rsidRPr="00DD6B12">
        <w:rPr>
          <w:spacing w:val="4"/>
          <w:sz w:val="24"/>
          <w:lang w:val="el-GR"/>
        </w:rPr>
        <w:t xml:space="preserve"> </w:t>
      </w:r>
      <w:r w:rsidRPr="00DD6B12">
        <w:rPr>
          <w:spacing w:val="-9"/>
          <w:sz w:val="24"/>
          <w:lang w:val="el-GR"/>
        </w:rPr>
        <w:t>Μ</w:t>
      </w:r>
      <w:r w:rsidRPr="00DD6B12">
        <w:rPr>
          <w:spacing w:val="-7"/>
          <w:sz w:val="24"/>
          <w:lang w:val="el-GR"/>
        </w:rPr>
        <w:t>οσ</w:t>
      </w:r>
      <w:r w:rsidRPr="00DD6B12">
        <w:rPr>
          <w:spacing w:val="-8"/>
          <w:sz w:val="24"/>
          <w:lang w:val="el-GR"/>
        </w:rPr>
        <w:t>χά</w:t>
      </w:r>
      <w:r w:rsidRPr="00DD6B12">
        <w:rPr>
          <w:spacing w:val="-10"/>
          <w:sz w:val="24"/>
          <w:lang w:val="el-GR"/>
        </w:rPr>
        <w:t>τ</w:t>
      </w:r>
      <w:r w:rsidRPr="00DD6B12">
        <w:rPr>
          <w:spacing w:val="-7"/>
          <w:sz w:val="24"/>
          <w:lang w:val="el-GR"/>
        </w:rPr>
        <w:t>ο</w:t>
      </w:r>
      <w:r w:rsidRPr="00DD6B12">
        <w:rPr>
          <w:sz w:val="24"/>
          <w:lang w:val="el-GR"/>
        </w:rPr>
        <w:t>υ</w:t>
      </w:r>
      <w:r w:rsidRPr="00DD6B12">
        <w:rPr>
          <w:spacing w:val="3"/>
          <w:sz w:val="24"/>
          <w:lang w:val="el-GR"/>
        </w:rPr>
        <w:t xml:space="preserve"> </w:t>
      </w:r>
      <w:r w:rsidRPr="00DD6B12">
        <w:rPr>
          <w:sz w:val="24"/>
          <w:lang w:val="el-GR"/>
        </w:rPr>
        <w:t xml:space="preserve">- </w:t>
      </w:r>
      <w:r w:rsidRPr="00DD6B12">
        <w:rPr>
          <w:spacing w:val="-7"/>
          <w:sz w:val="24"/>
          <w:lang w:val="el-GR"/>
        </w:rPr>
        <w:t>Τ</w:t>
      </w:r>
      <w:r w:rsidRPr="00DD6B12">
        <w:rPr>
          <w:spacing w:val="-8"/>
          <w:sz w:val="24"/>
          <w:lang w:val="el-GR"/>
        </w:rPr>
        <w:t>α</w:t>
      </w:r>
      <w:r w:rsidRPr="00DD6B12">
        <w:rPr>
          <w:spacing w:val="-6"/>
          <w:sz w:val="24"/>
          <w:lang w:val="el-GR"/>
        </w:rPr>
        <w:t>ύ</w:t>
      </w:r>
      <w:r w:rsidRPr="00DD6B12">
        <w:rPr>
          <w:spacing w:val="-9"/>
          <w:sz w:val="24"/>
          <w:lang w:val="el-GR"/>
        </w:rPr>
        <w:t>ρ</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7"/>
          <w:sz w:val="24"/>
          <w:lang w:val="el-GR"/>
        </w:rPr>
        <w:t>ε</w:t>
      </w:r>
      <w:r w:rsidRPr="00DD6B12">
        <w:rPr>
          <w:spacing w:val="-8"/>
          <w:sz w:val="24"/>
          <w:lang w:val="el-GR"/>
        </w:rPr>
        <w:t>λ</w:t>
      </w:r>
      <w:r w:rsidRPr="00DD6B12">
        <w:rPr>
          <w:spacing w:val="-10"/>
          <w:sz w:val="24"/>
          <w:lang w:val="el-GR"/>
        </w:rPr>
        <w:t>ε</w:t>
      </w:r>
      <w:r w:rsidRPr="00DD6B12">
        <w:rPr>
          <w:spacing w:val="-6"/>
          <w:sz w:val="24"/>
          <w:lang w:val="el-GR"/>
        </w:rPr>
        <w:t>ύ</w:t>
      </w:r>
      <w:r w:rsidRPr="00DD6B12">
        <w:rPr>
          <w:spacing w:val="-7"/>
          <w:sz w:val="24"/>
          <w:lang w:val="el-GR"/>
        </w:rPr>
        <w:t>θερ</w:t>
      </w:r>
      <w:r w:rsidRPr="00DD6B12">
        <w:rPr>
          <w:sz w:val="24"/>
          <w:lang w:val="el-GR"/>
        </w:rPr>
        <w:t>α</w:t>
      </w:r>
      <w:r w:rsidRPr="00DD6B12">
        <w:rPr>
          <w:spacing w:val="-20"/>
          <w:sz w:val="24"/>
          <w:lang w:val="el-GR"/>
        </w:rPr>
        <w:t xml:space="preserve"> </w:t>
      </w:r>
      <w:r w:rsidRPr="00DD6B12">
        <w:rPr>
          <w:spacing w:val="-8"/>
          <w:sz w:val="24"/>
          <w:lang w:val="el-GR"/>
        </w:rPr>
        <w:t>κά</w:t>
      </w:r>
      <w:r w:rsidRPr="00DD6B12">
        <w:rPr>
          <w:spacing w:val="-7"/>
          <w:sz w:val="24"/>
          <w:lang w:val="el-GR"/>
        </w:rPr>
        <w:t>θ</w:t>
      </w:r>
      <w:r w:rsidRPr="00DD6B12">
        <w:rPr>
          <w:sz w:val="24"/>
          <w:lang w:val="el-GR"/>
        </w:rPr>
        <w:t>ε</w:t>
      </w:r>
      <w:r w:rsidRPr="00DD6B12">
        <w:rPr>
          <w:spacing w:val="-17"/>
          <w:sz w:val="24"/>
          <w:lang w:val="el-GR"/>
        </w:rPr>
        <w:t xml:space="preserve"> </w:t>
      </w:r>
      <w:r w:rsidRPr="00DD6B12">
        <w:rPr>
          <w:spacing w:val="-7"/>
          <w:sz w:val="24"/>
          <w:lang w:val="el-GR"/>
        </w:rPr>
        <w:t>β</w:t>
      </w:r>
      <w:r w:rsidRPr="00DD6B12">
        <w:rPr>
          <w:spacing w:val="-11"/>
          <w:sz w:val="24"/>
          <w:lang w:val="el-GR"/>
        </w:rPr>
        <w:t>ά</w:t>
      </w:r>
      <w:r w:rsidRPr="00DD6B12">
        <w:rPr>
          <w:spacing w:val="-7"/>
          <w:sz w:val="24"/>
          <w:lang w:val="el-GR"/>
        </w:rPr>
        <w:t>ρ</w:t>
      </w:r>
      <w:r w:rsidRPr="00DD6B12">
        <w:rPr>
          <w:spacing w:val="-10"/>
          <w:sz w:val="24"/>
          <w:lang w:val="el-GR"/>
        </w:rPr>
        <w:t>ο</w:t>
      </w:r>
      <w:r w:rsidRPr="00DD6B12">
        <w:rPr>
          <w:spacing w:val="-6"/>
          <w:sz w:val="24"/>
          <w:lang w:val="el-GR"/>
        </w:rPr>
        <w:t>υ</w:t>
      </w:r>
      <w:r w:rsidRPr="00DD6B12">
        <w:rPr>
          <w:spacing w:val="-9"/>
          <w:sz w:val="24"/>
          <w:lang w:val="el-GR"/>
        </w:rPr>
        <w:t>ς</w:t>
      </w:r>
      <w:r w:rsidRPr="00DD6B12">
        <w:rPr>
          <w:sz w:val="24"/>
          <w:lang w:val="el-GR"/>
        </w:rPr>
        <w:t>.</w:t>
      </w:r>
    </w:p>
    <w:p w:rsidR="00FE1FF8" w:rsidRPr="00DD6B12" w:rsidRDefault="00FE1FF8" w:rsidP="00FE1FF8">
      <w:pPr>
        <w:spacing w:before="5" w:line="120" w:lineRule="exact"/>
        <w:rPr>
          <w:sz w:val="12"/>
          <w:szCs w:val="12"/>
          <w:lang w:val="el-GR"/>
        </w:rPr>
      </w:pPr>
    </w:p>
    <w:p w:rsidR="00FE1FF8" w:rsidRPr="00DD6B12" w:rsidRDefault="00FE1FF8" w:rsidP="00FE1FF8">
      <w:pPr>
        <w:spacing w:line="200" w:lineRule="exact"/>
        <w:rPr>
          <w:lang w:val="el-GR"/>
        </w:rPr>
      </w:pPr>
    </w:p>
    <w:p w:rsidR="00FE1FF8" w:rsidRPr="00DD6B12" w:rsidRDefault="00FE1FF8" w:rsidP="00FE1FF8">
      <w:pPr>
        <w:ind w:right="4910"/>
        <w:rPr>
          <w:sz w:val="24"/>
          <w:lang w:val="el-GR"/>
        </w:rPr>
      </w:pPr>
      <w:r w:rsidRPr="00DD6B12">
        <w:rPr>
          <w:b/>
          <w:sz w:val="24"/>
          <w:u w:val="thick" w:color="000000"/>
          <w:lang w:val="el-GR"/>
        </w:rPr>
        <w:t xml:space="preserve"> </w:t>
      </w:r>
      <w:r w:rsidRPr="00DD6B12">
        <w:rPr>
          <w:b/>
          <w:spacing w:val="-8"/>
          <w:sz w:val="24"/>
          <w:u w:val="thick" w:color="000000"/>
          <w:lang w:val="el-GR"/>
        </w:rPr>
        <w:t>Ά</w:t>
      </w:r>
      <w:r w:rsidRPr="00DD6B12">
        <w:rPr>
          <w:b/>
          <w:spacing w:val="-6"/>
          <w:sz w:val="24"/>
          <w:u w:val="thick" w:color="000000"/>
          <w:lang w:val="el-GR"/>
        </w:rPr>
        <w:t>ρ</w:t>
      </w:r>
      <w:r w:rsidRPr="00DD6B12">
        <w:rPr>
          <w:b/>
          <w:spacing w:val="-10"/>
          <w:sz w:val="24"/>
          <w:u w:val="thick" w:color="000000"/>
          <w:lang w:val="el-GR"/>
        </w:rPr>
        <w:t>θ</w:t>
      </w:r>
      <w:r w:rsidRPr="00DD6B12">
        <w:rPr>
          <w:b/>
          <w:spacing w:val="-6"/>
          <w:sz w:val="24"/>
          <w:u w:val="thick" w:color="000000"/>
          <w:lang w:val="el-GR"/>
        </w:rPr>
        <w:t>ρ</w:t>
      </w:r>
      <w:r w:rsidRPr="00DD6B12">
        <w:rPr>
          <w:b/>
          <w:sz w:val="24"/>
          <w:u w:val="thick" w:color="000000"/>
          <w:lang w:val="el-GR"/>
        </w:rPr>
        <w:t>ο</w:t>
      </w:r>
      <w:r w:rsidRPr="00DD6B12">
        <w:rPr>
          <w:b/>
          <w:spacing w:val="43"/>
          <w:sz w:val="24"/>
          <w:u w:val="thick" w:color="000000"/>
          <w:lang w:val="el-GR"/>
        </w:rPr>
        <w:t xml:space="preserve"> </w:t>
      </w:r>
      <w:r w:rsidRPr="00DD6B12">
        <w:rPr>
          <w:b/>
          <w:spacing w:val="-7"/>
          <w:sz w:val="24"/>
          <w:u w:val="thick" w:color="000000"/>
          <w:lang w:val="el-GR"/>
        </w:rPr>
        <w:t>6</w:t>
      </w:r>
      <w:r w:rsidRPr="00DD6B12">
        <w:rPr>
          <w:b/>
          <w:sz w:val="24"/>
          <w:u w:val="thick" w:color="000000"/>
          <w:lang w:val="el-GR"/>
        </w:rPr>
        <w:t>:</w:t>
      </w:r>
      <w:r w:rsidRPr="00DD6B12">
        <w:rPr>
          <w:b/>
          <w:spacing w:val="-20"/>
          <w:sz w:val="24"/>
          <w:u w:val="thick" w:color="000000"/>
          <w:lang w:val="el-GR"/>
        </w:rPr>
        <w:t xml:space="preserve"> </w:t>
      </w:r>
      <w:r w:rsidRPr="00DD6B12">
        <w:rPr>
          <w:b/>
          <w:spacing w:val="-7"/>
          <w:sz w:val="24"/>
          <w:u w:val="thick" w:color="000000"/>
          <w:lang w:val="el-GR"/>
        </w:rPr>
        <w:t>Π</w:t>
      </w:r>
      <w:r w:rsidRPr="00DD6B12">
        <w:rPr>
          <w:b/>
          <w:spacing w:val="-9"/>
          <w:sz w:val="24"/>
          <w:u w:val="thick" w:color="000000"/>
          <w:lang w:val="el-GR"/>
        </w:rPr>
        <w:t>α</w:t>
      </w:r>
      <w:r w:rsidRPr="00DD6B12">
        <w:rPr>
          <w:b/>
          <w:spacing w:val="-6"/>
          <w:sz w:val="24"/>
          <w:u w:val="thick" w:color="000000"/>
          <w:lang w:val="el-GR"/>
        </w:rPr>
        <w:t>ρ</w:t>
      </w:r>
      <w:r w:rsidRPr="00DD6B12">
        <w:rPr>
          <w:b/>
          <w:spacing w:val="-7"/>
          <w:sz w:val="24"/>
          <w:u w:val="thick" w:color="000000"/>
          <w:lang w:val="el-GR"/>
        </w:rPr>
        <w:t>άδο</w:t>
      </w:r>
      <w:r w:rsidRPr="00DD6B12">
        <w:rPr>
          <w:b/>
          <w:spacing w:val="-11"/>
          <w:sz w:val="24"/>
          <w:u w:val="thick" w:color="000000"/>
          <w:lang w:val="el-GR"/>
        </w:rPr>
        <w:t>σ</w:t>
      </w:r>
      <w:r w:rsidRPr="00DD6B12">
        <w:rPr>
          <w:b/>
          <w:sz w:val="24"/>
          <w:u w:val="thick" w:color="000000"/>
          <w:lang w:val="el-GR"/>
        </w:rPr>
        <w:t>η</w:t>
      </w:r>
      <w:r w:rsidRPr="00DD6B12">
        <w:rPr>
          <w:b/>
          <w:spacing w:val="46"/>
          <w:sz w:val="24"/>
          <w:u w:val="thick" w:color="000000"/>
          <w:lang w:val="el-GR"/>
        </w:rPr>
        <w:t xml:space="preserve"> </w:t>
      </w:r>
      <w:r w:rsidRPr="00DD6B12">
        <w:rPr>
          <w:b/>
          <w:sz w:val="24"/>
          <w:u w:val="thick" w:color="000000"/>
          <w:lang w:val="el-GR"/>
        </w:rPr>
        <w:t>-</w:t>
      </w:r>
      <w:r w:rsidRPr="00DD6B12">
        <w:rPr>
          <w:b/>
          <w:spacing w:val="-20"/>
          <w:sz w:val="24"/>
          <w:u w:val="thick" w:color="000000"/>
          <w:lang w:val="el-GR"/>
        </w:rPr>
        <w:t xml:space="preserve"> </w:t>
      </w:r>
      <w:r w:rsidRPr="00DD6B12">
        <w:rPr>
          <w:b/>
          <w:spacing w:val="-9"/>
          <w:sz w:val="24"/>
          <w:u w:val="thick" w:color="000000"/>
          <w:lang w:val="el-GR"/>
        </w:rPr>
        <w:t>Πα</w:t>
      </w:r>
      <w:r w:rsidRPr="00DD6B12">
        <w:rPr>
          <w:b/>
          <w:spacing w:val="-6"/>
          <w:sz w:val="24"/>
          <w:u w:val="thick" w:color="000000"/>
          <w:lang w:val="el-GR"/>
        </w:rPr>
        <w:t>ρ</w:t>
      </w:r>
      <w:r w:rsidRPr="00DD6B12">
        <w:rPr>
          <w:b/>
          <w:spacing w:val="-9"/>
          <w:sz w:val="24"/>
          <w:u w:val="thick" w:color="000000"/>
          <w:lang w:val="el-GR"/>
        </w:rPr>
        <w:t>α</w:t>
      </w:r>
      <w:r w:rsidRPr="00DD6B12">
        <w:rPr>
          <w:b/>
          <w:spacing w:val="-7"/>
          <w:sz w:val="24"/>
          <w:u w:val="thick" w:color="000000"/>
          <w:lang w:val="el-GR"/>
        </w:rPr>
        <w:t>λ</w:t>
      </w:r>
      <w:r w:rsidRPr="00DD6B12">
        <w:rPr>
          <w:b/>
          <w:spacing w:val="-9"/>
          <w:sz w:val="24"/>
          <w:u w:val="thick" w:color="000000"/>
          <w:lang w:val="el-GR"/>
        </w:rPr>
        <w:t>α</w:t>
      </w:r>
      <w:r w:rsidRPr="00DD6B12">
        <w:rPr>
          <w:b/>
          <w:spacing w:val="-6"/>
          <w:sz w:val="24"/>
          <w:u w:val="thick" w:color="000000"/>
          <w:lang w:val="el-GR"/>
        </w:rPr>
        <w:t>β</w:t>
      </w:r>
      <w:r w:rsidRPr="00DD6B12">
        <w:rPr>
          <w:b/>
          <w:sz w:val="24"/>
          <w:u w:val="thick" w:color="000000"/>
          <w:lang w:val="el-GR"/>
        </w:rPr>
        <w:t xml:space="preserve">ή </w:t>
      </w:r>
      <w:r w:rsidRPr="00DD6B12">
        <w:rPr>
          <w:b/>
          <w:spacing w:val="-16"/>
          <w:sz w:val="24"/>
          <w:u w:val="thick" w:color="000000"/>
          <w:lang w:val="el-GR"/>
        </w:rPr>
        <w:t xml:space="preserve"> </w:t>
      </w:r>
      <w:r w:rsidRPr="00DD6B12">
        <w:rPr>
          <w:b/>
          <w:spacing w:val="-9"/>
          <w:sz w:val="24"/>
          <w:u w:val="thick" w:color="000000"/>
          <w:lang w:val="el-GR"/>
        </w:rPr>
        <w:t>ε</w:t>
      </w:r>
      <w:r w:rsidRPr="00DD6B12">
        <w:rPr>
          <w:b/>
          <w:spacing w:val="-6"/>
          <w:sz w:val="24"/>
          <w:u w:val="thick" w:color="000000"/>
          <w:lang w:val="el-GR"/>
        </w:rPr>
        <w:t>ρ</w:t>
      </w:r>
      <w:r w:rsidRPr="00DD6B12">
        <w:rPr>
          <w:b/>
          <w:spacing w:val="-7"/>
          <w:sz w:val="24"/>
          <w:u w:val="thick" w:color="000000"/>
          <w:lang w:val="el-GR"/>
        </w:rPr>
        <w:t>γα</w:t>
      </w:r>
      <w:r w:rsidRPr="00DD6B12">
        <w:rPr>
          <w:b/>
          <w:spacing w:val="-8"/>
          <w:sz w:val="24"/>
          <w:u w:val="thick" w:color="000000"/>
          <w:lang w:val="el-GR"/>
        </w:rPr>
        <w:t>σ</w:t>
      </w:r>
      <w:r w:rsidRPr="00DD6B12">
        <w:rPr>
          <w:b/>
          <w:spacing w:val="-10"/>
          <w:sz w:val="24"/>
          <w:u w:val="thick" w:color="000000"/>
          <w:lang w:val="el-GR"/>
        </w:rPr>
        <w:t>ι</w:t>
      </w:r>
      <w:r w:rsidRPr="00DD6B12">
        <w:rPr>
          <w:b/>
          <w:spacing w:val="-5"/>
          <w:sz w:val="24"/>
          <w:u w:val="thick" w:color="000000"/>
          <w:lang w:val="el-GR"/>
        </w:rPr>
        <w:t>ώ</w:t>
      </w:r>
      <w:r w:rsidRPr="00DD6B12">
        <w:rPr>
          <w:b/>
          <w:sz w:val="24"/>
          <w:u w:val="thick" w:color="000000"/>
          <w:lang w:val="el-GR"/>
        </w:rPr>
        <w:t>ν</w:t>
      </w:r>
      <w:r w:rsidRPr="00DD6B12">
        <w:rPr>
          <w:b/>
          <w:spacing w:val="-2"/>
          <w:sz w:val="24"/>
          <w:u w:val="thick" w:color="000000"/>
          <w:lang w:val="el-GR"/>
        </w:rPr>
        <w:t xml:space="preserve"> </w:t>
      </w:r>
    </w:p>
    <w:p w:rsidR="00FE1FF8" w:rsidRDefault="00FE1FF8" w:rsidP="00FE1FF8">
      <w:pPr>
        <w:spacing w:before="6" w:line="277" w:lineRule="auto"/>
        <w:ind w:right="693"/>
        <w:rPr>
          <w:spacing w:val="-8"/>
          <w:sz w:val="24"/>
          <w:lang w:val="el-GR"/>
        </w:rPr>
      </w:pPr>
    </w:p>
    <w:p w:rsidR="00FE1FF8" w:rsidRPr="00DD6B12" w:rsidRDefault="00FE1FF8" w:rsidP="00FE1FF8">
      <w:pPr>
        <w:spacing w:before="6" w:line="277" w:lineRule="auto"/>
        <w:ind w:right="693"/>
        <w:rPr>
          <w:sz w:val="24"/>
          <w:lang w:val="el-GR"/>
        </w:rPr>
      </w:pPr>
      <w:r w:rsidRPr="00DD6B12">
        <w:rPr>
          <w:spacing w:val="-8"/>
          <w:sz w:val="24"/>
          <w:lang w:val="el-GR"/>
        </w:rPr>
        <w:t>Σ</w:t>
      </w:r>
      <w:r w:rsidRPr="00DD6B12">
        <w:rPr>
          <w:spacing w:val="-6"/>
          <w:sz w:val="24"/>
          <w:lang w:val="el-GR"/>
        </w:rPr>
        <w:t>υ</w:t>
      </w:r>
      <w:r w:rsidRPr="00DD6B12">
        <w:rPr>
          <w:spacing w:val="-7"/>
          <w:sz w:val="24"/>
          <w:lang w:val="el-GR"/>
        </w:rPr>
        <w:t>γ</w:t>
      </w:r>
      <w:r w:rsidRPr="00DD6B12">
        <w:rPr>
          <w:spacing w:val="-8"/>
          <w:sz w:val="24"/>
          <w:lang w:val="el-GR"/>
        </w:rPr>
        <w:t>κ</w:t>
      </w:r>
      <w:r w:rsidRPr="00DD6B12">
        <w:rPr>
          <w:spacing w:val="-7"/>
          <w:sz w:val="24"/>
          <w:lang w:val="el-GR"/>
        </w:rPr>
        <w:t>ε</w:t>
      </w:r>
      <w:r w:rsidRPr="00DD6B12">
        <w:rPr>
          <w:spacing w:val="-11"/>
          <w:sz w:val="24"/>
          <w:lang w:val="el-GR"/>
        </w:rPr>
        <w:t>κ</w:t>
      </w:r>
      <w:r w:rsidRPr="00DD6B12">
        <w:rPr>
          <w:spacing w:val="-7"/>
          <w:sz w:val="24"/>
          <w:lang w:val="el-GR"/>
        </w:rPr>
        <w:t>ρ</w:t>
      </w:r>
      <w:r w:rsidRPr="00DD6B12">
        <w:rPr>
          <w:spacing w:val="-9"/>
          <w:sz w:val="24"/>
          <w:lang w:val="el-GR"/>
        </w:rPr>
        <w:t>ι</w:t>
      </w:r>
      <w:r w:rsidRPr="00DD6B12">
        <w:rPr>
          <w:spacing w:val="-6"/>
          <w:sz w:val="24"/>
          <w:lang w:val="el-GR"/>
        </w:rPr>
        <w:t>μ</w:t>
      </w:r>
      <w:r w:rsidRPr="00DD6B12">
        <w:rPr>
          <w:spacing w:val="-7"/>
          <w:sz w:val="24"/>
          <w:lang w:val="el-GR"/>
        </w:rPr>
        <w:t>έ</w:t>
      </w:r>
      <w:r w:rsidRPr="00DD6B12">
        <w:rPr>
          <w:spacing w:val="-8"/>
          <w:sz w:val="24"/>
          <w:lang w:val="el-GR"/>
        </w:rPr>
        <w:t>ν</w:t>
      </w:r>
      <w:r w:rsidRPr="00DD6B12">
        <w:rPr>
          <w:spacing w:val="-11"/>
          <w:sz w:val="24"/>
          <w:lang w:val="el-GR"/>
        </w:rPr>
        <w:t>α</w:t>
      </w:r>
      <w:r w:rsidRPr="00DD6B12">
        <w:rPr>
          <w:sz w:val="24"/>
          <w:lang w:val="el-GR"/>
        </w:rPr>
        <w:t>,</w:t>
      </w:r>
      <w:r w:rsidRPr="00DD6B12">
        <w:rPr>
          <w:spacing w:val="-7"/>
          <w:sz w:val="24"/>
          <w:lang w:val="el-GR"/>
        </w:rPr>
        <w:t xml:space="preserve"> </w:t>
      </w:r>
      <w:r w:rsidRPr="00DD6B12">
        <w:rPr>
          <w:sz w:val="24"/>
          <w:lang w:val="el-GR"/>
        </w:rPr>
        <w:t>ο</w:t>
      </w:r>
      <w:r w:rsidRPr="00DD6B12">
        <w:rPr>
          <w:spacing w:val="-5"/>
          <w:sz w:val="24"/>
          <w:lang w:val="el-GR"/>
        </w:rPr>
        <w:t xml:space="preserve"> </w:t>
      </w:r>
      <w:r w:rsidRPr="00DD6B12">
        <w:rPr>
          <w:spacing w:val="-8"/>
          <w:sz w:val="24"/>
          <w:lang w:val="el-GR"/>
        </w:rPr>
        <w:t>αν</w:t>
      </w:r>
      <w:r w:rsidRPr="00DD6B12">
        <w:rPr>
          <w:spacing w:val="-11"/>
          <w:sz w:val="24"/>
          <w:lang w:val="el-GR"/>
        </w:rPr>
        <w:t>ά</w:t>
      </w:r>
      <w:r w:rsidRPr="00DD6B12">
        <w:rPr>
          <w:spacing w:val="-7"/>
          <w:sz w:val="24"/>
          <w:lang w:val="el-GR"/>
        </w:rPr>
        <w:t>δο</w:t>
      </w:r>
      <w:r w:rsidRPr="00DD6B12">
        <w:rPr>
          <w:spacing w:val="-8"/>
          <w:sz w:val="24"/>
          <w:lang w:val="el-GR"/>
        </w:rPr>
        <w:t>χ</w:t>
      </w:r>
      <w:r w:rsidRPr="00DD6B12">
        <w:rPr>
          <w:spacing w:val="-10"/>
          <w:sz w:val="24"/>
          <w:lang w:val="el-GR"/>
        </w:rPr>
        <w:t>ο</w:t>
      </w:r>
      <w:r w:rsidRPr="00DD6B12">
        <w:rPr>
          <w:sz w:val="24"/>
          <w:lang w:val="el-GR"/>
        </w:rPr>
        <w:t>ς</w:t>
      </w:r>
      <w:r w:rsidRPr="00DD6B12">
        <w:rPr>
          <w:spacing w:val="-4"/>
          <w:sz w:val="24"/>
          <w:lang w:val="el-GR"/>
        </w:rPr>
        <w:t xml:space="preserve"> </w:t>
      </w:r>
      <w:r w:rsidRPr="00DD6B12">
        <w:rPr>
          <w:spacing w:val="-8"/>
          <w:sz w:val="24"/>
          <w:lang w:val="el-GR"/>
        </w:rPr>
        <w:t>τη</w:t>
      </w:r>
      <w:r w:rsidRPr="00DD6B12">
        <w:rPr>
          <w:sz w:val="24"/>
          <w:lang w:val="el-GR"/>
        </w:rPr>
        <w:t>ς</w:t>
      </w:r>
      <w:r w:rsidRPr="00DD6B12">
        <w:rPr>
          <w:spacing w:val="-6"/>
          <w:sz w:val="24"/>
          <w:lang w:val="el-GR"/>
        </w:rPr>
        <w:t xml:space="preserve"> </w:t>
      </w:r>
      <w:r w:rsidRPr="00DD6B12">
        <w:rPr>
          <w:spacing w:val="-5"/>
          <w:sz w:val="24"/>
          <w:lang w:val="el-GR"/>
        </w:rPr>
        <w:t>υ</w:t>
      </w:r>
      <w:r w:rsidRPr="00DD6B12">
        <w:rPr>
          <w:spacing w:val="-8"/>
          <w:sz w:val="24"/>
          <w:lang w:val="el-GR"/>
        </w:rPr>
        <w:t>πη</w:t>
      </w:r>
      <w:r w:rsidRPr="00DD6B12">
        <w:rPr>
          <w:spacing w:val="-9"/>
          <w:sz w:val="24"/>
          <w:lang w:val="el-GR"/>
        </w:rPr>
        <w:t>ρ</w:t>
      </w:r>
      <w:r w:rsidRPr="00DD6B12">
        <w:rPr>
          <w:spacing w:val="-7"/>
          <w:sz w:val="24"/>
          <w:lang w:val="el-GR"/>
        </w:rPr>
        <w:t>εσί</w:t>
      </w:r>
      <w:r w:rsidRPr="00DD6B12">
        <w:rPr>
          <w:spacing w:val="-11"/>
          <w:sz w:val="24"/>
          <w:lang w:val="el-GR"/>
        </w:rPr>
        <w:t>α</w:t>
      </w:r>
      <w:r w:rsidRPr="00DD6B12">
        <w:rPr>
          <w:sz w:val="24"/>
          <w:lang w:val="el-GR"/>
        </w:rPr>
        <w:t>ς</w:t>
      </w:r>
      <w:r w:rsidRPr="00DD6B12">
        <w:rPr>
          <w:spacing w:val="-6"/>
          <w:sz w:val="24"/>
          <w:lang w:val="el-GR"/>
        </w:rPr>
        <w:t xml:space="preserve"> μ</w:t>
      </w:r>
      <w:r w:rsidRPr="00DD6B12">
        <w:rPr>
          <w:sz w:val="24"/>
          <w:lang w:val="el-GR"/>
        </w:rPr>
        <w:t>ε</w:t>
      </w:r>
      <w:r w:rsidRPr="00DD6B12">
        <w:rPr>
          <w:spacing w:val="-7"/>
          <w:sz w:val="24"/>
          <w:lang w:val="el-GR"/>
        </w:rPr>
        <w:t xml:space="preserve"> </w:t>
      </w:r>
      <w:r w:rsidRPr="00DD6B12">
        <w:rPr>
          <w:spacing w:val="-8"/>
          <w:sz w:val="24"/>
          <w:lang w:val="el-GR"/>
        </w:rPr>
        <w:t>τ</w:t>
      </w:r>
      <w:r w:rsidRPr="00DD6B12">
        <w:rPr>
          <w:spacing w:val="-7"/>
          <w:sz w:val="24"/>
          <w:lang w:val="el-GR"/>
        </w:rPr>
        <w:t>ί</w:t>
      </w:r>
      <w:r w:rsidRPr="00DD6B12">
        <w:rPr>
          <w:spacing w:val="-8"/>
          <w:sz w:val="24"/>
          <w:lang w:val="el-GR"/>
        </w:rPr>
        <w:t>τ</w:t>
      </w:r>
      <w:r w:rsidRPr="00DD6B12">
        <w:rPr>
          <w:spacing w:val="-13"/>
          <w:sz w:val="24"/>
          <w:lang w:val="el-GR"/>
        </w:rPr>
        <w:t>λ</w:t>
      </w:r>
      <w:r w:rsidRPr="00DD6B12">
        <w:rPr>
          <w:sz w:val="24"/>
          <w:lang w:val="el-GR"/>
        </w:rPr>
        <w:t>ο</w:t>
      </w:r>
      <w:r w:rsidRPr="00DD6B12">
        <w:rPr>
          <w:spacing w:val="2"/>
          <w:sz w:val="24"/>
          <w:lang w:val="el-GR"/>
        </w:rPr>
        <w:t xml:space="preserve"> </w:t>
      </w:r>
      <w:r w:rsidRPr="00DD6B12">
        <w:rPr>
          <w:spacing w:val="-17"/>
          <w:sz w:val="24"/>
          <w:lang w:val="el-GR"/>
        </w:rPr>
        <w:t>«</w:t>
      </w:r>
      <w:r w:rsidRPr="00DD6B12">
        <w:rPr>
          <w:spacing w:val="-5"/>
          <w:sz w:val="24"/>
          <w:lang w:val="el-GR"/>
        </w:rPr>
        <w:t>Α</w:t>
      </w:r>
      <w:r w:rsidRPr="00DD6B12">
        <w:rPr>
          <w:spacing w:val="-7"/>
          <w:sz w:val="24"/>
          <w:lang w:val="el-GR"/>
        </w:rPr>
        <w:t>σ</w:t>
      </w:r>
      <w:r w:rsidRPr="00DD6B12">
        <w:rPr>
          <w:spacing w:val="-6"/>
          <w:sz w:val="24"/>
          <w:lang w:val="el-GR"/>
        </w:rPr>
        <w:t>φ</w:t>
      </w:r>
      <w:r w:rsidRPr="00DD6B12">
        <w:rPr>
          <w:spacing w:val="-8"/>
          <w:sz w:val="24"/>
          <w:lang w:val="el-GR"/>
        </w:rPr>
        <w:t>άλ</w:t>
      </w:r>
      <w:r w:rsidRPr="00DD6B12">
        <w:rPr>
          <w:spacing w:val="-9"/>
          <w:sz w:val="24"/>
          <w:lang w:val="el-GR"/>
        </w:rPr>
        <w:t>ι</w:t>
      </w:r>
      <w:r w:rsidRPr="00DD6B12">
        <w:rPr>
          <w:spacing w:val="-7"/>
          <w:sz w:val="24"/>
          <w:lang w:val="el-GR"/>
        </w:rPr>
        <w:t>σ</w:t>
      </w:r>
      <w:r w:rsidRPr="00DD6B12">
        <w:rPr>
          <w:spacing w:val="-8"/>
          <w:sz w:val="24"/>
          <w:lang w:val="el-GR"/>
        </w:rPr>
        <w:t>τ</w:t>
      </w:r>
      <w:r w:rsidRPr="00DD6B12">
        <w:rPr>
          <w:spacing w:val="-7"/>
          <w:sz w:val="24"/>
          <w:lang w:val="el-GR"/>
        </w:rPr>
        <w:t>ρ</w:t>
      </w:r>
      <w:r w:rsidRPr="00DD6B12">
        <w:rPr>
          <w:sz w:val="24"/>
          <w:lang w:val="el-GR"/>
        </w:rPr>
        <w:t>α</w:t>
      </w:r>
      <w:r w:rsidRPr="00DD6B12">
        <w:rPr>
          <w:spacing w:val="-8"/>
          <w:sz w:val="24"/>
          <w:lang w:val="el-GR"/>
        </w:rPr>
        <w:t xml:space="preserve"> </w:t>
      </w:r>
      <w:r w:rsidRPr="00DD6B12">
        <w:rPr>
          <w:spacing w:val="-7"/>
          <w:sz w:val="24"/>
          <w:lang w:val="el-GR"/>
        </w:rPr>
        <w:t>Μ</w:t>
      </w:r>
      <w:r w:rsidRPr="00DD6B12">
        <w:rPr>
          <w:spacing w:val="-8"/>
          <w:sz w:val="24"/>
          <w:lang w:val="el-GR"/>
        </w:rPr>
        <w:t>ηχαν</w:t>
      </w:r>
      <w:r w:rsidRPr="00DD6B12">
        <w:rPr>
          <w:spacing w:val="-10"/>
          <w:sz w:val="24"/>
          <w:lang w:val="el-GR"/>
        </w:rPr>
        <w:t>η</w:t>
      </w:r>
      <w:r w:rsidRPr="00DD6B12">
        <w:rPr>
          <w:spacing w:val="-6"/>
          <w:sz w:val="24"/>
          <w:lang w:val="el-GR"/>
        </w:rPr>
        <w:t>μ</w:t>
      </w:r>
      <w:r w:rsidRPr="00DD6B12">
        <w:rPr>
          <w:spacing w:val="-8"/>
          <w:sz w:val="24"/>
          <w:lang w:val="el-GR"/>
        </w:rPr>
        <w:t>άτ</w:t>
      </w:r>
      <w:r w:rsidRPr="00DD6B12">
        <w:rPr>
          <w:spacing w:val="-4"/>
          <w:sz w:val="24"/>
          <w:lang w:val="el-GR"/>
        </w:rPr>
        <w:t>ω</w:t>
      </w:r>
      <w:r w:rsidRPr="00DD6B12">
        <w:rPr>
          <w:sz w:val="24"/>
          <w:lang w:val="el-GR"/>
        </w:rPr>
        <w:t>ν</w:t>
      </w:r>
      <w:r w:rsidRPr="00DD6B12">
        <w:rPr>
          <w:spacing w:val="-12"/>
          <w:sz w:val="24"/>
          <w:lang w:val="el-GR"/>
        </w:rPr>
        <w:t xml:space="preserve"> </w:t>
      </w:r>
      <w:r w:rsidRPr="00DD6B12">
        <w:rPr>
          <w:spacing w:val="-8"/>
          <w:sz w:val="24"/>
          <w:lang w:val="el-GR"/>
        </w:rPr>
        <w:t>κα</w:t>
      </w:r>
      <w:r w:rsidRPr="00DD6B12">
        <w:rPr>
          <w:sz w:val="24"/>
          <w:lang w:val="el-GR"/>
        </w:rPr>
        <w:t>ι</w:t>
      </w:r>
      <w:r w:rsidRPr="00DD6B12">
        <w:rPr>
          <w:spacing w:val="-5"/>
          <w:sz w:val="24"/>
          <w:lang w:val="el-GR"/>
        </w:rPr>
        <w:t xml:space="preserve"> </w:t>
      </w:r>
      <w:r w:rsidRPr="00DD6B12">
        <w:rPr>
          <w:spacing w:val="-7"/>
          <w:sz w:val="24"/>
          <w:lang w:val="el-GR"/>
        </w:rPr>
        <w:t>Με</w:t>
      </w:r>
      <w:r w:rsidRPr="00DD6B12">
        <w:rPr>
          <w:spacing w:val="-8"/>
          <w:sz w:val="24"/>
          <w:lang w:val="el-GR"/>
        </w:rPr>
        <w:t>τ</w:t>
      </w:r>
      <w:r w:rsidRPr="00DD6B12">
        <w:rPr>
          <w:spacing w:val="-11"/>
          <w:sz w:val="24"/>
          <w:lang w:val="el-GR"/>
        </w:rPr>
        <w:t>α</w:t>
      </w:r>
      <w:r w:rsidRPr="00DD6B12">
        <w:rPr>
          <w:spacing w:val="-6"/>
          <w:sz w:val="24"/>
          <w:lang w:val="el-GR"/>
        </w:rPr>
        <w:t>φ</w:t>
      </w:r>
      <w:r w:rsidRPr="00DD6B12">
        <w:rPr>
          <w:spacing w:val="-10"/>
          <w:sz w:val="24"/>
          <w:lang w:val="el-GR"/>
        </w:rPr>
        <w:t>ο</w:t>
      </w:r>
      <w:r w:rsidRPr="00DD6B12">
        <w:rPr>
          <w:spacing w:val="-7"/>
          <w:sz w:val="24"/>
          <w:lang w:val="el-GR"/>
        </w:rPr>
        <w:t>ρι</w:t>
      </w:r>
      <w:r w:rsidRPr="00DD6B12">
        <w:rPr>
          <w:spacing w:val="-11"/>
          <w:sz w:val="24"/>
          <w:lang w:val="el-GR"/>
        </w:rPr>
        <w:t>κ</w:t>
      </w:r>
      <w:r w:rsidRPr="00DD6B12">
        <w:rPr>
          <w:spacing w:val="-7"/>
          <w:sz w:val="24"/>
          <w:lang w:val="el-GR"/>
        </w:rPr>
        <w:t>ώ</w:t>
      </w:r>
      <w:r w:rsidRPr="00DD6B12">
        <w:rPr>
          <w:sz w:val="24"/>
          <w:lang w:val="el-GR"/>
        </w:rPr>
        <w:t>ν</w:t>
      </w:r>
      <w:r w:rsidRPr="00DD6B12">
        <w:rPr>
          <w:spacing w:val="-8"/>
          <w:sz w:val="24"/>
          <w:lang w:val="el-GR"/>
        </w:rPr>
        <w:t xml:space="preserve"> </w:t>
      </w:r>
      <w:r w:rsidRPr="00DD6B12">
        <w:rPr>
          <w:spacing w:val="-6"/>
          <w:sz w:val="24"/>
          <w:lang w:val="el-GR"/>
        </w:rPr>
        <w:t>μ</w:t>
      </w:r>
      <w:r w:rsidRPr="00DD6B12">
        <w:rPr>
          <w:spacing w:val="-7"/>
          <w:sz w:val="24"/>
          <w:lang w:val="el-GR"/>
        </w:rPr>
        <w:t>έ</w:t>
      </w:r>
      <w:r w:rsidRPr="00DD6B12">
        <w:rPr>
          <w:spacing w:val="-9"/>
          <w:sz w:val="24"/>
          <w:lang w:val="el-GR"/>
        </w:rPr>
        <w:t>σ</w:t>
      </w:r>
      <w:r w:rsidRPr="00DD6B12">
        <w:rPr>
          <w:spacing w:val="-7"/>
          <w:sz w:val="24"/>
          <w:lang w:val="el-GR"/>
        </w:rPr>
        <w:t>ω</w:t>
      </w:r>
      <w:r w:rsidRPr="00DD6B12">
        <w:rPr>
          <w:sz w:val="24"/>
          <w:lang w:val="el-GR"/>
        </w:rPr>
        <w:t xml:space="preserve">ν» </w:t>
      </w:r>
      <w:r w:rsidRPr="00DD6B12">
        <w:rPr>
          <w:spacing w:val="-8"/>
          <w:sz w:val="24"/>
          <w:lang w:val="el-GR"/>
        </w:rPr>
        <w:t>Δ</w:t>
      </w:r>
      <w:r w:rsidRPr="00DD6B12">
        <w:rPr>
          <w:spacing w:val="-7"/>
          <w:sz w:val="24"/>
          <w:lang w:val="el-GR"/>
        </w:rPr>
        <w:t>ή</w:t>
      </w:r>
      <w:r w:rsidRPr="00DD6B12">
        <w:rPr>
          <w:spacing w:val="-6"/>
          <w:sz w:val="24"/>
          <w:lang w:val="el-GR"/>
        </w:rPr>
        <w:t>μ</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7"/>
          <w:sz w:val="24"/>
          <w:lang w:val="el-GR"/>
        </w:rPr>
        <w:t>Μοσ</w:t>
      </w:r>
      <w:r w:rsidRPr="00DD6B12">
        <w:rPr>
          <w:spacing w:val="-8"/>
          <w:sz w:val="24"/>
          <w:lang w:val="el-GR"/>
        </w:rPr>
        <w:t>χά</w:t>
      </w:r>
      <w:r w:rsidRPr="00DD6B12">
        <w:rPr>
          <w:spacing w:val="-10"/>
          <w:sz w:val="24"/>
          <w:lang w:val="el-GR"/>
        </w:rPr>
        <w:t>τ</w:t>
      </w:r>
      <w:r w:rsidRPr="00DD6B12">
        <w:rPr>
          <w:spacing w:val="-7"/>
          <w:sz w:val="24"/>
          <w:lang w:val="el-GR"/>
        </w:rPr>
        <w:t>ο</w:t>
      </w:r>
      <w:r w:rsidRPr="00DD6B12">
        <w:rPr>
          <w:sz w:val="24"/>
          <w:lang w:val="el-GR"/>
        </w:rPr>
        <w:t>υ</w:t>
      </w:r>
      <w:r w:rsidRPr="00DD6B12">
        <w:rPr>
          <w:spacing w:val="4"/>
          <w:sz w:val="24"/>
          <w:lang w:val="el-GR"/>
        </w:rPr>
        <w:t xml:space="preserve"> </w:t>
      </w:r>
      <w:r w:rsidRPr="00DD6B12">
        <w:rPr>
          <w:sz w:val="24"/>
          <w:lang w:val="el-GR"/>
        </w:rPr>
        <w:t>-</w:t>
      </w:r>
      <w:r w:rsidRPr="00DD6B12">
        <w:rPr>
          <w:spacing w:val="2"/>
          <w:sz w:val="24"/>
          <w:lang w:val="el-GR"/>
        </w:rPr>
        <w:t xml:space="preserve"> </w:t>
      </w:r>
      <w:r w:rsidRPr="00DD6B12">
        <w:rPr>
          <w:spacing w:val="-7"/>
          <w:sz w:val="24"/>
          <w:lang w:val="el-GR"/>
        </w:rPr>
        <w:t>Τ</w:t>
      </w:r>
      <w:r w:rsidRPr="00DD6B12">
        <w:rPr>
          <w:spacing w:val="-11"/>
          <w:sz w:val="24"/>
          <w:lang w:val="el-GR"/>
        </w:rPr>
        <w:t>α</w:t>
      </w:r>
      <w:r w:rsidRPr="00DD6B12">
        <w:rPr>
          <w:spacing w:val="-6"/>
          <w:sz w:val="24"/>
          <w:lang w:val="el-GR"/>
        </w:rPr>
        <w:t>ύ</w:t>
      </w:r>
      <w:r w:rsidRPr="00DD6B12">
        <w:rPr>
          <w:spacing w:val="-9"/>
          <w:sz w:val="24"/>
          <w:lang w:val="el-GR"/>
        </w:rPr>
        <w:t>ρ</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χ</w:t>
      </w:r>
      <w:r w:rsidRPr="00DD6B12">
        <w:rPr>
          <w:spacing w:val="-9"/>
          <w:sz w:val="24"/>
          <w:lang w:val="el-GR"/>
        </w:rPr>
        <w:t>ρ</w:t>
      </w:r>
      <w:r w:rsidRPr="00DD6B12">
        <w:rPr>
          <w:spacing w:val="-7"/>
          <w:sz w:val="24"/>
          <w:lang w:val="el-GR"/>
        </w:rPr>
        <w:t>ε</w:t>
      </w:r>
      <w:r w:rsidRPr="00DD6B12">
        <w:rPr>
          <w:spacing w:val="-10"/>
          <w:sz w:val="24"/>
          <w:lang w:val="el-GR"/>
        </w:rPr>
        <w:t>ο</w:t>
      </w:r>
      <w:r w:rsidRPr="00DD6B12">
        <w:rPr>
          <w:spacing w:val="-6"/>
          <w:sz w:val="24"/>
          <w:lang w:val="el-GR"/>
        </w:rPr>
        <w:t>ύ</w:t>
      </w:r>
      <w:r w:rsidRPr="00DD6B12">
        <w:rPr>
          <w:spacing w:val="-8"/>
          <w:sz w:val="24"/>
          <w:lang w:val="el-GR"/>
        </w:rPr>
        <w:t>τα</w:t>
      </w:r>
      <w:r w:rsidRPr="00DD6B12">
        <w:rPr>
          <w:sz w:val="24"/>
          <w:lang w:val="el-GR"/>
        </w:rPr>
        <w:t xml:space="preserve">ι </w:t>
      </w:r>
      <w:r w:rsidRPr="00DD6B12">
        <w:rPr>
          <w:spacing w:val="10"/>
          <w:sz w:val="24"/>
          <w:lang w:val="el-GR"/>
        </w:rPr>
        <w:t xml:space="preserve"> </w:t>
      </w:r>
      <w:r w:rsidRPr="00DD6B12">
        <w:rPr>
          <w:spacing w:val="-8"/>
          <w:sz w:val="24"/>
          <w:lang w:val="el-GR"/>
        </w:rPr>
        <w:t>κα</w:t>
      </w:r>
      <w:r w:rsidRPr="00DD6B12">
        <w:rPr>
          <w:spacing w:val="-5"/>
          <w:sz w:val="24"/>
          <w:lang w:val="el-GR"/>
        </w:rPr>
        <w:t>τ</w:t>
      </w:r>
      <w:r w:rsidRPr="00DD6B12">
        <w:rPr>
          <w:sz w:val="24"/>
          <w:lang w:val="el-GR"/>
        </w:rPr>
        <w:t>ά</w:t>
      </w:r>
      <w:r w:rsidRPr="00DD6B12">
        <w:rPr>
          <w:spacing w:val="1"/>
          <w:sz w:val="24"/>
          <w:lang w:val="el-GR"/>
        </w:rPr>
        <w:t xml:space="preserve"> </w:t>
      </w:r>
      <w:r w:rsidRPr="00DD6B12">
        <w:rPr>
          <w:spacing w:val="-8"/>
          <w:sz w:val="24"/>
          <w:lang w:val="el-GR"/>
        </w:rPr>
        <w:t>τη</w:t>
      </w:r>
      <w:r w:rsidRPr="00DD6B12">
        <w:rPr>
          <w:sz w:val="24"/>
          <w:lang w:val="el-GR"/>
        </w:rPr>
        <w:t xml:space="preserve">ν </w:t>
      </w:r>
      <w:r w:rsidRPr="00DD6B12">
        <w:rPr>
          <w:spacing w:val="-7"/>
          <w:sz w:val="24"/>
          <w:lang w:val="el-GR"/>
        </w:rPr>
        <w:t>δι</w:t>
      </w:r>
      <w:r w:rsidRPr="00DD6B12">
        <w:rPr>
          <w:spacing w:val="-8"/>
          <w:sz w:val="24"/>
          <w:lang w:val="el-GR"/>
        </w:rPr>
        <w:t>ά</w:t>
      </w:r>
      <w:r w:rsidRPr="00DD6B12">
        <w:rPr>
          <w:spacing w:val="-7"/>
          <w:sz w:val="24"/>
          <w:lang w:val="el-GR"/>
        </w:rPr>
        <w:t>ρ</w:t>
      </w:r>
      <w:r w:rsidRPr="00DD6B12">
        <w:rPr>
          <w:spacing w:val="-8"/>
          <w:sz w:val="24"/>
          <w:lang w:val="el-GR"/>
        </w:rPr>
        <w:t>κ</w:t>
      </w:r>
      <w:r w:rsidRPr="00DD6B12">
        <w:rPr>
          <w:spacing w:val="-7"/>
          <w:sz w:val="24"/>
          <w:lang w:val="el-GR"/>
        </w:rPr>
        <w:t>ει</w:t>
      </w:r>
      <w:r w:rsidRPr="00DD6B12">
        <w:rPr>
          <w:sz w:val="24"/>
          <w:lang w:val="el-GR"/>
        </w:rPr>
        <w:t xml:space="preserve">α </w:t>
      </w:r>
      <w:r w:rsidRPr="00DD6B12">
        <w:rPr>
          <w:spacing w:val="-8"/>
          <w:sz w:val="24"/>
          <w:lang w:val="el-GR"/>
        </w:rPr>
        <w:t>τ</w:t>
      </w:r>
      <w:r w:rsidRPr="00DD6B12">
        <w:rPr>
          <w:spacing w:val="-10"/>
          <w:sz w:val="24"/>
          <w:lang w:val="el-GR"/>
        </w:rPr>
        <w:t>η</w:t>
      </w:r>
      <w:r w:rsidRPr="00DD6B12">
        <w:rPr>
          <w:sz w:val="24"/>
          <w:lang w:val="el-GR"/>
        </w:rPr>
        <w:t>ς</w:t>
      </w:r>
      <w:r w:rsidRPr="00DD6B12">
        <w:rPr>
          <w:spacing w:val="6"/>
          <w:sz w:val="24"/>
          <w:lang w:val="el-GR"/>
        </w:rPr>
        <w:t xml:space="preserve"> </w:t>
      </w:r>
      <w:r w:rsidRPr="00DD6B12">
        <w:rPr>
          <w:spacing w:val="-7"/>
          <w:sz w:val="24"/>
          <w:lang w:val="el-GR"/>
        </w:rPr>
        <w:t>δ</w:t>
      </w:r>
      <w:r w:rsidRPr="00DD6B12">
        <w:rPr>
          <w:spacing w:val="-9"/>
          <w:sz w:val="24"/>
          <w:lang w:val="el-GR"/>
        </w:rPr>
        <w:t>ω</w:t>
      </w:r>
      <w:r w:rsidRPr="00DD6B12">
        <w:rPr>
          <w:spacing w:val="-7"/>
          <w:sz w:val="24"/>
          <w:lang w:val="el-GR"/>
        </w:rPr>
        <w:t>δε</w:t>
      </w:r>
      <w:r w:rsidRPr="00DD6B12">
        <w:rPr>
          <w:spacing w:val="-8"/>
          <w:sz w:val="24"/>
          <w:lang w:val="el-GR"/>
        </w:rPr>
        <w:t>κ</w:t>
      </w:r>
      <w:r w:rsidRPr="00DD6B12">
        <w:rPr>
          <w:spacing w:val="-11"/>
          <w:sz w:val="24"/>
          <w:lang w:val="el-GR"/>
        </w:rPr>
        <w:t>ά</w:t>
      </w:r>
      <w:r w:rsidRPr="00DD6B12">
        <w:rPr>
          <w:spacing w:val="-6"/>
          <w:sz w:val="24"/>
          <w:lang w:val="el-GR"/>
        </w:rPr>
        <w:t>μ</w:t>
      </w:r>
      <w:r w:rsidRPr="00DD6B12">
        <w:rPr>
          <w:spacing w:val="-8"/>
          <w:sz w:val="24"/>
          <w:lang w:val="el-GR"/>
        </w:rPr>
        <w:t>ην</w:t>
      </w:r>
      <w:r w:rsidRPr="00DD6B12">
        <w:rPr>
          <w:spacing w:val="-10"/>
          <w:sz w:val="24"/>
          <w:lang w:val="el-GR"/>
        </w:rPr>
        <w:t>η</w:t>
      </w:r>
      <w:r w:rsidRPr="00DD6B12">
        <w:rPr>
          <w:sz w:val="24"/>
          <w:lang w:val="el-GR"/>
        </w:rPr>
        <w:t>ς</w:t>
      </w:r>
      <w:r w:rsidRPr="00DD6B12">
        <w:rPr>
          <w:spacing w:val="3"/>
          <w:sz w:val="24"/>
          <w:lang w:val="el-GR"/>
        </w:rPr>
        <w:t xml:space="preserve"> </w:t>
      </w:r>
      <w:r w:rsidRPr="00DD6B12">
        <w:rPr>
          <w:spacing w:val="-7"/>
          <w:sz w:val="24"/>
          <w:lang w:val="el-GR"/>
        </w:rPr>
        <w:t>σ</w:t>
      </w:r>
      <w:r w:rsidRPr="00DD6B12">
        <w:rPr>
          <w:spacing w:val="-6"/>
          <w:sz w:val="24"/>
          <w:lang w:val="el-GR"/>
        </w:rPr>
        <w:t>ύμ</w:t>
      </w:r>
      <w:r w:rsidRPr="00DD6B12">
        <w:rPr>
          <w:spacing w:val="-7"/>
          <w:sz w:val="24"/>
          <w:lang w:val="el-GR"/>
        </w:rPr>
        <w:t>β</w:t>
      </w:r>
      <w:r w:rsidRPr="00DD6B12">
        <w:rPr>
          <w:spacing w:val="-11"/>
          <w:sz w:val="24"/>
          <w:lang w:val="el-GR"/>
        </w:rPr>
        <w:t>α</w:t>
      </w:r>
      <w:r w:rsidRPr="00DD6B12">
        <w:rPr>
          <w:spacing w:val="-7"/>
          <w:sz w:val="24"/>
          <w:lang w:val="el-GR"/>
        </w:rPr>
        <w:t>σ</w:t>
      </w:r>
      <w:r w:rsidRPr="00DD6B12">
        <w:rPr>
          <w:spacing w:val="-10"/>
          <w:sz w:val="24"/>
          <w:lang w:val="el-GR"/>
        </w:rPr>
        <w:t>ή</w:t>
      </w:r>
      <w:r w:rsidRPr="00DD6B12">
        <w:rPr>
          <w:sz w:val="24"/>
          <w:lang w:val="el-GR"/>
        </w:rPr>
        <w:t>ς</w:t>
      </w:r>
      <w:r w:rsidRPr="00DD6B12">
        <w:rPr>
          <w:spacing w:val="6"/>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
          <w:sz w:val="24"/>
          <w:lang w:val="el-GR"/>
        </w:rPr>
        <w:t xml:space="preserve"> </w:t>
      </w:r>
      <w:r w:rsidRPr="00DD6B12">
        <w:rPr>
          <w:spacing w:val="-6"/>
          <w:sz w:val="24"/>
          <w:lang w:val="el-GR"/>
        </w:rPr>
        <w:t>μ</w:t>
      </w:r>
      <w:r w:rsidRPr="00DD6B12">
        <w:rPr>
          <w:sz w:val="24"/>
          <w:lang w:val="el-GR"/>
        </w:rPr>
        <w:t xml:space="preserve">ε </w:t>
      </w:r>
      <w:r w:rsidRPr="00DD6B12">
        <w:rPr>
          <w:spacing w:val="-8"/>
          <w:sz w:val="24"/>
          <w:lang w:val="el-GR"/>
        </w:rPr>
        <w:t>τ</w:t>
      </w:r>
      <w:r w:rsidRPr="00DD6B12">
        <w:rPr>
          <w:sz w:val="24"/>
          <w:lang w:val="el-GR"/>
        </w:rPr>
        <w:t>ο</w:t>
      </w:r>
      <w:r w:rsidRPr="00DD6B12">
        <w:rPr>
          <w:spacing w:val="2"/>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z w:val="24"/>
          <w:lang w:val="el-GR"/>
        </w:rPr>
        <w:t xml:space="preserve">ο </w:t>
      </w:r>
      <w:r w:rsidRPr="00DD6B12">
        <w:rPr>
          <w:spacing w:val="-8"/>
          <w:sz w:val="24"/>
          <w:lang w:val="el-GR"/>
        </w:rPr>
        <w:t>ν</w:t>
      </w:r>
      <w:r w:rsidRPr="00DD6B12">
        <w:rPr>
          <w:sz w:val="24"/>
          <w:lang w:val="el-GR"/>
        </w:rPr>
        <w:t>α</w:t>
      </w:r>
      <w:r w:rsidRPr="00DD6B12">
        <w:rPr>
          <w:spacing w:val="-8"/>
          <w:sz w:val="24"/>
          <w:lang w:val="el-GR"/>
        </w:rPr>
        <w:t xml:space="preserve"> 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ί</w:t>
      </w:r>
      <w:r w:rsidRPr="00DD6B12">
        <w:rPr>
          <w:spacing w:val="-8"/>
          <w:sz w:val="24"/>
          <w:lang w:val="el-GR"/>
        </w:rPr>
        <w:t>ζ</w:t>
      </w:r>
      <w:r w:rsidRPr="00DD6B12">
        <w:rPr>
          <w:spacing w:val="-10"/>
          <w:sz w:val="24"/>
          <w:lang w:val="el-GR"/>
        </w:rPr>
        <w:t>ε</w:t>
      </w:r>
      <w:r w:rsidRPr="00DD6B12">
        <w:rPr>
          <w:sz w:val="24"/>
          <w:lang w:val="el-GR"/>
        </w:rPr>
        <w:t>ι</w:t>
      </w:r>
      <w:r w:rsidRPr="00DD6B12">
        <w:rPr>
          <w:spacing w:val="-5"/>
          <w:sz w:val="24"/>
          <w:lang w:val="el-GR"/>
        </w:rPr>
        <w:t xml:space="preserve"> </w:t>
      </w:r>
      <w:r w:rsidRPr="00DD6B12">
        <w:rPr>
          <w:spacing w:val="-8"/>
          <w:sz w:val="24"/>
          <w:lang w:val="el-GR"/>
        </w:rPr>
        <w:t>τ</w:t>
      </w:r>
      <w:r w:rsidRPr="00DD6B12">
        <w:rPr>
          <w:sz w:val="24"/>
          <w:lang w:val="el-GR"/>
        </w:rPr>
        <w:t>α</w:t>
      </w:r>
      <w:r w:rsidRPr="00DD6B12">
        <w:rPr>
          <w:spacing w:val="-8"/>
          <w:sz w:val="24"/>
          <w:lang w:val="el-GR"/>
        </w:rPr>
        <w:t xml:space="preserve"> </w:t>
      </w:r>
      <w:r w:rsidRPr="00DD6B12">
        <w:rPr>
          <w:spacing w:val="-7"/>
          <w:sz w:val="24"/>
          <w:lang w:val="el-GR"/>
        </w:rPr>
        <w:t>ο</w:t>
      </w:r>
      <w:r w:rsidRPr="00DD6B12">
        <w:rPr>
          <w:spacing w:val="-8"/>
          <w:sz w:val="24"/>
          <w:lang w:val="el-GR"/>
        </w:rPr>
        <w:t>χ</w:t>
      </w:r>
      <w:r w:rsidRPr="00DD6B12">
        <w:rPr>
          <w:spacing w:val="-6"/>
          <w:sz w:val="24"/>
          <w:lang w:val="el-GR"/>
        </w:rPr>
        <w:t>ήμ</w:t>
      </w:r>
      <w:r w:rsidRPr="00DD6B12">
        <w:rPr>
          <w:spacing w:val="-8"/>
          <w:sz w:val="24"/>
          <w:lang w:val="el-GR"/>
        </w:rPr>
        <w:t>ατ</w:t>
      </w:r>
      <w:r w:rsidRPr="00DD6B12">
        <w:rPr>
          <w:sz w:val="24"/>
          <w:lang w:val="el-GR"/>
        </w:rPr>
        <w:t>α</w:t>
      </w:r>
      <w:r w:rsidRPr="00DD6B12">
        <w:rPr>
          <w:spacing w:val="-6"/>
          <w:sz w:val="24"/>
          <w:lang w:val="el-GR"/>
        </w:rPr>
        <w:t xml:space="preserve"> </w:t>
      </w:r>
      <w:r w:rsidRPr="00DD6B12">
        <w:rPr>
          <w:sz w:val="24"/>
          <w:lang w:val="el-GR"/>
        </w:rPr>
        <w:t>–</w:t>
      </w:r>
      <w:r w:rsidRPr="00DD6B12">
        <w:rPr>
          <w:spacing w:val="-10"/>
          <w:sz w:val="24"/>
          <w:lang w:val="el-GR"/>
        </w:rPr>
        <w:t xml:space="preserve"> </w:t>
      </w:r>
      <w:r w:rsidRPr="00DD6B12">
        <w:rPr>
          <w:spacing w:val="-6"/>
          <w:sz w:val="24"/>
          <w:lang w:val="el-GR"/>
        </w:rPr>
        <w:t>μ</w:t>
      </w:r>
      <w:r w:rsidRPr="00DD6B12">
        <w:rPr>
          <w:spacing w:val="-8"/>
          <w:sz w:val="24"/>
          <w:lang w:val="el-GR"/>
        </w:rPr>
        <w:t>ηχαν</w:t>
      </w:r>
      <w:r w:rsidRPr="00DD6B12">
        <w:rPr>
          <w:spacing w:val="-7"/>
          <w:sz w:val="24"/>
          <w:lang w:val="el-GR"/>
        </w:rPr>
        <w:t>ή</w:t>
      </w:r>
      <w:r w:rsidRPr="00DD6B12">
        <w:rPr>
          <w:spacing w:val="-6"/>
          <w:sz w:val="24"/>
          <w:lang w:val="el-GR"/>
        </w:rPr>
        <w:t>μ</w:t>
      </w:r>
      <w:r w:rsidRPr="00DD6B12">
        <w:rPr>
          <w:spacing w:val="-8"/>
          <w:sz w:val="24"/>
          <w:lang w:val="el-GR"/>
        </w:rPr>
        <w:t>ατ</w:t>
      </w:r>
      <w:r w:rsidRPr="00DD6B12">
        <w:rPr>
          <w:sz w:val="24"/>
          <w:lang w:val="el-GR"/>
        </w:rPr>
        <w:t>α</w:t>
      </w:r>
      <w:r w:rsidRPr="00DD6B12">
        <w:rPr>
          <w:spacing w:val="-8"/>
          <w:sz w:val="24"/>
          <w:lang w:val="el-GR"/>
        </w:rPr>
        <w:t xml:space="preserve"> </w:t>
      </w:r>
      <w:r w:rsidRPr="00DD6B12">
        <w:rPr>
          <w:spacing w:val="-10"/>
          <w:sz w:val="24"/>
          <w:lang w:val="el-GR"/>
        </w:rPr>
        <w:t>έ</w:t>
      </w:r>
      <w:r w:rsidRPr="00DD6B12">
        <w:rPr>
          <w:spacing w:val="-5"/>
          <w:sz w:val="24"/>
          <w:lang w:val="el-GR"/>
        </w:rPr>
        <w:t>ρ</w:t>
      </w:r>
      <w:r w:rsidRPr="00DD6B12">
        <w:rPr>
          <w:spacing w:val="-8"/>
          <w:sz w:val="24"/>
          <w:lang w:val="el-GR"/>
        </w:rPr>
        <w:t>γ</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6"/>
          <w:sz w:val="24"/>
          <w:lang w:val="el-GR"/>
        </w:rPr>
        <w:t xml:space="preserve"> </w:t>
      </w:r>
      <w:r w:rsidRPr="00DD6B12">
        <w:rPr>
          <w:spacing w:val="-8"/>
          <w:sz w:val="24"/>
          <w:lang w:val="el-GR"/>
        </w:rPr>
        <w:t>Δή</w:t>
      </w:r>
      <w:r w:rsidRPr="00DD6B12">
        <w:rPr>
          <w:spacing w:val="-6"/>
          <w:sz w:val="24"/>
          <w:lang w:val="el-GR"/>
        </w:rPr>
        <w:t>μ</w:t>
      </w:r>
      <w:r w:rsidRPr="00DD6B12">
        <w:rPr>
          <w:spacing w:val="-10"/>
          <w:sz w:val="24"/>
          <w:lang w:val="el-GR"/>
        </w:rPr>
        <w:t>ο</w:t>
      </w:r>
      <w:r w:rsidRPr="00DD6B12">
        <w:rPr>
          <w:spacing w:val="-6"/>
          <w:sz w:val="24"/>
          <w:lang w:val="el-GR"/>
        </w:rPr>
        <w:t>υ</w:t>
      </w:r>
      <w:r w:rsidRPr="00DD6B12">
        <w:rPr>
          <w:sz w:val="24"/>
          <w:lang w:val="el-GR"/>
        </w:rPr>
        <w:t>,</w:t>
      </w:r>
      <w:r w:rsidRPr="00DD6B12">
        <w:rPr>
          <w:spacing w:val="-7"/>
          <w:sz w:val="24"/>
          <w:lang w:val="el-GR"/>
        </w:rPr>
        <w:t xml:space="preserve"> </w:t>
      </w:r>
      <w:r w:rsidRPr="00DD6B12">
        <w:rPr>
          <w:b/>
          <w:spacing w:val="-9"/>
          <w:sz w:val="24"/>
          <w:lang w:val="el-GR"/>
        </w:rPr>
        <w:t>γ</w:t>
      </w:r>
      <w:r w:rsidRPr="00DD6B12">
        <w:rPr>
          <w:b/>
          <w:spacing w:val="-7"/>
          <w:sz w:val="24"/>
          <w:lang w:val="el-GR"/>
        </w:rPr>
        <w:t>ι</w:t>
      </w:r>
      <w:r w:rsidRPr="00DD6B12">
        <w:rPr>
          <w:b/>
          <w:sz w:val="24"/>
          <w:lang w:val="el-GR"/>
        </w:rPr>
        <w:t>α</w:t>
      </w:r>
      <w:r w:rsidRPr="00DD6B12">
        <w:rPr>
          <w:b/>
          <w:spacing w:val="-6"/>
          <w:sz w:val="24"/>
          <w:lang w:val="el-GR"/>
        </w:rPr>
        <w:t xml:space="preserve"> </w:t>
      </w:r>
      <w:r w:rsidRPr="00DD6B12">
        <w:rPr>
          <w:b/>
          <w:spacing w:val="-9"/>
          <w:sz w:val="24"/>
          <w:lang w:val="el-GR"/>
        </w:rPr>
        <w:t>δ</w:t>
      </w:r>
      <w:r w:rsidRPr="00DD6B12">
        <w:rPr>
          <w:b/>
          <w:spacing w:val="-5"/>
          <w:sz w:val="24"/>
          <w:lang w:val="el-GR"/>
        </w:rPr>
        <w:t>ώ</w:t>
      </w:r>
      <w:r w:rsidRPr="00DD6B12">
        <w:rPr>
          <w:b/>
          <w:spacing w:val="-9"/>
          <w:sz w:val="24"/>
          <w:lang w:val="el-GR"/>
        </w:rPr>
        <w:t>δ</w:t>
      </w:r>
      <w:r w:rsidRPr="00DD6B12">
        <w:rPr>
          <w:b/>
          <w:spacing w:val="-6"/>
          <w:sz w:val="24"/>
          <w:lang w:val="el-GR"/>
        </w:rPr>
        <w:t>εκ</w:t>
      </w:r>
      <w:r w:rsidRPr="00DD6B12">
        <w:rPr>
          <w:b/>
          <w:sz w:val="24"/>
          <w:lang w:val="el-GR"/>
        </w:rPr>
        <w:t>α</w:t>
      </w:r>
      <w:r w:rsidRPr="00DD6B12">
        <w:rPr>
          <w:b/>
          <w:spacing w:val="-7"/>
          <w:sz w:val="24"/>
          <w:lang w:val="el-GR"/>
        </w:rPr>
        <w:t xml:space="preserve"> </w:t>
      </w:r>
      <w:r w:rsidRPr="00DD6B12">
        <w:rPr>
          <w:b/>
          <w:spacing w:val="-9"/>
          <w:sz w:val="24"/>
          <w:lang w:val="el-GR"/>
        </w:rPr>
        <w:t>μ</w:t>
      </w:r>
      <w:r w:rsidRPr="00DD6B12">
        <w:rPr>
          <w:b/>
          <w:spacing w:val="-7"/>
          <w:sz w:val="24"/>
          <w:lang w:val="el-GR"/>
        </w:rPr>
        <w:t>ή</w:t>
      </w:r>
      <w:r w:rsidRPr="00DD6B12">
        <w:rPr>
          <w:b/>
          <w:spacing w:val="-9"/>
          <w:sz w:val="24"/>
          <w:lang w:val="el-GR"/>
        </w:rPr>
        <w:t>ν</w:t>
      </w:r>
      <w:r w:rsidRPr="00DD6B12">
        <w:rPr>
          <w:b/>
          <w:spacing w:val="-6"/>
          <w:sz w:val="24"/>
          <w:lang w:val="el-GR"/>
        </w:rPr>
        <w:t>ε</w:t>
      </w:r>
      <w:r w:rsidRPr="00DD6B12">
        <w:rPr>
          <w:b/>
          <w:sz w:val="24"/>
          <w:lang w:val="el-GR"/>
        </w:rPr>
        <w:t>ς</w:t>
      </w:r>
      <w:r w:rsidRPr="00DD6B12">
        <w:rPr>
          <w:b/>
          <w:spacing w:val="-8"/>
          <w:sz w:val="24"/>
          <w:lang w:val="el-GR"/>
        </w:rPr>
        <w:t xml:space="preserve"> σ</w:t>
      </w:r>
      <w:r w:rsidRPr="00DD6B12">
        <w:rPr>
          <w:b/>
          <w:sz w:val="24"/>
          <w:lang w:val="el-GR"/>
        </w:rPr>
        <w:t>ε</w:t>
      </w:r>
      <w:r w:rsidRPr="00DD6B12">
        <w:rPr>
          <w:b/>
          <w:spacing w:val="-6"/>
          <w:sz w:val="24"/>
          <w:lang w:val="el-GR"/>
        </w:rPr>
        <w:t xml:space="preserve"> </w:t>
      </w:r>
      <w:r w:rsidRPr="00DD6B12">
        <w:rPr>
          <w:b/>
          <w:spacing w:val="-7"/>
          <w:sz w:val="24"/>
          <w:lang w:val="el-GR"/>
        </w:rPr>
        <w:t>δύ</w:t>
      </w:r>
      <w:r w:rsidRPr="00DD6B12">
        <w:rPr>
          <w:b/>
          <w:sz w:val="24"/>
          <w:lang w:val="el-GR"/>
        </w:rPr>
        <w:t>ο</w:t>
      </w:r>
      <w:r w:rsidRPr="00DD6B12">
        <w:rPr>
          <w:b/>
          <w:spacing w:val="-7"/>
          <w:sz w:val="24"/>
          <w:lang w:val="el-GR"/>
        </w:rPr>
        <w:t xml:space="preserve"> ό</w:t>
      </w:r>
      <w:r w:rsidRPr="00DD6B12">
        <w:rPr>
          <w:b/>
          <w:spacing w:val="-9"/>
          <w:sz w:val="24"/>
          <w:lang w:val="el-GR"/>
        </w:rPr>
        <w:t>μ</w:t>
      </w:r>
      <w:r w:rsidRPr="00DD6B12">
        <w:rPr>
          <w:b/>
          <w:spacing w:val="-4"/>
          <w:sz w:val="24"/>
          <w:lang w:val="el-GR"/>
        </w:rPr>
        <w:t>ω</w:t>
      </w:r>
      <w:r w:rsidRPr="00DD6B12">
        <w:rPr>
          <w:b/>
          <w:sz w:val="24"/>
          <w:lang w:val="el-GR"/>
        </w:rPr>
        <w:t>ς</w:t>
      </w:r>
      <w:r w:rsidRPr="00DD6B12">
        <w:rPr>
          <w:b/>
          <w:spacing w:val="-8"/>
          <w:sz w:val="24"/>
          <w:lang w:val="el-GR"/>
        </w:rPr>
        <w:t xml:space="preserve"> </w:t>
      </w:r>
      <w:r w:rsidRPr="00DD6B12">
        <w:rPr>
          <w:b/>
          <w:spacing w:val="-7"/>
          <w:sz w:val="24"/>
          <w:lang w:val="el-GR"/>
        </w:rPr>
        <w:t>α</w:t>
      </w:r>
      <w:r w:rsidRPr="00DD6B12">
        <w:rPr>
          <w:b/>
          <w:spacing w:val="-8"/>
          <w:sz w:val="24"/>
          <w:lang w:val="el-GR"/>
        </w:rPr>
        <w:t>σφ</w:t>
      </w:r>
      <w:r w:rsidRPr="00DD6B12">
        <w:rPr>
          <w:b/>
          <w:spacing w:val="-9"/>
          <w:sz w:val="24"/>
          <w:lang w:val="el-GR"/>
        </w:rPr>
        <w:t>α</w:t>
      </w:r>
      <w:r w:rsidRPr="00DD6B12">
        <w:rPr>
          <w:b/>
          <w:spacing w:val="-7"/>
          <w:sz w:val="24"/>
          <w:lang w:val="el-GR"/>
        </w:rPr>
        <w:t>λι</w:t>
      </w:r>
      <w:r w:rsidRPr="00DD6B12">
        <w:rPr>
          <w:b/>
          <w:spacing w:val="-8"/>
          <w:sz w:val="24"/>
          <w:lang w:val="el-GR"/>
        </w:rPr>
        <w:t>σ</w:t>
      </w:r>
      <w:r w:rsidRPr="00DD6B12">
        <w:rPr>
          <w:b/>
          <w:spacing w:val="-7"/>
          <w:sz w:val="24"/>
          <w:lang w:val="el-GR"/>
        </w:rPr>
        <w:t>τ</w:t>
      </w:r>
      <w:r w:rsidRPr="00DD6B12">
        <w:rPr>
          <w:b/>
          <w:spacing w:val="-10"/>
          <w:sz w:val="24"/>
          <w:lang w:val="el-GR"/>
        </w:rPr>
        <w:t>ι</w:t>
      </w:r>
      <w:r w:rsidRPr="00DD6B12">
        <w:rPr>
          <w:b/>
          <w:spacing w:val="-8"/>
          <w:sz w:val="24"/>
          <w:lang w:val="el-GR"/>
        </w:rPr>
        <w:t>κ</w:t>
      </w:r>
      <w:r w:rsidRPr="00DD6B12">
        <w:rPr>
          <w:b/>
          <w:spacing w:val="-9"/>
          <w:sz w:val="24"/>
          <w:lang w:val="el-GR"/>
        </w:rPr>
        <w:t>έ</w:t>
      </w:r>
      <w:r w:rsidRPr="00DD6B12">
        <w:rPr>
          <w:b/>
          <w:sz w:val="24"/>
          <w:lang w:val="el-GR"/>
        </w:rPr>
        <w:t xml:space="preserve">ς </w:t>
      </w:r>
      <w:r w:rsidRPr="00DD6B12">
        <w:rPr>
          <w:b/>
          <w:spacing w:val="-7"/>
          <w:sz w:val="24"/>
          <w:lang w:val="el-GR"/>
        </w:rPr>
        <w:t>π</w:t>
      </w:r>
      <w:r w:rsidRPr="00DD6B12">
        <w:rPr>
          <w:b/>
          <w:spacing w:val="-9"/>
          <w:sz w:val="24"/>
          <w:lang w:val="el-GR"/>
        </w:rPr>
        <w:t>ε</w:t>
      </w:r>
      <w:r w:rsidRPr="00DD6B12">
        <w:rPr>
          <w:b/>
          <w:spacing w:val="-6"/>
          <w:sz w:val="24"/>
          <w:lang w:val="el-GR"/>
        </w:rPr>
        <w:t>ρ</w:t>
      </w:r>
      <w:r w:rsidRPr="00DD6B12">
        <w:rPr>
          <w:b/>
          <w:spacing w:val="-10"/>
          <w:sz w:val="24"/>
          <w:lang w:val="el-GR"/>
        </w:rPr>
        <w:t>ι</w:t>
      </w:r>
      <w:r w:rsidRPr="00DD6B12">
        <w:rPr>
          <w:b/>
          <w:spacing w:val="-7"/>
          <w:sz w:val="24"/>
          <w:lang w:val="el-GR"/>
        </w:rPr>
        <w:t>όδ</w:t>
      </w:r>
      <w:r w:rsidRPr="00DD6B12">
        <w:rPr>
          <w:b/>
          <w:spacing w:val="-10"/>
          <w:sz w:val="24"/>
          <w:lang w:val="el-GR"/>
        </w:rPr>
        <w:t>ο</w:t>
      </w:r>
      <w:r w:rsidRPr="00DD6B12">
        <w:rPr>
          <w:b/>
          <w:spacing w:val="-7"/>
          <w:sz w:val="24"/>
          <w:lang w:val="el-GR"/>
        </w:rPr>
        <w:t>υ</w:t>
      </w:r>
      <w:r w:rsidRPr="00DD6B12">
        <w:rPr>
          <w:b/>
          <w:spacing w:val="-8"/>
          <w:sz w:val="24"/>
          <w:lang w:val="el-GR"/>
        </w:rPr>
        <w:t>ς</w:t>
      </w:r>
      <w:r w:rsidRPr="00DD6B12">
        <w:rPr>
          <w:b/>
          <w:sz w:val="24"/>
          <w:lang w:val="el-GR"/>
        </w:rPr>
        <w:t>,</w:t>
      </w:r>
      <w:r w:rsidRPr="00DD6B12">
        <w:rPr>
          <w:b/>
          <w:spacing w:val="-17"/>
          <w:sz w:val="24"/>
          <w:lang w:val="el-GR"/>
        </w:rPr>
        <w:t xml:space="preserve"> </w:t>
      </w:r>
      <w:r w:rsidRPr="00DD6B12">
        <w:rPr>
          <w:b/>
          <w:spacing w:val="-9"/>
          <w:sz w:val="24"/>
          <w:lang w:val="el-GR"/>
        </w:rPr>
        <w:t>ε</w:t>
      </w:r>
      <w:r w:rsidRPr="00DD6B12">
        <w:rPr>
          <w:b/>
          <w:spacing w:val="-6"/>
          <w:sz w:val="24"/>
          <w:lang w:val="el-GR"/>
        </w:rPr>
        <w:t>ξ</w:t>
      </w:r>
      <w:r w:rsidRPr="00DD6B12">
        <w:rPr>
          <w:b/>
          <w:spacing w:val="-9"/>
          <w:sz w:val="24"/>
          <w:lang w:val="el-GR"/>
        </w:rPr>
        <w:t>άμ</w:t>
      </w:r>
      <w:r w:rsidRPr="00DD6B12">
        <w:rPr>
          <w:b/>
          <w:spacing w:val="-7"/>
          <w:sz w:val="24"/>
          <w:lang w:val="el-GR"/>
        </w:rPr>
        <w:t>η</w:t>
      </w:r>
      <w:r w:rsidRPr="00DD6B12">
        <w:rPr>
          <w:b/>
          <w:spacing w:val="-9"/>
          <w:sz w:val="24"/>
          <w:lang w:val="el-GR"/>
        </w:rPr>
        <w:t>ν</w:t>
      </w:r>
      <w:r w:rsidRPr="00DD6B12">
        <w:rPr>
          <w:b/>
          <w:spacing w:val="-7"/>
          <w:sz w:val="24"/>
          <w:lang w:val="el-GR"/>
        </w:rPr>
        <w:t>η</w:t>
      </w:r>
      <w:r w:rsidRPr="00DD6B12">
        <w:rPr>
          <w:b/>
          <w:sz w:val="24"/>
          <w:lang w:val="el-GR"/>
        </w:rPr>
        <w:t>ς</w:t>
      </w:r>
      <w:r w:rsidRPr="00DD6B12">
        <w:rPr>
          <w:b/>
          <w:spacing w:val="-17"/>
          <w:sz w:val="24"/>
          <w:lang w:val="el-GR"/>
        </w:rPr>
        <w:t xml:space="preserve"> </w:t>
      </w:r>
      <w:r w:rsidRPr="00DD6B12">
        <w:rPr>
          <w:b/>
          <w:spacing w:val="-7"/>
          <w:sz w:val="24"/>
          <w:lang w:val="el-GR"/>
        </w:rPr>
        <w:t>δ</w:t>
      </w:r>
      <w:r w:rsidRPr="00DD6B12">
        <w:rPr>
          <w:b/>
          <w:spacing w:val="-10"/>
          <w:sz w:val="24"/>
          <w:lang w:val="el-GR"/>
        </w:rPr>
        <w:t>ι</w:t>
      </w:r>
      <w:r w:rsidRPr="00DD6B12">
        <w:rPr>
          <w:b/>
          <w:spacing w:val="-7"/>
          <w:sz w:val="24"/>
          <w:lang w:val="el-GR"/>
        </w:rPr>
        <w:t>ά</w:t>
      </w:r>
      <w:r w:rsidRPr="00DD6B12">
        <w:rPr>
          <w:b/>
          <w:spacing w:val="-6"/>
          <w:sz w:val="24"/>
          <w:lang w:val="el-GR"/>
        </w:rPr>
        <w:t>ρκ</w:t>
      </w:r>
      <w:r w:rsidRPr="00DD6B12">
        <w:rPr>
          <w:b/>
          <w:spacing w:val="-9"/>
          <w:sz w:val="24"/>
          <w:lang w:val="el-GR"/>
        </w:rPr>
        <w:t>ε</w:t>
      </w:r>
      <w:r w:rsidRPr="00DD6B12">
        <w:rPr>
          <w:b/>
          <w:spacing w:val="-7"/>
          <w:sz w:val="24"/>
          <w:lang w:val="el-GR"/>
        </w:rPr>
        <w:t>ια</w:t>
      </w:r>
      <w:r w:rsidRPr="00DD6B12">
        <w:rPr>
          <w:b/>
          <w:spacing w:val="-9"/>
          <w:sz w:val="24"/>
          <w:lang w:val="el-GR"/>
        </w:rPr>
        <w:t>ς</w:t>
      </w:r>
      <w:r w:rsidRPr="00DD6B12">
        <w:rPr>
          <w:b/>
          <w:sz w:val="24"/>
          <w:lang w:val="el-GR"/>
        </w:rPr>
        <w:t>.</w:t>
      </w:r>
    </w:p>
    <w:p w:rsidR="00FE1FF8" w:rsidRPr="00DD6B12" w:rsidRDefault="00FE1FF8" w:rsidP="00FE1FF8">
      <w:pPr>
        <w:spacing w:line="260" w:lineRule="exact"/>
        <w:ind w:right="752"/>
        <w:rPr>
          <w:sz w:val="24"/>
          <w:lang w:val="el-GR"/>
        </w:rPr>
      </w:pPr>
      <w:r w:rsidRPr="00DD6B12">
        <w:rPr>
          <w:spacing w:val="-7"/>
          <w:sz w:val="24"/>
          <w:lang w:val="el-GR"/>
        </w:rPr>
        <w:t>Ε</w:t>
      </w:r>
      <w:r w:rsidRPr="00DD6B12">
        <w:rPr>
          <w:spacing w:val="-8"/>
          <w:sz w:val="24"/>
          <w:lang w:val="el-GR"/>
        </w:rPr>
        <w:t>π</w:t>
      </w:r>
      <w:r w:rsidRPr="00DD6B12">
        <w:rPr>
          <w:spacing w:val="-7"/>
          <w:sz w:val="24"/>
          <w:lang w:val="el-GR"/>
        </w:rPr>
        <w:t>ι</w:t>
      </w:r>
      <w:r w:rsidRPr="00DD6B12">
        <w:rPr>
          <w:spacing w:val="-6"/>
          <w:sz w:val="24"/>
          <w:lang w:val="el-GR"/>
        </w:rPr>
        <w:t>σ</w:t>
      </w:r>
      <w:r w:rsidRPr="00DD6B12">
        <w:rPr>
          <w:spacing w:val="-10"/>
          <w:sz w:val="24"/>
          <w:lang w:val="el-GR"/>
        </w:rPr>
        <w:t>η</w:t>
      </w:r>
      <w:r w:rsidRPr="00DD6B12">
        <w:rPr>
          <w:spacing w:val="-6"/>
          <w:sz w:val="24"/>
          <w:lang w:val="el-GR"/>
        </w:rPr>
        <w:t>μ</w:t>
      </w:r>
      <w:r w:rsidRPr="00DD6B12">
        <w:rPr>
          <w:spacing w:val="-8"/>
          <w:sz w:val="24"/>
          <w:lang w:val="el-GR"/>
        </w:rPr>
        <w:t>α</w:t>
      </w:r>
      <w:r w:rsidRPr="00DD6B12">
        <w:rPr>
          <w:spacing w:val="-7"/>
          <w:sz w:val="24"/>
          <w:lang w:val="el-GR"/>
        </w:rPr>
        <w:t>ί</w:t>
      </w:r>
      <w:r w:rsidRPr="00DD6B12">
        <w:rPr>
          <w:spacing w:val="-8"/>
          <w:sz w:val="24"/>
          <w:lang w:val="el-GR"/>
        </w:rPr>
        <w:t>ν</w:t>
      </w:r>
      <w:r w:rsidRPr="00DD6B12">
        <w:rPr>
          <w:spacing w:val="-10"/>
          <w:sz w:val="24"/>
          <w:lang w:val="el-GR"/>
        </w:rPr>
        <w:t>ε</w:t>
      </w:r>
      <w:r w:rsidRPr="00DD6B12">
        <w:rPr>
          <w:spacing w:val="-8"/>
          <w:sz w:val="24"/>
          <w:lang w:val="el-GR"/>
        </w:rPr>
        <w:t>τα</w:t>
      </w:r>
      <w:r w:rsidRPr="00DD6B12">
        <w:rPr>
          <w:spacing w:val="-7"/>
          <w:sz w:val="24"/>
          <w:lang w:val="el-GR"/>
        </w:rPr>
        <w:t>ι</w:t>
      </w:r>
      <w:r w:rsidRPr="00DD6B12">
        <w:rPr>
          <w:sz w:val="24"/>
          <w:lang w:val="el-GR"/>
        </w:rPr>
        <w:t>,</w:t>
      </w:r>
      <w:r w:rsidRPr="00DD6B12">
        <w:rPr>
          <w:spacing w:val="-12"/>
          <w:sz w:val="24"/>
          <w:lang w:val="el-GR"/>
        </w:rPr>
        <w:t xml:space="preserve"> </w:t>
      </w:r>
      <w:r w:rsidRPr="00DD6B12">
        <w:rPr>
          <w:spacing w:val="-7"/>
          <w:sz w:val="24"/>
          <w:lang w:val="el-GR"/>
        </w:rPr>
        <w:t>ό</w:t>
      </w:r>
      <w:r w:rsidRPr="00DD6B12">
        <w:rPr>
          <w:spacing w:val="-10"/>
          <w:sz w:val="24"/>
          <w:lang w:val="el-GR"/>
        </w:rPr>
        <w:t>τ</w:t>
      </w:r>
      <w:r w:rsidRPr="00DD6B12">
        <w:rPr>
          <w:sz w:val="24"/>
          <w:lang w:val="el-GR"/>
        </w:rPr>
        <w:t>ι</w:t>
      </w:r>
      <w:r w:rsidRPr="00DD6B12">
        <w:rPr>
          <w:spacing w:val="-7"/>
          <w:sz w:val="24"/>
          <w:lang w:val="el-GR"/>
        </w:rPr>
        <w:t xml:space="preserve"> </w:t>
      </w:r>
      <w:r w:rsidRPr="00DD6B12">
        <w:rPr>
          <w:sz w:val="24"/>
          <w:lang w:val="el-GR"/>
        </w:rPr>
        <w:t>η</w:t>
      </w:r>
      <w:r w:rsidRPr="00DD6B12">
        <w:rPr>
          <w:spacing w:val="-10"/>
          <w:sz w:val="24"/>
          <w:lang w:val="el-GR"/>
        </w:rPr>
        <w:t xml:space="preserve"> </w:t>
      </w:r>
      <w:r w:rsidRPr="00DD6B12">
        <w:rPr>
          <w:spacing w:val="-13"/>
          <w:sz w:val="24"/>
          <w:lang w:val="el-GR"/>
        </w:rPr>
        <w:t>π</w:t>
      </w:r>
      <w:r w:rsidRPr="00DD6B12">
        <w:rPr>
          <w:spacing w:val="-7"/>
          <w:sz w:val="24"/>
          <w:lang w:val="el-GR"/>
        </w:rPr>
        <w:t>ρ</w:t>
      </w:r>
      <w:r w:rsidRPr="00DD6B12">
        <w:rPr>
          <w:spacing w:val="-5"/>
          <w:sz w:val="24"/>
          <w:lang w:val="el-GR"/>
        </w:rPr>
        <w:t>ο</w:t>
      </w:r>
      <w:r w:rsidRPr="00DD6B12">
        <w:rPr>
          <w:spacing w:val="-7"/>
          <w:sz w:val="24"/>
          <w:lang w:val="el-GR"/>
        </w:rPr>
        <w:t>σ</w:t>
      </w:r>
      <w:r w:rsidRPr="00DD6B12">
        <w:rPr>
          <w:spacing w:val="-6"/>
          <w:sz w:val="24"/>
          <w:lang w:val="el-GR"/>
        </w:rPr>
        <w:t>φ</w:t>
      </w:r>
      <w:r w:rsidRPr="00DD6B12">
        <w:rPr>
          <w:spacing w:val="-7"/>
          <w:sz w:val="24"/>
          <w:lang w:val="el-GR"/>
        </w:rPr>
        <w:t>ορ</w:t>
      </w:r>
      <w:r w:rsidRPr="00DD6B12">
        <w:rPr>
          <w:sz w:val="24"/>
          <w:lang w:val="el-GR"/>
        </w:rPr>
        <w:t>ά</w:t>
      </w:r>
      <w:r w:rsidRPr="00DD6B12">
        <w:rPr>
          <w:spacing w:val="-13"/>
          <w:sz w:val="24"/>
          <w:lang w:val="el-GR"/>
        </w:rPr>
        <w:t xml:space="preserve"> </w:t>
      </w:r>
      <w:r w:rsidRPr="00DD6B12">
        <w:rPr>
          <w:spacing w:val="-7"/>
          <w:sz w:val="24"/>
          <w:lang w:val="el-GR"/>
        </w:rPr>
        <w:t>τ</w:t>
      </w:r>
      <w:r w:rsidRPr="00DD6B12">
        <w:rPr>
          <w:spacing w:val="-10"/>
          <w:sz w:val="24"/>
          <w:lang w:val="el-GR"/>
        </w:rPr>
        <w:t>ο</w:t>
      </w:r>
      <w:r w:rsidRPr="00DD6B12">
        <w:rPr>
          <w:sz w:val="24"/>
          <w:lang w:val="el-GR"/>
        </w:rPr>
        <w:t>υ</w:t>
      </w:r>
      <w:r w:rsidRPr="00DD6B12">
        <w:rPr>
          <w:spacing w:val="-6"/>
          <w:sz w:val="24"/>
          <w:lang w:val="el-GR"/>
        </w:rPr>
        <w:t xml:space="preserve"> </w:t>
      </w:r>
      <w:r w:rsidRPr="00DD6B12">
        <w:rPr>
          <w:spacing w:val="-8"/>
          <w:sz w:val="24"/>
          <w:lang w:val="el-GR"/>
        </w:rPr>
        <w:t>αν</w:t>
      </w:r>
      <w:r w:rsidRPr="00DD6B12">
        <w:rPr>
          <w:spacing w:val="-11"/>
          <w:sz w:val="24"/>
          <w:lang w:val="el-GR"/>
        </w:rPr>
        <w:t>α</w:t>
      </w:r>
      <w:r w:rsidRPr="00DD6B12">
        <w:rPr>
          <w:spacing w:val="-7"/>
          <w:sz w:val="24"/>
          <w:lang w:val="el-GR"/>
        </w:rPr>
        <w:t>δό</w:t>
      </w:r>
      <w:r w:rsidRPr="00DD6B12">
        <w:rPr>
          <w:spacing w:val="-8"/>
          <w:sz w:val="24"/>
          <w:lang w:val="el-GR"/>
        </w:rPr>
        <w:t>χ</w:t>
      </w:r>
      <w:r w:rsidRPr="00DD6B12">
        <w:rPr>
          <w:spacing w:val="-10"/>
          <w:sz w:val="24"/>
          <w:lang w:val="el-GR"/>
        </w:rPr>
        <w:t>ο</w:t>
      </w:r>
      <w:r w:rsidRPr="00DD6B12">
        <w:rPr>
          <w:sz w:val="24"/>
          <w:lang w:val="el-GR"/>
        </w:rPr>
        <w:t>υ</w:t>
      </w:r>
      <w:r w:rsidRPr="00DD6B12">
        <w:rPr>
          <w:spacing w:val="-6"/>
          <w:sz w:val="24"/>
          <w:lang w:val="el-GR"/>
        </w:rPr>
        <w:t xml:space="preserve"> </w:t>
      </w:r>
      <w:r w:rsidRPr="00DD6B12">
        <w:rPr>
          <w:spacing w:val="-10"/>
          <w:sz w:val="24"/>
          <w:lang w:val="el-GR"/>
        </w:rPr>
        <w:t>γ</w:t>
      </w:r>
      <w:r w:rsidRPr="00DD6B12">
        <w:rPr>
          <w:spacing w:val="-7"/>
          <w:sz w:val="24"/>
          <w:lang w:val="el-GR"/>
        </w:rPr>
        <w:t>ι</w:t>
      </w:r>
      <w:r w:rsidRPr="00DD6B12">
        <w:rPr>
          <w:sz w:val="24"/>
          <w:lang w:val="el-GR"/>
        </w:rPr>
        <w:t>α</w:t>
      </w:r>
      <w:r w:rsidRPr="00DD6B12">
        <w:rPr>
          <w:spacing w:val="-11"/>
          <w:sz w:val="24"/>
          <w:lang w:val="el-GR"/>
        </w:rPr>
        <w:t xml:space="preserve"> </w:t>
      </w:r>
      <w:r w:rsidRPr="00DD6B12">
        <w:rPr>
          <w:spacing w:val="-10"/>
          <w:sz w:val="24"/>
          <w:lang w:val="el-GR"/>
        </w:rPr>
        <w:t>τ</w:t>
      </w:r>
      <w:r w:rsidRPr="00DD6B12">
        <w:rPr>
          <w:sz w:val="24"/>
          <w:lang w:val="el-GR"/>
        </w:rPr>
        <w:t>ο</w:t>
      </w:r>
      <w:r w:rsidRPr="00DD6B12">
        <w:rPr>
          <w:spacing w:val="-14"/>
          <w:sz w:val="24"/>
          <w:lang w:val="el-GR"/>
        </w:rPr>
        <w:t xml:space="preserve"> </w:t>
      </w:r>
      <w:r w:rsidRPr="00DD6B12">
        <w:rPr>
          <w:spacing w:val="-8"/>
          <w:sz w:val="24"/>
          <w:lang w:val="el-GR"/>
        </w:rPr>
        <w:t>κ</w:t>
      </w:r>
      <w:r w:rsidRPr="00DD6B12">
        <w:rPr>
          <w:spacing w:val="-7"/>
          <w:sz w:val="24"/>
          <w:lang w:val="el-GR"/>
        </w:rPr>
        <w:t>όσ</w:t>
      </w:r>
      <w:r w:rsidRPr="00DD6B12">
        <w:rPr>
          <w:spacing w:val="-8"/>
          <w:sz w:val="24"/>
          <w:lang w:val="el-GR"/>
        </w:rPr>
        <w:t>τ</w:t>
      </w:r>
      <w:r w:rsidRPr="00DD6B12">
        <w:rPr>
          <w:spacing w:val="-10"/>
          <w:sz w:val="24"/>
          <w:lang w:val="el-GR"/>
        </w:rPr>
        <w:t>ο</w:t>
      </w:r>
      <w:r w:rsidRPr="00DD6B12">
        <w:rPr>
          <w:sz w:val="24"/>
          <w:lang w:val="el-GR"/>
        </w:rPr>
        <w:t>ς</w:t>
      </w:r>
      <w:r w:rsidRPr="00DD6B12">
        <w:rPr>
          <w:spacing w:val="-9"/>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ισ</w:t>
      </w:r>
      <w:r w:rsidRPr="00DD6B12">
        <w:rPr>
          <w:spacing w:val="-10"/>
          <w:sz w:val="24"/>
          <w:lang w:val="el-GR"/>
        </w:rPr>
        <w:t>τ</w:t>
      </w:r>
      <w:r w:rsidRPr="00DD6B12">
        <w:rPr>
          <w:spacing w:val="-7"/>
          <w:sz w:val="24"/>
          <w:lang w:val="el-GR"/>
        </w:rPr>
        <w:t>ι</w:t>
      </w:r>
      <w:r w:rsidRPr="00DD6B12">
        <w:rPr>
          <w:spacing w:val="-8"/>
          <w:sz w:val="24"/>
          <w:lang w:val="el-GR"/>
        </w:rPr>
        <w:t>κή</w:t>
      </w:r>
      <w:r w:rsidRPr="00DD6B12">
        <w:rPr>
          <w:sz w:val="24"/>
          <w:lang w:val="el-GR"/>
        </w:rPr>
        <w:t>ς</w:t>
      </w:r>
      <w:r w:rsidRPr="00DD6B12">
        <w:rPr>
          <w:spacing w:val="-11"/>
          <w:sz w:val="24"/>
          <w:lang w:val="el-GR"/>
        </w:rPr>
        <w:t xml:space="preserve"> </w:t>
      </w:r>
      <w:r w:rsidRPr="00DD6B12">
        <w:rPr>
          <w:spacing w:val="-8"/>
          <w:sz w:val="24"/>
          <w:lang w:val="el-GR"/>
        </w:rPr>
        <w:t>κάλ</w:t>
      </w:r>
      <w:r w:rsidRPr="00DD6B12">
        <w:rPr>
          <w:spacing w:val="-6"/>
          <w:sz w:val="24"/>
          <w:lang w:val="el-GR"/>
        </w:rPr>
        <w:t>υψ</w:t>
      </w:r>
      <w:r w:rsidRPr="00DD6B12">
        <w:rPr>
          <w:spacing w:val="-10"/>
          <w:sz w:val="24"/>
          <w:lang w:val="el-GR"/>
        </w:rPr>
        <w:t>η</w:t>
      </w:r>
      <w:r w:rsidRPr="00DD6B12">
        <w:rPr>
          <w:sz w:val="24"/>
          <w:lang w:val="el-GR"/>
        </w:rPr>
        <w:t>ς</w:t>
      </w:r>
      <w:r w:rsidRPr="00DD6B12">
        <w:rPr>
          <w:spacing w:val="-9"/>
          <w:sz w:val="24"/>
          <w:lang w:val="el-GR"/>
        </w:rPr>
        <w:t xml:space="preserve"> </w:t>
      </w:r>
      <w:r w:rsidRPr="00DD6B12">
        <w:rPr>
          <w:spacing w:val="-8"/>
          <w:sz w:val="24"/>
          <w:lang w:val="el-GR"/>
        </w:rPr>
        <w:t>κ</w:t>
      </w:r>
      <w:r w:rsidRPr="00DD6B12">
        <w:rPr>
          <w:spacing w:val="-11"/>
          <w:sz w:val="24"/>
          <w:lang w:val="el-GR"/>
        </w:rPr>
        <w:t>ά</w:t>
      </w:r>
      <w:r w:rsidRPr="00DD6B12">
        <w:rPr>
          <w:spacing w:val="-6"/>
          <w:sz w:val="24"/>
          <w:lang w:val="el-GR"/>
        </w:rPr>
        <w:t>θ</w:t>
      </w:r>
      <w:r w:rsidRPr="00DD6B12">
        <w:rPr>
          <w:sz w:val="24"/>
          <w:lang w:val="el-GR"/>
        </w:rPr>
        <w:t>ε</w:t>
      </w:r>
      <w:r w:rsidRPr="00DD6B12">
        <w:rPr>
          <w:spacing w:val="-12"/>
          <w:sz w:val="24"/>
          <w:lang w:val="el-GR"/>
        </w:rPr>
        <w:t xml:space="preserve"> </w:t>
      </w:r>
      <w:r w:rsidRPr="00DD6B12">
        <w:rPr>
          <w:spacing w:val="-7"/>
          <w:sz w:val="24"/>
          <w:lang w:val="el-GR"/>
        </w:rPr>
        <w:t>ο</w:t>
      </w:r>
      <w:r w:rsidRPr="00DD6B12">
        <w:rPr>
          <w:spacing w:val="-8"/>
          <w:sz w:val="24"/>
          <w:lang w:val="el-GR"/>
        </w:rPr>
        <w:t>χή</w:t>
      </w:r>
      <w:r w:rsidRPr="00DD6B12">
        <w:rPr>
          <w:spacing w:val="-6"/>
          <w:sz w:val="24"/>
          <w:lang w:val="el-GR"/>
        </w:rPr>
        <w:t>μ</w:t>
      </w:r>
      <w:r w:rsidRPr="00DD6B12">
        <w:rPr>
          <w:spacing w:val="-11"/>
          <w:sz w:val="24"/>
          <w:lang w:val="el-GR"/>
        </w:rPr>
        <w:t>α</w:t>
      </w:r>
      <w:r w:rsidRPr="00DD6B12">
        <w:rPr>
          <w:spacing w:val="-8"/>
          <w:sz w:val="24"/>
          <w:lang w:val="el-GR"/>
        </w:rPr>
        <w:t>τ</w:t>
      </w:r>
      <w:r w:rsidRPr="00DD6B12">
        <w:rPr>
          <w:spacing w:val="-10"/>
          <w:sz w:val="24"/>
          <w:lang w:val="el-GR"/>
        </w:rPr>
        <w:t>ο</w:t>
      </w:r>
      <w:r w:rsidRPr="00DD6B12">
        <w:rPr>
          <w:sz w:val="24"/>
          <w:lang w:val="el-GR"/>
        </w:rPr>
        <w:t>ς</w:t>
      </w:r>
      <w:r w:rsidRPr="00DD6B12">
        <w:rPr>
          <w:spacing w:val="-9"/>
          <w:sz w:val="24"/>
          <w:lang w:val="el-GR"/>
        </w:rPr>
        <w:t xml:space="preserve"> </w:t>
      </w:r>
      <w:r w:rsidRPr="00DD6B12">
        <w:rPr>
          <w:spacing w:val="-8"/>
          <w:sz w:val="24"/>
          <w:lang w:val="el-GR"/>
        </w:rPr>
        <w:t>κ</w:t>
      </w:r>
      <w:r w:rsidRPr="00DD6B12">
        <w:rPr>
          <w:spacing w:val="-11"/>
          <w:sz w:val="24"/>
          <w:lang w:val="el-GR"/>
        </w:rPr>
        <w:t>α</w:t>
      </w:r>
      <w:r w:rsidRPr="00DD6B12">
        <w:rPr>
          <w:sz w:val="24"/>
          <w:lang w:val="el-GR"/>
        </w:rPr>
        <w:t>ι</w:t>
      </w:r>
    </w:p>
    <w:p w:rsidR="00FE1FF8" w:rsidRPr="00DD6B12" w:rsidRDefault="00FE1FF8" w:rsidP="00FE1FF8">
      <w:pPr>
        <w:spacing w:before="33" w:line="275" w:lineRule="auto"/>
        <w:ind w:right="745"/>
        <w:rPr>
          <w:sz w:val="24"/>
          <w:lang w:val="el-GR"/>
        </w:rPr>
      </w:pPr>
      <w:r w:rsidRPr="00DD6B12">
        <w:rPr>
          <w:spacing w:val="-8"/>
          <w:sz w:val="24"/>
          <w:lang w:val="el-GR"/>
        </w:rPr>
        <w:t>γ</w:t>
      </w:r>
      <w:r w:rsidRPr="00DD6B12">
        <w:rPr>
          <w:spacing w:val="-7"/>
          <w:sz w:val="24"/>
          <w:lang w:val="el-GR"/>
        </w:rPr>
        <w:t>ι</w:t>
      </w:r>
      <w:r w:rsidRPr="00DD6B12">
        <w:rPr>
          <w:sz w:val="24"/>
          <w:lang w:val="el-GR"/>
        </w:rPr>
        <w:t>α</w:t>
      </w:r>
      <w:r w:rsidRPr="00DD6B12">
        <w:rPr>
          <w:spacing w:val="-3"/>
          <w:sz w:val="24"/>
          <w:lang w:val="el-GR"/>
        </w:rPr>
        <w:t xml:space="preserve"> </w:t>
      </w:r>
      <w:r w:rsidRPr="00DD6B12">
        <w:rPr>
          <w:spacing w:val="-8"/>
          <w:sz w:val="24"/>
          <w:lang w:val="el-GR"/>
        </w:rPr>
        <w:t>τ</w:t>
      </w:r>
      <w:r w:rsidRPr="00DD6B12">
        <w:rPr>
          <w:spacing w:val="-7"/>
          <w:sz w:val="24"/>
          <w:lang w:val="el-GR"/>
        </w:rPr>
        <w:t>ι</w:t>
      </w:r>
      <w:r w:rsidRPr="00DD6B12">
        <w:rPr>
          <w:sz w:val="24"/>
          <w:lang w:val="el-GR"/>
        </w:rPr>
        <w:t>ς</w:t>
      </w:r>
      <w:r w:rsidRPr="00DD6B12">
        <w:rPr>
          <w:spacing w:val="-1"/>
          <w:sz w:val="24"/>
          <w:lang w:val="el-GR"/>
        </w:rPr>
        <w:t xml:space="preserve"> </w:t>
      </w:r>
      <w:r w:rsidRPr="00DD6B12">
        <w:rPr>
          <w:spacing w:val="-9"/>
          <w:sz w:val="24"/>
          <w:lang w:val="el-GR"/>
        </w:rPr>
        <w:t>σ</w:t>
      </w:r>
      <w:r w:rsidRPr="00DD6B12">
        <w:rPr>
          <w:spacing w:val="-6"/>
          <w:sz w:val="24"/>
          <w:lang w:val="el-GR"/>
        </w:rPr>
        <w:t>υ</w:t>
      </w:r>
      <w:r w:rsidRPr="00DD6B12">
        <w:rPr>
          <w:spacing w:val="-8"/>
          <w:sz w:val="24"/>
          <w:lang w:val="el-GR"/>
        </w:rPr>
        <w:t>γ</w:t>
      </w:r>
      <w:r w:rsidRPr="00DD6B12">
        <w:rPr>
          <w:spacing w:val="-11"/>
          <w:sz w:val="24"/>
          <w:lang w:val="el-GR"/>
        </w:rPr>
        <w:t>κ</w:t>
      </w:r>
      <w:r w:rsidRPr="00DD6B12">
        <w:rPr>
          <w:spacing w:val="-7"/>
          <w:sz w:val="24"/>
          <w:lang w:val="el-GR"/>
        </w:rPr>
        <w:t>ε</w:t>
      </w:r>
      <w:r w:rsidRPr="00DD6B12">
        <w:rPr>
          <w:spacing w:val="-8"/>
          <w:sz w:val="24"/>
          <w:lang w:val="el-GR"/>
        </w:rPr>
        <w:t>κ</w:t>
      </w:r>
      <w:r w:rsidRPr="00DD6B12">
        <w:rPr>
          <w:spacing w:val="-7"/>
          <w:sz w:val="24"/>
          <w:lang w:val="el-GR"/>
        </w:rPr>
        <w:t>ρι</w:t>
      </w:r>
      <w:r w:rsidRPr="00DD6B12">
        <w:rPr>
          <w:spacing w:val="-6"/>
          <w:sz w:val="24"/>
          <w:lang w:val="el-GR"/>
        </w:rPr>
        <w:t>μ</w:t>
      </w:r>
      <w:r w:rsidRPr="00DD6B12">
        <w:rPr>
          <w:spacing w:val="-10"/>
          <w:sz w:val="24"/>
          <w:lang w:val="el-GR"/>
        </w:rPr>
        <w:t>έ</w:t>
      </w:r>
      <w:r w:rsidRPr="00DD6B12">
        <w:rPr>
          <w:spacing w:val="-8"/>
          <w:sz w:val="24"/>
          <w:lang w:val="el-GR"/>
        </w:rPr>
        <w:t>ν</w:t>
      </w:r>
      <w:r w:rsidRPr="00DD6B12">
        <w:rPr>
          <w:spacing w:val="-10"/>
          <w:sz w:val="24"/>
          <w:lang w:val="el-GR"/>
        </w:rPr>
        <w:t>ε</w:t>
      </w:r>
      <w:r w:rsidRPr="00DD6B12">
        <w:rPr>
          <w:sz w:val="24"/>
          <w:lang w:val="el-GR"/>
        </w:rPr>
        <w:t>ς</w:t>
      </w:r>
      <w:r w:rsidRPr="00DD6B12">
        <w:rPr>
          <w:spacing w:val="-1"/>
          <w:sz w:val="24"/>
          <w:lang w:val="el-GR"/>
        </w:rPr>
        <w:t xml:space="preserve"> </w:t>
      </w:r>
      <w:r w:rsidRPr="00DD6B12">
        <w:rPr>
          <w:spacing w:val="-8"/>
          <w:sz w:val="24"/>
          <w:lang w:val="el-GR"/>
        </w:rPr>
        <w:t>κα</w:t>
      </w:r>
      <w:r w:rsidRPr="00DD6B12">
        <w:rPr>
          <w:spacing w:val="-6"/>
          <w:sz w:val="24"/>
          <w:lang w:val="el-GR"/>
        </w:rPr>
        <w:t>λύψ</w:t>
      </w:r>
      <w:r w:rsidRPr="00DD6B12">
        <w:rPr>
          <w:spacing w:val="-7"/>
          <w:sz w:val="24"/>
          <w:lang w:val="el-GR"/>
        </w:rPr>
        <w:t>ε</w:t>
      </w:r>
      <w:r w:rsidRPr="00DD6B12">
        <w:rPr>
          <w:spacing w:val="-9"/>
          <w:sz w:val="24"/>
          <w:lang w:val="el-GR"/>
        </w:rPr>
        <w:t>ι</w:t>
      </w:r>
      <w:r w:rsidRPr="00DD6B12">
        <w:rPr>
          <w:sz w:val="24"/>
          <w:lang w:val="el-GR"/>
        </w:rPr>
        <w:t>ς</w:t>
      </w:r>
      <w:r w:rsidRPr="00DD6B12">
        <w:rPr>
          <w:spacing w:val="1"/>
          <w:sz w:val="24"/>
          <w:lang w:val="el-GR"/>
        </w:rPr>
        <w:t xml:space="preserve"> </w:t>
      </w:r>
      <w:r w:rsidRPr="00DD6B12">
        <w:rPr>
          <w:spacing w:val="-8"/>
          <w:sz w:val="24"/>
          <w:lang w:val="el-GR"/>
        </w:rPr>
        <w:t>α</w:t>
      </w:r>
      <w:r w:rsidRPr="00DD6B12">
        <w:rPr>
          <w:spacing w:val="-7"/>
          <w:sz w:val="24"/>
          <w:lang w:val="el-GR"/>
        </w:rPr>
        <w:t>ν</w:t>
      </w:r>
      <w:r w:rsidRPr="00DD6B12">
        <w:rPr>
          <w:sz w:val="24"/>
          <w:lang w:val="el-GR"/>
        </w:rPr>
        <w:t>ά</w:t>
      </w:r>
      <w:r w:rsidRPr="00DD6B12">
        <w:rPr>
          <w:spacing w:val="-3"/>
          <w:sz w:val="24"/>
          <w:lang w:val="el-GR"/>
        </w:rPr>
        <w:t xml:space="preserve"> </w:t>
      </w:r>
      <w:r w:rsidRPr="00DD6B12">
        <w:rPr>
          <w:spacing w:val="-7"/>
          <w:sz w:val="24"/>
          <w:lang w:val="el-GR"/>
        </w:rPr>
        <w:t>ό</w:t>
      </w:r>
      <w:r w:rsidRPr="00DD6B12">
        <w:rPr>
          <w:spacing w:val="-8"/>
          <w:sz w:val="24"/>
          <w:lang w:val="el-GR"/>
        </w:rPr>
        <w:t>χη</w:t>
      </w:r>
      <w:r w:rsidRPr="00DD6B12">
        <w:rPr>
          <w:spacing w:val="-6"/>
          <w:sz w:val="24"/>
          <w:lang w:val="el-GR"/>
        </w:rPr>
        <w:t>μ</w:t>
      </w:r>
      <w:r w:rsidRPr="00DD6B12">
        <w:rPr>
          <w:spacing w:val="-8"/>
          <w:sz w:val="24"/>
          <w:lang w:val="el-GR"/>
        </w:rPr>
        <w:t>α</w:t>
      </w:r>
      <w:r w:rsidRPr="00DD6B12">
        <w:rPr>
          <w:sz w:val="24"/>
          <w:lang w:val="el-GR"/>
        </w:rPr>
        <w:t>,</w:t>
      </w:r>
      <w:r w:rsidRPr="00DD6B12">
        <w:rPr>
          <w:spacing w:val="-2"/>
          <w:sz w:val="24"/>
          <w:lang w:val="el-GR"/>
        </w:rPr>
        <w:t xml:space="preserve"> </w:t>
      </w:r>
      <w:r w:rsidRPr="00DD6B12">
        <w:rPr>
          <w:spacing w:val="-10"/>
          <w:sz w:val="24"/>
          <w:lang w:val="el-GR"/>
        </w:rPr>
        <w:t>δ</w:t>
      </w:r>
      <w:r w:rsidRPr="00DD6B12">
        <w:rPr>
          <w:spacing w:val="-7"/>
          <w:sz w:val="24"/>
          <w:lang w:val="el-GR"/>
        </w:rPr>
        <w:t>ε</w:t>
      </w:r>
      <w:r w:rsidRPr="00DD6B12">
        <w:rPr>
          <w:spacing w:val="-9"/>
          <w:sz w:val="24"/>
          <w:lang w:val="el-GR"/>
        </w:rPr>
        <w:t>σ</w:t>
      </w:r>
      <w:r w:rsidRPr="00DD6B12">
        <w:rPr>
          <w:spacing w:val="-6"/>
          <w:sz w:val="24"/>
          <w:lang w:val="el-GR"/>
        </w:rPr>
        <w:t>μ</w:t>
      </w:r>
      <w:r w:rsidRPr="00DD6B12">
        <w:rPr>
          <w:spacing w:val="-10"/>
          <w:sz w:val="24"/>
          <w:lang w:val="el-GR"/>
        </w:rPr>
        <w:t>ε</w:t>
      </w:r>
      <w:r w:rsidRPr="00DD6B12">
        <w:rPr>
          <w:spacing w:val="-6"/>
          <w:sz w:val="24"/>
          <w:lang w:val="el-GR"/>
        </w:rPr>
        <w:t>ύ</w:t>
      </w:r>
      <w:r w:rsidRPr="00DD6B12">
        <w:rPr>
          <w:spacing w:val="-10"/>
          <w:sz w:val="24"/>
          <w:lang w:val="el-GR"/>
        </w:rPr>
        <w:t>ε</w:t>
      </w:r>
      <w:r w:rsidRPr="00DD6B12">
        <w:rPr>
          <w:sz w:val="24"/>
          <w:lang w:val="el-GR"/>
        </w:rPr>
        <w:t>ι</w:t>
      </w:r>
      <w:r w:rsidRPr="00DD6B12">
        <w:rPr>
          <w:spacing w:val="-5"/>
          <w:sz w:val="24"/>
          <w:lang w:val="el-GR"/>
        </w:rPr>
        <w:t xml:space="preserve"> </w:t>
      </w:r>
      <w:r w:rsidRPr="00DD6B12">
        <w:rPr>
          <w:spacing w:val="-8"/>
          <w:sz w:val="24"/>
          <w:lang w:val="el-GR"/>
        </w:rPr>
        <w:t>τ</w:t>
      </w:r>
      <w:r w:rsidRPr="00DD6B12">
        <w:rPr>
          <w:spacing w:val="-7"/>
          <w:sz w:val="24"/>
          <w:lang w:val="el-GR"/>
        </w:rPr>
        <w:t>ο</w:t>
      </w:r>
      <w:r w:rsidRPr="00DD6B12">
        <w:rPr>
          <w:sz w:val="24"/>
          <w:lang w:val="el-GR"/>
        </w:rPr>
        <w:t>ν</w:t>
      </w:r>
      <w:r w:rsidRPr="00DD6B12">
        <w:rPr>
          <w:spacing w:val="-3"/>
          <w:sz w:val="24"/>
          <w:lang w:val="el-GR"/>
        </w:rPr>
        <w:t xml:space="preserve"> </w:t>
      </w:r>
      <w:r w:rsidRPr="00DD6B12">
        <w:rPr>
          <w:spacing w:val="-8"/>
          <w:sz w:val="24"/>
          <w:lang w:val="el-GR"/>
        </w:rPr>
        <w:t>ανά</w:t>
      </w:r>
      <w:r w:rsidRPr="00DD6B12">
        <w:rPr>
          <w:spacing w:val="-7"/>
          <w:sz w:val="24"/>
          <w:lang w:val="el-GR"/>
        </w:rPr>
        <w:t>δο</w:t>
      </w:r>
      <w:r w:rsidRPr="00DD6B12">
        <w:rPr>
          <w:spacing w:val="-8"/>
          <w:sz w:val="24"/>
          <w:lang w:val="el-GR"/>
        </w:rPr>
        <w:t>χ</w:t>
      </w:r>
      <w:r w:rsidRPr="00DD6B12">
        <w:rPr>
          <w:sz w:val="24"/>
          <w:lang w:val="el-GR"/>
        </w:rPr>
        <w:t>ο</w:t>
      </w:r>
      <w:r w:rsidRPr="00DD6B12">
        <w:rPr>
          <w:spacing w:val="-2"/>
          <w:sz w:val="24"/>
          <w:lang w:val="el-GR"/>
        </w:rPr>
        <w:t xml:space="preserve"> </w:t>
      </w:r>
      <w:r w:rsidRPr="00DD6B12">
        <w:rPr>
          <w:spacing w:val="-8"/>
          <w:sz w:val="24"/>
          <w:lang w:val="el-GR"/>
        </w:rPr>
        <w:t>γ</w:t>
      </w:r>
      <w:r w:rsidRPr="00DD6B12">
        <w:rPr>
          <w:spacing w:val="-7"/>
          <w:sz w:val="24"/>
          <w:lang w:val="el-GR"/>
        </w:rPr>
        <w:t>ι</w:t>
      </w:r>
      <w:r w:rsidRPr="00DD6B12">
        <w:rPr>
          <w:sz w:val="24"/>
          <w:lang w:val="el-GR"/>
        </w:rPr>
        <w:t>α</w:t>
      </w:r>
      <w:r w:rsidRPr="00DD6B12">
        <w:rPr>
          <w:spacing w:val="-3"/>
          <w:sz w:val="24"/>
          <w:lang w:val="el-GR"/>
        </w:rPr>
        <w:t xml:space="preserve"> </w:t>
      </w:r>
      <w:r w:rsidRPr="00DD6B12">
        <w:rPr>
          <w:spacing w:val="-7"/>
          <w:sz w:val="24"/>
          <w:lang w:val="el-GR"/>
        </w:rPr>
        <w:t>ό</w:t>
      </w:r>
      <w:r w:rsidRPr="00DD6B12">
        <w:rPr>
          <w:spacing w:val="-8"/>
          <w:sz w:val="24"/>
          <w:lang w:val="el-GR"/>
        </w:rPr>
        <w:t>λ</w:t>
      </w:r>
      <w:r w:rsidRPr="00DD6B12">
        <w:rPr>
          <w:sz w:val="24"/>
          <w:lang w:val="el-GR"/>
        </w:rPr>
        <w:t>ο</w:t>
      </w:r>
      <w:r w:rsidRPr="00DD6B12">
        <w:rPr>
          <w:spacing w:val="-2"/>
          <w:sz w:val="24"/>
          <w:lang w:val="el-GR"/>
        </w:rPr>
        <w:t xml:space="preserve"> </w:t>
      </w:r>
      <w:r w:rsidRPr="00DD6B12">
        <w:rPr>
          <w:spacing w:val="-8"/>
          <w:sz w:val="24"/>
          <w:lang w:val="el-GR"/>
        </w:rPr>
        <w:t>τ</w:t>
      </w:r>
      <w:r w:rsidRPr="00DD6B12">
        <w:rPr>
          <w:sz w:val="24"/>
          <w:lang w:val="el-GR"/>
        </w:rPr>
        <w:t>ο</w:t>
      </w:r>
      <w:r w:rsidRPr="00DD6B12">
        <w:rPr>
          <w:spacing w:val="-2"/>
          <w:sz w:val="24"/>
          <w:lang w:val="el-GR"/>
        </w:rPr>
        <w:t xml:space="preserve"> </w:t>
      </w:r>
      <w:r w:rsidRPr="00DD6B12">
        <w:rPr>
          <w:spacing w:val="-7"/>
          <w:sz w:val="24"/>
          <w:lang w:val="el-GR"/>
        </w:rPr>
        <w:t>έ</w:t>
      </w:r>
      <w:r w:rsidRPr="00DD6B12">
        <w:rPr>
          <w:spacing w:val="-8"/>
          <w:sz w:val="24"/>
          <w:lang w:val="el-GR"/>
        </w:rPr>
        <w:t>τ</w:t>
      </w:r>
      <w:r w:rsidRPr="00DD6B12">
        <w:rPr>
          <w:spacing w:val="-7"/>
          <w:sz w:val="24"/>
          <w:lang w:val="el-GR"/>
        </w:rPr>
        <w:t>ο</w:t>
      </w:r>
      <w:r w:rsidRPr="00DD6B12">
        <w:rPr>
          <w:spacing w:val="-6"/>
          <w:sz w:val="24"/>
          <w:lang w:val="el-GR"/>
        </w:rPr>
        <w:t>ς</w:t>
      </w:r>
      <w:r w:rsidRPr="00DD6B12">
        <w:rPr>
          <w:sz w:val="24"/>
          <w:lang w:val="el-GR"/>
        </w:rPr>
        <w:t>.</w:t>
      </w:r>
      <w:r w:rsidRPr="00DD6B12">
        <w:rPr>
          <w:spacing w:val="-2"/>
          <w:sz w:val="24"/>
          <w:lang w:val="el-GR"/>
        </w:rPr>
        <w:t xml:space="preserve"> </w:t>
      </w:r>
      <w:r w:rsidRPr="00DD6B12">
        <w:rPr>
          <w:spacing w:val="-8"/>
          <w:sz w:val="24"/>
          <w:lang w:val="el-GR"/>
        </w:rPr>
        <w:t>Δηλα</w:t>
      </w:r>
      <w:r w:rsidRPr="00DD6B12">
        <w:rPr>
          <w:spacing w:val="-7"/>
          <w:sz w:val="24"/>
          <w:lang w:val="el-GR"/>
        </w:rPr>
        <w:t>δή</w:t>
      </w:r>
      <w:r w:rsidRPr="00DD6B12">
        <w:rPr>
          <w:sz w:val="24"/>
          <w:lang w:val="el-GR"/>
        </w:rPr>
        <w:t>,</w:t>
      </w:r>
      <w:r w:rsidRPr="00DD6B12">
        <w:rPr>
          <w:spacing w:val="-2"/>
          <w:sz w:val="24"/>
          <w:lang w:val="el-GR"/>
        </w:rPr>
        <w:t xml:space="preserve"> </w:t>
      </w:r>
      <w:r w:rsidRPr="00DD6B12">
        <w:rPr>
          <w:spacing w:val="-8"/>
          <w:sz w:val="24"/>
          <w:lang w:val="el-GR"/>
        </w:rPr>
        <w:t>τ</w:t>
      </w:r>
      <w:r w:rsidRPr="00DD6B12">
        <w:rPr>
          <w:sz w:val="24"/>
          <w:lang w:val="el-GR"/>
        </w:rPr>
        <w:t>ο</w:t>
      </w:r>
      <w:r w:rsidRPr="00DD6B12">
        <w:rPr>
          <w:spacing w:val="-2"/>
          <w:sz w:val="24"/>
          <w:lang w:val="el-GR"/>
        </w:rPr>
        <w:t xml:space="preserve"> </w:t>
      </w:r>
      <w:r w:rsidRPr="00DD6B12">
        <w:rPr>
          <w:spacing w:val="-8"/>
          <w:sz w:val="24"/>
          <w:lang w:val="el-GR"/>
        </w:rPr>
        <w:t>κ</w:t>
      </w:r>
      <w:r w:rsidRPr="00DD6B12">
        <w:rPr>
          <w:spacing w:val="-10"/>
          <w:sz w:val="24"/>
          <w:lang w:val="el-GR"/>
        </w:rPr>
        <w:t>ό</w:t>
      </w:r>
      <w:r w:rsidRPr="00DD6B12">
        <w:rPr>
          <w:spacing w:val="-7"/>
          <w:sz w:val="24"/>
          <w:lang w:val="el-GR"/>
        </w:rPr>
        <w:t>σ</w:t>
      </w:r>
      <w:r w:rsidRPr="00DD6B12">
        <w:rPr>
          <w:spacing w:val="-8"/>
          <w:sz w:val="24"/>
          <w:lang w:val="el-GR"/>
        </w:rPr>
        <w:t>τ</w:t>
      </w:r>
      <w:r w:rsidRPr="00DD6B12">
        <w:rPr>
          <w:spacing w:val="-10"/>
          <w:sz w:val="24"/>
          <w:lang w:val="el-GR"/>
        </w:rPr>
        <w:t>ο</w:t>
      </w:r>
      <w:r w:rsidRPr="00DD6B12">
        <w:rPr>
          <w:sz w:val="24"/>
          <w:lang w:val="el-GR"/>
        </w:rPr>
        <w:t>ς</w:t>
      </w:r>
      <w:r w:rsidRPr="00DD6B12">
        <w:rPr>
          <w:spacing w:val="-1"/>
          <w:sz w:val="24"/>
          <w:lang w:val="el-GR"/>
        </w:rPr>
        <w:t xml:space="preserve"> </w:t>
      </w:r>
      <w:r w:rsidRPr="00DD6B12">
        <w:rPr>
          <w:spacing w:val="-8"/>
          <w:sz w:val="24"/>
          <w:lang w:val="el-GR"/>
        </w:rPr>
        <w:t>τη</w:t>
      </w:r>
      <w:r w:rsidRPr="00DD6B12">
        <w:rPr>
          <w:sz w:val="24"/>
          <w:lang w:val="el-GR"/>
        </w:rPr>
        <w:t xml:space="preserve">ς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w:t>
      </w:r>
      <w:r w:rsidRPr="00DD6B12">
        <w:rPr>
          <w:spacing w:val="-7"/>
          <w:sz w:val="24"/>
          <w:lang w:val="el-GR"/>
        </w:rPr>
        <w:t>σ</w:t>
      </w:r>
      <w:r w:rsidRPr="00DD6B12">
        <w:rPr>
          <w:spacing w:val="-8"/>
          <w:sz w:val="24"/>
          <w:lang w:val="el-GR"/>
        </w:rPr>
        <w:t>τ</w:t>
      </w:r>
      <w:r w:rsidRPr="00DD6B12">
        <w:rPr>
          <w:spacing w:val="-7"/>
          <w:sz w:val="24"/>
          <w:lang w:val="el-GR"/>
        </w:rPr>
        <w:t>ι</w:t>
      </w:r>
      <w:r w:rsidRPr="00DD6B12">
        <w:rPr>
          <w:spacing w:val="-8"/>
          <w:sz w:val="24"/>
          <w:lang w:val="el-GR"/>
        </w:rPr>
        <w:t>κ</w:t>
      </w:r>
      <w:r w:rsidRPr="00DD6B12">
        <w:rPr>
          <w:spacing w:val="-10"/>
          <w:sz w:val="24"/>
          <w:lang w:val="el-GR"/>
        </w:rPr>
        <w:t>ή</w:t>
      </w:r>
      <w:r w:rsidRPr="00DD6B12">
        <w:rPr>
          <w:sz w:val="24"/>
          <w:lang w:val="el-GR"/>
        </w:rPr>
        <w:t>ς</w:t>
      </w:r>
      <w:r w:rsidRPr="00DD6B12">
        <w:rPr>
          <w:spacing w:val="15"/>
          <w:sz w:val="24"/>
          <w:lang w:val="el-GR"/>
        </w:rPr>
        <w:t xml:space="preserve"> </w:t>
      </w:r>
      <w:r w:rsidRPr="00DD6B12">
        <w:rPr>
          <w:spacing w:val="-8"/>
          <w:sz w:val="24"/>
          <w:lang w:val="el-GR"/>
        </w:rPr>
        <w:t>κάλ</w:t>
      </w:r>
      <w:r w:rsidRPr="00DD6B12">
        <w:rPr>
          <w:spacing w:val="-6"/>
          <w:sz w:val="24"/>
          <w:lang w:val="el-GR"/>
        </w:rPr>
        <w:t>υψ</w:t>
      </w:r>
      <w:r w:rsidRPr="00DD6B12">
        <w:rPr>
          <w:spacing w:val="-10"/>
          <w:sz w:val="24"/>
          <w:lang w:val="el-GR"/>
        </w:rPr>
        <w:t>η</w:t>
      </w:r>
      <w:r w:rsidRPr="00DD6B12">
        <w:rPr>
          <w:sz w:val="24"/>
          <w:lang w:val="el-GR"/>
        </w:rPr>
        <w:t>ς</w:t>
      </w:r>
      <w:r w:rsidRPr="00DD6B12">
        <w:rPr>
          <w:spacing w:val="15"/>
          <w:sz w:val="24"/>
          <w:lang w:val="el-GR"/>
        </w:rPr>
        <w:t xml:space="preserve"> </w:t>
      </w:r>
      <w:r w:rsidRPr="00DD6B12">
        <w:rPr>
          <w:spacing w:val="-8"/>
          <w:sz w:val="24"/>
          <w:lang w:val="el-GR"/>
        </w:rPr>
        <w:t>κ</w:t>
      </w:r>
      <w:r w:rsidRPr="00DD6B12">
        <w:rPr>
          <w:spacing w:val="-6"/>
          <w:sz w:val="24"/>
          <w:lang w:val="el-GR"/>
        </w:rPr>
        <w:t>ά</w:t>
      </w:r>
      <w:r w:rsidRPr="00DD6B12">
        <w:rPr>
          <w:spacing w:val="-7"/>
          <w:sz w:val="24"/>
          <w:lang w:val="el-GR"/>
        </w:rPr>
        <w:t>θ</w:t>
      </w:r>
      <w:r w:rsidRPr="00DD6B12">
        <w:rPr>
          <w:sz w:val="24"/>
          <w:lang w:val="el-GR"/>
        </w:rPr>
        <w:t>ε</w:t>
      </w:r>
      <w:r w:rsidRPr="00DD6B12">
        <w:rPr>
          <w:spacing w:val="14"/>
          <w:sz w:val="24"/>
          <w:lang w:val="el-GR"/>
        </w:rPr>
        <w:t xml:space="preserve"> </w:t>
      </w:r>
      <w:r w:rsidRPr="00DD6B12">
        <w:rPr>
          <w:spacing w:val="-7"/>
          <w:sz w:val="24"/>
          <w:lang w:val="el-GR"/>
        </w:rPr>
        <w:t>ο</w:t>
      </w:r>
      <w:r w:rsidRPr="00DD6B12">
        <w:rPr>
          <w:spacing w:val="-8"/>
          <w:sz w:val="24"/>
          <w:lang w:val="el-GR"/>
        </w:rPr>
        <w:t>χ</w:t>
      </w:r>
      <w:r w:rsidRPr="00DD6B12">
        <w:rPr>
          <w:spacing w:val="-10"/>
          <w:sz w:val="24"/>
          <w:lang w:val="el-GR"/>
        </w:rPr>
        <w:t>ή</w:t>
      </w:r>
      <w:r w:rsidRPr="00DD6B12">
        <w:rPr>
          <w:spacing w:val="-6"/>
          <w:sz w:val="24"/>
          <w:lang w:val="el-GR"/>
        </w:rPr>
        <w:t>μ</w:t>
      </w:r>
      <w:r w:rsidRPr="00DD6B12">
        <w:rPr>
          <w:spacing w:val="-8"/>
          <w:sz w:val="24"/>
          <w:lang w:val="el-GR"/>
        </w:rPr>
        <w:t>ατ</w:t>
      </w:r>
      <w:r w:rsidRPr="00DD6B12">
        <w:rPr>
          <w:spacing w:val="-10"/>
          <w:sz w:val="24"/>
          <w:lang w:val="el-GR"/>
        </w:rPr>
        <w:t>ο</w:t>
      </w:r>
      <w:r w:rsidRPr="00DD6B12">
        <w:rPr>
          <w:sz w:val="24"/>
          <w:lang w:val="el-GR"/>
        </w:rPr>
        <w:t>ς</w:t>
      </w:r>
      <w:r w:rsidRPr="00DD6B12">
        <w:rPr>
          <w:spacing w:val="15"/>
          <w:sz w:val="24"/>
          <w:lang w:val="el-GR"/>
        </w:rPr>
        <w:t xml:space="preserve"> </w:t>
      </w:r>
      <w:r w:rsidRPr="00DD6B12">
        <w:rPr>
          <w:spacing w:val="-8"/>
          <w:sz w:val="24"/>
          <w:lang w:val="el-GR"/>
        </w:rPr>
        <w:t>κα</w:t>
      </w:r>
      <w:r w:rsidRPr="00DD6B12">
        <w:rPr>
          <w:sz w:val="24"/>
          <w:lang w:val="el-GR"/>
        </w:rPr>
        <w:t>ι</w:t>
      </w:r>
      <w:r w:rsidRPr="00DD6B12">
        <w:rPr>
          <w:spacing w:val="15"/>
          <w:sz w:val="24"/>
          <w:lang w:val="el-GR"/>
        </w:rPr>
        <w:t xml:space="preserve"> </w:t>
      </w:r>
      <w:r w:rsidRPr="00DD6B12">
        <w:rPr>
          <w:spacing w:val="-8"/>
          <w:sz w:val="24"/>
          <w:lang w:val="el-GR"/>
        </w:rPr>
        <w:t>γ</w:t>
      </w:r>
      <w:r w:rsidRPr="00DD6B12">
        <w:rPr>
          <w:spacing w:val="-7"/>
          <w:sz w:val="24"/>
          <w:lang w:val="el-GR"/>
        </w:rPr>
        <w:t>ι</w:t>
      </w:r>
      <w:r w:rsidRPr="00DD6B12">
        <w:rPr>
          <w:sz w:val="24"/>
          <w:lang w:val="el-GR"/>
        </w:rPr>
        <w:t>α</w:t>
      </w:r>
      <w:r w:rsidRPr="00DD6B12">
        <w:rPr>
          <w:spacing w:val="11"/>
          <w:sz w:val="24"/>
          <w:lang w:val="el-GR"/>
        </w:rPr>
        <w:t xml:space="preserve"> </w:t>
      </w:r>
      <w:r w:rsidRPr="00DD6B12">
        <w:rPr>
          <w:spacing w:val="-10"/>
          <w:sz w:val="24"/>
          <w:lang w:val="el-GR"/>
        </w:rPr>
        <w:t>τ</w:t>
      </w:r>
      <w:r w:rsidRPr="00DD6B12">
        <w:rPr>
          <w:spacing w:val="-7"/>
          <w:sz w:val="24"/>
          <w:lang w:val="el-GR"/>
        </w:rPr>
        <w:t>ι</w:t>
      </w:r>
      <w:r w:rsidRPr="00DD6B12">
        <w:rPr>
          <w:sz w:val="24"/>
          <w:lang w:val="el-GR"/>
        </w:rPr>
        <w:t>ς</w:t>
      </w:r>
      <w:r w:rsidRPr="00DD6B12">
        <w:rPr>
          <w:spacing w:val="20"/>
          <w:sz w:val="24"/>
          <w:lang w:val="el-GR"/>
        </w:rPr>
        <w:t xml:space="preserve"> </w:t>
      </w:r>
      <w:r w:rsidRPr="00DD6B12">
        <w:rPr>
          <w:b/>
          <w:spacing w:val="-9"/>
          <w:sz w:val="24"/>
          <w:lang w:val="el-GR"/>
        </w:rPr>
        <w:t>δ</w:t>
      </w:r>
      <w:r w:rsidRPr="00DD6B12">
        <w:rPr>
          <w:b/>
          <w:spacing w:val="-7"/>
          <w:sz w:val="24"/>
          <w:lang w:val="el-GR"/>
        </w:rPr>
        <w:t>ύ</w:t>
      </w:r>
      <w:r w:rsidRPr="00DD6B12">
        <w:rPr>
          <w:b/>
          <w:sz w:val="24"/>
          <w:lang w:val="el-GR"/>
        </w:rPr>
        <w:t>ο</w:t>
      </w:r>
      <w:r w:rsidRPr="00DD6B12">
        <w:rPr>
          <w:b/>
          <w:spacing w:val="14"/>
          <w:sz w:val="24"/>
          <w:lang w:val="el-GR"/>
        </w:rPr>
        <w:t xml:space="preserve"> </w:t>
      </w:r>
      <w:r w:rsidRPr="00DD6B12">
        <w:rPr>
          <w:b/>
          <w:spacing w:val="-9"/>
          <w:sz w:val="24"/>
          <w:lang w:val="el-GR"/>
        </w:rPr>
        <w:t>ε</w:t>
      </w:r>
      <w:r w:rsidRPr="00DD6B12">
        <w:rPr>
          <w:b/>
          <w:spacing w:val="-6"/>
          <w:sz w:val="24"/>
          <w:lang w:val="el-GR"/>
        </w:rPr>
        <w:t>ξ</w:t>
      </w:r>
      <w:r w:rsidRPr="00DD6B12">
        <w:rPr>
          <w:b/>
          <w:spacing w:val="-9"/>
          <w:sz w:val="24"/>
          <w:lang w:val="el-GR"/>
        </w:rPr>
        <w:t>αμ</w:t>
      </w:r>
      <w:r w:rsidRPr="00DD6B12">
        <w:rPr>
          <w:b/>
          <w:spacing w:val="-6"/>
          <w:sz w:val="24"/>
          <w:lang w:val="el-GR"/>
        </w:rPr>
        <w:t>η</w:t>
      </w:r>
      <w:r w:rsidRPr="00DD6B12">
        <w:rPr>
          <w:b/>
          <w:spacing w:val="-9"/>
          <w:sz w:val="24"/>
          <w:lang w:val="el-GR"/>
        </w:rPr>
        <w:t>ν</w:t>
      </w:r>
      <w:r>
        <w:rPr>
          <w:b/>
          <w:spacing w:val="-7"/>
          <w:sz w:val="24"/>
          <w:lang w:val="el-GR"/>
        </w:rPr>
        <w:t>ιαίες</w:t>
      </w:r>
      <w:r w:rsidRPr="00DD6B12">
        <w:rPr>
          <w:b/>
          <w:spacing w:val="12"/>
          <w:sz w:val="24"/>
          <w:lang w:val="el-GR"/>
        </w:rPr>
        <w:t xml:space="preserve"> </w:t>
      </w:r>
      <w:r w:rsidRPr="00DD6B12">
        <w:rPr>
          <w:b/>
          <w:spacing w:val="-7"/>
          <w:sz w:val="24"/>
          <w:lang w:val="el-GR"/>
        </w:rPr>
        <w:t>π</w:t>
      </w:r>
      <w:r w:rsidRPr="00DD6B12">
        <w:rPr>
          <w:b/>
          <w:spacing w:val="-9"/>
          <w:sz w:val="24"/>
          <w:lang w:val="el-GR"/>
        </w:rPr>
        <w:t>ε</w:t>
      </w:r>
      <w:r w:rsidRPr="00DD6B12">
        <w:rPr>
          <w:b/>
          <w:spacing w:val="-6"/>
          <w:sz w:val="24"/>
          <w:lang w:val="el-GR"/>
        </w:rPr>
        <w:t>ρ</w:t>
      </w:r>
      <w:r w:rsidRPr="00DD6B12">
        <w:rPr>
          <w:b/>
          <w:spacing w:val="-10"/>
          <w:sz w:val="24"/>
          <w:lang w:val="el-GR"/>
        </w:rPr>
        <w:t>ι</w:t>
      </w:r>
      <w:r w:rsidRPr="00DD6B12">
        <w:rPr>
          <w:b/>
          <w:spacing w:val="-7"/>
          <w:sz w:val="24"/>
          <w:lang w:val="el-GR"/>
        </w:rPr>
        <w:t>ό</w:t>
      </w:r>
      <w:r w:rsidRPr="00DD6B12">
        <w:rPr>
          <w:b/>
          <w:spacing w:val="-9"/>
          <w:sz w:val="24"/>
          <w:lang w:val="el-GR"/>
        </w:rPr>
        <w:t>δ</w:t>
      </w:r>
      <w:r w:rsidRPr="00DD6B12">
        <w:rPr>
          <w:b/>
          <w:spacing w:val="-7"/>
          <w:sz w:val="24"/>
          <w:lang w:val="el-GR"/>
        </w:rPr>
        <w:t>ου</w:t>
      </w:r>
      <w:r w:rsidRPr="00DD6B12">
        <w:rPr>
          <w:b/>
          <w:sz w:val="24"/>
          <w:lang w:val="el-GR"/>
        </w:rPr>
        <w:t>ς</w:t>
      </w:r>
      <w:r w:rsidRPr="00DD6B12">
        <w:rPr>
          <w:b/>
          <w:spacing w:val="14"/>
          <w:sz w:val="24"/>
          <w:lang w:val="el-GR"/>
        </w:rPr>
        <w:t xml:space="preserve"> </w:t>
      </w:r>
      <w:r w:rsidRPr="00DD6B12">
        <w:rPr>
          <w:spacing w:val="-7"/>
          <w:sz w:val="24"/>
          <w:lang w:val="el-GR"/>
        </w:rPr>
        <w:t>θ</w:t>
      </w:r>
      <w:r w:rsidRPr="00DD6B12">
        <w:rPr>
          <w:sz w:val="24"/>
          <w:lang w:val="el-GR"/>
        </w:rPr>
        <w:t>α</w:t>
      </w:r>
      <w:r w:rsidRPr="00DD6B12">
        <w:rPr>
          <w:spacing w:val="11"/>
          <w:sz w:val="24"/>
          <w:lang w:val="el-GR"/>
        </w:rPr>
        <w:t xml:space="preserve"> </w:t>
      </w:r>
      <w:r w:rsidRPr="00DD6B12">
        <w:rPr>
          <w:spacing w:val="-7"/>
          <w:sz w:val="24"/>
          <w:lang w:val="el-GR"/>
        </w:rPr>
        <w:t>εί</w:t>
      </w:r>
      <w:r w:rsidRPr="00DD6B12">
        <w:rPr>
          <w:spacing w:val="-8"/>
          <w:sz w:val="24"/>
          <w:lang w:val="el-GR"/>
        </w:rPr>
        <w:t>να</w:t>
      </w:r>
      <w:r w:rsidRPr="00DD6B12">
        <w:rPr>
          <w:sz w:val="24"/>
          <w:lang w:val="el-GR"/>
        </w:rPr>
        <w:t>ι</w:t>
      </w:r>
      <w:r w:rsidRPr="00DD6B12">
        <w:rPr>
          <w:spacing w:val="15"/>
          <w:sz w:val="24"/>
          <w:lang w:val="el-GR"/>
        </w:rPr>
        <w:t xml:space="preserve"> </w:t>
      </w:r>
      <w:r w:rsidRPr="00DD6B12">
        <w:rPr>
          <w:spacing w:val="-10"/>
          <w:sz w:val="24"/>
          <w:lang w:val="el-GR"/>
        </w:rPr>
        <w:t>τ</w:t>
      </w:r>
      <w:r w:rsidRPr="00DD6B12">
        <w:rPr>
          <w:sz w:val="24"/>
          <w:lang w:val="el-GR"/>
        </w:rPr>
        <w:t>ο</w:t>
      </w:r>
      <w:r w:rsidRPr="00DD6B12">
        <w:rPr>
          <w:spacing w:val="15"/>
          <w:sz w:val="24"/>
          <w:lang w:val="el-GR"/>
        </w:rPr>
        <w:t xml:space="preserve"> </w:t>
      </w:r>
      <w:r w:rsidRPr="00DD6B12">
        <w:rPr>
          <w:spacing w:val="-7"/>
          <w:sz w:val="24"/>
          <w:lang w:val="el-GR"/>
        </w:rPr>
        <w:t>ί</w:t>
      </w:r>
      <w:r w:rsidRPr="00DD6B12">
        <w:rPr>
          <w:spacing w:val="-10"/>
          <w:sz w:val="24"/>
          <w:lang w:val="el-GR"/>
        </w:rPr>
        <w:t>δ</w:t>
      </w:r>
      <w:r w:rsidRPr="00DD6B12">
        <w:rPr>
          <w:spacing w:val="-7"/>
          <w:sz w:val="24"/>
          <w:lang w:val="el-GR"/>
        </w:rPr>
        <w:t>ιο</w:t>
      </w:r>
      <w:r w:rsidRPr="00DD6B12">
        <w:rPr>
          <w:sz w:val="24"/>
          <w:lang w:val="el-GR"/>
        </w:rPr>
        <w:t>,</w:t>
      </w:r>
      <w:r w:rsidRPr="00DD6B12">
        <w:rPr>
          <w:spacing w:val="14"/>
          <w:sz w:val="24"/>
          <w:lang w:val="el-GR"/>
        </w:rPr>
        <w:t xml:space="preserve"> </w:t>
      </w:r>
      <w:r w:rsidRPr="00DD6B12">
        <w:rPr>
          <w:spacing w:val="-10"/>
          <w:sz w:val="24"/>
          <w:lang w:val="el-GR"/>
        </w:rPr>
        <w:t>ε</w:t>
      </w:r>
      <w:r w:rsidRPr="00DD6B12">
        <w:rPr>
          <w:spacing w:val="-6"/>
          <w:sz w:val="24"/>
          <w:lang w:val="el-GR"/>
        </w:rPr>
        <w:t>φ</w:t>
      </w:r>
      <w:r w:rsidRPr="00DD6B12">
        <w:rPr>
          <w:spacing w:val="-10"/>
          <w:sz w:val="24"/>
          <w:lang w:val="el-GR"/>
        </w:rPr>
        <w:t>ό</w:t>
      </w:r>
      <w:r w:rsidRPr="00DD6B12">
        <w:rPr>
          <w:spacing w:val="-7"/>
          <w:sz w:val="24"/>
          <w:lang w:val="el-GR"/>
        </w:rPr>
        <w:t>σο</w:t>
      </w:r>
      <w:r w:rsidRPr="00DD6B12">
        <w:rPr>
          <w:sz w:val="24"/>
          <w:lang w:val="el-GR"/>
        </w:rPr>
        <w:t>ν</w:t>
      </w:r>
      <w:r w:rsidRPr="00DD6B12">
        <w:rPr>
          <w:spacing w:val="12"/>
          <w:sz w:val="24"/>
          <w:lang w:val="el-GR"/>
        </w:rPr>
        <w:t xml:space="preserve"> </w:t>
      </w:r>
      <w:r w:rsidRPr="00DD6B12">
        <w:rPr>
          <w:spacing w:val="-10"/>
          <w:sz w:val="24"/>
          <w:lang w:val="el-GR"/>
        </w:rPr>
        <w:t>ο</w:t>
      </w:r>
      <w:r w:rsidRPr="00DD6B12">
        <w:rPr>
          <w:sz w:val="24"/>
          <w:lang w:val="el-GR"/>
        </w:rPr>
        <w:t xml:space="preserve">ι </w:t>
      </w:r>
      <w:r w:rsidRPr="00DD6B12">
        <w:rPr>
          <w:spacing w:val="-8"/>
          <w:sz w:val="24"/>
          <w:lang w:val="el-GR"/>
        </w:rPr>
        <w:t>α</w:t>
      </w:r>
      <w:r w:rsidRPr="00DD6B12">
        <w:rPr>
          <w:spacing w:val="-7"/>
          <w:sz w:val="24"/>
          <w:lang w:val="el-GR"/>
        </w:rPr>
        <w:t>ιτ</w:t>
      </w:r>
      <w:r w:rsidRPr="00DD6B12">
        <w:rPr>
          <w:spacing w:val="-10"/>
          <w:sz w:val="24"/>
          <w:lang w:val="el-GR"/>
        </w:rPr>
        <w:t>ο</w:t>
      </w:r>
      <w:r w:rsidRPr="00DD6B12">
        <w:rPr>
          <w:spacing w:val="-6"/>
          <w:sz w:val="24"/>
          <w:lang w:val="el-GR"/>
        </w:rPr>
        <w:t>ύ</w:t>
      </w:r>
      <w:r w:rsidRPr="00DD6B12">
        <w:rPr>
          <w:spacing w:val="-9"/>
          <w:sz w:val="24"/>
          <w:lang w:val="el-GR"/>
        </w:rPr>
        <w:t>μ</w:t>
      </w:r>
      <w:r w:rsidRPr="00DD6B12">
        <w:rPr>
          <w:spacing w:val="-7"/>
          <w:sz w:val="24"/>
          <w:lang w:val="el-GR"/>
        </w:rPr>
        <w:t>ε</w:t>
      </w:r>
      <w:r w:rsidRPr="00DD6B12">
        <w:rPr>
          <w:spacing w:val="-8"/>
          <w:sz w:val="24"/>
          <w:lang w:val="el-GR"/>
        </w:rPr>
        <w:t>ν</w:t>
      </w:r>
      <w:r w:rsidRPr="00DD6B12">
        <w:rPr>
          <w:spacing w:val="-10"/>
          <w:sz w:val="24"/>
          <w:lang w:val="el-GR"/>
        </w:rPr>
        <w:t>ε</w:t>
      </w:r>
      <w:r w:rsidRPr="00DD6B12">
        <w:rPr>
          <w:sz w:val="24"/>
          <w:lang w:val="el-GR"/>
        </w:rPr>
        <w:t>ς</w:t>
      </w:r>
      <w:r w:rsidRPr="00DD6B12">
        <w:rPr>
          <w:spacing w:val="-4"/>
          <w:sz w:val="24"/>
          <w:lang w:val="el-GR"/>
        </w:rPr>
        <w:t xml:space="preserve"> </w:t>
      </w:r>
      <w:r w:rsidRPr="00DD6B12">
        <w:rPr>
          <w:spacing w:val="-8"/>
          <w:sz w:val="24"/>
          <w:lang w:val="el-GR"/>
        </w:rPr>
        <w:t>καλ</w:t>
      </w:r>
      <w:r w:rsidRPr="00DD6B12">
        <w:rPr>
          <w:spacing w:val="-6"/>
          <w:sz w:val="24"/>
          <w:lang w:val="el-GR"/>
        </w:rPr>
        <w:t>ύψ</w:t>
      </w:r>
      <w:r w:rsidRPr="00DD6B12">
        <w:rPr>
          <w:spacing w:val="-10"/>
          <w:sz w:val="24"/>
          <w:lang w:val="el-GR"/>
        </w:rPr>
        <w:t>ε</w:t>
      </w:r>
      <w:r w:rsidRPr="00DD6B12">
        <w:rPr>
          <w:spacing w:val="-9"/>
          <w:sz w:val="24"/>
          <w:lang w:val="el-GR"/>
        </w:rPr>
        <w:t>ι</w:t>
      </w:r>
      <w:r w:rsidRPr="00DD6B12">
        <w:rPr>
          <w:sz w:val="24"/>
          <w:lang w:val="el-GR"/>
        </w:rPr>
        <w:t>ς</w:t>
      </w:r>
      <w:r w:rsidRPr="00DD6B12">
        <w:rPr>
          <w:spacing w:val="-4"/>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10"/>
          <w:sz w:val="24"/>
          <w:lang w:val="el-GR"/>
        </w:rPr>
        <w:t>ο</w:t>
      </w:r>
      <w:r w:rsidRPr="00DD6B12">
        <w:rPr>
          <w:spacing w:val="-8"/>
          <w:sz w:val="24"/>
          <w:lang w:val="el-GR"/>
        </w:rPr>
        <w:t>χή</w:t>
      </w:r>
      <w:r w:rsidRPr="00DD6B12">
        <w:rPr>
          <w:spacing w:val="-6"/>
          <w:sz w:val="24"/>
          <w:lang w:val="el-GR"/>
        </w:rPr>
        <w:t>μ</w:t>
      </w:r>
      <w:r w:rsidRPr="00DD6B12">
        <w:rPr>
          <w:spacing w:val="-8"/>
          <w:sz w:val="24"/>
          <w:lang w:val="el-GR"/>
        </w:rPr>
        <w:t>α</w:t>
      </w:r>
      <w:r w:rsidRPr="00DD6B12">
        <w:rPr>
          <w:spacing w:val="-7"/>
          <w:sz w:val="24"/>
          <w:lang w:val="el-GR"/>
        </w:rPr>
        <w:t>τ</w:t>
      </w:r>
      <w:r w:rsidRPr="00DD6B12">
        <w:rPr>
          <w:spacing w:val="-10"/>
          <w:sz w:val="24"/>
          <w:lang w:val="el-GR"/>
        </w:rPr>
        <w:t>ο</w:t>
      </w:r>
      <w:r w:rsidRPr="00DD6B12">
        <w:rPr>
          <w:sz w:val="24"/>
          <w:lang w:val="el-GR"/>
        </w:rPr>
        <w:t>ς</w:t>
      </w:r>
      <w:r w:rsidRPr="00DD6B12">
        <w:rPr>
          <w:spacing w:val="-4"/>
          <w:sz w:val="24"/>
          <w:lang w:val="el-GR"/>
        </w:rPr>
        <w:t xml:space="preserve"> </w:t>
      </w:r>
      <w:r w:rsidRPr="00DD6B12">
        <w:rPr>
          <w:spacing w:val="-8"/>
          <w:sz w:val="24"/>
          <w:lang w:val="el-GR"/>
        </w:rPr>
        <w:t>πα</w:t>
      </w:r>
      <w:r w:rsidRPr="00DD6B12">
        <w:rPr>
          <w:spacing w:val="-7"/>
          <w:sz w:val="24"/>
          <w:lang w:val="el-GR"/>
        </w:rPr>
        <w:t>ρ</w:t>
      </w:r>
      <w:r w:rsidRPr="00DD6B12">
        <w:rPr>
          <w:spacing w:val="-11"/>
          <w:sz w:val="24"/>
          <w:lang w:val="el-GR"/>
        </w:rPr>
        <w:t>α</w:t>
      </w:r>
      <w:r w:rsidRPr="00DD6B12">
        <w:rPr>
          <w:spacing w:val="-6"/>
          <w:sz w:val="24"/>
          <w:lang w:val="el-GR"/>
        </w:rPr>
        <w:t>μ</w:t>
      </w:r>
      <w:r w:rsidRPr="00DD6B12">
        <w:rPr>
          <w:spacing w:val="-7"/>
          <w:sz w:val="24"/>
          <w:lang w:val="el-GR"/>
        </w:rPr>
        <w:t>ε</w:t>
      </w:r>
      <w:r w:rsidRPr="00DD6B12">
        <w:rPr>
          <w:spacing w:val="-9"/>
          <w:sz w:val="24"/>
          <w:lang w:val="el-GR"/>
        </w:rPr>
        <w:t>ί</w:t>
      </w:r>
      <w:r w:rsidRPr="00DD6B12">
        <w:rPr>
          <w:spacing w:val="-8"/>
          <w:sz w:val="24"/>
          <w:lang w:val="el-GR"/>
        </w:rPr>
        <w:t>ν</w:t>
      </w:r>
      <w:r w:rsidRPr="00DD6B12">
        <w:rPr>
          <w:spacing w:val="-10"/>
          <w:sz w:val="24"/>
          <w:lang w:val="el-GR"/>
        </w:rPr>
        <w:t>ο</w:t>
      </w:r>
      <w:r w:rsidRPr="00DD6B12">
        <w:rPr>
          <w:spacing w:val="-6"/>
          <w:sz w:val="24"/>
          <w:lang w:val="el-GR"/>
        </w:rPr>
        <w:t>υ</w:t>
      </w:r>
      <w:r w:rsidRPr="00DD6B12">
        <w:rPr>
          <w:sz w:val="24"/>
          <w:lang w:val="el-GR"/>
        </w:rPr>
        <w:t>ν</w:t>
      </w:r>
      <w:r w:rsidRPr="00DD6B12">
        <w:rPr>
          <w:spacing w:val="-8"/>
          <w:sz w:val="24"/>
          <w:lang w:val="el-GR"/>
        </w:rPr>
        <w:t xml:space="preserve"> </w:t>
      </w:r>
      <w:r w:rsidRPr="00DD6B12">
        <w:rPr>
          <w:spacing w:val="-10"/>
          <w:sz w:val="24"/>
          <w:lang w:val="el-GR"/>
        </w:rPr>
        <w:t>ο</w:t>
      </w:r>
      <w:r w:rsidRPr="00DD6B12">
        <w:rPr>
          <w:sz w:val="24"/>
          <w:lang w:val="el-GR"/>
        </w:rPr>
        <w:t>ι</w:t>
      </w:r>
      <w:r w:rsidRPr="00DD6B12">
        <w:rPr>
          <w:spacing w:val="-5"/>
          <w:sz w:val="24"/>
          <w:lang w:val="el-GR"/>
        </w:rPr>
        <w:t xml:space="preserve"> </w:t>
      </w:r>
      <w:r w:rsidRPr="00DD6B12">
        <w:rPr>
          <w:spacing w:val="-7"/>
          <w:sz w:val="24"/>
          <w:lang w:val="el-GR"/>
        </w:rPr>
        <w:t>ίδιε</w:t>
      </w:r>
      <w:r w:rsidRPr="00DD6B12">
        <w:rPr>
          <w:spacing w:val="-9"/>
          <w:sz w:val="24"/>
          <w:lang w:val="el-GR"/>
        </w:rPr>
        <w:t>ς</w:t>
      </w:r>
      <w:r w:rsidRPr="00DD6B12">
        <w:rPr>
          <w:sz w:val="24"/>
          <w:lang w:val="el-GR"/>
        </w:rPr>
        <w:t>,</w:t>
      </w:r>
      <w:r w:rsidRPr="00DD6B12">
        <w:rPr>
          <w:spacing w:val="-5"/>
          <w:sz w:val="24"/>
          <w:lang w:val="el-GR"/>
        </w:rPr>
        <w:t xml:space="preserve"> </w:t>
      </w:r>
      <w:r w:rsidRPr="00DD6B12">
        <w:rPr>
          <w:spacing w:val="-7"/>
          <w:sz w:val="24"/>
          <w:lang w:val="el-GR"/>
        </w:rPr>
        <w:t>ε</w:t>
      </w:r>
      <w:r w:rsidRPr="00DD6B12">
        <w:rPr>
          <w:spacing w:val="-10"/>
          <w:sz w:val="24"/>
          <w:lang w:val="el-GR"/>
        </w:rPr>
        <w:t>ν</w:t>
      </w:r>
      <w:r w:rsidRPr="00DD6B12">
        <w:rPr>
          <w:sz w:val="24"/>
          <w:lang w:val="el-GR"/>
        </w:rPr>
        <w:t>ώ</w:t>
      </w:r>
      <w:r w:rsidRPr="00DD6B12">
        <w:rPr>
          <w:spacing w:val="-4"/>
          <w:sz w:val="24"/>
          <w:lang w:val="el-GR"/>
        </w:rPr>
        <w:t xml:space="preserve"> </w:t>
      </w:r>
      <w:r w:rsidRPr="00DD6B12">
        <w:rPr>
          <w:sz w:val="24"/>
          <w:lang w:val="el-GR"/>
        </w:rPr>
        <w:t>ο</w:t>
      </w:r>
      <w:r w:rsidRPr="00DD6B12">
        <w:rPr>
          <w:spacing w:val="-5"/>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ς</w:t>
      </w:r>
      <w:r w:rsidRPr="00DD6B12">
        <w:rPr>
          <w:spacing w:val="-4"/>
          <w:sz w:val="24"/>
          <w:lang w:val="el-GR"/>
        </w:rPr>
        <w:t xml:space="preserve"> </w:t>
      </w:r>
      <w:r w:rsidRPr="00DD6B12">
        <w:rPr>
          <w:spacing w:val="-10"/>
          <w:sz w:val="24"/>
          <w:lang w:val="el-GR"/>
        </w:rPr>
        <w:t>ο</w:t>
      </w:r>
      <w:r w:rsidRPr="00DD6B12">
        <w:rPr>
          <w:spacing w:val="-6"/>
          <w:sz w:val="24"/>
          <w:lang w:val="el-GR"/>
        </w:rPr>
        <w:t>φ</w:t>
      </w:r>
      <w:r w:rsidRPr="00DD6B12">
        <w:rPr>
          <w:spacing w:val="-10"/>
          <w:sz w:val="24"/>
          <w:lang w:val="el-GR"/>
        </w:rPr>
        <w:t>ε</w:t>
      </w:r>
      <w:r w:rsidRPr="00DD6B12">
        <w:rPr>
          <w:spacing w:val="-7"/>
          <w:sz w:val="24"/>
          <w:lang w:val="el-GR"/>
        </w:rPr>
        <w:t>ί</w:t>
      </w:r>
      <w:r w:rsidRPr="00DD6B12">
        <w:rPr>
          <w:spacing w:val="-8"/>
          <w:sz w:val="24"/>
          <w:lang w:val="el-GR"/>
        </w:rPr>
        <w:t>λ</w:t>
      </w:r>
      <w:r w:rsidRPr="00DD6B12">
        <w:rPr>
          <w:spacing w:val="-7"/>
          <w:sz w:val="24"/>
          <w:lang w:val="el-GR"/>
        </w:rPr>
        <w:t>ε</w:t>
      </w:r>
      <w:r w:rsidRPr="00DD6B12">
        <w:rPr>
          <w:sz w:val="24"/>
          <w:lang w:val="el-GR"/>
        </w:rPr>
        <w:t>ι</w:t>
      </w:r>
      <w:r w:rsidRPr="00DD6B12">
        <w:rPr>
          <w:spacing w:val="-5"/>
          <w:sz w:val="24"/>
          <w:lang w:val="el-GR"/>
        </w:rPr>
        <w:t xml:space="preserve"> </w:t>
      </w:r>
      <w:r w:rsidRPr="00DD6B12">
        <w:rPr>
          <w:spacing w:val="-10"/>
          <w:sz w:val="24"/>
          <w:lang w:val="el-GR"/>
        </w:rPr>
        <w:t>ν</w:t>
      </w:r>
      <w:r w:rsidRPr="00DD6B12">
        <w:rPr>
          <w:sz w:val="24"/>
          <w:lang w:val="el-GR"/>
        </w:rPr>
        <w:t>α</w:t>
      </w:r>
      <w:r w:rsidRPr="00DD6B12">
        <w:rPr>
          <w:spacing w:val="-8"/>
          <w:sz w:val="24"/>
          <w:lang w:val="el-GR"/>
        </w:rPr>
        <w:t xml:space="preserve"> κατα</w:t>
      </w:r>
      <w:r w:rsidRPr="00DD6B12">
        <w:rPr>
          <w:spacing w:val="-7"/>
          <w:sz w:val="24"/>
          <w:lang w:val="el-GR"/>
        </w:rPr>
        <w:t>β</w:t>
      </w:r>
      <w:r w:rsidRPr="00DD6B12">
        <w:rPr>
          <w:spacing w:val="-6"/>
          <w:sz w:val="24"/>
          <w:lang w:val="el-GR"/>
        </w:rPr>
        <w:t>ά</w:t>
      </w:r>
      <w:r w:rsidRPr="00DD6B12">
        <w:rPr>
          <w:spacing w:val="-8"/>
          <w:sz w:val="24"/>
          <w:lang w:val="el-GR"/>
        </w:rPr>
        <w:t>λ</w:t>
      </w:r>
      <w:r w:rsidRPr="00DD6B12">
        <w:rPr>
          <w:spacing w:val="-2"/>
          <w:sz w:val="24"/>
          <w:lang w:val="el-GR"/>
        </w:rPr>
        <w:t>ε</w:t>
      </w:r>
      <w:r w:rsidRPr="00DD6B12">
        <w:rPr>
          <w:sz w:val="24"/>
          <w:lang w:val="el-GR"/>
        </w:rPr>
        <w:t>ι</w:t>
      </w:r>
      <w:r w:rsidRPr="00DD6B12">
        <w:rPr>
          <w:spacing w:val="-5"/>
          <w:sz w:val="24"/>
          <w:lang w:val="el-GR"/>
        </w:rPr>
        <w:t xml:space="preserve"> </w:t>
      </w:r>
      <w:r w:rsidRPr="00DD6B12">
        <w:rPr>
          <w:spacing w:val="-7"/>
          <w:sz w:val="24"/>
          <w:lang w:val="el-GR"/>
        </w:rPr>
        <w:t>σ</w:t>
      </w:r>
      <w:r w:rsidRPr="00DD6B12">
        <w:rPr>
          <w:spacing w:val="-10"/>
          <w:sz w:val="24"/>
          <w:lang w:val="el-GR"/>
        </w:rPr>
        <w:t>τ</w:t>
      </w:r>
      <w:r w:rsidRPr="00DD6B12">
        <w:rPr>
          <w:spacing w:val="-7"/>
          <w:sz w:val="24"/>
          <w:lang w:val="el-GR"/>
        </w:rPr>
        <w:t>ο</w:t>
      </w:r>
      <w:r w:rsidRPr="00DD6B12">
        <w:rPr>
          <w:sz w:val="24"/>
          <w:lang w:val="el-GR"/>
        </w:rPr>
        <w:t>ν</w:t>
      </w:r>
      <w:r w:rsidRPr="00DD6B12">
        <w:rPr>
          <w:spacing w:val="-8"/>
          <w:sz w:val="24"/>
          <w:lang w:val="el-GR"/>
        </w:rPr>
        <w:t xml:space="preserve"> ανά</w:t>
      </w:r>
      <w:r w:rsidRPr="00DD6B12">
        <w:rPr>
          <w:spacing w:val="-7"/>
          <w:sz w:val="24"/>
          <w:lang w:val="el-GR"/>
        </w:rPr>
        <w:t>δ</w:t>
      </w:r>
      <w:r w:rsidRPr="00DD6B12">
        <w:rPr>
          <w:spacing w:val="-10"/>
          <w:sz w:val="24"/>
          <w:lang w:val="el-GR"/>
        </w:rPr>
        <w:t>ο</w:t>
      </w:r>
      <w:r w:rsidRPr="00DD6B12">
        <w:rPr>
          <w:spacing w:val="-11"/>
          <w:sz w:val="24"/>
          <w:lang w:val="el-GR"/>
        </w:rPr>
        <w:t>χ</w:t>
      </w:r>
      <w:r w:rsidRPr="00DD6B12">
        <w:rPr>
          <w:sz w:val="24"/>
          <w:lang w:val="el-GR"/>
        </w:rPr>
        <w:t xml:space="preserve">ο </w:t>
      </w:r>
      <w:r w:rsidRPr="00DD6B12">
        <w:rPr>
          <w:spacing w:val="-8"/>
          <w:sz w:val="24"/>
          <w:lang w:val="el-GR"/>
        </w:rPr>
        <w:t>τ</w:t>
      </w:r>
      <w:r w:rsidRPr="00DD6B12">
        <w:rPr>
          <w:spacing w:val="-7"/>
          <w:sz w:val="24"/>
          <w:lang w:val="el-GR"/>
        </w:rPr>
        <w:t>ι</w:t>
      </w:r>
      <w:r w:rsidRPr="00DD6B12">
        <w:rPr>
          <w:sz w:val="24"/>
          <w:lang w:val="el-GR"/>
        </w:rPr>
        <w:t>ς</w:t>
      </w:r>
      <w:r w:rsidRPr="00DD6B12">
        <w:rPr>
          <w:spacing w:val="-15"/>
          <w:sz w:val="24"/>
          <w:lang w:val="el-GR"/>
        </w:rPr>
        <w:t xml:space="preserve"> </w:t>
      </w:r>
      <w:r w:rsidRPr="00DD6B12">
        <w:rPr>
          <w:spacing w:val="-10"/>
          <w:sz w:val="24"/>
          <w:lang w:val="el-GR"/>
        </w:rPr>
        <w:t>τ</w:t>
      </w:r>
      <w:r w:rsidRPr="00DD6B12">
        <w:rPr>
          <w:spacing w:val="-6"/>
          <w:sz w:val="24"/>
          <w:lang w:val="el-GR"/>
        </w:rPr>
        <w:t>υ</w:t>
      </w:r>
      <w:r w:rsidRPr="00DD6B12">
        <w:rPr>
          <w:spacing w:val="-8"/>
          <w:sz w:val="24"/>
          <w:lang w:val="el-GR"/>
        </w:rPr>
        <w:t>χ</w:t>
      </w:r>
      <w:r w:rsidRPr="00DD6B12">
        <w:rPr>
          <w:spacing w:val="-7"/>
          <w:sz w:val="24"/>
          <w:lang w:val="el-GR"/>
        </w:rPr>
        <w:t>ό</w:t>
      </w:r>
      <w:r w:rsidRPr="00DD6B12">
        <w:rPr>
          <w:sz w:val="24"/>
          <w:lang w:val="el-GR"/>
        </w:rPr>
        <w:t>ν</w:t>
      </w:r>
      <w:r w:rsidRPr="00DD6B12">
        <w:rPr>
          <w:spacing w:val="-15"/>
          <w:sz w:val="24"/>
          <w:lang w:val="el-GR"/>
        </w:rPr>
        <w:t xml:space="preserve"> </w:t>
      </w:r>
      <w:r w:rsidRPr="00DD6B12">
        <w:rPr>
          <w:spacing w:val="-10"/>
          <w:sz w:val="24"/>
          <w:lang w:val="el-GR"/>
        </w:rPr>
        <w:t>ν</w:t>
      </w:r>
      <w:r w:rsidRPr="00DD6B12">
        <w:rPr>
          <w:spacing w:val="-7"/>
          <w:sz w:val="24"/>
          <w:lang w:val="el-GR"/>
        </w:rPr>
        <w:t>ό</w:t>
      </w:r>
      <w:r w:rsidRPr="00DD6B12">
        <w:rPr>
          <w:spacing w:val="-9"/>
          <w:sz w:val="24"/>
          <w:lang w:val="el-GR"/>
        </w:rPr>
        <w:t>μι</w:t>
      </w:r>
      <w:r w:rsidRPr="00DD6B12">
        <w:rPr>
          <w:spacing w:val="-6"/>
          <w:sz w:val="24"/>
          <w:lang w:val="el-GR"/>
        </w:rPr>
        <w:t>μ</w:t>
      </w:r>
      <w:r w:rsidRPr="00DD6B12">
        <w:rPr>
          <w:spacing w:val="-10"/>
          <w:sz w:val="24"/>
          <w:lang w:val="el-GR"/>
        </w:rPr>
        <w:t>ε</w:t>
      </w:r>
      <w:r w:rsidRPr="00DD6B12">
        <w:rPr>
          <w:sz w:val="24"/>
          <w:lang w:val="el-GR"/>
        </w:rPr>
        <w:t>ς</w:t>
      </w:r>
      <w:r w:rsidRPr="00DD6B12">
        <w:rPr>
          <w:spacing w:val="-11"/>
          <w:sz w:val="24"/>
          <w:lang w:val="el-GR"/>
        </w:rPr>
        <w:t xml:space="preserve"> </w:t>
      </w:r>
      <w:r w:rsidRPr="00DD6B12">
        <w:rPr>
          <w:spacing w:val="-8"/>
          <w:sz w:val="24"/>
          <w:lang w:val="el-GR"/>
        </w:rPr>
        <w:t>π</w:t>
      </w:r>
      <w:r w:rsidRPr="00DD6B12">
        <w:rPr>
          <w:spacing w:val="-9"/>
          <w:sz w:val="24"/>
          <w:lang w:val="el-GR"/>
        </w:rPr>
        <w:t>ρ</w:t>
      </w:r>
      <w:r w:rsidRPr="00DD6B12">
        <w:rPr>
          <w:spacing w:val="-7"/>
          <w:sz w:val="24"/>
          <w:lang w:val="el-GR"/>
        </w:rPr>
        <w:t>οσ</w:t>
      </w:r>
      <w:r w:rsidRPr="00DD6B12">
        <w:rPr>
          <w:spacing w:val="-11"/>
          <w:sz w:val="24"/>
          <w:lang w:val="el-GR"/>
        </w:rPr>
        <w:t>α</w:t>
      </w:r>
      <w:r w:rsidRPr="00DD6B12">
        <w:rPr>
          <w:spacing w:val="-6"/>
          <w:sz w:val="24"/>
          <w:lang w:val="el-GR"/>
        </w:rPr>
        <w:t>υ</w:t>
      </w:r>
      <w:r w:rsidRPr="00DD6B12">
        <w:rPr>
          <w:spacing w:val="-9"/>
          <w:sz w:val="24"/>
          <w:lang w:val="el-GR"/>
        </w:rPr>
        <w:t>ξ</w:t>
      </w:r>
      <w:r w:rsidRPr="00DD6B12">
        <w:rPr>
          <w:spacing w:val="-8"/>
          <w:sz w:val="24"/>
          <w:lang w:val="el-GR"/>
        </w:rPr>
        <w:t>ή</w:t>
      </w:r>
      <w:r w:rsidRPr="00DD6B12">
        <w:rPr>
          <w:spacing w:val="-7"/>
          <w:sz w:val="24"/>
          <w:lang w:val="el-GR"/>
        </w:rPr>
        <w:t>σε</w:t>
      </w:r>
      <w:r w:rsidRPr="00DD6B12">
        <w:rPr>
          <w:spacing w:val="-9"/>
          <w:sz w:val="24"/>
          <w:lang w:val="el-GR"/>
        </w:rPr>
        <w:t>ι</w:t>
      </w:r>
      <w:r w:rsidRPr="00DD6B12">
        <w:rPr>
          <w:sz w:val="24"/>
          <w:lang w:val="el-GR"/>
        </w:rPr>
        <w:t>ς</w:t>
      </w:r>
      <w:r w:rsidRPr="00DD6B12">
        <w:rPr>
          <w:spacing w:val="-11"/>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16"/>
          <w:sz w:val="24"/>
          <w:lang w:val="el-GR"/>
        </w:rPr>
        <w:t xml:space="preserve"> </w:t>
      </w:r>
      <w:r w:rsidRPr="00DD6B12">
        <w:rPr>
          <w:spacing w:val="-7"/>
          <w:sz w:val="24"/>
          <w:lang w:val="el-GR"/>
        </w:rPr>
        <w:t>θ</w:t>
      </w:r>
      <w:r w:rsidRPr="00DD6B12">
        <w:rPr>
          <w:sz w:val="24"/>
          <w:lang w:val="el-GR"/>
        </w:rPr>
        <w:t>α</w:t>
      </w:r>
      <w:r w:rsidRPr="00DD6B12">
        <w:rPr>
          <w:spacing w:val="-15"/>
          <w:sz w:val="24"/>
          <w:lang w:val="el-GR"/>
        </w:rPr>
        <w:t xml:space="preserve"> </w:t>
      </w:r>
      <w:r w:rsidRPr="00DD6B12">
        <w:rPr>
          <w:spacing w:val="-13"/>
          <w:sz w:val="24"/>
          <w:lang w:val="el-GR"/>
        </w:rPr>
        <w:t>π</w:t>
      </w:r>
      <w:r w:rsidRPr="00DD6B12">
        <w:rPr>
          <w:spacing w:val="-7"/>
          <w:sz w:val="24"/>
          <w:lang w:val="el-GR"/>
        </w:rPr>
        <w:t>ρο</w:t>
      </w:r>
      <w:r w:rsidRPr="00DD6B12">
        <w:rPr>
          <w:spacing w:val="-11"/>
          <w:sz w:val="24"/>
          <w:lang w:val="el-GR"/>
        </w:rPr>
        <w:t>κ</w:t>
      </w:r>
      <w:r w:rsidRPr="00DD6B12">
        <w:rPr>
          <w:spacing w:val="-6"/>
          <w:sz w:val="24"/>
          <w:lang w:val="el-GR"/>
        </w:rPr>
        <w:t>ύψ</w:t>
      </w:r>
      <w:r w:rsidRPr="00DD6B12">
        <w:rPr>
          <w:spacing w:val="-10"/>
          <w:sz w:val="24"/>
          <w:lang w:val="el-GR"/>
        </w:rPr>
        <w:t>ο</w:t>
      </w:r>
      <w:r w:rsidRPr="00DD6B12">
        <w:rPr>
          <w:spacing w:val="-6"/>
          <w:sz w:val="24"/>
          <w:lang w:val="el-GR"/>
        </w:rPr>
        <w:t>υ</w:t>
      </w:r>
      <w:r w:rsidRPr="00DD6B12">
        <w:rPr>
          <w:sz w:val="24"/>
          <w:lang w:val="el-GR"/>
        </w:rPr>
        <w:t>ν</w:t>
      </w:r>
      <w:r w:rsidRPr="00DD6B12">
        <w:rPr>
          <w:spacing w:val="-15"/>
          <w:sz w:val="24"/>
          <w:lang w:val="el-GR"/>
        </w:rPr>
        <w:t xml:space="preserve"> </w:t>
      </w:r>
      <w:r w:rsidRPr="00DD6B12">
        <w:rPr>
          <w:spacing w:val="-11"/>
          <w:sz w:val="24"/>
          <w:lang w:val="el-GR"/>
        </w:rPr>
        <w:t>κ</w:t>
      </w:r>
      <w:r w:rsidRPr="00DD6B12">
        <w:rPr>
          <w:spacing w:val="-8"/>
          <w:sz w:val="24"/>
          <w:lang w:val="el-GR"/>
        </w:rPr>
        <w:t>ατ</w:t>
      </w:r>
      <w:r w:rsidRPr="00DD6B12">
        <w:rPr>
          <w:sz w:val="24"/>
          <w:lang w:val="el-GR"/>
        </w:rPr>
        <w:t>ά</w:t>
      </w:r>
      <w:r w:rsidRPr="00DD6B12">
        <w:rPr>
          <w:spacing w:val="-15"/>
          <w:sz w:val="24"/>
          <w:lang w:val="el-GR"/>
        </w:rPr>
        <w:t xml:space="preserve"> </w:t>
      </w:r>
      <w:r w:rsidRPr="00DD6B12">
        <w:rPr>
          <w:spacing w:val="-8"/>
          <w:sz w:val="24"/>
          <w:lang w:val="el-GR"/>
        </w:rPr>
        <w:t>τη</w:t>
      </w:r>
      <w:r w:rsidRPr="00DD6B12">
        <w:rPr>
          <w:sz w:val="24"/>
          <w:lang w:val="el-GR"/>
        </w:rPr>
        <w:t>ν</w:t>
      </w:r>
      <w:r w:rsidRPr="00DD6B12">
        <w:rPr>
          <w:spacing w:val="-15"/>
          <w:sz w:val="24"/>
          <w:lang w:val="el-GR"/>
        </w:rPr>
        <w:t xml:space="preserve"> </w:t>
      </w:r>
      <w:r w:rsidRPr="00DD6B12">
        <w:rPr>
          <w:spacing w:val="-8"/>
          <w:sz w:val="24"/>
          <w:lang w:val="el-GR"/>
        </w:rPr>
        <w:t>χ</w:t>
      </w:r>
      <w:r w:rsidRPr="00DD6B12">
        <w:rPr>
          <w:spacing w:val="-9"/>
          <w:sz w:val="24"/>
          <w:lang w:val="el-GR"/>
        </w:rPr>
        <w:t>ρ</w:t>
      </w:r>
      <w:r w:rsidRPr="00DD6B12">
        <w:rPr>
          <w:spacing w:val="-7"/>
          <w:sz w:val="24"/>
          <w:lang w:val="el-GR"/>
        </w:rPr>
        <w:t>ο</w:t>
      </w:r>
      <w:r w:rsidRPr="00DD6B12">
        <w:rPr>
          <w:spacing w:val="-8"/>
          <w:sz w:val="24"/>
          <w:lang w:val="el-GR"/>
        </w:rPr>
        <w:t>ν</w:t>
      </w:r>
      <w:r w:rsidRPr="00DD6B12">
        <w:rPr>
          <w:spacing w:val="-7"/>
          <w:sz w:val="24"/>
          <w:lang w:val="el-GR"/>
        </w:rPr>
        <w:t>ι</w:t>
      </w:r>
      <w:r w:rsidRPr="00DD6B12">
        <w:rPr>
          <w:spacing w:val="-8"/>
          <w:sz w:val="24"/>
          <w:lang w:val="el-GR"/>
        </w:rPr>
        <w:t>κ</w:t>
      </w:r>
      <w:r w:rsidRPr="00DD6B12">
        <w:rPr>
          <w:sz w:val="24"/>
          <w:lang w:val="el-GR"/>
        </w:rPr>
        <w:t>ή</w:t>
      </w:r>
      <w:r w:rsidRPr="00DD6B12">
        <w:rPr>
          <w:spacing w:val="-18"/>
          <w:sz w:val="24"/>
          <w:lang w:val="el-GR"/>
        </w:rPr>
        <w:t xml:space="preserve"> </w:t>
      </w:r>
      <w:r w:rsidRPr="00DD6B12">
        <w:rPr>
          <w:spacing w:val="-7"/>
          <w:sz w:val="24"/>
          <w:lang w:val="el-GR"/>
        </w:rPr>
        <w:t>δ</w:t>
      </w:r>
      <w:r w:rsidRPr="00DD6B12">
        <w:rPr>
          <w:spacing w:val="-5"/>
          <w:sz w:val="24"/>
          <w:lang w:val="el-GR"/>
        </w:rPr>
        <w:t>ι</w:t>
      </w:r>
      <w:r w:rsidRPr="00DD6B12">
        <w:rPr>
          <w:spacing w:val="-11"/>
          <w:sz w:val="24"/>
          <w:lang w:val="el-GR"/>
        </w:rPr>
        <w:t>ά</w:t>
      </w:r>
      <w:r w:rsidRPr="00DD6B12">
        <w:rPr>
          <w:spacing w:val="-7"/>
          <w:sz w:val="24"/>
          <w:lang w:val="el-GR"/>
        </w:rPr>
        <w:t>ρ</w:t>
      </w:r>
      <w:r w:rsidRPr="00DD6B12">
        <w:rPr>
          <w:spacing w:val="-8"/>
          <w:sz w:val="24"/>
          <w:lang w:val="el-GR"/>
        </w:rPr>
        <w:t>κ</w:t>
      </w:r>
      <w:r w:rsidRPr="00DD6B12">
        <w:rPr>
          <w:spacing w:val="-7"/>
          <w:sz w:val="24"/>
          <w:lang w:val="el-GR"/>
        </w:rPr>
        <w:t>ει</w:t>
      </w:r>
      <w:r w:rsidRPr="00DD6B12">
        <w:rPr>
          <w:sz w:val="24"/>
          <w:lang w:val="el-GR"/>
        </w:rPr>
        <w:t>α</w:t>
      </w:r>
      <w:r w:rsidRPr="00DD6B12">
        <w:rPr>
          <w:spacing w:val="-18"/>
          <w:sz w:val="24"/>
          <w:lang w:val="el-GR"/>
        </w:rPr>
        <w:t xml:space="preserve"> </w:t>
      </w:r>
      <w:r w:rsidRPr="00DD6B12">
        <w:rPr>
          <w:spacing w:val="-8"/>
          <w:sz w:val="24"/>
          <w:lang w:val="el-GR"/>
        </w:rPr>
        <w:t>τη</w:t>
      </w:r>
      <w:r w:rsidRPr="00DD6B12">
        <w:rPr>
          <w:sz w:val="24"/>
          <w:lang w:val="el-GR"/>
        </w:rPr>
        <w:t>ς</w:t>
      </w:r>
      <w:r w:rsidRPr="00DD6B12">
        <w:rPr>
          <w:spacing w:val="-11"/>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w:t>
      </w:r>
      <w:r w:rsidRPr="00DD6B12">
        <w:rPr>
          <w:spacing w:val="-7"/>
          <w:sz w:val="24"/>
          <w:lang w:val="el-GR"/>
        </w:rPr>
        <w:t>σ</w:t>
      </w:r>
      <w:r w:rsidRPr="00DD6B12">
        <w:rPr>
          <w:spacing w:val="-8"/>
          <w:sz w:val="24"/>
          <w:lang w:val="el-GR"/>
        </w:rPr>
        <w:t>τ</w:t>
      </w:r>
      <w:r w:rsidRPr="00DD6B12">
        <w:rPr>
          <w:spacing w:val="-6"/>
          <w:sz w:val="24"/>
          <w:lang w:val="el-GR"/>
        </w:rPr>
        <w:t>ι</w:t>
      </w:r>
      <w:r w:rsidRPr="00DD6B12">
        <w:rPr>
          <w:spacing w:val="-8"/>
          <w:sz w:val="24"/>
          <w:lang w:val="el-GR"/>
        </w:rPr>
        <w:t>κ</w:t>
      </w:r>
      <w:r w:rsidRPr="00DD6B12">
        <w:rPr>
          <w:spacing w:val="-10"/>
          <w:sz w:val="24"/>
          <w:lang w:val="el-GR"/>
        </w:rPr>
        <w:t>ή</w:t>
      </w:r>
      <w:r w:rsidRPr="00DD6B12">
        <w:rPr>
          <w:sz w:val="24"/>
          <w:lang w:val="el-GR"/>
        </w:rPr>
        <w:t>ς</w:t>
      </w:r>
      <w:r w:rsidRPr="00DD6B12">
        <w:rPr>
          <w:spacing w:val="-11"/>
          <w:sz w:val="24"/>
          <w:lang w:val="el-GR"/>
        </w:rPr>
        <w:t xml:space="preserve"> </w:t>
      </w:r>
      <w:r w:rsidRPr="00DD6B12">
        <w:rPr>
          <w:spacing w:val="-8"/>
          <w:sz w:val="24"/>
          <w:lang w:val="el-GR"/>
        </w:rPr>
        <w:t>κά</w:t>
      </w:r>
      <w:r w:rsidRPr="00DD6B12">
        <w:rPr>
          <w:spacing w:val="-13"/>
          <w:sz w:val="24"/>
          <w:lang w:val="el-GR"/>
        </w:rPr>
        <w:t>λ</w:t>
      </w:r>
      <w:r w:rsidRPr="00DD6B12">
        <w:rPr>
          <w:spacing w:val="-6"/>
          <w:sz w:val="24"/>
          <w:lang w:val="el-GR"/>
        </w:rPr>
        <w:t>υψ</w:t>
      </w:r>
      <w:r w:rsidRPr="00DD6B12">
        <w:rPr>
          <w:spacing w:val="-8"/>
          <w:sz w:val="24"/>
          <w:lang w:val="el-GR"/>
        </w:rPr>
        <w:t>η</w:t>
      </w:r>
      <w:r w:rsidRPr="00DD6B12">
        <w:rPr>
          <w:spacing w:val="-9"/>
          <w:sz w:val="24"/>
          <w:lang w:val="el-GR"/>
        </w:rPr>
        <w:t>ς</w:t>
      </w:r>
      <w:r w:rsidRPr="00DD6B12">
        <w:rPr>
          <w:sz w:val="24"/>
          <w:lang w:val="el-GR"/>
        </w:rPr>
        <w:t xml:space="preserve">. </w:t>
      </w:r>
      <w:r w:rsidRPr="00DD6B12">
        <w:rPr>
          <w:spacing w:val="-8"/>
          <w:sz w:val="24"/>
          <w:lang w:val="el-GR"/>
        </w:rPr>
        <w:t>Π</w:t>
      </w:r>
      <w:r w:rsidRPr="00DD6B12">
        <w:rPr>
          <w:spacing w:val="-7"/>
          <w:sz w:val="24"/>
          <w:lang w:val="el-GR"/>
        </w:rPr>
        <w:t>ρο</w:t>
      </w:r>
      <w:r w:rsidRPr="00DD6B12">
        <w:rPr>
          <w:spacing w:val="-8"/>
          <w:sz w:val="24"/>
          <w:lang w:val="el-GR"/>
        </w:rPr>
        <w:t>κ</w:t>
      </w:r>
      <w:r w:rsidRPr="00DD6B12">
        <w:rPr>
          <w:spacing w:val="-10"/>
          <w:sz w:val="24"/>
          <w:lang w:val="el-GR"/>
        </w:rPr>
        <w:t>ε</w:t>
      </w:r>
      <w:r w:rsidRPr="00DD6B12">
        <w:rPr>
          <w:spacing w:val="-7"/>
          <w:sz w:val="24"/>
          <w:lang w:val="el-GR"/>
        </w:rPr>
        <w:t>ι</w:t>
      </w:r>
      <w:r w:rsidRPr="00DD6B12">
        <w:rPr>
          <w:spacing w:val="-9"/>
          <w:sz w:val="24"/>
          <w:lang w:val="el-GR"/>
        </w:rPr>
        <w:t>μ</w:t>
      </w:r>
      <w:r w:rsidRPr="00DD6B12">
        <w:rPr>
          <w:spacing w:val="-7"/>
          <w:sz w:val="24"/>
          <w:lang w:val="el-GR"/>
        </w:rPr>
        <w:t>έ</w:t>
      </w:r>
      <w:r w:rsidRPr="00DD6B12">
        <w:rPr>
          <w:spacing w:val="-8"/>
          <w:sz w:val="24"/>
          <w:lang w:val="el-GR"/>
        </w:rPr>
        <w:t>ν</w:t>
      </w:r>
      <w:r w:rsidRPr="00DD6B12">
        <w:rPr>
          <w:spacing w:val="-10"/>
          <w:sz w:val="24"/>
          <w:lang w:val="el-GR"/>
        </w:rPr>
        <w:t>ο</w:t>
      </w:r>
      <w:r w:rsidRPr="00DD6B12">
        <w:rPr>
          <w:sz w:val="24"/>
          <w:lang w:val="el-GR"/>
        </w:rPr>
        <w:t>υ</w:t>
      </w:r>
      <w:r w:rsidRPr="00DD6B12">
        <w:rPr>
          <w:spacing w:val="42"/>
          <w:sz w:val="24"/>
          <w:lang w:val="el-GR"/>
        </w:rPr>
        <w:t xml:space="preserve"> </w:t>
      </w:r>
      <w:r w:rsidRPr="00DD6B12">
        <w:rPr>
          <w:spacing w:val="-7"/>
          <w:sz w:val="24"/>
          <w:lang w:val="el-GR"/>
        </w:rPr>
        <w:t>ο</w:t>
      </w:r>
      <w:r w:rsidRPr="00DD6B12">
        <w:rPr>
          <w:sz w:val="24"/>
          <w:lang w:val="el-GR"/>
        </w:rPr>
        <w:t>ι</w:t>
      </w:r>
      <w:r w:rsidRPr="00DD6B12">
        <w:rPr>
          <w:spacing w:val="39"/>
          <w:sz w:val="24"/>
          <w:lang w:val="el-GR"/>
        </w:rPr>
        <w:t xml:space="preserve"> </w:t>
      </w:r>
      <w:r w:rsidRPr="00DD6B12">
        <w:rPr>
          <w:spacing w:val="-6"/>
          <w:sz w:val="24"/>
          <w:lang w:val="el-GR"/>
        </w:rPr>
        <w:t>υ</w:t>
      </w:r>
      <w:r w:rsidRPr="00DD6B12">
        <w:rPr>
          <w:spacing w:val="-8"/>
          <w:sz w:val="24"/>
          <w:lang w:val="el-GR"/>
        </w:rPr>
        <w:t>πη</w:t>
      </w:r>
      <w:r w:rsidRPr="00DD6B12">
        <w:rPr>
          <w:spacing w:val="-9"/>
          <w:sz w:val="24"/>
          <w:lang w:val="el-GR"/>
        </w:rPr>
        <w:t>ρ</w:t>
      </w:r>
      <w:r w:rsidRPr="00DD6B12">
        <w:rPr>
          <w:spacing w:val="-7"/>
          <w:sz w:val="24"/>
          <w:lang w:val="el-GR"/>
        </w:rPr>
        <w:t>ε</w:t>
      </w:r>
      <w:r w:rsidRPr="00DD6B12">
        <w:rPr>
          <w:spacing w:val="-9"/>
          <w:sz w:val="24"/>
          <w:lang w:val="el-GR"/>
        </w:rPr>
        <w:t>σ</w:t>
      </w:r>
      <w:r w:rsidRPr="00DD6B12">
        <w:rPr>
          <w:spacing w:val="-7"/>
          <w:sz w:val="24"/>
          <w:lang w:val="el-GR"/>
        </w:rPr>
        <w:t>ίε</w:t>
      </w:r>
      <w:r w:rsidRPr="00DD6B12">
        <w:rPr>
          <w:sz w:val="24"/>
          <w:lang w:val="el-GR"/>
        </w:rPr>
        <w:t>ς</w:t>
      </w:r>
      <w:r w:rsidRPr="00DD6B12">
        <w:rPr>
          <w:spacing w:val="42"/>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43"/>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υ</w:t>
      </w:r>
      <w:r w:rsidRPr="00DD6B12">
        <w:rPr>
          <w:spacing w:val="42"/>
          <w:sz w:val="24"/>
          <w:lang w:val="el-GR"/>
        </w:rPr>
        <w:t xml:space="preserve"> </w:t>
      </w:r>
      <w:r w:rsidRPr="00DD6B12">
        <w:rPr>
          <w:spacing w:val="-8"/>
          <w:sz w:val="24"/>
          <w:lang w:val="el-GR"/>
        </w:rPr>
        <w:t>ν</w:t>
      </w:r>
      <w:r w:rsidRPr="00DD6B12">
        <w:rPr>
          <w:sz w:val="24"/>
          <w:lang w:val="el-GR"/>
        </w:rPr>
        <w:t>α</w:t>
      </w:r>
      <w:r w:rsidRPr="00DD6B12">
        <w:rPr>
          <w:spacing w:val="37"/>
          <w:sz w:val="24"/>
          <w:lang w:val="el-GR"/>
        </w:rPr>
        <w:t xml:space="preserve"> </w:t>
      </w:r>
      <w:r w:rsidRPr="00DD6B12">
        <w:rPr>
          <w:spacing w:val="-7"/>
          <w:sz w:val="24"/>
          <w:lang w:val="el-GR"/>
        </w:rPr>
        <w:t>δι</w:t>
      </w:r>
      <w:r w:rsidRPr="00DD6B12">
        <w:rPr>
          <w:spacing w:val="-10"/>
          <w:sz w:val="24"/>
          <w:lang w:val="el-GR"/>
        </w:rPr>
        <w:t>ε</w:t>
      </w:r>
      <w:r w:rsidRPr="00DD6B12">
        <w:rPr>
          <w:spacing w:val="-6"/>
          <w:sz w:val="24"/>
          <w:lang w:val="el-GR"/>
        </w:rPr>
        <w:t>υ</w:t>
      </w:r>
      <w:r w:rsidRPr="00DD6B12">
        <w:rPr>
          <w:spacing w:val="-11"/>
          <w:sz w:val="24"/>
          <w:lang w:val="el-GR"/>
        </w:rPr>
        <w:t>κ</w:t>
      </w:r>
      <w:r w:rsidRPr="00DD6B12">
        <w:rPr>
          <w:spacing w:val="-7"/>
          <w:sz w:val="24"/>
          <w:lang w:val="el-GR"/>
        </w:rPr>
        <w:t>ο</w:t>
      </w:r>
      <w:r w:rsidRPr="00DD6B12">
        <w:rPr>
          <w:spacing w:val="-6"/>
          <w:sz w:val="24"/>
          <w:lang w:val="el-GR"/>
        </w:rPr>
        <w:t>λύ</w:t>
      </w:r>
      <w:r w:rsidRPr="00DD6B12">
        <w:rPr>
          <w:spacing w:val="-10"/>
          <w:sz w:val="24"/>
          <w:lang w:val="el-GR"/>
        </w:rPr>
        <w:t>ν</w:t>
      </w:r>
      <w:r w:rsidRPr="00DD6B12">
        <w:rPr>
          <w:spacing w:val="-7"/>
          <w:sz w:val="24"/>
          <w:lang w:val="el-GR"/>
        </w:rPr>
        <w:t>ο</w:t>
      </w:r>
      <w:r w:rsidRPr="00DD6B12">
        <w:rPr>
          <w:spacing w:val="-8"/>
          <w:sz w:val="24"/>
          <w:lang w:val="el-GR"/>
        </w:rPr>
        <w:t>ντα</w:t>
      </w:r>
      <w:r w:rsidRPr="00DD6B12">
        <w:rPr>
          <w:sz w:val="24"/>
          <w:lang w:val="el-GR"/>
        </w:rPr>
        <w:t>ι</w:t>
      </w:r>
      <w:r w:rsidRPr="00DD6B12">
        <w:rPr>
          <w:spacing w:val="39"/>
          <w:sz w:val="24"/>
          <w:lang w:val="el-GR"/>
        </w:rPr>
        <w:t xml:space="preserve"> </w:t>
      </w:r>
      <w:r w:rsidRPr="00DD6B12">
        <w:rPr>
          <w:spacing w:val="-7"/>
          <w:sz w:val="24"/>
          <w:lang w:val="el-GR"/>
        </w:rPr>
        <w:t>σ</w:t>
      </w:r>
      <w:r w:rsidRPr="00DD6B12">
        <w:rPr>
          <w:spacing w:val="-8"/>
          <w:sz w:val="24"/>
          <w:lang w:val="el-GR"/>
        </w:rPr>
        <w:t>τ</w:t>
      </w:r>
      <w:r w:rsidRPr="00DD6B12">
        <w:rPr>
          <w:spacing w:val="-7"/>
          <w:sz w:val="24"/>
          <w:lang w:val="el-GR"/>
        </w:rPr>
        <w:t>ο</w:t>
      </w:r>
      <w:r w:rsidRPr="00DD6B12">
        <w:rPr>
          <w:sz w:val="24"/>
          <w:lang w:val="el-GR"/>
        </w:rPr>
        <w:t>ν</w:t>
      </w:r>
      <w:r w:rsidRPr="00DD6B12">
        <w:rPr>
          <w:spacing w:val="38"/>
          <w:sz w:val="24"/>
          <w:lang w:val="el-GR"/>
        </w:rPr>
        <w:t xml:space="preserve"> </w:t>
      </w:r>
      <w:r w:rsidRPr="00DD6B12">
        <w:rPr>
          <w:spacing w:val="-7"/>
          <w:sz w:val="24"/>
          <w:lang w:val="el-GR"/>
        </w:rPr>
        <w:t>έ</w:t>
      </w:r>
      <w:r w:rsidRPr="00DD6B12">
        <w:rPr>
          <w:spacing w:val="-8"/>
          <w:sz w:val="24"/>
          <w:lang w:val="el-GR"/>
        </w:rPr>
        <w:t>λ</w:t>
      </w:r>
      <w:r w:rsidRPr="00DD6B12">
        <w:rPr>
          <w:spacing w:val="-5"/>
          <w:sz w:val="24"/>
          <w:lang w:val="el-GR"/>
        </w:rPr>
        <w:t>ε</w:t>
      </w:r>
      <w:r w:rsidRPr="00DD6B12">
        <w:rPr>
          <w:spacing w:val="-8"/>
          <w:sz w:val="24"/>
          <w:lang w:val="el-GR"/>
        </w:rPr>
        <w:t>γχ</w:t>
      </w:r>
      <w:r w:rsidRPr="00DD6B12">
        <w:rPr>
          <w:sz w:val="24"/>
          <w:lang w:val="el-GR"/>
        </w:rPr>
        <w:t>ο</w:t>
      </w:r>
      <w:r w:rsidRPr="00DD6B12">
        <w:rPr>
          <w:spacing w:val="38"/>
          <w:sz w:val="24"/>
          <w:lang w:val="el-GR"/>
        </w:rPr>
        <w:t xml:space="preserve"> </w:t>
      </w:r>
      <w:r w:rsidRPr="00DD6B12">
        <w:rPr>
          <w:spacing w:val="-5"/>
          <w:sz w:val="24"/>
          <w:lang w:val="el-GR"/>
        </w:rPr>
        <w:t>τ</w:t>
      </w:r>
      <w:r w:rsidRPr="00DD6B12">
        <w:rPr>
          <w:spacing w:val="-10"/>
          <w:sz w:val="24"/>
          <w:lang w:val="el-GR"/>
        </w:rPr>
        <w:t>η</w:t>
      </w:r>
      <w:r w:rsidRPr="00DD6B12">
        <w:rPr>
          <w:sz w:val="24"/>
          <w:lang w:val="el-GR"/>
        </w:rPr>
        <w:t>ς</w:t>
      </w:r>
      <w:r w:rsidRPr="00DD6B12">
        <w:rPr>
          <w:spacing w:val="44"/>
          <w:sz w:val="24"/>
          <w:lang w:val="el-GR"/>
        </w:rPr>
        <w:t xml:space="preserve"> </w:t>
      </w:r>
      <w:r w:rsidRPr="00DD6B12">
        <w:rPr>
          <w:spacing w:val="-9"/>
          <w:sz w:val="24"/>
          <w:lang w:val="el-GR"/>
        </w:rPr>
        <w:t>ι</w:t>
      </w:r>
      <w:r w:rsidRPr="00DD6B12">
        <w:rPr>
          <w:spacing w:val="-7"/>
          <w:sz w:val="24"/>
          <w:lang w:val="el-GR"/>
        </w:rPr>
        <w:t>σ</w:t>
      </w:r>
      <w:r w:rsidRPr="00DD6B12">
        <w:rPr>
          <w:spacing w:val="-11"/>
          <w:sz w:val="24"/>
          <w:lang w:val="el-GR"/>
        </w:rPr>
        <w:t>χ</w:t>
      </w:r>
      <w:r w:rsidRPr="00DD6B12">
        <w:rPr>
          <w:spacing w:val="-6"/>
          <w:sz w:val="24"/>
          <w:lang w:val="el-GR"/>
        </w:rPr>
        <w:t>ύ</w:t>
      </w:r>
      <w:r w:rsidRPr="00DD6B12">
        <w:rPr>
          <w:spacing w:val="-10"/>
          <w:sz w:val="24"/>
          <w:lang w:val="el-GR"/>
        </w:rPr>
        <w:t>ο</w:t>
      </w:r>
      <w:r w:rsidRPr="00DD6B12">
        <w:rPr>
          <w:sz w:val="24"/>
          <w:lang w:val="el-GR"/>
        </w:rPr>
        <w:t>ς</w:t>
      </w:r>
      <w:r w:rsidRPr="00DD6B12">
        <w:rPr>
          <w:spacing w:val="44"/>
          <w:sz w:val="24"/>
          <w:lang w:val="el-GR"/>
        </w:rPr>
        <w:t xml:space="preserve"> </w:t>
      </w:r>
      <w:r w:rsidRPr="00DD6B12">
        <w:rPr>
          <w:spacing w:val="-10"/>
          <w:sz w:val="24"/>
          <w:lang w:val="el-GR"/>
        </w:rPr>
        <w:t>τ</w:t>
      </w:r>
      <w:r w:rsidRPr="00DD6B12">
        <w:rPr>
          <w:spacing w:val="-7"/>
          <w:sz w:val="24"/>
          <w:lang w:val="el-GR"/>
        </w:rPr>
        <w:t>ω</w:t>
      </w:r>
      <w:r w:rsidRPr="00DD6B12">
        <w:rPr>
          <w:sz w:val="24"/>
          <w:lang w:val="el-GR"/>
        </w:rPr>
        <w:t>ν</w:t>
      </w:r>
      <w:r w:rsidRPr="00DD6B12">
        <w:rPr>
          <w:spacing w:val="41"/>
          <w:sz w:val="24"/>
          <w:lang w:val="el-GR"/>
        </w:rPr>
        <w:t xml:space="preserve"> </w:t>
      </w:r>
      <w:r w:rsidRPr="00DD6B12">
        <w:rPr>
          <w:spacing w:val="-11"/>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ί</w:t>
      </w:r>
      <w:r w:rsidRPr="00DD6B12">
        <w:rPr>
          <w:spacing w:val="-7"/>
          <w:sz w:val="24"/>
          <w:lang w:val="el-GR"/>
        </w:rPr>
        <w:t>σ</w:t>
      </w:r>
      <w:r w:rsidRPr="00DD6B12">
        <w:rPr>
          <w:spacing w:val="-8"/>
          <w:sz w:val="24"/>
          <w:lang w:val="el-GR"/>
        </w:rPr>
        <w:t>τ</w:t>
      </w:r>
      <w:r w:rsidRPr="00DD6B12">
        <w:rPr>
          <w:spacing w:val="-9"/>
          <w:sz w:val="24"/>
          <w:lang w:val="el-GR"/>
        </w:rPr>
        <w:t>ρ</w:t>
      </w:r>
      <w:r w:rsidRPr="00DD6B12">
        <w:rPr>
          <w:spacing w:val="-7"/>
          <w:sz w:val="24"/>
          <w:lang w:val="el-GR"/>
        </w:rPr>
        <w:t>ω</w:t>
      </w:r>
      <w:r w:rsidRPr="00DD6B12">
        <w:rPr>
          <w:sz w:val="24"/>
          <w:lang w:val="el-GR"/>
        </w:rPr>
        <w:t xml:space="preserve">ν </w:t>
      </w:r>
      <w:r w:rsidRPr="00DD6B12">
        <w:rPr>
          <w:spacing w:val="-8"/>
          <w:sz w:val="24"/>
          <w:lang w:val="el-GR"/>
        </w:rPr>
        <w:t>κα</w:t>
      </w:r>
      <w:r w:rsidRPr="00DD6B12">
        <w:rPr>
          <w:spacing w:val="-6"/>
          <w:sz w:val="24"/>
          <w:lang w:val="el-GR"/>
        </w:rPr>
        <w:t>θ</w:t>
      </w:r>
      <w:r w:rsidRPr="00DD6B12">
        <w:rPr>
          <w:spacing w:val="-9"/>
          <w:sz w:val="24"/>
          <w:lang w:val="el-GR"/>
        </w:rPr>
        <w:t>ώ</w:t>
      </w:r>
      <w:r w:rsidRPr="00DD6B12">
        <w:rPr>
          <w:sz w:val="24"/>
          <w:lang w:val="el-GR"/>
        </w:rPr>
        <w:t>ς</w:t>
      </w:r>
      <w:r w:rsidRPr="00DD6B12">
        <w:rPr>
          <w:spacing w:val="25"/>
          <w:sz w:val="24"/>
          <w:lang w:val="el-GR"/>
        </w:rPr>
        <w:t xml:space="preserve"> </w:t>
      </w:r>
      <w:r w:rsidRPr="00DD6B12">
        <w:rPr>
          <w:spacing w:val="-8"/>
          <w:sz w:val="24"/>
          <w:lang w:val="el-GR"/>
        </w:rPr>
        <w:t>κα</w:t>
      </w:r>
      <w:r w:rsidRPr="00DD6B12">
        <w:rPr>
          <w:sz w:val="24"/>
          <w:lang w:val="el-GR"/>
        </w:rPr>
        <w:t xml:space="preserve">ι </w:t>
      </w:r>
      <w:r w:rsidRPr="00DD6B12">
        <w:rPr>
          <w:spacing w:val="53"/>
          <w:sz w:val="24"/>
          <w:lang w:val="el-GR"/>
        </w:rPr>
        <w:t xml:space="preserve"> </w:t>
      </w:r>
      <w:r w:rsidRPr="00DD6B12">
        <w:rPr>
          <w:spacing w:val="-7"/>
          <w:sz w:val="24"/>
          <w:lang w:val="el-GR"/>
        </w:rPr>
        <w:t>σ</w:t>
      </w:r>
      <w:r w:rsidRPr="00DD6B12">
        <w:rPr>
          <w:spacing w:val="-8"/>
          <w:sz w:val="24"/>
          <w:lang w:val="el-GR"/>
        </w:rPr>
        <w:t>τη</w:t>
      </w:r>
      <w:r w:rsidRPr="00DD6B12">
        <w:rPr>
          <w:sz w:val="24"/>
          <w:lang w:val="el-GR"/>
        </w:rPr>
        <w:t>ν</w:t>
      </w:r>
      <w:r w:rsidRPr="00DD6B12">
        <w:rPr>
          <w:spacing w:val="21"/>
          <w:sz w:val="24"/>
          <w:lang w:val="el-GR"/>
        </w:rPr>
        <w:t xml:space="preserve"> </w:t>
      </w:r>
      <w:r w:rsidRPr="00DD6B12">
        <w:rPr>
          <w:spacing w:val="-10"/>
          <w:sz w:val="24"/>
          <w:lang w:val="el-GR"/>
        </w:rPr>
        <w:t>ε</w:t>
      </w:r>
      <w:r w:rsidRPr="00DD6B12">
        <w:rPr>
          <w:spacing w:val="-6"/>
          <w:sz w:val="24"/>
          <w:lang w:val="el-GR"/>
        </w:rPr>
        <w:t>ξ</w:t>
      </w:r>
      <w:r w:rsidRPr="00DD6B12">
        <w:rPr>
          <w:spacing w:val="-7"/>
          <w:sz w:val="24"/>
          <w:lang w:val="el-GR"/>
        </w:rPr>
        <w:t>ό</w:t>
      </w:r>
      <w:r w:rsidRPr="00DD6B12">
        <w:rPr>
          <w:spacing w:val="-6"/>
          <w:sz w:val="24"/>
          <w:lang w:val="el-GR"/>
        </w:rPr>
        <w:t>φ</w:t>
      </w:r>
      <w:r w:rsidRPr="00DD6B12">
        <w:rPr>
          <w:spacing w:val="-8"/>
          <w:sz w:val="24"/>
          <w:lang w:val="el-GR"/>
        </w:rPr>
        <w:t>λη</w:t>
      </w:r>
      <w:r w:rsidRPr="00DD6B12">
        <w:rPr>
          <w:spacing w:val="-5"/>
          <w:sz w:val="24"/>
          <w:lang w:val="el-GR"/>
        </w:rPr>
        <w:t>σ</w:t>
      </w:r>
      <w:r w:rsidRPr="00DD6B12">
        <w:rPr>
          <w:sz w:val="24"/>
          <w:lang w:val="el-GR"/>
        </w:rPr>
        <w:t xml:space="preserve">η </w:t>
      </w:r>
      <w:r w:rsidRPr="00DD6B12">
        <w:rPr>
          <w:spacing w:val="52"/>
          <w:sz w:val="24"/>
          <w:lang w:val="el-GR"/>
        </w:rPr>
        <w:t xml:space="preserve"> </w:t>
      </w:r>
      <w:r w:rsidRPr="00DD6B12">
        <w:rPr>
          <w:spacing w:val="-8"/>
          <w:sz w:val="24"/>
          <w:lang w:val="el-GR"/>
        </w:rPr>
        <w:t>α</w:t>
      </w:r>
      <w:r w:rsidRPr="00DD6B12">
        <w:rPr>
          <w:spacing w:val="-5"/>
          <w:sz w:val="24"/>
          <w:lang w:val="el-GR"/>
        </w:rPr>
        <w:t>υ</w:t>
      </w:r>
      <w:r w:rsidRPr="00DD6B12">
        <w:rPr>
          <w:spacing w:val="-8"/>
          <w:sz w:val="24"/>
          <w:lang w:val="el-GR"/>
        </w:rPr>
        <w:t>τ</w:t>
      </w:r>
      <w:r w:rsidRPr="00DD6B12">
        <w:rPr>
          <w:spacing w:val="-7"/>
          <w:sz w:val="24"/>
          <w:lang w:val="el-GR"/>
        </w:rPr>
        <w:t>ώ</w:t>
      </w:r>
      <w:r w:rsidRPr="00DD6B12">
        <w:rPr>
          <w:sz w:val="24"/>
          <w:lang w:val="el-GR"/>
        </w:rPr>
        <w:t>ν</w:t>
      </w:r>
      <w:r w:rsidRPr="00DD6B12">
        <w:rPr>
          <w:spacing w:val="21"/>
          <w:sz w:val="24"/>
          <w:lang w:val="el-GR"/>
        </w:rPr>
        <w:t xml:space="preserve"> </w:t>
      </w:r>
      <w:r w:rsidRPr="00DD6B12">
        <w:rPr>
          <w:sz w:val="24"/>
          <w:lang w:val="el-GR"/>
        </w:rPr>
        <w:t>,</w:t>
      </w:r>
      <w:r w:rsidRPr="00DD6B12">
        <w:rPr>
          <w:spacing w:val="22"/>
          <w:sz w:val="24"/>
          <w:lang w:val="el-GR"/>
        </w:rPr>
        <w:t xml:space="preserve"> </w:t>
      </w:r>
      <w:r w:rsidRPr="00DD6B12">
        <w:rPr>
          <w:spacing w:val="-8"/>
          <w:sz w:val="24"/>
          <w:lang w:val="el-GR"/>
        </w:rPr>
        <w:t>απα</w:t>
      </w:r>
      <w:r w:rsidRPr="00DD6B12">
        <w:rPr>
          <w:spacing w:val="-5"/>
          <w:sz w:val="24"/>
          <w:lang w:val="el-GR"/>
        </w:rPr>
        <w:t>ι</w:t>
      </w:r>
      <w:r w:rsidRPr="00DD6B12">
        <w:rPr>
          <w:spacing w:val="-8"/>
          <w:sz w:val="24"/>
          <w:lang w:val="el-GR"/>
        </w:rPr>
        <w:t>τ</w:t>
      </w:r>
      <w:r w:rsidRPr="00DD6B12">
        <w:rPr>
          <w:spacing w:val="-10"/>
          <w:sz w:val="24"/>
          <w:lang w:val="el-GR"/>
        </w:rPr>
        <w:t>ε</w:t>
      </w:r>
      <w:r w:rsidRPr="00DD6B12">
        <w:rPr>
          <w:spacing w:val="-7"/>
          <w:sz w:val="24"/>
          <w:lang w:val="el-GR"/>
        </w:rPr>
        <w:t>ί</w:t>
      </w:r>
      <w:r w:rsidRPr="00DD6B12">
        <w:rPr>
          <w:spacing w:val="-8"/>
          <w:sz w:val="24"/>
          <w:lang w:val="el-GR"/>
        </w:rPr>
        <w:t>τα</w:t>
      </w:r>
      <w:r w:rsidRPr="00DD6B12">
        <w:rPr>
          <w:sz w:val="24"/>
          <w:lang w:val="el-GR"/>
        </w:rPr>
        <w:t>ι</w:t>
      </w:r>
      <w:r w:rsidRPr="00DD6B12">
        <w:rPr>
          <w:spacing w:val="27"/>
          <w:sz w:val="24"/>
          <w:lang w:val="el-GR"/>
        </w:rPr>
        <w:t xml:space="preserve"> </w:t>
      </w:r>
      <w:r w:rsidRPr="00DD6B12">
        <w:rPr>
          <w:sz w:val="24"/>
          <w:lang w:val="el-GR"/>
        </w:rPr>
        <w:t>η</w:t>
      </w:r>
      <w:r w:rsidRPr="00DD6B12">
        <w:rPr>
          <w:spacing w:val="21"/>
          <w:sz w:val="24"/>
          <w:lang w:val="el-GR"/>
        </w:rPr>
        <w:t xml:space="preserve"> </w:t>
      </w:r>
      <w:r w:rsidRPr="00DD6B12">
        <w:rPr>
          <w:spacing w:val="-6"/>
          <w:sz w:val="24"/>
          <w:lang w:val="el-GR"/>
        </w:rPr>
        <w:t>α</w:t>
      </w:r>
      <w:r w:rsidRPr="00DD6B12">
        <w:rPr>
          <w:spacing w:val="-9"/>
          <w:sz w:val="24"/>
          <w:lang w:val="el-GR"/>
        </w:rPr>
        <w:t>σ</w:t>
      </w:r>
      <w:r w:rsidRPr="00DD6B12">
        <w:rPr>
          <w:spacing w:val="-6"/>
          <w:sz w:val="24"/>
          <w:lang w:val="el-GR"/>
        </w:rPr>
        <w:t>φ</w:t>
      </w:r>
      <w:r w:rsidRPr="00DD6B12">
        <w:rPr>
          <w:spacing w:val="-8"/>
          <w:sz w:val="24"/>
          <w:lang w:val="el-GR"/>
        </w:rPr>
        <w:t>άλ</w:t>
      </w:r>
      <w:r w:rsidRPr="00DD6B12">
        <w:rPr>
          <w:spacing w:val="-7"/>
          <w:sz w:val="24"/>
          <w:lang w:val="el-GR"/>
        </w:rPr>
        <w:t>ισ</w:t>
      </w:r>
      <w:r w:rsidRPr="00DD6B12">
        <w:rPr>
          <w:sz w:val="24"/>
          <w:lang w:val="el-GR"/>
        </w:rPr>
        <w:t>η</w:t>
      </w:r>
      <w:r w:rsidRPr="00DD6B12">
        <w:rPr>
          <w:spacing w:val="21"/>
          <w:sz w:val="24"/>
          <w:lang w:val="el-GR"/>
        </w:rPr>
        <w:t xml:space="preserve"> </w:t>
      </w:r>
      <w:r w:rsidRPr="00DD6B12">
        <w:rPr>
          <w:spacing w:val="-7"/>
          <w:sz w:val="24"/>
          <w:lang w:val="el-GR"/>
        </w:rPr>
        <w:t>ό</w:t>
      </w:r>
      <w:r w:rsidRPr="00DD6B12">
        <w:rPr>
          <w:spacing w:val="-8"/>
          <w:sz w:val="24"/>
          <w:lang w:val="el-GR"/>
        </w:rPr>
        <w:t>λ</w:t>
      </w:r>
      <w:r w:rsidRPr="00DD6B12">
        <w:rPr>
          <w:spacing w:val="-10"/>
          <w:sz w:val="24"/>
          <w:lang w:val="el-GR"/>
        </w:rPr>
        <w:t>ο</w:t>
      </w:r>
      <w:r w:rsidRPr="00DD6B12">
        <w:rPr>
          <w:sz w:val="24"/>
          <w:lang w:val="el-GR"/>
        </w:rPr>
        <w:t>υ</w:t>
      </w:r>
      <w:r w:rsidRPr="00DD6B12">
        <w:rPr>
          <w:spacing w:val="25"/>
          <w:sz w:val="24"/>
          <w:lang w:val="el-GR"/>
        </w:rPr>
        <w:t xml:space="preserve"> </w:t>
      </w:r>
      <w:r w:rsidRPr="00DD6B12">
        <w:rPr>
          <w:spacing w:val="-10"/>
          <w:sz w:val="24"/>
          <w:lang w:val="el-GR"/>
        </w:rPr>
        <w:t>τ</w:t>
      </w:r>
      <w:r w:rsidRPr="00DD6B12">
        <w:rPr>
          <w:spacing w:val="-7"/>
          <w:sz w:val="24"/>
          <w:lang w:val="el-GR"/>
        </w:rPr>
        <w:t>ο</w:t>
      </w:r>
      <w:r w:rsidRPr="00DD6B12">
        <w:rPr>
          <w:sz w:val="24"/>
          <w:lang w:val="el-GR"/>
        </w:rPr>
        <w:t>υ</w:t>
      </w:r>
      <w:r w:rsidRPr="00DD6B12">
        <w:rPr>
          <w:spacing w:val="25"/>
          <w:sz w:val="24"/>
          <w:lang w:val="el-GR"/>
        </w:rPr>
        <w:t xml:space="preserve"> </w:t>
      </w:r>
      <w:r w:rsidRPr="00DD6B12">
        <w:rPr>
          <w:spacing w:val="-9"/>
          <w:sz w:val="24"/>
          <w:lang w:val="el-GR"/>
        </w:rPr>
        <w:t>σ</w:t>
      </w:r>
      <w:r w:rsidRPr="00DD6B12">
        <w:rPr>
          <w:spacing w:val="-8"/>
          <w:sz w:val="24"/>
          <w:lang w:val="el-GR"/>
        </w:rPr>
        <w:t>τ</w:t>
      </w:r>
      <w:r w:rsidRPr="00DD6B12">
        <w:rPr>
          <w:spacing w:val="-7"/>
          <w:sz w:val="24"/>
          <w:lang w:val="el-GR"/>
        </w:rPr>
        <w:t>ό</w:t>
      </w:r>
      <w:r w:rsidRPr="00DD6B12">
        <w:rPr>
          <w:spacing w:val="-8"/>
          <w:sz w:val="24"/>
          <w:lang w:val="el-GR"/>
        </w:rPr>
        <w:t>λ</w:t>
      </w:r>
      <w:r w:rsidRPr="00DD6B12">
        <w:rPr>
          <w:spacing w:val="-7"/>
          <w:sz w:val="24"/>
          <w:lang w:val="el-GR"/>
        </w:rPr>
        <w:t>ο</w:t>
      </w:r>
      <w:r w:rsidRPr="00DD6B12">
        <w:rPr>
          <w:sz w:val="24"/>
          <w:lang w:val="el-GR"/>
        </w:rPr>
        <w:t>υ</w:t>
      </w:r>
      <w:r w:rsidRPr="00DD6B12">
        <w:rPr>
          <w:spacing w:val="25"/>
          <w:sz w:val="24"/>
          <w:lang w:val="el-GR"/>
        </w:rPr>
        <w:t xml:space="preserve"> </w:t>
      </w:r>
      <w:r w:rsidRPr="00DD6B12">
        <w:rPr>
          <w:spacing w:val="-10"/>
          <w:sz w:val="24"/>
          <w:lang w:val="el-GR"/>
        </w:rPr>
        <w:t>τ</w:t>
      </w:r>
      <w:r w:rsidRPr="00DD6B12">
        <w:rPr>
          <w:spacing w:val="-7"/>
          <w:sz w:val="24"/>
          <w:lang w:val="el-GR"/>
        </w:rPr>
        <w:t>ω</w:t>
      </w:r>
      <w:r w:rsidRPr="00DD6B12">
        <w:rPr>
          <w:sz w:val="24"/>
          <w:lang w:val="el-GR"/>
        </w:rPr>
        <w:t>ν</w:t>
      </w:r>
      <w:r w:rsidRPr="00DD6B12">
        <w:rPr>
          <w:spacing w:val="21"/>
          <w:sz w:val="24"/>
          <w:lang w:val="el-GR"/>
        </w:rPr>
        <w:t xml:space="preserve"> </w:t>
      </w:r>
      <w:r w:rsidRPr="00DD6B12">
        <w:rPr>
          <w:spacing w:val="-7"/>
          <w:sz w:val="24"/>
          <w:lang w:val="el-GR"/>
        </w:rPr>
        <w:t>ο</w:t>
      </w:r>
      <w:r w:rsidRPr="00DD6B12">
        <w:rPr>
          <w:spacing w:val="-8"/>
          <w:sz w:val="24"/>
          <w:lang w:val="el-GR"/>
        </w:rPr>
        <w:t>χη</w:t>
      </w:r>
      <w:r w:rsidRPr="00DD6B12">
        <w:rPr>
          <w:spacing w:val="-6"/>
          <w:sz w:val="24"/>
          <w:lang w:val="el-GR"/>
        </w:rPr>
        <w:t>μ</w:t>
      </w:r>
      <w:r w:rsidRPr="00DD6B12">
        <w:rPr>
          <w:spacing w:val="-8"/>
          <w:sz w:val="24"/>
          <w:lang w:val="el-GR"/>
        </w:rPr>
        <w:t>ά</w:t>
      </w:r>
      <w:r w:rsidRPr="00DD6B12">
        <w:rPr>
          <w:spacing w:val="-10"/>
          <w:sz w:val="24"/>
          <w:lang w:val="el-GR"/>
        </w:rPr>
        <w:t>τ</w:t>
      </w:r>
      <w:r w:rsidRPr="00DD6B12">
        <w:rPr>
          <w:spacing w:val="-7"/>
          <w:sz w:val="24"/>
          <w:lang w:val="el-GR"/>
        </w:rPr>
        <w:t>ω</w:t>
      </w:r>
      <w:r w:rsidRPr="00DD6B12">
        <w:rPr>
          <w:sz w:val="24"/>
          <w:lang w:val="el-GR"/>
        </w:rPr>
        <w:t>ν</w:t>
      </w:r>
      <w:r w:rsidRPr="00DD6B12">
        <w:rPr>
          <w:spacing w:val="21"/>
          <w:sz w:val="24"/>
          <w:lang w:val="el-GR"/>
        </w:rPr>
        <w:t xml:space="preserve"> </w:t>
      </w:r>
      <w:r w:rsidRPr="00DD6B12">
        <w:rPr>
          <w:spacing w:val="-8"/>
          <w:sz w:val="24"/>
          <w:lang w:val="el-GR"/>
        </w:rPr>
        <w:t>ν</w:t>
      </w:r>
      <w:r w:rsidRPr="00DD6B12">
        <w:rPr>
          <w:sz w:val="24"/>
          <w:lang w:val="el-GR"/>
        </w:rPr>
        <w:t>α</w:t>
      </w:r>
      <w:r w:rsidRPr="00DD6B12">
        <w:rPr>
          <w:spacing w:val="21"/>
          <w:sz w:val="24"/>
          <w:lang w:val="el-GR"/>
        </w:rPr>
        <w:t xml:space="preserve"> </w:t>
      </w:r>
      <w:r w:rsidRPr="00DD6B12">
        <w:rPr>
          <w:spacing w:val="-8"/>
          <w:sz w:val="24"/>
          <w:lang w:val="el-GR"/>
        </w:rPr>
        <w:t>γ</w:t>
      </w:r>
      <w:r w:rsidRPr="00DD6B12">
        <w:rPr>
          <w:spacing w:val="-7"/>
          <w:sz w:val="24"/>
          <w:lang w:val="el-GR"/>
        </w:rPr>
        <w:t>ί</w:t>
      </w:r>
      <w:r w:rsidRPr="00DD6B12">
        <w:rPr>
          <w:spacing w:val="-10"/>
          <w:sz w:val="24"/>
          <w:lang w:val="el-GR"/>
        </w:rPr>
        <w:t>ν</w:t>
      </w:r>
      <w:r w:rsidRPr="00DD6B12">
        <w:rPr>
          <w:spacing w:val="-7"/>
          <w:sz w:val="24"/>
          <w:lang w:val="el-GR"/>
        </w:rPr>
        <w:t>ε</w:t>
      </w:r>
      <w:r w:rsidRPr="00DD6B12">
        <w:rPr>
          <w:sz w:val="24"/>
          <w:lang w:val="el-GR"/>
        </w:rPr>
        <w:t xml:space="preserve">ι </w:t>
      </w:r>
      <w:r w:rsidRPr="00DD6B12">
        <w:rPr>
          <w:spacing w:val="-8"/>
          <w:sz w:val="24"/>
          <w:lang w:val="el-GR"/>
        </w:rPr>
        <w:t>τη</w:t>
      </w:r>
      <w:r w:rsidRPr="00DD6B12">
        <w:rPr>
          <w:sz w:val="24"/>
          <w:lang w:val="el-GR"/>
        </w:rPr>
        <w:t>ν</w:t>
      </w:r>
      <w:r w:rsidRPr="00DD6B12">
        <w:rPr>
          <w:spacing w:val="-14"/>
          <w:sz w:val="24"/>
          <w:lang w:val="el-GR"/>
        </w:rPr>
        <w:t xml:space="preserve"> </w:t>
      </w:r>
      <w:r w:rsidRPr="00DD6B12">
        <w:rPr>
          <w:spacing w:val="-7"/>
          <w:sz w:val="24"/>
          <w:lang w:val="el-GR"/>
        </w:rPr>
        <w:t>ί</w:t>
      </w:r>
      <w:r w:rsidRPr="00DD6B12">
        <w:rPr>
          <w:spacing w:val="-10"/>
          <w:sz w:val="24"/>
          <w:lang w:val="el-GR"/>
        </w:rPr>
        <w:t>δ</w:t>
      </w:r>
      <w:r w:rsidRPr="00DD6B12">
        <w:rPr>
          <w:spacing w:val="-7"/>
          <w:sz w:val="24"/>
          <w:lang w:val="el-GR"/>
        </w:rPr>
        <w:t>ι</w:t>
      </w:r>
      <w:r w:rsidRPr="00DD6B12">
        <w:rPr>
          <w:sz w:val="24"/>
          <w:lang w:val="el-GR"/>
        </w:rPr>
        <w:t>α</w:t>
      </w:r>
      <w:r w:rsidRPr="00DD6B12">
        <w:rPr>
          <w:spacing w:val="-15"/>
          <w:sz w:val="24"/>
          <w:lang w:val="el-GR"/>
        </w:rPr>
        <w:t xml:space="preserve"> </w:t>
      </w:r>
      <w:r w:rsidRPr="00DD6B12">
        <w:rPr>
          <w:spacing w:val="-10"/>
          <w:sz w:val="24"/>
          <w:lang w:val="el-GR"/>
        </w:rPr>
        <w:t>η</w:t>
      </w:r>
      <w:r w:rsidRPr="00DD6B12">
        <w:rPr>
          <w:spacing w:val="-6"/>
          <w:sz w:val="24"/>
          <w:lang w:val="el-GR"/>
        </w:rPr>
        <w:t>μ</w:t>
      </w:r>
      <w:r w:rsidRPr="00DD6B12">
        <w:rPr>
          <w:spacing w:val="-7"/>
          <w:sz w:val="24"/>
          <w:lang w:val="el-GR"/>
        </w:rPr>
        <w:t>ε</w:t>
      </w:r>
      <w:r w:rsidRPr="00DD6B12">
        <w:rPr>
          <w:spacing w:val="-9"/>
          <w:sz w:val="24"/>
          <w:lang w:val="el-GR"/>
        </w:rPr>
        <w:t>ρ</w:t>
      </w:r>
      <w:r w:rsidRPr="00DD6B12">
        <w:rPr>
          <w:spacing w:val="-10"/>
          <w:sz w:val="24"/>
          <w:lang w:val="el-GR"/>
        </w:rPr>
        <w:t>ο</w:t>
      </w:r>
      <w:r w:rsidRPr="00DD6B12">
        <w:rPr>
          <w:spacing w:val="-6"/>
          <w:sz w:val="24"/>
          <w:lang w:val="el-GR"/>
        </w:rPr>
        <w:t>μ</w:t>
      </w:r>
      <w:r w:rsidRPr="00DD6B12">
        <w:rPr>
          <w:spacing w:val="-8"/>
          <w:sz w:val="24"/>
          <w:lang w:val="el-GR"/>
        </w:rPr>
        <w:t>ην</w:t>
      </w:r>
      <w:r w:rsidRPr="00DD6B12">
        <w:rPr>
          <w:spacing w:val="-7"/>
          <w:sz w:val="24"/>
          <w:lang w:val="el-GR"/>
        </w:rPr>
        <w:t>ί</w:t>
      </w:r>
      <w:r w:rsidRPr="00DD6B12">
        <w:rPr>
          <w:sz w:val="24"/>
          <w:lang w:val="el-GR"/>
        </w:rPr>
        <w:t>α</w:t>
      </w:r>
      <w:r w:rsidRPr="00DD6B12">
        <w:rPr>
          <w:spacing w:val="-20"/>
          <w:sz w:val="24"/>
          <w:lang w:val="el-GR"/>
        </w:rPr>
        <w:t xml:space="preserve"> </w:t>
      </w:r>
      <w:r w:rsidRPr="00DD6B12">
        <w:rPr>
          <w:spacing w:val="-7"/>
          <w:sz w:val="24"/>
          <w:lang w:val="el-GR"/>
        </w:rPr>
        <w:t>ώσ</w:t>
      </w:r>
      <w:r w:rsidRPr="00DD6B12">
        <w:rPr>
          <w:spacing w:val="-10"/>
          <w:sz w:val="24"/>
          <w:lang w:val="el-GR"/>
        </w:rPr>
        <w:t>τ</w:t>
      </w:r>
      <w:r w:rsidRPr="00DD6B12">
        <w:rPr>
          <w:sz w:val="24"/>
          <w:lang w:val="el-GR"/>
        </w:rPr>
        <w:t>ε</w:t>
      </w:r>
      <w:r w:rsidRPr="00DD6B12">
        <w:rPr>
          <w:spacing w:val="-12"/>
          <w:sz w:val="24"/>
          <w:lang w:val="el-GR"/>
        </w:rPr>
        <w:t xml:space="preserve"> </w:t>
      </w:r>
      <w:r w:rsidRPr="00DD6B12">
        <w:rPr>
          <w:spacing w:val="-8"/>
          <w:sz w:val="24"/>
          <w:lang w:val="el-GR"/>
        </w:rPr>
        <w:t>ν</w:t>
      </w:r>
      <w:r w:rsidRPr="00DD6B12">
        <w:rPr>
          <w:sz w:val="24"/>
          <w:lang w:val="el-GR"/>
        </w:rPr>
        <w:t>α</w:t>
      </w:r>
      <w:r w:rsidRPr="00DD6B12">
        <w:rPr>
          <w:spacing w:val="-15"/>
          <w:sz w:val="24"/>
          <w:lang w:val="el-GR"/>
        </w:rPr>
        <w:t xml:space="preserve"> </w:t>
      </w:r>
      <w:r w:rsidRPr="00DD6B12">
        <w:rPr>
          <w:spacing w:val="-9"/>
          <w:sz w:val="24"/>
          <w:lang w:val="el-GR"/>
        </w:rPr>
        <w:t>σ</w:t>
      </w:r>
      <w:r w:rsidRPr="00DD6B12">
        <w:rPr>
          <w:spacing w:val="-6"/>
          <w:sz w:val="24"/>
          <w:lang w:val="el-GR"/>
        </w:rPr>
        <w:t>υμ</w:t>
      </w:r>
      <w:r w:rsidRPr="00DD6B12">
        <w:rPr>
          <w:spacing w:val="-13"/>
          <w:sz w:val="24"/>
          <w:lang w:val="el-GR"/>
        </w:rPr>
        <w:t>π</w:t>
      </w:r>
      <w:r w:rsidRPr="00DD6B12">
        <w:rPr>
          <w:spacing w:val="-7"/>
          <w:sz w:val="24"/>
          <w:lang w:val="el-GR"/>
        </w:rPr>
        <w:t>ί</w:t>
      </w:r>
      <w:r w:rsidRPr="00DD6B12">
        <w:rPr>
          <w:spacing w:val="-6"/>
          <w:sz w:val="24"/>
          <w:lang w:val="el-GR"/>
        </w:rPr>
        <w:t>π</w:t>
      </w:r>
      <w:r w:rsidRPr="00DD6B12">
        <w:rPr>
          <w:spacing w:val="-8"/>
          <w:sz w:val="24"/>
          <w:lang w:val="el-GR"/>
        </w:rPr>
        <w:t>τ</w:t>
      </w:r>
      <w:r w:rsidRPr="00DD6B12">
        <w:rPr>
          <w:spacing w:val="-10"/>
          <w:sz w:val="24"/>
          <w:lang w:val="el-GR"/>
        </w:rPr>
        <w:t>ο</w:t>
      </w:r>
      <w:r w:rsidRPr="00DD6B12">
        <w:rPr>
          <w:spacing w:val="-6"/>
          <w:sz w:val="24"/>
          <w:lang w:val="el-GR"/>
        </w:rPr>
        <w:t>υ</w:t>
      </w:r>
      <w:r w:rsidRPr="00DD6B12">
        <w:rPr>
          <w:sz w:val="24"/>
          <w:lang w:val="el-GR"/>
        </w:rPr>
        <w:t>ν</w:t>
      </w:r>
      <w:r w:rsidRPr="00DD6B12">
        <w:rPr>
          <w:spacing w:val="-15"/>
          <w:sz w:val="24"/>
          <w:lang w:val="el-GR"/>
        </w:rPr>
        <w:t xml:space="preserve"> </w:t>
      </w:r>
      <w:r w:rsidRPr="00DD6B12">
        <w:rPr>
          <w:spacing w:val="-8"/>
          <w:sz w:val="24"/>
          <w:lang w:val="el-GR"/>
        </w:rPr>
        <w:t>κα</w:t>
      </w:r>
      <w:r w:rsidRPr="00DD6B12">
        <w:rPr>
          <w:sz w:val="24"/>
          <w:lang w:val="el-GR"/>
        </w:rPr>
        <w:t>ι</w:t>
      </w:r>
      <w:r w:rsidRPr="00DD6B12">
        <w:rPr>
          <w:spacing w:val="-17"/>
          <w:sz w:val="24"/>
          <w:lang w:val="el-GR"/>
        </w:rPr>
        <w:t xml:space="preserve"> </w:t>
      </w:r>
      <w:r w:rsidRPr="00DD6B12">
        <w:rPr>
          <w:spacing w:val="-10"/>
          <w:sz w:val="24"/>
          <w:lang w:val="el-GR"/>
        </w:rPr>
        <w:t>ο</w:t>
      </w:r>
      <w:r w:rsidRPr="00DD6B12">
        <w:rPr>
          <w:sz w:val="24"/>
          <w:lang w:val="el-GR"/>
        </w:rPr>
        <w:t>ι</w:t>
      </w:r>
      <w:r w:rsidRPr="00DD6B12">
        <w:rPr>
          <w:spacing w:val="-14"/>
          <w:sz w:val="24"/>
          <w:lang w:val="el-GR"/>
        </w:rPr>
        <w:t xml:space="preserve"> </w:t>
      </w:r>
      <w:r w:rsidRPr="00DD6B12">
        <w:rPr>
          <w:spacing w:val="-10"/>
          <w:sz w:val="24"/>
          <w:lang w:val="el-GR"/>
        </w:rPr>
        <w:t>η</w:t>
      </w:r>
      <w:r w:rsidRPr="00DD6B12">
        <w:rPr>
          <w:spacing w:val="-6"/>
          <w:sz w:val="24"/>
          <w:lang w:val="el-GR"/>
        </w:rPr>
        <w:t>μ</w:t>
      </w:r>
      <w:r w:rsidRPr="00DD6B12">
        <w:rPr>
          <w:spacing w:val="-7"/>
          <w:sz w:val="24"/>
          <w:lang w:val="el-GR"/>
        </w:rPr>
        <w:t>ε</w:t>
      </w:r>
      <w:r w:rsidRPr="00DD6B12">
        <w:rPr>
          <w:spacing w:val="-5"/>
          <w:sz w:val="24"/>
          <w:lang w:val="el-GR"/>
        </w:rPr>
        <w:t>ρ</w:t>
      </w:r>
      <w:r w:rsidRPr="00DD6B12">
        <w:rPr>
          <w:spacing w:val="-7"/>
          <w:sz w:val="24"/>
          <w:lang w:val="el-GR"/>
        </w:rPr>
        <w:t>ο</w:t>
      </w:r>
      <w:r w:rsidRPr="00DD6B12">
        <w:rPr>
          <w:spacing w:val="-6"/>
          <w:sz w:val="24"/>
          <w:lang w:val="el-GR"/>
        </w:rPr>
        <w:t>μ</w:t>
      </w:r>
      <w:r w:rsidRPr="00DD6B12">
        <w:rPr>
          <w:spacing w:val="-8"/>
          <w:sz w:val="24"/>
          <w:lang w:val="el-GR"/>
        </w:rPr>
        <w:t>η</w:t>
      </w:r>
      <w:r w:rsidRPr="00DD6B12">
        <w:rPr>
          <w:spacing w:val="-10"/>
          <w:sz w:val="24"/>
          <w:lang w:val="el-GR"/>
        </w:rPr>
        <w:t>ν</w:t>
      </w:r>
      <w:r w:rsidRPr="00DD6B12">
        <w:rPr>
          <w:spacing w:val="-7"/>
          <w:sz w:val="24"/>
          <w:lang w:val="el-GR"/>
        </w:rPr>
        <w:t>ί</w:t>
      </w:r>
      <w:r w:rsidRPr="00DD6B12">
        <w:rPr>
          <w:spacing w:val="-10"/>
          <w:sz w:val="24"/>
          <w:lang w:val="el-GR"/>
        </w:rPr>
        <w:t>ε</w:t>
      </w:r>
      <w:r w:rsidRPr="00DD6B12">
        <w:rPr>
          <w:sz w:val="24"/>
          <w:lang w:val="el-GR"/>
        </w:rPr>
        <w:t>ς</w:t>
      </w:r>
      <w:r w:rsidRPr="00DD6B12">
        <w:rPr>
          <w:spacing w:val="-11"/>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8"/>
          <w:sz w:val="24"/>
          <w:lang w:val="el-GR"/>
        </w:rPr>
        <w:t>λή</w:t>
      </w:r>
      <w:r w:rsidRPr="00DD6B12">
        <w:rPr>
          <w:spacing w:val="-10"/>
          <w:sz w:val="24"/>
          <w:lang w:val="el-GR"/>
        </w:rPr>
        <w:t>γο</w:t>
      </w:r>
      <w:r w:rsidRPr="00DD6B12">
        <w:rPr>
          <w:spacing w:val="-6"/>
          <w:sz w:val="24"/>
          <w:lang w:val="el-GR"/>
        </w:rPr>
        <w:t>υ</w:t>
      </w:r>
      <w:r w:rsidRPr="00DD6B12">
        <w:rPr>
          <w:sz w:val="24"/>
          <w:lang w:val="el-GR"/>
        </w:rPr>
        <w:t>ν</w:t>
      </w:r>
      <w:r w:rsidRPr="00DD6B12">
        <w:rPr>
          <w:spacing w:val="-15"/>
          <w:sz w:val="24"/>
          <w:lang w:val="el-GR"/>
        </w:rPr>
        <w:t xml:space="preserve"> </w:t>
      </w:r>
      <w:r w:rsidRPr="00DD6B12">
        <w:rPr>
          <w:spacing w:val="-11"/>
          <w:sz w:val="24"/>
          <w:lang w:val="el-GR"/>
        </w:rPr>
        <w:t>α</w:t>
      </w:r>
      <w:r w:rsidRPr="00DD6B12">
        <w:rPr>
          <w:spacing w:val="-6"/>
          <w:sz w:val="24"/>
          <w:lang w:val="el-GR"/>
        </w:rPr>
        <w:t>υ</w:t>
      </w:r>
      <w:r w:rsidRPr="00DD6B12">
        <w:rPr>
          <w:spacing w:val="-8"/>
          <w:sz w:val="24"/>
          <w:lang w:val="el-GR"/>
        </w:rPr>
        <w:t>τά</w:t>
      </w:r>
      <w:r w:rsidRPr="00DD6B12">
        <w:rPr>
          <w:sz w:val="24"/>
          <w:lang w:val="el-GR"/>
        </w:rPr>
        <w:t>.</w:t>
      </w:r>
    </w:p>
    <w:p w:rsidR="00FE1FF8" w:rsidRDefault="00FE1FF8" w:rsidP="00FE1FF8">
      <w:pPr>
        <w:spacing w:before="11" w:line="273" w:lineRule="auto"/>
        <w:ind w:right="791"/>
        <w:rPr>
          <w:spacing w:val="-8"/>
          <w:sz w:val="24"/>
          <w:lang w:val="el-GR"/>
        </w:rPr>
      </w:pPr>
      <w:r w:rsidRPr="00DD6B12">
        <w:rPr>
          <w:spacing w:val="-7"/>
          <w:sz w:val="24"/>
          <w:lang w:val="el-GR"/>
        </w:rPr>
        <w:t>Γι</w:t>
      </w:r>
      <w:r w:rsidRPr="00DD6B12">
        <w:rPr>
          <w:sz w:val="24"/>
          <w:lang w:val="el-GR"/>
        </w:rPr>
        <w:t>α</w:t>
      </w:r>
      <w:r w:rsidRPr="00DD6B12">
        <w:rPr>
          <w:spacing w:val="-10"/>
          <w:sz w:val="24"/>
          <w:lang w:val="el-GR"/>
        </w:rPr>
        <w:t xml:space="preserve"> </w:t>
      </w:r>
      <w:r w:rsidRPr="00DD6B12">
        <w:rPr>
          <w:spacing w:val="-8"/>
          <w:sz w:val="24"/>
          <w:lang w:val="el-GR"/>
        </w:rPr>
        <w:t>τ</w:t>
      </w:r>
      <w:r w:rsidRPr="00DD6B12">
        <w:rPr>
          <w:spacing w:val="-10"/>
          <w:sz w:val="24"/>
          <w:lang w:val="el-GR"/>
        </w:rPr>
        <w:t>ο</w:t>
      </w:r>
      <w:r w:rsidRPr="00DD6B12">
        <w:rPr>
          <w:spacing w:val="-6"/>
          <w:sz w:val="24"/>
          <w:lang w:val="el-GR"/>
        </w:rPr>
        <w:t>υ</w:t>
      </w:r>
      <w:r w:rsidRPr="00DD6B12">
        <w:rPr>
          <w:sz w:val="24"/>
          <w:lang w:val="el-GR"/>
        </w:rPr>
        <w:t>ς</w:t>
      </w:r>
      <w:r w:rsidRPr="00DD6B12">
        <w:rPr>
          <w:spacing w:val="-4"/>
          <w:sz w:val="24"/>
          <w:lang w:val="el-GR"/>
        </w:rPr>
        <w:t xml:space="preserve"> </w:t>
      </w:r>
      <w:r w:rsidRPr="00DD6B12">
        <w:rPr>
          <w:spacing w:val="-8"/>
          <w:sz w:val="24"/>
          <w:lang w:val="el-GR"/>
        </w:rPr>
        <w:t>λ</w:t>
      </w:r>
      <w:r w:rsidRPr="00DD6B12">
        <w:rPr>
          <w:spacing w:val="-7"/>
          <w:sz w:val="24"/>
          <w:lang w:val="el-GR"/>
        </w:rPr>
        <w:t>ό</w:t>
      </w:r>
      <w:r w:rsidRPr="00DD6B12">
        <w:rPr>
          <w:spacing w:val="-10"/>
          <w:sz w:val="24"/>
          <w:lang w:val="el-GR"/>
        </w:rPr>
        <w:t>γ</w:t>
      </w:r>
      <w:r w:rsidRPr="00DD6B12">
        <w:rPr>
          <w:spacing w:val="-7"/>
          <w:sz w:val="24"/>
          <w:lang w:val="el-GR"/>
        </w:rPr>
        <w:t>ο</w:t>
      </w:r>
      <w:r w:rsidRPr="00DD6B12">
        <w:rPr>
          <w:spacing w:val="-8"/>
          <w:sz w:val="24"/>
          <w:lang w:val="el-GR"/>
        </w:rPr>
        <w:t>υ</w:t>
      </w:r>
      <w:r w:rsidRPr="00DD6B12">
        <w:rPr>
          <w:sz w:val="24"/>
          <w:lang w:val="el-GR"/>
        </w:rPr>
        <w:t>ς</w:t>
      </w:r>
      <w:r w:rsidRPr="00DD6B12">
        <w:rPr>
          <w:spacing w:val="-4"/>
          <w:sz w:val="24"/>
          <w:lang w:val="el-GR"/>
        </w:rPr>
        <w:t xml:space="preserve"> </w:t>
      </w:r>
      <w:r w:rsidRPr="00DD6B12">
        <w:rPr>
          <w:spacing w:val="-11"/>
          <w:sz w:val="24"/>
          <w:lang w:val="el-GR"/>
        </w:rPr>
        <w:t>α</w:t>
      </w:r>
      <w:r w:rsidRPr="00DD6B12">
        <w:rPr>
          <w:spacing w:val="-6"/>
          <w:sz w:val="24"/>
          <w:lang w:val="el-GR"/>
        </w:rPr>
        <w:t>υ</w:t>
      </w:r>
      <w:r w:rsidRPr="00DD6B12">
        <w:rPr>
          <w:spacing w:val="-8"/>
          <w:sz w:val="24"/>
          <w:lang w:val="el-GR"/>
        </w:rPr>
        <w:t>τ</w:t>
      </w:r>
      <w:r w:rsidRPr="00DD6B12">
        <w:rPr>
          <w:spacing w:val="-10"/>
          <w:sz w:val="24"/>
          <w:lang w:val="el-GR"/>
        </w:rPr>
        <w:t>ο</w:t>
      </w:r>
      <w:r w:rsidRPr="00DD6B12">
        <w:rPr>
          <w:spacing w:val="-8"/>
          <w:sz w:val="24"/>
          <w:lang w:val="el-GR"/>
        </w:rPr>
        <w:t>ύ</w:t>
      </w:r>
      <w:r w:rsidRPr="00DD6B12">
        <w:rPr>
          <w:sz w:val="24"/>
          <w:lang w:val="el-GR"/>
        </w:rPr>
        <w:t>ς</w:t>
      </w:r>
      <w:r w:rsidRPr="00DD6B12">
        <w:rPr>
          <w:spacing w:val="-4"/>
          <w:sz w:val="24"/>
          <w:lang w:val="el-GR"/>
        </w:rPr>
        <w:t xml:space="preserve"> </w:t>
      </w:r>
      <w:r w:rsidRPr="00DD6B12">
        <w:rPr>
          <w:spacing w:val="-8"/>
          <w:sz w:val="24"/>
          <w:lang w:val="el-GR"/>
        </w:rPr>
        <w:t>κ</w:t>
      </w:r>
      <w:r w:rsidRPr="00DD6B12">
        <w:rPr>
          <w:spacing w:val="-15"/>
          <w:sz w:val="24"/>
          <w:lang w:val="el-GR"/>
        </w:rPr>
        <w:t>α</w:t>
      </w:r>
      <w:r w:rsidRPr="00DD6B12">
        <w:rPr>
          <w:spacing w:val="-7"/>
          <w:sz w:val="24"/>
          <w:lang w:val="el-GR"/>
        </w:rPr>
        <w:t>θ</w:t>
      </w:r>
      <w:r w:rsidRPr="00DD6B12">
        <w:rPr>
          <w:spacing w:val="-9"/>
          <w:sz w:val="24"/>
          <w:lang w:val="el-GR"/>
        </w:rPr>
        <w:t>ώ</w:t>
      </w:r>
      <w:r w:rsidRPr="00DD6B12">
        <w:rPr>
          <w:sz w:val="24"/>
          <w:lang w:val="el-GR"/>
        </w:rPr>
        <w:t>ς</w:t>
      </w:r>
      <w:r w:rsidRPr="00DD6B12">
        <w:rPr>
          <w:spacing w:val="-4"/>
          <w:sz w:val="24"/>
          <w:lang w:val="el-GR"/>
        </w:rPr>
        <w:t xml:space="preserve"> </w:t>
      </w:r>
      <w:r w:rsidRPr="00DD6B12">
        <w:rPr>
          <w:spacing w:val="-8"/>
          <w:sz w:val="24"/>
          <w:lang w:val="el-GR"/>
        </w:rPr>
        <w:t>κα</w:t>
      </w:r>
      <w:r w:rsidRPr="00DD6B12">
        <w:rPr>
          <w:sz w:val="24"/>
          <w:lang w:val="el-GR"/>
        </w:rPr>
        <w:t>ι</w:t>
      </w:r>
      <w:r w:rsidRPr="00DD6B12">
        <w:rPr>
          <w:spacing w:val="-9"/>
          <w:sz w:val="24"/>
          <w:lang w:val="el-GR"/>
        </w:rPr>
        <w:t xml:space="preserve"> </w:t>
      </w:r>
      <w:r w:rsidRPr="00DD6B12">
        <w:rPr>
          <w:spacing w:val="-10"/>
          <w:sz w:val="24"/>
          <w:lang w:val="el-GR"/>
        </w:rPr>
        <w:t>γ</w:t>
      </w:r>
      <w:r w:rsidRPr="00DD6B12">
        <w:rPr>
          <w:spacing w:val="-7"/>
          <w:sz w:val="24"/>
          <w:lang w:val="el-GR"/>
        </w:rPr>
        <w:t>ι</w:t>
      </w:r>
      <w:r w:rsidRPr="00DD6B12">
        <w:rPr>
          <w:sz w:val="24"/>
          <w:lang w:val="el-GR"/>
        </w:rPr>
        <w:t>α</w:t>
      </w:r>
      <w:r w:rsidRPr="00DD6B12">
        <w:rPr>
          <w:spacing w:val="-11"/>
          <w:sz w:val="24"/>
          <w:lang w:val="el-GR"/>
        </w:rPr>
        <w:t xml:space="preserve"> </w:t>
      </w:r>
      <w:r w:rsidRPr="00DD6B12">
        <w:rPr>
          <w:spacing w:val="-8"/>
          <w:sz w:val="24"/>
          <w:lang w:val="el-GR"/>
        </w:rPr>
        <w:t>τη</w:t>
      </w:r>
      <w:r w:rsidRPr="00DD6B12">
        <w:rPr>
          <w:sz w:val="24"/>
          <w:lang w:val="el-GR"/>
        </w:rPr>
        <w:t>ν</w:t>
      </w:r>
      <w:r w:rsidRPr="00DD6B12">
        <w:rPr>
          <w:spacing w:val="-10"/>
          <w:sz w:val="24"/>
          <w:lang w:val="el-GR"/>
        </w:rPr>
        <w:t xml:space="preserve"> </w:t>
      </w:r>
      <w:r w:rsidRPr="00DD6B12">
        <w:rPr>
          <w:spacing w:val="-8"/>
          <w:sz w:val="24"/>
          <w:lang w:val="el-GR"/>
        </w:rPr>
        <w:t>τα</w:t>
      </w:r>
      <w:r w:rsidRPr="00DD6B12">
        <w:rPr>
          <w:spacing w:val="-11"/>
          <w:sz w:val="24"/>
          <w:lang w:val="el-GR"/>
        </w:rPr>
        <w:t>χ</w:t>
      </w:r>
      <w:r w:rsidRPr="00DD6B12">
        <w:rPr>
          <w:spacing w:val="-4"/>
          <w:sz w:val="24"/>
          <w:lang w:val="el-GR"/>
        </w:rPr>
        <w:t>ύ</w:t>
      </w:r>
      <w:r w:rsidRPr="00DD6B12">
        <w:rPr>
          <w:spacing w:val="-8"/>
          <w:sz w:val="24"/>
          <w:lang w:val="el-GR"/>
        </w:rPr>
        <w:t>τ</w:t>
      </w:r>
      <w:r w:rsidRPr="00DD6B12">
        <w:rPr>
          <w:spacing w:val="-10"/>
          <w:sz w:val="24"/>
          <w:lang w:val="el-GR"/>
        </w:rPr>
        <w:t>ε</w:t>
      </w:r>
      <w:r w:rsidRPr="00DD6B12">
        <w:rPr>
          <w:spacing w:val="-7"/>
          <w:sz w:val="24"/>
          <w:lang w:val="el-GR"/>
        </w:rPr>
        <w:t>ρ</w:t>
      </w:r>
      <w:r w:rsidRPr="00DD6B12">
        <w:rPr>
          <w:sz w:val="24"/>
          <w:lang w:val="el-GR"/>
        </w:rPr>
        <w:t>η</w:t>
      </w:r>
      <w:r w:rsidRPr="00DD6B12">
        <w:rPr>
          <w:spacing w:val="-8"/>
          <w:sz w:val="24"/>
          <w:lang w:val="el-GR"/>
        </w:rPr>
        <w:t xml:space="preserve"> </w:t>
      </w:r>
      <w:r w:rsidRPr="00DD6B12">
        <w:rPr>
          <w:spacing w:val="-5"/>
          <w:sz w:val="24"/>
          <w:lang w:val="el-GR"/>
        </w:rPr>
        <w:t>ε</w:t>
      </w:r>
      <w:r w:rsidRPr="00DD6B12">
        <w:rPr>
          <w:spacing w:val="-6"/>
          <w:sz w:val="24"/>
          <w:lang w:val="el-GR"/>
        </w:rPr>
        <w:t>φ</w:t>
      </w:r>
      <w:r w:rsidRPr="00DD6B12">
        <w:rPr>
          <w:spacing w:val="-8"/>
          <w:sz w:val="24"/>
          <w:lang w:val="el-GR"/>
        </w:rPr>
        <w:t>α</w:t>
      </w:r>
      <w:r w:rsidRPr="00DD6B12">
        <w:rPr>
          <w:spacing w:val="-9"/>
          <w:sz w:val="24"/>
          <w:lang w:val="el-GR"/>
        </w:rPr>
        <w:t>ρ</w:t>
      </w:r>
      <w:r w:rsidRPr="00DD6B12">
        <w:rPr>
          <w:spacing w:val="-6"/>
          <w:sz w:val="24"/>
          <w:lang w:val="el-GR"/>
        </w:rPr>
        <w:t>μ</w:t>
      </w:r>
      <w:r w:rsidRPr="00DD6B12">
        <w:rPr>
          <w:spacing w:val="-7"/>
          <w:sz w:val="24"/>
          <w:lang w:val="el-GR"/>
        </w:rPr>
        <w:t>ο</w:t>
      </w:r>
      <w:r w:rsidRPr="00DD6B12">
        <w:rPr>
          <w:spacing w:val="-8"/>
          <w:sz w:val="24"/>
          <w:lang w:val="el-GR"/>
        </w:rPr>
        <w:t>γ</w:t>
      </w:r>
      <w:r w:rsidRPr="00DD6B12">
        <w:rPr>
          <w:sz w:val="24"/>
          <w:lang w:val="el-GR"/>
        </w:rPr>
        <w:t>ή</w:t>
      </w:r>
      <w:r w:rsidRPr="00DD6B12">
        <w:rPr>
          <w:spacing w:val="-10"/>
          <w:sz w:val="24"/>
          <w:lang w:val="el-GR"/>
        </w:rPr>
        <w:t xml:space="preserve"> τ</w:t>
      </w:r>
      <w:r w:rsidRPr="00DD6B12">
        <w:rPr>
          <w:spacing w:val="-7"/>
          <w:sz w:val="24"/>
          <w:lang w:val="el-GR"/>
        </w:rPr>
        <w:t>ω</w:t>
      </w:r>
      <w:r w:rsidRPr="00DD6B12">
        <w:rPr>
          <w:sz w:val="24"/>
          <w:lang w:val="el-GR"/>
        </w:rPr>
        <w:t>ν</w:t>
      </w:r>
      <w:r w:rsidRPr="00DD6B12">
        <w:rPr>
          <w:spacing w:val="-8"/>
          <w:sz w:val="24"/>
          <w:lang w:val="el-GR"/>
        </w:rPr>
        <w:t xml:space="preserve"> </w:t>
      </w:r>
      <w:r w:rsidRPr="00DD6B12">
        <w:rPr>
          <w:spacing w:val="-5"/>
          <w:sz w:val="24"/>
          <w:lang w:val="el-GR"/>
        </w:rPr>
        <w:t>ν</w:t>
      </w:r>
      <w:r w:rsidRPr="00DD6B12">
        <w:rPr>
          <w:spacing w:val="-10"/>
          <w:sz w:val="24"/>
          <w:lang w:val="el-GR"/>
        </w:rPr>
        <w:t>έ</w:t>
      </w:r>
      <w:r w:rsidRPr="00DD6B12">
        <w:rPr>
          <w:spacing w:val="-7"/>
          <w:sz w:val="24"/>
          <w:lang w:val="el-GR"/>
        </w:rPr>
        <w:t>ω</w:t>
      </w:r>
      <w:r w:rsidRPr="00DD6B12">
        <w:rPr>
          <w:sz w:val="24"/>
          <w:lang w:val="el-GR"/>
        </w:rPr>
        <w:t>ν</w:t>
      </w:r>
      <w:r w:rsidRPr="00DD6B12">
        <w:rPr>
          <w:spacing w:val="-12"/>
          <w:sz w:val="24"/>
          <w:lang w:val="el-GR"/>
        </w:rPr>
        <w:t xml:space="preserve"> </w:t>
      </w:r>
      <w:r w:rsidRPr="00DD6B12">
        <w:rPr>
          <w:spacing w:val="-6"/>
          <w:sz w:val="24"/>
          <w:lang w:val="el-GR"/>
        </w:rPr>
        <w:t>μ</w:t>
      </w:r>
      <w:r w:rsidRPr="00DD6B12">
        <w:rPr>
          <w:spacing w:val="-10"/>
          <w:sz w:val="24"/>
          <w:lang w:val="el-GR"/>
        </w:rPr>
        <w:t>ε</w:t>
      </w:r>
      <w:r w:rsidRPr="00DD6B12">
        <w:rPr>
          <w:spacing w:val="-7"/>
          <w:sz w:val="24"/>
          <w:lang w:val="el-GR"/>
        </w:rPr>
        <w:t>ι</w:t>
      </w:r>
      <w:r w:rsidRPr="00DD6B12">
        <w:rPr>
          <w:spacing w:val="-9"/>
          <w:sz w:val="24"/>
          <w:lang w:val="el-GR"/>
        </w:rPr>
        <w:t>ω</w:t>
      </w:r>
      <w:r w:rsidRPr="00DD6B12">
        <w:rPr>
          <w:spacing w:val="-4"/>
          <w:sz w:val="24"/>
          <w:lang w:val="el-GR"/>
        </w:rPr>
        <w:t>μ</w:t>
      </w:r>
      <w:r w:rsidRPr="00DD6B12">
        <w:rPr>
          <w:spacing w:val="-5"/>
          <w:sz w:val="24"/>
          <w:lang w:val="el-GR"/>
        </w:rPr>
        <w:t>έ</w:t>
      </w:r>
      <w:r w:rsidRPr="00DD6B12">
        <w:rPr>
          <w:spacing w:val="-8"/>
          <w:sz w:val="24"/>
          <w:lang w:val="el-GR"/>
        </w:rPr>
        <w:t>ν</w:t>
      </w:r>
      <w:r w:rsidRPr="00DD6B12">
        <w:rPr>
          <w:spacing w:val="-7"/>
          <w:sz w:val="24"/>
          <w:lang w:val="el-GR"/>
        </w:rPr>
        <w:t>ω</w:t>
      </w:r>
      <w:r w:rsidRPr="00DD6B12">
        <w:rPr>
          <w:sz w:val="24"/>
          <w:lang w:val="el-GR"/>
        </w:rPr>
        <w:t>ν</w:t>
      </w:r>
      <w:r w:rsidRPr="00DD6B12">
        <w:rPr>
          <w:spacing w:val="-10"/>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ί</w:t>
      </w:r>
      <w:r w:rsidRPr="00DD6B12">
        <w:rPr>
          <w:spacing w:val="-9"/>
          <w:sz w:val="24"/>
          <w:lang w:val="el-GR"/>
        </w:rPr>
        <w:t>σ</w:t>
      </w:r>
      <w:r w:rsidRPr="00DD6B12">
        <w:rPr>
          <w:spacing w:val="-8"/>
          <w:sz w:val="24"/>
          <w:lang w:val="el-GR"/>
        </w:rPr>
        <w:t>τ</w:t>
      </w:r>
      <w:r w:rsidRPr="00DD6B12">
        <w:rPr>
          <w:spacing w:val="-7"/>
          <w:sz w:val="24"/>
          <w:lang w:val="el-GR"/>
        </w:rPr>
        <w:t>ρ</w:t>
      </w:r>
      <w:r w:rsidRPr="00DD6B12">
        <w:rPr>
          <w:spacing w:val="-9"/>
          <w:sz w:val="24"/>
          <w:lang w:val="el-GR"/>
        </w:rPr>
        <w:t>ω</w:t>
      </w:r>
      <w:r w:rsidRPr="00DD6B12">
        <w:rPr>
          <w:sz w:val="24"/>
          <w:lang w:val="el-GR"/>
        </w:rPr>
        <w:t>ν</w:t>
      </w:r>
      <w:r w:rsidRPr="00DD6B12">
        <w:rPr>
          <w:spacing w:val="-8"/>
          <w:sz w:val="24"/>
          <w:lang w:val="el-GR"/>
        </w:rPr>
        <w:t xml:space="preserve"> π</w:t>
      </w:r>
      <w:r w:rsidRPr="00DD6B12">
        <w:rPr>
          <w:spacing w:val="-10"/>
          <w:sz w:val="24"/>
          <w:lang w:val="el-GR"/>
        </w:rPr>
        <w:t>ο</w:t>
      </w:r>
      <w:r w:rsidRPr="00DD6B12">
        <w:rPr>
          <w:sz w:val="24"/>
          <w:lang w:val="el-GR"/>
        </w:rPr>
        <w:t>υ</w:t>
      </w:r>
      <w:r w:rsidRPr="00DD6B12">
        <w:rPr>
          <w:spacing w:val="8"/>
          <w:sz w:val="24"/>
          <w:lang w:val="el-GR"/>
        </w:rPr>
        <w:t xml:space="preserve"> </w:t>
      </w:r>
      <w:r w:rsidRPr="00DD6B12">
        <w:rPr>
          <w:spacing w:val="-5"/>
          <w:sz w:val="24"/>
          <w:lang w:val="el-GR"/>
        </w:rPr>
        <w:t>θ</w:t>
      </w:r>
      <w:r w:rsidRPr="00DD6B12">
        <w:rPr>
          <w:sz w:val="24"/>
          <w:lang w:val="el-GR"/>
        </w:rPr>
        <w:t xml:space="preserve">α </w:t>
      </w:r>
      <w:r w:rsidRPr="00DD6B12">
        <w:rPr>
          <w:spacing w:val="-8"/>
          <w:sz w:val="24"/>
          <w:lang w:val="el-GR"/>
        </w:rPr>
        <w:t>π</w:t>
      </w:r>
      <w:r w:rsidRPr="00DD6B12">
        <w:rPr>
          <w:spacing w:val="-7"/>
          <w:sz w:val="24"/>
          <w:lang w:val="el-GR"/>
        </w:rPr>
        <w:t>ρο</w:t>
      </w:r>
      <w:r w:rsidRPr="00DD6B12">
        <w:rPr>
          <w:spacing w:val="-8"/>
          <w:sz w:val="24"/>
          <w:lang w:val="el-GR"/>
        </w:rPr>
        <w:t>κ</w:t>
      </w:r>
      <w:r w:rsidRPr="00DD6B12">
        <w:rPr>
          <w:spacing w:val="-6"/>
          <w:sz w:val="24"/>
          <w:lang w:val="el-GR"/>
        </w:rPr>
        <w:t>ύψ</w:t>
      </w:r>
      <w:r w:rsidRPr="00DD6B12">
        <w:rPr>
          <w:spacing w:val="-10"/>
          <w:sz w:val="24"/>
          <w:lang w:val="el-GR"/>
        </w:rPr>
        <w:t>ο</w:t>
      </w:r>
      <w:r w:rsidRPr="00DD6B12">
        <w:rPr>
          <w:spacing w:val="-6"/>
          <w:sz w:val="24"/>
          <w:lang w:val="el-GR"/>
        </w:rPr>
        <w:t>υ</w:t>
      </w:r>
      <w:r w:rsidRPr="00DD6B12">
        <w:rPr>
          <w:sz w:val="24"/>
          <w:lang w:val="el-GR"/>
        </w:rPr>
        <w:t>ν</w:t>
      </w:r>
      <w:r w:rsidRPr="00DD6B12">
        <w:rPr>
          <w:spacing w:val="1"/>
          <w:sz w:val="24"/>
          <w:lang w:val="el-GR"/>
        </w:rPr>
        <w:t xml:space="preserve"> </w:t>
      </w:r>
      <w:r w:rsidRPr="00DD6B12">
        <w:rPr>
          <w:spacing w:val="-8"/>
          <w:sz w:val="24"/>
          <w:lang w:val="el-GR"/>
        </w:rPr>
        <w:t>απ</w:t>
      </w:r>
      <w:r w:rsidRPr="00DD6B12">
        <w:rPr>
          <w:sz w:val="24"/>
          <w:lang w:val="el-GR"/>
        </w:rPr>
        <w:t>ό</w:t>
      </w:r>
      <w:r w:rsidRPr="00DD6B12">
        <w:rPr>
          <w:spacing w:val="4"/>
          <w:sz w:val="24"/>
          <w:lang w:val="el-GR"/>
        </w:rPr>
        <w:t xml:space="preserve"> </w:t>
      </w:r>
      <w:r w:rsidRPr="00DD6B12">
        <w:rPr>
          <w:spacing w:val="-8"/>
          <w:sz w:val="24"/>
          <w:lang w:val="el-GR"/>
        </w:rPr>
        <w:t>τ</w:t>
      </w:r>
      <w:r w:rsidRPr="00DD6B12">
        <w:rPr>
          <w:spacing w:val="-7"/>
          <w:sz w:val="24"/>
          <w:lang w:val="el-GR"/>
        </w:rPr>
        <w:t>ο</w:t>
      </w:r>
      <w:r w:rsidRPr="00DD6B12">
        <w:rPr>
          <w:sz w:val="24"/>
          <w:lang w:val="el-GR"/>
        </w:rPr>
        <w:t>ν</w:t>
      </w:r>
      <w:r w:rsidRPr="00DD6B12">
        <w:rPr>
          <w:spacing w:val="3"/>
          <w:sz w:val="24"/>
          <w:lang w:val="el-GR"/>
        </w:rPr>
        <w:t xml:space="preserve"> </w:t>
      </w:r>
      <w:r w:rsidRPr="00DD6B12">
        <w:rPr>
          <w:spacing w:val="-10"/>
          <w:sz w:val="24"/>
          <w:lang w:val="el-GR"/>
        </w:rPr>
        <w:t>δ</w:t>
      </w:r>
      <w:r w:rsidRPr="00DD6B12">
        <w:rPr>
          <w:spacing w:val="-7"/>
          <w:sz w:val="24"/>
          <w:lang w:val="el-GR"/>
        </w:rPr>
        <w:t>ι</w:t>
      </w:r>
      <w:r w:rsidRPr="00DD6B12">
        <w:rPr>
          <w:spacing w:val="-11"/>
          <w:sz w:val="24"/>
          <w:lang w:val="el-GR"/>
        </w:rPr>
        <w:t>α</w:t>
      </w:r>
      <w:r w:rsidRPr="00DD6B12">
        <w:rPr>
          <w:spacing w:val="-8"/>
          <w:sz w:val="24"/>
          <w:lang w:val="el-GR"/>
        </w:rPr>
        <w:t>γ</w:t>
      </w:r>
      <w:r w:rsidRPr="00DD6B12">
        <w:rPr>
          <w:spacing w:val="-7"/>
          <w:sz w:val="24"/>
          <w:lang w:val="el-GR"/>
        </w:rPr>
        <w:t>ω</w:t>
      </w:r>
      <w:r w:rsidRPr="00DD6B12">
        <w:rPr>
          <w:spacing w:val="-8"/>
          <w:sz w:val="24"/>
          <w:lang w:val="el-GR"/>
        </w:rPr>
        <w:t>ν</w:t>
      </w:r>
      <w:r w:rsidRPr="00DD6B12">
        <w:rPr>
          <w:spacing w:val="-9"/>
          <w:sz w:val="24"/>
          <w:lang w:val="el-GR"/>
        </w:rPr>
        <w:t>ι</w:t>
      </w:r>
      <w:r w:rsidRPr="00DD6B12">
        <w:rPr>
          <w:spacing w:val="-7"/>
          <w:sz w:val="24"/>
          <w:lang w:val="el-GR"/>
        </w:rPr>
        <w:t>σ</w:t>
      </w:r>
      <w:r w:rsidRPr="00DD6B12">
        <w:rPr>
          <w:spacing w:val="-8"/>
          <w:sz w:val="24"/>
          <w:lang w:val="el-GR"/>
        </w:rPr>
        <w:t>μ</w:t>
      </w:r>
      <w:r w:rsidRPr="00DD6B12">
        <w:rPr>
          <w:sz w:val="24"/>
          <w:lang w:val="el-GR"/>
        </w:rPr>
        <w:t>ό</w:t>
      </w:r>
      <w:r w:rsidRPr="00DD6B12">
        <w:rPr>
          <w:spacing w:val="1"/>
          <w:sz w:val="24"/>
          <w:lang w:val="el-GR"/>
        </w:rPr>
        <w:t xml:space="preserve"> </w:t>
      </w:r>
      <w:r w:rsidRPr="00DD6B12">
        <w:rPr>
          <w:spacing w:val="-8"/>
          <w:sz w:val="24"/>
          <w:lang w:val="el-GR"/>
        </w:rPr>
        <w:t>(</w:t>
      </w:r>
      <w:r w:rsidRPr="00DD6B12">
        <w:rPr>
          <w:spacing w:val="-7"/>
          <w:sz w:val="24"/>
          <w:lang w:val="el-GR"/>
        </w:rPr>
        <w:t>ε</w:t>
      </w:r>
      <w:r w:rsidRPr="00DD6B12">
        <w:rPr>
          <w:spacing w:val="-8"/>
          <w:sz w:val="24"/>
          <w:lang w:val="el-GR"/>
        </w:rPr>
        <w:t>ά</w:t>
      </w:r>
      <w:r w:rsidRPr="00DD6B12">
        <w:rPr>
          <w:sz w:val="24"/>
          <w:lang w:val="el-GR"/>
        </w:rPr>
        <w:t>ν</w:t>
      </w:r>
      <w:r w:rsidRPr="00DD6B12">
        <w:rPr>
          <w:spacing w:val="1"/>
          <w:sz w:val="24"/>
          <w:lang w:val="el-GR"/>
        </w:rPr>
        <w:t xml:space="preserve"> </w:t>
      </w:r>
      <w:r w:rsidRPr="00DD6B12">
        <w:rPr>
          <w:spacing w:val="-8"/>
          <w:sz w:val="24"/>
          <w:lang w:val="el-GR"/>
        </w:rPr>
        <w:t>κα</w:t>
      </w:r>
      <w:r w:rsidRPr="00DD6B12">
        <w:rPr>
          <w:sz w:val="24"/>
          <w:lang w:val="el-GR"/>
        </w:rPr>
        <w:t>ι</w:t>
      </w:r>
      <w:r w:rsidRPr="00DD6B12">
        <w:rPr>
          <w:spacing w:val="4"/>
          <w:sz w:val="24"/>
          <w:lang w:val="el-GR"/>
        </w:rPr>
        <w:t xml:space="preserve"> </w:t>
      </w:r>
      <w:r w:rsidRPr="00DD6B12">
        <w:rPr>
          <w:spacing w:val="-7"/>
          <w:sz w:val="24"/>
          <w:lang w:val="el-GR"/>
        </w:rPr>
        <w:t>ε</w:t>
      </w:r>
      <w:r w:rsidRPr="00DD6B12">
        <w:rPr>
          <w:spacing w:val="-9"/>
          <w:sz w:val="24"/>
          <w:lang w:val="el-GR"/>
        </w:rPr>
        <w:t>φ</w:t>
      </w:r>
      <w:r w:rsidRPr="00DD6B12">
        <w:rPr>
          <w:spacing w:val="-7"/>
          <w:sz w:val="24"/>
          <w:lang w:val="el-GR"/>
        </w:rPr>
        <w:t>όσ</w:t>
      </w:r>
      <w:r w:rsidRPr="00DD6B12">
        <w:rPr>
          <w:spacing w:val="-10"/>
          <w:sz w:val="24"/>
          <w:lang w:val="el-GR"/>
        </w:rPr>
        <w:t>ο</w:t>
      </w:r>
      <w:r w:rsidRPr="00DD6B12">
        <w:rPr>
          <w:sz w:val="24"/>
          <w:lang w:val="el-GR"/>
        </w:rPr>
        <w:t>ν</w:t>
      </w:r>
      <w:r w:rsidRPr="00DD6B12">
        <w:rPr>
          <w:spacing w:val="1"/>
          <w:sz w:val="24"/>
          <w:lang w:val="el-GR"/>
        </w:rPr>
        <w:t xml:space="preserve"> </w:t>
      </w:r>
      <w:r w:rsidRPr="00DD6B12">
        <w:rPr>
          <w:spacing w:val="-8"/>
          <w:sz w:val="24"/>
          <w:lang w:val="el-GR"/>
        </w:rPr>
        <w:t>απ</w:t>
      </w:r>
      <w:r w:rsidRPr="00DD6B12">
        <w:rPr>
          <w:spacing w:val="-7"/>
          <w:sz w:val="24"/>
          <w:lang w:val="el-GR"/>
        </w:rPr>
        <w:t>οβε</w:t>
      </w:r>
      <w:r w:rsidRPr="00DD6B12">
        <w:rPr>
          <w:sz w:val="24"/>
          <w:lang w:val="el-GR"/>
        </w:rPr>
        <w:t>ί</w:t>
      </w:r>
      <w:r w:rsidRPr="00DD6B12">
        <w:rPr>
          <w:spacing w:val="2"/>
          <w:sz w:val="24"/>
          <w:lang w:val="el-GR"/>
        </w:rPr>
        <w:t xml:space="preserve"> </w:t>
      </w:r>
      <w:r w:rsidRPr="00DD6B12">
        <w:rPr>
          <w:spacing w:val="-10"/>
          <w:sz w:val="24"/>
          <w:lang w:val="el-GR"/>
        </w:rPr>
        <w:t>γ</w:t>
      </w:r>
      <w:r w:rsidRPr="00DD6B12">
        <w:rPr>
          <w:spacing w:val="-7"/>
          <w:sz w:val="24"/>
          <w:lang w:val="el-GR"/>
        </w:rPr>
        <w:t>ό</w:t>
      </w:r>
      <w:r w:rsidRPr="00DD6B12">
        <w:rPr>
          <w:spacing w:val="-8"/>
          <w:sz w:val="24"/>
          <w:lang w:val="el-GR"/>
        </w:rPr>
        <w:t>ν</w:t>
      </w:r>
      <w:r w:rsidRPr="00DD6B12">
        <w:rPr>
          <w:spacing w:val="-9"/>
          <w:sz w:val="24"/>
          <w:lang w:val="el-GR"/>
        </w:rPr>
        <w:t>ι</w:t>
      </w:r>
      <w:r w:rsidRPr="00DD6B12">
        <w:rPr>
          <w:spacing w:val="-6"/>
          <w:sz w:val="24"/>
          <w:lang w:val="el-GR"/>
        </w:rPr>
        <w:t>μ</w:t>
      </w:r>
      <w:r w:rsidRPr="00DD6B12">
        <w:rPr>
          <w:spacing w:val="-10"/>
          <w:sz w:val="24"/>
          <w:lang w:val="el-GR"/>
        </w:rPr>
        <w:t>ο</w:t>
      </w:r>
      <w:r w:rsidRPr="00DD6B12">
        <w:rPr>
          <w:spacing w:val="-6"/>
          <w:sz w:val="24"/>
          <w:lang w:val="el-GR"/>
        </w:rPr>
        <w:t>ς</w:t>
      </w:r>
      <w:r w:rsidRPr="00DD6B12">
        <w:rPr>
          <w:spacing w:val="-8"/>
          <w:sz w:val="24"/>
          <w:lang w:val="el-GR"/>
        </w:rPr>
        <w:t>)</w:t>
      </w:r>
      <w:r w:rsidRPr="00DD6B12">
        <w:rPr>
          <w:sz w:val="24"/>
          <w:lang w:val="el-GR"/>
        </w:rPr>
        <w:t>,</w:t>
      </w:r>
      <w:r w:rsidRPr="00DD6B12">
        <w:rPr>
          <w:spacing w:val="1"/>
          <w:sz w:val="24"/>
          <w:lang w:val="el-GR"/>
        </w:rPr>
        <w:t xml:space="preserve"> </w:t>
      </w:r>
      <w:r w:rsidRPr="00DD6B12">
        <w:rPr>
          <w:sz w:val="24"/>
          <w:lang w:val="el-GR"/>
        </w:rPr>
        <w:t>ο</w:t>
      </w:r>
      <w:r w:rsidRPr="00DD6B12">
        <w:rPr>
          <w:spacing w:val="4"/>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ς</w:t>
      </w:r>
      <w:r w:rsidRPr="00DD6B12">
        <w:rPr>
          <w:spacing w:val="2"/>
          <w:sz w:val="24"/>
          <w:lang w:val="el-GR"/>
        </w:rPr>
        <w:t xml:space="preserve"> </w:t>
      </w:r>
      <w:r w:rsidRPr="00DD6B12">
        <w:rPr>
          <w:spacing w:val="-6"/>
          <w:sz w:val="24"/>
          <w:lang w:val="el-GR"/>
        </w:rPr>
        <w:t>μ</w:t>
      </w:r>
      <w:r w:rsidRPr="00DD6B12">
        <w:rPr>
          <w:spacing w:val="-10"/>
          <w:sz w:val="24"/>
          <w:lang w:val="el-GR"/>
        </w:rPr>
        <w:t>ε</w:t>
      </w:r>
      <w:r w:rsidRPr="00DD6B12">
        <w:rPr>
          <w:spacing w:val="-8"/>
          <w:sz w:val="24"/>
          <w:lang w:val="el-GR"/>
        </w:rPr>
        <w:t>τ</w:t>
      </w:r>
      <w:r w:rsidRPr="00DD6B12">
        <w:rPr>
          <w:sz w:val="24"/>
          <w:lang w:val="el-GR"/>
        </w:rPr>
        <w:t xml:space="preserve">ά </w:t>
      </w:r>
      <w:r w:rsidRPr="00DD6B12">
        <w:rPr>
          <w:spacing w:val="-8"/>
          <w:sz w:val="24"/>
          <w:lang w:val="el-GR"/>
        </w:rPr>
        <w:t>τη</w:t>
      </w:r>
      <w:r w:rsidRPr="00DD6B12">
        <w:rPr>
          <w:sz w:val="24"/>
          <w:lang w:val="el-GR"/>
        </w:rPr>
        <w:t>ν</w:t>
      </w:r>
      <w:r w:rsidRPr="00DD6B12">
        <w:rPr>
          <w:spacing w:val="4"/>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γ</w:t>
      </w:r>
      <w:r w:rsidRPr="00DD6B12">
        <w:rPr>
          <w:spacing w:val="-5"/>
          <w:sz w:val="24"/>
          <w:lang w:val="el-GR"/>
        </w:rPr>
        <w:t>ρ</w:t>
      </w:r>
      <w:r w:rsidRPr="00DD6B12">
        <w:rPr>
          <w:spacing w:val="-8"/>
          <w:sz w:val="24"/>
          <w:lang w:val="el-GR"/>
        </w:rPr>
        <w:t>α</w:t>
      </w:r>
      <w:r w:rsidRPr="00DD6B12">
        <w:rPr>
          <w:spacing w:val="-6"/>
          <w:sz w:val="24"/>
          <w:lang w:val="el-GR"/>
        </w:rPr>
        <w:t>φ</w:t>
      </w:r>
      <w:r w:rsidRPr="00DD6B12">
        <w:rPr>
          <w:sz w:val="24"/>
          <w:lang w:val="el-GR"/>
        </w:rPr>
        <w:t>ή</w:t>
      </w:r>
      <w:r w:rsidRPr="00DD6B12">
        <w:rPr>
          <w:spacing w:val="3"/>
          <w:sz w:val="24"/>
          <w:lang w:val="el-GR"/>
        </w:rPr>
        <w:t xml:space="preserve"> </w:t>
      </w:r>
      <w:r w:rsidRPr="00DD6B12">
        <w:rPr>
          <w:spacing w:val="-8"/>
          <w:sz w:val="24"/>
          <w:lang w:val="el-GR"/>
        </w:rPr>
        <w:t>τ</w:t>
      </w:r>
      <w:r w:rsidRPr="00DD6B12">
        <w:rPr>
          <w:spacing w:val="-10"/>
          <w:sz w:val="24"/>
          <w:lang w:val="el-GR"/>
        </w:rPr>
        <w:t>η</w:t>
      </w:r>
      <w:r w:rsidRPr="00DD6B12">
        <w:rPr>
          <w:sz w:val="24"/>
          <w:lang w:val="el-GR"/>
        </w:rPr>
        <w:t xml:space="preserve">ς </w:t>
      </w:r>
      <w:r w:rsidRPr="00DD6B12">
        <w:rPr>
          <w:spacing w:val="-7"/>
          <w:sz w:val="24"/>
          <w:lang w:val="el-GR"/>
        </w:rPr>
        <w:t>σ</w:t>
      </w:r>
      <w:r w:rsidRPr="00DD6B12">
        <w:rPr>
          <w:spacing w:val="-6"/>
          <w:sz w:val="24"/>
          <w:lang w:val="el-GR"/>
        </w:rPr>
        <w:t>ύμ</w:t>
      </w:r>
      <w:r w:rsidRPr="00DD6B12">
        <w:rPr>
          <w:spacing w:val="-7"/>
          <w:sz w:val="24"/>
          <w:lang w:val="el-GR"/>
        </w:rPr>
        <w:t>β</w:t>
      </w:r>
      <w:r w:rsidRPr="00DD6B12">
        <w:rPr>
          <w:spacing w:val="-11"/>
          <w:sz w:val="24"/>
          <w:lang w:val="el-GR"/>
        </w:rPr>
        <w:t>α</w:t>
      </w:r>
      <w:r w:rsidRPr="00DD6B12">
        <w:rPr>
          <w:spacing w:val="-7"/>
          <w:sz w:val="24"/>
          <w:lang w:val="el-GR"/>
        </w:rPr>
        <w:t>σ</w:t>
      </w:r>
      <w:r w:rsidRPr="00DD6B12">
        <w:rPr>
          <w:spacing w:val="-10"/>
          <w:sz w:val="24"/>
          <w:lang w:val="el-GR"/>
        </w:rPr>
        <w:t>η</w:t>
      </w:r>
      <w:r w:rsidRPr="00DD6B12">
        <w:rPr>
          <w:sz w:val="24"/>
          <w:lang w:val="el-GR"/>
        </w:rPr>
        <w:t>ς</w:t>
      </w:r>
      <w:r w:rsidRPr="00DD6B12">
        <w:rPr>
          <w:spacing w:val="6"/>
          <w:sz w:val="24"/>
          <w:lang w:val="el-GR"/>
        </w:rPr>
        <w:t xml:space="preserve"> </w:t>
      </w:r>
      <w:r w:rsidRPr="00DD6B12">
        <w:rPr>
          <w:spacing w:val="-6"/>
          <w:sz w:val="24"/>
          <w:lang w:val="el-GR"/>
        </w:rPr>
        <w:t>μ</w:t>
      </w:r>
      <w:r w:rsidRPr="00DD6B12">
        <w:rPr>
          <w:sz w:val="24"/>
          <w:lang w:val="el-GR"/>
        </w:rPr>
        <w:t>ε</w:t>
      </w:r>
      <w:r w:rsidRPr="00DD6B12">
        <w:rPr>
          <w:spacing w:val="3"/>
          <w:sz w:val="24"/>
          <w:lang w:val="el-GR"/>
        </w:rPr>
        <w:t xml:space="preserve"> </w:t>
      </w:r>
      <w:r w:rsidRPr="00DD6B12">
        <w:rPr>
          <w:spacing w:val="-8"/>
          <w:sz w:val="24"/>
          <w:lang w:val="el-GR"/>
        </w:rPr>
        <w:t>τ</w:t>
      </w:r>
      <w:r w:rsidRPr="00DD6B12">
        <w:rPr>
          <w:spacing w:val="-7"/>
          <w:sz w:val="24"/>
          <w:lang w:val="el-GR"/>
        </w:rPr>
        <w:t>ο</w:t>
      </w:r>
      <w:r w:rsidRPr="00DD6B12">
        <w:rPr>
          <w:sz w:val="24"/>
          <w:lang w:val="el-GR"/>
        </w:rPr>
        <w:t xml:space="preserve">ν </w:t>
      </w:r>
      <w:r w:rsidRPr="00DD6B12">
        <w:rPr>
          <w:spacing w:val="-6"/>
          <w:sz w:val="24"/>
          <w:lang w:val="el-GR"/>
        </w:rPr>
        <w:t>μ</w:t>
      </w:r>
      <w:r w:rsidRPr="00DD6B12">
        <w:rPr>
          <w:spacing w:val="-5"/>
          <w:sz w:val="24"/>
          <w:lang w:val="el-GR"/>
        </w:rPr>
        <w:t>ε</w:t>
      </w:r>
      <w:r w:rsidRPr="00DD6B12">
        <w:rPr>
          <w:spacing w:val="-9"/>
          <w:sz w:val="24"/>
          <w:lang w:val="el-GR"/>
        </w:rPr>
        <w:t>ι</w:t>
      </w:r>
      <w:r w:rsidRPr="00DD6B12">
        <w:rPr>
          <w:spacing w:val="-7"/>
          <w:sz w:val="24"/>
          <w:lang w:val="el-GR"/>
        </w:rPr>
        <w:t>οδ</w:t>
      </w:r>
      <w:r w:rsidRPr="00DD6B12">
        <w:rPr>
          <w:spacing w:val="-2"/>
          <w:sz w:val="24"/>
          <w:lang w:val="el-GR"/>
        </w:rPr>
        <w:t>ό</w:t>
      </w:r>
      <w:r w:rsidRPr="00DD6B12">
        <w:rPr>
          <w:spacing w:val="-10"/>
          <w:sz w:val="24"/>
          <w:lang w:val="el-GR"/>
        </w:rPr>
        <w:t>τ</w:t>
      </w:r>
      <w:r w:rsidRPr="00DD6B12">
        <w:rPr>
          <w:sz w:val="24"/>
          <w:lang w:val="el-GR"/>
        </w:rPr>
        <w:t>η</w:t>
      </w:r>
      <w:r w:rsidRPr="00DD6B12">
        <w:rPr>
          <w:spacing w:val="2"/>
          <w:sz w:val="24"/>
          <w:lang w:val="el-GR"/>
        </w:rPr>
        <w:t xml:space="preserve"> </w:t>
      </w:r>
      <w:r w:rsidRPr="00DD6B12">
        <w:rPr>
          <w:spacing w:val="-8"/>
          <w:sz w:val="24"/>
          <w:lang w:val="el-GR"/>
        </w:rPr>
        <w:t>ανά</w:t>
      </w:r>
      <w:r w:rsidRPr="00DD6B12">
        <w:rPr>
          <w:spacing w:val="-7"/>
          <w:sz w:val="24"/>
          <w:lang w:val="el-GR"/>
        </w:rPr>
        <w:t>δο</w:t>
      </w:r>
      <w:r w:rsidRPr="00DD6B12">
        <w:rPr>
          <w:spacing w:val="-8"/>
          <w:sz w:val="24"/>
          <w:lang w:val="el-GR"/>
        </w:rPr>
        <w:t>χ</w:t>
      </w:r>
      <w:r w:rsidRPr="00DD6B12">
        <w:rPr>
          <w:spacing w:val="-7"/>
          <w:sz w:val="24"/>
          <w:lang w:val="el-GR"/>
        </w:rPr>
        <w:t>ο</w:t>
      </w:r>
      <w:r w:rsidRPr="00DD6B12">
        <w:rPr>
          <w:sz w:val="24"/>
          <w:lang w:val="el-GR"/>
        </w:rPr>
        <w:t>,</w:t>
      </w:r>
      <w:r w:rsidRPr="00DD6B12">
        <w:rPr>
          <w:spacing w:val="5"/>
          <w:sz w:val="24"/>
          <w:lang w:val="el-GR"/>
        </w:rPr>
        <w:t xml:space="preserve"> </w:t>
      </w:r>
      <w:r w:rsidRPr="00DD6B12">
        <w:rPr>
          <w:spacing w:val="-8"/>
          <w:sz w:val="24"/>
          <w:lang w:val="el-GR"/>
        </w:rPr>
        <w:t>τ</w:t>
      </w:r>
      <w:r w:rsidRPr="00DD6B12">
        <w:rPr>
          <w:sz w:val="24"/>
          <w:lang w:val="el-GR"/>
        </w:rPr>
        <w:t>ο</w:t>
      </w:r>
      <w:r w:rsidRPr="00DD6B12">
        <w:rPr>
          <w:spacing w:val="5"/>
          <w:sz w:val="24"/>
          <w:lang w:val="el-GR"/>
        </w:rPr>
        <w:t xml:space="preserve"> </w:t>
      </w:r>
      <w:r w:rsidRPr="00DD6B12">
        <w:rPr>
          <w:spacing w:val="-8"/>
          <w:sz w:val="24"/>
          <w:lang w:val="el-GR"/>
        </w:rPr>
        <w:t>ταχ</w:t>
      </w:r>
      <w:r w:rsidRPr="00DD6B12">
        <w:rPr>
          <w:spacing w:val="-6"/>
          <w:sz w:val="24"/>
          <w:lang w:val="el-GR"/>
        </w:rPr>
        <w:t>ύ</w:t>
      </w:r>
      <w:r w:rsidRPr="00DD6B12">
        <w:rPr>
          <w:spacing w:val="-10"/>
          <w:sz w:val="24"/>
          <w:lang w:val="el-GR"/>
        </w:rPr>
        <w:t>τ</w:t>
      </w:r>
      <w:r w:rsidRPr="00DD6B12">
        <w:rPr>
          <w:spacing w:val="-7"/>
          <w:sz w:val="24"/>
          <w:lang w:val="el-GR"/>
        </w:rPr>
        <w:t>ε</w:t>
      </w:r>
      <w:r w:rsidRPr="00DD6B12">
        <w:rPr>
          <w:spacing w:val="-2"/>
          <w:sz w:val="24"/>
          <w:lang w:val="el-GR"/>
        </w:rPr>
        <w:t>ρ</w:t>
      </w:r>
      <w:r w:rsidRPr="00DD6B12">
        <w:rPr>
          <w:sz w:val="24"/>
          <w:lang w:val="el-GR"/>
        </w:rPr>
        <w:t>ο</w:t>
      </w:r>
      <w:r w:rsidRPr="00DD6B12">
        <w:rPr>
          <w:spacing w:val="3"/>
          <w:sz w:val="24"/>
          <w:lang w:val="el-GR"/>
        </w:rPr>
        <w:t xml:space="preserve"> </w:t>
      </w:r>
      <w:r w:rsidRPr="00DD6B12">
        <w:rPr>
          <w:spacing w:val="-7"/>
          <w:sz w:val="24"/>
          <w:lang w:val="el-GR"/>
        </w:rPr>
        <w:t>δ</w:t>
      </w:r>
      <w:r w:rsidRPr="00DD6B12">
        <w:rPr>
          <w:spacing w:val="-6"/>
          <w:sz w:val="24"/>
          <w:lang w:val="el-GR"/>
        </w:rPr>
        <w:t>υ</w:t>
      </w:r>
      <w:r w:rsidRPr="00DD6B12">
        <w:rPr>
          <w:spacing w:val="-8"/>
          <w:sz w:val="24"/>
          <w:lang w:val="el-GR"/>
        </w:rPr>
        <w:t>να</w:t>
      </w:r>
      <w:r w:rsidRPr="00DD6B12">
        <w:rPr>
          <w:spacing w:val="-10"/>
          <w:sz w:val="24"/>
          <w:lang w:val="el-GR"/>
        </w:rPr>
        <w:t>τ</w:t>
      </w:r>
      <w:r w:rsidRPr="00DD6B12">
        <w:rPr>
          <w:spacing w:val="-7"/>
          <w:sz w:val="24"/>
          <w:lang w:val="el-GR"/>
        </w:rPr>
        <w:t>ό</w:t>
      </w:r>
      <w:r w:rsidRPr="00DD6B12">
        <w:rPr>
          <w:sz w:val="24"/>
          <w:lang w:val="el-GR"/>
        </w:rPr>
        <w:t>ν</w:t>
      </w:r>
      <w:r w:rsidRPr="00DD6B12">
        <w:rPr>
          <w:spacing w:val="2"/>
          <w:sz w:val="24"/>
          <w:lang w:val="el-GR"/>
        </w:rPr>
        <w:t xml:space="preserve"> </w:t>
      </w:r>
      <w:r w:rsidRPr="00DD6B12">
        <w:rPr>
          <w:spacing w:val="-8"/>
          <w:sz w:val="24"/>
          <w:lang w:val="el-GR"/>
        </w:rPr>
        <w:t>κα</w:t>
      </w:r>
      <w:r w:rsidRPr="00DD6B12">
        <w:rPr>
          <w:sz w:val="24"/>
          <w:lang w:val="el-GR"/>
        </w:rPr>
        <w:t>ι</w:t>
      </w:r>
      <w:r w:rsidRPr="00DD6B12">
        <w:rPr>
          <w:spacing w:val="3"/>
          <w:sz w:val="24"/>
          <w:lang w:val="el-GR"/>
        </w:rPr>
        <w:t xml:space="preserve"> </w:t>
      </w:r>
      <w:r w:rsidRPr="00DD6B12">
        <w:rPr>
          <w:spacing w:val="-6"/>
          <w:sz w:val="24"/>
          <w:lang w:val="el-GR"/>
        </w:rPr>
        <w:t>μ</w:t>
      </w:r>
      <w:r w:rsidRPr="00DD6B12">
        <w:rPr>
          <w:sz w:val="24"/>
          <w:lang w:val="el-GR"/>
        </w:rPr>
        <w:t>ε</w:t>
      </w:r>
      <w:r w:rsidRPr="00DD6B12">
        <w:rPr>
          <w:spacing w:val="5"/>
          <w:sz w:val="24"/>
          <w:lang w:val="el-GR"/>
        </w:rPr>
        <w:t xml:space="preserve"> </w:t>
      </w:r>
      <w:r w:rsidRPr="00DD6B12">
        <w:rPr>
          <w:spacing w:val="-10"/>
          <w:sz w:val="24"/>
          <w:lang w:val="el-GR"/>
        </w:rPr>
        <w:t>ε</w:t>
      </w:r>
      <w:r w:rsidRPr="00DD6B12">
        <w:rPr>
          <w:spacing w:val="-6"/>
          <w:sz w:val="24"/>
          <w:lang w:val="el-GR"/>
        </w:rPr>
        <w:t>φ</w:t>
      </w:r>
      <w:r w:rsidRPr="00DD6B12">
        <w:rPr>
          <w:spacing w:val="-8"/>
          <w:sz w:val="24"/>
          <w:lang w:val="el-GR"/>
        </w:rPr>
        <w:t>α</w:t>
      </w:r>
      <w:r w:rsidRPr="00DD6B12">
        <w:rPr>
          <w:spacing w:val="-5"/>
          <w:sz w:val="24"/>
          <w:lang w:val="el-GR"/>
        </w:rPr>
        <w:t>ρ</w:t>
      </w:r>
      <w:r w:rsidRPr="00DD6B12">
        <w:rPr>
          <w:spacing w:val="-6"/>
          <w:sz w:val="24"/>
          <w:lang w:val="el-GR"/>
        </w:rPr>
        <w:t>μ</w:t>
      </w:r>
      <w:r w:rsidRPr="00DD6B12">
        <w:rPr>
          <w:spacing w:val="-7"/>
          <w:sz w:val="24"/>
          <w:lang w:val="el-GR"/>
        </w:rPr>
        <w:t>ο</w:t>
      </w:r>
      <w:r w:rsidRPr="00DD6B12">
        <w:rPr>
          <w:spacing w:val="-10"/>
          <w:sz w:val="24"/>
          <w:lang w:val="el-GR"/>
        </w:rPr>
        <w:t>γ</w:t>
      </w:r>
      <w:r w:rsidRPr="00DD6B12">
        <w:rPr>
          <w:sz w:val="24"/>
          <w:lang w:val="el-GR"/>
        </w:rPr>
        <w:t>ή</w:t>
      </w:r>
      <w:r w:rsidRPr="00DD6B12">
        <w:rPr>
          <w:spacing w:val="2"/>
          <w:sz w:val="24"/>
          <w:lang w:val="el-GR"/>
        </w:rPr>
        <w:t xml:space="preserve"> </w:t>
      </w:r>
      <w:r w:rsidRPr="00DD6B12">
        <w:rPr>
          <w:spacing w:val="-7"/>
          <w:sz w:val="24"/>
          <w:lang w:val="el-GR"/>
        </w:rPr>
        <w:t>ό</w:t>
      </w:r>
      <w:r w:rsidRPr="00DD6B12">
        <w:rPr>
          <w:spacing w:val="-8"/>
          <w:sz w:val="24"/>
          <w:lang w:val="el-GR"/>
        </w:rPr>
        <w:t>λ</w:t>
      </w:r>
      <w:r w:rsidRPr="00DD6B12">
        <w:rPr>
          <w:spacing w:val="-7"/>
          <w:sz w:val="24"/>
          <w:lang w:val="el-GR"/>
        </w:rPr>
        <w:t>ω</w:t>
      </w:r>
      <w:r w:rsidRPr="00DD6B12">
        <w:rPr>
          <w:sz w:val="24"/>
          <w:lang w:val="el-GR"/>
        </w:rPr>
        <w:t>ν</w:t>
      </w:r>
      <w:r w:rsidRPr="00DD6B12">
        <w:rPr>
          <w:spacing w:val="5"/>
          <w:sz w:val="24"/>
          <w:lang w:val="el-GR"/>
        </w:rPr>
        <w:t xml:space="preserve"> </w:t>
      </w:r>
      <w:r w:rsidRPr="00DD6B12">
        <w:rPr>
          <w:spacing w:val="-8"/>
          <w:sz w:val="24"/>
          <w:lang w:val="el-GR"/>
        </w:rPr>
        <w:t>τ</w:t>
      </w:r>
      <w:r w:rsidRPr="00DD6B12">
        <w:rPr>
          <w:spacing w:val="-7"/>
          <w:sz w:val="24"/>
          <w:lang w:val="el-GR"/>
        </w:rPr>
        <w:t>ω</w:t>
      </w:r>
      <w:r w:rsidRPr="00DD6B12">
        <w:rPr>
          <w:sz w:val="24"/>
          <w:lang w:val="el-GR"/>
        </w:rPr>
        <w:t>ν</w:t>
      </w:r>
      <w:r w:rsidRPr="00DD6B12">
        <w:rPr>
          <w:spacing w:val="5"/>
          <w:sz w:val="24"/>
          <w:lang w:val="el-GR"/>
        </w:rPr>
        <w:t xml:space="preserve"> </w:t>
      </w:r>
      <w:r w:rsidRPr="00DD6B12">
        <w:rPr>
          <w:spacing w:val="-8"/>
          <w:sz w:val="24"/>
          <w:lang w:val="el-GR"/>
        </w:rPr>
        <w:t>ν</w:t>
      </w:r>
      <w:r w:rsidRPr="00DD6B12">
        <w:rPr>
          <w:spacing w:val="-7"/>
          <w:sz w:val="24"/>
          <w:lang w:val="el-GR"/>
        </w:rPr>
        <w:t>ό</w:t>
      </w:r>
      <w:r w:rsidRPr="00DD6B12">
        <w:rPr>
          <w:spacing w:val="-9"/>
          <w:sz w:val="24"/>
          <w:lang w:val="el-GR"/>
        </w:rPr>
        <w:t>μι</w:t>
      </w:r>
      <w:r w:rsidRPr="00DD6B12">
        <w:rPr>
          <w:spacing w:val="-6"/>
          <w:sz w:val="24"/>
          <w:lang w:val="el-GR"/>
        </w:rPr>
        <w:t>μ</w:t>
      </w:r>
      <w:r w:rsidRPr="00DD6B12">
        <w:rPr>
          <w:spacing w:val="-9"/>
          <w:sz w:val="24"/>
          <w:lang w:val="el-GR"/>
        </w:rPr>
        <w:t>ω</w:t>
      </w:r>
      <w:r w:rsidRPr="00DD6B12">
        <w:rPr>
          <w:sz w:val="24"/>
          <w:lang w:val="el-GR"/>
        </w:rPr>
        <w:t xml:space="preserve">ν </w:t>
      </w:r>
      <w:r w:rsidRPr="00DD6B12">
        <w:rPr>
          <w:spacing w:val="-7"/>
          <w:sz w:val="24"/>
          <w:lang w:val="el-GR"/>
        </w:rPr>
        <w:t>δι</w:t>
      </w:r>
      <w:r w:rsidRPr="00DD6B12">
        <w:rPr>
          <w:spacing w:val="-8"/>
          <w:sz w:val="24"/>
          <w:lang w:val="el-GR"/>
        </w:rPr>
        <w:t>α</w:t>
      </w:r>
      <w:r w:rsidRPr="00DD6B12">
        <w:rPr>
          <w:spacing w:val="-7"/>
          <w:sz w:val="24"/>
          <w:lang w:val="el-GR"/>
        </w:rPr>
        <w:t>δι</w:t>
      </w:r>
      <w:r w:rsidRPr="00DD6B12">
        <w:rPr>
          <w:spacing w:val="-8"/>
          <w:sz w:val="24"/>
          <w:lang w:val="el-GR"/>
        </w:rPr>
        <w:t>κ</w:t>
      </w:r>
      <w:r w:rsidRPr="00DD6B12">
        <w:rPr>
          <w:spacing w:val="-11"/>
          <w:sz w:val="24"/>
          <w:lang w:val="el-GR"/>
        </w:rPr>
        <w:t>α</w:t>
      </w:r>
      <w:r w:rsidRPr="00DD6B12">
        <w:rPr>
          <w:spacing w:val="-7"/>
          <w:sz w:val="24"/>
          <w:lang w:val="el-GR"/>
        </w:rPr>
        <w:t>σι</w:t>
      </w:r>
      <w:r w:rsidRPr="00DD6B12">
        <w:rPr>
          <w:spacing w:val="-9"/>
          <w:sz w:val="24"/>
          <w:lang w:val="el-GR"/>
        </w:rPr>
        <w:t>ώ</w:t>
      </w:r>
      <w:r w:rsidRPr="00DD6B12">
        <w:rPr>
          <w:spacing w:val="-8"/>
          <w:sz w:val="24"/>
          <w:lang w:val="el-GR"/>
        </w:rPr>
        <w:t>ν</w:t>
      </w:r>
      <w:r w:rsidRPr="00DD6B12">
        <w:rPr>
          <w:sz w:val="24"/>
          <w:lang w:val="el-GR"/>
        </w:rPr>
        <w:t>,</w:t>
      </w:r>
      <w:r w:rsidRPr="00DD6B12">
        <w:rPr>
          <w:spacing w:val="38"/>
          <w:sz w:val="24"/>
          <w:lang w:val="el-GR"/>
        </w:rPr>
        <w:t xml:space="preserve"> </w:t>
      </w:r>
      <w:r>
        <w:rPr>
          <w:spacing w:val="-5"/>
          <w:sz w:val="24"/>
          <w:lang w:val="el-GR"/>
        </w:rPr>
        <w:t>μπορεί</w:t>
      </w:r>
      <w:r w:rsidRPr="00DD6B12">
        <w:rPr>
          <w:sz w:val="24"/>
          <w:lang w:val="el-GR"/>
        </w:rPr>
        <w:t xml:space="preserve"> </w:t>
      </w:r>
      <w:r w:rsidRPr="00DD6B12">
        <w:rPr>
          <w:b/>
          <w:spacing w:val="-6"/>
          <w:sz w:val="24"/>
          <w:u w:val="thick" w:color="000000"/>
          <w:lang w:val="el-GR"/>
        </w:rPr>
        <w:t>ν</w:t>
      </w:r>
      <w:r w:rsidRPr="00DD6B12">
        <w:rPr>
          <w:b/>
          <w:sz w:val="24"/>
          <w:u w:val="thick" w:color="000000"/>
          <w:lang w:val="el-GR"/>
        </w:rPr>
        <w:t xml:space="preserve">α </w:t>
      </w:r>
      <w:r w:rsidRPr="00DD6B12">
        <w:rPr>
          <w:b/>
          <w:spacing w:val="-7"/>
          <w:sz w:val="24"/>
          <w:u w:val="thick" w:color="000000"/>
          <w:lang w:val="el-GR"/>
        </w:rPr>
        <w:t>δι</w:t>
      </w:r>
      <w:r w:rsidRPr="00DD6B12">
        <w:rPr>
          <w:b/>
          <w:spacing w:val="-9"/>
          <w:sz w:val="24"/>
          <w:u w:val="thick" w:color="000000"/>
          <w:lang w:val="el-GR"/>
        </w:rPr>
        <w:t>α</w:t>
      </w:r>
      <w:r w:rsidRPr="00DD6B12">
        <w:rPr>
          <w:b/>
          <w:spacing w:val="-6"/>
          <w:sz w:val="24"/>
          <w:u w:val="thick" w:color="000000"/>
          <w:lang w:val="el-GR"/>
        </w:rPr>
        <w:t>κ</w:t>
      </w:r>
      <w:r w:rsidRPr="00DD6B12">
        <w:rPr>
          <w:b/>
          <w:spacing w:val="-10"/>
          <w:sz w:val="24"/>
          <w:u w:val="thick" w:color="000000"/>
          <w:lang w:val="el-GR"/>
        </w:rPr>
        <w:t>ό</w:t>
      </w:r>
      <w:r w:rsidRPr="00DD6B12">
        <w:rPr>
          <w:b/>
          <w:spacing w:val="-2"/>
          <w:sz w:val="24"/>
          <w:u w:val="thick" w:color="000000"/>
          <w:lang w:val="el-GR"/>
        </w:rPr>
        <w:t>ψ</w:t>
      </w:r>
      <w:r w:rsidRPr="00DD6B12">
        <w:rPr>
          <w:b/>
          <w:spacing w:val="-9"/>
          <w:sz w:val="24"/>
          <w:u w:val="thick" w:color="000000"/>
          <w:lang w:val="el-GR"/>
        </w:rPr>
        <w:t>ε</w:t>
      </w:r>
      <w:r w:rsidRPr="00DD6B12">
        <w:rPr>
          <w:b/>
          <w:sz w:val="24"/>
          <w:u w:val="thick" w:color="000000"/>
          <w:lang w:val="el-GR"/>
        </w:rPr>
        <w:t xml:space="preserve">ι </w:t>
      </w:r>
      <w:r w:rsidRPr="00DD6B12">
        <w:rPr>
          <w:b/>
          <w:spacing w:val="39"/>
          <w:sz w:val="24"/>
          <w:lang w:val="el-GR"/>
        </w:rPr>
        <w:t xml:space="preserve"> </w:t>
      </w:r>
      <w:r w:rsidRPr="00DD6B12">
        <w:rPr>
          <w:spacing w:val="-8"/>
          <w:sz w:val="24"/>
          <w:lang w:val="el-GR"/>
        </w:rPr>
        <w:t>τη</w:t>
      </w:r>
      <w:r w:rsidRPr="00DD6B12">
        <w:rPr>
          <w:sz w:val="24"/>
          <w:lang w:val="el-GR"/>
        </w:rPr>
        <w:t>ν</w:t>
      </w:r>
      <w:r w:rsidRPr="00DD6B12">
        <w:rPr>
          <w:spacing w:val="38"/>
          <w:sz w:val="24"/>
          <w:lang w:val="el-GR"/>
        </w:rPr>
        <w:t xml:space="preserve"> </w:t>
      </w:r>
      <w:r w:rsidRPr="00DD6B12">
        <w:rPr>
          <w:spacing w:val="-11"/>
          <w:sz w:val="24"/>
          <w:lang w:val="el-GR"/>
        </w:rPr>
        <w:t>α</w:t>
      </w:r>
      <w:r w:rsidRPr="00DD6B12">
        <w:rPr>
          <w:spacing w:val="-7"/>
          <w:sz w:val="24"/>
          <w:lang w:val="el-GR"/>
        </w:rPr>
        <w:t>σ</w:t>
      </w:r>
      <w:r w:rsidRPr="00DD6B12">
        <w:rPr>
          <w:spacing w:val="-6"/>
          <w:sz w:val="24"/>
          <w:lang w:val="el-GR"/>
        </w:rPr>
        <w:t>φ</w:t>
      </w:r>
      <w:r w:rsidRPr="00DD6B12">
        <w:rPr>
          <w:spacing w:val="-8"/>
          <w:sz w:val="24"/>
          <w:lang w:val="el-GR"/>
        </w:rPr>
        <w:t>άλ</w:t>
      </w:r>
      <w:r w:rsidRPr="00DD6B12">
        <w:rPr>
          <w:spacing w:val="-9"/>
          <w:sz w:val="24"/>
          <w:lang w:val="el-GR"/>
        </w:rPr>
        <w:t>ι</w:t>
      </w:r>
      <w:r w:rsidRPr="00DD6B12">
        <w:rPr>
          <w:spacing w:val="-5"/>
          <w:sz w:val="24"/>
          <w:lang w:val="el-GR"/>
        </w:rPr>
        <w:t>σ</w:t>
      </w:r>
      <w:r w:rsidRPr="00DD6B12">
        <w:rPr>
          <w:sz w:val="24"/>
          <w:lang w:val="el-GR"/>
        </w:rPr>
        <w:t>η</w:t>
      </w:r>
      <w:r w:rsidRPr="00DD6B12">
        <w:rPr>
          <w:spacing w:val="35"/>
          <w:sz w:val="24"/>
          <w:lang w:val="el-GR"/>
        </w:rPr>
        <w:t xml:space="preserve"> </w:t>
      </w:r>
      <w:r w:rsidRPr="00DD6B12">
        <w:rPr>
          <w:spacing w:val="-7"/>
          <w:sz w:val="24"/>
          <w:lang w:val="el-GR"/>
        </w:rPr>
        <w:t>ό</w:t>
      </w:r>
      <w:r w:rsidRPr="00DD6B12">
        <w:rPr>
          <w:spacing w:val="-8"/>
          <w:sz w:val="24"/>
          <w:lang w:val="el-GR"/>
        </w:rPr>
        <w:t>λ</w:t>
      </w:r>
      <w:r w:rsidRPr="00DD6B12">
        <w:rPr>
          <w:spacing w:val="-7"/>
          <w:sz w:val="24"/>
          <w:lang w:val="el-GR"/>
        </w:rPr>
        <w:t>ω</w:t>
      </w:r>
      <w:r w:rsidRPr="00DD6B12">
        <w:rPr>
          <w:sz w:val="24"/>
          <w:lang w:val="el-GR"/>
        </w:rPr>
        <w:t>ν</w:t>
      </w:r>
      <w:r w:rsidRPr="00DD6B12">
        <w:rPr>
          <w:spacing w:val="41"/>
          <w:sz w:val="24"/>
          <w:lang w:val="el-GR"/>
        </w:rPr>
        <w:t xml:space="preserve"> </w:t>
      </w:r>
      <w:r w:rsidRPr="00DD6B12">
        <w:rPr>
          <w:spacing w:val="-8"/>
          <w:sz w:val="24"/>
          <w:lang w:val="el-GR"/>
        </w:rPr>
        <w:t>τ</w:t>
      </w:r>
      <w:r w:rsidRPr="00DD6B12">
        <w:rPr>
          <w:spacing w:val="-9"/>
          <w:sz w:val="24"/>
          <w:lang w:val="el-GR"/>
        </w:rPr>
        <w:t>ω</w:t>
      </w:r>
      <w:r w:rsidRPr="00DD6B12">
        <w:rPr>
          <w:sz w:val="24"/>
          <w:lang w:val="el-GR"/>
        </w:rPr>
        <w:t>ν</w:t>
      </w:r>
      <w:r w:rsidRPr="00DD6B12">
        <w:rPr>
          <w:spacing w:val="38"/>
          <w:sz w:val="24"/>
          <w:lang w:val="el-GR"/>
        </w:rPr>
        <w:t xml:space="preserve"> </w:t>
      </w:r>
      <w:r w:rsidRPr="00DD6B12">
        <w:rPr>
          <w:spacing w:val="-7"/>
          <w:sz w:val="24"/>
          <w:lang w:val="el-GR"/>
        </w:rPr>
        <w:t>ο</w:t>
      </w:r>
      <w:r w:rsidRPr="00DD6B12">
        <w:rPr>
          <w:spacing w:val="-6"/>
          <w:sz w:val="24"/>
          <w:lang w:val="el-GR"/>
        </w:rPr>
        <w:t>χ</w:t>
      </w:r>
      <w:r w:rsidRPr="00DD6B12">
        <w:rPr>
          <w:spacing w:val="-10"/>
          <w:sz w:val="24"/>
          <w:lang w:val="el-GR"/>
        </w:rPr>
        <w:t>η</w:t>
      </w:r>
      <w:r w:rsidRPr="00DD6B12">
        <w:rPr>
          <w:spacing w:val="-6"/>
          <w:sz w:val="24"/>
          <w:lang w:val="el-GR"/>
        </w:rPr>
        <w:t>μ</w:t>
      </w:r>
      <w:r w:rsidRPr="00DD6B12">
        <w:rPr>
          <w:spacing w:val="-8"/>
          <w:sz w:val="24"/>
          <w:lang w:val="el-GR"/>
        </w:rPr>
        <w:t>άτ</w:t>
      </w:r>
      <w:r w:rsidRPr="00DD6B12">
        <w:rPr>
          <w:spacing w:val="-7"/>
          <w:sz w:val="24"/>
          <w:lang w:val="el-GR"/>
        </w:rPr>
        <w:t>ω</w:t>
      </w:r>
      <w:r w:rsidRPr="00DD6B12">
        <w:rPr>
          <w:sz w:val="24"/>
          <w:lang w:val="el-GR"/>
        </w:rPr>
        <w:t>ν</w:t>
      </w:r>
      <w:r w:rsidRPr="00DD6B12">
        <w:rPr>
          <w:spacing w:val="36"/>
          <w:sz w:val="24"/>
          <w:lang w:val="el-GR"/>
        </w:rPr>
        <w:t xml:space="preserve"> </w:t>
      </w:r>
      <w:r w:rsidRPr="00DD6B12">
        <w:rPr>
          <w:spacing w:val="-2"/>
          <w:sz w:val="24"/>
          <w:lang w:val="el-GR"/>
        </w:rPr>
        <w:t>σ</w:t>
      </w:r>
      <w:r w:rsidRPr="00DD6B12">
        <w:rPr>
          <w:spacing w:val="-8"/>
          <w:sz w:val="24"/>
          <w:lang w:val="el-GR"/>
        </w:rPr>
        <w:t>τη</w:t>
      </w:r>
      <w:r w:rsidRPr="00DD6B12">
        <w:rPr>
          <w:sz w:val="24"/>
          <w:lang w:val="el-GR"/>
        </w:rPr>
        <w:t>ν</w:t>
      </w:r>
      <w:r w:rsidRPr="00DD6B12">
        <w:rPr>
          <w:spacing w:val="36"/>
          <w:sz w:val="24"/>
          <w:lang w:val="el-GR"/>
        </w:rPr>
        <w:t xml:space="preserve">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w:t>
      </w:r>
      <w:r w:rsidRPr="00DD6B12">
        <w:rPr>
          <w:spacing w:val="-5"/>
          <w:sz w:val="24"/>
          <w:lang w:val="el-GR"/>
        </w:rPr>
        <w:t>σ</w:t>
      </w:r>
      <w:r w:rsidRPr="00DD6B12">
        <w:rPr>
          <w:spacing w:val="-8"/>
          <w:sz w:val="24"/>
          <w:lang w:val="el-GR"/>
        </w:rPr>
        <w:t>τ</w:t>
      </w:r>
      <w:r w:rsidRPr="00DD6B12">
        <w:rPr>
          <w:spacing w:val="-7"/>
          <w:sz w:val="24"/>
          <w:lang w:val="el-GR"/>
        </w:rPr>
        <w:t>ι</w:t>
      </w:r>
      <w:r w:rsidRPr="00DD6B12">
        <w:rPr>
          <w:spacing w:val="-6"/>
          <w:sz w:val="24"/>
          <w:lang w:val="el-GR"/>
        </w:rPr>
        <w:t>κ</w:t>
      </w:r>
      <w:r w:rsidRPr="00DD6B12">
        <w:rPr>
          <w:sz w:val="24"/>
          <w:lang w:val="el-GR"/>
        </w:rPr>
        <w:t xml:space="preserve">ή </w:t>
      </w:r>
      <w:r w:rsidRPr="00DD6B12">
        <w:rPr>
          <w:spacing w:val="-22"/>
          <w:sz w:val="24"/>
          <w:lang w:val="el-GR"/>
        </w:rPr>
        <w:t xml:space="preserve"> </w:t>
      </w:r>
      <w:r w:rsidRPr="00DD6B12">
        <w:rPr>
          <w:spacing w:val="-7"/>
          <w:sz w:val="24"/>
          <w:lang w:val="el-GR"/>
        </w:rPr>
        <w:t>ε</w:t>
      </w:r>
      <w:r w:rsidRPr="00DD6B12">
        <w:rPr>
          <w:spacing w:val="-8"/>
          <w:sz w:val="24"/>
          <w:lang w:val="el-GR"/>
        </w:rPr>
        <w:t>τα</w:t>
      </w:r>
      <w:r w:rsidRPr="00DD6B12">
        <w:rPr>
          <w:spacing w:val="-7"/>
          <w:sz w:val="24"/>
          <w:lang w:val="el-GR"/>
        </w:rPr>
        <w:t>ι</w:t>
      </w:r>
      <w:r w:rsidRPr="00DD6B12">
        <w:rPr>
          <w:spacing w:val="-9"/>
          <w:sz w:val="24"/>
          <w:lang w:val="el-GR"/>
        </w:rPr>
        <w:t>ρ</w:t>
      </w:r>
      <w:r w:rsidRPr="00DD6B12">
        <w:rPr>
          <w:spacing w:val="-7"/>
          <w:sz w:val="24"/>
          <w:lang w:val="el-GR"/>
        </w:rPr>
        <w:t>εί</w:t>
      </w:r>
      <w:r w:rsidRPr="00DD6B12">
        <w:rPr>
          <w:sz w:val="24"/>
          <w:lang w:val="el-GR"/>
        </w:rPr>
        <w:t xml:space="preserve">α </w:t>
      </w:r>
      <w:r w:rsidRPr="00DD6B12">
        <w:rPr>
          <w:spacing w:val="-8"/>
          <w:sz w:val="24"/>
          <w:lang w:val="el-GR"/>
        </w:rPr>
        <w:t>π</w:t>
      </w:r>
      <w:r w:rsidRPr="00DD6B12">
        <w:rPr>
          <w:spacing w:val="-7"/>
          <w:sz w:val="24"/>
          <w:lang w:val="el-GR"/>
        </w:rPr>
        <w:t>ο</w:t>
      </w:r>
      <w:r w:rsidRPr="00DD6B12">
        <w:rPr>
          <w:sz w:val="24"/>
          <w:lang w:val="el-GR"/>
        </w:rPr>
        <w:t>υ</w:t>
      </w:r>
      <w:r w:rsidRPr="00DD6B12">
        <w:rPr>
          <w:spacing w:val="28"/>
          <w:sz w:val="24"/>
          <w:lang w:val="el-GR"/>
        </w:rPr>
        <w:t xml:space="preserve"> </w:t>
      </w:r>
      <w:r w:rsidRPr="00DD6B12">
        <w:rPr>
          <w:spacing w:val="-7"/>
          <w:sz w:val="24"/>
          <w:lang w:val="el-GR"/>
        </w:rPr>
        <w:t>εί</w:t>
      </w:r>
      <w:r w:rsidRPr="00DD6B12">
        <w:rPr>
          <w:spacing w:val="-8"/>
          <w:sz w:val="24"/>
          <w:lang w:val="el-GR"/>
        </w:rPr>
        <w:t>ν</w:t>
      </w:r>
      <w:r w:rsidRPr="00DD6B12">
        <w:rPr>
          <w:spacing w:val="-11"/>
          <w:sz w:val="24"/>
          <w:lang w:val="el-GR"/>
        </w:rPr>
        <w:t>α</w:t>
      </w:r>
      <w:r w:rsidRPr="00DD6B12">
        <w:rPr>
          <w:sz w:val="24"/>
          <w:lang w:val="el-GR"/>
        </w:rPr>
        <w:t>ι</w:t>
      </w:r>
      <w:r w:rsidRPr="00DD6B12">
        <w:rPr>
          <w:spacing w:val="24"/>
          <w:sz w:val="24"/>
          <w:lang w:val="el-GR"/>
        </w:rPr>
        <w:t xml:space="preserve"> </w:t>
      </w:r>
      <w:r w:rsidRPr="00DD6B12">
        <w:rPr>
          <w:spacing w:val="-11"/>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ισ</w:t>
      </w:r>
      <w:r w:rsidRPr="00DD6B12">
        <w:rPr>
          <w:spacing w:val="-6"/>
          <w:sz w:val="24"/>
          <w:lang w:val="el-GR"/>
        </w:rPr>
        <w:t>μ</w:t>
      </w:r>
      <w:r w:rsidRPr="00DD6B12">
        <w:rPr>
          <w:spacing w:val="-7"/>
          <w:sz w:val="24"/>
          <w:lang w:val="el-GR"/>
        </w:rPr>
        <w:t>έ</w:t>
      </w:r>
      <w:r w:rsidRPr="00DD6B12">
        <w:rPr>
          <w:spacing w:val="-8"/>
          <w:sz w:val="24"/>
          <w:lang w:val="el-GR"/>
        </w:rPr>
        <w:t>ν</w:t>
      </w:r>
      <w:r w:rsidRPr="00DD6B12">
        <w:rPr>
          <w:sz w:val="24"/>
          <w:lang w:val="el-GR"/>
        </w:rPr>
        <w:t>α</w:t>
      </w:r>
      <w:r w:rsidRPr="00DD6B12">
        <w:rPr>
          <w:spacing w:val="21"/>
          <w:sz w:val="24"/>
          <w:lang w:val="el-GR"/>
        </w:rPr>
        <w:t xml:space="preserve"> </w:t>
      </w:r>
      <w:r w:rsidRPr="00DD6B12">
        <w:rPr>
          <w:sz w:val="24"/>
          <w:lang w:val="el-GR"/>
        </w:rPr>
        <w:t>,</w:t>
      </w:r>
      <w:r w:rsidRPr="00DD6B12">
        <w:rPr>
          <w:spacing w:val="26"/>
          <w:sz w:val="24"/>
          <w:lang w:val="el-GR"/>
        </w:rPr>
        <w:t xml:space="preserve"> </w:t>
      </w:r>
      <w:r w:rsidRPr="00DD6B12">
        <w:rPr>
          <w:sz w:val="24"/>
          <w:lang w:val="el-GR"/>
        </w:rPr>
        <w:t>ο</w:t>
      </w:r>
      <w:r w:rsidRPr="00DD6B12">
        <w:rPr>
          <w:spacing w:val="22"/>
          <w:sz w:val="24"/>
          <w:lang w:val="el-GR"/>
        </w:rPr>
        <w:t xml:space="preserve"> </w:t>
      </w:r>
      <w:r w:rsidRPr="00DD6B12">
        <w:rPr>
          <w:spacing w:val="-7"/>
          <w:sz w:val="24"/>
          <w:lang w:val="el-GR"/>
        </w:rPr>
        <w:t>δ</w:t>
      </w:r>
      <w:r w:rsidRPr="00DD6B12">
        <w:rPr>
          <w:sz w:val="24"/>
          <w:lang w:val="el-GR"/>
        </w:rPr>
        <w:t>ε</w:t>
      </w:r>
      <w:r w:rsidRPr="00DD6B12">
        <w:rPr>
          <w:spacing w:val="22"/>
          <w:sz w:val="24"/>
          <w:lang w:val="el-GR"/>
        </w:rPr>
        <w:t xml:space="preserve"> </w:t>
      </w:r>
      <w:r w:rsidRPr="00DD6B12">
        <w:rPr>
          <w:spacing w:val="-8"/>
          <w:sz w:val="24"/>
          <w:lang w:val="el-GR"/>
        </w:rPr>
        <w:t>ανά</w:t>
      </w:r>
      <w:r w:rsidRPr="00DD6B12">
        <w:rPr>
          <w:spacing w:val="-7"/>
          <w:sz w:val="24"/>
          <w:lang w:val="el-GR"/>
        </w:rPr>
        <w:t>δο</w:t>
      </w:r>
      <w:r w:rsidRPr="00DD6B12">
        <w:rPr>
          <w:spacing w:val="-8"/>
          <w:sz w:val="24"/>
          <w:lang w:val="el-GR"/>
        </w:rPr>
        <w:t>χ</w:t>
      </w:r>
      <w:r w:rsidRPr="00DD6B12">
        <w:rPr>
          <w:spacing w:val="-10"/>
          <w:sz w:val="24"/>
          <w:lang w:val="el-GR"/>
        </w:rPr>
        <w:t>ο</w:t>
      </w:r>
      <w:r w:rsidRPr="00DD6B12">
        <w:rPr>
          <w:sz w:val="24"/>
          <w:lang w:val="el-GR"/>
        </w:rPr>
        <w:t xml:space="preserve">ς </w:t>
      </w:r>
      <w:r w:rsidRPr="00DD6B12">
        <w:rPr>
          <w:b/>
          <w:spacing w:val="-9"/>
          <w:sz w:val="24"/>
          <w:u w:val="thick" w:color="000000"/>
          <w:lang w:val="el-GR"/>
        </w:rPr>
        <w:t>υ</w:t>
      </w:r>
      <w:r w:rsidRPr="00DD6B12">
        <w:rPr>
          <w:b/>
          <w:spacing w:val="-7"/>
          <w:sz w:val="24"/>
          <w:u w:val="thick" w:color="000000"/>
          <w:lang w:val="el-GR"/>
        </w:rPr>
        <w:t>πο</w:t>
      </w:r>
      <w:r w:rsidRPr="00DD6B12">
        <w:rPr>
          <w:b/>
          <w:spacing w:val="-10"/>
          <w:sz w:val="24"/>
          <w:u w:val="thick" w:color="000000"/>
          <w:lang w:val="el-GR"/>
        </w:rPr>
        <w:t>χ</w:t>
      </w:r>
      <w:r w:rsidRPr="00DD6B12">
        <w:rPr>
          <w:b/>
          <w:spacing w:val="-6"/>
          <w:sz w:val="24"/>
          <w:u w:val="thick" w:color="000000"/>
          <w:lang w:val="el-GR"/>
        </w:rPr>
        <w:t>ρ</w:t>
      </w:r>
      <w:r w:rsidRPr="00DD6B12">
        <w:rPr>
          <w:b/>
          <w:spacing w:val="-9"/>
          <w:sz w:val="24"/>
          <w:u w:val="thick" w:color="000000"/>
          <w:lang w:val="el-GR"/>
        </w:rPr>
        <w:t>ε</w:t>
      </w:r>
      <w:r w:rsidRPr="00DD6B12">
        <w:rPr>
          <w:b/>
          <w:spacing w:val="-7"/>
          <w:sz w:val="24"/>
          <w:u w:val="thick" w:color="000000"/>
          <w:lang w:val="el-GR"/>
        </w:rPr>
        <w:t>ού</w:t>
      </w:r>
      <w:r w:rsidRPr="00DD6B12">
        <w:rPr>
          <w:b/>
          <w:spacing w:val="-5"/>
          <w:sz w:val="24"/>
          <w:u w:val="thick" w:color="000000"/>
          <w:lang w:val="el-GR"/>
        </w:rPr>
        <w:t>τ</w:t>
      </w:r>
      <w:r w:rsidRPr="00DD6B12">
        <w:rPr>
          <w:b/>
          <w:spacing w:val="-7"/>
          <w:sz w:val="24"/>
          <w:u w:val="thick" w:color="000000"/>
          <w:lang w:val="el-GR"/>
        </w:rPr>
        <w:t>α</w:t>
      </w:r>
      <w:r w:rsidRPr="00DD6B12">
        <w:rPr>
          <w:b/>
          <w:sz w:val="24"/>
          <w:u w:val="thick" w:color="000000"/>
          <w:lang w:val="el-GR"/>
        </w:rPr>
        <w:t xml:space="preserve">ι </w:t>
      </w:r>
      <w:r w:rsidRPr="00DD6B12">
        <w:rPr>
          <w:b/>
          <w:spacing w:val="-9"/>
          <w:sz w:val="24"/>
          <w:u w:val="thick" w:color="000000"/>
          <w:lang w:val="el-GR"/>
        </w:rPr>
        <w:t>ν</w:t>
      </w:r>
      <w:r w:rsidRPr="00DD6B12">
        <w:rPr>
          <w:b/>
          <w:sz w:val="24"/>
          <w:u w:val="thick" w:color="000000"/>
          <w:lang w:val="el-GR"/>
        </w:rPr>
        <w:t xml:space="preserve">α </w:t>
      </w:r>
      <w:r w:rsidRPr="00DD6B12">
        <w:rPr>
          <w:b/>
          <w:spacing w:val="-10"/>
          <w:sz w:val="24"/>
          <w:u w:val="thick" w:color="000000"/>
          <w:lang w:val="el-GR"/>
        </w:rPr>
        <w:t>τ</w:t>
      </w:r>
      <w:r w:rsidRPr="00DD6B12">
        <w:rPr>
          <w:b/>
          <w:sz w:val="24"/>
          <w:u w:val="thick" w:color="000000"/>
          <w:lang w:val="el-GR"/>
        </w:rPr>
        <w:t xml:space="preserve">α </w:t>
      </w:r>
      <w:r w:rsidRPr="00DD6B12">
        <w:rPr>
          <w:b/>
          <w:spacing w:val="-7"/>
          <w:sz w:val="24"/>
          <w:u w:val="thick" w:color="000000"/>
          <w:lang w:val="el-GR"/>
        </w:rPr>
        <w:t>α</w:t>
      </w:r>
      <w:r w:rsidRPr="00DD6B12">
        <w:rPr>
          <w:b/>
          <w:spacing w:val="-8"/>
          <w:sz w:val="24"/>
          <w:u w:val="thick" w:color="000000"/>
          <w:lang w:val="el-GR"/>
        </w:rPr>
        <w:t>σφ</w:t>
      </w:r>
      <w:r w:rsidRPr="00DD6B12">
        <w:rPr>
          <w:b/>
          <w:spacing w:val="-7"/>
          <w:sz w:val="24"/>
          <w:u w:val="thick" w:color="000000"/>
          <w:lang w:val="el-GR"/>
        </w:rPr>
        <w:t>α</w:t>
      </w:r>
      <w:r w:rsidRPr="00DD6B12">
        <w:rPr>
          <w:b/>
          <w:spacing w:val="-10"/>
          <w:sz w:val="24"/>
          <w:u w:val="thick" w:color="000000"/>
          <w:lang w:val="el-GR"/>
        </w:rPr>
        <w:t>λ</w:t>
      </w:r>
      <w:r w:rsidRPr="00DD6B12">
        <w:rPr>
          <w:b/>
          <w:spacing w:val="-7"/>
          <w:sz w:val="24"/>
          <w:u w:val="thick" w:color="000000"/>
          <w:lang w:val="el-GR"/>
        </w:rPr>
        <w:t>ί</w:t>
      </w:r>
      <w:r w:rsidRPr="00DD6B12">
        <w:rPr>
          <w:b/>
          <w:spacing w:val="-8"/>
          <w:sz w:val="24"/>
          <w:u w:val="thick" w:color="000000"/>
          <w:lang w:val="el-GR"/>
        </w:rPr>
        <w:t>σ</w:t>
      </w:r>
      <w:r w:rsidRPr="00DD6B12">
        <w:rPr>
          <w:b/>
          <w:spacing w:val="-9"/>
          <w:sz w:val="24"/>
          <w:u w:val="thick" w:color="000000"/>
          <w:lang w:val="el-GR"/>
        </w:rPr>
        <w:t>ε</w:t>
      </w:r>
      <w:r w:rsidRPr="00DD6B12">
        <w:rPr>
          <w:b/>
          <w:sz w:val="24"/>
          <w:u w:val="thick" w:color="000000"/>
          <w:lang w:val="el-GR"/>
        </w:rPr>
        <w:t xml:space="preserve">ι </w:t>
      </w:r>
      <w:r w:rsidRPr="00DD6B12">
        <w:rPr>
          <w:b/>
          <w:spacing w:val="24"/>
          <w:sz w:val="24"/>
          <w:lang w:val="el-GR"/>
        </w:rPr>
        <w:t xml:space="preserve"> </w:t>
      </w:r>
      <w:r w:rsidRPr="00DD6B12">
        <w:rPr>
          <w:spacing w:val="-8"/>
          <w:sz w:val="24"/>
          <w:lang w:val="el-GR"/>
        </w:rPr>
        <w:t>τη</w:t>
      </w:r>
      <w:r w:rsidRPr="00DD6B12">
        <w:rPr>
          <w:sz w:val="24"/>
          <w:lang w:val="el-GR"/>
        </w:rPr>
        <w:t>ν</w:t>
      </w:r>
      <w:r w:rsidRPr="00DD6B12">
        <w:rPr>
          <w:spacing w:val="21"/>
          <w:sz w:val="24"/>
          <w:lang w:val="el-GR"/>
        </w:rPr>
        <w:t xml:space="preserve"> </w:t>
      </w:r>
      <w:r w:rsidRPr="00DD6B12">
        <w:rPr>
          <w:spacing w:val="-7"/>
          <w:sz w:val="24"/>
          <w:lang w:val="el-GR"/>
        </w:rPr>
        <w:t>ίδι</w:t>
      </w:r>
      <w:r w:rsidRPr="00DD6B12">
        <w:rPr>
          <w:sz w:val="24"/>
          <w:lang w:val="el-GR"/>
        </w:rPr>
        <w:t>α</w:t>
      </w:r>
      <w:r w:rsidRPr="00DD6B12">
        <w:rPr>
          <w:spacing w:val="21"/>
          <w:sz w:val="24"/>
          <w:lang w:val="el-GR"/>
        </w:rPr>
        <w:t xml:space="preserve"> </w:t>
      </w:r>
      <w:r w:rsidRPr="00DD6B12">
        <w:rPr>
          <w:spacing w:val="-8"/>
          <w:sz w:val="24"/>
          <w:lang w:val="el-GR"/>
        </w:rPr>
        <w:t>η</w:t>
      </w:r>
      <w:r w:rsidRPr="00DD6B12">
        <w:rPr>
          <w:spacing w:val="-9"/>
          <w:sz w:val="24"/>
          <w:lang w:val="el-GR"/>
        </w:rPr>
        <w:t>μ</w:t>
      </w:r>
      <w:r w:rsidRPr="00DD6B12">
        <w:rPr>
          <w:spacing w:val="-7"/>
          <w:sz w:val="24"/>
          <w:lang w:val="el-GR"/>
        </w:rPr>
        <w:t>έρ</w:t>
      </w:r>
      <w:r w:rsidRPr="00DD6B12">
        <w:rPr>
          <w:sz w:val="24"/>
          <w:lang w:val="el-GR"/>
        </w:rPr>
        <w:t>α</w:t>
      </w:r>
      <w:r w:rsidRPr="00DD6B12">
        <w:rPr>
          <w:spacing w:val="21"/>
          <w:sz w:val="24"/>
          <w:lang w:val="el-GR"/>
        </w:rPr>
        <w:t xml:space="preserve"> </w:t>
      </w:r>
      <w:r w:rsidRPr="00DD6B12">
        <w:rPr>
          <w:spacing w:val="-7"/>
          <w:sz w:val="24"/>
          <w:lang w:val="el-GR"/>
        </w:rPr>
        <w:t>σ</w:t>
      </w:r>
      <w:r w:rsidRPr="00DD6B12">
        <w:rPr>
          <w:spacing w:val="-8"/>
          <w:sz w:val="24"/>
          <w:lang w:val="el-GR"/>
        </w:rPr>
        <w:t>τη</w:t>
      </w:r>
      <w:r w:rsidRPr="00DD6B12">
        <w:rPr>
          <w:sz w:val="24"/>
          <w:lang w:val="el-GR"/>
        </w:rPr>
        <w:t>ν</w:t>
      </w:r>
      <w:r w:rsidRPr="00DD6B12">
        <w:rPr>
          <w:spacing w:val="21"/>
          <w:sz w:val="24"/>
          <w:lang w:val="el-GR"/>
        </w:rPr>
        <w:t xml:space="preserve"> </w:t>
      </w:r>
      <w:r w:rsidRPr="00DD6B12">
        <w:rPr>
          <w:spacing w:val="-7"/>
          <w:sz w:val="24"/>
          <w:lang w:val="el-GR"/>
        </w:rPr>
        <w:t>δι</w:t>
      </w:r>
      <w:r w:rsidRPr="00DD6B12">
        <w:rPr>
          <w:spacing w:val="-8"/>
          <w:sz w:val="24"/>
          <w:lang w:val="el-GR"/>
        </w:rPr>
        <w:t>κ</w:t>
      </w:r>
      <w:r w:rsidRPr="00DD6B12">
        <w:rPr>
          <w:sz w:val="24"/>
          <w:lang w:val="el-GR"/>
        </w:rPr>
        <w:t>ή</w:t>
      </w:r>
      <w:r w:rsidRPr="00DD6B12">
        <w:rPr>
          <w:spacing w:val="23"/>
          <w:sz w:val="24"/>
          <w:lang w:val="el-GR"/>
        </w:rPr>
        <w:t xml:space="preserve"> </w:t>
      </w:r>
      <w:r w:rsidRPr="00DD6B12">
        <w:rPr>
          <w:spacing w:val="-8"/>
          <w:sz w:val="24"/>
          <w:lang w:val="el-GR"/>
        </w:rPr>
        <w:t>τ</w:t>
      </w:r>
      <w:r w:rsidRPr="00DD6B12">
        <w:rPr>
          <w:spacing w:val="-10"/>
          <w:sz w:val="24"/>
          <w:lang w:val="el-GR"/>
        </w:rPr>
        <w:t>ο</w:t>
      </w:r>
      <w:r w:rsidRPr="00DD6B12">
        <w:rPr>
          <w:sz w:val="24"/>
          <w:lang w:val="el-GR"/>
        </w:rPr>
        <w:t xml:space="preserve">υ </w:t>
      </w:r>
      <w:r w:rsidRPr="00DD6B12">
        <w:rPr>
          <w:spacing w:val="-7"/>
          <w:sz w:val="24"/>
          <w:lang w:val="el-GR"/>
        </w:rPr>
        <w:t>ε</w:t>
      </w:r>
      <w:r w:rsidRPr="00DD6B12">
        <w:rPr>
          <w:spacing w:val="-8"/>
          <w:sz w:val="24"/>
          <w:lang w:val="el-GR"/>
        </w:rPr>
        <w:t>τα</w:t>
      </w:r>
      <w:r w:rsidRPr="00DD6B12">
        <w:rPr>
          <w:spacing w:val="-7"/>
          <w:sz w:val="24"/>
          <w:lang w:val="el-GR"/>
        </w:rPr>
        <w:t>ι</w:t>
      </w:r>
      <w:r w:rsidRPr="00DD6B12">
        <w:rPr>
          <w:spacing w:val="-9"/>
          <w:sz w:val="24"/>
          <w:lang w:val="el-GR"/>
        </w:rPr>
        <w:t>ρ</w:t>
      </w:r>
      <w:r w:rsidRPr="00DD6B12">
        <w:rPr>
          <w:spacing w:val="-7"/>
          <w:sz w:val="24"/>
          <w:lang w:val="el-GR"/>
        </w:rPr>
        <w:t>εί</w:t>
      </w:r>
      <w:r w:rsidRPr="00DD6B12">
        <w:rPr>
          <w:sz w:val="24"/>
          <w:lang w:val="el-GR"/>
        </w:rPr>
        <w:t>α</w:t>
      </w:r>
      <w:r w:rsidRPr="00DD6B12">
        <w:rPr>
          <w:spacing w:val="28"/>
          <w:sz w:val="24"/>
          <w:lang w:val="el-GR"/>
        </w:rPr>
        <w:t xml:space="preserve"> </w:t>
      </w:r>
      <w:r w:rsidRPr="00DD6B12">
        <w:rPr>
          <w:spacing w:val="-7"/>
          <w:sz w:val="24"/>
          <w:lang w:val="el-GR"/>
        </w:rPr>
        <w:t>έ</w:t>
      </w:r>
      <w:r w:rsidRPr="00DD6B12">
        <w:rPr>
          <w:spacing w:val="-8"/>
          <w:sz w:val="24"/>
          <w:lang w:val="el-GR"/>
        </w:rPr>
        <w:t>τ</w:t>
      </w:r>
      <w:r w:rsidRPr="00DD6B12">
        <w:rPr>
          <w:spacing w:val="-7"/>
          <w:sz w:val="24"/>
          <w:lang w:val="el-GR"/>
        </w:rPr>
        <w:t>σ</w:t>
      </w:r>
      <w:r w:rsidRPr="00DD6B12">
        <w:rPr>
          <w:sz w:val="24"/>
          <w:lang w:val="el-GR"/>
        </w:rPr>
        <w:t>ι</w:t>
      </w:r>
      <w:r w:rsidRPr="00DD6B12">
        <w:rPr>
          <w:spacing w:val="29"/>
          <w:sz w:val="24"/>
          <w:lang w:val="el-GR"/>
        </w:rPr>
        <w:t xml:space="preserve"> </w:t>
      </w:r>
      <w:r w:rsidRPr="00DD6B12">
        <w:rPr>
          <w:spacing w:val="-9"/>
          <w:sz w:val="24"/>
          <w:lang w:val="el-GR"/>
        </w:rPr>
        <w:t>ώ</w:t>
      </w:r>
      <w:r w:rsidRPr="00DD6B12">
        <w:rPr>
          <w:spacing w:val="-5"/>
          <w:sz w:val="24"/>
          <w:lang w:val="el-GR"/>
        </w:rPr>
        <w:t>σ</w:t>
      </w:r>
      <w:r w:rsidRPr="00DD6B12">
        <w:rPr>
          <w:spacing w:val="-8"/>
          <w:sz w:val="24"/>
          <w:lang w:val="el-GR"/>
        </w:rPr>
        <w:t>τ</w:t>
      </w:r>
      <w:r w:rsidRPr="00DD6B12">
        <w:rPr>
          <w:sz w:val="24"/>
          <w:lang w:val="el-GR"/>
        </w:rPr>
        <w:t xml:space="preserve">ε </w:t>
      </w:r>
      <w:r w:rsidRPr="00DD6B12">
        <w:rPr>
          <w:spacing w:val="-3"/>
          <w:sz w:val="24"/>
          <w:lang w:val="el-GR"/>
        </w:rPr>
        <w:t>ν</w:t>
      </w:r>
      <w:r w:rsidRPr="00DD6B12">
        <w:rPr>
          <w:sz w:val="24"/>
          <w:lang w:val="el-GR"/>
        </w:rPr>
        <w:t>α</w:t>
      </w:r>
      <w:r w:rsidRPr="00DD6B12">
        <w:rPr>
          <w:spacing w:val="25"/>
          <w:sz w:val="24"/>
          <w:lang w:val="el-GR"/>
        </w:rPr>
        <w:t xml:space="preserve"> </w:t>
      </w:r>
      <w:r w:rsidRPr="00DD6B12">
        <w:rPr>
          <w:spacing w:val="-4"/>
          <w:sz w:val="24"/>
          <w:lang w:val="el-GR"/>
        </w:rPr>
        <w:t>μ</w:t>
      </w:r>
      <w:r w:rsidRPr="00DD6B12">
        <w:rPr>
          <w:spacing w:val="-10"/>
          <w:sz w:val="24"/>
          <w:lang w:val="el-GR"/>
        </w:rPr>
        <w:t>η</w:t>
      </w:r>
      <w:r w:rsidRPr="00DD6B12">
        <w:rPr>
          <w:sz w:val="24"/>
          <w:lang w:val="el-GR"/>
        </w:rPr>
        <w:t>ν</w:t>
      </w:r>
      <w:r w:rsidRPr="00DD6B12">
        <w:rPr>
          <w:spacing w:val="28"/>
          <w:sz w:val="24"/>
          <w:lang w:val="el-GR"/>
        </w:rPr>
        <w:t xml:space="preserve"> </w:t>
      </w:r>
      <w:r w:rsidRPr="00DD6B12">
        <w:rPr>
          <w:spacing w:val="-6"/>
          <w:sz w:val="24"/>
          <w:lang w:val="el-GR"/>
        </w:rPr>
        <w:t>υ</w:t>
      </w:r>
      <w:r w:rsidRPr="00DD6B12">
        <w:rPr>
          <w:spacing w:val="-8"/>
          <w:sz w:val="24"/>
          <w:lang w:val="el-GR"/>
        </w:rPr>
        <w:t>πά</w:t>
      </w:r>
      <w:r w:rsidRPr="00DD6B12">
        <w:rPr>
          <w:spacing w:val="-9"/>
          <w:sz w:val="24"/>
          <w:lang w:val="el-GR"/>
        </w:rPr>
        <w:t>ρ</w:t>
      </w:r>
      <w:r w:rsidRPr="00DD6B12">
        <w:rPr>
          <w:spacing w:val="-6"/>
          <w:sz w:val="24"/>
          <w:lang w:val="el-GR"/>
        </w:rPr>
        <w:t>ξ</w:t>
      </w:r>
      <w:r w:rsidRPr="00DD6B12">
        <w:rPr>
          <w:spacing w:val="-10"/>
          <w:sz w:val="24"/>
          <w:lang w:val="el-GR"/>
        </w:rPr>
        <w:t>ε</w:t>
      </w:r>
      <w:r w:rsidRPr="00DD6B12">
        <w:rPr>
          <w:sz w:val="24"/>
          <w:lang w:val="el-GR"/>
        </w:rPr>
        <w:t>ι</w:t>
      </w:r>
      <w:r w:rsidRPr="00DD6B12">
        <w:rPr>
          <w:spacing w:val="31"/>
          <w:sz w:val="24"/>
          <w:lang w:val="el-GR"/>
        </w:rPr>
        <w:t xml:space="preserve"> </w:t>
      </w:r>
      <w:r w:rsidRPr="00DD6B12">
        <w:rPr>
          <w:spacing w:val="-8"/>
          <w:sz w:val="24"/>
          <w:lang w:val="el-GR"/>
        </w:rPr>
        <w:t>καν</w:t>
      </w:r>
      <w:r w:rsidRPr="00DD6B12">
        <w:rPr>
          <w:spacing w:val="-7"/>
          <w:sz w:val="24"/>
          <w:lang w:val="el-GR"/>
        </w:rPr>
        <w:t>έ</w:t>
      </w:r>
      <w:r w:rsidRPr="00DD6B12">
        <w:rPr>
          <w:spacing w:val="-8"/>
          <w:sz w:val="24"/>
          <w:lang w:val="el-GR"/>
        </w:rPr>
        <w:t>ν</w:t>
      </w:r>
      <w:r w:rsidRPr="00DD6B12">
        <w:rPr>
          <w:sz w:val="24"/>
          <w:lang w:val="el-GR"/>
        </w:rPr>
        <w:t>α</w:t>
      </w:r>
      <w:r w:rsidRPr="00DD6B12">
        <w:rPr>
          <w:spacing w:val="30"/>
          <w:sz w:val="24"/>
          <w:lang w:val="el-GR"/>
        </w:rPr>
        <w:t xml:space="preserve"> </w:t>
      </w:r>
      <w:r w:rsidRPr="00DD6B12">
        <w:rPr>
          <w:spacing w:val="-8"/>
          <w:sz w:val="24"/>
          <w:lang w:val="el-GR"/>
        </w:rPr>
        <w:t>α</w:t>
      </w:r>
      <w:r w:rsidRPr="00DD6B12">
        <w:rPr>
          <w:spacing w:val="-13"/>
          <w:sz w:val="24"/>
          <w:lang w:val="el-GR"/>
        </w:rPr>
        <w:t>π</w:t>
      </w:r>
      <w:r w:rsidRPr="00DD6B12">
        <w:rPr>
          <w:spacing w:val="-7"/>
          <w:sz w:val="24"/>
          <w:lang w:val="el-GR"/>
        </w:rPr>
        <w:t>ο</w:t>
      </w:r>
      <w:r w:rsidRPr="00DD6B12">
        <w:rPr>
          <w:spacing w:val="-8"/>
          <w:sz w:val="24"/>
          <w:lang w:val="el-GR"/>
        </w:rPr>
        <w:t>λ</w:t>
      </w:r>
      <w:r w:rsidRPr="00DD6B12">
        <w:rPr>
          <w:spacing w:val="-1"/>
          <w:sz w:val="24"/>
          <w:lang w:val="el-GR"/>
        </w:rPr>
        <w:t>ύ</w:t>
      </w:r>
      <w:r w:rsidRPr="00DD6B12">
        <w:rPr>
          <w:spacing w:val="-10"/>
          <w:sz w:val="24"/>
          <w:lang w:val="el-GR"/>
        </w:rPr>
        <w:t>τ</w:t>
      </w:r>
      <w:r w:rsidRPr="00DD6B12">
        <w:rPr>
          <w:spacing w:val="-7"/>
          <w:sz w:val="24"/>
          <w:lang w:val="el-GR"/>
        </w:rPr>
        <w:t>ω</w:t>
      </w:r>
      <w:r w:rsidRPr="00DD6B12">
        <w:rPr>
          <w:sz w:val="24"/>
          <w:lang w:val="el-GR"/>
        </w:rPr>
        <w:t>ς</w:t>
      </w:r>
      <w:r w:rsidRPr="00DD6B12">
        <w:rPr>
          <w:spacing w:val="32"/>
          <w:sz w:val="24"/>
          <w:lang w:val="el-GR"/>
        </w:rPr>
        <w:t xml:space="preserve"> </w:t>
      </w:r>
      <w:r w:rsidRPr="00DD6B12">
        <w:rPr>
          <w:spacing w:val="-11"/>
          <w:sz w:val="24"/>
          <w:lang w:val="el-GR"/>
        </w:rPr>
        <w:t>χ</w:t>
      </w:r>
      <w:r w:rsidRPr="00DD6B12">
        <w:rPr>
          <w:spacing w:val="-7"/>
          <w:sz w:val="24"/>
          <w:lang w:val="el-GR"/>
        </w:rPr>
        <w:t>ρο</w:t>
      </w:r>
      <w:r w:rsidRPr="00DD6B12">
        <w:rPr>
          <w:spacing w:val="-10"/>
          <w:sz w:val="24"/>
          <w:lang w:val="el-GR"/>
        </w:rPr>
        <w:t>ν</w:t>
      </w:r>
      <w:r w:rsidRPr="00DD6B12">
        <w:rPr>
          <w:spacing w:val="-7"/>
          <w:sz w:val="24"/>
          <w:lang w:val="el-GR"/>
        </w:rPr>
        <w:t>ι</w:t>
      </w:r>
      <w:r w:rsidRPr="00DD6B12">
        <w:rPr>
          <w:spacing w:val="-8"/>
          <w:sz w:val="24"/>
          <w:lang w:val="el-GR"/>
        </w:rPr>
        <w:t>κ</w:t>
      </w:r>
      <w:r w:rsidRPr="00DD6B12">
        <w:rPr>
          <w:sz w:val="24"/>
          <w:lang w:val="el-GR"/>
        </w:rPr>
        <w:t>ό</w:t>
      </w:r>
      <w:r w:rsidRPr="00DD6B12">
        <w:rPr>
          <w:spacing w:val="29"/>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ά</w:t>
      </w:r>
      <w:r w:rsidRPr="00DD6B12">
        <w:rPr>
          <w:spacing w:val="-7"/>
          <w:sz w:val="24"/>
          <w:lang w:val="el-GR"/>
        </w:rPr>
        <w:t>σ</w:t>
      </w:r>
      <w:r w:rsidRPr="00DD6B12">
        <w:rPr>
          <w:spacing w:val="-8"/>
          <w:sz w:val="24"/>
          <w:lang w:val="el-GR"/>
        </w:rPr>
        <w:t>τ</w:t>
      </w:r>
      <w:r w:rsidRPr="00DD6B12">
        <w:rPr>
          <w:spacing w:val="-10"/>
          <w:sz w:val="24"/>
          <w:lang w:val="el-GR"/>
        </w:rPr>
        <w:t>η</w:t>
      </w:r>
      <w:r w:rsidRPr="00DD6B12">
        <w:rPr>
          <w:spacing w:val="-6"/>
          <w:sz w:val="24"/>
          <w:lang w:val="el-GR"/>
        </w:rPr>
        <w:t>μ</w:t>
      </w:r>
      <w:r w:rsidRPr="00DD6B12">
        <w:rPr>
          <w:sz w:val="24"/>
          <w:lang w:val="el-GR"/>
        </w:rPr>
        <w:t>α</w:t>
      </w:r>
      <w:r w:rsidRPr="00DD6B12">
        <w:rPr>
          <w:spacing w:val="28"/>
          <w:sz w:val="24"/>
          <w:lang w:val="el-GR"/>
        </w:rPr>
        <w:t xml:space="preserve"> </w:t>
      </w:r>
      <w:r w:rsidRPr="00DD6B12">
        <w:rPr>
          <w:spacing w:val="-8"/>
          <w:sz w:val="24"/>
          <w:lang w:val="el-GR"/>
        </w:rPr>
        <w:t>π</w:t>
      </w:r>
      <w:r w:rsidRPr="00DD6B12">
        <w:rPr>
          <w:spacing w:val="-5"/>
          <w:sz w:val="24"/>
          <w:lang w:val="el-GR"/>
        </w:rPr>
        <w:t>ο</w:t>
      </w:r>
      <w:r w:rsidRPr="00DD6B12">
        <w:rPr>
          <w:sz w:val="24"/>
          <w:lang w:val="el-GR"/>
        </w:rPr>
        <w:t>υ</w:t>
      </w:r>
      <w:r w:rsidRPr="00DD6B12">
        <w:rPr>
          <w:spacing w:val="32"/>
          <w:sz w:val="24"/>
          <w:lang w:val="el-GR"/>
        </w:rPr>
        <w:t xml:space="preserve"> </w:t>
      </w:r>
      <w:r w:rsidRPr="00DD6B12">
        <w:rPr>
          <w:spacing w:val="-8"/>
          <w:sz w:val="24"/>
          <w:lang w:val="el-GR"/>
        </w:rPr>
        <w:t>τ</w:t>
      </w:r>
      <w:r w:rsidRPr="00DD6B12">
        <w:rPr>
          <w:sz w:val="24"/>
          <w:lang w:val="el-GR"/>
        </w:rPr>
        <w:t>α</w:t>
      </w:r>
      <w:r w:rsidRPr="00DD6B12">
        <w:rPr>
          <w:spacing w:val="28"/>
          <w:sz w:val="24"/>
          <w:lang w:val="el-GR"/>
        </w:rPr>
        <w:t xml:space="preserve"> </w:t>
      </w:r>
      <w:r w:rsidRPr="00DD6B12">
        <w:rPr>
          <w:spacing w:val="-7"/>
          <w:sz w:val="24"/>
          <w:lang w:val="el-GR"/>
        </w:rPr>
        <w:t>ο</w:t>
      </w:r>
      <w:r w:rsidRPr="00DD6B12">
        <w:rPr>
          <w:spacing w:val="-8"/>
          <w:sz w:val="24"/>
          <w:lang w:val="el-GR"/>
        </w:rPr>
        <w:t>χή</w:t>
      </w:r>
      <w:r w:rsidRPr="00DD6B12">
        <w:rPr>
          <w:spacing w:val="-6"/>
          <w:sz w:val="24"/>
          <w:lang w:val="el-GR"/>
        </w:rPr>
        <w:t>μ</w:t>
      </w:r>
      <w:r w:rsidRPr="00DD6B12">
        <w:rPr>
          <w:spacing w:val="-8"/>
          <w:sz w:val="24"/>
          <w:lang w:val="el-GR"/>
        </w:rPr>
        <w:t>ατ</w:t>
      </w:r>
      <w:r w:rsidRPr="00DD6B12">
        <w:rPr>
          <w:sz w:val="24"/>
          <w:lang w:val="el-GR"/>
        </w:rPr>
        <w:t>α</w:t>
      </w:r>
      <w:r>
        <w:rPr>
          <w:sz w:val="24"/>
          <w:lang w:val="el-GR"/>
        </w:rPr>
        <w:t xml:space="preserve"> </w:t>
      </w:r>
      <w:r w:rsidRPr="00DD6B12">
        <w:rPr>
          <w:spacing w:val="-7"/>
          <w:sz w:val="24"/>
          <w:lang w:val="el-GR"/>
        </w:rPr>
        <w:t>θ</w:t>
      </w:r>
      <w:r w:rsidRPr="00DD6B12">
        <w:rPr>
          <w:sz w:val="24"/>
          <w:lang w:val="el-GR"/>
        </w:rPr>
        <w:t>α</w:t>
      </w:r>
      <w:r>
        <w:rPr>
          <w:sz w:val="24"/>
          <w:lang w:val="el-GR"/>
        </w:rPr>
        <w:t xml:space="preserve"> </w:t>
      </w:r>
      <w:r w:rsidRPr="00DD6B12">
        <w:rPr>
          <w:spacing w:val="-6"/>
          <w:sz w:val="24"/>
          <w:lang w:val="el-GR"/>
        </w:rPr>
        <w:t>μ</w:t>
      </w:r>
      <w:r w:rsidRPr="00DD6B12">
        <w:rPr>
          <w:spacing w:val="-7"/>
          <w:sz w:val="24"/>
          <w:lang w:val="el-GR"/>
        </w:rPr>
        <w:t>ε</w:t>
      </w:r>
      <w:r w:rsidRPr="00DD6B12">
        <w:rPr>
          <w:spacing w:val="-9"/>
          <w:sz w:val="24"/>
          <w:lang w:val="el-GR"/>
        </w:rPr>
        <w:t>ί</w:t>
      </w:r>
      <w:r w:rsidRPr="00DD6B12">
        <w:rPr>
          <w:spacing w:val="-8"/>
          <w:sz w:val="24"/>
          <w:lang w:val="el-GR"/>
        </w:rPr>
        <w:t>ν</w:t>
      </w:r>
      <w:r w:rsidRPr="00DD6B12">
        <w:rPr>
          <w:spacing w:val="-10"/>
          <w:sz w:val="24"/>
          <w:lang w:val="el-GR"/>
        </w:rPr>
        <w:t>ο</w:t>
      </w:r>
      <w:r w:rsidRPr="00DD6B12">
        <w:rPr>
          <w:spacing w:val="-6"/>
          <w:sz w:val="24"/>
          <w:lang w:val="el-GR"/>
        </w:rPr>
        <w:t>υ</w:t>
      </w:r>
      <w:r w:rsidRPr="00DD6B12">
        <w:rPr>
          <w:sz w:val="24"/>
          <w:lang w:val="el-GR"/>
        </w:rPr>
        <w:t xml:space="preserve">ν </w:t>
      </w:r>
      <w:r w:rsidRPr="00DD6B12">
        <w:rPr>
          <w:spacing w:val="-8"/>
          <w:sz w:val="24"/>
          <w:lang w:val="el-GR"/>
        </w:rPr>
        <w:t>ανα</w:t>
      </w:r>
      <w:r w:rsidRPr="00DD6B12">
        <w:rPr>
          <w:spacing w:val="-7"/>
          <w:sz w:val="24"/>
          <w:lang w:val="el-GR"/>
        </w:rPr>
        <w:t>σ</w:t>
      </w:r>
      <w:r w:rsidRPr="00DD6B12">
        <w:rPr>
          <w:spacing w:val="-6"/>
          <w:sz w:val="24"/>
          <w:lang w:val="el-GR"/>
        </w:rPr>
        <w:t>φ</w:t>
      </w:r>
      <w:r w:rsidRPr="00DD6B12">
        <w:rPr>
          <w:spacing w:val="-8"/>
          <w:sz w:val="24"/>
          <w:lang w:val="el-GR"/>
        </w:rPr>
        <w:t>άλ</w:t>
      </w:r>
      <w:r w:rsidRPr="00DD6B12">
        <w:rPr>
          <w:spacing w:val="-9"/>
          <w:sz w:val="24"/>
          <w:lang w:val="el-GR"/>
        </w:rPr>
        <w:t>ι</w:t>
      </w:r>
      <w:r w:rsidRPr="00DD6B12">
        <w:rPr>
          <w:spacing w:val="-7"/>
          <w:sz w:val="24"/>
          <w:lang w:val="el-GR"/>
        </w:rPr>
        <w:t>σ</w:t>
      </w:r>
      <w:r w:rsidRPr="00DD6B12">
        <w:rPr>
          <w:spacing w:val="-8"/>
          <w:sz w:val="24"/>
          <w:lang w:val="el-GR"/>
        </w:rPr>
        <w:t>τα</w:t>
      </w:r>
      <w:r w:rsidRPr="00DD6B12">
        <w:rPr>
          <w:sz w:val="24"/>
          <w:lang w:val="el-GR"/>
        </w:rPr>
        <w:t>.</w:t>
      </w:r>
      <w:r>
        <w:rPr>
          <w:sz w:val="24"/>
          <w:lang w:val="el-GR"/>
        </w:rPr>
        <w:t xml:space="preserve"> </w:t>
      </w:r>
      <w:r w:rsidRPr="00DD6B12">
        <w:rPr>
          <w:sz w:val="24"/>
          <w:lang w:val="el-GR"/>
        </w:rPr>
        <w:t>Η</w:t>
      </w:r>
      <w:r w:rsidRPr="00DD6B12">
        <w:rPr>
          <w:spacing w:val="-12"/>
          <w:sz w:val="24"/>
          <w:lang w:val="el-GR"/>
        </w:rPr>
        <w:t xml:space="preserve"> </w:t>
      </w:r>
      <w:r w:rsidRPr="00DD6B12">
        <w:rPr>
          <w:spacing w:val="-7"/>
          <w:sz w:val="24"/>
          <w:lang w:val="el-GR"/>
        </w:rPr>
        <w:t>βε</w:t>
      </w:r>
      <w:r w:rsidRPr="00DD6B12">
        <w:rPr>
          <w:spacing w:val="-6"/>
          <w:sz w:val="24"/>
          <w:lang w:val="el-GR"/>
        </w:rPr>
        <w:t>β</w:t>
      </w:r>
      <w:r w:rsidRPr="00DD6B12">
        <w:rPr>
          <w:spacing w:val="-11"/>
          <w:sz w:val="24"/>
          <w:lang w:val="el-GR"/>
        </w:rPr>
        <w:t>α</w:t>
      </w:r>
      <w:r w:rsidRPr="00DD6B12">
        <w:rPr>
          <w:spacing w:val="-7"/>
          <w:sz w:val="24"/>
          <w:lang w:val="el-GR"/>
        </w:rPr>
        <w:t>ί</w:t>
      </w:r>
      <w:r w:rsidRPr="00DD6B12">
        <w:rPr>
          <w:spacing w:val="-9"/>
          <w:sz w:val="24"/>
          <w:lang w:val="el-GR"/>
        </w:rPr>
        <w:t>ω</w:t>
      </w:r>
      <w:r w:rsidRPr="00DD6B12">
        <w:rPr>
          <w:spacing w:val="-7"/>
          <w:sz w:val="24"/>
          <w:lang w:val="el-GR"/>
        </w:rPr>
        <w:t>σ</w:t>
      </w:r>
      <w:r w:rsidRPr="00DD6B12">
        <w:rPr>
          <w:sz w:val="24"/>
          <w:lang w:val="el-GR"/>
        </w:rPr>
        <w:t>η</w:t>
      </w:r>
      <w:r w:rsidRPr="00DD6B12">
        <w:rPr>
          <w:spacing w:val="-13"/>
          <w:sz w:val="24"/>
          <w:lang w:val="el-GR"/>
        </w:rPr>
        <w:t xml:space="preserve"> </w:t>
      </w:r>
      <w:r w:rsidRPr="00DD6B12">
        <w:rPr>
          <w:spacing w:val="-8"/>
          <w:sz w:val="24"/>
          <w:lang w:val="el-GR"/>
        </w:rPr>
        <w:t>καλή</w:t>
      </w:r>
      <w:r w:rsidRPr="00DD6B12">
        <w:rPr>
          <w:sz w:val="24"/>
          <w:lang w:val="el-GR"/>
        </w:rPr>
        <w:t>ς</w:t>
      </w:r>
      <w:r w:rsidRPr="00DD6B12">
        <w:rPr>
          <w:spacing w:val="-11"/>
          <w:sz w:val="24"/>
          <w:lang w:val="el-GR"/>
        </w:rPr>
        <w:t xml:space="preserve"> </w:t>
      </w:r>
      <w:r w:rsidRPr="00DD6B12">
        <w:rPr>
          <w:spacing w:val="-7"/>
          <w:sz w:val="24"/>
          <w:lang w:val="el-GR"/>
        </w:rPr>
        <w:t>ε</w:t>
      </w:r>
      <w:r w:rsidRPr="00DD6B12">
        <w:rPr>
          <w:spacing w:val="-8"/>
          <w:sz w:val="24"/>
          <w:lang w:val="el-GR"/>
        </w:rPr>
        <w:t>κ</w:t>
      </w:r>
      <w:r w:rsidRPr="00DD6B12">
        <w:rPr>
          <w:spacing w:val="-10"/>
          <w:sz w:val="24"/>
          <w:lang w:val="el-GR"/>
        </w:rPr>
        <w:t>τ</w:t>
      </w:r>
      <w:r w:rsidRPr="00DD6B12">
        <w:rPr>
          <w:spacing w:val="-7"/>
          <w:sz w:val="24"/>
          <w:lang w:val="el-GR"/>
        </w:rPr>
        <w:t>έ</w:t>
      </w:r>
      <w:r w:rsidRPr="00DD6B12">
        <w:rPr>
          <w:spacing w:val="-6"/>
          <w:sz w:val="24"/>
          <w:lang w:val="el-GR"/>
        </w:rPr>
        <w:t>λ</w:t>
      </w:r>
      <w:r w:rsidRPr="00DD6B12">
        <w:rPr>
          <w:spacing w:val="-7"/>
          <w:sz w:val="24"/>
          <w:lang w:val="el-GR"/>
        </w:rPr>
        <w:t>εσ</w:t>
      </w:r>
      <w:r w:rsidRPr="00DD6B12">
        <w:rPr>
          <w:spacing w:val="-8"/>
          <w:sz w:val="24"/>
          <w:lang w:val="el-GR"/>
        </w:rPr>
        <w:t>η</w:t>
      </w:r>
      <w:r w:rsidRPr="00DD6B12">
        <w:rPr>
          <w:sz w:val="24"/>
          <w:lang w:val="el-GR"/>
        </w:rPr>
        <w:t>ς</w:t>
      </w:r>
      <w:r w:rsidRPr="00DD6B12">
        <w:rPr>
          <w:spacing w:val="-11"/>
          <w:sz w:val="24"/>
          <w:lang w:val="el-GR"/>
        </w:rPr>
        <w:t xml:space="preserve"> </w:t>
      </w:r>
      <w:r w:rsidRPr="00DD6B12">
        <w:rPr>
          <w:spacing w:val="-10"/>
          <w:sz w:val="24"/>
          <w:lang w:val="el-GR"/>
        </w:rPr>
        <w:t>τ</w:t>
      </w:r>
      <w:r w:rsidRPr="00DD6B12">
        <w:rPr>
          <w:spacing w:val="-6"/>
          <w:sz w:val="24"/>
          <w:lang w:val="el-GR"/>
        </w:rPr>
        <w:t>ω</w:t>
      </w:r>
      <w:r w:rsidRPr="00DD6B12">
        <w:rPr>
          <w:sz w:val="24"/>
          <w:lang w:val="el-GR"/>
        </w:rPr>
        <w:t>ν</w:t>
      </w:r>
      <w:r w:rsidRPr="00DD6B12">
        <w:rPr>
          <w:spacing w:val="-12"/>
          <w:sz w:val="24"/>
          <w:lang w:val="el-GR"/>
        </w:rPr>
        <w:t xml:space="preserve"> </w:t>
      </w:r>
      <w:r w:rsidRPr="00DD6B12">
        <w:rPr>
          <w:spacing w:val="-10"/>
          <w:sz w:val="24"/>
          <w:lang w:val="el-GR"/>
        </w:rPr>
        <w:t>ε</w:t>
      </w:r>
      <w:r w:rsidRPr="00DD6B12">
        <w:rPr>
          <w:spacing w:val="-7"/>
          <w:sz w:val="24"/>
          <w:lang w:val="el-GR"/>
        </w:rPr>
        <w:t>ρ</w:t>
      </w:r>
      <w:r w:rsidRPr="00DD6B12">
        <w:rPr>
          <w:spacing w:val="-8"/>
          <w:sz w:val="24"/>
          <w:lang w:val="el-GR"/>
        </w:rPr>
        <w:t>γα</w:t>
      </w:r>
      <w:r w:rsidRPr="00DD6B12">
        <w:rPr>
          <w:spacing w:val="-9"/>
          <w:sz w:val="24"/>
          <w:lang w:val="el-GR"/>
        </w:rPr>
        <w:t>σ</w:t>
      </w:r>
      <w:r w:rsidRPr="00DD6B12">
        <w:rPr>
          <w:spacing w:val="-7"/>
          <w:sz w:val="24"/>
          <w:lang w:val="el-GR"/>
        </w:rPr>
        <w:t>ιώ</w:t>
      </w:r>
      <w:r w:rsidRPr="00DD6B12">
        <w:rPr>
          <w:sz w:val="24"/>
          <w:lang w:val="el-GR"/>
        </w:rPr>
        <w:t>ν</w:t>
      </w:r>
      <w:r w:rsidRPr="00DD6B12">
        <w:rPr>
          <w:spacing w:val="-15"/>
          <w:sz w:val="24"/>
          <w:lang w:val="el-GR"/>
        </w:rPr>
        <w:t xml:space="preserve"> </w:t>
      </w:r>
      <w:r w:rsidRPr="00DD6B12">
        <w:rPr>
          <w:spacing w:val="-7"/>
          <w:sz w:val="24"/>
          <w:lang w:val="el-GR"/>
        </w:rPr>
        <w:t>θ</w:t>
      </w:r>
      <w:r w:rsidRPr="00DD6B12">
        <w:rPr>
          <w:sz w:val="24"/>
          <w:lang w:val="el-GR"/>
        </w:rPr>
        <w:t>α</w:t>
      </w:r>
      <w:r w:rsidRPr="00DD6B12">
        <w:rPr>
          <w:spacing w:val="-13"/>
          <w:sz w:val="24"/>
          <w:lang w:val="el-GR"/>
        </w:rPr>
        <w:t xml:space="preserve"> </w:t>
      </w:r>
      <w:r w:rsidRPr="00DD6B12">
        <w:rPr>
          <w:spacing w:val="-8"/>
          <w:sz w:val="24"/>
          <w:lang w:val="el-GR"/>
        </w:rPr>
        <w:t>γ</w:t>
      </w:r>
      <w:r w:rsidRPr="00DD6B12">
        <w:rPr>
          <w:spacing w:val="-7"/>
          <w:sz w:val="24"/>
          <w:lang w:val="el-GR"/>
        </w:rPr>
        <w:t>ί</w:t>
      </w:r>
      <w:r w:rsidRPr="00DD6B12">
        <w:rPr>
          <w:spacing w:val="-8"/>
          <w:sz w:val="24"/>
          <w:lang w:val="el-GR"/>
        </w:rPr>
        <w:t>ν</w:t>
      </w:r>
      <w:r w:rsidRPr="00DD6B12">
        <w:rPr>
          <w:spacing w:val="-10"/>
          <w:sz w:val="24"/>
          <w:lang w:val="el-GR"/>
        </w:rPr>
        <w:t>ε</w:t>
      </w:r>
      <w:r w:rsidRPr="00DD6B12">
        <w:rPr>
          <w:spacing w:val="-8"/>
          <w:sz w:val="24"/>
          <w:lang w:val="el-GR"/>
        </w:rPr>
        <w:t>τα</w:t>
      </w:r>
      <w:r w:rsidRPr="00DD6B12">
        <w:rPr>
          <w:sz w:val="24"/>
          <w:lang w:val="el-GR"/>
        </w:rPr>
        <w:t>ι</w:t>
      </w:r>
      <w:r w:rsidRPr="00DD6B12">
        <w:rPr>
          <w:spacing w:val="-12"/>
          <w:sz w:val="24"/>
          <w:lang w:val="el-GR"/>
        </w:rPr>
        <w:t xml:space="preserve"> </w:t>
      </w:r>
      <w:r w:rsidRPr="00DD6B12">
        <w:rPr>
          <w:spacing w:val="-8"/>
          <w:sz w:val="24"/>
          <w:lang w:val="el-GR"/>
        </w:rPr>
        <w:t>απ</w:t>
      </w:r>
      <w:r w:rsidRPr="00DD6B12">
        <w:rPr>
          <w:sz w:val="24"/>
          <w:lang w:val="el-GR"/>
        </w:rPr>
        <w:t>ό</w:t>
      </w:r>
      <w:r w:rsidRPr="00DD6B12">
        <w:rPr>
          <w:spacing w:val="-12"/>
          <w:sz w:val="24"/>
          <w:lang w:val="el-GR"/>
        </w:rPr>
        <w:t xml:space="preserve"> </w:t>
      </w:r>
      <w:r w:rsidRPr="00DD6B12">
        <w:rPr>
          <w:spacing w:val="-8"/>
          <w:sz w:val="24"/>
          <w:lang w:val="el-GR"/>
        </w:rPr>
        <w:t>τη</w:t>
      </w:r>
      <w:r w:rsidRPr="00DD6B12">
        <w:rPr>
          <w:sz w:val="24"/>
          <w:lang w:val="el-GR"/>
        </w:rPr>
        <w:t>ν</w:t>
      </w:r>
      <w:r w:rsidRPr="00DD6B12">
        <w:rPr>
          <w:spacing w:val="-12"/>
          <w:sz w:val="24"/>
          <w:lang w:val="el-GR"/>
        </w:rPr>
        <w:t xml:space="preserve"> </w:t>
      </w:r>
      <w:r w:rsidRPr="00DD6B12">
        <w:rPr>
          <w:spacing w:val="-8"/>
          <w:sz w:val="24"/>
          <w:lang w:val="el-GR"/>
        </w:rPr>
        <w:t>α</w:t>
      </w:r>
      <w:r w:rsidRPr="00DD6B12">
        <w:rPr>
          <w:spacing w:val="-9"/>
          <w:sz w:val="24"/>
          <w:lang w:val="el-GR"/>
        </w:rPr>
        <w:t>ρ</w:t>
      </w:r>
      <w:r w:rsidRPr="00DD6B12">
        <w:rPr>
          <w:spacing w:val="-6"/>
          <w:sz w:val="24"/>
          <w:lang w:val="el-GR"/>
        </w:rPr>
        <w:t>μ</w:t>
      </w:r>
      <w:r w:rsidRPr="00DD6B12">
        <w:rPr>
          <w:spacing w:val="-7"/>
          <w:sz w:val="24"/>
          <w:lang w:val="el-GR"/>
        </w:rPr>
        <w:t>ό</w:t>
      </w:r>
      <w:r w:rsidRPr="00DD6B12">
        <w:rPr>
          <w:spacing w:val="-10"/>
          <w:sz w:val="24"/>
          <w:lang w:val="el-GR"/>
        </w:rPr>
        <w:t>δ</w:t>
      </w:r>
      <w:r w:rsidRPr="00DD6B12">
        <w:rPr>
          <w:spacing w:val="-7"/>
          <w:sz w:val="24"/>
          <w:lang w:val="el-GR"/>
        </w:rPr>
        <w:t>ι</w:t>
      </w:r>
      <w:r w:rsidRPr="00DD6B12">
        <w:rPr>
          <w:sz w:val="24"/>
          <w:lang w:val="el-GR"/>
        </w:rPr>
        <w:t>α</w:t>
      </w:r>
      <w:r w:rsidRPr="00DD6B12">
        <w:rPr>
          <w:spacing w:val="-13"/>
          <w:sz w:val="24"/>
          <w:lang w:val="el-GR"/>
        </w:rPr>
        <w:t xml:space="preserve"> </w:t>
      </w:r>
      <w:r w:rsidRPr="00DD6B12">
        <w:rPr>
          <w:spacing w:val="-7"/>
          <w:sz w:val="24"/>
          <w:lang w:val="el-GR"/>
        </w:rPr>
        <w:t>ε</w:t>
      </w:r>
      <w:r w:rsidRPr="00DD6B12">
        <w:rPr>
          <w:spacing w:val="-8"/>
          <w:sz w:val="24"/>
          <w:lang w:val="el-GR"/>
        </w:rPr>
        <w:t>π</w:t>
      </w:r>
      <w:r w:rsidRPr="00DD6B12">
        <w:rPr>
          <w:spacing w:val="-7"/>
          <w:sz w:val="24"/>
          <w:lang w:val="el-GR"/>
        </w:rPr>
        <w:t>ι</w:t>
      </w:r>
      <w:r w:rsidRPr="00DD6B12">
        <w:rPr>
          <w:spacing w:val="-10"/>
          <w:sz w:val="24"/>
          <w:lang w:val="el-GR"/>
        </w:rPr>
        <w:t>τ</w:t>
      </w:r>
      <w:r w:rsidRPr="00DD6B12">
        <w:rPr>
          <w:spacing w:val="-7"/>
          <w:sz w:val="24"/>
          <w:lang w:val="el-GR"/>
        </w:rPr>
        <w:t>ρο</w:t>
      </w:r>
      <w:r w:rsidRPr="00DD6B12">
        <w:rPr>
          <w:spacing w:val="-8"/>
          <w:sz w:val="24"/>
          <w:lang w:val="el-GR"/>
        </w:rPr>
        <w:t>π</w:t>
      </w:r>
      <w:r w:rsidRPr="00DD6B12">
        <w:rPr>
          <w:sz w:val="24"/>
          <w:lang w:val="el-GR"/>
        </w:rPr>
        <w:t>ή</w:t>
      </w:r>
      <w:r w:rsidRPr="00DD6B12">
        <w:rPr>
          <w:spacing w:val="-13"/>
          <w:sz w:val="24"/>
          <w:lang w:val="el-GR"/>
        </w:rPr>
        <w:t xml:space="preserve"> </w:t>
      </w:r>
      <w:r>
        <w:rPr>
          <w:spacing w:val="-8"/>
          <w:sz w:val="24"/>
          <w:lang w:val="el-GR"/>
        </w:rPr>
        <w:t>του Ν. 4412/2016.</w:t>
      </w:r>
    </w:p>
    <w:p w:rsidR="00FE1FF8" w:rsidRDefault="00FE1FF8" w:rsidP="00FE1FF8">
      <w:pPr>
        <w:spacing w:before="11" w:line="273" w:lineRule="auto"/>
        <w:ind w:right="791"/>
        <w:rPr>
          <w:sz w:val="24"/>
          <w:lang w:val="el-GR"/>
        </w:rPr>
      </w:pPr>
    </w:p>
    <w:p w:rsidR="00FE1FF8" w:rsidRDefault="00FE1FF8" w:rsidP="00FE1FF8">
      <w:pPr>
        <w:spacing w:before="11" w:line="273" w:lineRule="auto"/>
        <w:ind w:right="791"/>
        <w:rPr>
          <w:sz w:val="24"/>
          <w:lang w:val="el-GR"/>
        </w:rPr>
      </w:pPr>
    </w:p>
    <w:p w:rsidR="00FE1FF8" w:rsidRDefault="00FE1FF8" w:rsidP="00FE1FF8">
      <w:pPr>
        <w:spacing w:before="11" w:line="273" w:lineRule="auto"/>
        <w:ind w:right="791"/>
        <w:rPr>
          <w:sz w:val="24"/>
          <w:lang w:val="el-GR"/>
        </w:rPr>
      </w:pPr>
    </w:p>
    <w:p w:rsidR="00FE1FF8" w:rsidRDefault="00FE1FF8" w:rsidP="00FE1FF8">
      <w:pPr>
        <w:spacing w:before="11" w:line="273" w:lineRule="auto"/>
        <w:ind w:right="791"/>
        <w:rPr>
          <w:sz w:val="24"/>
          <w:lang w:val="el-GR"/>
        </w:rPr>
      </w:pPr>
    </w:p>
    <w:p w:rsidR="00FE1FF8" w:rsidRDefault="00FE1FF8" w:rsidP="00FE1FF8">
      <w:pPr>
        <w:spacing w:before="11" w:line="273" w:lineRule="auto"/>
        <w:ind w:right="791"/>
        <w:rPr>
          <w:sz w:val="24"/>
          <w:lang w:val="el-GR"/>
        </w:rPr>
      </w:pPr>
    </w:p>
    <w:p w:rsidR="00FE1FF8" w:rsidRDefault="00FE1FF8" w:rsidP="00FE1FF8">
      <w:pPr>
        <w:spacing w:before="11" w:line="273" w:lineRule="auto"/>
        <w:ind w:right="791"/>
        <w:rPr>
          <w:sz w:val="24"/>
          <w:lang w:val="el-GR"/>
        </w:rPr>
      </w:pPr>
    </w:p>
    <w:p w:rsidR="00FE1FF8" w:rsidRDefault="00FE1FF8" w:rsidP="00FE1FF8">
      <w:pPr>
        <w:spacing w:before="11" w:line="273" w:lineRule="auto"/>
        <w:ind w:right="791"/>
        <w:rPr>
          <w:sz w:val="24"/>
          <w:lang w:val="el-GR"/>
        </w:rPr>
      </w:pPr>
    </w:p>
    <w:p w:rsidR="00FE1FF8" w:rsidRPr="00DD6B12" w:rsidRDefault="00FE1FF8" w:rsidP="00FE1FF8">
      <w:pPr>
        <w:spacing w:before="11" w:line="273" w:lineRule="auto"/>
        <w:ind w:right="791"/>
        <w:rPr>
          <w:sz w:val="24"/>
          <w:lang w:val="el-GR"/>
        </w:rPr>
      </w:pPr>
    </w:p>
    <w:p w:rsidR="00FE1FF8" w:rsidRDefault="00FE1FF8" w:rsidP="00FE1FF8">
      <w:pPr>
        <w:ind w:right="6752"/>
        <w:rPr>
          <w:b/>
          <w:sz w:val="24"/>
          <w:u w:val="thick" w:color="000000"/>
          <w:lang w:val="el-GR"/>
        </w:rPr>
      </w:pPr>
    </w:p>
    <w:p w:rsidR="00FE1FF8" w:rsidRPr="00DD6B12" w:rsidRDefault="00FE1FF8" w:rsidP="00FE1FF8">
      <w:pPr>
        <w:ind w:right="6752"/>
        <w:rPr>
          <w:sz w:val="24"/>
          <w:lang w:val="el-GR"/>
        </w:rPr>
      </w:pPr>
      <w:r w:rsidRPr="00DD6B12">
        <w:rPr>
          <w:b/>
          <w:sz w:val="24"/>
          <w:u w:val="thick" w:color="000000"/>
          <w:lang w:val="el-GR"/>
        </w:rPr>
        <w:t xml:space="preserve"> </w:t>
      </w:r>
      <w:r w:rsidRPr="00DD6B12">
        <w:rPr>
          <w:b/>
          <w:spacing w:val="-8"/>
          <w:sz w:val="24"/>
          <w:u w:val="thick" w:color="000000"/>
          <w:lang w:val="el-GR"/>
        </w:rPr>
        <w:t>Ά</w:t>
      </w:r>
      <w:r w:rsidRPr="00DD6B12">
        <w:rPr>
          <w:b/>
          <w:spacing w:val="-6"/>
          <w:sz w:val="24"/>
          <w:u w:val="thick" w:color="000000"/>
          <w:lang w:val="el-GR"/>
        </w:rPr>
        <w:t>ρ</w:t>
      </w:r>
      <w:r w:rsidRPr="00DD6B12">
        <w:rPr>
          <w:b/>
          <w:spacing w:val="-10"/>
          <w:sz w:val="24"/>
          <w:u w:val="thick" w:color="000000"/>
          <w:lang w:val="el-GR"/>
        </w:rPr>
        <w:t>θ</w:t>
      </w:r>
      <w:r w:rsidRPr="00DD6B12">
        <w:rPr>
          <w:b/>
          <w:spacing w:val="-6"/>
          <w:sz w:val="24"/>
          <w:u w:val="thick" w:color="000000"/>
          <w:lang w:val="el-GR"/>
        </w:rPr>
        <w:t>ρ</w:t>
      </w:r>
      <w:r w:rsidRPr="00DD6B12">
        <w:rPr>
          <w:b/>
          <w:sz w:val="24"/>
          <w:u w:val="thick" w:color="000000"/>
          <w:lang w:val="el-GR"/>
        </w:rPr>
        <w:t>ο</w:t>
      </w:r>
      <w:r>
        <w:rPr>
          <w:b/>
          <w:sz w:val="24"/>
          <w:u w:val="thick" w:color="000000"/>
          <w:lang w:val="el-GR"/>
        </w:rPr>
        <w:t xml:space="preserve"> </w:t>
      </w:r>
      <w:r w:rsidRPr="00DD6B12">
        <w:rPr>
          <w:b/>
          <w:spacing w:val="-7"/>
          <w:sz w:val="24"/>
          <w:u w:val="thick" w:color="000000"/>
          <w:lang w:val="el-GR"/>
        </w:rPr>
        <w:t>7</w:t>
      </w:r>
      <w:r w:rsidRPr="00DD6B12">
        <w:rPr>
          <w:b/>
          <w:sz w:val="24"/>
          <w:u w:val="thick" w:color="000000"/>
          <w:lang w:val="el-GR"/>
        </w:rPr>
        <w:t>:</w:t>
      </w:r>
      <w:r w:rsidRPr="00DD6B12">
        <w:rPr>
          <w:b/>
          <w:spacing w:val="-20"/>
          <w:sz w:val="24"/>
          <w:u w:val="thick" w:color="000000"/>
          <w:lang w:val="el-GR"/>
        </w:rPr>
        <w:t xml:space="preserve"> </w:t>
      </w:r>
      <w:r>
        <w:rPr>
          <w:b/>
          <w:spacing w:val="-20"/>
          <w:sz w:val="24"/>
          <w:u w:val="thick" w:color="000000"/>
          <w:lang w:val="el-GR"/>
        </w:rPr>
        <w:t xml:space="preserve">  </w:t>
      </w:r>
      <w:r w:rsidRPr="00DD6B12">
        <w:rPr>
          <w:b/>
          <w:spacing w:val="-9"/>
          <w:sz w:val="24"/>
          <w:u w:val="thick" w:color="000000"/>
          <w:lang w:val="el-GR"/>
        </w:rPr>
        <w:t>Τ</w:t>
      </w:r>
      <w:r w:rsidRPr="00DD6B12">
        <w:rPr>
          <w:b/>
          <w:spacing w:val="-6"/>
          <w:sz w:val="24"/>
          <w:u w:val="thick" w:color="000000"/>
          <w:lang w:val="el-GR"/>
        </w:rPr>
        <w:t>ρ</w:t>
      </w:r>
      <w:r w:rsidRPr="00DD6B12">
        <w:rPr>
          <w:b/>
          <w:spacing w:val="-10"/>
          <w:sz w:val="24"/>
          <w:u w:val="thick" w:color="000000"/>
          <w:lang w:val="el-GR"/>
        </w:rPr>
        <w:t>ό</w:t>
      </w:r>
      <w:r w:rsidRPr="00DD6B12">
        <w:rPr>
          <w:b/>
          <w:spacing w:val="-7"/>
          <w:sz w:val="24"/>
          <w:u w:val="thick" w:color="000000"/>
          <w:lang w:val="el-GR"/>
        </w:rPr>
        <w:t>πο</w:t>
      </w:r>
      <w:r w:rsidRPr="00DD6B12">
        <w:rPr>
          <w:b/>
          <w:sz w:val="24"/>
          <w:u w:val="thick" w:color="000000"/>
          <w:lang w:val="el-GR"/>
        </w:rPr>
        <w:t xml:space="preserve">ς </w:t>
      </w:r>
      <w:r w:rsidRPr="00DD6B12">
        <w:rPr>
          <w:b/>
          <w:spacing w:val="-17"/>
          <w:sz w:val="24"/>
          <w:u w:val="thick" w:color="000000"/>
          <w:lang w:val="el-GR"/>
        </w:rPr>
        <w:t xml:space="preserve"> </w:t>
      </w:r>
      <w:r w:rsidRPr="00DD6B12">
        <w:rPr>
          <w:b/>
          <w:spacing w:val="-7"/>
          <w:sz w:val="24"/>
          <w:u w:val="thick" w:color="000000"/>
          <w:lang w:val="el-GR"/>
        </w:rPr>
        <w:t>Πλη</w:t>
      </w:r>
      <w:r w:rsidRPr="00DD6B12">
        <w:rPr>
          <w:b/>
          <w:spacing w:val="-6"/>
          <w:sz w:val="24"/>
          <w:u w:val="thick" w:color="000000"/>
          <w:lang w:val="el-GR"/>
        </w:rPr>
        <w:t>ρ</w:t>
      </w:r>
      <w:r w:rsidRPr="00DD6B12">
        <w:rPr>
          <w:b/>
          <w:spacing w:val="-10"/>
          <w:sz w:val="24"/>
          <w:u w:val="thick" w:color="000000"/>
          <w:lang w:val="el-GR"/>
        </w:rPr>
        <w:t>ω</w:t>
      </w:r>
      <w:r w:rsidRPr="00DD6B12">
        <w:rPr>
          <w:b/>
          <w:spacing w:val="-6"/>
          <w:sz w:val="24"/>
          <w:u w:val="thick" w:color="000000"/>
          <w:lang w:val="el-GR"/>
        </w:rPr>
        <w:t>μ</w:t>
      </w:r>
      <w:r w:rsidRPr="00DD6B12">
        <w:rPr>
          <w:b/>
          <w:spacing w:val="-7"/>
          <w:sz w:val="24"/>
          <w:u w:val="thick" w:color="000000"/>
          <w:lang w:val="el-GR"/>
        </w:rPr>
        <w:t>ή</w:t>
      </w:r>
      <w:r w:rsidRPr="00DD6B12">
        <w:rPr>
          <w:b/>
          <w:sz w:val="24"/>
          <w:u w:val="thick" w:color="000000"/>
          <w:lang w:val="el-GR"/>
        </w:rPr>
        <w:t>ς</w:t>
      </w:r>
      <w:r w:rsidRPr="00DD6B12">
        <w:rPr>
          <w:b/>
          <w:spacing w:val="2"/>
          <w:sz w:val="24"/>
          <w:u w:val="thick" w:color="000000"/>
          <w:lang w:val="el-GR"/>
        </w:rPr>
        <w:t xml:space="preserve"> </w:t>
      </w:r>
    </w:p>
    <w:p w:rsidR="00FE1FF8" w:rsidRPr="00DD6B12" w:rsidRDefault="00FE1FF8" w:rsidP="00FE1FF8">
      <w:pPr>
        <w:spacing w:before="31" w:line="275" w:lineRule="auto"/>
        <w:ind w:right="705"/>
        <w:rPr>
          <w:sz w:val="24"/>
          <w:lang w:val="el-GR"/>
        </w:rPr>
      </w:pPr>
      <w:r w:rsidRPr="00DD6B12">
        <w:rPr>
          <w:sz w:val="24"/>
          <w:lang w:val="el-GR"/>
        </w:rPr>
        <w:t>Η</w:t>
      </w:r>
      <w:r w:rsidRPr="00DD6B12">
        <w:rPr>
          <w:spacing w:val="2"/>
          <w:sz w:val="24"/>
          <w:lang w:val="el-GR"/>
        </w:rPr>
        <w:t xml:space="preserve"> </w:t>
      </w:r>
      <w:r w:rsidRPr="00DD6B12">
        <w:rPr>
          <w:spacing w:val="-8"/>
          <w:sz w:val="24"/>
          <w:lang w:val="el-GR"/>
        </w:rPr>
        <w:t>πλ</w:t>
      </w:r>
      <w:r w:rsidRPr="00DD6B12">
        <w:rPr>
          <w:spacing w:val="-7"/>
          <w:sz w:val="24"/>
          <w:lang w:val="el-GR"/>
        </w:rPr>
        <w:t>ηρ</w:t>
      </w:r>
      <w:r w:rsidRPr="00DD6B12">
        <w:rPr>
          <w:spacing w:val="-9"/>
          <w:sz w:val="24"/>
          <w:lang w:val="el-GR"/>
        </w:rPr>
        <w:t>ω</w:t>
      </w:r>
      <w:r w:rsidRPr="00DD6B12">
        <w:rPr>
          <w:spacing w:val="-6"/>
          <w:sz w:val="24"/>
          <w:lang w:val="el-GR"/>
        </w:rPr>
        <w:t>μ</w:t>
      </w:r>
      <w:r w:rsidRPr="00DD6B12">
        <w:rPr>
          <w:sz w:val="24"/>
          <w:lang w:val="el-GR"/>
        </w:rPr>
        <w:t>ή</w:t>
      </w:r>
      <w:r w:rsidRPr="00DD6B12">
        <w:rPr>
          <w:spacing w:val="2"/>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6"/>
          <w:sz w:val="24"/>
          <w:lang w:val="el-GR"/>
        </w:rPr>
        <w:t xml:space="preserve"> </w:t>
      </w:r>
      <w:r w:rsidRPr="00DD6B12">
        <w:rPr>
          <w:spacing w:val="-8"/>
          <w:sz w:val="24"/>
          <w:lang w:val="el-GR"/>
        </w:rPr>
        <w:t>ανα</w:t>
      </w:r>
      <w:r w:rsidRPr="00DD6B12">
        <w:rPr>
          <w:spacing w:val="-10"/>
          <w:sz w:val="24"/>
          <w:lang w:val="el-GR"/>
        </w:rPr>
        <w:t>δ</w:t>
      </w:r>
      <w:r w:rsidRPr="00DD6B12">
        <w:rPr>
          <w:spacing w:val="-7"/>
          <w:sz w:val="24"/>
          <w:lang w:val="el-GR"/>
        </w:rPr>
        <w:t>ό</w:t>
      </w:r>
      <w:r w:rsidRPr="00DD6B12">
        <w:rPr>
          <w:spacing w:val="-8"/>
          <w:sz w:val="24"/>
          <w:lang w:val="el-GR"/>
        </w:rPr>
        <w:t>χ</w:t>
      </w:r>
      <w:r w:rsidRPr="00DD6B12">
        <w:rPr>
          <w:spacing w:val="-10"/>
          <w:sz w:val="24"/>
          <w:lang w:val="el-GR"/>
        </w:rPr>
        <w:t>ο</w:t>
      </w:r>
      <w:r w:rsidRPr="00DD6B12">
        <w:rPr>
          <w:sz w:val="24"/>
          <w:lang w:val="el-GR"/>
        </w:rPr>
        <w:t>υ</w:t>
      </w:r>
      <w:r w:rsidRPr="00DD6B12">
        <w:rPr>
          <w:spacing w:val="1"/>
          <w:sz w:val="24"/>
          <w:lang w:val="el-GR"/>
        </w:rPr>
        <w:t xml:space="preserve"> </w:t>
      </w:r>
      <w:r w:rsidRPr="00DD6B12">
        <w:rPr>
          <w:spacing w:val="-7"/>
          <w:sz w:val="24"/>
          <w:lang w:val="el-GR"/>
        </w:rPr>
        <w:t>θ</w:t>
      </w:r>
      <w:r w:rsidRPr="00DD6B12">
        <w:rPr>
          <w:sz w:val="24"/>
          <w:lang w:val="el-GR"/>
        </w:rPr>
        <w:t>α</w:t>
      </w:r>
      <w:r w:rsidRPr="00DD6B12">
        <w:rPr>
          <w:spacing w:val="1"/>
          <w:sz w:val="24"/>
          <w:lang w:val="el-GR"/>
        </w:rPr>
        <w:t xml:space="preserve"> </w:t>
      </w:r>
      <w:r w:rsidRPr="00DD6B12">
        <w:rPr>
          <w:spacing w:val="-8"/>
          <w:sz w:val="24"/>
          <w:lang w:val="el-GR"/>
        </w:rPr>
        <w:t>γ</w:t>
      </w:r>
      <w:r w:rsidRPr="00DD6B12">
        <w:rPr>
          <w:spacing w:val="-6"/>
          <w:sz w:val="24"/>
          <w:lang w:val="el-GR"/>
        </w:rPr>
        <w:t>ί</w:t>
      </w:r>
      <w:r w:rsidRPr="00DD6B12">
        <w:rPr>
          <w:spacing w:val="-10"/>
          <w:sz w:val="24"/>
          <w:lang w:val="el-GR"/>
        </w:rPr>
        <w:t>ν</w:t>
      </w:r>
      <w:r w:rsidRPr="00DD6B12">
        <w:rPr>
          <w:spacing w:val="-7"/>
          <w:sz w:val="24"/>
          <w:lang w:val="el-GR"/>
        </w:rPr>
        <w:t>ε</w:t>
      </w:r>
      <w:r w:rsidRPr="00DD6B12">
        <w:rPr>
          <w:sz w:val="24"/>
          <w:lang w:val="el-GR"/>
        </w:rPr>
        <w:t>ι</w:t>
      </w:r>
      <w:r w:rsidRPr="00DD6B12">
        <w:rPr>
          <w:spacing w:val="3"/>
          <w:sz w:val="24"/>
          <w:lang w:val="el-GR"/>
        </w:rPr>
        <w:t xml:space="preserve"> </w:t>
      </w:r>
      <w:r>
        <w:rPr>
          <w:spacing w:val="3"/>
          <w:sz w:val="24"/>
          <w:lang w:val="el-GR"/>
        </w:rPr>
        <w:t>με την παράδοση των σχετικών ασφαλιστηρίων.</w:t>
      </w:r>
    </w:p>
    <w:p w:rsidR="00FE1FF8" w:rsidRPr="00DD6B12" w:rsidRDefault="00FE1FF8" w:rsidP="00FE1FF8">
      <w:pPr>
        <w:spacing w:before="1" w:line="276" w:lineRule="auto"/>
        <w:ind w:right="700"/>
        <w:rPr>
          <w:sz w:val="24"/>
          <w:lang w:val="el-GR"/>
        </w:rPr>
      </w:pPr>
      <w:r w:rsidRPr="00DD6B12">
        <w:rPr>
          <w:sz w:val="24"/>
          <w:lang w:val="el-GR"/>
        </w:rPr>
        <w:t>Η</w:t>
      </w:r>
      <w:r w:rsidRPr="00DD6B12">
        <w:rPr>
          <w:spacing w:val="1"/>
          <w:sz w:val="24"/>
          <w:lang w:val="el-GR"/>
        </w:rPr>
        <w:t xml:space="preserve"> </w:t>
      </w:r>
      <w:r w:rsidRPr="00DD6B12">
        <w:rPr>
          <w:spacing w:val="-8"/>
          <w:sz w:val="24"/>
          <w:lang w:val="el-GR"/>
        </w:rPr>
        <w:t>πλ</w:t>
      </w:r>
      <w:r w:rsidRPr="00DD6B12">
        <w:rPr>
          <w:spacing w:val="-7"/>
          <w:sz w:val="24"/>
          <w:lang w:val="el-GR"/>
        </w:rPr>
        <w:t>ηρ</w:t>
      </w:r>
      <w:r w:rsidRPr="00DD6B12">
        <w:rPr>
          <w:spacing w:val="-9"/>
          <w:sz w:val="24"/>
          <w:lang w:val="el-GR"/>
        </w:rPr>
        <w:t>ω</w:t>
      </w:r>
      <w:r w:rsidRPr="00DD6B12">
        <w:rPr>
          <w:spacing w:val="-6"/>
          <w:sz w:val="24"/>
          <w:lang w:val="el-GR"/>
        </w:rPr>
        <w:t>μ</w:t>
      </w:r>
      <w:r w:rsidRPr="00DD6B12">
        <w:rPr>
          <w:sz w:val="24"/>
          <w:lang w:val="el-GR"/>
        </w:rPr>
        <w:t>ή</w:t>
      </w:r>
      <w:r w:rsidRPr="00DD6B12">
        <w:rPr>
          <w:spacing w:val="3"/>
          <w:sz w:val="24"/>
          <w:lang w:val="el-GR"/>
        </w:rPr>
        <w:t xml:space="preserve"> </w:t>
      </w:r>
      <w:r w:rsidRPr="00DD6B12">
        <w:rPr>
          <w:spacing w:val="-6"/>
          <w:sz w:val="24"/>
          <w:lang w:val="el-GR"/>
        </w:rPr>
        <w:t>α</w:t>
      </w:r>
      <w:r w:rsidRPr="00DD6B12">
        <w:rPr>
          <w:spacing w:val="-13"/>
          <w:sz w:val="24"/>
          <w:lang w:val="el-GR"/>
        </w:rPr>
        <w:t>π</w:t>
      </w:r>
      <w:r w:rsidRPr="00DD6B12">
        <w:rPr>
          <w:sz w:val="24"/>
          <w:lang w:val="el-GR"/>
        </w:rPr>
        <w:t>ό</w:t>
      </w:r>
      <w:r w:rsidRPr="00DD6B12">
        <w:rPr>
          <w:spacing w:val="4"/>
          <w:sz w:val="24"/>
          <w:lang w:val="el-GR"/>
        </w:rPr>
        <w:t xml:space="preserve"> </w:t>
      </w:r>
      <w:r w:rsidRPr="00DD6B12">
        <w:rPr>
          <w:spacing w:val="-8"/>
          <w:sz w:val="24"/>
          <w:lang w:val="el-GR"/>
        </w:rPr>
        <w:t>τ</w:t>
      </w:r>
      <w:r w:rsidRPr="00DD6B12">
        <w:rPr>
          <w:spacing w:val="-10"/>
          <w:sz w:val="24"/>
          <w:lang w:val="el-GR"/>
        </w:rPr>
        <w:t>ο</w:t>
      </w:r>
      <w:r w:rsidRPr="00DD6B12">
        <w:rPr>
          <w:sz w:val="24"/>
          <w:lang w:val="el-GR"/>
        </w:rPr>
        <w:t>ν</w:t>
      </w:r>
      <w:r w:rsidRPr="00DD6B12">
        <w:rPr>
          <w:spacing w:val="1"/>
          <w:sz w:val="24"/>
          <w:lang w:val="el-GR"/>
        </w:rPr>
        <w:t xml:space="preserve"> </w:t>
      </w:r>
      <w:r w:rsidRPr="00DD6B12">
        <w:rPr>
          <w:spacing w:val="-8"/>
          <w:sz w:val="24"/>
          <w:lang w:val="el-GR"/>
        </w:rPr>
        <w:t>Δή</w:t>
      </w:r>
      <w:r w:rsidRPr="00DD6B12">
        <w:rPr>
          <w:spacing w:val="-4"/>
          <w:sz w:val="24"/>
          <w:lang w:val="el-GR"/>
        </w:rPr>
        <w:t>μ</w:t>
      </w:r>
      <w:r w:rsidRPr="00DD6B12">
        <w:rPr>
          <w:sz w:val="24"/>
          <w:lang w:val="el-GR"/>
        </w:rPr>
        <w:t>ο</w:t>
      </w:r>
      <w:r w:rsidRPr="00DD6B12">
        <w:rPr>
          <w:spacing w:val="1"/>
          <w:sz w:val="24"/>
          <w:lang w:val="el-GR"/>
        </w:rPr>
        <w:t xml:space="preserve"> </w:t>
      </w:r>
      <w:r w:rsidRPr="00DD6B12">
        <w:rPr>
          <w:spacing w:val="-7"/>
          <w:sz w:val="24"/>
          <w:lang w:val="el-GR"/>
        </w:rPr>
        <w:t>θ</w:t>
      </w:r>
      <w:r w:rsidRPr="00DD6B12">
        <w:rPr>
          <w:sz w:val="24"/>
          <w:lang w:val="el-GR"/>
        </w:rPr>
        <w:t xml:space="preserve">α </w:t>
      </w:r>
      <w:r w:rsidRPr="00DD6B12">
        <w:rPr>
          <w:spacing w:val="-9"/>
          <w:sz w:val="24"/>
          <w:lang w:val="el-GR"/>
        </w:rPr>
        <w:t>γ</w:t>
      </w:r>
      <w:r w:rsidRPr="00DD6B12">
        <w:rPr>
          <w:spacing w:val="-7"/>
          <w:sz w:val="24"/>
          <w:lang w:val="el-GR"/>
        </w:rPr>
        <w:t>ί</w:t>
      </w:r>
      <w:r w:rsidRPr="00DD6B12">
        <w:rPr>
          <w:spacing w:val="-8"/>
          <w:sz w:val="24"/>
          <w:lang w:val="el-GR"/>
        </w:rPr>
        <w:t>ν</w:t>
      </w:r>
      <w:r w:rsidRPr="00DD6B12">
        <w:rPr>
          <w:spacing w:val="-7"/>
          <w:sz w:val="24"/>
          <w:lang w:val="el-GR"/>
        </w:rPr>
        <w:t>ε</w:t>
      </w:r>
      <w:r w:rsidRPr="00DD6B12">
        <w:rPr>
          <w:spacing w:val="-8"/>
          <w:sz w:val="24"/>
          <w:lang w:val="el-GR"/>
        </w:rPr>
        <w:t>τ</w:t>
      </w:r>
      <w:r w:rsidRPr="00DD6B12">
        <w:rPr>
          <w:spacing w:val="-11"/>
          <w:sz w:val="24"/>
          <w:lang w:val="el-GR"/>
        </w:rPr>
        <w:t>α</w:t>
      </w:r>
      <w:r w:rsidRPr="00DD6B12">
        <w:rPr>
          <w:sz w:val="24"/>
          <w:lang w:val="el-GR"/>
        </w:rPr>
        <w:t>ι</w:t>
      </w:r>
      <w:r w:rsidRPr="00DD6B12">
        <w:rPr>
          <w:spacing w:val="1"/>
          <w:sz w:val="24"/>
          <w:lang w:val="el-GR"/>
        </w:rPr>
        <w:t xml:space="preserve"> </w:t>
      </w:r>
      <w:r w:rsidRPr="00DD6B12">
        <w:rPr>
          <w:spacing w:val="-6"/>
          <w:sz w:val="24"/>
          <w:lang w:val="el-GR"/>
        </w:rPr>
        <w:t>μ</w:t>
      </w:r>
      <w:r w:rsidRPr="00DD6B12">
        <w:rPr>
          <w:sz w:val="24"/>
          <w:lang w:val="el-GR"/>
        </w:rPr>
        <w:t>ε</w:t>
      </w:r>
      <w:r w:rsidRPr="00DD6B12">
        <w:rPr>
          <w:spacing w:val="1"/>
          <w:sz w:val="24"/>
          <w:lang w:val="el-GR"/>
        </w:rPr>
        <w:t xml:space="preserve"> </w:t>
      </w:r>
      <w:r w:rsidRPr="00DD6B12">
        <w:rPr>
          <w:spacing w:val="-8"/>
          <w:sz w:val="24"/>
          <w:lang w:val="el-GR"/>
        </w:rPr>
        <w:t>χ</w:t>
      </w:r>
      <w:r w:rsidRPr="00DD6B12">
        <w:rPr>
          <w:spacing w:val="-7"/>
          <w:sz w:val="24"/>
          <w:lang w:val="el-GR"/>
        </w:rPr>
        <w:t>ρ</w:t>
      </w:r>
      <w:r w:rsidRPr="00DD6B12">
        <w:rPr>
          <w:spacing w:val="-8"/>
          <w:sz w:val="24"/>
          <w:lang w:val="el-GR"/>
        </w:rPr>
        <w:t>η</w:t>
      </w:r>
      <w:r w:rsidRPr="00DD6B12">
        <w:rPr>
          <w:spacing w:val="-6"/>
          <w:sz w:val="24"/>
          <w:lang w:val="el-GR"/>
        </w:rPr>
        <w:t>μ</w:t>
      </w:r>
      <w:r w:rsidRPr="00DD6B12">
        <w:rPr>
          <w:spacing w:val="-8"/>
          <w:sz w:val="24"/>
          <w:lang w:val="el-GR"/>
        </w:rPr>
        <w:t>ατ</w:t>
      </w:r>
      <w:r w:rsidRPr="00DD6B12">
        <w:rPr>
          <w:spacing w:val="-5"/>
          <w:sz w:val="24"/>
          <w:lang w:val="el-GR"/>
        </w:rPr>
        <w:t>ι</w:t>
      </w:r>
      <w:r w:rsidRPr="00DD6B12">
        <w:rPr>
          <w:spacing w:val="-11"/>
          <w:sz w:val="24"/>
          <w:lang w:val="el-GR"/>
        </w:rPr>
        <w:t>κ</w:t>
      </w:r>
      <w:r w:rsidRPr="00DD6B12">
        <w:rPr>
          <w:sz w:val="24"/>
          <w:lang w:val="el-GR"/>
        </w:rPr>
        <w:t>ό</w:t>
      </w:r>
      <w:r w:rsidRPr="00DD6B12">
        <w:rPr>
          <w:spacing w:val="6"/>
          <w:sz w:val="24"/>
          <w:lang w:val="el-GR"/>
        </w:rPr>
        <w:t xml:space="preserve"> </w:t>
      </w:r>
      <w:r w:rsidRPr="00DD6B12">
        <w:rPr>
          <w:spacing w:val="-10"/>
          <w:sz w:val="24"/>
          <w:lang w:val="el-GR"/>
        </w:rPr>
        <w:t>έ</w:t>
      </w:r>
      <w:r w:rsidRPr="00DD6B12">
        <w:rPr>
          <w:spacing w:val="-8"/>
          <w:sz w:val="24"/>
          <w:lang w:val="el-GR"/>
        </w:rPr>
        <w:t>νταλ</w:t>
      </w:r>
      <w:r w:rsidRPr="00DD6B12">
        <w:rPr>
          <w:spacing w:val="-6"/>
          <w:sz w:val="24"/>
          <w:lang w:val="el-GR"/>
        </w:rPr>
        <w:t>μ</w:t>
      </w:r>
      <w:r w:rsidRPr="00DD6B12">
        <w:rPr>
          <w:sz w:val="24"/>
          <w:lang w:val="el-GR"/>
        </w:rPr>
        <w:t>α</w:t>
      </w:r>
      <w:r w:rsidRPr="00DD6B12">
        <w:rPr>
          <w:spacing w:val="3"/>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2"/>
          <w:sz w:val="24"/>
          <w:lang w:val="el-GR"/>
        </w:rPr>
        <w:t xml:space="preserve"> </w:t>
      </w:r>
      <w:r w:rsidRPr="00DD6B12">
        <w:rPr>
          <w:spacing w:val="-7"/>
          <w:sz w:val="24"/>
          <w:lang w:val="el-GR"/>
        </w:rPr>
        <w:t>θ</w:t>
      </w:r>
      <w:r w:rsidRPr="00DD6B12">
        <w:rPr>
          <w:sz w:val="24"/>
          <w:lang w:val="el-GR"/>
        </w:rPr>
        <w:t xml:space="preserve">α </w:t>
      </w:r>
      <w:r w:rsidRPr="00DD6B12">
        <w:rPr>
          <w:spacing w:val="-7"/>
          <w:sz w:val="24"/>
          <w:lang w:val="el-GR"/>
        </w:rPr>
        <w:t>ε</w:t>
      </w:r>
      <w:r w:rsidRPr="00DD6B12">
        <w:rPr>
          <w:spacing w:val="-8"/>
          <w:sz w:val="24"/>
          <w:lang w:val="el-GR"/>
        </w:rPr>
        <w:t>κ</w:t>
      </w:r>
      <w:r w:rsidRPr="00DD6B12">
        <w:rPr>
          <w:spacing w:val="-7"/>
          <w:sz w:val="24"/>
          <w:lang w:val="el-GR"/>
        </w:rPr>
        <w:t>δ</w:t>
      </w:r>
      <w:r w:rsidRPr="00DD6B12">
        <w:rPr>
          <w:spacing w:val="-9"/>
          <w:sz w:val="24"/>
          <w:lang w:val="el-GR"/>
        </w:rPr>
        <w:t>ί</w:t>
      </w:r>
      <w:r w:rsidRPr="00DD6B12">
        <w:rPr>
          <w:spacing w:val="-7"/>
          <w:sz w:val="24"/>
          <w:lang w:val="el-GR"/>
        </w:rPr>
        <w:t>δε</w:t>
      </w:r>
      <w:r w:rsidRPr="00DD6B12">
        <w:rPr>
          <w:spacing w:val="-8"/>
          <w:sz w:val="24"/>
          <w:lang w:val="el-GR"/>
        </w:rPr>
        <w:t>τα</w:t>
      </w:r>
      <w:r w:rsidRPr="00DD6B12">
        <w:rPr>
          <w:sz w:val="24"/>
          <w:lang w:val="el-GR"/>
        </w:rPr>
        <w:t>ι</w:t>
      </w:r>
      <w:r w:rsidRPr="00DD6B12">
        <w:rPr>
          <w:spacing w:val="1"/>
          <w:sz w:val="24"/>
          <w:lang w:val="el-GR"/>
        </w:rPr>
        <w:t xml:space="preserve"> </w:t>
      </w:r>
      <w:r w:rsidRPr="00DD6B12">
        <w:rPr>
          <w:spacing w:val="-9"/>
          <w:sz w:val="24"/>
          <w:lang w:val="el-GR"/>
        </w:rPr>
        <w:t>μ</w:t>
      </w:r>
      <w:r w:rsidRPr="00DD6B12">
        <w:rPr>
          <w:spacing w:val="-7"/>
          <w:sz w:val="24"/>
          <w:lang w:val="el-GR"/>
        </w:rPr>
        <w:t>ε</w:t>
      </w:r>
      <w:r w:rsidRPr="00DD6B12">
        <w:rPr>
          <w:spacing w:val="-8"/>
          <w:sz w:val="24"/>
          <w:lang w:val="el-GR"/>
        </w:rPr>
        <w:t>τ</w:t>
      </w:r>
      <w:r w:rsidRPr="00DD6B12">
        <w:rPr>
          <w:sz w:val="24"/>
          <w:lang w:val="el-GR"/>
        </w:rPr>
        <w:t xml:space="preserve">ά </w:t>
      </w:r>
      <w:r w:rsidRPr="00DD6B12">
        <w:rPr>
          <w:spacing w:val="-8"/>
          <w:sz w:val="24"/>
          <w:lang w:val="el-GR"/>
        </w:rPr>
        <w:t>τη</w:t>
      </w:r>
      <w:r w:rsidRPr="00DD6B12">
        <w:rPr>
          <w:sz w:val="24"/>
          <w:lang w:val="el-GR"/>
        </w:rPr>
        <w:t>ν</w:t>
      </w:r>
      <w:r w:rsidRPr="00DD6B12">
        <w:rPr>
          <w:spacing w:val="1"/>
          <w:sz w:val="24"/>
          <w:lang w:val="el-GR"/>
        </w:rPr>
        <w:t xml:space="preserve"> </w:t>
      </w:r>
      <w:r w:rsidRPr="00DD6B12">
        <w:rPr>
          <w:spacing w:val="-7"/>
          <w:sz w:val="24"/>
          <w:lang w:val="el-GR"/>
        </w:rPr>
        <w:t>έ</w:t>
      </w:r>
      <w:r w:rsidRPr="00DD6B12">
        <w:rPr>
          <w:spacing w:val="-8"/>
          <w:sz w:val="24"/>
          <w:lang w:val="el-GR"/>
        </w:rPr>
        <w:t>κ</w:t>
      </w:r>
      <w:r w:rsidRPr="00DD6B12">
        <w:rPr>
          <w:spacing w:val="-7"/>
          <w:sz w:val="24"/>
          <w:lang w:val="el-GR"/>
        </w:rPr>
        <w:t>δ</w:t>
      </w:r>
      <w:r w:rsidRPr="00DD6B12">
        <w:rPr>
          <w:spacing w:val="-10"/>
          <w:sz w:val="24"/>
          <w:lang w:val="el-GR"/>
        </w:rPr>
        <w:t>ο</w:t>
      </w:r>
      <w:r w:rsidRPr="00DD6B12">
        <w:rPr>
          <w:spacing w:val="-7"/>
          <w:sz w:val="24"/>
          <w:lang w:val="el-GR"/>
        </w:rPr>
        <w:t>σ</w:t>
      </w:r>
      <w:r w:rsidRPr="00DD6B12">
        <w:rPr>
          <w:sz w:val="24"/>
          <w:lang w:val="el-GR"/>
        </w:rPr>
        <w:t xml:space="preserve">η </w:t>
      </w:r>
      <w:r w:rsidRPr="00DD6B12">
        <w:rPr>
          <w:spacing w:val="17"/>
          <w:sz w:val="24"/>
          <w:lang w:val="el-GR"/>
        </w:rPr>
        <w:t xml:space="preserve"> </w:t>
      </w:r>
      <w:r w:rsidRPr="00DD6B12">
        <w:rPr>
          <w:spacing w:val="-8"/>
          <w:sz w:val="24"/>
          <w:lang w:val="el-GR"/>
        </w:rPr>
        <w:t>κα</w:t>
      </w:r>
      <w:r w:rsidRPr="00DD6B12">
        <w:rPr>
          <w:sz w:val="24"/>
          <w:lang w:val="el-GR"/>
        </w:rPr>
        <w:t xml:space="preserve">ι </w:t>
      </w:r>
      <w:r w:rsidRPr="00DD6B12">
        <w:rPr>
          <w:spacing w:val="21"/>
          <w:sz w:val="24"/>
          <w:lang w:val="el-GR"/>
        </w:rPr>
        <w:t xml:space="preserve"> </w:t>
      </w:r>
      <w:r w:rsidRPr="00DD6B12">
        <w:rPr>
          <w:spacing w:val="-8"/>
          <w:sz w:val="24"/>
          <w:lang w:val="el-GR"/>
        </w:rPr>
        <w:t>τη</w:t>
      </w:r>
      <w:r w:rsidRPr="00DD6B12">
        <w:rPr>
          <w:sz w:val="24"/>
          <w:lang w:val="el-GR"/>
        </w:rPr>
        <w:t xml:space="preserve">ν </w:t>
      </w:r>
      <w:r w:rsidRPr="00DD6B12">
        <w:rPr>
          <w:spacing w:val="-8"/>
          <w:sz w:val="24"/>
          <w:lang w:val="el-GR"/>
        </w:rPr>
        <w:t>πα</w:t>
      </w:r>
      <w:r w:rsidRPr="00DD6B12">
        <w:rPr>
          <w:spacing w:val="-6"/>
          <w:sz w:val="24"/>
          <w:lang w:val="el-GR"/>
        </w:rPr>
        <w:t>ρ</w:t>
      </w:r>
      <w:r w:rsidRPr="00DD6B12">
        <w:rPr>
          <w:spacing w:val="-8"/>
          <w:sz w:val="24"/>
          <w:lang w:val="el-GR"/>
        </w:rPr>
        <w:t>ά</w:t>
      </w:r>
      <w:r w:rsidRPr="00DD6B12">
        <w:rPr>
          <w:spacing w:val="-7"/>
          <w:sz w:val="24"/>
          <w:lang w:val="el-GR"/>
        </w:rPr>
        <w:t>δοσ</w:t>
      </w:r>
      <w:r w:rsidRPr="00DD6B12">
        <w:rPr>
          <w:sz w:val="24"/>
          <w:lang w:val="el-GR"/>
        </w:rPr>
        <w:t xml:space="preserve">η </w:t>
      </w:r>
      <w:r w:rsidRPr="00DD6B12">
        <w:rPr>
          <w:spacing w:val="22"/>
          <w:sz w:val="24"/>
          <w:lang w:val="el-GR"/>
        </w:rPr>
        <w:t xml:space="preserve"> </w:t>
      </w:r>
      <w:r w:rsidRPr="00DD6B12">
        <w:rPr>
          <w:spacing w:val="-8"/>
          <w:sz w:val="24"/>
          <w:lang w:val="el-GR"/>
        </w:rPr>
        <w:t>τ</w:t>
      </w:r>
      <w:r w:rsidRPr="00DD6B12">
        <w:rPr>
          <w:spacing w:val="-7"/>
          <w:sz w:val="24"/>
          <w:lang w:val="el-GR"/>
        </w:rPr>
        <w:t>ω</w:t>
      </w:r>
      <w:r w:rsidRPr="00DD6B12">
        <w:rPr>
          <w:sz w:val="24"/>
          <w:lang w:val="el-GR"/>
        </w:rPr>
        <w:t xml:space="preserve">ν </w:t>
      </w:r>
      <w:r w:rsidRPr="00DD6B12">
        <w:rPr>
          <w:spacing w:val="24"/>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α</w:t>
      </w:r>
      <w:r w:rsidRPr="00DD6B12">
        <w:rPr>
          <w:spacing w:val="-6"/>
          <w:sz w:val="24"/>
          <w:lang w:val="el-GR"/>
        </w:rPr>
        <w:t>λ</w:t>
      </w:r>
      <w:r w:rsidRPr="00DD6B12">
        <w:rPr>
          <w:spacing w:val="-9"/>
          <w:sz w:val="24"/>
          <w:lang w:val="el-GR"/>
        </w:rPr>
        <w:t>ι</w:t>
      </w:r>
      <w:r w:rsidRPr="00DD6B12">
        <w:rPr>
          <w:spacing w:val="-7"/>
          <w:sz w:val="24"/>
          <w:lang w:val="el-GR"/>
        </w:rPr>
        <w:t>σ</w:t>
      </w:r>
      <w:r w:rsidRPr="00DD6B12">
        <w:rPr>
          <w:spacing w:val="-8"/>
          <w:sz w:val="24"/>
          <w:lang w:val="el-GR"/>
        </w:rPr>
        <w:t>τή</w:t>
      </w:r>
      <w:r w:rsidRPr="00DD6B12">
        <w:rPr>
          <w:spacing w:val="-7"/>
          <w:sz w:val="24"/>
          <w:lang w:val="el-GR"/>
        </w:rPr>
        <w:t>ρι</w:t>
      </w:r>
      <w:r w:rsidRPr="00DD6B12">
        <w:rPr>
          <w:spacing w:val="-9"/>
          <w:sz w:val="24"/>
          <w:lang w:val="el-GR"/>
        </w:rPr>
        <w:t>ω</w:t>
      </w:r>
      <w:r w:rsidRPr="00DD6B12">
        <w:rPr>
          <w:sz w:val="24"/>
          <w:lang w:val="el-GR"/>
        </w:rPr>
        <w:t xml:space="preserve">ν </w:t>
      </w:r>
      <w:r w:rsidRPr="00DD6B12">
        <w:rPr>
          <w:spacing w:val="23"/>
          <w:sz w:val="24"/>
          <w:lang w:val="el-GR"/>
        </w:rPr>
        <w:t xml:space="preserve"> </w:t>
      </w:r>
      <w:r w:rsidRPr="00DD6B12">
        <w:rPr>
          <w:spacing w:val="-7"/>
          <w:sz w:val="24"/>
          <w:lang w:val="el-GR"/>
        </w:rPr>
        <w:t>σ</w:t>
      </w:r>
      <w:r w:rsidRPr="00DD6B12">
        <w:rPr>
          <w:spacing w:val="-6"/>
          <w:sz w:val="24"/>
          <w:lang w:val="el-GR"/>
        </w:rPr>
        <w:t>υμ</w:t>
      </w:r>
      <w:r w:rsidRPr="00DD6B12">
        <w:rPr>
          <w:spacing w:val="-9"/>
          <w:sz w:val="24"/>
          <w:lang w:val="el-GR"/>
        </w:rPr>
        <w:t>β</w:t>
      </w:r>
      <w:r w:rsidRPr="00DD6B12">
        <w:rPr>
          <w:spacing w:val="-7"/>
          <w:sz w:val="24"/>
          <w:lang w:val="el-GR"/>
        </w:rPr>
        <w:t>ο</w:t>
      </w:r>
      <w:r w:rsidRPr="00DD6B12">
        <w:rPr>
          <w:spacing w:val="-8"/>
          <w:sz w:val="24"/>
          <w:lang w:val="el-GR"/>
        </w:rPr>
        <w:t>λα</w:t>
      </w:r>
      <w:r w:rsidRPr="00DD6B12">
        <w:rPr>
          <w:spacing w:val="-9"/>
          <w:sz w:val="24"/>
          <w:lang w:val="el-GR"/>
        </w:rPr>
        <w:t>ί</w:t>
      </w:r>
      <w:r w:rsidRPr="00DD6B12">
        <w:rPr>
          <w:spacing w:val="-7"/>
          <w:sz w:val="24"/>
          <w:lang w:val="el-GR"/>
        </w:rPr>
        <w:t>ω</w:t>
      </w:r>
      <w:r w:rsidRPr="00DD6B12">
        <w:rPr>
          <w:sz w:val="24"/>
          <w:lang w:val="el-GR"/>
        </w:rPr>
        <w:t xml:space="preserve">ν </w:t>
      </w:r>
      <w:r w:rsidRPr="00DD6B12">
        <w:rPr>
          <w:spacing w:val="22"/>
          <w:sz w:val="24"/>
          <w:lang w:val="el-GR"/>
        </w:rPr>
        <w:t xml:space="preserve"> </w:t>
      </w:r>
      <w:r w:rsidRPr="00DD6B12">
        <w:rPr>
          <w:spacing w:val="-8"/>
          <w:sz w:val="24"/>
          <w:lang w:val="el-GR"/>
        </w:rPr>
        <w:t>κα</w:t>
      </w:r>
      <w:r w:rsidRPr="00DD6B12">
        <w:rPr>
          <w:sz w:val="24"/>
          <w:lang w:val="el-GR"/>
        </w:rPr>
        <w:t xml:space="preserve">ι </w:t>
      </w:r>
      <w:r w:rsidRPr="00DD6B12">
        <w:rPr>
          <w:spacing w:val="25"/>
          <w:sz w:val="24"/>
          <w:lang w:val="el-GR"/>
        </w:rPr>
        <w:t xml:space="preserve"> </w:t>
      </w:r>
      <w:r w:rsidRPr="00DD6B12">
        <w:rPr>
          <w:spacing w:val="-7"/>
          <w:sz w:val="24"/>
          <w:lang w:val="el-GR"/>
        </w:rPr>
        <w:t>ε</w:t>
      </w:r>
      <w:r w:rsidRPr="00DD6B12">
        <w:rPr>
          <w:spacing w:val="-6"/>
          <w:sz w:val="24"/>
          <w:lang w:val="el-GR"/>
        </w:rPr>
        <w:t>φ</w:t>
      </w:r>
      <w:r w:rsidRPr="00DD6B12">
        <w:rPr>
          <w:spacing w:val="-10"/>
          <w:sz w:val="24"/>
          <w:lang w:val="el-GR"/>
        </w:rPr>
        <w:t>ό</w:t>
      </w:r>
      <w:r w:rsidRPr="00DD6B12">
        <w:rPr>
          <w:spacing w:val="-7"/>
          <w:sz w:val="24"/>
          <w:lang w:val="el-GR"/>
        </w:rPr>
        <w:t>σο</w:t>
      </w:r>
      <w:r w:rsidRPr="00DD6B12">
        <w:rPr>
          <w:sz w:val="24"/>
          <w:lang w:val="el-GR"/>
        </w:rPr>
        <w:t xml:space="preserve">ν </w:t>
      </w:r>
      <w:r w:rsidRPr="00DD6B12">
        <w:rPr>
          <w:spacing w:val="22"/>
          <w:sz w:val="24"/>
          <w:lang w:val="el-GR"/>
        </w:rPr>
        <w:t xml:space="preserve"> </w:t>
      </w:r>
      <w:r w:rsidRPr="00DD6B12">
        <w:rPr>
          <w:sz w:val="24"/>
          <w:lang w:val="el-GR"/>
        </w:rPr>
        <w:t xml:space="preserve">η </w:t>
      </w:r>
      <w:r w:rsidRPr="00DD6B12">
        <w:rPr>
          <w:spacing w:val="24"/>
          <w:sz w:val="24"/>
          <w:lang w:val="el-GR"/>
        </w:rPr>
        <w:t xml:space="preserve"> </w:t>
      </w:r>
      <w:r w:rsidRPr="00DD6B12">
        <w:rPr>
          <w:spacing w:val="-8"/>
          <w:sz w:val="24"/>
          <w:lang w:val="el-GR"/>
        </w:rPr>
        <w:t>α</w:t>
      </w:r>
      <w:r w:rsidRPr="00DD6B12">
        <w:rPr>
          <w:spacing w:val="-7"/>
          <w:sz w:val="24"/>
          <w:lang w:val="el-GR"/>
        </w:rPr>
        <w:t>ρ</w:t>
      </w:r>
      <w:r w:rsidRPr="00DD6B12">
        <w:rPr>
          <w:spacing w:val="-9"/>
          <w:sz w:val="24"/>
          <w:lang w:val="el-GR"/>
        </w:rPr>
        <w:t>μ</w:t>
      </w:r>
      <w:r w:rsidRPr="00DD6B12">
        <w:rPr>
          <w:spacing w:val="-5"/>
          <w:sz w:val="24"/>
          <w:lang w:val="el-GR"/>
        </w:rPr>
        <w:t>ό</w:t>
      </w:r>
      <w:r w:rsidRPr="00DD6B12">
        <w:rPr>
          <w:spacing w:val="-7"/>
          <w:sz w:val="24"/>
          <w:lang w:val="el-GR"/>
        </w:rPr>
        <w:t>δι</w:t>
      </w:r>
      <w:r w:rsidRPr="00DD6B12">
        <w:rPr>
          <w:sz w:val="24"/>
          <w:lang w:val="el-GR"/>
        </w:rPr>
        <w:t>α</w:t>
      </w:r>
      <w:r w:rsidRPr="00DD6B12">
        <w:rPr>
          <w:spacing w:val="2"/>
          <w:sz w:val="24"/>
          <w:lang w:val="el-GR"/>
        </w:rPr>
        <w:t xml:space="preserve"> </w:t>
      </w:r>
      <w:r w:rsidRPr="00DD6B12">
        <w:rPr>
          <w:spacing w:val="-5"/>
          <w:sz w:val="24"/>
          <w:lang w:val="el-GR"/>
        </w:rPr>
        <w:t>ε</w:t>
      </w:r>
      <w:r w:rsidRPr="00DD6B12">
        <w:rPr>
          <w:spacing w:val="-13"/>
          <w:sz w:val="24"/>
          <w:lang w:val="el-GR"/>
        </w:rPr>
        <w:t>π</w:t>
      </w:r>
      <w:r w:rsidRPr="00DD6B12">
        <w:rPr>
          <w:spacing w:val="-7"/>
          <w:sz w:val="24"/>
          <w:lang w:val="el-GR"/>
        </w:rPr>
        <w:t>ι</w:t>
      </w:r>
      <w:r w:rsidRPr="00DD6B12">
        <w:rPr>
          <w:spacing w:val="-8"/>
          <w:sz w:val="24"/>
          <w:lang w:val="el-GR"/>
        </w:rPr>
        <w:t>τ</w:t>
      </w:r>
      <w:r w:rsidRPr="00DD6B12">
        <w:rPr>
          <w:spacing w:val="-7"/>
          <w:sz w:val="24"/>
          <w:lang w:val="el-GR"/>
        </w:rPr>
        <w:t>ρο</w:t>
      </w:r>
      <w:r w:rsidRPr="00DD6B12">
        <w:rPr>
          <w:spacing w:val="-8"/>
          <w:sz w:val="24"/>
          <w:lang w:val="el-GR"/>
        </w:rPr>
        <w:t>π</w:t>
      </w:r>
      <w:r w:rsidRPr="00DD6B12">
        <w:rPr>
          <w:sz w:val="24"/>
          <w:lang w:val="el-GR"/>
        </w:rPr>
        <w:t xml:space="preserve">ή </w:t>
      </w:r>
      <w:r w:rsidRPr="00DD6B12">
        <w:rPr>
          <w:spacing w:val="-7"/>
          <w:sz w:val="24"/>
          <w:lang w:val="el-GR"/>
        </w:rPr>
        <w:t>δ</w:t>
      </w:r>
      <w:r w:rsidRPr="00DD6B12">
        <w:rPr>
          <w:spacing w:val="-5"/>
          <w:sz w:val="24"/>
          <w:lang w:val="el-GR"/>
        </w:rPr>
        <w:t>ε</w:t>
      </w:r>
      <w:r w:rsidRPr="00DD6B12">
        <w:rPr>
          <w:sz w:val="24"/>
          <w:lang w:val="el-GR"/>
        </w:rPr>
        <w:t xml:space="preserve">ν </w:t>
      </w:r>
      <w:r w:rsidRPr="00DD6B12">
        <w:rPr>
          <w:spacing w:val="-7"/>
          <w:sz w:val="24"/>
          <w:lang w:val="el-GR"/>
        </w:rPr>
        <w:t>δι</w:t>
      </w:r>
      <w:r w:rsidRPr="00DD6B12">
        <w:rPr>
          <w:spacing w:val="-8"/>
          <w:sz w:val="24"/>
          <w:lang w:val="el-GR"/>
        </w:rPr>
        <w:t>α</w:t>
      </w:r>
      <w:r w:rsidRPr="00DD6B12">
        <w:rPr>
          <w:spacing w:val="-5"/>
          <w:sz w:val="24"/>
          <w:lang w:val="el-GR"/>
        </w:rPr>
        <w:t>π</w:t>
      </w:r>
      <w:r w:rsidRPr="00DD6B12">
        <w:rPr>
          <w:spacing w:val="-9"/>
          <w:sz w:val="24"/>
          <w:lang w:val="el-GR"/>
        </w:rPr>
        <w:t>ι</w:t>
      </w:r>
      <w:r w:rsidRPr="00DD6B12">
        <w:rPr>
          <w:spacing w:val="-7"/>
          <w:sz w:val="24"/>
          <w:lang w:val="el-GR"/>
        </w:rPr>
        <w:t>σ</w:t>
      </w:r>
      <w:r w:rsidRPr="00DD6B12">
        <w:rPr>
          <w:spacing w:val="-8"/>
          <w:sz w:val="24"/>
          <w:lang w:val="el-GR"/>
        </w:rPr>
        <w:t>τ</w:t>
      </w:r>
      <w:r w:rsidRPr="00DD6B12">
        <w:rPr>
          <w:spacing w:val="-9"/>
          <w:sz w:val="24"/>
          <w:lang w:val="el-GR"/>
        </w:rPr>
        <w:t>ώ</w:t>
      </w:r>
      <w:r w:rsidRPr="00DD6B12">
        <w:rPr>
          <w:spacing w:val="-7"/>
          <w:sz w:val="24"/>
          <w:lang w:val="el-GR"/>
        </w:rPr>
        <w:t>σ</w:t>
      </w:r>
      <w:r w:rsidRPr="00DD6B12">
        <w:rPr>
          <w:spacing w:val="-10"/>
          <w:sz w:val="24"/>
          <w:lang w:val="el-GR"/>
        </w:rPr>
        <w:t>ε</w:t>
      </w:r>
      <w:r w:rsidRPr="00DD6B12">
        <w:rPr>
          <w:sz w:val="24"/>
          <w:lang w:val="el-GR"/>
        </w:rPr>
        <w:t>ι</w:t>
      </w:r>
      <w:r w:rsidRPr="00DD6B12">
        <w:rPr>
          <w:spacing w:val="3"/>
          <w:sz w:val="24"/>
          <w:lang w:val="el-GR"/>
        </w:rPr>
        <w:t xml:space="preserve"> </w:t>
      </w:r>
      <w:r w:rsidRPr="00DD6B12">
        <w:rPr>
          <w:spacing w:val="-8"/>
          <w:sz w:val="24"/>
          <w:lang w:val="el-GR"/>
        </w:rPr>
        <w:t>κα</w:t>
      </w:r>
      <w:r w:rsidRPr="00DD6B12">
        <w:rPr>
          <w:spacing w:val="-6"/>
          <w:sz w:val="24"/>
          <w:lang w:val="el-GR"/>
        </w:rPr>
        <w:t>μ</w:t>
      </w:r>
      <w:r w:rsidRPr="00DD6B12">
        <w:rPr>
          <w:spacing w:val="-7"/>
          <w:sz w:val="24"/>
          <w:lang w:val="el-GR"/>
        </w:rPr>
        <w:t>ί</w:t>
      </w:r>
      <w:r w:rsidRPr="00DD6B12">
        <w:rPr>
          <w:sz w:val="24"/>
          <w:lang w:val="el-GR"/>
        </w:rPr>
        <w:t xml:space="preserve">α </w:t>
      </w:r>
      <w:r w:rsidRPr="00DD6B12">
        <w:rPr>
          <w:spacing w:val="-6"/>
          <w:sz w:val="24"/>
          <w:lang w:val="el-GR"/>
        </w:rPr>
        <w:t>μ</w:t>
      </w:r>
      <w:r w:rsidRPr="00DD6B12">
        <w:rPr>
          <w:spacing w:val="-7"/>
          <w:sz w:val="24"/>
          <w:lang w:val="el-GR"/>
        </w:rPr>
        <w:t>ετ</w:t>
      </w:r>
      <w:r w:rsidRPr="00DD6B12">
        <w:rPr>
          <w:spacing w:val="-11"/>
          <w:sz w:val="24"/>
          <w:lang w:val="el-GR"/>
        </w:rPr>
        <w:t>α</w:t>
      </w:r>
      <w:r w:rsidRPr="00DD6B12">
        <w:rPr>
          <w:spacing w:val="-7"/>
          <w:sz w:val="24"/>
          <w:lang w:val="el-GR"/>
        </w:rPr>
        <w:t>βο</w:t>
      </w:r>
      <w:r w:rsidRPr="00DD6B12">
        <w:rPr>
          <w:spacing w:val="-8"/>
          <w:sz w:val="24"/>
          <w:lang w:val="el-GR"/>
        </w:rPr>
        <w:t>λ</w:t>
      </w:r>
      <w:r w:rsidRPr="00DD6B12">
        <w:rPr>
          <w:sz w:val="24"/>
          <w:lang w:val="el-GR"/>
        </w:rPr>
        <w:t>ή</w:t>
      </w:r>
      <w:r w:rsidRPr="00DD6B12">
        <w:rPr>
          <w:spacing w:val="2"/>
          <w:sz w:val="24"/>
          <w:lang w:val="el-GR"/>
        </w:rPr>
        <w:t xml:space="preserve"> </w:t>
      </w:r>
      <w:r w:rsidRPr="00DD6B12">
        <w:rPr>
          <w:spacing w:val="-9"/>
          <w:sz w:val="24"/>
          <w:lang w:val="el-GR"/>
        </w:rPr>
        <w:t>ω</w:t>
      </w:r>
      <w:r w:rsidRPr="00DD6B12">
        <w:rPr>
          <w:sz w:val="24"/>
          <w:lang w:val="el-GR"/>
        </w:rPr>
        <w:t>ς</w:t>
      </w:r>
      <w:r w:rsidRPr="00DD6B12">
        <w:rPr>
          <w:spacing w:val="3"/>
          <w:sz w:val="24"/>
          <w:lang w:val="el-GR"/>
        </w:rPr>
        <w:t xml:space="preserve"> </w:t>
      </w:r>
      <w:r w:rsidRPr="00DD6B12">
        <w:rPr>
          <w:spacing w:val="-8"/>
          <w:sz w:val="24"/>
          <w:lang w:val="el-GR"/>
        </w:rPr>
        <w:t>π</w:t>
      </w:r>
      <w:r w:rsidRPr="00DD6B12">
        <w:rPr>
          <w:spacing w:val="-9"/>
          <w:sz w:val="24"/>
          <w:lang w:val="el-GR"/>
        </w:rPr>
        <w:t>ρ</w:t>
      </w:r>
      <w:r w:rsidRPr="00DD6B12">
        <w:rPr>
          <w:spacing w:val="-7"/>
          <w:sz w:val="24"/>
          <w:lang w:val="el-GR"/>
        </w:rPr>
        <w:t>ο</w:t>
      </w:r>
      <w:r w:rsidRPr="00DD6B12">
        <w:rPr>
          <w:sz w:val="24"/>
          <w:lang w:val="el-GR"/>
        </w:rPr>
        <w:t>ς</w:t>
      </w:r>
      <w:r w:rsidRPr="00DD6B12">
        <w:rPr>
          <w:spacing w:val="3"/>
          <w:sz w:val="24"/>
          <w:lang w:val="el-GR"/>
        </w:rPr>
        <w:t xml:space="preserve"> </w:t>
      </w:r>
      <w:r w:rsidRPr="00DD6B12">
        <w:rPr>
          <w:spacing w:val="-10"/>
          <w:sz w:val="24"/>
          <w:lang w:val="el-GR"/>
        </w:rPr>
        <w:t>τ</w:t>
      </w:r>
      <w:r w:rsidRPr="00DD6B12">
        <w:rPr>
          <w:spacing w:val="-9"/>
          <w:sz w:val="24"/>
          <w:lang w:val="el-GR"/>
        </w:rPr>
        <w:t>ι</w:t>
      </w:r>
      <w:r w:rsidRPr="00DD6B12">
        <w:rPr>
          <w:sz w:val="24"/>
          <w:lang w:val="el-GR"/>
        </w:rPr>
        <w:t>ς</w:t>
      </w:r>
      <w:r w:rsidRPr="00DD6B12">
        <w:rPr>
          <w:spacing w:val="3"/>
          <w:sz w:val="24"/>
          <w:lang w:val="el-GR"/>
        </w:rPr>
        <w:t xml:space="preserve"> </w:t>
      </w:r>
      <w:r w:rsidRPr="00DD6B12">
        <w:rPr>
          <w:spacing w:val="-12"/>
          <w:sz w:val="24"/>
          <w:lang w:val="el-GR"/>
        </w:rPr>
        <w:t>σ</w:t>
      </w:r>
      <w:r w:rsidRPr="00DD6B12">
        <w:rPr>
          <w:spacing w:val="-6"/>
          <w:sz w:val="24"/>
          <w:lang w:val="el-GR"/>
        </w:rPr>
        <w:t>υ</w:t>
      </w:r>
      <w:r w:rsidRPr="00DD6B12">
        <w:rPr>
          <w:spacing w:val="-11"/>
          <w:sz w:val="24"/>
          <w:lang w:val="el-GR"/>
        </w:rPr>
        <w:t>μ</w:t>
      </w:r>
      <w:r w:rsidRPr="00DD6B12">
        <w:rPr>
          <w:spacing w:val="-6"/>
          <w:sz w:val="24"/>
          <w:lang w:val="el-GR"/>
        </w:rPr>
        <w:t>φ</w:t>
      </w:r>
      <w:r w:rsidRPr="00DD6B12">
        <w:rPr>
          <w:spacing w:val="-7"/>
          <w:sz w:val="24"/>
          <w:lang w:val="el-GR"/>
        </w:rPr>
        <w:t>ω</w:t>
      </w:r>
      <w:r w:rsidRPr="00DD6B12">
        <w:rPr>
          <w:spacing w:val="-8"/>
          <w:sz w:val="24"/>
          <w:lang w:val="el-GR"/>
        </w:rPr>
        <w:t>ν</w:t>
      </w:r>
      <w:r w:rsidRPr="00DD6B12">
        <w:rPr>
          <w:spacing w:val="-10"/>
          <w:sz w:val="24"/>
          <w:lang w:val="el-GR"/>
        </w:rPr>
        <w:t>η</w:t>
      </w:r>
      <w:r w:rsidRPr="00DD6B12">
        <w:rPr>
          <w:spacing w:val="-7"/>
          <w:sz w:val="24"/>
          <w:lang w:val="el-GR"/>
        </w:rPr>
        <w:t>θέ</w:t>
      </w:r>
      <w:r w:rsidRPr="00DD6B12">
        <w:rPr>
          <w:spacing w:val="-8"/>
          <w:sz w:val="24"/>
          <w:lang w:val="el-GR"/>
        </w:rPr>
        <w:t>ν</w:t>
      </w:r>
      <w:r w:rsidRPr="00DD6B12">
        <w:rPr>
          <w:spacing w:val="-10"/>
          <w:sz w:val="24"/>
          <w:lang w:val="el-GR"/>
        </w:rPr>
        <w:t>τ</w:t>
      </w:r>
      <w:r w:rsidRPr="00DD6B12">
        <w:rPr>
          <w:spacing w:val="-7"/>
          <w:sz w:val="24"/>
          <w:lang w:val="el-GR"/>
        </w:rPr>
        <w:t>ε</w:t>
      </w:r>
      <w:r w:rsidRPr="00DD6B12">
        <w:rPr>
          <w:sz w:val="24"/>
          <w:lang w:val="el-GR"/>
        </w:rPr>
        <w:t>ς</w:t>
      </w:r>
      <w:r w:rsidRPr="00DD6B12">
        <w:rPr>
          <w:spacing w:val="3"/>
          <w:sz w:val="24"/>
          <w:lang w:val="el-GR"/>
        </w:rPr>
        <w:t xml:space="preserve"> </w:t>
      </w:r>
      <w:r w:rsidRPr="00DD6B12">
        <w:rPr>
          <w:spacing w:val="-8"/>
          <w:sz w:val="24"/>
          <w:lang w:val="el-GR"/>
        </w:rPr>
        <w:t>κα</w:t>
      </w:r>
      <w:r w:rsidRPr="00DD6B12">
        <w:rPr>
          <w:spacing w:val="-13"/>
          <w:sz w:val="24"/>
          <w:lang w:val="el-GR"/>
        </w:rPr>
        <w:t>λ</w:t>
      </w:r>
      <w:r w:rsidRPr="00DD6B12">
        <w:rPr>
          <w:spacing w:val="-6"/>
          <w:sz w:val="24"/>
          <w:lang w:val="el-GR"/>
        </w:rPr>
        <w:t>ύψ</w:t>
      </w:r>
      <w:r w:rsidRPr="00DD6B12">
        <w:rPr>
          <w:spacing w:val="-7"/>
          <w:sz w:val="24"/>
          <w:lang w:val="el-GR"/>
        </w:rPr>
        <w:t>ε</w:t>
      </w:r>
      <w:r w:rsidRPr="00DD6B12">
        <w:rPr>
          <w:spacing w:val="-9"/>
          <w:sz w:val="24"/>
          <w:lang w:val="el-GR"/>
        </w:rPr>
        <w:t>ι</w:t>
      </w:r>
      <w:r w:rsidRPr="00DD6B12">
        <w:rPr>
          <w:spacing w:val="-6"/>
          <w:sz w:val="24"/>
          <w:lang w:val="el-GR"/>
        </w:rPr>
        <w:t>ς</w:t>
      </w:r>
      <w:r w:rsidRPr="00DD6B12">
        <w:rPr>
          <w:sz w:val="24"/>
          <w:lang w:val="el-GR"/>
        </w:rPr>
        <w:t>.</w:t>
      </w:r>
      <w:r w:rsidRPr="00DD6B12">
        <w:rPr>
          <w:spacing w:val="-2"/>
          <w:sz w:val="24"/>
          <w:lang w:val="el-GR"/>
        </w:rPr>
        <w:t xml:space="preserve"> </w:t>
      </w:r>
      <w:r w:rsidRPr="00DD6B12">
        <w:rPr>
          <w:sz w:val="24"/>
          <w:lang w:val="el-GR"/>
        </w:rPr>
        <w:t xml:space="preserve">Η </w:t>
      </w:r>
      <w:r w:rsidRPr="00DD6B12">
        <w:rPr>
          <w:spacing w:val="-7"/>
          <w:sz w:val="24"/>
          <w:lang w:val="el-GR"/>
        </w:rPr>
        <w:t>οι</w:t>
      </w:r>
      <w:r w:rsidRPr="00DD6B12">
        <w:rPr>
          <w:spacing w:val="-8"/>
          <w:sz w:val="24"/>
          <w:lang w:val="el-GR"/>
        </w:rPr>
        <w:t>κ</w:t>
      </w:r>
      <w:r w:rsidRPr="00DD6B12">
        <w:rPr>
          <w:spacing w:val="-7"/>
          <w:sz w:val="24"/>
          <w:lang w:val="el-GR"/>
        </w:rPr>
        <w:t>εί</w:t>
      </w:r>
      <w:r w:rsidRPr="00DD6B12">
        <w:rPr>
          <w:sz w:val="24"/>
          <w:lang w:val="el-GR"/>
        </w:rPr>
        <w:t>α</w:t>
      </w:r>
      <w:r w:rsidRPr="00DD6B12">
        <w:rPr>
          <w:spacing w:val="-1"/>
          <w:sz w:val="24"/>
          <w:lang w:val="el-GR"/>
        </w:rPr>
        <w:t xml:space="preserve"> </w:t>
      </w:r>
      <w:r w:rsidRPr="00DD6B12">
        <w:rPr>
          <w:spacing w:val="-5"/>
          <w:sz w:val="24"/>
          <w:lang w:val="el-GR"/>
        </w:rPr>
        <w:t>ε</w:t>
      </w:r>
      <w:r w:rsidRPr="00DD6B12">
        <w:rPr>
          <w:spacing w:val="-13"/>
          <w:sz w:val="24"/>
          <w:lang w:val="el-GR"/>
        </w:rPr>
        <w:t>π</w:t>
      </w:r>
      <w:r w:rsidRPr="00DD6B12">
        <w:rPr>
          <w:spacing w:val="-7"/>
          <w:sz w:val="24"/>
          <w:lang w:val="el-GR"/>
        </w:rPr>
        <w:t>ιτ</w:t>
      </w:r>
      <w:r w:rsidRPr="00DD6B12">
        <w:rPr>
          <w:spacing w:val="-9"/>
          <w:sz w:val="24"/>
          <w:lang w:val="el-GR"/>
        </w:rPr>
        <w:t>ρ</w:t>
      </w:r>
      <w:r w:rsidRPr="00DD6B12">
        <w:rPr>
          <w:spacing w:val="-7"/>
          <w:sz w:val="24"/>
          <w:lang w:val="el-GR"/>
        </w:rPr>
        <w:t>ο</w:t>
      </w:r>
      <w:r w:rsidRPr="00DD6B12">
        <w:rPr>
          <w:spacing w:val="-6"/>
          <w:sz w:val="24"/>
          <w:lang w:val="el-GR"/>
        </w:rPr>
        <w:t>π</w:t>
      </w:r>
      <w:r w:rsidRPr="00DD6B12">
        <w:rPr>
          <w:sz w:val="24"/>
          <w:lang w:val="el-GR"/>
        </w:rPr>
        <w:t>ή</w:t>
      </w:r>
      <w:r w:rsidRPr="00DD6B12">
        <w:rPr>
          <w:spacing w:val="-1"/>
          <w:sz w:val="24"/>
          <w:lang w:val="el-GR"/>
        </w:rPr>
        <w:t xml:space="preserve"> </w:t>
      </w:r>
      <w:r w:rsidRPr="00DD6B12">
        <w:rPr>
          <w:spacing w:val="-7"/>
          <w:sz w:val="24"/>
          <w:lang w:val="el-GR"/>
        </w:rPr>
        <w:t>θ</w:t>
      </w:r>
      <w:r w:rsidRPr="00DD6B12">
        <w:rPr>
          <w:sz w:val="24"/>
          <w:lang w:val="el-GR"/>
        </w:rPr>
        <w:t>α</w:t>
      </w:r>
      <w:r w:rsidRPr="00DD6B12">
        <w:rPr>
          <w:spacing w:val="1"/>
          <w:sz w:val="24"/>
          <w:lang w:val="el-GR"/>
        </w:rPr>
        <w:t xml:space="preserve"> </w:t>
      </w:r>
      <w:r w:rsidRPr="00DD6B12">
        <w:rPr>
          <w:spacing w:val="-9"/>
          <w:sz w:val="24"/>
          <w:lang w:val="el-GR"/>
        </w:rPr>
        <w:t>σ</w:t>
      </w:r>
      <w:r w:rsidRPr="00DD6B12">
        <w:rPr>
          <w:spacing w:val="-6"/>
          <w:sz w:val="24"/>
          <w:lang w:val="el-GR"/>
        </w:rPr>
        <w:t>υ</w:t>
      </w:r>
      <w:r w:rsidRPr="00DD6B12">
        <w:rPr>
          <w:spacing w:val="-8"/>
          <w:sz w:val="24"/>
          <w:lang w:val="el-GR"/>
        </w:rPr>
        <w:t>ντ</w:t>
      </w:r>
      <w:r w:rsidRPr="00DD6B12">
        <w:rPr>
          <w:spacing w:val="-11"/>
          <w:sz w:val="24"/>
          <w:lang w:val="el-GR"/>
        </w:rPr>
        <w:t>ά</w:t>
      </w:r>
      <w:r w:rsidRPr="00DD6B12">
        <w:rPr>
          <w:spacing w:val="-5"/>
          <w:sz w:val="24"/>
          <w:lang w:val="el-GR"/>
        </w:rPr>
        <w:t>σ</w:t>
      </w:r>
      <w:r w:rsidRPr="00DD6B12">
        <w:rPr>
          <w:spacing w:val="-9"/>
          <w:sz w:val="24"/>
          <w:lang w:val="el-GR"/>
        </w:rPr>
        <w:t>σ</w:t>
      </w:r>
      <w:r w:rsidRPr="00DD6B12">
        <w:rPr>
          <w:spacing w:val="-7"/>
          <w:sz w:val="24"/>
          <w:lang w:val="el-GR"/>
        </w:rPr>
        <w:t>ε</w:t>
      </w:r>
      <w:r w:rsidRPr="00DD6B12">
        <w:rPr>
          <w:sz w:val="24"/>
          <w:lang w:val="el-GR"/>
        </w:rPr>
        <w:t>ι</w:t>
      </w:r>
      <w:r w:rsidRPr="00DD6B12">
        <w:rPr>
          <w:spacing w:val="3"/>
          <w:sz w:val="24"/>
          <w:lang w:val="el-GR"/>
        </w:rPr>
        <w:t xml:space="preserve"> </w:t>
      </w:r>
      <w:r w:rsidRPr="00DD6B12">
        <w:rPr>
          <w:spacing w:val="-8"/>
          <w:sz w:val="24"/>
          <w:lang w:val="el-GR"/>
        </w:rPr>
        <w:t>κατάλληλ</w:t>
      </w:r>
      <w:r w:rsidRPr="00DD6B12">
        <w:rPr>
          <w:sz w:val="24"/>
          <w:lang w:val="el-GR"/>
        </w:rPr>
        <w:t xml:space="preserve">ο </w:t>
      </w:r>
      <w:r w:rsidRPr="00DD6B12">
        <w:rPr>
          <w:spacing w:val="-8"/>
          <w:sz w:val="24"/>
          <w:lang w:val="el-GR"/>
        </w:rPr>
        <w:t>π</w:t>
      </w:r>
      <w:r w:rsidRPr="00DD6B12">
        <w:rPr>
          <w:spacing w:val="-7"/>
          <w:sz w:val="24"/>
          <w:lang w:val="el-GR"/>
        </w:rPr>
        <w:t>ρω</w:t>
      </w:r>
      <w:r w:rsidRPr="00DD6B12">
        <w:rPr>
          <w:spacing w:val="-10"/>
          <w:sz w:val="24"/>
          <w:lang w:val="el-GR"/>
        </w:rPr>
        <w:t>τ</w:t>
      </w:r>
      <w:r w:rsidRPr="00DD6B12">
        <w:rPr>
          <w:spacing w:val="-7"/>
          <w:sz w:val="24"/>
          <w:lang w:val="el-GR"/>
        </w:rPr>
        <w:t>ό</w:t>
      </w:r>
      <w:r w:rsidRPr="00DD6B12">
        <w:rPr>
          <w:spacing w:val="-8"/>
          <w:sz w:val="24"/>
          <w:lang w:val="el-GR"/>
        </w:rPr>
        <w:t>κ</w:t>
      </w:r>
      <w:r w:rsidRPr="00DD6B12">
        <w:rPr>
          <w:spacing w:val="-5"/>
          <w:sz w:val="24"/>
          <w:lang w:val="el-GR"/>
        </w:rPr>
        <w:t>ο</w:t>
      </w:r>
      <w:r w:rsidRPr="00DD6B12">
        <w:rPr>
          <w:spacing w:val="-8"/>
          <w:sz w:val="24"/>
          <w:lang w:val="el-GR"/>
        </w:rPr>
        <w:t>λ</w:t>
      </w:r>
      <w:r w:rsidRPr="00DD6B12">
        <w:rPr>
          <w:spacing w:val="-6"/>
          <w:sz w:val="24"/>
          <w:lang w:val="el-GR"/>
        </w:rPr>
        <w:t>λ</w:t>
      </w:r>
      <w:r w:rsidRPr="00DD6B12">
        <w:rPr>
          <w:sz w:val="24"/>
          <w:lang w:val="el-GR"/>
        </w:rPr>
        <w:t xml:space="preserve">ο </w:t>
      </w:r>
      <w:r w:rsidRPr="00DD6B12">
        <w:rPr>
          <w:spacing w:val="-8"/>
          <w:sz w:val="24"/>
          <w:lang w:val="el-GR"/>
        </w:rPr>
        <w:t>καλ</w:t>
      </w:r>
      <w:r w:rsidRPr="00DD6B12">
        <w:rPr>
          <w:spacing w:val="-7"/>
          <w:sz w:val="24"/>
          <w:lang w:val="el-GR"/>
        </w:rPr>
        <w:t>ή</w:t>
      </w:r>
      <w:r w:rsidRPr="00DD6B12">
        <w:rPr>
          <w:sz w:val="24"/>
          <w:lang w:val="el-GR"/>
        </w:rPr>
        <w:t>ς</w:t>
      </w:r>
      <w:r w:rsidRPr="00DD6B12">
        <w:rPr>
          <w:spacing w:val="-11"/>
          <w:sz w:val="24"/>
          <w:lang w:val="el-GR"/>
        </w:rPr>
        <w:t xml:space="preserve"> </w:t>
      </w:r>
      <w:r w:rsidRPr="00DD6B12">
        <w:rPr>
          <w:spacing w:val="-7"/>
          <w:sz w:val="24"/>
          <w:lang w:val="el-GR"/>
        </w:rPr>
        <w:t>ε</w:t>
      </w:r>
      <w:r w:rsidRPr="00DD6B12">
        <w:rPr>
          <w:spacing w:val="-8"/>
          <w:sz w:val="24"/>
          <w:lang w:val="el-GR"/>
        </w:rPr>
        <w:t>κ</w:t>
      </w:r>
      <w:r w:rsidRPr="00DD6B12">
        <w:rPr>
          <w:spacing w:val="-10"/>
          <w:sz w:val="24"/>
          <w:lang w:val="el-GR"/>
        </w:rPr>
        <w:t>τ</w:t>
      </w:r>
      <w:r w:rsidRPr="00DD6B12">
        <w:rPr>
          <w:spacing w:val="-7"/>
          <w:sz w:val="24"/>
          <w:lang w:val="el-GR"/>
        </w:rPr>
        <w:t>έ</w:t>
      </w:r>
      <w:r w:rsidRPr="00DD6B12">
        <w:rPr>
          <w:spacing w:val="-8"/>
          <w:sz w:val="24"/>
          <w:lang w:val="el-GR"/>
        </w:rPr>
        <w:t>λ</w:t>
      </w:r>
      <w:r w:rsidRPr="00DD6B12">
        <w:rPr>
          <w:spacing w:val="-7"/>
          <w:sz w:val="24"/>
          <w:lang w:val="el-GR"/>
        </w:rPr>
        <w:t>εσ</w:t>
      </w:r>
      <w:r w:rsidRPr="00DD6B12">
        <w:rPr>
          <w:spacing w:val="-10"/>
          <w:sz w:val="24"/>
          <w:lang w:val="el-GR"/>
        </w:rPr>
        <w:t>η</w:t>
      </w:r>
      <w:r w:rsidRPr="00DD6B12">
        <w:rPr>
          <w:sz w:val="24"/>
          <w:lang w:val="el-GR"/>
        </w:rPr>
        <w:t>ς</w:t>
      </w:r>
      <w:r w:rsidRPr="00DD6B12">
        <w:rPr>
          <w:spacing w:val="-16"/>
          <w:sz w:val="24"/>
          <w:lang w:val="el-GR"/>
        </w:rPr>
        <w:t xml:space="preserve"> </w:t>
      </w:r>
      <w:r w:rsidRPr="00DD6B12">
        <w:rPr>
          <w:spacing w:val="-7"/>
          <w:sz w:val="24"/>
          <w:lang w:val="el-GR"/>
        </w:rPr>
        <w:t>ερ</w:t>
      </w:r>
      <w:r w:rsidRPr="00DD6B12">
        <w:rPr>
          <w:spacing w:val="-8"/>
          <w:sz w:val="24"/>
          <w:lang w:val="el-GR"/>
        </w:rPr>
        <w:t>γ</w:t>
      </w:r>
      <w:r w:rsidRPr="00DD6B12">
        <w:rPr>
          <w:spacing w:val="-11"/>
          <w:sz w:val="24"/>
          <w:lang w:val="el-GR"/>
        </w:rPr>
        <w:t>α</w:t>
      </w:r>
      <w:r w:rsidRPr="00DD6B12">
        <w:rPr>
          <w:spacing w:val="-7"/>
          <w:sz w:val="24"/>
          <w:lang w:val="el-GR"/>
        </w:rPr>
        <w:t>σι</w:t>
      </w:r>
      <w:r w:rsidRPr="00DD6B12">
        <w:rPr>
          <w:spacing w:val="-9"/>
          <w:sz w:val="24"/>
          <w:lang w:val="el-GR"/>
        </w:rPr>
        <w:t>ώ</w:t>
      </w:r>
      <w:r w:rsidRPr="00DD6B12">
        <w:rPr>
          <w:spacing w:val="-8"/>
          <w:sz w:val="24"/>
          <w:lang w:val="el-GR"/>
        </w:rPr>
        <w:t>ν</w:t>
      </w:r>
      <w:r w:rsidRPr="00DD6B12">
        <w:rPr>
          <w:sz w:val="24"/>
          <w:lang w:val="el-GR"/>
        </w:rPr>
        <w:t>,</w:t>
      </w:r>
      <w:r w:rsidRPr="00DD6B12">
        <w:rPr>
          <w:spacing w:val="-14"/>
          <w:sz w:val="24"/>
          <w:lang w:val="el-GR"/>
        </w:rPr>
        <w:t xml:space="preserve"> </w:t>
      </w:r>
      <w:r w:rsidRPr="00DD6B12">
        <w:rPr>
          <w:spacing w:val="-8"/>
          <w:sz w:val="24"/>
          <w:lang w:val="el-GR"/>
        </w:rPr>
        <w:t>τ</w:t>
      </w:r>
      <w:r w:rsidRPr="00DD6B12">
        <w:rPr>
          <w:sz w:val="24"/>
          <w:lang w:val="el-GR"/>
        </w:rPr>
        <w:t>ο</w:t>
      </w:r>
      <w:r w:rsidRPr="00DD6B12">
        <w:rPr>
          <w:spacing w:val="-17"/>
          <w:sz w:val="24"/>
          <w:lang w:val="el-GR"/>
        </w:rPr>
        <w:t xml:space="preserve"> </w:t>
      </w:r>
      <w:r w:rsidRPr="00DD6B12">
        <w:rPr>
          <w:spacing w:val="-7"/>
          <w:sz w:val="24"/>
          <w:lang w:val="el-GR"/>
        </w:rPr>
        <w:t>ο</w:t>
      </w:r>
      <w:r w:rsidRPr="00DD6B12">
        <w:rPr>
          <w:spacing w:val="-8"/>
          <w:sz w:val="24"/>
          <w:lang w:val="el-GR"/>
        </w:rPr>
        <w:t>π</w:t>
      </w:r>
      <w:r w:rsidRPr="00DD6B12">
        <w:rPr>
          <w:spacing w:val="-7"/>
          <w:sz w:val="24"/>
          <w:lang w:val="el-GR"/>
        </w:rPr>
        <w:t>ο</w:t>
      </w:r>
      <w:r w:rsidRPr="00DD6B12">
        <w:rPr>
          <w:spacing w:val="-9"/>
          <w:sz w:val="24"/>
          <w:lang w:val="el-GR"/>
        </w:rPr>
        <w:t>ί</w:t>
      </w:r>
      <w:r w:rsidRPr="00DD6B12">
        <w:rPr>
          <w:sz w:val="24"/>
          <w:lang w:val="el-GR"/>
        </w:rPr>
        <w:t>ο</w:t>
      </w:r>
      <w:r w:rsidRPr="00DD6B12">
        <w:rPr>
          <w:spacing w:val="-14"/>
          <w:sz w:val="24"/>
          <w:lang w:val="el-GR"/>
        </w:rPr>
        <w:t xml:space="preserve"> </w:t>
      </w:r>
      <w:r w:rsidRPr="00DD6B12">
        <w:rPr>
          <w:spacing w:val="-7"/>
          <w:sz w:val="24"/>
          <w:lang w:val="el-GR"/>
        </w:rPr>
        <w:t>θ</w:t>
      </w:r>
      <w:r w:rsidRPr="00DD6B12">
        <w:rPr>
          <w:sz w:val="24"/>
          <w:lang w:val="el-GR"/>
        </w:rPr>
        <w:t>α</w:t>
      </w:r>
      <w:r w:rsidRPr="00DD6B12">
        <w:rPr>
          <w:spacing w:val="-18"/>
          <w:sz w:val="24"/>
          <w:lang w:val="el-GR"/>
        </w:rPr>
        <w:t xml:space="preserve"> </w:t>
      </w:r>
      <w:r w:rsidRPr="00DD6B12">
        <w:rPr>
          <w:spacing w:val="-9"/>
          <w:sz w:val="24"/>
          <w:lang w:val="el-GR"/>
        </w:rPr>
        <w:t>σ</w:t>
      </w:r>
      <w:r w:rsidRPr="00DD6B12">
        <w:rPr>
          <w:spacing w:val="-6"/>
          <w:sz w:val="24"/>
          <w:lang w:val="el-GR"/>
        </w:rPr>
        <w:t>υ</w:t>
      </w:r>
      <w:r w:rsidRPr="00DD6B12">
        <w:rPr>
          <w:spacing w:val="-8"/>
          <w:sz w:val="24"/>
          <w:lang w:val="el-GR"/>
        </w:rPr>
        <w:t>ν</w:t>
      </w:r>
      <w:r w:rsidRPr="00DD6B12">
        <w:rPr>
          <w:spacing w:val="-10"/>
          <w:sz w:val="24"/>
          <w:lang w:val="el-GR"/>
        </w:rPr>
        <w:t>ο</w:t>
      </w:r>
      <w:r w:rsidRPr="00DD6B12">
        <w:rPr>
          <w:spacing w:val="-7"/>
          <w:sz w:val="24"/>
          <w:lang w:val="el-GR"/>
        </w:rPr>
        <w:t>δ</w:t>
      </w:r>
      <w:r w:rsidRPr="00DD6B12">
        <w:rPr>
          <w:spacing w:val="-10"/>
          <w:sz w:val="24"/>
          <w:lang w:val="el-GR"/>
        </w:rPr>
        <w:t>ε</w:t>
      </w:r>
      <w:r w:rsidRPr="00DD6B12">
        <w:rPr>
          <w:spacing w:val="-4"/>
          <w:sz w:val="24"/>
          <w:lang w:val="el-GR"/>
        </w:rPr>
        <w:t>ύ</w:t>
      </w:r>
      <w:r w:rsidRPr="00DD6B12">
        <w:rPr>
          <w:spacing w:val="-10"/>
          <w:sz w:val="24"/>
          <w:lang w:val="el-GR"/>
        </w:rPr>
        <w:t>ε</w:t>
      </w:r>
      <w:r w:rsidRPr="00DD6B12">
        <w:rPr>
          <w:sz w:val="24"/>
          <w:lang w:val="el-GR"/>
        </w:rPr>
        <w:t>ι</w:t>
      </w:r>
      <w:r w:rsidRPr="00DD6B12">
        <w:rPr>
          <w:spacing w:val="-14"/>
          <w:sz w:val="24"/>
          <w:lang w:val="el-GR"/>
        </w:rPr>
        <w:t xml:space="preserve"> </w:t>
      </w:r>
      <w:r w:rsidRPr="00DD6B12">
        <w:rPr>
          <w:spacing w:val="-8"/>
          <w:sz w:val="24"/>
          <w:lang w:val="el-GR"/>
        </w:rPr>
        <w:t>τ</w:t>
      </w:r>
      <w:r w:rsidRPr="00DD6B12">
        <w:rPr>
          <w:sz w:val="24"/>
          <w:lang w:val="el-GR"/>
        </w:rPr>
        <w:t>ο</w:t>
      </w:r>
      <w:r w:rsidRPr="00DD6B12">
        <w:rPr>
          <w:spacing w:val="-17"/>
          <w:sz w:val="24"/>
          <w:lang w:val="el-GR"/>
        </w:rPr>
        <w:t xml:space="preserve"> </w:t>
      </w:r>
      <w:r w:rsidRPr="00DD6B12">
        <w:rPr>
          <w:spacing w:val="-8"/>
          <w:sz w:val="24"/>
          <w:lang w:val="el-GR"/>
        </w:rPr>
        <w:t>χ</w:t>
      </w:r>
      <w:r w:rsidRPr="00DD6B12">
        <w:rPr>
          <w:spacing w:val="-7"/>
          <w:sz w:val="24"/>
          <w:lang w:val="el-GR"/>
        </w:rPr>
        <w:t>ρ</w:t>
      </w:r>
      <w:r w:rsidRPr="00DD6B12">
        <w:rPr>
          <w:spacing w:val="-8"/>
          <w:sz w:val="24"/>
          <w:lang w:val="el-GR"/>
        </w:rPr>
        <w:t>η</w:t>
      </w:r>
      <w:r w:rsidRPr="00DD6B12">
        <w:rPr>
          <w:spacing w:val="-6"/>
          <w:sz w:val="24"/>
          <w:lang w:val="el-GR"/>
        </w:rPr>
        <w:t>μ</w:t>
      </w:r>
      <w:r w:rsidRPr="00DD6B12">
        <w:rPr>
          <w:spacing w:val="-8"/>
          <w:sz w:val="24"/>
          <w:lang w:val="el-GR"/>
        </w:rPr>
        <w:t>α</w:t>
      </w:r>
      <w:r w:rsidRPr="00DD6B12">
        <w:rPr>
          <w:spacing w:val="-10"/>
          <w:sz w:val="24"/>
          <w:lang w:val="el-GR"/>
        </w:rPr>
        <w:t>τ</w:t>
      </w:r>
      <w:r w:rsidRPr="00DD6B12">
        <w:rPr>
          <w:spacing w:val="-7"/>
          <w:sz w:val="24"/>
          <w:lang w:val="el-GR"/>
        </w:rPr>
        <w:t>ι</w:t>
      </w:r>
      <w:r w:rsidRPr="00DD6B12">
        <w:rPr>
          <w:spacing w:val="-8"/>
          <w:sz w:val="24"/>
          <w:lang w:val="el-GR"/>
        </w:rPr>
        <w:t>κ</w:t>
      </w:r>
      <w:r w:rsidRPr="00DD6B12">
        <w:rPr>
          <w:sz w:val="24"/>
          <w:lang w:val="el-GR"/>
        </w:rPr>
        <w:t>ό</w:t>
      </w:r>
      <w:r w:rsidRPr="00DD6B12">
        <w:rPr>
          <w:spacing w:val="-17"/>
          <w:sz w:val="24"/>
          <w:lang w:val="el-GR"/>
        </w:rPr>
        <w:t xml:space="preserve"> </w:t>
      </w:r>
      <w:r w:rsidRPr="00DD6B12">
        <w:rPr>
          <w:spacing w:val="-7"/>
          <w:sz w:val="24"/>
          <w:lang w:val="el-GR"/>
        </w:rPr>
        <w:t>έ</w:t>
      </w:r>
      <w:r w:rsidRPr="00DD6B12">
        <w:rPr>
          <w:spacing w:val="-8"/>
          <w:sz w:val="24"/>
          <w:lang w:val="el-GR"/>
        </w:rPr>
        <w:t>νταλ</w:t>
      </w:r>
      <w:r w:rsidRPr="00DD6B12">
        <w:rPr>
          <w:spacing w:val="-6"/>
          <w:sz w:val="24"/>
          <w:lang w:val="el-GR"/>
        </w:rPr>
        <w:t>μ</w:t>
      </w:r>
      <w:r w:rsidRPr="00DD6B12">
        <w:rPr>
          <w:spacing w:val="-11"/>
          <w:sz w:val="24"/>
          <w:lang w:val="el-GR"/>
        </w:rPr>
        <w:t>α</w:t>
      </w:r>
      <w:r w:rsidRPr="00DD6B12">
        <w:rPr>
          <w:sz w:val="24"/>
          <w:lang w:val="el-GR"/>
        </w:rPr>
        <w:t>.</w:t>
      </w:r>
    </w:p>
    <w:p w:rsidR="00FE1FF8" w:rsidRPr="00DD6B12" w:rsidRDefault="00FE1FF8" w:rsidP="00FE1FF8">
      <w:pPr>
        <w:spacing w:line="275" w:lineRule="auto"/>
        <w:ind w:right="700"/>
        <w:rPr>
          <w:sz w:val="24"/>
          <w:lang w:val="el-GR"/>
        </w:rPr>
      </w:pPr>
      <w:r w:rsidRPr="00DD6B12">
        <w:rPr>
          <w:sz w:val="24"/>
          <w:lang w:val="el-GR"/>
        </w:rPr>
        <w:t>Ο</w:t>
      </w:r>
      <w:r w:rsidRPr="00DD6B12">
        <w:rPr>
          <w:spacing w:val="6"/>
          <w:sz w:val="24"/>
          <w:lang w:val="el-GR"/>
        </w:rPr>
        <w:t xml:space="preserve"> </w:t>
      </w:r>
      <w:r w:rsidRPr="00DD6B12">
        <w:rPr>
          <w:spacing w:val="-8"/>
          <w:sz w:val="24"/>
          <w:lang w:val="el-GR"/>
        </w:rPr>
        <w:t>Δή</w:t>
      </w:r>
      <w:r w:rsidRPr="00DD6B12">
        <w:rPr>
          <w:spacing w:val="-6"/>
          <w:sz w:val="24"/>
          <w:lang w:val="el-GR"/>
        </w:rPr>
        <w:t>μ</w:t>
      </w:r>
      <w:r w:rsidRPr="00DD6B12">
        <w:rPr>
          <w:spacing w:val="-10"/>
          <w:sz w:val="24"/>
          <w:lang w:val="el-GR"/>
        </w:rPr>
        <w:t>ο</w:t>
      </w:r>
      <w:r w:rsidRPr="00DD6B12">
        <w:rPr>
          <w:sz w:val="24"/>
          <w:lang w:val="el-GR"/>
        </w:rPr>
        <w:t>ς</w:t>
      </w:r>
      <w:r w:rsidRPr="00DD6B12">
        <w:rPr>
          <w:spacing w:val="7"/>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11"/>
          <w:sz w:val="24"/>
          <w:lang w:val="el-GR"/>
        </w:rPr>
        <w:t>χ</w:t>
      </w:r>
      <w:r w:rsidRPr="00DD6B12">
        <w:rPr>
          <w:spacing w:val="-7"/>
          <w:sz w:val="24"/>
          <w:lang w:val="el-GR"/>
        </w:rPr>
        <w:t>ρ</w:t>
      </w:r>
      <w:r w:rsidRPr="00DD6B12">
        <w:rPr>
          <w:spacing w:val="-10"/>
          <w:sz w:val="24"/>
          <w:lang w:val="el-GR"/>
        </w:rPr>
        <w:t>ε</w:t>
      </w:r>
      <w:r w:rsidRPr="00DD6B12">
        <w:rPr>
          <w:spacing w:val="-7"/>
          <w:sz w:val="24"/>
          <w:lang w:val="el-GR"/>
        </w:rPr>
        <w:t>ο</w:t>
      </w:r>
      <w:r w:rsidRPr="00DD6B12">
        <w:rPr>
          <w:spacing w:val="-6"/>
          <w:sz w:val="24"/>
          <w:lang w:val="el-GR"/>
        </w:rPr>
        <w:t>ύ</w:t>
      </w:r>
      <w:r w:rsidRPr="00DD6B12">
        <w:rPr>
          <w:spacing w:val="-8"/>
          <w:sz w:val="24"/>
          <w:lang w:val="el-GR"/>
        </w:rPr>
        <w:t>τ</w:t>
      </w:r>
      <w:r w:rsidRPr="00DD6B12">
        <w:rPr>
          <w:spacing w:val="-11"/>
          <w:sz w:val="24"/>
          <w:lang w:val="el-GR"/>
        </w:rPr>
        <w:t>α</w:t>
      </w:r>
      <w:r w:rsidRPr="00DD6B12">
        <w:rPr>
          <w:sz w:val="24"/>
          <w:lang w:val="el-GR"/>
        </w:rPr>
        <w:t>ι</w:t>
      </w:r>
      <w:r w:rsidRPr="00DD6B12">
        <w:rPr>
          <w:spacing w:val="9"/>
          <w:sz w:val="24"/>
          <w:lang w:val="el-GR"/>
        </w:rPr>
        <w:t xml:space="preserve"> </w:t>
      </w:r>
      <w:r w:rsidRPr="00DD6B12">
        <w:rPr>
          <w:spacing w:val="-8"/>
          <w:sz w:val="24"/>
          <w:lang w:val="el-GR"/>
        </w:rPr>
        <w:t>ν</w:t>
      </w:r>
      <w:r w:rsidRPr="00DD6B12">
        <w:rPr>
          <w:sz w:val="24"/>
          <w:lang w:val="el-GR"/>
        </w:rPr>
        <w:t>α</w:t>
      </w:r>
      <w:r w:rsidRPr="00DD6B12">
        <w:rPr>
          <w:spacing w:val="5"/>
          <w:sz w:val="24"/>
          <w:lang w:val="el-GR"/>
        </w:rPr>
        <w:t xml:space="preserve"> </w:t>
      </w:r>
      <w:r w:rsidRPr="00DD6B12">
        <w:rPr>
          <w:spacing w:val="-7"/>
          <w:sz w:val="24"/>
          <w:lang w:val="el-GR"/>
        </w:rPr>
        <w:t>ε</w:t>
      </w:r>
      <w:r w:rsidRPr="00DD6B12">
        <w:rPr>
          <w:spacing w:val="-6"/>
          <w:sz w:val="24"/>
          <w:lang w:val="el-GR"/>
        </w:rPr>
        <w:t>ξ</w:t>
      </w:r>
      <w:r w:rsidRPr="00DD6B12">
        <w:rPr>
          <w:spacing w:val="-10"/>
          <w:sz w:val="24"/>
          <w:lang w:val="el-GR"/>
        </w:rPr>
        <w:t>ο</w:t>
      </w:r>
      <w:r w:rsidRPr="00DD6B12">
        <w:rPr>
          <w:spacing w:val="-6"/>
          <w:sz w:val="24"/>
          <w:lang w:val="el-GR"/>
        </w:rPr>
        <w:t>φ</w:t>
      </w:r>
      <w:r w:rsidRPr="00DD6B12">
        <w:rPr>
          <w:spacing w:val="-8"/>
          <w:sz w:val="24"/>
          <w:lang w:val="el-GR"/>
        </w:rPr>
        <w:t>λ</w:t>
      </w:r>
      <w:r w:rsidRPr="00DD6B12">
        <w:rPr>
          <w:spacing w:val="-10"/>
          <w:sz w:val="24"/>
          <w:lang w:val="el-GR"/>
        </w:rPr>
        <w:t>ε</w:t>
      </w:r>
      <w:r w:rsidRPr="00DD6B12">
        <w:rPr>
          <w:sz w:val="24"/>
          <w:lang w:val="el-GR"/>
        </w:rPr>
        <w:t>ί</w:t>
      </w:r>
      <w:r w:rsidRPr="00DD6B12">
        <w:rPr>
          <w:spacing w:val="9"/>
          <w:sz w:val="24"/>
          <w:lang w:val="el-GR"/>
        </w:rPr>
        <w:t xml:space="preserve"> </w:t>
      </w:r>
      <w:r w:rsidRPr="00DD6B12">
        <w:rPr>
          <w:spacing w:val="-8"/>
          <w:sz w:val="24"/>
          <w:lang w:val="el-GR"/>
        </w:rPr>
        <w:t>τ</w:t>
      </w:r>
      <w:r w:rsidRPr="00DD6B12">
        <w:rPr>
          <w:spacing w:val="-7"/>
          <w:sz w:val="24"/>
          <w:lang w:val="el-GR"/>
        </w:rPr>
        <w:t>ο</w:t>
      </w:r>
      <w:r w:rsidRPr="00DD6B12">
        <w:rPr>
          <w:sz w:val="24"/>
          <w:lang w:val="el-GR"/>
        </w:rPr>
        <w:t>ν</w:t>
      </w:r>
      <w:r w:rsidRPr="00DD6B12">
        <w:rPr>
          <w:spacing w:val="6"/>
          <w:sz w:val="24"/>
          <w:lang w:val="el-GR"/>
        </w:rPr>
        <w:t xml:space="preserve"> </w:t>
      </w:r>
      <w:r w:rsidRPr="00DD6B12">
        <w:rPr>
          <w:spacing w:val="-8"/>
          <w:sz w:val="24"/>
          <w:lang w:val="el-GR"/>
        </w:rPr>
        <w:t>ανά</w:t>
      </w:r>
      <w:r w:rsidRPr="00DD6B12">
        <w:rPr>
          <w:spacing w:val="-7"/>
          <w:sz w:val="24"/>
          <w:lang w:val="el-GR"/>
        </w:rPr>
        <w:t>δο</w:t>
      </w:r>
      <w:r w:rsidRPr="00DD6B12">
        <w:rPr>
          <w:spacing w:val="-11"/>
          <w:sz w:val="24"/>
          <w:lang w:val="el-GR"/>
        </w:rPr>
        <w:t>χ</w:t>
      </w:r>
      <w:r w:rsidRPr="00DD6B12">
        <w:rPr>
          <w:sz w:val="24"/>
          <w:lang w:val="el-GR"/>
        </w:rPr>
        <w:t>ο</w:t>
      </w:r>
      <w:r w:rsidRPr="00DD6B12">
        <w:rPr>
          <w:spacing w:val="8"/>
          <w:sz w:val="24"/>
          <w:lang w:val="el-GR"/>
        </w:rPr>
        <w:t xml:space="preserve"> </w:t>
      </w:r>
      <w:r w:rsidRPr="00DD6B12">
        <w:rPr>
          <w:spacing w:val="-8"/>
          <w:sz w:val="24"/>
          <w:lang w:val="el-GR"/>
        </w:rPr>
        <w:t>τ</w:t>
      </w:r>
      <w:r w:rsidRPr="00DD6B12">
        <w:rPr>
          <w:sz w:val="24"/>
          <w:lang w:val="el-GR"/>
        </w:rPr>
        <w:t>ο</w:t>
      </w:r>
      <w:r w:rsidRPr="00DD6B12">
        <w:rPr>
          <w:spacing w:val="8"/>
          <w:sz w:val="24"/>
          <w:lang w:val="el-GR"/>
        </w:rPr>
        <w:t xml:space="preserve"> </w:t>
      </w:r>
      <w:r w:rsidRPr="00DD6B12">
        <w:rPr>
          <w:spacing w:val="-9"/>
          <w:sz w:val="24"/>
          <w:lang w:val="el-GR"/>
        </w:rPr>
        <w:t>σ</w:t>
      </w:r>
      <w:r w:rsidRPr="00DD6B12">
        <w:rPr>
          <w:spacing w:val="-6"/>
          <w:sz w:val="24"/>
          <w:lang w:val="el-GR"/>
        </w:rPr>
        <w:t>υ</w:t>
      </w:r>
      <w:r w:rsidRPr="00DD6B12">
        <w:rPr>
          <w:spacing w:val="-8"/>
          <w:sz w:val="24"/>
          <w:lang w:val="el-GR"/>
        </w:rPr>
        <w:t>ντ</w:t>
      </w:r>
      <w:r w:rsidRPr="00DD6B12">
        <w:rPr>
          <w:spacing w:val="-10"/>
          <w:sz w:val="24"/>
          <w:lang w:val="el-GR"/>
        </w:rPr>
        <w:t>ο</w:t>
      </w:r>
      <w:r w:rsidRPr="00DD6B12">
        <w:rPr>
          <w:spacing w:val="-6"/>
          <w:sz w:val="24"/>
          <w:lang w:val="el-GR"/>
        </w:rPr>
        <w:t>μ</w:t>
      </w:r>
      <w:r w:rsidRPr="00DD6B12">
        <w:rPr>
          <w:spacing w:val="-10"/>
          <w:sz w:val="24"/>
          <w:lang w:val="el-GR"/>
        </w:rPr>
        <w:t>ό</w:t>
      </w:r>
      <w:r w:rsidRPr="00DD6B12">
        <w:rPr>
          <w:spacing w:val="-8"/>
          <w:sz w:val="24"/>
          <w:lang w:val="el-GR"/>
        </w:rPr>
        <w:t>τ</w:t>
      </w:r>
      <w:r w:rsidRPr="00DD6B12">
        <w:rPr>
          <w:spacing w:val="-7"/>
          <w:sz w:val="24"/>
          <w:lang w:val="el-GR"/>
        </w:rPr>
        <w:t>ε</w:t>
      </w:r>
      <w:r w:rsidRPr="00DD6B12">
        <w:rPr>
          <w:spacing w:val="-9"/>
          <w:sz w:val="24"/>
          <w:lang w:val="el-GR"/>
        </w:rPr>
        <w:t>ρ</w:t>
      </w:r>
      <w:r w:rsidRPr="00DD6B12">
        <w:rPr>
          <w:sz w:val="24"/>
          <w:lang w:val="el-GR"/>
        </w:rPr>
        <w:t>ο</w:t>
      </w:r>
      <w:r w:rsidRPr="00DD6B12">
        <w:rPr>
          <w:spacing w:val="8"/>
          <w:sz w:val="24"/>
          <w:lang w:val="el-GR"/>
        </w:rPr>
        <w:t xml:space="preserve"> </w:t>
      </w:r>
      <w:r w:rsidRPr="00DD6B12">
        <w:rPr>
          <w:spacing w:val="-10"/>
          <w:sz w:val="24"/>
          <w:lang w:val="el-GR"/>
        </w:rPr>
        <w:t>δ</w:t>
      </w:r>
      <w:r w:rsidRPr="00DD6B12">
        <w:rPr>
          <w:spacing w:val="-6"/>
          <w:sz w:val="24"/>
          <w:lang w:val="el-GR"/>
        </w:rPr>
        <w:t>υ</w:t>
      </w:r>
      <w:r w:rsidRPr="00DD6B12">
        <w:rPr>
          <w:spacing w:val="-8"/>
          <w:sz w:val="24"/>
          <w:lang w:val="el-GR"/>
        </w:rPr>
        <w:t>να</w:t>
      </w:r>
      <w:r w:rsidRPr="00DD6B12">
        <w:rPr>
          <w:spacing w:val="-10"/>
          <w:sz w:val="24"/>
          <w:lang w:val="el-GR"/>
        </w:rPr>
        <w:t>τ</w:t>
      </w:r>
      <w:r w:rsidRPr="00DD6B12">
        <w:rPr>
          <w:spacing w:val="-7"/>
          <w:sz w:val="24"/>
          <w:lang w:val="el-GR"/>
        </w:rPr>
        <w:t>ό</w:t>
      </w:r>
      <w:r w:rsidRPr="00DD6B12">
        <w:rPr>
          <w:sz w:val="24"/>
          <w:lang w:val="el-GR"/>
        </w:rPr>
        <w:t>ν</w:t>
      </w:r>
      <w:r w:rsidRPr="00DD6B12">
        <w:rPr>
          <w:spacing w:val="3"/>
          <w:sz w:val="24"/>
          <w:lang w:val="el-GR"/>
        </w:rPr>
        <w:t xml:space="preserve"> </w:t>
      </w:r>
      <w:r w:rsidRPr="00DD6B12">
        <w:rPr>
          <w:spacing w:val="-6"/>
          <w:sz w:val="24"/>
          <w:lang w:val="el-GR"/>
        </w:rPr>
        <w:t>μ</w:t>
      </w:r>
      <w:r w:rsidRPr="00DD6B12">
        <w:rPr>
          <w:spacing w:val="-7"/>
          <w:sz w:val="24"/>
          <w:lang w:val="el-GR"/>
        </w:rPr>
        <w:t>ε</w:t>
      </w:r>
      <w:r w:rsidRPr="00DD6B12">
        <w:rPr>
          <w:spacing w:val="-5"/>
          <w:sz w:val="24"/>
          <w:lang w:val="el-GR"/>
        </w:rPr>
        <w:t>τ</w:t>
      </w:r>
      <w:r w:rsidRPr="00DD6B12">
        <w:rPr>
          <w:sz w:val="24"/>
          <w:lang w:val="el-GR"/>
        </w:rPr>
        <w:t>ά</w:t>
      </w:r>
      <w:r w:rsidRPr="00DD6B12">
        <w:rPr>
          <w:spacing w:val="3"/>
          <w:sz w:val="24"/>
          <w:lang w:val="el-GR"/>
        </w:rPr>
        <w:t xml:space="preserve"> </w:t>
      </w:r>
      <w:r w:rsidRPr="00DD6B12">
        <w:rPr>
          <w:spacing w:val="-8"/>
          <w:sz w:val="24"/>
          <w:lang w:val="el-GR"/>
        </w:rPr>
        <w:t>απ</w:t>
      </w:r>
      <w:r w:rsidRPr="00DD6B12">
        <w:rPr>
          <w:sz w:val="24"/>
          <w:lang w:val="el-GR"/>
        </w:rPr>
        <w:t>ό</w:t>
      </w:r>
      <w:r w:rsidRPr="00DD6B12">
        <w:rPr>
          <w:spacing w:val="8"/>
          <w:sz w:val="24"/>
          <w:lang w:val="el-GR"/>
        </w:rPr>
        <w:t xml:space="preserve"> </w:t>
      </w:r>
      <w:r w:rsidRPr="00DD6B12">
        <w:rPr>
          <w:spacing w:val="-8"/>
          <w:sz w:val="24"/>
          <w:lang w:val="el-GR"/>
        </w:rPr>
        <w:t>τη</w:t>
      </w:r>
      <w:r w:rsidRPr="00DD6B12">
        <w:rPr>
          <w:sz w:val="24"/>
          <w:lang w:val="el-GR"/>
        </w:rPr>
        <w:t>ν</w:t>
      </w:r>
      <w:r w:rsidRPr="00DD6B12">
        <w:rPr>
          <w:spacing w:val="8"/>
          <w:sz w:val="24"/>
          <w:lang w:val="el-GR"/>
        </w:rPr>
        <w:t xml:space="preserve"> </w:t>
      </w:r>
      <w:r w:rsidRPr="00DD6B12">
        <w:rPr>
          <w:spacing w:val="-8"/>
          <w:sz w:val="24"/>
          <w:lang w:val="el-GR"/>
        </w:rPr>
        <w:t>πα</w:t>
      </w:r>
      <w:r w:rsidRPr="00DD6B12">
        <w:rPr>
          <w:spacing w:val="-7"/>
          <w:sz w:val="24"/>
          <w:lang w:val="el-GR"/>
        </w:rPr>
        <w:t>ρ</w:t>
      </w:r>
      <w:r w:rsidRPr="00DD6B12">
        <w:rPr>
          <w:spacing w:val="-8"/>
          <w:sz w:val="24"/>
          <w:lang w:val="el-GR"/>
        </w:rPr>
        <w:t>αλ</w:t>
      </w:r>
      <w:r w:rsidRPr="00DD6B12">
        <w:rPr>
          <w:spacing w:val="-11"/>
          <w:sz w:val="24"/>
          <w:lang w:val="el-GR"/>
        </w:rPr>
        <w:t>α</w:t>
      </w:r>
      <w:r w:rsidRPr="00DD6B12">
        <w:rPr>
          <w:spacing w:val="-7"/>
          <w:sz w:val="24"/>
          <w:lang w:val="el-GR"/>
        </w:rPr>
        <w:t>β</w:t>
      </w:r>
      <w:r w:rsidRPr="00DD6B12">
        <w:rPr>
          <w:sz w:val="24"/>
          <w:lang w:val="el-GR"/>
        </w:rPr>
        <w:t xml:space="preserve">ή   </w:t>
      </w:r>
      <w:r w:rsidRPr="00DD6B12">
        <w:rPr>
          <w:spacing w:val="-10"/>
          <w:sz w:val="24"/>
          <w:lang w:val="el-GR"/>
        </w:rPr>
        <w:t>τ</w:t>
      </w:r>
      <w:r w:rsidRPr="00DD6B12">
        <w:rPr>
          <w:spacing w:val="-7"/>
          <w:sz w:val="24"/>
          <w:lang w:val="el-GR"/>
        </w:rPr>
        <w:t>ω</w:t>
      </w:r>
      <w:r w:rsidRPr="00DD6B12">
        <w:rPr>
          <w:sz w:val="24"/>
          <w:lang w:val="el-GR"/>
        </w:rPr>
        <w:t xml:space="preserve">ν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w:t>
      </w:r>
      <w:r w:rsidRPr="00DD6B12">
        <w:rPr>
          <w:spacing w:val="-7"/>
          <w:sz w:val="24"/>
          <w:lang w:val="el-GR"/>
        </w:rPr>
        <w:t>σ</w:t>
      </w:r>
      <w:r w:rsidRPr="00DD6B12">
        <w:rPr>
          <w:spacing w:val="-8"/>
          <w:sz w:val="24"/>
          <w:lang w:val="el-GR"/>
        </w:rPr>
        <w:t>τή</w:t>
      </w:r>
      <w:r w:rsidRPr="00DD6B12">
        <w:rPr>
          <w:spacing w:val="-9"/>
          <w:sz w:val="24"/>
          <w:lang w:val="el-GR"/>
        </w:rPr>
        <w:t>ρ</w:t>
      </w:r>
      <w:r w:rsidRPr="00DD6B12">
        <w:rPr>
          <w:spacing w:val="-7"/>
          <w:sz w:val="24"/>
          <w:lang w:val="el-GR"/>
        </w:rPr>
        <w:t>ιω</w:t>
      </w:r>
      <w:r w:rsidRPr="00DD6B12">
        <w:rPr>
          <w:sz w:val="24"/>
          <w:lang w:val="el-GR"/>
        </w:rPr>
        <w:t xml:space="preserve">ν </w:t>
      </w:r>
      <w:r w:rsidRPr="00DD6B12">
        <w:rPr>
          <w:spacing w:val="34"/>
          <w:sz w:val="24"/>
          <w:lang w:val="el-GR"/>
        </w:rPr>
        <w:t xml:space="preserve"> </w:t>
      </w:r>
      <w:r w:rsidRPr="00DD6B12">
        <w:rPr>
          <w:spacing w:val="-9"/>
          <w:sz w:val="24"/>
          <w:lang w:val="el-GR"/>
        </w:rPr>
        <w:t>σ</w:t>
      </w:r>
      <w:r w:rsidRPr="00DD6B12">
        <w:rPr>
          <w:spacing w:val="-6"/>
          <w:sz w:val="24"/>
          <w:lang w:val="el-GR"/>
        </w:rPr>
        <w:t>υμ</w:t>
      </w:r>
      <w:r w:rsidRPr="00DD6B12">
        <w:rPr>
          <w:spacing w:val="-9"/>
          <w:sz w:val="24"/>
          <w:lang w:val="el-GR"/>
        </w:rPr>
        <w:t>β</w:t>
      </w:r>
      <w:r w:rsidRPr="00DD6B12">
        <w:rPr>
          <w:spacing w:val="-7"/>
          <w:sz w:val="24"/>
          <w:lang w:val="el-GR"/>
        </w:rPr>
        <w:t>ο</w:t>
      </w:r>
      <w:r w:rsidRPr="00DD6B12">
        <w:rPr>
          <w:spacing w:val="-8"/>
          <w:sz w:val="24"/>
          <w:lang w:val="el-GR"/>
        </w:rPr>
        <w:t>λα</w:t>
      </w:r>
      <w:r w:rsidRPr="00DD6B12">
        <w:rPr>
          <w:spacing w:val="-7"/>
          <w:sz w:val="24"/>
          <w:lang w:val="el-GR"/>
        </w:rPr>
        <w:t>ίω</w:t>
      </w:r>
      <w:r w:rsidRPr="00DD6B12">
        <w:rPr>
          <w:spacing w:val="-8"/>
          <w:sz w:val="24"/>
          <w:lang w:val="el-GR"/>
        </w:rPr>
        <w:t>ν</w:t>
      </w:r>
      <w:r w:rsidRPr="00DD6B12">
        <w:rPr>
          <w:sz w:val="24"/>
          <w:lang w:val="el-GR"/>
        </w:rPr>
        <w:t xml:space="preserve">, </w:t>
      </w:r>
      <w:r w:rsidRPr="00DD6B12">
        <w:rPr>
          <w:spacing w:val="37"/>
          <w:sz w:val="24"/>
          <w:lang w:val="el-GR"/>
        </w:rPr>
        <w:t xml:space="preserve"> </w:t>
      </w:r>
      <w:r w:rsidRPr="00DD6B12">
        <w:rPr>
          <w:spacing w:val="-8"/>
          <w:sz w:val="24"/>
          <w:lang w:val="el-GR"/>
        </w:rPr>
        <w:t>τ</w:t>
      </w:r>
      <w:r w:rsidRPr="00DD6B12">
        <w:rPr>
          <w:spacing w:val="-6"/>
          <w:sz w:val="24"/>
          <w:lang w:val="el-GR"/>
        </w:rPr>
        <w:t>ω</w:t>
      </w:r>
      <w:r w:rsidRPr="00DD6B12">
        <w:rPr>
          <w:sz w:val="24"/>
          <w:lang w:val="el-GR"/>
        </w:rPr>
        <w:t xml:space="preserve">ν </w:t>
      </w:r>
      <w:r w:rsidRPr="00DD6B12">
        <w:rPr>
          <w:spacing w:val="34"/>
          <w:sz w:val="24"/>
          <w:lang w:val="el-GR"/>
        </w:rPr>
        <w:t xml:space="preserve"> </w:t>
      </w:r>
      <w:r w:rsidRPr="00DD6B12">
        <w:rPr>
          <w:spacing w:val="-10"/>
          <w:sz w:val="24"/>
          <w:lang w:val="el-GR"/>
        </w:rPr>
        <w:t>ε</w:t>
      </w:r>
      <w:r w:rsidRPr="00DD6B12">
        <w:rPr>
          <w:spacing w:val="-7"/>
          <w:sz w:val="24"/>
          <w:lang w:val="el-GR"/>
        </w:rPr>
        <w:t>ιδι</w:t>
      </w:r>
      <w:r w:rsidRPr="00DD6B12">
        <w:rPr>
          <w:spacing w:val="-11"/>
          <w:sz w:val="24"/>
          <w:lang w:val="el-GR"/>
        </w:rPr>
        <w:t>κ</w:t>
      </w:r>
      <w:r w:rsidRPr="00DD6B12">
        <w:rPr>
          <w:spacing w:val="-7"/>
          <w:sz w:val="24"/>
          <w:lang w:val="el-GR"/>
        </w:rPr>
        <w:t>ώ</w:t>
      </w:r>
      <w:r w:rsidRPr="00DD6B12">
        <w:rPr>
          <w:sz w:val="24"/>
          <w:lang w:val="el-GR"/>
        </w:rPr>
        <w:t xml:space="preserve">ν </w:t>
      </w:r>
      <w:r w:rsidRPr="00DD6B12">
        <w:rPr>
          <w:spacing w:val="34"/>
          <w:sz w:val="24"/>
          <w:lang w:val="el-GR"/>
        </w:rPr>
        <w:t xml:space="preserve"> </w:t>
      </w:r>
      <w:r w:rsidRPr="00DD6B12">
        <w:rPr>
          <w:spacing w:val="-7"/>
          <w:sz w:val="24"/>
          <w:lang w:val="el-GR"/>
        </w:rPr>
        <w:t>σ</w:t>
      </w:r>
      <w:r w:rsidRPr="00DD6B12">
        <w:rPr>
          <w:spacing w:val="-10"/>
          <w:sz w:val="24"/>
          <w:lang w:val="el-GR"/>
        </w:rPr>
        <w:t>η</w:t>
      </w:r>
      <w:r w:rsidRPr="00DD6B12">
        <w:rPr>
          <w:spacing w:val="-6"/>
          <w:sz w:val="24"/>
          <w:lang w:val="el-GR"/>
        </w:rPr>
        <w:t>μ</w:t>
      </w:r>
      <w:r w:rsidRPr="00DD6B12">
        <w:rPr>
          <w:spacing w:val="-8"/>
          <w:sz w:val="24"/>
          <w:lang w:val="el-GR"/>
        </w:rPr>
        <w:t>ά</w:t>
      </w:r>
      <w:r w:rsidRPr="00DD6B12">
        <w:rPr>
          <w:spacing w:val="-10"/>
          <w:sz w:val="24"/>
          <w:lang w:val="el-GR"/>
        </w:rPr>
        <w:t>τ</w:t>
      </w:r>
      <w:r w:rsidRPr="00DD6B12">
        <w:rPr>
          <w:spacing w:val="-7"/>
          <w:sz w:val="24"/>
          <w:lang w:val="el-GR"/>
        </w:rPr>
        <w:t>ω</w:t>
      </w:r>
      <w:r w:rsidRPr="00DD6B12">
        <w:rPr>
          <w:sz w:val="24"/>
          <w:lang w:val="el-GR"/>
        </w:rPr>
        <w:t xml:space="preserve">ν </w:t>
      </w:r>
      <w:r w:rsidRPr="00DD6B12">
        <w:rPr>
          <w:spacing w:val="37"/>
          <w:sz w:val="24"/>
          <w:lang w:val="el-GR"/>
        </w:rPr>
        <w:t xml:space="preserve"> </w:t>
      </w:r>
      <w:r w:rsidRPr="00DD6B12">
        <w:rPr>
          <w:spacing w:val="-11"/>
          <w:sz w:val="24"/>
          <w:lang w:val="el-GR"/>
        </w:rPr>
        <w:t>α</w:t>
      </w:r>
      <w:r w:rsidRPr="00DD6B12">
        <w:rPr>
          <w:spacing w:val="-7"/>
          <w:sz w:val="24"/>
          <w:lang w:val="el-GR"/>
        </w:rPr>
        <w:t>σ</w:t>
      </w:r>
      <w:r w:rsidRPr="00DD6B12">
        <w:rPr>
          <w:spacing w:val="-6"/>
          <w:sz w:val="24"/>
          <w:lang w:val="el-GR"/>
        </w:rPr>
        <w:t>φ</w:t>
      </w:r>
      <w:r w:rsidRPr="00DD6B12">
        <w:rPr>
          <w:spacing w:val="-8"/>
          <w:sz w:val="24"/>
          <w:lang w:val="el-GR"/>
        </w:rPr>
        <w:t>άλ</w:t>
      </w:r>
      <w:r w:rsidRPr="00DD6B12">
        <w:rPr>
          <w:spacing w:val="-9"/>
          <w:sz w:val="24"/>
          <w:lang w:val="el-GR"/>
        </w:rPr>
        <w:t>ι</w:t>
      </w:r>
      <w:r w:rsidRPr="00DD6B12">
        <w:rPr>
          <w:spacing w:val="-7"/>
          <w:sz w:val="24"/>
          <w:lang w:val="el-GR"/>
        </w:rPr>
        <w:t>σ</w:t>
      </w:r>
      <w:r w:rsidRPr="00DD6B12">
        <w:rPr>
          <w:spacing w:val="-10"/>
          <w:sz w:val="24"/>
          <w:lang w:val="el-GR"/>
        </w:rPr>
        <w:t>η</w:t>
      </w:r>
      <w:r w:rsidRPr="00DD6B12">
        <w:rPr>
          <w:sz w:val="24"/>
          <w:lang w:val="el-GR"/>
        </w:rPr>
        <w:t xml:space="preserve">ς </w:t>
      </w:r>
      <w:r w:rsidRPr="00DD6B12">
        <w:rPr>
          <w:spacing w:val="40"/>
          <w:sz w:val="24"/>
          <w:lang w:val="el-GR"/>
        </w:rPr>
        <w:t xml:space="preserve"> </w:t>
      </w:r>
      <w:r w:rsidRPr="00DD6B12">
        <w:rPr>
          <w:spacing w:val="-8"/>
          <w:sz w:val="24"/>
          <w:lang w:val="el-GR"/>
        </w:rPr>
        <w:t>κ</w:t>
      </w:r>
      <w:r w:rsidRPr="00DD6B12">
        <w:rPr>
          <w:spacing w:val="-11"/>
          <w:sz w:val="24"/>
          <w:lang w:val="el-GR"/>
        </w:rPr>
        <w:t>α</w:t>
      </w:r>
      <w:r w:rsidRPr="00DD6B12">
        <w:rPr>
          <w:sz w:val="24"/>
          <w:lang w:val="el-GR"/>
        </w:rPr>
        <w:t xml:space="preserve">ι </w:t>
      </w:r>
      <w:r w:rsidRPr="00DD6B12">
        <w:rPr>
          <w:spacing w:val="40"/>
          <w:sz w:val="24"/>
          <w:lang w:val="el-GR"/>
        </w:rPr>
        <w:t xml:space="preserve"> </w:t>
      </w:r>
      <w:r w:rsidRPr="00DD6B12">
        <w:rPr>
          <w:spacing w:val="-8"/>
          <w:sz w:val="24"/>
          <w:lang w:val="el-GR"/>
        </w:rPr>
        <w:t>τη</w:t>
      </w:r>
      <w:r w:rsidRPr="00DD6B12">
        <w:rPr>
          <w:sz w:val="24"/>
          <w:lang w:val="el-GR"/>
        </w:rPr>
        <w:t>ν</w:t>
      </w:r>
      <w:r w:rsidRPr="00DD6B12">
        <w:rPr>
          <w:spacing w:val="1"/>
          <w:sz w:val="24"/>
          <w:lang w:val="el-GR"/>
        </w:rPr>
        <w:t xml:space="preserve"> </w:t>
      </w:r>
      <w:r w:rsidRPr="00DD6B12">
        <w:rPr>
          <w:spacing w:val="-8"/>
          <w:sz w:val="24"/>
          <w:lang w:val="el-GR"/>
        </w:rPr>
        <w:t>π</w:t>
      </w:r>
      <w:r w:rsidRPr="00DD6B12">
        <w:rPr>
          <w:spacing w:val="-7"/>
          <w:sz w:val="24"/>
          <w:lang w:val="el-GR"/>
        </w:rPr>
        <w:t>ροσ</w:t>
      </w:r>
      <w:r w:rsidRPr="00DD6B12">
        <w:rPr>
          <w:spacing w:val="-8"/>
          <w:sz w:val="24"/>
          <w:lang w:val="el-GR"/>
        </w:rPr>
        <w:t>κ</w:t>
      </w:r>
      <w:r w:rsidRPr="00DD6B12">
        <w:rPr>
          <w:spacing w:val="-10"/>
          <w:sz w:val="24"/>
          <w:lang w:val="el-GR"/>
        </w:rPr>
        <w:t>ό</w:t>
      </w:r>
      <w:r w:rsidRPr="00DD6B12">
        <w:rPr>
          <w:spacing w:val="-6"/>
          <w:sz w:val="24"/>
          <w:lang w:val="el-GR"/>
        </w:rPr>
        <w:t>μ</w:t>
      </w:r>
      <w:r w:rsidRPr="00DD6B12">
        <w:rPr>
          <w:spacing w:val="-9"/>
          <w:sz w:val="24"/>
          <w:lang w:val="el-GR"/>
        </w:rPr>
        <w:t>ι</w:t>
      </w:r>
      <w:r w:rsidRPr="00DD6B12">
        <w:rPr>
          <w:spacing w:val="-6"/>
          <w:sz w:val="24"/>
          <w:lang w:val="el-GR"/>
        </w:rPr>
        <w:t>σ</w:t>
      </w:r>
      <w:r w:rsidRPr="00DD6B12">
        <w:rPr>
          <w:sz w:val="24"/>
          <w:lang w:val="el-GR"/>
        </w:rPr>
        <w:t xml:space="preserve">η </w:t>
      </w:r>
      <w:r w:rsidRPr="00DD6B12">
        <w:rPr>
          <w:spacing w:val="-10"/>
          <w:sz w:val="24"/>
          <w:lang w:val="el-GR"/>
        </w:rPr>
        <w:t>τ</w:t>
      </w:r>
      <w:r w:rsidRPr="00DD6B12">
        <w:rPr>
          <w:spacing w:val="-7"/>
          <w:sz w:val="24"/>
          <w:lang w:val="el-GR"/>
        </w:rPr>
        <w:t>ω</w:t>
      </w:r>
      <w:r w:rsidRPr="00DD6B12">
        <w:rPr>
          <w:sz w:val="24"/>
          <w:lang w:val="el-GR"/>
        </w:rPr>
        <w:t>ν</w:t>
      </w:r>
      <w:r w:rsidRPr="00DD6B12">
        <w:rPr>
          <w:spacing w:val="1"/>
          <w:sz w:val="24"/>
          <w:lang w:val="el-GR"/>
        </w:rPr>
        <w:t xml:space="preserve"> </w:t>
      </w:r>
      <w:r w:rsidRPr="00DD6B12">
        <w:rPr>
          <w:spacing w:val="-7"/>
          <w:sz w:val="24"/>
          <w:lang w:val="el-GR"/>
        </w:rPr>
        <w:t>σ</w:t>
      </w:r>
      <w:r w:rsidRPr="00DD6B12">
        <w:rPr>
          <w:spacing w:val="-8"/>
          <w:sz w:val="24"/>
          <w:lang w:val="el-GR"/>
        </w:rPr>
        <w:t>χ</w:t>
      </w:r>
      <w:r w:rsidRPr="00DD6B12">
        <w:rPr>
          <w:spacing w:val="-7"/>
          <w:sz w:val="24"/>
          <w:lang w:val="el-GR"/>
        </w:rPr>
        <w:t>ε</w:t>
      </w:r>
      <w:r w:rsidRPr="00DD6B12">
        <w:rPr>
          <w:spacing w:val="-10"/>
          <w:sz w:val="24"/>
          <w:lang w:val="el-GR"/>
        </w:rPr>
        <w:t>τ</w:t>
      </w:r>
      <w:r w:rsidRPr="00DD6B12">
        <w:rPr>
          <w:spacing w:val="-7"/>
          <w:sz w:val="24"/>
          <w:lang w:val="el-GR"/>
        </w:rPr>
        <w:t>ι</w:t>
      </w:r>
      <w:r w:rsidRPr="00DD6B12">
        <w:rPr>
          <w:spacing w:val="-8"/>
          <w:sz w:val="24"/>
          <w:lang w:val="el-GR"/>
        </w:rPr>
        <w:t>κ</w:t>
      </w:r>
      <w:r w:rsidRPr="00DD6B12">
        <w:rPr>
          <w:spacing w:val="-7"/>
          <w:sz w:val="24"/>
          <w:lang w:val="el-GR"/>
        </w:rPr>
        <w:t>ώ</w:t>
      </w:r>
      <w:r w:rsidRPr="00DD6B12">
        <w:rPr>
          <w:sz w:val="24"/>
          <w:lang w:val="el-GR"/>
        </w:rPr>
        <w:t xml:space="preserve">ν </w:t>
      </w:r>
      <w:r w:rsidRPr="00DD6B12">
        <w:rPr>
          <w:spacing w:val="-7"/>
          <w:sz w:val="24"/>
          <w:lang w:val="el-GR"/>
        </w:rPr>
        <w:t>δι</w:t>
      </w:r>
      <w:r w:rsidRPr="00DD6B12">
        <w:rPr>
          <w:spacing w:val="-8"/>
          <w:sz w:val="24"/>
          <w:lang w:val="el-GR"/>
        </w:rPr>
        <w:t>κα</w:t>
      </w:r>
      <w:r w:rsidRPr="00DD6B12">
        <w:rPr>
          <w:spacing w:val="-7"/>
          <w:sz w:val="24"/>
          <w:lang w:val="el-GR"/>
        </w:rPr>
        <w:t>ιο</w:t>
      </w:r>
      <w:r w:rsidRPr="00DD6B12">
        <w:rPr>
          <w:spacing w:val="-8"/>
          <w:sz w:val="24"/>
          <w:lang w:val="el-GR"/>
        </w:rPr>
        <w:t>λ</w:t>
      </w:r>
      <w:r w:rsidRPr="00DD6B12">
        <w:rPr>
          <w:spacing w:val="-10"/>
          <w:sz w:val="24"/>
          <w:lang w:val="el-GR"/>
        </w:rPr>
        <w:t>ο</w:t>
      </w:r>
      <w:r w:rsidRPr="00DD6B12">
        <w:rPr>
          <w:spacing w:val="-8"/>
          <w:sz w:val="24"/>
          <w:lang w:val="el-GR"/>
        </w:rPr>
        <w:t>γητ</w:t>
      </w:r>
      <w:r w:rsidRPr="00DD6B12">
        <w:rPr>
          <w:spacing w:val="-7"/>
          <w:sz w:val="24"/>
          <w:lang w:val="el-GR"/>
        </w:rPr>
        <w:t>ι</w:t>
      </w:r>
      <w:r w:rsidRPr="00DD6B12">
        <w:rPr>
          <w:spacing w:val="-11"/>
          <w:sz w:val="24"/>
          <w:lang w:val="el-GR"/>
        </w:rPr>
        <w:t>κ</w:t>
      </w:r>
      <w:r w:rsidRPr="00DD6B12">
        <w:rPr>
          <w:spacing w:val="-7"/>
          <w:sz w:val="24"/>
          <w:lang w:val="el-GR"/>
        </w:rPr>
        <w:t>ώ</w:t>
      </w:r>
      <w:r w:rsidRPr="00DD6B12">
        <w:rPr>
          <w:spacing w:val="-8"/>
          <w:sz w:val="24"/>
          <w:lang w:val="el-GR"/>
        </w:rPr>
        <w:t>ν</w:t>
      </w:r>
      <w:r w:rsidRPr="00DD6B12">
        <w:rPr>
          <w:sz w:val="24"/>
          <w:lang w:val="el-GR"/>
        </w:rPr>
        <w:t>.</w:t>
      </w:r>
    </w:p>
    <w:p w:rsidR="00FE1FF8" w:rsidRPr="00DD6B12" w:rsidRDefault="00FE1FF8" w:rsidP="00FE1FF8">
      <w:pPr>
        <w:spacing w:before="3" w:line="275" w:lineRule="auto"/>
        <w:ind w:right="704"/>
        <w:rPr>
          <w:sz w:val="24"/>
          <w:lang w:val="el-GR"/>
        </w:rPr>
      </w:pPr>
      <w:r w:rsidRPr="00DD6B12">
        <w:rPr>
          <w:spacing w:val="-8"/>
          <w:sz w:val="24"/>
          <w:lang w:val="el-GR"/>
        </w:rPr>
        <w:t>Ση</w:t>
      </w:r>
      <w:r w:rsidRPr="00DD6B12">
        <w:rPr>
          <w:spacing w:val="-6"/>
          <w:sz w:val="24"/>
          <w:lang w:val="el-GR"/>
        </w:rPr>
        <w:t>μ</w:t>
      </w:r>
      <w:r w:rsidRPr="00DD6B12">
        <w:rPr>
          <w:spacing w:val="-10"/>
          <w:sz w:val="24"/>
          <w:lang w:val="el-GR"/>
        </w:rPr>
        <w:t>ε</w:t>
      </w:r>
      <w:r w:rsidRPr="00DD6B12">
        <w:rPr>
          <w:spacing w:val="-7"/>
          <w:sz w:val="24"/>
          <w:lang w:val="el-GR"/>
        </w:rPr>
        <w:t>ιώ</w:t>
      </w:r>
      <w:r w:rsidRPr="00DD6B12">
        <w:rPr>
          <w:spacing w:val="-10"/>
          <w:sz w:val="24"/>
          <w:lang w:val="el-GR"/>
        </w:rPr>
        <w:t>ν</w:t>
      </w:r>
      <w:r w:rsidRPr="00DD6B12">
        <w:rPr>
          <w:spacing w:val="-7"/>
          <w:sz w:val="24"/>
          <w:lang w:val="el-GR"/>
        </w:rPr>
        <w:t>ε</w:t>
      </w:r>
      <w:r w:rsidRPr="00DD6B12">
        <w:rPr>
          <w:spacing w:val="-8"/>
          <w:sz w:val="24"/>
          <w:lang w:val="el-GR"/>
        </w:rPr>
        <w:t>τα</w:t>
      </w:r>
      <w:r w:rsidRPr="00DD6B12">
        <w:rPr>
          <w:sz w:val="24"/>
          <w:lang w:val="el-GR"/>
        </w:rPr>
        <w:t>ι</w:t>
      </w:r>
      <w:r w:rsidRPr="00DD6B12">
        <w:rPr>
          <w:spacing w:val="1"/>
          <w:sz w:val="24"/>
          <w:lang w:val="el-GR"/>
        </w:rPr>
        <w:t xml:space="preserve"> </w:t>
      </w:r>
      <w:r w:rsidRPr="00DD6B12">
        <w:rPr>
          <w:spacing w:val="-7"/>
          <w:sz w:val="24"/>
          <w:lang w:val="el-GR"/>
        </w:rPr>
        <w:t>ό</w:t>
      </w:r>
      <w:r w:rsidRPr="00DD6B12">
        <w:rPr>
          <w:spacing w:val="-8"/>
          <w:sz w:val="24"/>
          <w:lang w:val="el-GR"/>
        </w:rPr>
        <w:t>τ</w:t>
      </w:r>
      <w:r w:rsidRPr="00DD6B12">
        <w:rPr>
          <w:sz w:val="24"/>
          <w:lang w:val="el-GR"/>
        </w:rPr>
        <w:t>ι</w:t>
      </w:r>
      <w:r w:rsidRPr="00DD6B12">
        <w:rPr>
          <w:spacing w:val="4"/>
          <w:sz w:val="24"/>
          <w:lang w:val="el-GR"/>
        </w:rPr>
        <w:t xml:space="preserve"> </w:t>
      </w:r>
      <w:r w:rsidRPr="00DD6B12">
        <w:rPr>
          <w:spacing w:val="-7"/>
          <w:sz w:val="24"/>
          <w:lang w:val="el-GR"/>
        </w:rPr>
        <w:t>σ</w:t>
      </w:r>
      <w:r w:rsidRPr="00DD6B12">
        <w:rPr>
          <w:sz w:val="24"/>
          <w:lang w:val="el-GR"/>
        </w:rPr>
        <w:t>ε</w:t>
      </w:r>
      <w:r w:rsidRPr="00DD6B12">
        <w:rPr>
          <w:spacing w:val="1"/>
          <w:sz w:val="24"/>
          <w:lang w:val="el-GR"/>
        </w:rPr>
        <w:t xml:space="preserve"> </w:t>
      </w:r>
      <w:r w:rsidRPr="00DD6B12">
        <w:rPr>
          <w:spacing w:val="-8"/>
          <w:sz w:val="24"/>
          <w:lang w:val="el-GR"/>
        </w:rPr>
        <w:t>π</w:t>
      </w:r>
      <w:r w:rsidRPr="00DD6B12">
        <w:rPr>
          <w:spacing w:val="-5"/>
          <w:sz w:val="24"/>
          <w:lang w:val="el-GR"/>
        </w:rPr>
        <w:t>ε</w:t>
      </w:r>
      <w:r w:rsidRPr="00DD6B12">
        <w:rPr>
          <w:spacing w:val="-9"/>
          <w:sz w:val="24"/>
          <w:lang w:val="el-GR"/>
        </w:rPr>
        <w:t>ρ</w:t>
      </w:r>
      <w:r w:rsidRPr="00DD6B12">
        <w:rPr>
          <w:spacing w:val="-7"/>
          <w:sz w:val="24"/>
          <w:lang w:val="el-GR"/>
        </w:rPr>
        <w:t>ί</w:t>
      </w:r>
      <w:r w:rsidRPr="00DD6B12">
        <w:rPr>
          <w:spacing w:val="-6"/>
          <w:sz w:val="24"/>
          <w:lang w:val="el-GR"/>
        </w:rPr>
        <w:t>π</w:t>
      </w:r>
      <w:r w:rsidRPr="00DD6B12">
        <w:rPr>
          <w:spacing w:val="-8"/>
          <w:sz w:val="24"/>
          <w:lang w:val="el-GR"/>
        </w:rPr>
        <w:t>τ</w:t>
      </w:r>
      <w:r w:rsidRPr="00DD6B12">
        <w:rPr>
          <w:spacing w:val="-7"/>
          <w:sz w:val="24"/>
          <w:lang w:val="el-GR"/>
        </w:rPr>
        <w:t>ωσ</w:t>
      </w:r>
      <w:r w:rsidRPr="00DD6B12">
        <w:rPr>
          <w:sz w:val="24"/>
          <w:lang w:val="el-GR"/>
        </w:rPr>
        <w:t>η</w:t>
      </w:r>
      <w:r w:rsidRPr="00DD6B12">
        <w:rPr>
          <w:spacing w:val="3"/>
          <w:sz w:val="24"/>
          <w:lang w:val="el-GR"/>
        </w:rPr>
        <w:t xml:space="preserve"> </w:t>
      </w:r>
      <w:r w:rsidRPr="00DD6B12">
        <w:rPr>
          <w:spacing w:val="-13"/>
          <w:sz w:val="24"/>
          <w:lang w:val="el-GR"/>
        </w:rPr>
        <w:t>π</w:t>
      </w:r>
      <w:r w:rsidRPr="00DD6B12">
        <w:rPr>
          <w:spacing w:val="-7"/>
          <w:sz w:val="24"/>
          <w:lang w:val="el-GR"/>
        </w:rPr>
        <w:t>ο</w:t>
      </w:r>
      <w:r w:rsidRPr="00DD6B12">
        <w:rPr>
          <w:sz w:val="24"/>
          <w:lang w:val="el-GR"/>
        </w:rPr>
        <w:t>υ</w:t>
      </w:r>
      <w:r w:rsidRPr="00DD6B12">
        <w:rPr>
          <w:spacing w:val="5"/>
          <w:sz w:val="24"/>
          <w:lang w:val="el-GR"/>
        </w:rPr>
        <w:t xml:space="preserve"> </w:t>
      </w:r>
      <w:r w:rsidRPr="00DD6B12">
        <w:rPr>
          <w:spacing w:val="-7"/>
          <w:sz w:val="24"/>
          <w:lang w:val="el-GR"/>
        </w:rPr>
        <w:t>έ</w:t>
      </w:r>
      <w:r w:rsidRPr="00DD6B12">
        <w:rPr>
          <w:spacing w:val="-8"/>
          <w:sz w:val="24"/>
          <w:lang w:val="el-GR"/>
        </w:rPr>
        <w:t>χ</w:t>
      </w:r>
      <w:r w:rsidRPr="00DD6B12">
        <w:rPr>
          <w:spacing w:val="-10"/>
          <w:sz w:val="24"/>
          <w:lang w:val="el-GR"/>
        </w:rPr>
        <w:t>ε</w:t>
      </w:r>
      <w:r w:rsidRPr="00DD6B12">
        <w:rPr>
          <w:sz w:val="24"/>
          <w:lang w:val="el-GR"/>
        </w:rPr>
        <w:t>ι</w:t>
      </w:r>
      <w:r w:rsidRPr="00DD6B12">
        <w:rPr>
          <w:spacing w:val="4"/>
          <w:sz w:val="24"/>
          <w:lang w:val="el-GR"/>
        </w:rPr>
        <w:t xml:space="preserve"> </w:t>
      </w:r>
      <w:r w:rsidRPr="00DD6B12">
        <w:rPr>
          <w:spacing w:val="-6"/>
          <w:sz w:val="24"/>
          <w:lang w:val="el-GR"/>
        </w:rPr>
        <w:t>κ</w:t>
      </w:r>
      <w:r w:rsidRPr="00DD6B12">
        <w:rPr>
          <w:spacing w:val="-8"/>
          <w:sz w:val="24"/>
          <w:lang w:val="el-GR"/>
        </w:rPr>
        <w:t>αταλ</w:t>
      </w:r>
      <w:r w:rsidRPr="00DD6B12">
        <w:rPr>
          <w:spacing w:val="-7"/>
          <w:sz w:val="24"/>
          <w:lang w:val="el-GR"/>
        </w:rPr>
        <w:t>ο</w:t>
      </w:r>
      <w:r w:rsidRPr="00DD6B12">
        <w:rPr>
          <w:spacing w:val="-10"/>
          <w:sz w:val="24"/>
          <w:lang w:val="el-GR"/>
        </w:rPr>
        <w:t>γ</w:t>
      </w:r>
      <w:r w:rsidRPr="00DD6B12">
        <w:rPr>
          <w:spacing w:val="-7"/>
          <w:sz w:val="24"/>
          <w:lang w:val="el-GR"/>
        </w:rPr>
        <w:t>ισ</w:t>
      </w:r>
      <w:r w:rsidRPr="00DD6B12">
        <w:rPr>
          <w:spacing w:val="-8"/>
          <w:sz w:val="24"/>
          <w:lang w:val="el-GR"/>
        </w:rPr>
        <w:t>τ</w:t>
      </w:r>
      <w:r w:rsidRPr="00DD6B12">
        <w:rPr>
          <w:spacing w:val="-7"/>
          <w:sz w:val="24"/>
          <w:lang w:val="el-GR"/>
        </w:rPr>
        <w:t>ε</w:t>
      </w:r>
      <w:r w:rsidRPr="00DD6B12">
        <w:rPr>
          <w:sz w:val="24"/>
          <w:lang w:val="el-GR"/>
        </w:rPr>
        <w:t>ί</w:t>
      </w:r>
      <w:r w:rsidRPr="00DD6B12">
        <w:rPr>
          <w:spacing w:val="4"/>
          <w:sz w:val="24"/>
          <w:lang w:val="el-GR"/>
        </w:rPr>
        <w:t xml:space="preserve"> </w:t>
      </w:r>
      <w:r w:rsidRPr="00DD6B12">
        <w:rPr>
          <w:spacing w:val="-8"/>
          <w:sz w:val="24"/>
          <w:lang w:val="el-GR"/>
        </w:rPr>
        <w:t>π</w:t>
      </w:r>
      <w:r w:rsidRPr="00DD6B12">
        <w:rPr>
          <w:spacing w:val="-10"/>
          <w:sz w:val="24"/>
          <w:lang w:val="el-GR"/>
        </w:rPr>
        <w:t>ο</w:t>
      </w:r>
      <w:r w:rsidRPr="00DD6B12">
        <w:rPr>
          <w:spacing w:val="-7"/>
          <w:sz w:val="24"/>
          <w:lang w:val="el-GR"/>
        </w:rPr>
        <w:t>ι</w:t>
      </w:r>
      <w:r w:rsidRPr="00DD6B12">
        <w:rPr>
          <w:spacing w:val="-8"/>
          <w:sz w:val="24"/>
          <w:lang w:val="el-GR"/>
        </w:rPr>
        <w:t>ν</w:t>
      </w:r>
      <w:r w:rsidRPr="00DD6B12">
        <w:rPr>
          <w:spacing w:val="-7"/>
          <w:sz w:val="24"/>
          <w:lang w:val="el-GR"/>
        </w:rPr>
        <w:t>ι</w:t>
      </w:r>
      <w:r w:rsidRPr="00DD6B12">
        <w:rPr>
          <w:spacing w:val="-8"/>
          <w:sz w:val="24"/>
          <w:lang w:val="el-GR"/>
        </w:rPr>
        <w:t>κ</w:t>
      </w:r>
      <w:r w:rsidRPr="00DD6B12">
        <w:rPr>
          <w:sz w:val="24"/>
          <w:lang w:val="el-GR"/>
        </w:rPr>
        <w:t xml:space="preserve">ή </w:t>
      </w:r>
      <w:r w:rsidRPr="00DD6B12">
        <w:rPr>
          <w:spacing w:val="-7"/>
          <w:sz w:val="24"/>
          <w:lang w:val="el-GR"/>
        </w:rPr>
        <w:t>ρ</w:t>
      </w:r>
      <w:r w:rsidRPr="00DD6B12">
        <w:rPr>
          <w:spacing w:val="-8"/>
          <w:sz w:val="24"/>
          <w:lang w:val="el-GR"/>
        </w:rPr>
        <w:t>ή</w:t>
      </w:r>
      <w:r w:rsidRPr="00DD6B12">
        <w:rPr>
          <w:spacing w:val="-10"/>
          <w:sz w:val="24"/>
          <w:lang w:val="el-GR"/>
        </w:rPr>
        <w:t>τ</w:t>
      </w:r>
      <w:r w:rsidRPr="00DD6B12">
        <w:rPr>
          <w:spacing w:val="-7"/>
          <w:sz w:val="24"/>
          <w:lang w:val="el-GR"/>
        </w:rPr>
        <w:t>ρ</w:t>
      </w:r>
      <w:r w:rsidRPr="00DD6B12">
        <w:rPr>
          <w:sz w:val="24"/>
          <w:lang w:val="el-GR"/>
        </w:rPr>
        <w:t>α</w:t>
      </w:r>
      <w:r w:rsidRPr="00DD6B12">
        <w:rPr>
          <w:spacing w:val="2"/>
          <w:sz w:val="24"/>
          <w:lang w:val="el-GR"/>
        </w:rPr>
        <w:t xml:space="preserve"> </w:t>
      </w:r>
      <w:r w:rsidRPr="00DD6B12">
        <w:rPr>
          <w:spacing w:val="-10"/>
          <w:sz w:val="24"/>
          <w:lang w:val="el-GR"/>
        </w:rPr>
        <w:t>ε</w:t>
      </w:r>
      <w:r w:rsidRPr="00DD6B12">
        <w:rPr>
          <w:spacing w:val="-7"/>
          <w:sz w:val="24"/>
          <w:lang w:val="el-GR"/>
        </w:rPr>
        <w:t>ι</w:t>
      </w:r>
      <w:r w:rsidRPr="00DD6B12">
        <w:rPr>
          <w:sz w:val="24"/>
          <w:lang w:val="el-GR"/>
        </w:rPr>
        <w:t>ς</w:t>
      </w:r>
      <w:r w:rsidRPr="00DD6B12">
        <w:rPr>
          <w:spacing w:val="2"/>
          <w:sz w:val="24"/>
          <w:lang w:val="el-GR"/>
        </w:rPr>
        <w:t xml:space="preserve"> </w:t>
      </w:r>
      <w:r w:rsidRPr="00DD6B12">
        <w:rPr>
          <w:spacing w:val="-7"/>
          <w:sz w:val="24"/>
          <w:lang w:val="el-GR"/>
        </w:rPr>
        <w:t>β</w:t>
      </w:r>
      <w:r w:rsidRPr="00DD6B12">
        <w:rPr>
          <w:spacing w:val="-6"/>
          <w:sz w:val="24"/>
          <w:lang w:val="el-GR"/>
        </w:rPr>
        <w:t>ά</w:t>
      </w:r>
      <w:r w:rsidRPr="00DD6B12">
        <w:rPr>
          <w:spacing w:val="-9"/>
          <w:sz w:val="24"/>
          <w:lang w:val="el-GR"/>
        </w:rPr>
        <w:t>ρ</w:t>
      </w:r>
      <w:r w:rsidRPr="00DD6B12">
        <w:rPr>
          <w:spacing w:val="-7"/>
          <w:sz w:val="24"/>
          <w:lang w:val="el-GR"/>
        </w:rPr>
        <w:t>ο</w:t>
      </w:r>
      <w:r w:rsidRPr="00DD6B12">
        <w:rPr>
          <w:sz w:val="24"/>
          <w:lang w:val="el-GR"/>
        </w:rPr>
        <w:t>ς</w:t>
      </w:r>
      <w:r w:rsidRPr="00DD6B12">
        <w:rPr>
          <w:spacing w:val="7"/>
          <w:sz w:val="24"/>
          <w:lang w:val="el-GR"/>
        </w:rPr>
        <w:t xml:space="preserve"> </w:t>
      </w:r>
      <w:r w:rsidRPr="00DD6B12">
        <w:rPr>
          <w:spacing w:val="-10"/>
          <w:sz w:val="24"/>
          <w:lang w:val="el-GR"/>
        </w:rPr>
        <w:t>το</w:t>
      </w:r>
      <w:r w:rsidRPr="00DD6B12">
        <w:rPr>
          <w:sz w:val="24"/>
          <w:lang w:val="el-GR"/>
        </w:rPr>
        <w:t>υ</w:t>
      </w:r>
      <w:r w:rsidRPr="00DD6B12">
        <w:rPr>
          <w:spacing w:val="7"/>
          <w:sz w:val="24"/>
          <w:lang w:val="el-GR"/>
        </w:rPr>
        <w:t xml:space="preserve"> </w:t>
      </w:r>
      <w:r w:rsidRPr="00DD6B12">
        <w:rPr>
          <w:spacing w:val="-8"/>
          <w:sz w:val="24"/>
          <w:lang w:val="el-GR"/>
        </w:rPr>
        <w:t>ανά</w:t>
      </w:r>
      <w:r w:rsidRPr="00DD6B12">
        <w:rPr>
          <w:spacing w:val="-7"/>
          <w:sz w:val="24"/>
          <w:lang w:val="el-GR"/>
        </w:rPr>
        <w:t>δο</w:t>
      </w:r>
      <w:r w:rsidRPr="00DD6B12">
        <w:rPr>
          <w:spacing w:val="-11"/>
          <w:sz w:val="24"/>
          <w:lang w:val="el-GR"/>
        </w:rPr>
        <w:t>χ</w:t>
      </w:r>
      <w:r w:rsidRPr="00DD6B12">
        <w:rPr>
          <w:spacing w:val="-10"/>
          <w:sz w:val="24"/>
          <w:lang w:val="el-GR"/>
        </w:rPr>
        <w:t>ο</w:t>
      </w:r>
      <w:r w:rsidRPr="00DD6B12">
        <w:rPr>
          <w:sz w:val="24"/>
          <w:lang w:val="el-GR"/>
        </w:rPr>
        <w:t>υ</w:t>
      </w:r>
      <w:r w:rsidRPr="00DD6B12">
        <w:rPr>
          <w:spacing w:val="5"/>
          <w:sz w:val="24"/>
          <w:lang w:val="el-GR"/>
        </w:rPr>
        <w:t xml:space="preserve"> </w:t>
      </w:r>
      <w:r w:rsidRPr="00DD6B12">
        <w:rPr>
          <w:spacing w:val="-10"/>
          <w:sz w:val="24"/>
          <w:lang w:val="el-GR"/>
        </w:rPr>
        <w:t>ε</w:t>
      </w:r>
      <w:r w:rsidRPr="00DD6B12">
        <w:rPr>
          <w:spacing w:val="-6"/>
          <w:sz w:val="24"/>
          <w:lang w:val="el-GR"/>
        </w:rPr>
        <w:t>ξ</w:t>
      </w:r>
      <w:r w:rsidRPr="00DD6B12">
        <w:rPr>
          <w:spacing w:val="-8"/>
          <w:sz w:val="24"/>
          <w:lang w:val="el-GR"/>
        </w:rPr>
        <w:t>α</w:t>
      </w:r>
      <w:r w:rsidRPr="00DD6B12">
        <w:rPr>
          <w:spacing w:val="-7"/>
          <w:sz w:val="24"/>
          <w:lang w:val="el-GR"/>
        </w:rPr>
        <w:t>ι</w:t>
      </w:r>
      <w:r w:rsidRPr="00DD6B12">
        <w:rPr>
          <w:spacing w:val="-10"/>
          <w:sz w:val="24"/>
          <w:lang w:val="el-GR"/>
        </w:rPr>
        <w:t>τ</w:t>
      </w:r>
      <w:r w:rsidRPr="00DD6B12">
        <w:rPr>
          <w:spacing w:val="-9"/>
          <w:sz w:val="24"/>
          <w:lang w:val="el-GR"/>
        </w:rPr>
        <w:t>ί</w:t>
      </w:r>
      <w:r w:rsidRPr="00DD6B12">
        <w:rPr>
          <w:spacing w:val="-11"/>
          <w:sz w:val="24"/>
          <w:lang w:val="el-GR"/>
        </w:rPr>
        <w:t>α</w:t>
      </w:r>
      <w:r w:rsidRPr="00DD6B12">
        <w:rPr>
          <w:sz w:val="24"/>
          <w:lang w:val="el-GR"/>
        </w:rPr>
        <w:t xml:space="preserve">ς </w:t>
      </w:r>
      <w:r w:rsidRPr="00DD6B12">
        <w:rPr>
          <w:spacing w:val="-7"/>
          <w:sz w:val="24"/>
          <w:lang w:val="el-GR"/>
        </w:rPr>
        <w:t>σ</w:t>
      </w:r>
      <w:r w:rsidRPr="00DD6B12">
        <w:rPr>
          <w:spacing w:val="-6"/>
          <w:sz w:val="24"/>
          <w:lang w:val="el-GR"/>
        </w:rPr>
        <w:t>υμ</w:t>
      </w:r>
      <w:r w:rsidRPr="00DD6B12">
        <w:rPr>
          <w:spacing w:val="-7"/>
          <w:sz w:val="24"/>
          <w:lang w:val="el-GR"/>
        </w:rPr>
        <w:t>β</w:t>
      </w:r>
      <w:r w:rsidRPr="00DD6B12">
        <w:rPr>
          <w:spacing w:val="-8"/>
          <w:sz w:val="24"/>
          <w:lang w:val="el-GR"/>
        </w:rPr>
        <w:t>α</w:t>
      </w:r>
      <w:r w:rsidRPr="00DD6B12">
        <w:rPr>
          <w:spacing w:val="-10"/>
          <w:sz w:val="24"/>
          <w:lang w:val="el-GR"/>
        </w:rPr>
        <w:t>τ</w:t>
      </w:r>
      <w:r w:rsidRPr="00DD6B12">
        <w:rPr>
          <w:spacing w:val="-7"/>
          <w:sz w:val="24"/>
          <w:lang w:val="el-GR"/>
        </w:rPr>
        <w:t>ι</w:t>
      </w:r>
      <w:r w:rsidRPr="00DD6B12">
        <w:rPr>
          <w:spacing w:val="-8"/>
          <w:sz w:val="24"/>
          <w:lang w:val="el-GR"/>
        </w:rPr>
        <w:t>κ</w:t>
      </w:r>
      <w:r w:rsidRPr="00DD6B12">
        <w:rPr>
          <w:spacing w:val="-10"/>
          <w:sz w:val="24"/>
          <w:lang w:val="el-GR"/>
        </w:rPr>
        <w:t>ή</w:t>
      </w:r>
      <w:r w:rsidRPr="00DD6B12">
        <w:rPr>
          <w:sz w:val="24"/>
          <w:lang w:val="el-GR"/>
        </w:rPr>
        <w:t>ς</w:t>
      </w:r>
      <w:r w:rsidRPr="00DD6B12">
        <w:rPr>
          <w:spacing w:val="6"/>
          <w:sz w:val="24"/>
          <w:lang w:val="el-GR"/>
        </w:rPr>
        <w:t xml:space="preserve"> </w:t>
      </w:r>
      <w:r w:rsidRPr="00DD6B12">
        <w:rPr>
          <w:spacing w:val="-8"/>
          <w:sz w:val="24"/>
          <w:lang w:val="el-GR"/>
        </w:rPr>
        <w:t>πα</w:t>
      </w:r>
      <w:r w:rsidRPr="00DD6B12">
        <w:rPr>
          <w:spacing w:val="-7"/>
          <w:sz w:val="24"/>
          <w:lang w:val="el-GR"/>
        </w:rPr>
        <w:t>ρ</w:t>
      </w:r>
      <w:r w:rsidRPr="00DD6B12">
        <w:rPr>
          <w:spacing w:val="-8"/>
          <w:sz w:val="24"/>
          <w:lang w:val="el-GR"/>
        </w:rPr>
        <w:t>άλ</w:t>
      </w:r>
      <w:r w:rsidRPr="00DD6B12">
        <w:rPr>
          <w:spacing w:val="-7"/>
          <w:sz w:val="24"/>
          <w:lang w:val="el-GR"/>
        </w:rPr>
        <w:t>ε</w:t>
      </w:r>
      <w:r w:rsidRPr="00DD6B12">
        <w:rPr>
          <w:spacing w:val="-9"/>
          <w:sz w:val="24"/>
          <w:lang w:val="el-GR"/>
        </w:rPr>
        <w:t>ι</w:t>
      </w:r>
      <w:r w:rsidRPr="00DD6B12">
        <w:rPr>
          <w:spacing w:val="-6"/>
          <w:sz w:val="24"/>
          <w:lang w:val="el-GR"/>
        </w:rPr>
        <w:t>ψ</w:t>
      </w:r>
      <w:r w:rsidRPr="00DD6B12">
        <w:rPr>
          <w:spacing w:val="-10"/>
          <w:sz w:val="24"/>
          <w:lang w:val="el-GR"/>
        </w:rPr>
        <w:t>η</w:t>
      </w:r>
      <w:r w:rsidRPr="00DD6B12">
        <w:rPr>
          <w:spacing w:val="-6"/>
          <w:sz w:val="24"/>
          <w:lang w:val="el-GR"/>
        </w:rPr>
        <w:t>ς</w:t>
      </w:r>
      <w:r w:rsidRPr="00DD6B12">
        <w:rPr>
          <w:sz w:val="24"/>
          <w:lang w:val="el-GR"/>
        </w:rPr>
        <w:t>,</w:t>
      </w:r>
      <w:r w:rsidRPr="00DD6B12">
        <w:rPr>
          <w:spacing w:val="1"/>
          <w:sz w:val="24"/>
          <w:lang w:val="el-GR"/>
        </w:rPr>
        <w:t xml:space="preserve"> </w:t>
      </w:r>
      <w:r w:rsidRPr="00DD6B12">
        <w:rPr>
          <w:spacing w:val="-8"/>
          <w:sz w:val="24"/>
          <w:lang w:val="el-GR"/>
        </w:rPr>
        <w:t>α</w:t>
      </w:r>
      <w:r w:rsidRPr="00DD6B12">
        <w:rPr>
          <w:spacing w:val="-6"/>
          <w:sz w:val="24"/>
          <w:lang w:val="el-GR"/>
        </w:rPr>
        <w:t>υ</w:t>
      </w:r>
      <w:r w:rsidRPr="00DD6B12">
        <w:rPr>
          <w:spacing w:val="-8"/>
          <w:sz w:val="24"/>
          <w:lang w:val="el-GR"/>
        </w:rPr>
        <w:t>τ</w:t>
      </w:r>
      <w:r w:rsidRPr="00DD6B12">
        <w:rPr>
          <w:sz w:val="24"/>
          <w:lang w:val="el-GR"/>
        </w:rPr>
        <w:t>ή</w:t>
      </w:r>
      <w:r w:rsidRPr="00DD6B12">
        <w:rPr>
          <w:spacing w:val="2"/>
          <w:sz w:val="24"/>
          <w:lang w:val="el-GR"/>
        </w:rPr>
        <w:t xml:space="preserve"> </w:t>
      </w:r>
      <w:r w:rsidRPr="00DD6B12">
        <w:rPr>
          <w:spacing w:val="-6"/>
          <w:sz w:val="24"/>
          <w:lang w:val="el-GR"/>
        </w:rPr>
        <w:t>θ</w:t>
      </w:r>
      <w:r w:rsidRPr="00DD6B12">
        <w:rPr>
          <w:sz w:val="24"/>
          <w:lang w:val="el-GR"/>
        </w:rPr>
        <w:t>α</w:t>
      </w:r>
      <w:r w:rsidRPr="00DD6B12">
        <w:rPr>
          <w:spacing w:val="2"/>
          <w:sz w:val="24"/>
          <w:lang w:val="el-GR"/>
        </w:rPr>
        <w:t xml:space="preserve"> </w:t>
      </w:r>
      <w:r w:rsidRPr="00DD6B12">
        <w:rPr>
          <w:spacing w:val="-11"/>
          <w:sz w:val="24"/>
          <w:lang w:val="el-GR"/>
        </w:rPr>
        <w:t>α</w:t>
      </w:r>
      <w:r w:rsidRPr="00DD6B12">
        <w:rPr>
          <w:spacing w:val="-6"/>
          <w:sz w:val="24"/>
          <w:lang w:val="el-GR"/>
        </w:rPr>
        <w:t>φ</w:t>
      </w:r>
      <w:r w:rsidRPr="00DD6B12">
        <w:rPr>
          <w:spacing w:val="-8"/>
          <w:sz w:val="24"/>
          <w:lang w:val="el-GR"/>
        </w:rPr>
        <w:t>α</w:t>
      </w:r>
      <w:r w:rsidRPr="00DD6B12">
        <w:rPr>
          <w:spacing w:val="-9"/>
          <w:sz w:val="24"/>
          <w:lang w:val="el-GR"/>
        </w:rPr>
        <w:t>ι</w:t>
      </w:r>
      <w:r w:rsidRPr="00DD6B12">
        <w:rPr>
          <w:spacing w:val="-5"/>
          <w:sz w:val="24"/>
          <w:lang w:val="el-GR"/>
        </w:rPr>
        <w:t>ρ</w:t>
      </w:r>
      <w:r w:rsidRPr="00DD6B12">
        <w:rPr>
          <w:spacing w:val="-10"/>
          <w:sz w:val="24"/>
          <w:lang w:val="el-GR"/>
        </w:rPr>
        <w:t>ε</w:t>
      </w:r>
      <w:r w:rsidRPr="00DD6B12">
        <w:rPr>
          <w:spacing w:val="-7"/>
          <w:sz w:val="24"/>
          <w:lang w:val="el-GR"/>
        </w:rPr>
        <w:t>ί</w:t>
      </w:r>
      <w:r w:rsidRPr="00DD6B12">
        <w:rPr>
          <w:spacing w:val="-8"/>
          <w:sz w:val="24"/>
          <w:lang w:val="el-GR"/>
        </w:rPr>
        <w:t>τα</w:t>
      </w:r>
      <w:r w:rsidRPr="00DD6B12">
        <w:rPr>
          <w:sz w:val="24"/>
          <w:lang w:val="el-GR"/>
        </w:rPr>
        <w:t>ι</w:t>
      </w:r>
      <w:r w:rsidRPr="00DD6B12">
        <w:rPr>
          <w:spacing w:val="3"/>
          <w:sz w:val="24"/>
          <w:lang w:val="el-GR"/>
        </w:rPr>
        <w:t xml:space="preserve"> </w:t>
      </w:r>
      <w:r w:rsidRPr="00DD6B12">
        <w:rPr>
          <w:spacing w:val="-8"/>
          <w:sz w:val="24"/>
          <w:lang w:val="el-GR"/>
        </w:rPr>
        <w:t>απ</w:t>
      </w:r>
      <w:r w:rsidRPr="00DD6B12">
        <w:rPr>
          <w:sz w:val="24"/>
          <w:lang w:val="el-GR"/>
        </w:rPr>
        <w:t>ό</w:t>
      </w:r>
      <w:r w:rsidRPr="00DD6B12">
        <w:rPr>
          <w:spacing w:val="1"/>
          <w:sz w:val="24"/>
          <w:lang w:val="el-GR"/>
        </w:rPr>
        <w:t xml:space="preserve"> </w:t>
      </w:r>
      <w:r w:rsidRPr="00DD6B12">
        <w:rPr>
          <w:spacing w:val="-8"/>
          <w:sz w:val="24"/>
          <w:lang w:val="el-GR"/>
        </w:rPr>
        <w:t>τ</w:t>
      </w:r>
      <w:r w:rsidRPr="00DD6B12">
        <w:rPr>
          <w:sz w:val="24"/>
          <w:lang w:val="el-GR"/>
        </w:rPr>
        <w:t>ο</w:t>
      </w:r>
      <w:r w:rsidRPr="00DD6B12">
        <w:rPr>
          <w:spacing w:val="3"/>
          <w:sz w:val="24"/>
          <w:lang w:val="el-GR"/>
        </w:rPr>
        <w:t xml:space="preserve"> </w:t>
      </w:r>
      <w:r w:rsidRPr="00DD6B12">
        <w:rPr>
          <w:spacing w:val="-8"/>
          <w:sz w:val="24"/>
          <w:lang w:val="el-GR"/>
        </w:rPr>
        <w:t>π</w:t>
      </w:r>
      <w:r w:rsidRPr="00DD6B12">
        <w:rPr>
          <w:spacing w:val="-7"/>
          <w:sz w:val="24"/>
          <w:lang w:val="el-GR"/>
        </w:rPr>
        <w:t>οσ</w:t>
      </w:r>
      <w:r w:rsidRPr="00DD6B12">
        <w:rPr>
          <w:sz w:val="24"/>
          <w:lang w:val="el-GR"/>
        </w:rPr>
        <w:t>ό</w:t>
      </w:r>
      <w:r w:rsidRPr="00DD6B12">
        <w:rPr>
          <w:spacing w:val="1"/>
          <w:sz w:val="24"/>
          <w:lang w:val="el-GR"/>
        </w:rPr>
        <w:t xml:space="preserve"> </w:t>
      </w:r>
      <w:r w:rsidRPr="00DD6B12">
        <w:rPr>
          <w:spacing w:val="-7"/>
          <w:sz w:val="24"/>
          <w:lang w:val="el-GR"/>
        </w:rPr>
        <w:t>τ</w:t>
      </w:r>
      <w:r w:rsidRPr="00DD6B12">
        <w:rPr>
          <w:spacing w:val="-8"/>
          <w:sz w:val="24"/>
          <w:lang w:val="el-GR"/>
        </w:rPr>
        <w:t>η</w:t>
      </w:r>
      <w:r w:rsidRPr="00DD6B12">
        <w:rPr>
          <w:sz w:val="24"/>
          <w:lang w:val="el-GR"/>
        </w:rPr>
        <w:t>ς</w:t>
      </w:r>
      <w:r w:rsidRPr="00DD6B12">
        <w:rPr>
          <w:spacing w:val="2"/>
          <w:sz w:val="24"/>
          <w:lang w:val="el-GR"/>
        </w:rPr>
        <w:t xml:space="preserve"> </w:t>
      </w:r>
      <w:r w:rsidRPr="00DD6B12">
        <w:rPr>
          <w:spacing w:val="-7"/>
          <w:sz w:val="24"/>
          <w:lang w:val="el-GR"/>
        </w:rPr>
        <w:t>οι</w:t>
      </w:r>
      <w:r w:rsidRPr="00DD6B12">
        <w:rPr>
          <w:spacing w:val="-8"/>
          <w:sz w:val="24"/>
          <w:lang w:val="el-GR"/>
        </w:rPr>
        <w:t>κ</w:t>
      </w:r>
      <w:r w:rsidRPr="00DD6B12">
        <w:rPr>
          <w:spacing w:val="-10"/>
          <w:sz w:val="24"/>
          <w:lang w:val="el-GR"/>
        </w:rPr>
        <w:t>ε</w:t>
      </w:r>
      <w:r w:rsidRPr="00DD6B12">
        <w:rPr>
          <w:spacing w:val="-7"/>
          <w:sz w:val="24"/>
          <w:lang w:val="el-GR"/>
        </w:rPr>
        <w:t>ί</w:t>
      </w:r>
      <w:r w:rsidRPr="00DD6B12">
        <w:rPr>
          <w:spacing w:val="-11"/>
          <w:sz w:val="24"/>
          <w:lang w:val="el-GR"/>
        </w:rPr>
        <w:t>α</w:t>
      </w:r>
      <w:r w:rsidRPr="00DD6B12">
        <w:rPr>
          <w:sz w:val="24"/>
          <w:lang w:val="el-GR"/>
        </w:rPr>
        <w:t>ς</w:t>
      </w:r>
      <w:r w:rsidRPr="00DD6B12">
        <w:rPr>
          <w:spacing w:val="7"/>
          <w:sz w:val="24"/>
          <w:lang w:val="el-GR"/>
        </w:rPr>
        <w:t xml:space="preserve"> </w:t>
      </w:r>
      <w:r w:rsidRPr="00DD6B12">
        <w:rPr>
          <w:spacing w:val="-8"/>
          <w:sz w:val="24"/>
          <w:lang w:val="el-GR"/>
        </w:rPr>
        <w:t>π</w:t>
      </w:r>
      <w:r w:rsidRPr="00DD6B12">
        <w:rPr>
          <w:spacing w:val="-7"/>
          <w:sz w:val="24"/>
          <w:lang w:val="el-GR"/>
        </w:rPr>
        <w:t>ισ</w:t>
      </w:r>
      <w:r w:rsidRPr="00DD6B12">
        <w:rPr>
          <w:spacing w:val="-10"/>
          <w:sz w:val="24"/>
          <w:lang w:val="el-GR"/>
        </w:rPr>
        <w:t>τ</w:t>
      </w:r>
      <w:r w:rsidRPr="00DD6B12">
        <w:rPr>
          <w:spacing w:val="-7"/>
          <w:sz w:val="24"/>
          <w:lang w:val="el-GR"/>
        </w:rPr>
        <w:t>ο</w:t>
      </w:r>
      <w:r w:rsidRPr="00DD6B12">
        <w:rPr>
          <w:spacing w:val="-8"/>
          <w:sz w:val="24"/>
          <w:lang w:val="el-GR"/>
        </w:rPr>
        <w:t>π</w:t>
      </w:r>
      <w:r w:rsidRPr="00DD6B12">
        <w:rPr>
          <w:spacing w:val="-7"/>
          <w:sz w:val="24"/>
          <w:lang w:val="el-GR"/>
        </w:rPr>
        <w:t>οί</w:t>
      </w:r>
      <w:r w:rsidRPr="00DD6B12">
        <w:rPr>
          <w:spacing w:val="-8"/>
          <w:sz w:val="24"/>
          <w:lang w:val="el-GR"/>
        </w:rPr>
        <w:t>η</w:t>
      </w:r>
      <w:r w:rsidRPr="00DD6B12">
        <w:rPr>
          <w:spacing w:val="-7"/>
          <w:sz w:val="24"/>
          <w:lang w:val="el-GR"/>
        </w:rPr>
        <w:t>σ</w:t>
      </w:r>
      <w:r w:rsidRPr="00DD6B12">
        <w:rPr>
          <w:spacing w:val="-10"/>
          <w:sz w:val="24"/>
          <w:lang w:val="el-GR"/>
        </w:rPr>
        <w:t>η</w:t>
      </w:r>
      <w:r w:rsidRPr="00DD6B12">
        <w:rPr>
          <w:sz w:val="24"/>
          <w:lang w:val="el-GR"/>
        </w:rPr>
        <w:t>ς</w:t>
      </w:r>
      <w:r w:rsidRPr="00DD6B12">
        <w:rPr>
          <w:spacing w:val="7"/>
          <w:sz w:val="24"/>
          <w:lang w:val="el-GR"/>
        </w:rPr>
        <w:t xml:space="preserve"> </w:t>
      </w:r>
      <w:r w:rsidRPr="00DD6B12">
        <w:rPr>
          <w:spacing w:val="-8"/>
          <w:sz w:val="24"/>
          <w:lang w:val="el-GR"/>
        </w:rPr>
        <w:t>κα</w:t>
      </w:r>
      <w:r w:rsidRPr="00DD6B12">
        <w:rPr>
          <w:sz w:val="24"/>
          <w:lang w:val="el-GR"/>
        </w:rPr>
        <w:t>ι</w:t>
      </w:r>
      <w:r w:rsidRPr="00DD6B12">
        <w:rPr>
          <w:spacing w:val="3"/>
          <w:sz w:val="24"/>
          <w:lang w:val="el-GR"/>
        </w:rPr>
        <w:t xml:space="preserve"> </w:t>
      </w:r>
      <w:r w:rsidRPr="00DD6B12">
        <w:rPr>
          <w:sz w:val="24"/>
          <w:lang w:val="el-GR"/>
        </w:rPr>
        <w:t xml:space="preserve">η </w:t>
      </w:r>
      <w:r w:rsidRPr="00DD6B12">
        <w:rPr>
          <w:spacing w:val="-7"/>
          <w:sz w:val="24"/>
          <w:lang w:val="el-GR"/>
        </w:rPr>
        <w:t>δι</w:t>
      </w:r>
      <w:r w:rsidRPr="00DD6B12">
        <w:rPr>
          <w:spacing w:val="-11"/>
          <w:sz w:val="24"/>
          <w:lang w:val="el-GR"/>
        </w:rPr>
        <w:t>α</w:t>
      </w:r>
      <w:r w:rsidRPr="00DD6B12">
        <w:rPr>
          <w:spacing w:val="-6"/>
          <w:sz w:val="24"/>
          <w:lang w:val="el-GR"/>
        </w:rPr>
        <w:t>φ</w:t>
      </w:r>
      <w:r w:rsidRPr="00DD6B12">
        <w:rPr>
          <w:spacing w:val="-7"/>
          <w:sz w:val="24"/>
          <w:lang w:val="el-GR"/>
        </w:rPr>
        <w:t>ορ</w:t>
      </w:r>
      <w:r w:rsidRPr="00DD6B12">
        <w:rPr>
          <w:sz w:val="24"/>
          <w:lang w:val="el-GR"/>
        </w:rPr>
        <w:t xml:space="preserve">ά </w:t>
      </w:r>
      <w:r w:rsidRPr="00DD6B12">
        <w:rPr>
          <w:spacing w:val="-7"/>
          <w:sz w:val="24"/>
          <w:lang w:val="el-GR"/>
        </w:rPr>
        <w:t>θ</w:t>
      </w:r>
      <w:r w:rsidRPr="00DD6B12">
        <w:rPr>
          <w:sz w:val="24"/>
          <w:lang w:val="el-GR"/>
        </w:rPr>
        <w:t xml:space="preserve">α </w:t>
      </w:r>
      <w:r w:rsidRPr="00DD6B12">
        <w:rPr>
          <w:spacing w:val="-8"/>
          <w:sz w:val="24"/>
          <w:lang w:val="el-GR"/>
        </w:rPr>
        <w:t>απ</w:t>
      </w:r>
      <w:r w:rsidRPr="00DD6B12">
        <w:rPr>
          <w:spacing w:val="-7"/>
          <w:sz w:val="24"/>
          <w:lang w:val="el-GR"/>
        </w:rPr>
        <w:t>ο</w:t>
      </w:r>
      <w:r w:rsidRPr="00DD6B12">
        <w:rPr>
          <w:spacing w:val="-8"/>
          <w:sz w:val="24"/>
          <w:lang w:val="el-GR"/>
        </w:rPr>
        <w:t>τ</w:t>
      </w:r>
      <w:r w:rsidRPr="00DD6B12">
        <w:rPr>
          <w:spacing w:val="-7"/>
          <w:sz w:val="24"/>
          <w:lang w:val="el-GR"/>
        </w:rPr>
        <w:t>ε</w:t>
      </w:r>
      <w:r w:rsidRPr="00DD6B12">
        <w:rPr>
          <w:spacing w:val="-8"/>
          <w:sz w:val="24"/>
          <w:lang w:val="el-GR"/>
        </w:rPr>
        <w:t>λ</w:t>
      </w:r>
      <w:r w:rsidRPr="00DD6B12">
        <w:rPr>
          <w:spacing w:val="-7"/>
          <w:sz w:val="24"/>
          <w:lang w:val="el-GR"/>
        </w:rPr>
        <w:t>ε</w:t>
      </w:r>
      <w:r w:rsidRPr="00DD6B12">
        <w:rPr>
          <w:sz w:val="24"/>
          <w:lang w:val="el-GR"/>
        </w:rPr>
        <w:t>ί</w:t>
      </w:r>
      <w:r w:rsidRPr="00DD6B12">
        <w:rPr>
          <w:spacing w:val="-17"/>
          <w:sz w:val="24"/>
          <w:lang w:val="el-GR"/>
        </w:rPr>
        <w:t xml:space="preserve"> </w:t>
      </w:r>
      <w:r w:rsidRPr="00DD6B12">
        <w:rPr>
          <w:spacing w:val="-8"/>
          <w:sz w:val="24"/>
          <w:lang w:val="el-GR"/>
        </w:rPr>
        <w:t>τ</w:t>
      </w:r>
      <w:r w:rsidRPr="00DD6B12">
        <w:rPr>
          <w:sz w:val="24"/>
          <w:lang w:val="el-GR"/>
        </w:rPr>
        <w:t>ο</w:t>
      </w:r>
      <w:r w:rsidRPr="00DD6B12">
        <w:rPr>
          <w:spacing w:val="-14"/>
          <w:sz w:val="24"/>
          <w:lang w:val="el-GR"/>
        </w:rPr>
        <w:t xml:space="preserve"> </w:t>
      </w:r>
      <w:r w:rsidRPr="00DD6B12">
        <w:rPr>
          <w:spacing w:val="-10"/>
          <w:sz w:val="24"/>
          <w:lang w:val="el-GR"/>
        </w:rPr>
        <w:t>τ</w:t>
      </w:r>
      <w:r w:rsidRPr="00DD6B12">
        <w:rPr>
          <w:spacing w:val="-7"/>
          <w:sz w:val="24"/>
          <w:lang w:val="el-GR"/>
        </w:rPr>
        <w:t>ε</w:t>
      </w:r>
      <w:r w:rsidRPr="00DD6B12">
        <w:rPr>
          <w:spacing w:val="-8"/>
          <w:sz w:val="24"/>
          <w:lang w:val="el-GR"/>
        </w:rPr>
        <w:t>λ</w:t>
      </w:r>
      <w:r w:rsidRPr="00DD6B12">
        <w:rPr>
          <w:spacing w:val="-7"/>
          <w:sz w:val="24"/>
          <w:lang w:val="el-GR"/>
        </w:rPr>
        <w:t>ι</w:t>
      </w:r>
      <w:r w:rsidRPr="00DD6B12">
        <w:rPr>
          <w:spacing w:val="-6"/>
          <w:sz w:val="24"/>
          <w:lang w:val="el-GR"/>
        </w:rPr>
        <w:t>κ</w:t>
      </w:r>
      <w:r w:rsidRPr="00DD6B12">
        <w:rPr>
          <w:sz w:val="24"/>
          <w:lang w:val="el-GR"/>
        </w:rPr>
        <w:t>ά</w:t>
      </w:r>
      <w:r w:rsidRPr="00DD6B12">
        <w:rPr>
          <w:spacing w:val="-13"/>
          <w:sz w:val="24"/>
          <w:lang w:val="el-GR"/>
        </w:rPr>
        <w:t xml:space="preserve"> π</w:t>
      </w:r>
      <w:r w:rsidRPr="00DD6B12">
        <w:rPr>
          <w:spacing w:val="-7"/>
          <w:sz w:val="24"/>
          <w:lang w:val="el-GR"/>
        </w:rPr>
        <w:t>ισ</w:t>
      </w:r>
      <w:r w:rsidRPr="00DD6B12">
        <w:rPr>
          <w:spacing w:val="-8"/>
          <w:sz w:val="24"/>
          <w:lang w:val="el-GR"/>
        </w:rPr>
        <w:t>τ</w:t>
      </w:r>
      <w:r w:rsidRPr="00DD6B12">
        <w:rPr>
          <w:spacing w:val="-5"/>
          <w:sz w:val="24"/>
          <w:lang w:val="el-GR"/>
        </w:rPr>
        <w:t>ο</w:t>
      </w:r>
      <w:r w:rsidRPr="00DD6B12">
        <w:rPr>
          <w:spacing w:val="-13"/>
          <w:sz w:val="24"/>
          <w:lang w:val="el-GR"/>
        </w:rPr>
        <w:t>π</w:t>
      </w:r>
      <w:r w:rsidRPr="00DD6B12">
        <w:rPr>
          <w:spacing w:val="-7"/>
          <w:sz w:val="24"/>
          <w:lang w:val="el-GR"/>
        </w:rPr>
        <w:t>οι</w:t>
      </w:r>
      <w:r w:rsidRPr="00DD6B12">
        <w:rPr>
          <w:spacing w:val="-10"/>
          <w:sz w:val="24"/>
          <w:lang w:val="el-GR"/>
        </w:rPr>
        <w:t>ο</w:t>
      </w:r>
      <w:r w:rsidRPr="00DD6B12">
        <w:rPr>
          <w:spacing w:val="-6"/>
          <w:sz w:val="24"/>
          <w:lang w:val="el-GR"/>
        </w:rPr>
        <w:t>ύ</w:t>
      </w:r>
      <w:r w:rsidRPr="00DD6B12">
        <w:rPr>
          <w:spacing w:val="-9"/>
          <w:sz w:val="24"/>
          <w:lang w:val="el-GR"/>
        </w:rPr>
        <w:t>μ</w:t>
      </w:r>
      <w:r w:rsidRPr="00DD6B12">
        <w:rPr>
          <w:spacing w:val="-7"/>
          <w:sz w:val="24"/>
          <w:lang w:val="el-GR"/>
        </w:rPr>
        <w:t>ε</w:t>
      </w:r>
      <w:r w:rsidRPr="00DD6B12">
        <w:rPr>
          <w:spacing w:val="-8"/>
          <w:sz w:val="24"/>
          <w:lang w:val="el-GR"/>
        </w:rPr>
        <w:t>ν</w:t>
      </w:r>
      <w:r w:rsidRPr="00DD6B12">
        <w:rPr>
          <w:sz w:val="24"/>
          <w:lang w:val="el-GR"/>
        </w:rPr>
        <w:t>ο</w:t>
      </w:r>
      <w:r w:rsidRPr="00DD6B12">
        <w:rPr>
          <w:spacing w:val="-14"/>
          <w:sz w:val="24"/>
          <w:lang w:val="el-GR"/>
        </w:rPr>
        <w:t xml:space="preserve"> </w:t>
      </w:r>
      <w:r w:rsidRPr="00DD6B12">
        <w:rPr>
          <w:spacing w:val="-13"/>
          <w:sz w:val="24"/>
          <w:lang w:val="el-GR"/>
        </w:rPr>
        <w:t>π</w:t>
      </w:r>
      <w:r w:rsidRPr="00DD6B12">
        <w:rPr>
          <w:spacing w:val="-7"/>
          <w:sz w:val="24"/>
          <w:lang w:val="el-GR"/>
        </w:rPr>
        <w:t>ρ</w:t>
      </w:r>
      <w:r w:rsidRPr="00DD6B12">
        <w:rPr>
          <w:spacing w:val="-10"/>
          <w:sz w:val="24"/>
          <w:lang w:val="el-GR"/>
        </w:rPr>
        <w:t>ο</w:t>
      </w:r>
      <w:r w:rsidRPr="00DD6B12">
        <w:rPr>
          <w:sz w:val="24"/>
          <w:lang w:val="el-GR"/>
        </w:rPr>
        <w:t>ς</w:t>
      </w:r>
      <w:r w:rsidRPr="00DD6B12">
        <w:rPr>
          <w:spacing w:val="-11"/>
          <w:sz w:val="24"/>
          <w:lang w:val="el-GR"/>
        </w:rPr>
        <w:t xml:space="preserve"> </w:t>
      </w:r>
      <w:r w:rsidRPr="00DD6B12">
        <w:rPr>
          <w:spacing w:val="-8"/>
          <w:sz w:val="24"/>
          <w:lang w:val="el-GR"/>
        </w:rPr>
        <w:t>πλη</w:t>
      </w:r>
      <w:r w:rsidRPr="00DD6B12">
        <w:rPr>
          <w:spacing w:val="-9"/>
          <w:sz w:val="24"/>
          <w:lang w:val="el-GR"/>
        </w:rPr>
        <w:t>ρ</w:t>
      </w:r>
      <w:r w:rsidRPr="00DD6B12">
        <w:rPr>
          <w:spacing w:val="-7"/>
          <w:sz w:val="24"/>
          <w:lang w:val="el-GR"/>
        </w:rPr>
        <w:t>ω</w:t>
      </w:r>
      <w:r w:rsidRPr="00DD6B12">
        <w:rPr>
          <w:spacing w:val="-6"/>
          <w:sz w:val="24"/>
          <w:lang w:val="el-GR"/>
        </w:rPr>
        <w:t>μ</w:t>
      </w:r>
      <w:r w:rsidRPr="00DD6B12">
        <w:rPr>
          <w:sz w:val="24"/>
          <w:lang w:val="el-GR"/>
        </w:rPr>
        <w:t>ή</w:t>
      </w:r>
      <w:r w:rsidRPr="00DD6B12">
        <w:rPr>
          <w:spacing w:val="-18"/>
          <w:sz w:val="24"/>
          <w:lang w:val="el-GR"/>
        </w:rPr>
        <w:t xml:space="preserve"> </w:t>
      </w:r>
      <w:r w:rsidRPr="00DD6B12">
        <w:rPr>
          <w:spacing w:val="-8"/>
          <w:sz w:val="24"/>
          <w:lang w:val="el-GR"/>
        </w:rPr>
        <w:t>π</w:t>
      </w:r>
      <w:r w:rsidRPr="00DD6B12">
        <w:rPr>
          <w:spacing w:val="-10"/>
          <w:sz w:val="24"/>
          <w:lang w:val="el-GR"/>
        </w:rPr>
        <w:t>ο</w:t>
      </w:r>
      <w:r w:rsidRPr="00DD6B12">
        <w:rPr>
          <w:spacing w:val="-7"/>
          <w:sz w:val="24"/>
          <w:lang w:val="el-GR"/>
        </w:rPr>
        <w:t>σό</w:t>
      </w:r>
      <w:r w:rsidRPr="00DD6B12">
        <w:rPr>
          <w:sz w:val="24"/>
          <w:lang w:val="el-GR"/>
        </w:rPr>
        <w:t>.</w:t>
      </w:r>
    </w:p>
    <w:p w:rsidR="00FE1FF8" w:rsidRPr="00DD6B12" w:rsidRDefault="00FE1FF8" w:rsidP="00FE1FF8">
      <w:pPr>
        <w:spacing w:line="260" w:lineRule="exact"/>
        <w:ind w:right="961"/>
        <w:rPr>
          <w:sz w:val="24"/>
          <w:lang w:val="el-GR"/>
        </w:rPr>
      </w:pPr>
      <w:r w:rsidRPr="00DD6B12">
        <w:rPr>
          <w:spacing w:val="-8"/>
          <w:sz w:val="24"/>
          <w:lang w:val="el-GR"/>
        </w:rPr>
        <w:t>Στ</w:t>
      </w:r>
      <w:r w:rsidRPr="00DD6B12">
        <w:rPr>
          <w:sz w:val="24"/>
          <w:lang w:val="el-GR"/>
        </w:rPr>
        <w:t>ο</w:t>
      </w:r>
      <w:r w:rsidRPr="00DD6B12">
        <w:rPr>
          <w:spacing w:val="-14"/>
          <w:sz w:val="24"/>
          <w:lang w:val="el-GR"/>
        </w:rPr>
        <w:t xml:space="preserve"> </w:t>
      </w:r>
      <w:r w:rsidRPr="00DD6B12">
        <w:rPr>
          <w:spacing w:val="-8"/>
          <w:sz w:val="24"/>
          <w:lang w:val="el-GR"/>
        </w:rPr>
        <w:t>χ</w:t>
      </w:r>
      <w:r w:rsidRPr="00DD6B12">
        <w:rPr>
          <w:spacing w:val="-7"/>
          <w:sz w:val="24"/>
          <w:lang w:val="el-GR"/>
        </w:rPr>
        <w:t>ρ</w:t>
      </w:r>
      <w:r w:rsidRPr="00DD6B12">
        <w:rPr>
          <w:spacing w:val="-10"/>
          <w:sz w:val="24"/>
          <w:lang w:val="el-GR"/>
        </w:rPr>
        <w:t>η</w:t>
      </w:r>
      <w:r w:rsidRPr="00DD6B12">
        <w:rPr>
          <w:spacing w:val="-6"/>
          <w:sz w:val="24"/>
          <w:lang w:val="el-GR"/>
        </w:rPr>
        <w:t>μ</w:t>
      </w:r>
      <w:r w:rsidRPr="00DD6B12">
        <w:rPr>
          <w:spacing w:val="-8"/>
          <w:sz w:val="24"/>
          <w:lang w:val="el-GR"/>
        </w:rPr>
        <w:t>α</w:t>
      </w:r>
      <w:r w:rsidRPr="00DD6B12">
        <w:rPr>
          <w:spacing w:val="-10"/>
          <w:sz w:val="24"/>
          <w:lang w:val="el-GR"/>
        </w:rPr>
        <w:t>τ</w:t>
      </w:r>
      <w:r w:rsidRPr="00DD6B12">
        <w:rPr>
          <w:spacing w:val="-7"/>
          <w:sz w:val="24"/>
          <w:lang w:val="el-GR"/>
        </w:rPr>
        <w:t>ι</w:t>
      </w:r>
      <w:r w:rsidRPr="00DD6B12">
        <w:rPr>
          <w:spacing w:val="-8"/>
          <w:sz w:val="24"/>
          <w:lang w:val="el-GR"/>
        </w:rPr>
        <w:t>κ</w:t>
      </w:r>
      <w:r w:rsidRPr="00DD6B12">
        <w:rPr>
          <w:sz w:val="24"/>
          <w:lang w:val="el-GR"/>
        </w:rPr>
        <w:t>ό</w:t>
      </w:r>
      <w:r w:rsidRPr="00DD6B12">
        <w:rPr>
          <w:spacing w:val="-14"/>
          <w:sz w:val="24"/>
          <w:lang w:val="el-GR"/>
        </w:rPr>
        <w:t xml:space="preserve"> </w:t>
      </w:r>
      <w:r w:rsidRPr="00DD6B12">
        <w:rPr>
          <w:spacing w:val="-10"/>
          <w:sz w:val="24"/>
          <w:lang w:val="el-GR"/>
        </w:rPr>
        <w:t>έ</w:t>
      </w:r>
      <w:r w:rsidRPr="00DD6B12">
        <w:rPr>
          <w:spacing w:val="-8"/>
          <w:sz w:val="24"/>
          <w:lang w:val="el-GR"/>
        </w:rPr>
        <w:t>ντ</w:t>
      </w:r>
      <w:r w:rsidRPr="00DD6B12">
        <w:rPr>
          <w:spacing w:val="-6"/>
          <w:sz w:val="24"/>
          <w:lang w:val="el-GR"/>
        </w:rPr>
        <w:t>α</w:t>
      </w:r>
      <w:r w:rsidRPr="00DD6B12">
        <w:rPr>
          <w:spacing w:val="-8"/>
          <w:sz w:val="24"/>
          <w:lang w:val="el-GR"/>
        </w:rPr>
        <w:t>λ</w:t>
      </w:r>
      <w:r w:rsidRPr="00DD6B12">
        <w:rPr>
          <w:spacing w:val="-6"/>
          <w:sz w:val="24"/>
          <w:lang w:val="el-GR"/>
        </w:rPr>
        <w:t>μ</w:t>
      </w:r>
      <w:r w:rsidRPr="00DD6B12">
        <w:rPr>
          <w:sz w:val="24"/>
          <w:lang w:val="el-GR"/>
        </w:rPr>
        <w:t>α</w:t>
      </w:r>
      <w:r w:rsidRPr="00DD6B12">
        <w:rPr>
          <w:spacing w:val="-18"/>
          <w:sz w:val="24"/>
          <w:lang w:val="el-GR"/>
        </w:rPr>
        <w:t xml:space="preserve"> </w:t>
      </w:r>
      <w:r w:rsidRPr="00DD6B12">
        <w:rPr>
          <w:spacing w:val="-7"/>
          <w:sz w:val="24"/>
          <w:lang w:val="el-GR"/>
        </w:rPr>
        <w:t>θ</w:t>
      </w:r>
      <w:r w:rsidRPr="00DD6B12">
        <w:rPr>
          <w:sz w:val="24"/>
          <w:lang w:val="el-GR"/>
        </w:rPr>
        <w:t>α</w:t>
      </w:r>
      <w:r w:rsidRPr="00DD6B12">
        <w:rPr>
          <w:spacing w:val="-18"/>
          <w:sz w:val="24"/>
          <w:lang w:val="el-GR"/>
        </w:rPr>
        <w:t xml:space="preserve"> </w:t>
      </w:r>
      <w:r w:rsidRPr="00DD6B12">
        <w:rPr>
          <w:spacing w:val="-7"/>
          <w:sz w:val="24"/>
          <w:lang w:val="el-GR"/>
        </w:rPr>
        <w:t>ε</w:t>
      </w:r>
      <w:r w:rsidRPr="00DD6B12">
        <w:rPr>
          <w:spacing w:val="-8"/>
          <w:sz w:val="24"/>
          <w:lang w:val="el-GR"/>
        </w:rPr>
        <w:t>π</w:t>
      </w:r>
      <w:r w:rsidRPr="00DD6B12">
        <w:rPr>
          <w:spacing w:val="-7"/>
          <w:sz w:val="24"/>
          <w:lang w:val="el-GR"/>
        </w:rPr>
        <w:t>ι</w:t>
      </w:r>
      <w:r w:rsidRPr="00DD6B12">
        <w:rPr>
          <w:spacing w:val="-9"/>
          <w:sz w:val="24"/>
          <w:lang w:val="el-GR"/>
        </w:rPr>
        <w:t>σ</w:t>
      </w:r>
      <w:r w:rsidRPr="00DD6B12">
        <w:rPr>
          <w:spacing w:val="-5"/>
          <w:sz w:val="24"/>
          <w:lang w:val="el-GR"/>
        </w:rPr>
        <w:t>υ</w:t>
      </w:r>
      <w:r w:rsidRPr="00DD6B12">
        <w:rPr>
          <w:spacing w:val="-8"/>
          <w:sz w:val="24"/>
          <w:lang w:val="el-GR"/>
        </w:rPr>
        <w:t>νάπτ</w:t>
      </w:r>
      <w:r w:rsidRPr="00DD6B12">
        <w:rPr>
          <w:spacing w:val="-7"/>
          <w:sz w:val="24"/>
          <w:lang w:val="el-GR"/>
        </w:rPr>
        <w:t>ο</w:t>
      </w:r>
      <w:r w:rsidRPr="00DD6B12">
        <w:rPr>
          <w:spacing w:val="-8"/>
          <w:sz w:val="24"/>
          <w:lang w:val="el-GR"/>
        </w:rPr>
        <w:t>ντ</w:t>
      </w:r>
      <w:r w:rsidRPr="00DD6B12">
        <w:rPr>
          <w:spacing w:val="-11"/>
          <w:sz w:val="24"/>
          <w:lang w:val="el-GR"/>
        </w:rPr>
        <w:t>α</w:t>
      </w:r>
      <w:r w:rsidRPr="00DD6B12">
        <w:rPr>
          <w:sz w:val="24"/>
          <w:lang w:val="el-GR"/>
        </w:rPr>
        <w:t>ι</w:t>
      </w:r>
      <w:r w:rsidRPr="00DD6B12">
        <w:rPr>
          <w:spacing w:val="-12"/>
          <w:sz w:val="24"/>
          <w:lang w:val="el-GR"/>
        </w:rPr>
        <w:t xml:space="preserve"> </w:t>
      </w:r>
      <w:r w:rsidRPr="00DD6B12">
        <w:rPr>
          <w:spacing w:val="-8"/>
          <w:sz w:val="24"/>
          <w:lang w:val="el-GR"/>
        </w:rPr>
        <w:t>τ</w:t>
      </w:r>
      <w:r w:rsidRPr="00DD6B12">
        <w:rPr>
          <w:sz w:val="24"/>
          <w:lang w:val="el-GR"/>
        </w:rPr>
        <w:t>α</w:t>
      </w:r>
      <w:r w:rsidRPr="00DD6B12">
        <w:rPr>
          <w:spacing w:val="-18"/>
          <w:sz w:val="24"/>
          <w:lang w:val="el-GR"/>
        </w:rPr>
        <w:t xml:space="preserve"> </w:t>
      </w:r>
      <w:r w:rsidRPr="00DD6B12">
        <w:rPr>
          <w:spacing w:val="-7"/>
          <w:sz w:val="24"/>
          <w:lang w:val="el-GR"/>
        </w:rPr>
        <w:t>δι</w:t>
      </w:r>
      <w:r w:rsidRPr="00DD6B12">
        <w:rPr>
          <w:spacing w:val="-8"/>
          <w:sz w:val="24"/>
          <w:lang w:val="el-GR"/>
        </w:rPr>
        <w:t>κ</w:t>
      </w:r>
      <w:r w:rsidRPr="00DD6B12">
        <w:rPr>
          <w:spacing w:val="-11"/>
          <w:sz w:val="24"/>
          <w:lang w:val="el-GR"/>
        </w:rPr>
        <w:t>α</w:t>
      </w:r>
      <w:r w:rsidRPr="00DD6B12">
        <w:rPr>
          <w:spacing w:val="-7"/>
          <w:sz w:val="24"/>
          <w:lang w:val="el-GR"/>
        </w:rPr>
        <w:t>ι</w:t>
      </w:r>
      <w:r w:rsidRPr="00DD6B12">
        <w:rPr>
          <w:spacing w:val="-5"/>
          <w:sz w:val="24"/>
          <w:lang w:val="el-GR"/>
        </w:rPr>
        <w:t>ο</w:t>
      </w:r>
      <w:r w:rsidRPr="00DD6B12">
        <w:rPr>
          <w:spacing w:val="-11"/>
          <w:sz w:val="24"/>
          <w:lang w:val="el-GR"/>
        </w:rPr>
        <w:t>λ</w:t>
      </w:r>
      <w:r w:rsidRPr="00DD6B12">
        <w:rPr>
          <w:spacing w:val="-7"/>
          <w:sz w:val="24"/>
          <w:lang w:val="el-GR"/>
        </w:rPr>
        <w:t>ο</w:t>
      </w:r>
      <w:r w:rsidRPr="00DD6B12">
        <w:rPr>
          <w:spacing w:val="-8"/>
          <w:sz w:val="24"/>
          <w:lang w:val="el-GR"/>
        </w:rPr>
        <w:t>γητ</w:t>
      </w:r>
      <w:r w:rsidRPr="00DD6B12">
        <w:rPr>
          <w:spacing w:val="-7"/>
          <w:sz w:val="24"/>
          <w:lang w:val="el-GR"/>
        </w:rPr>
        <w:t>ι</w:t>
      </w:r>
      <w:r w:rsidRPr="00DD6B12">
        <w:rPr>
          <w:spacing w:val="-8"/>
          <w:sz w:val="24"/>
          <w:lang w:val="el-GR"/>
        </w:rPr>
        <w:t>κ</w:t>
      </w:r>
      <w:r w:rsidRPr="00DD6B12">
        <w:rPr>
          <w:sz w:val="24"/>
          <w:lang w:val="el-GR"/>
        </w:rPr>
        <w:t>ά</w:t>
      </w:r>
      <w:r w:rsidRPr="00DD6B12">
        <w:rPr>
          <w:spacing w:val="-15"/>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16"/>
          <w:sz w:val="24"/>
          <w:lang w:val="el-GR"/>
        </w:rPr>
        <w:t xml:space="preserve"> </w:t>
      </w:r>
      <w:r w:rsidRPr="00DD6B12">
        <w:rPr>
          <w:spacing w:val="-8"/>
          <w:sz w:val="24"/>
          <w:lang w:val="el-GR"/>
        </w:rPr>
        <w:t>απα</w:t>
      </w:r>
      <w:r w:rsidRPr="00DD6B12">
        <w:rPr>
          <w:spacing w:val="-7"/>
          <w:sz w:val="24"/>
          <w:lang w:val="el-GR"/>
        </w:rPr>
        <w:t>ι</w:t>
      </w:r>
      <w:r w:rsidRPr="00DD6B12">
        <w:rPr>
          <w:spacing w:val="-8"/>
          <w:sz w:val="24"/>
          <w:lang w:val="el-GR"/>
        </w:rPr>
        <w:t>τ</w:t>
      </w:r>
      <w:r w:rsidRPr="00DD6B12">
        <w:rPr>
          <w:spacing w:val="-10"/>
          <w:sz w:val="24"/>
          <w:lang w:val="el-GR"/>
        </w:rPr>
        <w:t>ο</w:t>
      </w:r>
      <w:r w:rsidRPr="00DD6B12">
        <w:rPr>
          <w:spacing w:val="-6"/>
          <w:sz w:val="24"/>
          <w:lang w:val="el-GR"/>
        </w:rPr>
        <w:t>ύ</w:t>
      </w:r>
      <w:r w:rsidRPr="00DD6B12">
        <w:rPr>
          <w:spacing w:val="-8"/>
          <w:sz w:val="24"/>
          <w:lang w:val="el-GR"/>
        </w:rPr>
        <w:t>ντ</w:t>
      </w:r>
      <w:r w:rsidRPr="00DD6B12">
        <w:rPr>
          <w:spacing w:val="-11"/>
          <w:sz w:val="24"/>
          <w:lang w:val="el-GR"/>
        </w:rPr>
        <w:t>α</w:t>
      </w:r>
      <w:r w:rsidRPr="00DD6B12">
        <w:rPr>
          <w:sz w:val="24"/>
          <w:lang w:val="el-GR"/>
        </w:rPr>
        <w:t>ι</w:t>
      </w:r>
      <w:r w:rsidRPr="00DD6B12">
        <w:rPr>
          <w:spacing w:val="-12"/>
          <w:sz w:val="24"/>
          <w:lang w:val="el-GR"/>
        </w:rPr>
        <w:t xml:space="preserve"> </w:t>
      </w:r>
      <w:r w:rsidRPr="00DD6B12">
        <w:rPr>
          <w:spacing w:val="-8"/>
          <w:sz w:val="24"/>
          <w:lang w:val="el-GR"/>
        </w:rPr>
        <w:t>κατ</w:t>
      </w:r>
      <w:r w:rsidRPr="00DD6B12">
        <w:rPr>
          <w:sz w:val="24"/>
          <w:lang w:val="el-GR"/>
        </w:rPr>
        <w:t>ά</w:t>
      </w:r>
      <w:r w:rsidRPr="00DD6B12">
        <w:rPr>
          <w:spacing w:val="-15"/>
          <w:sz w:val="24"/>
          <w:lang w:val="el-GR"/>
        </w:rPr>
        <w:t xml:space="preserve"> </w:t>
      </w:r>
      <w:r w:rsidRPr="00DD6B12">
        <w:rPr>
          <w:spacing w:val="-8"/>
          <w:sz w:val="24"/>
          <w:lang w:val="el-GR"/>
        </w:rPr>
        <w:t>τ</w:t>
      </w:r>
      <w:r w:rsidRPr="00DD6B12">
        <w:rPr>
          <w:sz w:val="24"/>
          <w:lang w:val="el-GR"/>
        </w:rPr>
        <w:t>ο</w:t>
      </w:r>
      <w:r w:rsidRPr="00DD6B12">
        <w:rPr>
          <w:spacing w:val="-14"/>
          <w:sz w:val="24"/>
          <w:lang w:val="el-GR"/>
        </w:rPr>
        <w:t xml:space="preserve"> </w:t>
      </w:r>
      <w:r w:rsidRPr="00DD6B12">
        <w:rPr>
          <w:spacing w:val="-10"/>
          <w:sz w:val="24"/>
          <w:lang w:val="el-GR"/>
        </w:rPr>
        <w:t>ν</w:t>
      </w:r>
      <w:r w:rsidRPr="00DD6B12">
        <w:rPr>
          <w:spacing w:val="-7"/>
          <w:sz w:val="24"/>
          <w:lang w:val="el-GR"/>
        </w:rPr>
        <w:t>ό</w:t>
      </w:r>
      <w:r w:rsidRPr="00DD6B12">
        <w:rPr>
          <w:spacing w:val="-9"/>
          <w:sz w:val="24"/>
          <w:lang w:val="el-GR"/>
        </w:rPr>
        <w:t>μ</w:t>
      </w:r>
      <w:r w:rsidRPr="00DD6B12">
        <w:rPr>
          <w:spacing w:val="-7"/>
          <w:sz w:val="24"/>
          <w:lang w:val="el-GR"/>
        </w:rPr>
        <w:t>ο</w:t>
      </w:r>
      <w:r w:rsidRPr="00DD6B12">
        <w:rPr>
          <w:sz w:val="24"/>
          <w:lang w:val="el-GR"/>
        </w:rPr>
        <w:t>.</w:t>
      </w:r>
    </w:p>
    <w:p w:rsidR="00FE1FF8" w:rsidRPr="00DD6B12" w:rsidRDefault="00FE1FF8" w:rsidP="00FE1FF8">
      <w:pPr>
        <w:spacing w:line="200" w:lineRule="exact"/>
        <w:rPr>
          <w:lang w:val="el-GR"/>
        </w:rPr>
      </w:pPr>
    </w:p>
    <w:p w:rsidR="00FE1FF8" w:rsidRPr="000A5B02" w:rsidRDefault="00FE1FF8" w:rsidP="00FE1FF8">
      <w:pPr>
        <w:ind w:right="-40"/>
        <w:rPr>
          <w:sz w:val="24"/>
          <w:u w:val="single"/>
          <w:lang w:val="el-GR"/>
        </w:rPr>
      </w:pPr>
      <w:r w:rsidRPr="000A5B02">
        <w:rPr>
          <w:b/>
          <w:spacing w:val="-8"/>
          <w:sz w:val="24"/>
          <w:u w:val="single"/>
          <w:lang w:val="el-GR"/>
        </w:rPr>
        <w:t>Ά</w:t>
      </w:r>
      <w:r w:rsidRPr="000A5B02">
        <w:rPr>
          <w:b/>
          <w:spacing w:val="-6"/>
          <w:sz w:val="24"/>
          <w:u w:val="single"/>
          <w:lang w:val="el-GR"/>
        </w:rPr>
        <w:t>ρ</w:t>
      </w:r>
      <w:r w:rsidRPr="000A5B02">
        <w:rPr>
          <w:b/>
          <w:spacing w:val="-10"/>
          <w:sz w:val="24"/>
          <w:u w:val="single"/>
          <w:lang w:val="el-GR"/>
        </w:rPr>
        <w:t>θ</w:t>
      </w:r>
      <w:r w:rsidRPr="000A5B02">
        <w:rPr>
          <w:b/>
          <w:spacing w:val="-6"/>
          <w:sz w:val="24"/>
          <w:u w:val="single"/>
          <w:lang w:val="el-GR"/>
        </w:rPr>
        <w:t>ρ</w:t>
      </w:r>
      <w:r w:rsidRPr="000A5B02">
        <w:rPr>
          <w:b/>
          <w:sz w:val="24"/>
          <w:u w:val="single"/>
          <w:lang w:val="el-GR"/>
        </w:rPr>
        <w:t xml:space="preserve">ο </w:t>
      </w:r>
      <w:r w:rsidRPr="000A5B02">
        <w:rPr>
          <w:b/>
          <w:spacing w:val="-7"/>
          <w:sz w:val="24"/>
          <w:u w:val="single"/>
          <w:lang w:val="el-GR"/>
        </w:rPr>
        <w:t>8</w:t>
      </w:r>
      <w:r w:rsidRPr="000A5B02">
        <w:rPr>
          <w:b/>
          <w:sz w:val="24"/>
          <w:u w:val="single"/>
          <w:lang w:val="el-GR"/>
        </w:rPr>
        <w:t>:</w:t>
      </w:r>
      <w:r w:rsidRPr="000A5B02">
        <w:rPr>
          <w:b/>
          <w:spacing w:val="-15"/>
          <w:sz w:val="24"/>
          <w:u w:val="single"/>
          <w:lang w:val="el-GR"/>
        </w:rPr>
        <w:t xml:space="preserve"> </w:t>
      </w:r>
      <w:r>
        <w:rPr>
          <w:b/>
          <w:spacing w:val="-15"/>
          <w:sz w:val="24"/>
          <w:u w:val="single"/>
          <w:lang w:val="el-GR"/>
        </w:rPr>
        <w:t xml:space="preserve"> </w:t>
      </w:r>
      <w:r w:rsidRPr="000A5B02">
        <w:rPr>
          <w:b/>
          <w:spacing w:val="-14"/>
          <w:sz w:val="24"/>
          <w:u w:val="single"/>
          <w:lang w:val="el-GR"/>
        </w:rPr>
        <w:t>Κ</w:t>
      </w:r>
      <w:r w:rsidRPr="000A5B02">
        <w:rPr>
          <w:b/>
          <w:spacing w:val="-6"/>
          <w:sz w:val="24"/>
          <w:u w:val="single"/>
          <w:lang w:val="el-GR"/>
        </w:rPr>
        <w:t>ρ</w:t>
      </w:r>
      <w:r w:rsidRPr="000A5B02">
        <w:rPr>
          <w:b/>
          <w:spacing w:val="-7"/>
          <w:sz w:val="24"/>
          <w:u w:val="single"/>
          <w:lang w:val="el-GR"/>
        </w:rPr>
        <w:t>α</w:t>
      </w:r>
      <w:r w:rsidRPr="000A5B02">
        <w:rPr>
          <w:b/>
          <w:spacing w:val="-10"/>
          <w:sz w:val="24"/>
          <w:u w:val="single"/>
          <w:lang w:val="el-GR"/>
        </w:rPr>
        <w:t>τ</w:t>
      </w:r>
      <w:r w:rsidRPr="000A5B02">
        <w:rPr>
          <w:b/>
          <w:spacing w:val="-7"/>
          <w:sz w:val="24"/>
          <w:u w:val="single"/>
          <w:lang w:val="el-GR"/>
        </w:rPr>
        <w:t>ή</w:t>
      </w:r>
      <w:r w:rsidRPr="000A5B02">
        <w:rPr>
          <w:b/>
          <w:spacing w:val="-8"/>
          <w:sz w:val="24"/>
          <w:u w:val="single"/>
          <w:lang w:val="el-GR"/>
        </w:rPr>
        <w:t>σ</w:t>
      </w:r>
      <w:r w:rsidRPr="000A5B02">
        <w:rPr>
          <w:b/>
          <w:spacing w:val="-6"/>
          <w:sz w:val="24"/>
          <w:u w:val="single"/>
          <w:lang w:val="el-GR"/>
        </w:rPr>
        <w:t>ε</w:t>
      </w:r>
      <w:r w:rsidRPr="000A5B02">
        <w:rPr>
          <w:b/>
          <w:spacing w:val="-7"/>
          <w:sz w:val="24"/>
          <w:u w:val="single"/>
          <w:lang w:val="el-GR"/>
        </w:rPr>
        <w:t>ι</w:t>
      </w:r>
      <w:r w:rsidRPr="000A5B02">
        <w:rPr>
          <w:b/>
          <w:sz w:val="24"/>
          <w:u w:val="single"/>
          <w:lang w:val="el-GR"/>
        </w:rPr>
        <w:t>ς</w:t>
      </w:r>
      <w:r w:rsidRPr="000A5B02">
        <w:rPr>
          <w:b/>
          <w:spacing w:val="2"/>
          <w:sz w:val="24"/>
          <w:u w:val="single"/>
          <w:lang w:val="el-GR"/>
        </w:rPr>
        <w:t xml:space="preserve"> </w:t>
      </w:r>
    </w:p>
    <w:p w:rsidR="00FE1FF8" w:rsidRDefault="00FE1FF8" w:rsidP="00FE1FF8">
      <w:pPr>
        <w:spacing w:line="276" w:lineRule="auto"/>
        <w:ind w:right="690"/>
        <w:rPr>
          <w:spacing w:val="1"/>
          <w:sz w:val="24"/>
          <w:lang w:val="el-GR"/>
        </w:rPr>
      </w:pPr>
      <w:r w:rsidRPr="00DD6B12">
        <w:rPr>
          <w:sz w:val="24"/>
          <w:lang w:val="el-GR"/>
        </w:rPr>
        <w:t>Ο</w:t>
      </w:r>
      <w:r w:rsidRPr="00DD6B12">
        <w:rPr>
          <w:spacing w:val="2"/>
          <w:sz w:val="24"/>
          <w:lang w:val="el-GR"/>
        </w:rPr>
        <w:t xml:space="preserve"> </w:t>
      </w:r>
      <w:r w:rsidRPr="00DD6B12">
        <w:rPr>
          <w:spacing w:val="-8"/>
          <w:sz w:val="24"/>
          <w:lang w:val="el-GR"/>
        </w:rPr>
        <w:t>ανά</w:t>
      </w:r>
      <w:r w:rsidRPr="00DD6B12">
        <w:rPr>
          <w:spacing w:val="-7"/>
          <w:sz w:val="24"/>
          <w:lang w:val="el-GR"/>
        </w:rPr>
        <w:t>δο</w:t>
      </w:r>
      <w:r w:rsidRPr="00DD6B12">
        <w:rPr>
          <w:spacing w:val="-8"/>
          <w:sz w:val="24"/>
          <w:lang w:val="el-GR"/>
        </w:rPr>
        <w:t>χ</w:t>
      </w:r>
      <w:r w:rsidRPr="00DD6B12">
        <w:rPr>
          <w:spacing w:val="-10"/>
          <w:sz w:val="24"/>
          <w:lang w:val="el-GR"/>
        </w:rPr>
        <w:t>ο</w:t>
      </w:r>
      <w:r w:rsidRPr="00DD6B12">
        <w:rPr>
          <w:sz w:val="24"/>
          <w:lang w:val="el-GR"/>
        </w:rPr>
        <w:t>ς</w:t>
      </w:r>
      <w:r w:rsidRPr="00DD6B12">
        <w:rPr>
          <w:spacing w:val="1"/>
          <w:sz w:val="24"/>
          <w:lang w:val="el-GR"/>
        </w:rPr>
        <w:t xml:space="preserve"> </w:t>
      </w:r>
      <w:r>
        <w:rPr>
          <w:spacing w:val="1"/>
          <w:sz w:val="24"/>
          <w:lang w:val="el-GR"/>
        </w:rPr>
        <w:t>επιβαρύνεται με όλους τους φόρους, τα τέλη και τις κρατήσεις που ισχύουν κατά την ημέρα του διαγωνισμού ή θα προκύψουν κατά τη διάρκεια εκτέλεσης της σύμβασης.</w:t>
      </w:r>
    </w:p>
    <w:p w:rsidR="00FE1FF8" w:rsidRDefault="00FE1FF8" w:rsidP="00FE1FF8">
      <w:pPr>
        <w:spacing w:line="276" w:lineRule="auto"/>
        <w:ind w:right="777"/>
        <w:rPr>
          <w:position w:val="-1"/>
          <w:sz w:val="24"/>
          <w:lang w:val="el-GR"/>
        </w:rPr>
      </w:pPr>
      <w:r w:rsidRPr="00DD6B12">
        <w:rPr>
          <w:spacing w:val="-7"/>
          <w:position w:val="-1"/>
          <w:sz w:val="24"/>
          <w:lang w:val="el-GR"/>
        </w:rPr>
        <w:t>Φόρ</w:t>
      </w:r>
      <w:r w:rsidRPr="00DD6B12">
        <w:rPr>
          <w:spacing w:val="-10"/>
          <w:position w:val="-1"/>
          <w:sz w:val="24"/>
          <w:lang w:val="el-GR"/>
        </w:rPr>
        <w:t>ο</w:t>
      </w:r>
      <w:r w:rsidRPr="00DD6B12">
        <w:rPr>
          <w:spacing w:val="-7"/>
          <w:position w:val="-1"/>
          <w:sz w:val="24"/>
          <w:lang w:val="el-GR"/>
        </w:rPr>
        <w:t>ι</w:t>
      </w:r>
      <w:r w:rsidRPr="00DD6B12">
        <w:rPr>
          <w:position w:val="-1"/>
          <w:sz w:val="24"/>
          <w:lang w:val="el-GR"/>
        </w:rPr>
        <w:t>,</w:t>
      </w:r>
      <w:r w:rsidRPr="00DD6B12">
        <w:rPr>
          <w:spacing w:val="-17"/>
          <w:position w:val="-1"/>
          <w:sz w:val="24"/>
          <w:lang w:val="el-GR"/>
        </w:rPr>
        <w:t xml:space="preserve"> </w:t>
      </w:r>
      <w:r w:rsidRPr="00DD6B12">
        <w:rPr>
          <w:spacing w:val="-8"/>
          <w:position w:val="-1"/>
          <w:sz w:val="24"/>
          <w:lang w:val="el-GR"/>
        </w:rPr>
        <w:t>τ</w:t>
      </w:r>
      <w:r w:rsidRPr="00DD6B12">
        <w:rPr>
          <w:spacing w:val="-7"/>
          <w:position w:val="-1"/>
          <w:sz w:val="24"/>
          <w:lang w:val="el-GR"/>
        </w:rPr>
        <w:t>έ</w:t>
      </w:r>
      <w:r w:rsidRPr="00DD6B12">
        <w:rPr>
          <w:spacing w:val="-8"/>
          <w:position w:val="-1"/>
          <w:sz w:val="24"/>
          <w:lang w:val="el-GR"/>
        </w:rPr>
        <w:t>λη</w:t>
      </w:r>
      <w:r w:rsidRPr="00DD6B12">
        <w:rPr>
          <w:position w:val="-1"/>
          <w:sz w:val="24"/>
          <w:lang w:val="el-GR"/>
        </w:rPr>
        <w:t>,</w:t>
      </w:r>
      <w:r w:rsidRPr="00DD6B12">
        <w:rPr>
          <w:spacing w:val="-14"/>
          <w:position w:val="-1"/>
          <w:sz w:val="24"/>
          <w:lang w:val="el-GR"/>
        </w:rPr>
        <w:t xml:space="preserve"> </w:t>
      </w:r>
      <w:r w:rsidRPr="00DD6B12">
        <w:rPr>
          <w:spacing w:val="-8"/>
          <w:position w:val="-1"/>
          <w:sz w:val="24"/>
          <w:lang w:val="el-GR"/>
        </w:rPr>
        <w:t>χ</w:t>
      </w:r>
      <w:r w:rsidRPr="00DD6B12">
        <w:rPr>
          <w:spacing w:val="-11"/>
          <w:position w:val="-1"/>
          <w:sz w:val="24"/>
          <w:lang w:val="el-GR"/>
        </w:rPr>
        <w:t>α</w:t>
      </w:r>
      <w:r w:rsidRPr="00DD6B12">
        <w:rPr>
          <w:spacing w:val="-7"/>
          <w:position w:val="-1"/>
          <w:sz w:val="24"/>
          <w:lang w:val="el-GR"/>
        </w:rPr>
        <w:t>ρ</w:t>
      </w:r>
      <w:r w:rsidRPr="00DD6B12">
        <w:rPr>
          <w:spacing w:val="-8"/>
          <w:position w:val="-1"/>
          <w:sz w:val="24"/>
          <w:lang w:val="el-GR"/>
        </w:rPr>
        <w:t>τ</w:t>
      </w:r>
      <w:r w:rsidRPr="00DD6B12">
        <w:rPr>
          <w:spacing w:val="-10"/>
          <w:position w:val="-1"/>
          <w:sz w:val="24"/>
          <w:lang w:val="el-GR"/>
        </w:rPr>
        <w:t>ό</w:t>
      </w:r>
      <w:r w:rsidRPr="00DD6B12">
        <w:rPr>
          <w:spacing w:val="-7"/>
          <w:position w:val="-1"/>
          <w:sz w:val="24"/>
          <w:lang w:val="el-GR"/>
        </w:rPr>
        <w:t>σ</w:t>
      </w:r>
      <w:r w:rsidRPr="00DD6B12">
        <w:rPr>
          <w:spacing w:val="-8"/>
          <w:position w:val="-1"/>
          <w:sz w:val="24"/>
          <w:lang w:val="el-GR"/>
        </w:rPr>
        <w:t>η</w:t>
      </w:r>
      <w:r w:rsidRPr="00DD6B12">
        <w:rPr>
          <w:spacing w:val="-6"/>
          <w:position w:val="-1"/>
          <w:sz w:val="24"/>
          <w:lang w:val="el-GR"/>
        </w:rPr>
        <w:t>μ</w:t>
      </w:r>
      <w:r w:rsidRPr="00DD6B12">
        <w:rPr>
          <w:spacing w:val="-11"/>
          <w:position w:val="-1"/>
          <w:sz w:val="24"/>
          <w:lang w:val="el-GR"/>
        </w:rPr>
        <w:t>α</w:t>
      </w:r>
      <w:r w:rsidRPr="00DD6B12">
        <w:rPr>
          <w:position w:val="-1"/>
          <w:sz w:val="24"/>
          <w:lang w:val="el-GR"/>
        </w:rPr>
        <w:t>,</w:t>
      </w:r>
      <w:r w:rsidRPr="00DD6B12">
        <w:rPr>
          <w:spacing w:val="-12"/>
          <w:position w:val="-1"/>
          <w:sz w:val="24"/>
          <w:lang w:val="el-GR"/>
        </w:rPr>
        <w:t xml:space="preserve"> </w:t>
      </w:r>
      <w:r w:rsidRPr="00DD6B12">
        <w:rPr>
          <w:spacing w:val="-5"/>
          <w:position w:val="-1"/>
          <w:sz w:val="24"/>
          <w:lang w:val="el-GR"/>
        </w:rPr>
        <w:t>β</w:t>
      </w:r>
      <w:r w:rsidRPr="00DD6B12">
        <w:rPr>
          <w:spacing w:val="-8"/>
          <w:position w:val="-1"/>
          <w:sz w:val="24"/>
          <w:lang w:val="el-GR"/>
        </w:rPr>
        <w:t>α</w:t>
      </w:r>
      <w:r w:rsidRPr="00DD6B12">
        <w:rPr>
          <w:spacing w:val="-7"/>
          <w:position w:val="-1"/>
          <w:sz w:val="24"/>
          <w:lang w:val="el-GR"/>
        </w:rPr>
        <w:t>ρ</w:t>
      </w:r>
      <w:r w:rsidRPr="00DD6B12">
        <w:rPr>
          <w:spacing w:val="-6"/>
          <w:position w:val="-1"/>
          <w:sz w:val="24"/>
          <w:lang w:val="el-GR"/>
        </w:rPr>
        <w:t>ύ</w:t>
      </w:r>
      <w:r w:rsidRPr="00DD6B12">
        <w:rPr>
          <w:spacing w:val="-10"/>
          <w:position w:val="-1"/>
          <w:sz w:val="24"/>
          <w:lang w:val="el-GR"/>
        </w:rPr>
        <w:t>ν</w:t>
      </w:r>
      <w:r w:rsidRPr="00DD6B12">
        <w:rPr>
          <w:spacing w:val="-7"/>
          <w:position w:val="-1"/>
          <w:sz w:val="24"/>
          <w:lang w:val="el-GR"/>
        </w:rPr>
        <w:t>ο</w:t>
      </w:r>
      <w:r w:rsidRPr="00DD6B12">
        <w:rPr>
          <w:spacing w:val="-6"/>
          <w:position w:val="-1"/>
          <w:sz w:val="24"/>
          <w:lang w:val="el-GR"/>
        </w:rPr>
        <w:t>υ</w:t>
      </w:r>
      <w:r w:rsidRPr="00DD6B12">
        <w:rPr>
          <w:position w:val="-1"/>
          <w:sz w:val="24"/>
          <w:lang w:val="el-GR"/>
        </w:rPr>
        <w:t>ν</w:t>
      </w:r>
      <w:r w:rsidRPr="00DD6B12">
        <w:rPr>
          <w:spacing w:val="-15"/>
          <w:position w:val="-1"/>
          <w:sz w:val="24"/>
          <w:lang w:val="el-GR"/>
        </w:rPr>
        <w:t xml:space="preserve"> </w:t>
      </w:r>
      <w:r w:rsidRPr="00DD6B12">
        <w:rPr>
          <w:spacing w:val="-8"/>
          <w:position w:val="-1"/>
          <w:sz w:val="24"/>
          <w:lang w:val="el-GR"/>
        </w:rPr>
        <w:t>τ</w:t>
      </w:r>
      <w:r w:rsidRPr="00DD6B12">
        <w:rPr>
          <w:spacing w:val="-7"/>
          <w:position w:val="-1"/>
          <w:sz w:val="24"/>
          <w:lang w:val="el-GR"/>
        </w:rPr>
        <w:t>ο</w:t>
      </w:r>
      <w:r w:rsidRPr="00DD6B12">
        <w:rPr>
          <w:position w:val="-1"/>
          <w:sz w:val="24"/>
          <w:lang w:val="el-GR"/>
        </w:rPr>
        <w:t>ν</w:t>
      </w:r>
      <w:r w:rsidRPr="00DD6B12">
        <w:rPr>
          <w:spacing w:val="-17"/>
          <w:position w:val="-1"/>
          <w:sz w:val="24"/>
          <w:lang w:val="el-GR"/>
        </w:rPr>
        <w:t xml:space="preserve"> </w:t>
      </w:r>
      <w:r w:rsidRPr="00DD6B12">
        <w:rPr>
          <w:spacing w:val="-8"/>
          <w:position w:val="-1"/>
          <w:sz w:val="24"/>
          <w:lang w:val="el-GR"/>
        </w:rPr>
        <w:t>ανά</w:t>
      </w:r>
      <w:r w:rsidRPr="00DD6B12">
        <w:rPr>
          <w:spacing w:val="-7"/>
          <w:position w:val="-1"/>
          <w:sz w:val="24"/>
          <w:lang w:val="el-GR"/>
        </w:rPr>
        <w:t>δο</w:t>
      </w:r>
      <w:r w:rsidRPr="00DD6B12">
        <w:rPr>
          <w:spacing w:val="-11"/>
          <w:position w:val="-1"/>
          <w:sz w:val="24"/>
          <w:lang w:val="el-GR"/>
        </w:rPr>
        <w:t>χ</w:t>
      </w:r>
      <w:r w:rsidRPr="00DD6B12">
        <w:rPr>
          <w:position w:val="-1"/>
          <w:sz w:val="24"/>
          <w:lang w:val="el-GR"/>
        </w:rPr>
        <w:t>ο</w:t>
      </w:r>
      <w:r w:rsidRPr="00DD6B12">
        <w:rPr>
          <w:spacing w:val="-14"/>
          <w:position w:val="-1"/>
          <w:sz w:val="24"/>
          <w:lang w:val="el-GR"/>
        </w:rPr>
        <w:t xml:space="preserve"> </w:t>
      </w:r>
      <w:r w:rsidRPr="00DD6B12">
        <w:rPr>
          <w:spacing w:val="-6"/>
          <w:position w:val="-1"/>
          <w:sz w:val="24"/>
          <w:lang w:val="el-GR"/>
        </w:rPr>
        <w:t>χ</w:t>
      </w:r>
      <w:r w:rsidRPr="00DD6B12">
        <w:rPr>
          <w:spacing w:val="-9"/>
          <w:position w:val="-1"/>
          <w:sz w:val="24"/>
          <w:lang w:val="el-GR"/>
        </w:rPr>
        <w:t>ω</w:t>
      </w:r>
      <w:r w:rsidRPr="00DD6B12">
        <w:rPr>
          <w:spacing w:val="-7"/>
          <w:position w:val="-1"/>
          <w:sz w:val="24"/>
          <w:lang w:val="el-GR"/>
        </w:rPr>
        <w:t>ρί</w:t>
      </w:r>
      <w:r w:rsidRPr="00DD6B12">
        <w:rPr>
          <w:position w:val="-1"/>
          <w:sz w:val="24"/>
          <w:lang w:val="el-GR"/>
        </w:rPr>
        <w:t>ς</w:t>
      </w:r>
      <w:r w:rsidRPr="00DD6B12">
        <w:rPr>
          <w:spacing w:val="-11"/>
          <w:position w:val="-1"/>
          <w:sz w:val="24"/>
          <w:lang w:val="el-GR"/>
        </w:rPr>
        <w:t xml:space="preserve"> </w:t>
      </w:r>
      <w:r w:rsidRPr="00DD6B12">
        <w:rPr>
          <w:spacing w:val="-8"/>
          <w:position w:val="-1"/>
          <w:sz w:val="24"/>
          <w:lang w:val="el-GR"/>
        </w:rPr>
        <w:t>κ</w:t>
      </w:r>
      <w:r w:rsidRPr="00DD6B12">
        <w:rPr>
          <w:spacing w:val="-10"/>
          <w:position w:val="-1"/>
          <w:sz w:val="24"/>
          <w:lang w:val="el-GR"/>
        </w:rPr>
        <w:t>α</w:t>
      </w:r>
      <w:r w:rsidRPr="00DD6B12">
        <w:rPr>
          <w:spacing w:val="-6"/>
          <w:position w:val="-1"/>
          <w:sz w:val="24"/>
          <w:lang w:val="el-GR"/>
        </w:rPr>
        <w:t>μ</w:t>
      </w:r>
      <w:r w:rsidRPr="00DD6B12">
        <w:rPr>
          <w:spacing w:val="-7"/>
          <w:position w:val="-1"/>
          <w:sz w:val="24"/>
          <w:lang w:val="el-GR"/>
        </w:rPr>
        <w:t>ί</w:t>
      </w:r>
      <w:r w:rsidRPr="00DD6B12">
        <w:rPr>
          <w:position w:val="-1"/>
          <w:sz w:val="24"/>
          <w:lang w:val="el-GR"/>
        </w:rPr>
        <w:t>α</w:t>
      </w:r>
      <w:r w:rsidRPr="00DD6B12">
        <w:rPr>
          <w:spacing w:val="-20"/>
          <w:position w:val="-1"/>
          <w:sz w:val="24"/>
          <w:lang w:val="el-GR"/>
        </w:rPr>
        <w:t xml:space="preserve"> </w:t>
      </w:r>
      <w:r w:rsidRPr="00DD6B12">
        <w:rPr>
          <w:spacing w:val="-7"/>
          <w:position w:val="-1"/>
          <w:sz w:val="24"/>
          <w:lang w:val="el-GR"/>
        </w:rPr>
        <w:t>ε</w:t>
      </w:r>
      <w:r w:rsidRPr="00DD6B12">
        <w:rPr>
          <w:spacing w:val="-6"/>
          <w:position w:val="-1"/>
          <w:sz w:val="24"/>
          <w:lang w:val="el-GR"/>
        </w:rPr>
        <w:t>υ</w:t>
      </w:r>
      <w:r w:rsidRPr="00DD6B12">
        <w:rPr>
          <w:spacing w:val="-9"/>
          <w:position w:val="-1"/>
          <w:sz w:val="24"/>
          <w:lang w:val="el-GR"/>
        </w:rPr>
        <w:t>θ</w:t>
      </w:r>
      <w:r w:rsidRPr="00DD6B12">
        <w:rPr>
          <w:spacing w:val="-6"/>
          <w:position w:val="-1"/>
          <w:sz w:val="24"/>
          <w:lang w:val="el-GR"/>
        </w:rPr>
        <w:t>ύ</w:t>
      </w:r>
      <w:r w:rsidRPr="00DD6B12">
        <w:rPr>
          <w:spacing w:val="-8"/>
          <w:position w:val="-1"/>
          <w:sz w:val="24"/>
          <w:lang w:val="el-GR"/>
        </w:rPr>
        <w:t>ν</w:t>
      </w:r>
      <w:r w:rsidRPr="00DD6B12">
        <w:rPr>
          <w:position w:val="-1"/>
          <w:sz w:val="24"/>
          <w:lang w:val="el-GR"/>
        </w:rPr>
        <w:t>η</w:t>
      </w:r>
      <w:r w:rsidRPr="00DD6B12">
        <w:rPr>
          <w:spacing w:val="-15"/>
          <w:position w:val="-1"/>
          <w:sz w:val="24"/>
          <w:lang w:val="el-GR"/>
        </w:rPr>
        <w:t xml:space="preserve"> </w:t>
      </w:r>
      <w:r w:rsidRPr="00DD6B12">
        <w:rPr>
          <w:spacing w:val="-8"/>
          <w:position w:val="-1"/>
          <w:sz w:val="24"/>
          <w:lang w:val="el-GR"/>
        </w:rPr>
        <w:t>κ</w:t>
      </w:r>
      <w:r w:rsidRPr="00DD6B12">
        <w:rPr>
          <w:spacing w:val="-11"/>
          <w:position w:val="-1"/>
          <w:sz w:val="24"/>
          <w:lang w:val="el-GR"/>
        </w:rPr>
        <w:t>α</w:t>
      </w:r>
      <w:r w:rsidRPr="00DD6B12">
        <w:rPr>
          <w:position w:val="-1"/>
          <w:sz w:val="24"/>
          <w:lang w:val="el-GR"/>
        </w:rPr>
        <w:t>ι</w:t>
      </w:r>
      <w:r w:rsidRPr="00DD6B12">
        <w:rPr>
          <w:spacing w:val="-17"/>
          <w:position w:val="-1"/>
          <w:sz w:val="24"/>
          <w:lang w:val="el-GR"/>
        </w:rPr>
        <w:t xml:space="preserve"> </w:t>
      </w:r>
      <w:r w:rsidRPr="00DD6B12">
        <w:rPr>
          <w:spacing w:val="-6"/>
          <w:position w:val="-1"/>
          <w:sz w:val="24"/>
          <w:lang w:val="el-GR"/>
        </w:rPr>
        <w:t>υ</w:t>
      </w:r>
      <w:r w:rsidRPr="00DD6B12">
        <w:rPr>
          <w:spacing w:val="-8"/>
          <w:position w:val="-1"/>
          <w:sz w:val="24"/>
          <w:lang w:val="el-GR"/>
        </w:rPr>
        <w:t>π</w:t>
      </w:r>
      <w:r w:rsidRPr="00DD6B12">
        <w:rPr>
          <w:spacing w:val="-7"/>
          <w:position w:val="-1"/>
          <w:sz w:val="24"/>
          <w:lang w:val="el-GR"/>
        </w:rPr>
        <w:t>ο</w:t>
      </w:r>
      <w:r w:rsidRPr="00DD6B12">
        <w:rPr>
          <w:spacing w:val="-8"/>
          <w:position w:val="-1"/>
          <w:sz w:val="24"/>
          <w:lang w:val="el-GR"/>
        </w:rPr>
        <w:t>χ</w:t>
      </w:r>
      <w:r w:rsidRPr="00DD6B12">
        <w:rPr>
          <w:spacing w:val="-9"/>
          <w:position w:val="-1"/>
          <w:sz w:val="24"/>
          <w:lang w:val="el-GR"/>
        </w:rPr>
        <w:t>ρ</w:t>
      </w:r>
      <w:r w:rsidRPr="00DD6B12">
        <w:rPr>
          <w:spacing w:val="-5"/>
          <w:position w:val="-1"/>
          <w:sz w:val="24"/>
          <w:lang w:val="el-GR"/>
        </w:rPr>
        <w:t>έ</w:t>
      </w:r>
      <w:r w:rsidRPr="00DD6B12">
        <w:rPr>
          <w:spacing w:val="-7"/>
          <w:position w:val="-1"/>
          <w:sz w:val="24"/>
          <w:lang w:val="el-GR"/>
        </w:rPr>
        <w:t>ωσ</w:t>
      </w:r>
      <w:r w:rsidRPr="00DD6B12">
        <w:rPr>
          <w:position w:val="-1"/>
          <w:sz w:val="24"/>
          <w:lang w:val="el-GR"/>
        </w:rPr>
        <w:t>η</w:t>
      </w:r>
      <w:r w:rsidRPr="00DD6B12">
        <w:rPr>
          <w:spacing w:val="-15"/>
          <w:position w:val="-1"/>
          <w:sz w:val="24"/>
          <w:lang w:val="el-GR"/>
        </w:rPr>
        <w:t xml:space="preserve"> </w:t>
      </w:r>
      <w:r w:rsidRPr="00DD6B12">
        <w:rPr>
          <w:spacing w:val="-10"/>
          <w:position w:val="-1"/>
          <w:sz w:val="24"/>
          <w:lang w:val="el-GR"/>
        </w:rPr>
        <w:t>τ</w:t>
      </w:r>
      <w:r w:rsidRPr="00DD6B12">
        <w:rPr>
          <w:spacing w:val="-9"/>
          <w:position w:val="-1"/>
          <w:sz w:val="24"/>
          <w:lang w:val="el-GR"/>
        </w:rPr>
        <w:t>ο</w:t>
      </w:r>
      <w:r w:rsidRPr="00DD6B12">
        <w:rPr>
          <w:position w:val="-1"/>
          <w:sz w:val="24"/>
          <w:lang w:val="el-GR"/>
        </w:rPr>
        <w:t>υ</w:t>
      </w:r>
      <w:r w:rsidRPr="00DD6B12">
        <w:rPr>
          <w:spacing w:val="-11"/>
          <w:position w:val="-1"/>
          <w:sz w:val="24"/>
          <w:lang w:val="el-GR"/>
        </w:rPr>
        <w:t xml:space="preserve"> </w:t>
      </w:r>
      <w:r w:rsidRPr="00DD6B12">
        <w:rPr>
          <w:spacing w:val="-8"/>
          <w:position w:val="-1"/>
          <w:sz w:val="24"/>
          <w:lang w:val="el-GR"/>
        </w:rPr>
        <w:t>Δ</w:t>
      </w:r>
      <w:r w:rsidRPr="00DD6B12">
        <w:rPr>
          <w:spacing w:val="-10"/>
          <w:position w:val="-1"/>
          <w:sz w:val="24"/>
          <w:lang w:val="el-GR"/>
        </w:rPr>
        <w:t>ή</w:t>
      </w:r>
      <w:r w:rsidRPr="00DD6B12">
        <w:rPr>
          <w:spacing w:val="-6"/>
          <w:position w:val="-1"/>
          <w:sz w:val="24"/>
          <w:lang w:val="el-GR"/>
        </w:rPr>
        <w:t>μ</w:t>
      </w:r>
      <w:r w:rsidRPr="00DD6B12">
        <w:rPr>
          <w:spacing w:val="-10"/>
          <w:position w:val="-1"/>
          <w:sz w:val="24"/>
          <w:lang w:val="el-GR"/>
        </w:rPr>
        <w:t>ο</w:t>
      </w:r>
      <w:r w:rsidRPr="00DD6B12">
        <w:rPr>
          <w:spacing w:val="-6"/>
          <w:position w:val="-1"/>
          <w:sz w:val="24"/>
          <w:lang w:val="el-GR"/>
        </w:rPr>
        <w:t>υ</w:t>
      </w:r>
      <w:r w:rsidRPr="00DD6B12">
        <w:rPr>
          <w:position w:val="-1"/>
          <w:sz w:val="24"/>
          <w:lang w:val="el-GR"/>
        </w:rPr>
        <w:t>.</w:t>
      </w:r>
    </w:p>
    <w:p w:rsidR="00FE1FF8" w:rsidRPr="00DD6B12" w:rsidRDefault="00FE1FF8" w:rsidP="00FE1FF8">
      <w:pPr>
        <w:spacing w:line="276" w:lineRule="auto"/>
        <w:ind w:right="777"/>
        <w:rPr>
          <w:sz w:val="24"/>
          <w:lang w:val="el-GR"/>
        </w:rPr>
      </w:pPr>
      <w:r>
        <w:rPr>
          <w:position w:val="-1"/>
          <w:sz w:val="24"/>
          <w:lang w:val="el-GR"/>
        </w:rPr>
        <w:t>Ο ΦΠΑ βαρύνει τον Δήμο.</w:t>
      </w:r>
    </w:p>
    <w:p w:rsidR="00FE1FF8" w:rsidRPr="0027366E" w:rsidRDefault="00FE1FF8" w:rsidP="00FE1FF8">
      <w:pPr>
        <w:spacing w:line="276" w:lineRule="auto"/>
        <w:ind w:right="690"/>
        <w:rPr>
          <w:sz w:val="24"/>
          <w:lang w:val="el-GR"/>
        </w:rPr>
      </w:pPr>
    </w:p>
    <w:p w:rsidR="00FE1FF8" w:rsidRPr="000A5B02" w:rsidRDefault="00FE1FF8" w:rsidP="00FE1FF8">
      <w:pPr>
        <w:ind w:right="515"/>
        <w:rPr>
          <w:sz w:val="24"/>
          <w:u w:val="single"/>
          <w:lang w:val="el-GR"/>
        </w:rPr>
      </w:pPr>
      <w:r w:rsidRPr="000A5B02">
        <w:rPr>
          <w:b/>
          <w:spacing w:val="-8"/>
          <w:sz w:val="24"/>
          <w:u w:val="single"/>
          <w:lang w:val="el-GR"/>
        </w:rPr>
        <w:t>Ά</w:t>
      </w:r>
      <w:r w:rsidRPr="000A5B02">
        <w:rPr>
          <w:b/>
          <w:spacing w:val="-6"/>
          <w:sz w:val="24"/>
          <w:u w:val="single"/>
          <w:lang w:val="el-GR"/>
        </w:rPr>
        <w:t>ρ</w:t>
      </w:r>
      <w:r w:rsidRPr="000A5B02">
        <w:rPr>
          <w:b/>
          <w:spacing w:val="-10"/>
          <w:sz w:val="24"/>
          <w:u w:val="single"/>
          <w:lang w:val="el-GR"/>
        </w:rPr>
        <w:t>θ</w:t>
      </w:r>
      <w:r w:rsidRPr="000A5B02">
        <w:rPr>
          <w:b/>
          <w:spacing w:val="-6"/>
          <w:sz w:val="24"/>
          <w:u w:val="single"/>
          <w:lang w:val="el-GR"/>
        </w:rPr>
        <w:t>ρ</w:t>
      </w:r>
      <w:r w:rsidRPr="000A5B02">
        <w:rPr>
          <w:b/>
          <w:sz w:val="24"/>
          <w:u w:val="single"/>
          <w:lang w:val="el-GR"/>
        </w:rPr>
        <w:t xml:space="preserve">ο </w:t>
      </w:r>
      <w:r w:rsidRPr="000A5B02">
        <w:rPr>
          <w:b/>
          <w:spacing w:val="36"/>
          <w:sz w:val="24"/>
          <w:u w:val="single"/>
          <w:lang w:val="el-GR"/>
        </w:rPr>
        <w:t xml:space="preserve"> </w:t>
      </w:r>
      <w:r w:rsidRPr="000A5B02">
        <w:rPr>
          <w:b/>
          <w:spacing w:val="-7"/>
          <w:sz w:val="24"/>
          <w:u w:val="single"/>
          <w:lang w:val="el-GR"/>
        </w:rPr>
        <w:t>9</w:t>
      </w:r>
      <w:r w:rsidRPr="000A5B02">
        <w:rPr>
          <w:b/>
          <w:sz w:val="24"/>
          <w:u w:val="single"/>
          <w:lang w:val="el-GR"/>
        </w:rPr>
        <w:t>:</w:t>
      </w:r>
      <w:r w:rsidRPr="000A5B02">
        <w:rPr>
          <w:b/>
          <w:spacing w:val="35"/>
          <w:sz w:val="24"/>
          <w:u w:val="single"/>
          <w:lang w:val="el-GR"/>
        </w:rPr>
        <w:t xml:space="preserve">  </w:t>
      </w:r>
      <w:r w:rsidRPr="000A5B02">
        <w:rPr>
          <w:b/>
          <w:spacing w:val="-9"/>
          <w:sz w:val="24"/>
          <w:u w:val="single"/>
          <w:lang w:val="el-GR"/>
        </w:rPr>
        <w:t>Π</w:t>
      </w:r>
      <w:r w:rsidRPr="000A5B02">
        <w:rPr>
          <w:b/>
          <w:spacing w:val="-7"/>
          <w:sz w:val="24"/>
          <w:u w:val="single"/>
          <w:lang w:val="el-GR"/>
        </w:rPr>
        <w:t>οι</w:t>
      </w:r>
      <w:r w:rsidRPr="000A5B02">
        <w:rPr>
          <w:b/>
          <w:spacing w:val="-10"/>
          <w:sz w:val="24"/>
          <w:u w:val="single"/>
          <w:lang w:val="el-GR"/>
        </w:rPr>
        <w:t>ό</w:t>
      </w:r>
      <w:r w:rsidRPr="000A5B02">
        <w:rPr>
          <w:b/>
          <w:spacing w:val="-7"/>
          <w:sz w:val="24"/>
          <w:u w:val="single"/>
          <w:lang w:val="el-GR"/>
        </w:rPr>
        <w:t>τη</w:t>
      </w:r>
      <w:r w:rsidRPr="000A5B02">
        <w:rPr>
          <w:b/>
          <w:spacing w:val="-10"/>
          <w:sz w:val="24"/>
          <w:u w:val="single"/>
          <w:lang w:val="el-GR"/>
        </w:rPr>
        <w:t>τ</w:t>
      </w:r>
      <w:r w:rsidRPr="000A5B02">
        <w:rPr>
          <w:b/>
          <w:sz w:val="24"/>
          <w:u w:val="single"/>
          <w:lang w:val="el-GR"/>
        </w:rPr>
        <w:t xml:space="preserve">α </w:t>
      </w:r>
      <w:r w:rsidRPr="000A5B02">
        <w:rPr>
          <w:b/>
          <w:spacing w:val="-9"/>
          <w:sz w:val="24"/>
          <w:u w:val="single"/>
          <w:lang w:val="el-GR"/>
        </w:rPr>
        <w:t>Πα</w:t>
      </w:r>
      <w:r w:rsidRPr="000A5B02">
        <w:rPr>
          <w:b/>
          <w:spacing w:val="-6"/>
          <w:sz w:val="24"/>
          <w:u w:val="single"/>
          <w:lang w:val="el-GR"/>
        </w:rPr>
        <w:t>ρ</w:t>
      </w:r>
      <w:r w:rsidRPr="000A5B02">
        <w:rPr>
          <w:b/>
          <w:spacing w:val="-9"/>
          <w:sz w:val="24"/>
          <w:u w:val="single"/>
          <w:lang w:val="el-GR"/>
        </w:rPr>
        <w:t>ε</w:t>
      </w:r>
      <w:r w:rsidRPr="000A5B02">
        <w:rPr>
          <w:b/>
          <w:spacing w:val="-8"/>
          <w:sz w:val="24"/>
          <w:u w:val="single"/>
          <w:lang w:val="el-GR"/>
        </w:rPr>
        <w:t>χ</w:t>
      </w:r>
      <w:r w:rsidRPr="000A5B02">
        <w:rPr>
          <w:b/>
          <w:spacing w:val="-10"/>
          <w:sz w:val="24"/>
          <w:u w:val="single"/>
          <w:lang w:val="el-GR"/>
        </w:rPr>
        <w:t>ό</w:t>
      </w:r>
      <w:r w:rsidRPr="000A5B02">
        <w:rPr>
          <w:b/>
          <w:spacing w:val="-6"/>
          <w:sz w:val="24"/>
          <w:u w:val="single"/>
          <w:lang w:val="el-GR"/>
        </w:rPr>
        <w:t>μ</w:t>
      </w:r>
      <w:r w:rsidRPr="000A5B02">
        <w:rPr>
          <w:b/>
          <w:spacing w:val="-9"/>
          <w:sz w:val="24"/>
          <w:u w:val="single"/>
          <w:lang w:val="el-GR"/>
        </w:rPr>
        <w:t>εν</w:t>
      </w:r>
      <w:r w:rsidRPr="000A5B02">
        <w:rPr>
          <w:b/>
          <w:spacing w:val="-5"/>
          <w:sz w:val="24"/>
          <w:u w:val="single"/>
          <w:lang w:val="el-GR"/>
        </w:rPr>
        <w:t>ω</w:t>
      </w:r>
      <w:r w:rsidRPr="000A5B02">
        <w:rPr>
          <w:b/>
          <w:sz w:val="24"/>
          <w:u w:val="single"/>
          <w:lang w:val="el-GR"/>
        </w:rPr>
        <w:t xml:space="preserve">ν </w:t>
      </w:r>
      <w:r w:rsidRPr="000A5B02">
        <w:rPr>
          <w:b/>
          <w:spacing w:val="39"/>
          <w:sz w:val="24"/>
          <w:u w:val="single"/>
          <w:lang w:val="el-GR"/>
        </w:rPr>
        <w:t xml:space="preserve"> </w:t>
      </w:r>
      <w:r w:rsidRPr="000A5B02">
        <w:rPr>
          <w:b/>
          <w:spacing w:val="-10"/>
          <w:sz w:val="24"/>
          <w:u w:val="single"/>
          <w:lang w:val="el-GR"/>
        </w:rPr>
        <w:t>Υ</w:t>
      </w:r>
      <w:r w:rsidRPr="000A5B02">
        <w:rPr>
          <w:b/>
          <w:spacing w:val="-9"/>
          <w:sz w:val="24"/>
          <w:u w:val="single"/>
          <w:lang w:val="el-GR"/>
        </w:rPr>
        <w:t>π</w:t>
      </w:r>
      <w:r w:rsidRPr="000A5B02">
        <w:rPr>
          <w:b/>
          <w:spacing w:val="-7"/>
          <w:sz w:val="24"/>
          <w:u w:val="single"/>
          <w:lang w:val="el-GR"/>
        </w:rPr>
        <w:t>η</w:t>
      </w:r>
      <w:r w:rsidRPr="000A5B02">
        <w:rPr>
          <w:b/>
          <w:spacing w:val="-6"/>
          <w:sz w:val="24"/>
          <w:u w:val="single"/>
          <w:lang w:val="el-GR"/>
        </w:rPr>
        <w:t>ρε</w:t>
      </w:r>
      <w:r w:rsidRPr="000A5B02">
        <w:rPr>
          <w:b/>
          <w:spacing w:val="-8"/>
          <w:sz w:val="24"/>
          <w:u w:val="single"/>
          <w:lang w:val="el-GR"/>
        </w:rPr>
        <w:t>σ</w:t>
      </w:r>
      <w:r w:rsidRPr="000A5B02">
        <w:rPr>
          <w:b/>
          <w:spacing w:val="-12"/>
          <w:sz w:val="24"/>
          <w:u w:val="single"/>
          <w:lang w:val="el-GR"/>
        </w:rPr>
        <w:t>ι</w:t>
      </w:r>
      <w:r w:rsidRPr="000A5B02">
        <w:rPr>
          <w:b/>
          <w:spacing w:val="-5"/>
          <w:sz w:val="24"/>
          <w:u w:val="single"/>
          <w:lang w:val="el-GR"/>
        </w:rPr>
        <w:t>ώ</w:t>
      </w:r>
      <w:r w:rsidRPr="000A5B02">
        <w:rPr>
          <w:b/>
          <w:sz w:val="24"/>
          <w:u w:val="single"/>
          <w:lang w:val="el-GR"/>
        </w:rPr>
        <w:t xml:space="preserve">ν – </w:t>
      </w:r>
      <w:r w:rsidRPr="000A5B02">
        <w:rPr>
          <w:b/>
          <w:spacing w:val="-8"/>
          <w:sz w:val="24"/>
          <w:u w:val="single"/>
          <w:lang w:val="el-GR"/>
        </w:rPr>
        <w:t>Σ</w:t>
      </w:r>
      <w:r w:rsidRPr="000A5B02">
        <w:rPr>
          <w:b/>
          <w:spacing w:val="-7"/>
          <w:sz w:val="24"/>
          <w:u w:val="single"/>
          <w:lang w:val="el-GR"/>
        </w:rPr>
        <w:t>τα</w:t>
      </w:r>
      <w:r w:rsidRPr="000A5B02">
        <w:rPr>
          <w:b/>
          <w:spacing w:val="-10"/>
          <w:sz w:val="24"/>
          <w:u w:val="single"/>
          <w:lang w:val="el-GR"/>
        </w:rPr>
        <w:t>θ</w:t>
      </w:r>
      <w:r w:rsidRPr="000A5B02">
        <w:rPr>
          <w:b/>
          <w:spacing w:val="-9"/>
          <w:sz w:val="24"/>
          <w:u w:val="single"/>
          <w:lang w:val="el-GR"/>
        </w:rPr>
        <w:t>ε</w:t>
      </w:r>
      <w:r w:rsidRPr="000A5B02">
        <w:rPr>
          <w:b/>
          <w:spacing w:val="-6"/>
          <w:sz w:val="24"/>
          <w:u w:val="single"/>
          <w:lang w:val="el-GR"/>
        </w:rPr>
        <w:t>ρ</w:t>
      </w:r>
      <w:r w:rsidRPr="000A5B02">
        <w:rPr>
          <w:b/>
          <w:spacing w:val="-7"/>
          <w:sz w:val="24"/>
          <w:u w:val="single"/>
          <w:lang w:val="el-GR"/>
        </w:rPr>
        <w:t>ό</w:t>
      </w:r>
      <w:r w:rsidRPr="000A5B02">
        <w:rPr>
          <w:b/>
          <w:spacing w:val="-10"/>
          <w:sz w:val="24"/>
          <w:u w:val="single"/>
          <w:lang w:val="el-GR"/>
        </w:rPr>
        <w:t>τ</w:t>
      </w:r>
      <w:r w:rsidRPr="000A5B02">
        <w:rPr>
          <w:b/>
          <w:spacing w:val="-7"/>
          <w:sz w:val="24"/>
          <w:u w:val="single"/>
          <w:lang w:val="el-GR"/>
        </w:rPr>
        <w:t>η</w:t>
      </w:r>
      <w:r w:rsidRPr="000A5B02">
        <w:rPr>
          <w:b/>
          <w:spacing w:val="-10"/>
          <w:sz w:val="24"/>
          <w:u w:val="single"/>
          <w:lang w:val="el-GR"/>
        </w:rPr>
        <w:t>τ</w:t>
      </w:r>
      <w:r w:rsidRPr="000A5B02">
        <w:rPr>
          <w:b/>
          <w:sz w:val="24"/>
          <w:u w:val="single"/>
          <w:lang w:val="el-GR"/>
        </w:rPr>
        <w:t xml:space="preserve">α </w:t>
      </w:r>
      <w:r w:rsidRPr="000A5B02">
        <w:rPr>
          <w:b/>
          <w:spacing w:val="-7"/>
          <w:sz w:val="24"/>
          <w:u w:val="single"/>
          <w:lang w:val="el-GR"/>
        </w:rPr>
        <w:t>τ</w:t>
      </w:r>
      <w:r w:rsidRPr="000A5B02">
        <w:rPr>
          <w:b/>
          <w:spacing w:val="-10"/>
          <w:sz w:val="24"/>
          <w:u w:val="single"/>
          <w:lang w:val="el-GR"/>
        </w:rPr>
        <w:t>ι</w:t>
      </w:r>
      <w:r w:rsidRPr="000A5B02">
        <w:rPr>
          <w:b/>
          <w:spacing w:val="-9"/>
          <w:sz w:val="24"/>
          <w:u w:val="single"/>
          <w:lang w:val="el-GR"/>
        </w:rPr>
        <w:t>μ</w:t>
      </w:r>
      <w:r w:rsidRPr="000A5B02">
        <w:rPr>
          <w:b/>
          <w:spacing w:val="-5"/>
          <w:sz w:val="24"/>
          <w:u w:val="single"/>
          <w:lang w:val="el-GR"/>
        </w:rPr>
        <w:t>ώ</w:t>
      </w:r>
      <w:r w:rsidRPr="000A5B02">
        <w:rPr>
          <w:b/>
          <w:sz w:val="24"/>
          <w:u w:val="single"/>
          <w:lang w:val="el-GR"/>
        </w:rPr>
        <w:t xml:space="preserve">ν – </w:t>
      </w:r>
      <w:r w:rsidRPr="000A5B02">
        <w:rPr>
          <w:b/>
          <w:spacing w:val="-9"/>
          <w:sz w:val="24"/>
          <w:u w:val="single"/>
          <w:lang w:val="el-GR"/>
        </w:rPr>
        <w:t>Π</w:t>
      </w:r>
      <w:r w:rsidRPr="000A5B02">
        <w:rPr>
          <w:b/>
          <w:spacing w:val="-6"/>
          <w:sz w:val="24"/>
          <w:u w:val="single"/>
          <w:lang w:val="el-GR"/>
        </w:rPr>
        <w:t>ρ</w:t>
      </w:r>
      <w:r w:rsidRPr="000A5B02">
        <w:rPr>
          <w:b/>
          <w:spacing w:val="-7"/>
          <w:sz w:val="24"/>
          <w:u w:val="single"/>
          <w:lang w:val="el-GR"/>
        </w:rPr>
        <w:t>ο</w:t>
      </w:r>
      <w:r w:rsidRPr="000A5B02">
        <w:rPr>
          <w:b/>
          <w:spacing w:val="-8"/>
          <w:sz w:val="24"/>
          <w:u w:val="single"/>
          <w:lang w:val="el-GR"/>
        </w:rPr>
        <w:t>σφ</w:t>
      </w:r>
      <w:r w:rsidRPr="000A5B02">
        <w:rPr>
          <w:b/>
          <w:spacing w:val="-9"/>
          <w:sz w:val="24"/>
          <w:u w:val="single"/>
          <w:lang w:val="el-GR"/>
        </w:rPr>
        <w:t>ε</w:t>
      </w:r>
      <w:r w:rsidRPr="000A5B02">
        <w:rPr>
          <w:b/>
          <w:spacing w:val="-6"/>
          <w:sz w:val="24"/>
          <w:u w:val="single"/>
          <w:lang w:val="el-GR"/>
        </w:rPr>
        <w:t>ρ</w:t>
      </w:r>
      <w:r w:rsidRPr="000A5B02">
        <w:rPr>
          <w:b/>
          <w:spacing w:val="-7"/>
          <w:sz w:val="24"/>
          <w:u w:val="single"/>
          <w:lang w:val="el-GR"/>
        </w:rPr>
        <w:t>ό</w:t>
      </w:r>
      <w:r w:rsidRPr="000A5B02">
        <w:rPr>
          <w:b/>
          <w:spacing w:val="-9"/>
          <w:sz w:val="24"/>
          <w:u w:val="single"/>
          <w:lang w:val="el-GR"/>
        </w:rPr>
        <w:t>με</w:t>
      </w:r>
      <w:r w:rsidRPr="000A5B02">
        <w:rPr>
          <w:b/>
          <w:spacing w:val="-6"/>
          <w:sz w:val="24"/>
          <w:u w:val="single"/>
          <w:lang w:val="el-GR"/>
        </w:rPr>
        <w:t>ν</w:t>
      </w:r>
      <w:r w:rsidRPr="000A5B02">
        <w:rPr>
          <w:b/>
          <w:sz w:val="24"/>
          <w:u w:val="single"/>
          <w:lang w:val="el-GR"/>
        </w:rPr>
        <w:t xml:space="preserve">η </w:t>
      </w:r>
      <w:r w:rsidRPr="000A5B02">
        <w:rPr>
          <w:b/>
          <w:spacing w:val="-7"/>
          <w:sz w:val="24"/>
          <w:u w:val="single"/>
          <w:lang w:val="el-GR"/>
        </w:rPr>
        <w:t>Έ</w:t>
      </w:r>
      <w:r w:rsidRPr="000A5B02">
        <w:rPr>
          <w:b/>
          <w:spacing w:val="-6"/>
          <w:sz w:val="24"/>
          <w:u w:val="single"/>
          <w:lang w:val="el-GR"/>
        </w:rPr>
        <w:t>κ</w:t>
      </w:r>
      <w:r w:rsidRPr="000A5B02">
        <w:rPr>
          <w:b/>
          <w:spacing w:val="-7"/>
          <w:sz w:val="24"/>
          <w:u w:val="single"/>
          <w:lang w:val="el-GR"/>
        </w:rPr>
        <w:t>π</w:t>
      </w:r>
      <w:r w:rsidRPr="000A5B02">
        <w:rPr>
          <w:b/>
          <w:spacing w:val="-12"/>
          <w:sz w:val="24"/>
          <w:u w:val="single"/>
          <w:lang w:val="el-GR"/>
        </w:rPr>
        <w:t>τ</w:t>
      </w:r>
      <w:r w:rsidRPr="000A5B02">
        <w:rPr>
          <w:b/>
          <w:spacing w:val="-3"/>
          <w:sz w:val="24"/>
          <w:u w:val="single"/>
          <w:lang w:val="el-GR"/>
        </w:rPr>
        <w:t>ω</w:t>
      </w:r>
      <w:r w:rsidRPr="000A5B02">
        <w:rPr>
          <w:b/>
          <w:spacing w:val="-11"/>
          <w:sz w:val="24"/>
          <w:u w:val="single"/>
          <w:lang w:val="el-GR"/>
        </w:rPr>
        <w:t>σ</w:t>
      </w:r>
      <w:r w:rsidRPr="000A5B02">
        <w:rPr>
          <w:b/>
          <w:sz w:val="24"/>
          <w:u w:val="single"/>
          <w:lang w:val="el-GR"/>
        </w:rPr>
        <w:t>η</w:t>
      </w:r>
      <w:r w:rsidRPr="000A5B02">
        <w:rPr>
          <w:b/>
          <w:spacing w:val="-2"/>
          <w:sz w:val="24"/>
          <w:u w:val="single"/>
          <w:lang w:val="el-GR"/>
        </w:rPr>
        <w:t xml:space="preserve"> </w:t>
      </w:r>
    </w:p>
    <w:p w:rsidR="00FE1FF8" w:rsidRPr="000A5B02" w:rsidRDefault="00FE1FF8" w:rsidP="00FE1FF8">
      <w:pPr>
        <w:spacing w:before="38" w:line="275" w:lineRule="auto"/>
        <w:ind w:right="701"/>
        <w:rPr>
          <w:sz w:val="24"/>
          <w:lang w:val="el-GR"/>
        </w:rPr>
      </w:pPr>
      <w:r w:rsidRPr="000A5B02">
        <w:rPr>
          <w:sz w:val="24"/>
          <w:lang w:val="el-GR"/>
        </w:rPr>
        <w:t>Η</w:t>
      </w:r>
      <w:r w:rsidRPr="000A5B02">
        <w:rPr>
          <w:spacing w:val="-2"/>
          <w:sz w:val="24"/>
          <w:lang w:val="el-GR"/>
        </w:rPr>
        <w:t xml:space="preserve"> </w:t>
      </w:r>
      <w:r w:rsidRPr="000A5B02">
        <w:rPr>
          <w:spacing w:val="-9"/>
          <w:sz w:val="24"/>
          <w:lang w:val="el-GR"/>
        </w:rPr>
        <w:t>π</w:t>
      </w:r>
      <w:r w:rsidRPr="000A5B02">
        <w:rPr>
          <w:spacing w:val="-7"/>
          <w:sz w:val="24"/>
          <w:lang w:val="el-GR"/>
        </w:rPr>
        <w:t>οιό</w:t>
      </w:r>
      <w:r w:rsidRPr="000A5B02">
        <w:rPr>
          <w:spacing w:val="-10"/>
          <w:sz w:val="24"/>
          <w:lang w:val="el-GR"/>
        </w:rPr>
        <w:t>τ</w:t>
      </w:r>
      <w:r w:rsidRPr="000A5B02">
        <w:rPr>
          <w:spacing w:val="-7"/>
          <w:sz w:val="24"/>
          <w:lang w:val="el-GR"/>
        </w:rPr>
        <w:t>η</w:t>
      </w:r>
      <w:r w:rsidRPr="000A5B02">
        <w:rPr>
          <w:spacing w:val="-10"/>
          <w:sz w:val="24"/>
          <w:lang w:val="el-GR"/>
        </w:rPr>
        <w:t>τ</w:t>
      </w:r>
      <w:r w:rsidRPr="000A5B02">
        <w:rPr>
          <w:sz w:val="24"/>
          <w:lang w:val="el-GR"/>
        </w:rPr>
        <w:t>α</w:t>
      </w:r>
      <w:r w:rsidRPr="000A5B02">
        <w:rPr>
          <w:spacing w:val="-2"/>
          <w:sz w:val="24"/>
          <w:lang w:val="el-GR"/>
        </w:rPr>
        <w:t xml:space="preserve"> </w:t>
      </w:r>
      <w:r w:rsidRPr="000A5B02">
        <w:rPr>
          <w:spacing w:val="-10"/>
          <w:sz w:val="24"/>
          <w:lang w:val="el-GR"/>
        </w:rPr>
        <w:t>τ</w:t>
      </w:r>
      <w:r w:rsidRPr="000A5B02">
        <w:rPr>
          <w:spacing w:val="-5"/>
          <w:sz w:val="24"/>
          <w:lang w:val="el-GR"/>
        </w:rPr>
        <w:t>ω</w:t>
      </w:r>
      <w:r w:rsidRPr="000A5B02">
        <w:rPr>
          <w:sz w:val="24"/>
          <w:lang w:val="el-GR"/>
        </w:rPr>
        <w:t>ν</w:t>
      </w:r>
      <w:r w:rsidRPr="000A5B02">
        <w:rPr>
          <w:spacing w:val="-2"/>
          <w:sz w:val="24"/>
          <w:lang w:val="el-GR"/>
        </w:rPr>
        <w:t xml:space="preserve"> </w:t>
      </w:r>
      <w:r w:rsidRPr="000A5B02">
        <w:rPr>
          <w:spacing w:val="-7"/>
          <w:sz w:val="24"/>
          <w:lang w:val="el-GR"/>
        </w:rPr>
        <w:t>π</w:t>
      </w:r>
      <w:r w:rsidRPr="000A5B02">
        <w:rPr>
          <w:spacing w:val="-9"/>
          <w:sz w:val="24"/>
          <w:lang w:val="el-GR"/>
        </w:rPr>
        <w:t>α</w:t>
      </w:r>
      <w:r w:rsidRPr="000A5B02">
        <w:rPr>
          <w:spacing w:val="-6"/>
          <w:sz w:val="24"/>
          <w:lang w:val="el-GR"/>
        </w:rPr>
        <w:t>ρε</w:t>
      </w:r>
      <w:r w:rsidRPr="000A5B02">
        <w:rPr>
          <w:spacing w:val="-8"/>
          <w:sz w:val="24"/>
          <w:lang w:val="el-GR"/>
        </w:rPr>
        <w:t>χ</w:t>
      </w:r>
      <w:r w:rsidRPr="000A5B02">
        <w:rPr>
          <w:spacing w:val="-10"/>
          <w:sz w:val="24"/>
          <w:lang w:val="el-GR"/>
        </w:rPr>
        <w:t>ό</w:t>
      </w:r>
      <w:r w:rsidRPr="000A5B02">
        <w:rPr>
          <w:spacing w:val="-11"/>
          <w:sz w:val="24"/>
          <w:lang w:val="el-GR"/>
        </w:rPr>
        <w:t>μ</w:t>
      </w:r>
      <w:r w:rsidRPr="000A5B02">
        <w:rPr>
          <w:spacing w:val="-6"/>
          <w:sz w:val="24"/>
          <w:lang w:val="el-GR"/>
        </w:rPr>
        <w:t>ε</w:t>
      </w:r>
      <w:r w:rsidRPr="000A5B02">
        <w:rPr>
          <w:spacing w:val="-9"/>
          <w:sz w:val="24"/>
          <w:lang w:val="el-GR"/>
        </w:rPr>
        <w:t>ν</w:t>
      </w:r>
      <w:r w:rsidRPr="000A5B02">
        <w:rPr>
          <w:spacing w:val="-5"/>
          <w:sz w:val="24"/>
          <w:lang w:val="el-GR"/>
        </w:rPr>
        <w:t>ω</w:t>
      </w:r>
      <w:r w:rsidRPr="000A5B02">
        <w:rPr>
          <w:sz w:val="24"/>
          <w:lang w:val="el-GR"/>
        </w:rPr>
        <w:t>ν</w:t>
      </w:r>
      <w:r w:rsidRPr="000A5B02">
        <w:rPr>
          <w:spacing w:val="-1"/>
          <w:sz w:val="24"/>
          <w:lang w:val="el-GR"/>
        </w:rPr>
        <w:t xml:space="preserve"> </w:t>
      </w:r>
      <w:r w:rsidRPr="000A5B02">
        <w:rPr>
          <w:spacing w:val="-7"/>
          <w:sz w:val="24"/>
          <w:lang w:val="el-GR"/>
        </w:rPr>
        <w:t>υ</w:t>
      </w:r>
      <w:r w:rsidRPr="000A5B02">
        <w:rPr>
          <w:spacing w:val="-9"/>
          <w:sz w:val="24"/>
          <w:lang w:val="el-GR"/>
        </w:rPr>
        <w:t>πη</w:t>
      </w:r>
      <w:r w:rsidRPr="000A5B02">
        <w:rPr>
          <w:spacing w:val="-6"/>
          <w:sz w:val="24"/>
          <w:lang w:val="el-GR"/>
        </w:rPr>
        <w:t>ρε</w:t>
      </w:r>
      <w:r w:rsidRPr="000A5B02">
        <w:rPr>
          <w:spacing w:val="-8"/>
          <w:sz w:val="24"/>
          <w:lang w:val="el-GR"/>
        </w:rPr>
        <w:t>σ</w:t>
      </w:r>
      <w:r w:rsidRPr="000A5B02">
        <w:rPr>
          <w:spacing w:val="-12"/>
          <w:sz w:val="24"/>
          <w:lang w:val="el-GR"/>
        </w:rPr>
        <w:t>ι</w:t>
      </w:r>
      <w:r w:rsidRPr="000A5B02">
        <w:rPr>
          <w:spacing w:val="-5"/>
          <w:sz w:val="24"/>
          <w:lang w:val="el-GR"/>
        </w:rPr>
        <w:t>ώ</w:t>
      </w:r>
      <w:r w:rsidRPr="000A5B02">
        <w:rPr>
          <w:sz w:val="24"/>
          <w:lang w:val="el-GR"/>
        </w:rPr>
        <w:t>ν</w:t>
      </w:r>
      <w:r w:rsidRPr="000A5B02">
        <w:rPr>
          <w:spacing w:val="-4"/>
          <w:sz w:val="24"/>
          <w:lang w:val="el-GR"/>
        </w:rPr>
        <w:t xml:space="preserve"> </w:t>
      </w:r>
      <w:r w:rsidRPr="000A5B02">
        <w:rPr>
          <w:spacing w:val="-8"/>
          <w:sz w:val="24"/>
          <w:lang w:val="el-GR"/>
        </w:rPr>
        <w:t>θ</w:t>
      </w:r>
      <w:r w:rsidRPr="000A5B02">
        <w:rPr>
          <w:sz w:val="24"/>
          <w:lang w:val="el-GR"/>
        </w:rPr>
        <w:t>α</w:t>
      </w:r>
      <w:r w:rsidRPr="000A5B02">
        <w:rPr>
          <w:spacing w:val="-4"/>
          <w:sz w:val="24"/>
          <w:lang w:val="el-GR"/>
        </w:rPr>
        <w:t xml:space="preserve"> </w:t>
      </w:r>
      <w:r w:rsidRPr="000A5B02">
        <w:rPr>
          <w:spacing w:val="-9"/>
          <w:sz w:val="24"/>
          <w:lang w:val="el-GR"/>
        </w:rPr>
        <w:t>π</w:t>
      </w:r>
      <w:r w:rsidRPr="000A5B02">
        <w:rPr>
          <w:spacing w:val="-6"/>
          <w:sz w:val="24"/>
          <w:lang w:val="el-GR"/>
        </w:rPr>
        <w:t>ρ</w:t>
      </w:r>
      <w:r w:rsidRPr="000A5B02">
        <w:rPr>
          <w:spacing w:val="-9"/>
          <w:sz w:val="24"/>
          <w:lang w:val="el-GR"/>
        </w:rPr>
        <w:t>έπ</w:t>
      </w:r>
      <w:r w:rsidRPr="000A5B02">
        <w:rPr>
          <w:spacing w:val="-6"/>
          <w:sz w:val="24"/>
          <w:lang w:val="el-GR"/>
        </w:rPr>
        <w:t>ε</w:t>
      </w:r>
      <w:r w:rsidRPr="000A5B02">
        <w:rPr>
          <w:sz w:val="24"/>
          <w:lang w:val="el-GR"/>
        </w:rPr>
        <w:t>ι</w:t>
      </w:r>
      <w:r w:rsidRPr="000A5B02">
        <w:rPr>
          <w:spacing w:val="-5"/>
          <w:sz w:val="24"/>
          <w:lang w:val="el-GR"/>
        </w:rPr>
        <w:t xml:space="preserve"> </w:t>
      </w:r>
      <w:r w:rsidRPr="000A5B02">
        <w:rPr>
          <w:spacing w:val="-6"/>
          <w:sz w:val="24"/>
          <w:lang w:val="el-GR"/>
        </w:rPr>
        <w:t>ν</w:t>
      </w:r>
      <w:r w:rsidRPr="000A5B02">
        <w:rPr>
          <w:sz w:val="24"/>
          <w:lang w:val="el-GR"/>
        </w:rPr>
        <w:t>α</w:t>
      </w:r>
      <w:r w:rsidRPr="000A5B02">
        <w:rPr>
          <w:spacing w:val="-4"/>
          <w:sz w:val="24"/>
          <w:lang w:val="el-GR"/>
        </w:rPr>
        <w:t xml:space="preserve"> </w:t>
      </w:r>
      <w:r w:rsidRPr="000A5B02">
        <w:rPr>
          <w:spacing w:val="-9"/>
          <w:sz w:val="24"/>
          <w:lang w:val="el-GR"/>
        </w:rPr>
        <w:t>β</w:t>
      </w:r>
      <w:r w:rsidRPr="000A5B02">
        <w:rPr>
          <w:spacing w:val="-6"/>
          <w:sz w:val="24"/>
          <w:lang w:val="el-GR"/>
        </w:rPr>
        <w:t>ρ</w:t>
      </w:r>
      <w:r w:rsidRPr="000A5B02">
        <w:rPr>
          <w:spacing w:val="-7"/>
          <w:sz w:val="24"/>
          <w:lang w:val="el-GR"/>
        </w:rPr>
        <w:t>ί</w:t>
      </w:r>
      <w:r w:rsidRPr="000A5B02">
        <w:rPr>
          <w:spacing w:val="-11"/>
          <w:sz w:val="24"/>
          <w:lang w:val="el-GR"/>
        </w:rPr>
        <w:t>σ</w:t>
      </w:r>
      <w:r w:rsidRPr="000A5B02">
        <w:rPr>
          <w:spacing w:val="-6"/>
          <w:sz w:val="24"/>
          <w:lang w:val="el-GR"/>
        </w:rPr>
        <w:t>κ</w:t>
      </w:r>
      <w:r w:rsidRPr="000A5B02">
        <w:rPr>
          <w:spacing w:val="-9"/>
          <w:sz w:val="24"/>
          <w:lang w:val="el-GR"/>
        </w:rPr>
        <w:t>ε</w:t>
      </w:r>
      <w:r w:rsidRPr="000A5B02">
        <w:rPr>
          <w:spacing w:val="-7"/>
          <w:sz w:val="24"/>
          <w:lang w:val="el-GR"/>
        </w:rPr>
        <w:t>τ</w:t>
      </w:r>
      <w:r w:rsidRPr="000A5B02">
        <w:rPr>
          <w:spacing w:val="-9"/>
          <w:sz w:val="24"/>
          <w:lang w:val="el-GR"/>
        </w:rPr>
        <w:t>α</w:t>
      </w:r>
      <w:r w:rsidRPr="000A5B02">
        <w:rPr>
          <w:sz w:val="24"/>
          <w:lang w:val="el-GR"/>
        </w:rPr>
        <w:t>ι</w:t>
      </w:r>
      <w:r w:rsidRPr="000A5B02">
        <w:rPr>
          <w:spacing w:val="-2"/>
          <w:sz w:val="24"/>
          <w:lang w:val="el-GR"/>
        </w:rPr>
        <w:t xml:space="preserve"> </w:t>
      </w:r>
      <w:r w:rsidRPr="000A5B02">
        <w:rPr>
          <w:spacing w:val="-9"/>
          <w:sz w:val="24"/>
          <w:lang w:val="el-GR"/>
        </w:rPr>
        <w:t>μ</w:t>
      </w:r>
      <w:r w:rsidRPr="000A5B02">
        <w:rPr>
          <w:spacing w:val="-6"/>
          <w:sz w:val="24"/>
          <w:lang w:val="el-GR"/>
        </w:rPr>
        <w:t>έ</w:t>
      </w:r>
      <w:r w:rsidRPr="000A5B02">
        <w:rPr>
          <w:spacing w:val="-8"/>
          <w:sz w:val="24"/>
          <w:lang w:val="el-GR"/>
        </w:rPr>
        <w:t>σ</w:t>
      </w:r>
      <w:r w:rsidRPr="000A5B02">
        <w:rPr>
          <w:sz w:val="24"/>
          <w:lang w:val="el-GR"/>
        </w:rPr>
        <w:t xml:space="preserve">α </w:t>
      </w:r>
      <w:r w:rsidRPr="000A5B02">
        <w:rPr>
          <w:spacing w:val="-11"/>
          <w:sz w:val="24"/>
          <w:lang w:val="el-GR"/>
        </w:rPr>
        <w:t>σ</w:t>
      </w:r>
      <w:r w:rsidRPr="000A5B02">
        <w:rPr>
          <w:spacing w:val="-7"/>
          <w:sz w:val="24"/>
          <w:lang w:val="el-GR"/>
        </w:rPr>
        <w:t>τ</w:t>
      </w:r>
      <w:r w:rsidRPr="000A5B02">
        <w:rPr>
          <w:sz w:val="24"/>
          <w:lang w:val="el-GR"/>
        </w:rPr>
        <w:t>α</w:t>
      </w:r>
      <w:r w:rsidRPr="000A5B02">
        <w:rPr>
          <w:spacing w:val="-2"/>
          <w:sz w:val="24"/>
          <w:lang w:val="el-GR"/>
        </w:rPr>
        <w:t xml:space="preserve"> </w:t>
      </w:r>
      <w:r w:rsidRPr="000A5B02">
        <w:rPr>
          <w:spacing w:val="-7"/>
          <w:sz w:val="24"/>
          <w:lang w:val="el-GR"/>
        </w:rPr>
        <w:t>ό</w:t>
      </w:r>
      <w:r w:rsidRPr="000A5B02">
        <w:rPr>
          <w:spacing w:val="-6"/>
          <w:sz w:val="24"/>
          <w:lang w:val="el-GR"/>
        </w:rPr>
        <w:t>ρ</w:t>
      </w:r>
      <w:r w:rsidRPr="000A5B02">
        <w:rPr>
          <w:spacing w:val="-7"/>
          <w:sz w:val="24"/>
          <w:lang w:val="el-GR"/>
        </w:rPr>
        <w:t>ι</w:t>
      </w:r>
      <w:r w:rsidRPr="000A5B02">
        <w:rPr>
          <w:sz w:val="24"/>
          <w:lang w:val="el-GR"/>
        </w:rPr>
        <w:t>α</w:t>
      </w:r>
      <w:r w:rsidRPr="000A5B02">
        <w:rPr>
          <w:spacing w:val="-4"/>
          <w:sz w:val="24"/>
          <w:lang w:val="el-GR"/>
        </w:rPr>
        <w:t xml:space="preserve"> </w:t>
      </w:r>
      <w:r w:rsidRPr="000A5B02">
        <w:rPr>
          <w:spacing w:val="-7"/>
          <w:sz w:val="24"/>
          <w:lang w:val="el-GR"/>
        </w:rPr>
        <w:t>π</w:t>
      </w:r>
      <w:r w:rsidRPr="000A5B02">
        <w:rPr>
          <w:spacing w:val="-10"/>
          <w:sz w:val="24"/>
          <w:lang w:val="el-GR"/>
        </w:rPr>
        <w:t>ο</w:t>
      </w:r>
      <w:r w:rsidRPr="000A5B02">
        <w:rPr>
          <w:sz w:val="24"/>
          <w:lang w:val="el-GR"/>
        </w:rPr>
        <w:t>υ</w:t>
      </w:r>
      <w:r w:rsidRPr="000A5B02">
        <w:rPr>
          <w:spacing w:val="-2"/>
          <w:sz w:val="24"/>
          <w:lang w:val="el-GR"/>
        </w:rPr>
        <w:t xml:space="preserve"> </w:t>
      </w:r>
      <w:r w:rsidRPr="000A5B02">
        <w:rPr>
          <w:spacing w:val="-7"/>
          <w:sz w:val="24"/>
          <w:lang w:val="el-GR"/>
        </w:rPr>
        <w:t>θ</w:t>
      </w:r>
      <w:r w:rsidRPr="000A5B02">
        <w:rPr>
          <w:spacing w:val="-9"/>
          <w:sz w:val="24"/>
          <w:lang w:val="el-GR"/>
        </w:rPr>
        <w:t>έ</w:t>
      </w:r>
      <w:r w:rsidRPr="000A5B02">
        <w:rPr>
          <w:spacing w:val="-7"/>
          <w:sz w:val="24"/>
          <w:lang w:val="el-GR"/>
        </w:rPr>
        <w:t>τ</w:t>
      </w:r>
      <w:r w:rsidRPr="000A5B02">
        <w:rPr>
          <w:spacing w:val="-9"/>
          <w:sz w:val="24"/>
          <w:lang w:val="el-GR"/>
        </w:rPr>
        <w:t>ε</w:t>
      </w:r>
      <w:r w:rsidRPr="000A5B02">
        <w:rPr>
          <w:sz w:val="24"/>
          <w:lang w:val="el-GR"/>
        </w:rPr>
        <w:t>ι</w:t>
      </w:r>
      <w:r w:rsidRPr="000A5B02">
        <w:rPr>
          <w:spacing w:val="-2"/>
          <w:sz w:val="24"/>
          <w:lang w:val="el-GR"/>
        </w:rPr>
        <w:t xml:space="preserve"> </w:t>
      </w:r>
      <w:r w:rsidRPr="000A5B02">
        <w:rPr>
          <w:sz w:val="24"/>
          <w:lang w:val="el-GR"/>
        </w:rPr>
        <w:t>η</w:t>
      </w:r>
      <w:r w:rsidRPr="000A5B02">
        <w:rPr>
          <w:spacing w:val="-2"/>
          <w:sz w:val="24"/>
          <w:lang w:val="el-GR"/>
        </w:rPr>
        <w:t xml:space="preserve"> </w:t>
      </w:r>
      <w:r w:rsidRPr="000A5B02">
        <w:rPr>
          <w:spacing w:val="-8"/>
          <w:sz w:val="24"/>
          <w:lang w:val="el-GR"/>
        </w:rPr>
        <w:t>σ</w:t>
      </w:r>
      <w:r w:rsidRPr="000A5B02">
        <w:rPr>
          <w:spacing w:val="-10"/>
          <w:sz w:val="24"/>
          <w:lang w:val="el-GR"/>
        </w:rPr>
        <w:t>χ</w:t>
      </w:r>
      <w:r w:rsidRPr="000A5B02">
        <w:rPr>
          <w:spacing w:val="-6"/>
          <w:sz w:val="24"/>
          <w:lang w:val="el-GR"/>
        </w:rPr>
        <w:t>ε</w:t>
      </w:r>
      <w:r w:rsidRPr="000A5B02">
        <w:rPr>
          <w:spacing w:val="-10"/>
          <w:sz w:val="24"/>
          <w:lang w:val="el-GR"/>
        </w:rPr>
        <w:t>τ</w:t>
      </w:r>
      <w:r w:rsidRPr="000A5B02">
        <w:rPr>
          <w:spacing w:val="-7"/>
          <w:sz w:val="24"/>
          <w:lang w:val="el-GR"/>
        </w:rPr>
        <w:t>ι</w:t>
      </w:r>
      <w:r w:rsidRPr="000A5B02">
        <w:rPr>
          <w:spacing w:val="-6"/>
          <w:sz w:val="24"/>
          <w:lang w:val="el-GR"/>
        </w:rPr>
        <w:t>κ</w:t>
      </w:r>
      <w:r w:rsidRPr="000A5B02">
        <w:rPr>
          <w:sz w:val="24"/>
          <w:lang w:val="el-GR"/>
        </w:rPr>
        <w:t xml:space="preserve">ή </w:t>
      </w:r>
      <w:r w:rsidRPr="000A5B02">
        <w:rPr>
          <w:spacing w:val="-6"/>
          <w:sz w:val="24"/>
          <w:lang w:val="el-GR"/>
        </w:rPr>
        <w:t>ν</w:t>
      </w:r>
      <w:r w:rsidRPr="000A5B02">
        <w:rPr>
          <w:spacing w:val="-10"/>
          <w:sz w:val="24"/>
          <w:lang w:val="el-GR"/>
        </w:rPr>
        <w:t>ο</w:t>
      </w:r>
      <w:r w:rsidRPr="000A5B02">
        <w:rPr>
          <w:spacing w:val="-6"/>
          <w:sz w:val="24"/>
          <w:lang w:val="el-GR"/>
        </w:rPr>
        <w:t>μ</w:t>
      </w:r>
      <w:r w:rsidRPr="000A5B02">
        <w:rPr>
          <w:spacing w:val="-7"/>
          <w:sz w:val="24"/>
          <w:lang w:val="el-GR"/>
        </w:rPr>
        <w:t>ο</w:t>
      </w:r>
      <w:r w:rsidRPr="000A5B02">
        <w:rPr>
          <w:spacing w:val="-10"/>
          <w:sz w:val="24"/>
          <w:lang w:val="el-GR"/>
        </w:rPr>
        <w:t>θ</w:t>
      </w:r>
      <w:r w:rsidRPr="000A5B02">
        <w:rPr>
          <w:spacing w:val="-6"/>
          <w:sz w:val="24"/>
          <w:lang w:val="el-GR"/>
        </w:rPr>
        <w:t>ε</w:t>
      </w:r>
      <w:r w:rsidRPr="000A5B02">
        <w:rPr>
          <w:spacing w:val="-8"/>
          <w:sz w:val="24"/>
          <w:lang w:val="el-GR"/>
        </w:rPr>
        <w:t>σ</w:t>
      </w:r>
      <w:r w:rsidRPr="000A5B02">
        <w:rPr>
          <w:spacing w:val="-7"/>
          <w:sz w:val="24"/>
          <w:lang w:val="el-GR"/>
        </w:rPr>
        <w:t>ί</w:t>
      </w:r>
      <w:r w:rsidRPr="000A5B02">
        <w:rPr>
          <w:sz w:val="24"/>
          <w:lang w:val="el-GR"/>
        </w:rPr>
        <w:t>α</w:t>
      </w:r>
      <w:r w:rsidRPr="000A5B02">
        <w:rPr>
          <w:spacing w:val="-16"/>
          <w:sz w:val="24"/>
          <w:lang w:val="el-GR"/>
        </w:rPr>
        <w:t xml:space="preserve"> </w:t>
      </w:r>
      <w:r w:rsidRPr="000A5B02">
        <w:rPr>
          <w:spacing w:val="-9"/>
          <w:sz w:val="24"/>
          <w:lang w:val="el-GR"/>
        </w:rPr>
        <w:t>γ</w:t>
      </w:r>
      <w:r w:rsidRPr="000A5B02">
        <w:rPr>
          <w:spacing w:val="-7"/>
          <w:sz w:val="24"/>
          <w:lang w:val="el-GR"/>
        </w:rPr>
        <w:t>ι</w:t>
      </w:r>
      <w:r w:rsidRPr="000A5B02">
        <w:rPr>
          <w:sz w:val="24"/>
          <w:lang w:val="el-GR"/>
        </w:rPr>
        <w:t>α</w:t>
      </w:r>
      <w:r w:rsidRPr="000A5B02">
        <w:rPr>
          <w:spacing w:val="-16"/>
          <w:sz w:val="24"/>
          <w:lang w:val="el-GR"/>
        </w:rPr>
        <w:t xml:space="preserve"> </w:t>
      </w:r>
      <w:r w:rsidRPr="000A5B02">
        <w:rPr>
          <w:spacing w:val="-9"/>
          <w:sz w:val="24"/>
          <w:lang w:val="el-GR"/>
        </w:rPr>
        <w:t>α</w:t>
      </w:r>
      <w:r w:rsidRPr="000A5B02">
        <w:rPr>
          <w:spacing w:val="-6"/>
          <w:sz w:val="24"/>
          <w:lang w:val="el-GR"/>
        </w:rPr>
        <w:t>ν</w:t>
      </w:r>
      <w:r w:rsidRPr="000A5B02">
        <w:rPr>
          <w:spacing w:val="-7"/>
          <w:sz w:val="24"/>
          <w:lang w:val="el-GR"/>
        </w:rPr>
        <w:t>ά</w:t>
      </w:r>
      <w:r w:rsidRPr="000A5B02">
        <w:rPr>
          <w:spacing w:val="-10"/>
          <w:sz w:val="24"/>
          <w:lang w:val="el-GR"/>
        </w:rPr>
        <w:t>λ</w:t>
      </w:r>
      <w:r w:rsidRPr="000A5B02">
        <w:rPr>
          <w:spacing w:val="-7"/>
          <w:sz w:val="24"/>
          <w:lang w:val="el-GR"/>
        </w:rPr>
        <w:t>ογ</w:t>
      </w:r>
      <w:r w:rsidRPr="000A5B02">
        <w:rPr>
          <w:spacing w:val="-6"/>
          <w:sz w:val="24"/>
          <w:lang w:val="el-GR"/>
        </w:rPr>
        <w:t>ε</w:t>
      </w:r>
      <w:r w:rsidRPr="000A5B02">
        <w:rPr>
          <w:sz w:val="24"/>
          <w:lang w:val="el-GR"/>
        </w:rPr>
        <w:t>ς</w:t>
      </w:r>
      <w:r w:rsidRPr="000A5B02">
        <w:rPr>
          <w:spacing w:val="-17"/>
          <w:sz w:val="24"/>
          <w:lang w:val="el-GR"/>
        </w:rPr>
        <w:t xml:space="preserve"> </w:t>
      </w:r>
      <w:r w:rsidRPr="000A5B02">
        <w:rPr>
          <w:spacing w:val="-6"/>
          <w:sz w:val="24"/>
          <w:lang w:val="el-GR"/>
        </w:rPr>
        <w:t>ερ</w:t>
      </w:r>
      <w:r w:rsidRPr="000A5B02">
        <w:rPr>
          <w:spacing w:val="-9"/>
          <w:sz w:val="24"/>
          <w:lang w:val="el-GR"/>
        </w:rPr>
        <w:t>γ</w:t>
      </w:r>
      <w:r w:rsidRPr="000A5B02">
        <w:rPr>
          <w:spacing w:val="-7"/>
          <w:sz w:val="24"/>
          <w:lang w:val="el-GR"/>
        </w:rPr>
        <w:t>α</w:t>
      </w:r>
      <w:r w:rsidRPr="000A5B02">
        <w:rPr>
          <w:spacing w:val="-8"/>
          <w:sz w:val="24"/>
          <w:lang w:val="el-GR"/>
        </w:rPr>
        <w:t>σ</w:t>
      </w:r>
      <w:r w:rsidRPr="000A5B02">
        <w:rPr>
          <w:spacing w:val="-9"/>
          <w:sz w:val="24"/>
          <w:lang w:val="el-GR"/>
        </w:rPr>
        <w:t>ί</w:t>
      </w:r>
      <w:r w:rsidRPr="000A5B02">
        <w:rPr>
          <w:spacing w:val="-6"/>
          <w:sz w:val="24"/>
          <w:lang w:val="el-GR"/>
        </w:rPr>
        <w:t>ε</w:t>
      </w:r>
      <w:r w:rsidRPr="000A5B02">
        <w:rPr>
          <w:spacing w:val="-8"/>
          <w:sz w:val="24"/>
          <w:lang w:val="el-GR"/>
        </w:rPr>
        <w:t>ς</w:t>
      </w:r>
      <w:r w:rsidRPr="000A5B02">
        <w:rPr>
          <w:sz w:val="24"/>
          <w:lang w:val="el-GR"/>
        </w:rPr>
        <w:t>.</w:t>
      </w:r>
    </w:p>
    <w:p w:rsidR="00FE1FF8" w:rsidRPr="00DD6B12" w:rsidRDefault="00FE1FF8" w:rsidP="00FE1FF8">
      <w:pPr>
        <w:spacing w:line="260" w:lineRule="exact"/>
        <w:ind w:right="754"/>
        <w:rPr>
          <w:sz w:val="24"/>
          <w:lang w:val="el-GR"/>
        </w:rPr>
      </w:pPr>
      <w:r w:rsidRPr="00DD6B12">
        <w:rPr>
          <w:sz w:val="24"/>
          <w:lang w:val="el-GR"/>
        </w:rPr>
        <w:t>Η</w:t>
      </w:r>
      <w:r w:rsidRPr="00DD6B12">
        <w:rPr>
          <w:spacing w:val="30"/>
          <w:sz w:val="24"/>
          <w:lang w:val="el-GR"/>
        </w:rPr>
        <w:t xml:space="preserve"> </w:t>
      </w:r>
      <w:r w:rsidRPr="00DD6B12">
        <w:rPr>
          <w:spacing w:val="-13"/>
          <w:sz w:val="24"/>
          <w:lang w:val="el-GR"/>
        </w:rPr>
        <w:t>π</w:t>
      </w:r>
      <w:r w:rsidRPr="00DD6B12">
        <w:rPr>
          <w:spacing w:val="-7"/>
          <w:sz w:val="24"/>
          <w:lang w:val="el-GR"/>
        </w:rPr>
        <w:t>ροσ</w:t>
      </w:r>
      <w:r w:rsidRPr="00DD6B12">
        <w:rPr>
          <w:spacing w:val="-6"/>
          <w:sz w:val="24"/>
          <w:lang w:val="el-GR"/>
        </w:rPr>
        <w:t>φ</w:t>
      </w:r>
      <w:r w:rsidRPr="00DD6B12">
        <w:rPr>
          <w:spacing w:val="-7"/>
          <w:sz w:val="24"/>
          <w:lang w:val="el-GR"/>
        </w:rPr>
        <w:t>ε</w:t>
      </w:r>
      <w:r w:rsidRPr="00DD6B12">
        <w:rPr>
          <w:spacing w:val="-9"/>
          <w:sz w:val="24"/>
          <w:lang w:val="el-GR"/>
        </w:rPr>
        <w:t>ρ</w:t>
      </w:r>
      <w:r w:rsidRPr="00DD6B12">
        <w:rPr>
          <w:spacing w:val="-7"/>
          <w:sz w:val="24"/>
          <w:lang w:val="el-GR"/>
        </w:rPr>
        <w:t>ό</w:t>
      </w:r>
      <w:r w:rsidRPr="00DD6B12">
        <w:rPr>
          <w:spacing w:val="-9"/>
          <w:sz w:val="24"/>
          <w:lang w:val="el-GR"/>
        </w:rPr>
        <w:t>μ</w:t>
      </w:r>
      <w:r w:rsidRPr="00DD6B12">
        <w:rPr>
          <w:spacing w:val="-7"/>
          <w:sz w:val="24"/>
          <w:lang w:val="el-GR"/>
        </w:rPr>
        <w:t>εν</w:t>
      </w:r>
      <w:r w:rsidRPr="00DD6B12">
        <w:rPr>
          <w:sz w:val="24"/>
          <w:lang w:val="el-GR"/>
        </w:rPr>
        <w:t>η</w:t>
      </w:r>
      <w:r w:rsidRPr="00DD6B12">
        <w:rPr>
          <w:spacing w:val="30"/>
          <w:sz w:val="24"/>
          <w:lang w:val="el-GR"/>
        </w:rPr>
        <w:t xml:space="preserve"> </w:t>
      </w:r>
      <w:r w:rsidRPr="00DD6B12">
        <w:rPr>
          <w:spacing w:val="-10"/>
          <w:sz w:val="24"/>
          <w:lang w:val="el-GR"/>
        </w:rPr>
        <w:t>τ</w:t>
      </w:r>
      <w:r w:rsidRPr="00DD6B12">
        <w:rPr>
          <w:spacing w:val="-9"/>
          <w:sz w:val="24"/>
          <w:lang w:val="el-GR"/>
        </w:rPr>
        <w:t>ι</w:t>
      </w:r>
      <w:r w:rsidRPr="00DD6B12">
        <w:rPr>
          <w:spacing w:val="-6"/>
          <w:sz w:val="24"/>
          <w:lang w:val="el-GR"/>
        </w:rPr>
        <w:t>μ</w:t>
      </w:r>
      <w:r w:rsidRPr="00DD6B12">
        <w:rPr>
          <w:sz w:val="24"/>
          <w:lang w:val="el-GR"/>
        </w:rPr>
        <w:t>ή</w:t>
      </w:r>
      <w:r w:rsidRPr="00DD6B12">
        <w:rPr>
          <w:spacing w:val="30"/>
          <w:sz w:val="24"/>
          <w:lang w:val="el-GR"/>
        </w:rPr>
        <w:t xml:space="preserve"> </w:t>
      </w:r>
      <w:r w:rsidRPr="00DD6B12">
        <w:rPr>
          <w:spacing w:val="-10"/>
          <w:sz w:val="24"/>
          <w:lang w:val="el-GR"/>
        </w:rPr>
        <w:t>τ</w:t>
      </w:r>
      <w:r w:rsidRPr="00DD6B12">
        <w:rPr>
          <w:spacing w:val="-7"/>
          <w:sz w:val="24"/>
          <w:lang w:val="el-GR"/>
        </w:rPr>
        <w:t>ο</w:t>
      </w:r>
      <w:r w:rsidRPr="00DD6B12">
        <w:rPr>
          <w:sz w:val="24"/>
          <w:lang w:val="el-GR"/>
        </w:rPr>
        <w:t>υ</w:t>
      </w:r>
      <w:r w:rsidRPr="00DD6B12">
        <w:rPr>
          <w:spacing w:val="32"/>
          <w:sz w:val="24"/>
          <w:lang w:val="el-GR"/>
        </w:rPr>
        <w:t xml:space="preserve"> </w:t>
      </w:r>
      <w:r w:rsidRPr="00DD6B12">
        <w:rPr>
          <w:spacing w:val="-8"/>
          <w:sz w:val="24"/>
          <w:lang w:val="el-GR"/>
        </w:rPr>
        <w:t>ανα</w:t>
      </w:r>
      <w:r w:rsidRPr="00DD6B12">
        <w:rPr>
          <w:spacing w:val="-7"/>
          <w:sz w:val="24"/>
          <w:lang w:val="el-GR"/>
        </w:rPr>
        <w:t>δ</w:t>
      </w:r>
      <w:r w:rsidRPr="00DD6B12">
        <w:rPr>
          <w:spacing w:val="-12"/>
          <w:sz w:val="24"/>
          <w:lang w:val="el-GR"/>
        </w:rPr>
        <w:t>ό</w:t>
      </w:r>
      <w:r w:rsidRPr="00DD6B12">
        <w:rPr>
          <w:spacing w:val="-8"/>
          <w:sz w:val="24"/>
          <w:lang w:val="el-GR"/>
        </w:rPr>
        <w:t>χ</w:t>
      </w:r>
      <w:r w:rsidRPr="00DD6B12">
        <w:rPr>
          <w:spacing w:val="-7"/>
          <w:sz w:val="24"/>
          <w:lang w:val="el-GR"/>
        </w:rPr>
        <w:t>ο</w:t>
      </w:r>
      <w:r w:rsidRPr="00DD6B12">
        <w:rPr>
          <w:sz w:val="24"/>
          <w:lang w:val="el-GR"/>
        </w:rPr>
        <w:t>υ</w:t>
      </w:r>
      <w:r w:rsidRPr="00DD6B12">
        <w:rPr>
          <w:spacing w:val="32"/>
          <w:sz w:val="24"/>
          <w:lang w:val="el-GR"/>
        </w:rPr>
        <w:t xml:space="preserve"> </w:t>
      </w:r>
      <w:r w:rsidRPr="00DD6B12">
        <w:rPr>
          <w:spacing w:val="-7"/>
          <w:sz w:val="24"/>
          <w:lang w:val="el-GR"/>
        </w:rPr>
        <w:t>θ</w:t>
      </w:r>
      <w:r w:rsidRPr="00DD6B12">
        <w:rPr>
          <w:sz w:val="24"/>
          <w:lang w:val="el-GR"/>
        </w:rPr>
        <w:t>α</w:t>
      </w:r>
      <w:r w:rsidRPr="00DD6B12">
        <w:rPr>
          <w:spacing w:val="28"/>
          <w:sz w:val="24"/>
          <w:lang w:val="el-GR"/>
        </w:rPr>
        <w:t xml:space="preserve"> </w:t>
      </w:r>
      <w:r w:rsidRPr="00DD6B12">
        <w:rPr>
          <w:spacing w:val="-7"/>
          <w:sz w:val="24"/>
          <w:lang w:val="el-GR"/>
        </w:rPr>
        <w:t>εί</w:t>
      </w:r>
      <w:r w:rsidRPr="00DD6B12">
        <w:rPr>
          <w:spacing w:val="-8"/>
          <w:sz w:val="24"/>
          <w:lang w:val="el-GR"/>
        </w:rPr>
        <w:t>ν</w:t>
      </w:r>
      <w:r w:rsidRPr="00DD6B12">
        <w:rPr>
          <w:spacing w:val="-10"/>
          <w:sz w:val="24"/>
          <w:lang w:val="el-GR"/>
        </w:rPr>
        <w:t>α</w:t>
      </w:r>
      <w:r w:rsidRPr="00DD6B12">
        <w:rPr>
          <w:sz w:val="24"/>
          <w:lang w:val="el-GR"/>
        </w:rPr>
        <w:t>ι</w:t>
      </w:r>
      <w:r w:rsidRPr="00DD6B12">
        <w:rPr>
          <w:spacing w:val="31"/>
          <w:sz w:val="24"/>
          <w:lang w:val="el-GR"/>
        </w:rPr>
        <w:t xml:space="preserve"> </w:t>
      </w:r>
      <w:r w:rsidRPr="00DD6B12">
        <w:rPr>
          <w:spacing w:val="-9"/>
          <w:sz w:val="24"/>
          <w:lang w:val="el-GR"/>
        </w:rPr>
        <w:t>σ</w:t>
      </w:r>
      <w:r w:rsidRPr="00DD6B12">
        <w:rPr>
          <w:spacing w:val="-8"/>
          <w:sz w:val="24"/>
          <w:lang w:val="el-GR"/>
        </w:rPr>
        <w:t>τα</w:t>
      </w:r>
      <w:r w:rsidRPr="00DD6B12">
        <w:rPr>
          <w:spacing w:val="-7"/>
          <w:sz w:val="24"/>
          <w:lang w:val="el-GR"/>
        </w:rPr>
        <w:t>θ</w:t>
      </w:r>
      <w:r w:rsidRPr="00DD6B12">
        <w:rPr>
          <w:spacing w:val="-10"/>
          <w:sz w:val="24"/>
          <w:lang w:val="el-GR"/>
        </w:rPr>
        <w:t>ε</w:t>
      </w:r>
      <w:r w:rsidRPr="00DD6B12">
        <w:rPr>
          <w:spacing w:val="-7"/>
          <w:sz w:val="24"/>
          <w:lang w:val="el-GR"/>
        </w:rPr>
        <w:t>ρ</w:t>
      </w:r>
      <w:r w:rsidRPr="00DD6B12">
        <w:rPr>
          <w:sz w:val="24"/>
          <w:lang w:val="el-GR"/>
        </w:rPr>
        <w:t>ή</w:t>
      </w:r>
      <w:r w:rsidRPr="00DD6B12">
        <w:rPr>
          <w:spacing w:val="30"/>
          <w:sz w:val="24"/>
          <w:lang w:val="el-GR"/>
        </w:rPr>
        <w:t xml:space="preserve"> </w:t>
      </w:r>
      <w:r w:rsidRPr="00DD6B12">
        <w:rPr>
          <w:spacing w:val="-11"/>
          <w:sz w:val="24"/>
          <w:lang w:val="el-GR"/>
        </w:rPr>
        <w:t>κα</w:t>
      </w:r>
      <w:r w:rsidRPr="00DD6B12">
        <w:rPr>
          <w:sz w:val="24"/>
          <w:lang w:val="el-GR"/>
        </w:rPr>
        <w:t>ι</w:t>
      </w:r>
      <w:r>
        <w:rPr>
          <w:sz w:val="24"/>
          <w:lang w:val="el-GR"/>
        </w:rPr>
        <w:t xml:space="preserve"> αμετάβλητη κατά την διάρκεια της εργασίας και για κανένα λόγο και σε καμία αναθεώρηση δεν υπόκειται, με εξαίρεση τυχόν επίσημων αναθεωρήσεων που θα γίνουν από την πολιτεία.</w:t>
      </w:r>
    </w:p>
    <w:p w:rsidR="00FE1FF8" w:rsidRPr="00DD6B12" w:rsidRDefault="00FE1FF8" w:rsidP="00FE1FF8">
      <w:pPr>
        <w:spacing w:before="41" w:line="276" w:lineRule="auto"/>
        <w:ind w:right="700"/>
        <w:rPr>
          <w:sz w:val="24"/>
          <w:lang w:val="el-GR"/>
        </w:rPr>
      </w:pPr>
      <w:r w:rsidRPr="00DD6B12">
        <w:rPr>
          <w:sz w:val="24"/>
          <w:lang w:val="el-GR"/>
        </w:rPr>
        <w:t>Ο</w:t>
      </w:r>
      <w:r w:rsidRPr="00DD6B12">
        <w:rPr>
          <w:spacing w:val="3"/>
          <w:sz w:val="24"/>
          <w:lang w:val="el-GR"/>
        </w:rPr>
        <w:t xml:space="preserve"> </w:t>
      </w:r>
      <w:r w:rsidRPr="00DD6B12">
        <w:rPr>
          <w:spacing w:val="-8"/>
          <w:sz w:val="24"/>
          <w:lang w:val="el-GR"/>
        </w:rPr>
        <w:t>κά</w:t>
      </w:r>
      <w:r w:rsidRPr="00DD6B12">
        <w:rPr>
          <w:spacing w:val="-7"/>
          <w:sz w:val="24"/>
          <w:lang w:val="el-GR"/>
        </w:rPr>
        <w:t>θ</w:t>
      </w:r>
      <w:r w:rsidRPr="00DD6B12">
        <w:rPr>
          <w:sz w:val="24"/>
          <w:lang w:val="el-GR"/>
        </w:rPr>
        <w:t>ε</w:t>
      </w:r>
      <w:r w:rsidRPr="00DD6B12">
        <w:rPr>
          <w:spacing w:val="4"/>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αγ</w:t>
      </w:r>
      <w:r w:rsidRPr="00DD6B12">
        <w:rPr>
          <w:spacing w:val="-9"/>
          <w:sz w:val="24"/>
          <w:lang w:val="el-GR"/>
        </w:rPr>
        <w:t>ω</w:t>
      </w:r>
      <w:r w:rsidRPr="00DD6B12">
        <w:rPr>
          <w:spacing w:val="-8"/>
          <w:sz w:val="24"/>
          <w:lang w:val="el-GR"/>
        </w:rPr>
        <w:t>ν</w:t>
      </w:r>
      <w:r w:rsidRPr="00DD6B12">
        <w:rPr>
          <w:spacing w:val="-7"/>
          <w:sz w:val="24"/>
          <w:lang w:val="el-GR"/>
        </w:rPr>
        <w:t>ι</w:t>
      </w:r>
      <w:r w:rsidRPr="00DD6B12">
        <w:rPr>
          <w:spacing w:val="-8"/>
          <w:sz w:val="24"/>
          <w:lang w:val="el-GR"/>
        </w:rPr>
        <w:t>ζ</w:t>
      </w:r>
      <w:r w:rsidRPr="00DD6B12">
        <w:rPr>
          <w:spacing w:val="-10"/>
          <w:sz w:val="24"/>
          <w:lang w:val="el-GR"/>
        </w:rPr>
        <w:t>ό</w:t>
      </w:r>
      <w:r w:rsidRPr="00DD6B12">
        <w:rPr>
          <w:spacing w:val="-6"/>
          <w:sz w:val="24"/>
          <w:lang w:val="el-GR"/>
        </w:rPr>
        <w:t>μ</w:t>
      </w:r>
      <w:r w:rsidRPr="00DD6B12">
        <w:rPr>
          <w:spacing w:val="-7"/>
          <w:sz w:val="24"/>
          <w:lang w:val="el-GR"/>
        </w:rPr>
        <w:t>ε</w:t>
      </w:r>
      <w:r w:rsidRPr="00DD6B12">
        <w:rPr>
          <w:spacing w:val="-10"/>
          <w:sz w:val="24"/>
          <w:lang w:val="el-GR"/>
        </w:rPr>
        <w:t>νο</w:t>
      </w:r>
      <w:r w:rsidRPr="00DD6B12">
        <w:rPr>
          <w:sz w:val="24"/>
          <w:lang w:val="el-GR"/>
        </w:rPr>
        <w:t>ς</w:t>
      </w:r>
      <w:r w:rsidRPr="00DD6B12">
        <w:rPr>
          <w:spacing w:val="7"/>
          <w:sz w:val="24"/>
          <w:lang w:val="el-GR"/>
        </w:rPr>
        <w:t xml:space="preserve"> </w:t>
      </w:r>
      <w:r w:rsidRPr="00DD6B12">
        <w:rPr>
          <w:spacing w:val="-10"/>
          <w:sz w:val="24"/>
          <w:lang w:val="el-GR"/>
        </w:rPr>
        <w:t>ο</w:t>
      </w:r>
      <w:r w:rsidRPr="00DD6B12">
        <w:rPr>
          <w:spacing w:val="-6"/>
          <w:sz w:val="24"/>
          <w:lang w:val="el-GR"/>
        </w:rPr>
        <w:t>φ</w:t>
      </w:r>
      <w:r w:rsidRPr="00DD6B12">
        <w:rPr>
          <w:spacing w:val="-7"/>
          <w:sz w:val="24"/>
          <w:lang w:val="el-GR"/>
        </w:rPr>
        <w:t>εί</w:t>
      </w:r>
      <w:r w:rsidRPr="00DD6B12">
        <w:rPr>
          <w:spacing w:val="-13"/>
          <w:sz w:val="24"/>
          <w:lang w:val="el-GR"/>
        </w:rPr>
        <w:t>λ</w:t>
      </w:r>
      <w:r w:rsidRPr="00DD6B12">
        <w:rPr>
          <w:spacing w:val="-7"/>
          <w:sz w:val="24"/>
          <w:lang w:val="el-GR"/>
        </w:rPr>
        <w:t>ε</w:t>
      </w:r>
      <w:r w:rsidRPr="00DD6B12">
        <w:rPr>
          <w:sz w:val="24"/>
          <w:lang w:val="el-GR"/>
        </w:rPr>
        <w:t>ι</w:t>
      </w:r>
      <w:r w:rsidRPr="00DD6B12">
        <w:rPr>
          <w:spacing w:val="4"/>
          <w:sz w:val="24"/>
          <w:lang w:val="el-GR"/>
        </w:rPr>
        <w:t xml:space="preserve"> </w:t>
      </w:r>
      <w:r w:rsidRPr="00DD6B12">
        <w:rPr>
          <w:spacing w:val="-5"/>
          <w:sz w:val="24"/>
          <w:lang w:val="el-GR"/>
        </w:rPr>
        <w:t>ν</w:t>
      </w:r>
      <w:r w:rsidRPr="00DD6B12">
        <w:rPr>
          <w:sz w:val="24"/>
          <w:lang w:val="el-GR"/>
        </w:rPr>
        <w:t xml:space="preserve">α </w:t>
      </w:r>
      <w:r w:rsidRPr="00DD6B12">
        <w:rPr>
          <w:spacing w:val="-4"/>
          <w:sz w:val="24"/>
          <w:lang w:val="el-GR"/>
        </w:rPr>
        <w:t>υ</w:t>
      </w:r>
      <w:r w:rsidRPr="00DD6B12">
        <w:rPr>
          <w:spacing w:val="-13"/>
          <w:sz w:val="24"/>
          <w:lang w:val="el-GR"/>
        </w:rPr>
        <w:t>π</w:t>
      </w:r>
      <w:r w:rsidRPr="00DD6B12">
        <w:rPr>
          <w:spacing w:val="-7"/>
          <w:sz w:val="24"/>
          <w:lang w:val="el-GR"/>
        </w:rPr>
        <w:t>οβ</w:t>
      </w:r>
      <w:r w:rsidRPr="00DD6B12">
        <w:rPr>
          <w:spacing w:val="-8"/>
          <w:sz w:val="24"/>
          <w:lang w:val="el-GR"/>
        </w:rPr>
        <w:t>άλ</w:t>
      </w:r>
      <w:r w:rsidRPr="00DD6B12">
        <w:rPr>
          <w:spacing w:val="-10"/>
          <w:sz w:val="24"/>
          <w:lang w:val="el-GR"/>
        </w:rPr>
        <w:t>ε</w:t>
      </w:r>
      <w:r w:rsidRPr="00DD6B12">
        <w:rPr>
          <w:sz w:val="24"/>
          <w:lang w:val="el-GR"/>
        </w:rPr>
        <w:t>ι</w:t>
      </w:r>
      <w:r w:rsidRPr="00DD6B12">
        <w:rPr>
          <w:spacing w:val="6"/>
          <w:sz w:val="24"/>
          <w:lang w:val="el-GR"/>
        </w:rPr>
        <w:t xml:space="preserve"> </w:t>
      </w:r>
      <w:r w:rsidRPr="00DD6B12">
        <w:rPr>
          <w:spacing w:val="-8"/>
          <w:sz w:val="24"/>
          <w:lang w:val="el-GR"/>
        </w:rPr>
        <w:t>π</w:t>
      </w:r>
      <w:r w:rsidRPr="00DD6B12">
        <w:rPr>
          <w:spacing w:val="-7"/>
          <w:sz w:val="24"/>
          <w:lang w:val="el-GR"/>
        </w:rPr>
        <w:t>ρ</w:t>
      </w:r>
      <w:r w:rsidRPr="00DD6B12">
        <w:rPr>
          <w:spacing w:val="-10"/>
          <w:sz w:val="24"/>
          <w:lang w:val="el-GR"/>
        </w:rPr>
        <w:t>ο</w:t>
      </w:r>
      <w:r w:rsidRPr="00DD6B12">
        <w:rPr>
          <w:spacing w:val="-7"/>
          <w:sz w:val="24"/>
          <w:lang w:val="el-GR"/>
        </w:rPr>
        <w:t>σ</w:t>
      </w:r>
      <w:r w:rsidRPr="00DD6B12">
        <w:rPr>
          <w:spacing w:val="-9"/>
          <w:sz w:val="24"/>
          <w:lang w:val="el-GR"/>
        </w:rPr>
        <w:t>φ</w:t>
      </w:r>
      <w:r w:rsidRPr="00DD6B12">
        <w:rPr>
          <w:spacing w:val="-7"/>
          <w:sz w:val="24"/>
          <w:lang w:val="el-GR"/>
        </w:rPr>
        <w:t>ορ</w:t>
      </w:r>
      <w:r w:rsidRPr="00DD6B12">
        <w:rPr>
          <w:sz w:val="24"/>
          <w:lang w:val="el-GR"/>
        </w:rPr>
        <w:t>ά</w:t>
      </w:r>
      <w:r w:rsidRPr="00DD6B12">
        <w:rPr>
          <w:spacing w:val="3"/>
          <w:sz w:val="24"/>
          <w:lang w:val="el-GR"/>
        </w:rPr>
        <w:t xml:space="preserve"> </w:t>
      </w:r>
      <w:r w:rsidRPr="00DD6B12">
        <w:rPr>
          <w:spacing w:val="-10"/>
          <w:sz w:val="24"/>
          <w:lang w:val="el-GR"/>
        </w:rPr>
        <w:t>γ</w:t>
      </w:r>
      <w:r w:rsidRPr="00DD6B12">
        <w:rPr>
          <w:spacing w:val="-7"/>
          <w:sz w:val="24"/>
          <w:lang w:val="el-GR"/>
        </w:rPr>
        <w:t>ι</w:t>
      </w:r>
      <w:r w:rsidRPr="00DD6B12">
        <w:rPr>
          <w:sz w:val="24"/>
          <w:lang w:val="el-GR"/>
        </w:rPr>
        <w:t>α</w:t>
      </w:r>
      <w:r w:rsidRPr="00DD6B12">
        <w:rPr>
          <w:spacing w:val="3"/>
          <w:sz w:val="24"/>
          <w:lang w:val="el-GR"/>
        </w:rPr>
        <w:t xml:space="preserve"> </w:t>
      </w:r>
      <w:r w:rsidRPr="00DD6B12">
        <w:rPr>
          <w:spacing w:val="-7"/>
          <w:sz w:val="24"/>
          <w:lang w:val="el-GR"/>
        </w:rPr>
        <w:t>τ</w:t>
      </w:r>
      <w:r w:rsidRPr="00DD6B12">
        <w:rPr>
          <w:sz w:val="24"/>
          <w:lang w:val="el-GR"/>
        </w:rPr>
        <w:t>ο</w:t>
      </w:r>
      <w:r w:rsidRPr="00DD6B12">
        <w:rPr>
          <w:spacing w:val="4"/>
          <w:sz w:val="24"/>
          <w:lang w:val="el-GR"/>
        </w:rPr>
        <w:t xml:space="preserve"> </w:t>
      </w:r>
      <w:r w:rsidRPr="00DD6B12">
        <w:rPr>
          <w:spacing w:val="-9"/>
          <w:sz w:val="24"/>
          <w:lang w:val="el-GR"/>
        </w:rPr>
        <w:t>σ</w:t>
      </w:r>
      <w:r w:rsidRPr="00DD6B12">
        <w:rPr>
          <w:spacing w:val="-6"/>
          <w:sz w:val="24"/>
          <w:lang w:val="el-GR"/>
        </w:rPr>
        <w:t>ύ</w:t>
      </w:r>
      <w:r w:rsidRPr="00DD6B12">
        <w:rPr>
          <w:spacing w:val="-8"/>
          <w:sz w:val="24"/>
          <w:lang w:val="el-GR"/>
        </w:rPr>
        <w:t>ν</w:t>
      </w:r>
      <w:r w:rsidRPr="00DD6B12">
        <w:rPr>
          <w:spacing w:val="-7"/>
          <w:sz w:val="24"/>
          <w:lang w:val="el-GR"/>
        </w:rPr>
        <w:t>ο</w:t>
      </w:r>
      <w:r w:rsidRPr="00DD6B12">
        <w:rPr>
          <w:spacing w:val="-8"/>
          <w:sz w:val="24"/>
          <w:lang w:val="el-GR"/>
        </w:rPr>
        <w:t>λ</w:t>
      </w:r>
      <w:r w:rsidRPr="00DD6B12">
        <w:rPr>
          <w:sz w:val="24"/>
          <w:lang w:val="el-GR"/>
        </w:rPr>
        <w:t>ο</w:t>
      </w:r>
      <w:r w:rsidRPr="00DD6B12">
        <w:rPr>
          <w:spacing w:val="1"/>
          <w:sz w:val="24"/>
          <w:lang w:val="el-GR"/>
        </w:rPr>
        <w:t xml:space="preserve"> </w:t>
      </w:r>
      <w:r w:rsidRPr="00DD6B12">
        <w:rPr>
          <w:spacing w:val="-8"/>
          <w:sz w:val="24"/>
          <w:lang w:val="el-GR"/>
        </w:rPr>
        <w:t>τη</w:t>
      </w:r>
      <w:r w:rsidRPr="00DD6B12">
        <w:rPr>
          <w:sz w:val="24"/>
          <w:lang w:val="el-GR"/>
        </w:rPr>
        <w:t>ς</w:t>
      </w:r>
      <w:r w:rsidRPr="00DD6B12">
        <w:rPr>
          <w:spacing w:val="5"/>
          <w:sz w:val="24"/>
          <w:lang w:val="el-GR"/>
        </w:rPr>
        <w:t xml:space="preserve"> </w:t>
      </w:r>
      <w:r w:rsidRPr="00DD6B12">
        <w:rPr>
          <w:spacing w:val="-8"/>
          <w:sz w:val="24"/>
          <w:lang w:val="el-GR"/>
        </w:rPr>
        <w:t>π</w:t>
      </w:r>
      <w:r w:rsidRPr="00DD6B12">
        <w:rPr>
          <w:spacing w:val="-7"/>
          <w:sz w:val="24"/>
          <w:lang w:val="el-GR"/>
        </w:rPr>
        <w:t>οσό</w:t>
      </w:r>
      <w:r w:rsidRPr="00DD6B12">
        <w:rPr>
          <w:spacing w:val="-8"/>
          <w:sz w:val="24"/>
          <w:lang w:val="el-GR"/>
        </w:rPr>
        <w:t>τητ</w:t>
      </w:r>
      <w:r w:rsidRPr="00DD6B12">
        <w:rPr>
          <w:spacing w:val="-11"/>
          <w:sz w:val="24"/>
          <w:lang w:val="el-GR"/>
        </w:rPr>
        <w:t>α</w:t>
      </w:r>
      <w:r w:rsidRPr="00DD6B12">
        <w:rPr>
          <w:sz w:val="24"/>
          <w:lang w:val="el-GR"/>
        </w:rPr>
        <w:t>ς</w:t>
      </w:r>
      <w:r w:rsidRPr="00DD6B12">
        <w:rPr>
          <w:spacing w:val="7"/>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5"/>
          <w:sz w:val="24"/>
          <w:lang w:val="el-GR"/>
        </w:rPr>
        <w:t xml:space="preserve"> </w:t>
      </w:r>
      <w:r w:rsidRPr="00DD6B12">
        <w:rPr>
          <w:spacing w:val="-8"/>
          <w:sz w:val="24"/>
          <w:lang w:val="el-GR"/>
        </w:rPr>
        <w:t>κά</w:t>
      </w:r>
      <w:r w:rsidRPr="00DD6B12">
        <w:rPr>
          <w:spacing w:val="-7"/>
          <w:sz w:val="24"/>
          <w:lang w:val="el-GR"/>
        </w:rPr>
        <w:t>θ</w:t>
      </w:r>
      <w:r w:rsidRPr="00DD6B12">
        <w:rPr>
          <w:sz w:val="24"/>
          <w:lang w:val="el-GR"/>
        </w:rPr>
        <w:t>ε</w:t>
      </w:r>
      <w:r w:rsidRPr="00DD6B12">
        <w:rPr>
          <w:spacing w:val="1"/>
          <w:sz w:val="24"/>
          <w:lang w:val="el-GR"/>
        </w:rPr>
        <w:t xml:space="preserve"> </w:t>
      </w:r>
      <w:r w:rsidRPr="00DD6B12">
        <w:rPr>
          <w:spacing w:val="-7"/>
          <w:sz w:val="24"/>
          <w:lang w:val="el-GR"/>
        </w:rPr>
        <w:t>εί</w:t>
      </w:r>
      <w:r w:rsidRPr="00DD6B12">
        <w:rPr>
          <w:spacing w:val="-10"/>
          <w:sz w:val="24"/>
          <w:lang w:val="el-GR"/>
        </w:rPr>
        <w:t>δο</w:t>
      </w:r>
      <w:r w:rsidRPr="00DD6B12">
        <w:rPr>
          <w:spacing w:val="-6"/>
          <w:sz w:val="24"/>
          <w:lang w:val="el-GR"/>
        </w:rPr>
        <w:t>υ</w:t>
      </w:r>
      <w:r w:rsidRPr="00DD6B12">
        <w:rPr>
          <w:spacing w:val="-9"/>
          <w:sz w:val="24"/>
          <w:lang w:val="el-GR"/>
        </w:rPr>
        <w:t>ς</w:t>
      </w:r>
      <w:r w:rsidRPr="00DD6B12">
        <w:rPr>
          <w:sz w:val="24"/>
          <w:lang w:val="el-GR"/>
        </w:rPr>
        <w:t>.</w:t>
      </w:r>
      <w:r w:rsidRPr="00DD6B12">
        <w:rPr>
          <w:spacing w:val="1"/>
          <w:sz w:val="24"/>
          <w:lang w:val="el-GR"/>
        </w:rPr>
        <w:t xml:space="preserve"> </w:t>
      </w:r>
      <w:r w:rsidRPr="00DD6B12">
        <w:rPr>
          <w:sz w:val="24"/>
          <w:lang w:val="el-GR"/>
        </w:rPr>
        <w:t xml:space="preserve">Η </w:t>
      </w:r>
      <w:r w:rsidRPr="00DD6B12">
        <w:rPr>
          <w:spacing w:val="-6"/>
          <w:sz w:val="24"/>
          <w:lang w:val="el-GR"/>
        </w:rPr>
        <w:t>υ</w:t>
      </w:r>
      <w:r w:rsidRPr="00DD6B12">
        <w:rPr>
          <w:spacing w:val="-8"/>
          <w:sz w:val="24"/>
          <w:lang w:val="el-GR"/>
        </w:rPr>
        <w:t>π</w:t>
      </w:r>
      <w:r w:rsidRPr="00DD6B12">
        <w:rPr>
          <w:spacing w:val="-7"/>
          <w:sz w:val="24"/>
          <w:lang w:val="el-GR"/>
        </w:rPr>
        <w:t>ηρ</w:t>
      </w:r>
      <w:r w:rsidRPr="00DD6B12">
        <w:rPr>
          <w:spacing w:val="-10"/>
          <w:sz w:val="24"/>
          <w:lang w:val="el-GR"/>
        </w:rPr>
        <w:t>ε</w:t>
      </w:r>
      <w:r w:rsidRPr="00DD6B12">
        <w:rPr>
          <w:spacing w:val="-7"/>
          <w:sz w:val="24"/>
          <w:lang w:val="el-GR"/>
        </w:rPr>
        <w:t>σί</w:t>
      </w:r>
      <w:r w:rsidRPr="00DD6B12">
        <w:rPr>
          <w:sz w:val="24"/>
          <w:lang w:val="el-GR"/>
        </w:rPr>
        <w:t>α</w:t>
      </w:r>
      <w:r w:rsidRPr="00DD6B12">
        <w:rPr>
          <w:spacing w:val="-13"/>
          <w:sz w:val="24"/>
          <w:lang w:val="el-GR"/>
        </w:rPr>
        <w:t xml:space="preserve"> </w:t>
      </w:r>
      <w:r w:rsidRPr="00DD6B12">
        <w:rPr>
          <w:spacing w:val="-7"/>
          <w:sz w:val="24"/>
          <w:lang w:val="el-GR"/>
        </w:rPr>
        <w:t>θε</w:t>
      </w:r>
      <w:r w:rsidRPr="00DD6B12">
        <w:rPr>
          <w:spacing w:val="-9"/>
          <w:sz w:val="24"/>
          <w:lang w:val="el-GR"/>
        </w:rPr>
        <w:t>ω</w:t>
      </w:r>
      <w:r w:rsidRPr="00DD6B12">
        <w:rPr>
          <w:spacing w:val="-7"/>
          <w:sz w:val="24"/>
          <w:lang w:val="el-GR"/>
        </w:rPr>
        <w:t>ρ</w:t>
      </w:r>
      <w:r w:rsidRPr="00DD6B12">
        <w:rPr>
          <w:spacing w:val="-10"/>
          <w:sz w:val="24"/>
          <w:lang w:val="el-GR"/>
        </w:rPr>
        <w:t>ε</w:t>
      </w:r>
      <w:r w:rsidRPr="00DD6B12">
        <w:rPr>
          <w:spacing w:val="-5"/>
          <w:sz w:val="24"/>
          <w:lang w:val="el-GR"/>
        </w:rPr>
        <w:t>ί</w:t>
      </w:r>
      <w:r w:rsidRPr="00DD6B12">
        <w:rPr>
          <w:spacing w:val="-8"/>
          <w:sz w:val="24"/>
          <w:lang w:val="el-GR"/>
        </w:rPr>
        <w:t>τα</w:t>
      </w:r>
      <w:r w:rsidRPr="00DD6B12">
        <w:rPr>
          <w:sz w:val="24"/>
          <w:lang w:val="el-GR"/>
        </w:rPr>
        <w:t>ι</w:t>
      </w:r>
      <w:r w:rsidRPr="00DD6B12">
        <w:rPr>
          <w:spacing w:val="-9"/>
          <w:sz w:val="24"/>
          <w:lang w:val="el-GR"/>
        </w:rPr>
        <w:t xml:space="preserve"> </w:t>
      </w:r>
      <w:r w:rsidRPr="00DD6B12">
        <w:rPr>
          <w:spacing w:val="-7"/>
          <w:sz w:val="24"/>
          <w:lang w:val="el-GR"/>
        </w:rPr>
        <w:t>ε</w:t>
      </w:r>
      <w:r w:rsidRPr="00DD6B12">
        <w:rPr>
          <w:spacing w:val="-10"/>
          <w:sz w:val="24"/>
          <w:lang w:val="el-GR"/>
        </w:rPr>
        <w:t>ν</w:t>
      </w:r>
      <w:r w:rsidRPr="00DD6B12">
        <w:rPr>
          <w:spacing w:val="-7"/>
          <w:sz w:val="24"/>
          <w:lang w:val="el-GR"/>
        </w:rPr>
        <w:t>ι</w:t>
      </w:r>
      <w:r w:rsidRPr="00DD6B12">
        <w:rPr>
          <w:spacing w:val="-8"/>
          <w:sz w:val="24"/>
          <w:lang w:val="el-GR"/>
        </w:rPr>
        <w:t>α</w:t>
      </w:r>
      <w:r w:rsidRPr="00DD6B12">
        <w:rPr>
          <w:spacing w:val="-5"/>
          <w:sz w:val="24"/>
          <w:lang w:val="el-GR"/>
        </w:rPr>
        <w:t>ί</w:t>
      </w:r>
      <w:r w:rsidRPr="00DD6B12">
        <w:rPr>
          <w:sz w:val="24"/>
          <w:lang w:val="el-GR"/>
        </w:rPr>
        <w:t>α</w:t>
      </w:r>
      <w:r w:rsidRPr="00DD6B12">
        <w:rPr>
          <w:spacing w:val="-11"/>
          <w:sz w:val="24"/>
          <w:lang w:val="el-GR"/>
        </w:rPr>
        <w:t xml:space="preserve"> </w:t>
      </w:r>
      <w:r w:rsidRPr="00DD6B12">
        <w:rPr>
          <w:spacing w:val="-8"/>
          <w:sz w:val="24"/>
          <w:lang w:val="el-GR"/>
        </w:rPr>
        <w:t>κα</w:t>
      </w:r>
      <w:r w:rsidRPr="00DD6B12">
        <w:rPr>
          <w:sz w:val="24"/>
          <w:lang w:val="el-GR"/>
        </w:rPr>
        <w:t>ι</w:t>
      </w:r>
      <w:r w:rsidRPr="00DD6B12">
        <w:rPr>
          <w:spacing w:val="-9"/>
          <w:sz w:val="24"/>
          <w:lang w:val="el-GR"/>
        </w:rPr>
        <w:t xml:space="preserve"> </w:t>
      </w:r>
      <w:r w:rsidRPr="00DD6B12">
        <w:rPr>
          <w:spacing w:val="-7"/>
          <w:sz w:val="24"/>
          <w:lang w:val="el-GR"/>
        </w:rPr>
        <w:t>ό</w:t>
      </w:r>
      <w:r w:rsidRPr="00DD6B12">
        <w:rPr>
          <w:spacing w:val="-8"/>
          <w:sz w:val="24"/>
          <w:lang w:val="el-GR"/>
        </w:rPr>
        <w:t>π</w:t>
      </w:r>
      <w:r w:rsidRPr="00DD6B12">
        <w:rPr>
          <w:spacing w:val="-7"/>
          <w:sz w:val="24"/>
          <w:lang w:val="el-GR"/>
        </w:rPr>
        <w:t>οι</w:t>
      </w:r>
      <w:r w:rsidRPr="00DD6B12">
        <w:rPr>
          <w:spacing w:val="-10"/>
          <w:sz w:val="24"/>
          <w:lang w:val="el-GR"/>
        </w:rPr>
        <w:t>ο</w:t>
      </w:r>
      <w:r w:rsidRPr="00DD6B12">
        <w:rPr>
          <w:sz w:val="24"/>
          <w:lang w:val="el-GR"/>
        </w:rPr>
        <w:t>ς</w:t>
      </w:r>
      <w:r w:rsidRPr="00DD6B12">
        <w:rPr>
          <w:spacing w:val="-6"/>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αγ</w:t>
      </w:r>
      <w:r w:rsidRPr="00DD6B12">
        <w:rPr>
          <w:spacing w:val="-7"/>
          <w:sz w:val="24"/>
          <w:lang w:val="el-GR"/>
        </w:rPr>
        <w:t>ω</w:t>
      </w:r>
      <w:r w:rsidRPr="00DD6B12">
        <w:rPr>
          <w:spacing w:val="-10"/>
          <w:sz w:val="24"/>
          <w:lang w:val="el-GR"/>
        </w:rPr>
        <w:t>ν</w:t>
      </w:r>
      <w:r w:rsidRPr="00DD6B12">
        <w:rPr>
          <w:spacing w:val="-7"/>
          <w:sz w:val="24"/>
          <w:lang w:val="el-GR"/>
        </w:rPr>
        <w:t>ι</w:t>
      </w:r>
      <w:r w:rsidRPr="00DD6B12">
        <w:rPr>
          <w:spacing w:val="-8"/>
          <w:sz w:val="24"/>
          <w:lang w:val="el-GR"/>
        </w:rPr>
        <w:t>ζ</w:t>
      </w:r>
      <w:r w:rsidRPr="00DD6B12">
        <w:rPr>
          <w:spacing w:val="-10"/>
          <w:sz w:val="24"/>
          <w:lang w:val="el-GR"/>
        </w:rPr>
        <w:t>ό</w:t>
      </w:r>
      <w:r w:rsidRPr="00DD6B12">
        <w:rPr>
          <w:spacing w:val="-6"/>
          <w:sz w:val="24"/>
          <w:lang w:val="el-GR"/>
        </w:rPr>
        <w:t>μ</w:t>
      </w:r>
      <w:r w:rsidRPr="00DD6B12">
        <w:rPr>
          <w:spacing w:val="-7"/>
          <w:sz w:val="24"/>
          <w:lang w:val="el-GR"/>
        </w:rPr>
        <w:t>ε</w:t>
      </w:r>
      <w:r w:rsidRPr="00DD6B12">
        <w:rPr>
          <w:spacing w:val="-8"/>
          <w:sz w:val="24"/>
          <w:lang w:val="el-GR"/>
        </w:rPr>
        <w:t>ν</w:t>
      </w:r>
      <w:r w:rsidRPr="00DD6B12">
        <w:rPr>
          <w:spacing w:val="-10"/>
          <w:sz w:val="24"/>
          <w:lang w:val="el-GR"/>
        </w:rPr>
        <w:t>ο</w:t>
      </w:r>
      <w:r w:rsidRPr="00DD6B12">
        <w:rPr>
          <w:sz w:val="24"/>
          <w:lang w:val="el-GR"/>
        </w:rPr>
        <w:t>ς</w:t>
      </w:r>
      <w:r w:rsidRPr="00DD6B12">
        <w:rPr>
          <w:spacing w:val="-9"/>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οβ</w:t>
      </w:r>
      <w:r w:rsidRPr="00DD6B12">
        <w:rPr>
          <w:spacing w:val="-8"/>
          <w:sz w:val="24"/>
          <w:lang w:val="el-GR"/>
        </w:rPr>
        <w:t>ά</w:t>
      </w:r>
      <w:r w:rsidRPr="00DD6B12">
        <w:rPr>
          <w:spacing w:val="-13"/>
          <w:sz w:val="24"/>
          <w:lang w:val="el-GR"/>
        </w:rPr>
        <w:t>λ</w:t>
      </w:r>
      <w:r w:rsidRPr="00DD6B12">
        <w:rPr>
          <w:spacing w:val="-7"/>
          <w:sz w:val="24"/>
          <w:lang w:val="el-GR"/>
        </w:rPr>
        <w:t>ε</w:t>
      </w:r>
      <w:r w:rsidRPr="00DD6B12">
        <w:rPr>
          <w:sz w:val="24"/>
          <w:lang w:val="el-GR"/>
        </w:rPr>
        <w:t>ι</w:t>
      </w:r>
      <w:r w:rsidRPr="00DD6B12">
        <w:rPr>
          <w:spacing w:val="-7"/>
          <w:sz w:val="24"/>
          <w:lang w:val="el-GR"/>
        </w:rPr>
        <w:t xml:space="preserve"> </w:t>
      </w:r>
      <w:r w:rsidRPr="00DD6B12">
        <w:rPr>
          <w:spacing w:val="-8"/>
          <w:sz w:val="24"/>
          <w:lang w:val="el-GR"/>
        </w:rPr>
        <w:t>π</w:t>
      </w:r>
      <w:r w:rsidRPr="00DD6B12">
        <w:rPr>
          <w:spacing w:val="-7"/>
          <w:sz w:val="24"/>
          <w:lang w:val="el-GR"/>
        </w:rPr>
        <w:t>ρ</w:t>
      </w:r>
      <w:r w:rsidRPr="00DD6B12">
        <w:rPr>
          <w:spacing w:val="-10"/>
          <w:sz w:val="24"/>
          <w:lang w:val="el-GR"/>
        </w:rPr>
        <w:t>ο</w:t>
      </w:r>
      <w:r w:rsidRPr="00DD6B12">
        <w:rPr>
          <w:spacing w:val="-7"/>
          <w:sz w:val="24"/>
          <w:lang w:val="el-GR"/>
        </w:rPr>
        <w:t>σ</w:t>
      </w:r>
      <w:r w:rsidRPr="00DD6B12">
        <w:rPr>
          <w:spacing w:val="-9"/>
          <w:sz w:val="24"/>
          <w:lang w:val="el-GR"/>
        </w:rPr>
        <w:t>φ</w:t>
      </w:r>
      <w:r w:rsidRPr="00DD6B12">
        <w:rPr>
          <w:spacing w:val="-7"/>
          <w:sz w:val="24"/>
          <w:lang w:val="el-GR"/>
        </w:rPr>
        <w:t>ορ</w:t>
      </w:r>
      <w:r w:rsidRPr="00DD6B12">
        <w:rPr>
          <w:sz w:val="24"/>
          <w:lang w:val="el-GR"/>
        </w:rPr>
        <w:t>ά</w:t>
      </w:r>
      <w:r w:rsidRPr="00DD6B12">
        <w:rPr>
          <w:spacing w:val="-11"/>
          <w:sz w:val="24"/>
          <w:lang w:val="el-GR"/>
        </w:rPr>
        <w:t xml:space="preserve"> </w:t>
      </w:r>
      <w:r w:rsidRPr="00DD6B12">
        <w:rPr>
          <w:spacing w:val="-10"/>
          <w:sz w:val="24"/>
          <w:lang w:val="el-GR"/>
        </w:rPr>
        <w:t>γ</w:t>
      </w:r>
      <w:r w:rsidRPr="00DD6B12">
        <w:rPr>
          <w:spacing w:val="-7"/>
          <w:sz w:val="24"/>
          <w:lang w:val="el-GR"/>
        </w:rPr>
        <w:t>ι</w:t>
      </w:r>
      <w:r w:rsidRPr="00DD6B12">
        <w:rPr>
          <w:sz w:val="24"/>
          <w:lang w:val="el-GR"/>
        </w:rPr>
        <w:t>α</w:t>
      </w:r>
      <w:r w:rsidRPr="00DD6B12">
        <w:rPr>
          <w:spacing w:val="-8"/>
          <w:sz w:val="24"/>
          <w:lang w:val="el-GR"/>
        </w:rPr>
        <w:t xml:space="preserve"> </w:t>
      </w:r>
      <w:r w:rsidRPr="00DD6B12">
        <w:rPr>
          <w:spacing w:val="-4"/>
          <w:sz w:val="24"/>
          <w:lang w:val="el-GR"/>
        </w:rPr>
        <w:t>μ</w:t>
      </w:r>
      <w:r w:rsidRPr="00DD6B12">
        <w:rPr>
          <w:spacing w:val="-10"/>
          <w:sz w:val="24"/>
          <w:lang w:val="el-GR"/>
        </w:rPr>
        <w:t>έ</w:t>
      </w:r>
      <w:r w:rsidRPr="00DD6B12">
        <w:rPr>
          <w:spacing w:val="-7"/>
          <w:sz w:val="24"/>
          <w:lang w:val="el-GR"/>
        </w:rPr>
        <w:t>ρο</w:t>
      </w:r>
      <w:r w:rsidRPr="00DD6B12">
        <w:rPr>
          <w:sz w:val="24"/>
          <w:lang w:val="el-GR"/>
        </w:rPr>
        <w:t>ς</w:t>
      </w:r>
      <w:r w:rsidRPr="00DD6B12">
        <w:rPr>
          <w:spacing w:val="-6"/>
          <w:sz w:val="24"/>
          <w:lang w:val="el-GR"/>
        </w:rPr>
        <w:t xml:space="preserve"> </w:t>
      </w:r>
      <w:r w:rsidRPr="00DD6B12">
        <w:rPr>
          <w:spacing w:val="-10"/>
          <w:sz w:val="24"/>
          <w:lang w:val="el-GR"/>
        </w:rPr>
        <w:t>τ</w:t>
      </w:r>
      <w:r w:rsidRPr="00DD6B12">
        <w:rPr>
          <w:spacing w:val="-8"/>
          <w:sz w:val="24"/>
          <w:lang w:val="el-GR"/>
        </w:rPr>
        <w:t>η</w:t>
      </w:r>
      <w:r w:rsidRPr="00DD6B12">
        <w:rPr>
          <w:sz w:val="24"/>
          <w:lang w:val="el-GR"/>
        </w:rPr>
        <w:t>ς</w:t>
      </w:r>
      <w:r w:rsidRPr="00DD6B12">
        <w:rPr>
          <w:spacing w:val="-6"/>
          <w:sz w:val="24"/>
          <w:lang w:val="el-GR"/>
        </w:rPr>
        <w:t xml:space="preserve"> </w:t>
      </w:r>
      <w:r w:rsidRPr="00DD6B12">
        <w:rPr>
          <w:spacing w:val="-8"/>
          <w:sz w:val="24"/>
          <w:lang w:val="el-GR"/>
        </w:rPr>
        <w:t>π</w:t>
      </w:r>
      <w:r w:rsidRPr="00DD6B12">
        <w:rPr>
          <w:spacing w:val="-9"/>
          <w:sz w:val="24"/>
          <w:lang w:val="el-GR"/>
        </w:rPr>
        <w:t>ο</w:t>
      </w:r>
      <w:r w:rsidRPr="00DD6B12">
        <w:rPr>
          <w:spacing w:val="-7"/>
          <w:sz w:val="24"/>
          <w:lang w:val="el-GR"/>
        </w:rPr>
        <w:t>σό</w:t>
      </w:r>
      <w:r w:rsidRPr="00DD6B12">
        <w:rPr>
          <w:spacing w:val="-8"/>
          <w:sz w:val="24"/>
          <w:lang w:val="el-GR"/>
        </w:rPr>
        <w:t>τητ</w:t>
      </w:r>
      <w:r w:rsidRPr="00DD6B12">
        <w:rPr>
          <w:spacing w:val="-11"/>
          <w:sz w:val="24"/>
          <w:lang w:val="el-GR"/>
        </w:rPr>
        <w:t>α</w:t>
      </w:r>
      <w:r w:rsidRPr="00DD6B12">
        <w:rPr>
          <w:spacing w:val="-6"/>
          <w:sz w:val="24"/>
          <w:lang w:val="el-GR"/>
        </w:rPr>
        <w:t>ς</w:t>
      </w:r>
      <w:r w:rsidRPr="00DD6B12">
        <w:rPr>
          <w:sz w:val="24"/>
          <w:lang w:val="el-GR"/>
        </w:rPr>
        <w:t>,</w:t>
      </w:r>
      <w:r w:rsidRPr="00DD6B12">
        <w:rPr>
          <w:spacing w:val="-10"/>
          <w:sz w:val="24"/>
          <w:lang w:val="el-GR"/>
        </w:rPr>
        <w:t xml:space="preserve"> δ</w:t>
      </w:r>
      <w:r w:rsidRPr="00DD6B12">
        <w:rPr>
          <w:spacing w:val="-7"/>
          <w:sz w:val="24"/>
          <w:lang w:val="el-GR"/>
        </w:rPr>
        <w:t>ε</w:t>
      </w:r>
      <w:r w:rsidRPr="00DD6B12">
        <w:rPr>
          <w:sz w:val="24"/>
          <w:lang w:val="el-GR"/>
        </w:rPr>
        <w:t>ν</w:t>
      </w:r>
      <w:r w:rsidRPr="00DD6B12">
        <w:rPr>
          <w:spacing w:val="-10"/>
          <w:sz w:val="24"/>
          <w:lang w:val="el-GR"/>
        </w:rPr>
        <w:t xml:space="preserve"> </w:t>
      </w:r>
      <w:r w:rsidRPr="00DD6B12">
        <w:rPr>
          <w:spacing w:val="-7"/>
          <w:sz w:val="24"/>
          <w:lang w:val="el-GR"/>
        </w:rPr>
        <w:t>θ</w:t>
      </w:r>
      <w:r w:rsidRPr="00DD6B12">
        <w:rPr>
          <w:sz w:val="24"/>
          <w:lang w:val="el-GR"/>
        </w:rPr>
        <w:t xml:space="preserve">α </w:t>
      </w:r>
      <w:r w:rsidRPr="00DD6B12">
        <w:rPr>
          <w:spacing w:val="-8"/>
          <w:sz w:val="24"/>
          <w:lang w:val="el-GR"/>
        </w:rPr>
        <w:t>γ</w:t>
      </w:r>
      <w:r w:rsidRPr="00DD6B12">
        <w:rPr>
          <w:spacing w:val="-7"/>
          <w:sz w:val="24"/>
          <w:lang w:val="el-GR"/>
        </w:rPr>
        <w:t>ίνε</w:t>
      </w:r>
      <w:r w:rsidRPr="00DD6B12">
        <w:rPr>
          <w:spacing w:val="-8"/>
          <w:sz w:val="24"/>
          <w:lang w:val="el-GR"/>
        </w:rPr>
        <w:t>τ</w:t>
      </w:r>
      <w:r w:rsidRPr="00DD6B12">
        <w:rPr>
          <w:spacing w:val="-11"/>
          <w:sz w:val="24"/>
          <w:lang w:val="el-GR"/>
        </w:rPr>
        <w:t>α</w:t>
      </w:r>
      <w:r w:rsidRPr="00DD6B12">
        <w:rPr>
          <w:sz w:val="24"/>
          <w:lang w:val="el-GR"/>
        </w:rPr>
        <w:t>ι</w:t>
      </w:r>
      <w:r w:rsidRPr="00DD6B12">
        <w:rPr>
          <w:spacing w:val="4"/>
          <w:sz w:val="24"/>
          <w:lang w:val="el-GR"/>
        </w:rPr>
        <w:t xml:space="preserve"> </w:t>
      </w:r>
      <w:r w:rsidRPr="00DD6B12">
        <w:rPr>
          <w:spacing w:val="-8"/>
          <w:sz w:val="24"/>
          <w:lang w:val="el-GR"/>
        </w:rPr>
        <w:t>απ</w:t>
      </w:r>
      <w:r w:rsidRPr="00DD6B12">
        <w:rPr>
          <w:spacing w:val="-7"/>
          <w:sz w:val="24"/>
          <w:lang w:val="el-GR"/>
        </w:rPr>
        <w:t>ο</w:t>
      </w:r>
      <w:r w:rsidRPr="00DD6B12">
        <w:rPr>
          <w:spacing w:val="-10"/>
          <w:sz w:val="24"/>
          <w:lang w:val="el-GR"/>
        </w:rPr>
        <w:t>δ</w:t>
      </w:r>
      <w:r w:rsidRPr="00DD6B12">
        <w:rPr>
          <w:spacing w:val="-7"/>
          <w:sz w:val="24"/>
          <w:lang w:val="el-GR"/>
        </w:rPr>
        <w:t>ε</w:t>
      </w:r>
      <w:r w:rsidRPr="00DD6B12">
        <w:rPr>
          <w:spacing w:val="-6"/>
          <w:sz w:val="24"/>
          <w:lang w:val="el-GR"/>
        </w:rPr>
        <w:t>κ</w:t>
      </w:r>
      <w:r w:rsidRPr="00DD6B12">
        <w:rPr>
          <w:spacing w:val="-8"/>
          <w:sz w:val="24"/>
          <w:lang w:val="el-GR"/>
        </w:rPr>
        <w:t>τή</w:t>
      </w:r>
      <w:r w:rsidRPr="00DD6B12">
        <w:rPr>
          <w:sz w:val="24"/>
          <w:lang w:val="el-GR"/>
        </w:rPr>
        <w:t>.</w:t>
      </w:r>
      <w:r w:rsidRPr="00DD6B12">
        <w:rPr>
          <w:spacing w:val="1"/>
          <w:sz w:val="24"/>
          <w:lang w:val="el-GR"/>
        </w:rPr>
        <w:t xml:space="preserve"> </w:t>
      </w:r>
      <w:r w:rsidRPr="00DD6B12">
        <w:rPr>
          <w:spacing w:val="-7"/>
          <w:sz w:val="24"/>
          <w:lang w:val="el-GR"/>
        </w:rPr>
        <w:t>Ε</w:t>
      </w:r>
      <w:r w:rsidRPr="00DD6B12">
        <w:rPr>
          <w:spacing w:val="-8"/>
          <w:sz w:val="24"/>
          <w:lang w:val="el-GR"/>
        </w:rPr>
        <w:t>π</w:t>
      </w:r>
      <w:r w:rsidRPr="00DD6B12">
        <w:rPr>
          <w:spacing w:val="-7"/>
          <w:sz w:val="24"/>
          <w:lang w:val="el-GR"/>
        </w:rPr>
        <w:t>ίσ</w:t>
      </w:r>
      <w:r w:rsidRPr="00DD6B12">
        <w:rPr>
          <w:spacing w:val="-10"/>
          <w:sz w:val="24"/>
          <w:lang w:val="el-GR"/>
        </w:rPr>
        <w:t>η</w:t>
      </w:r>
      <w:r w:rsidRPr="00DD6B12">
        <w:rPr>
          <w:sz w:val="24"/>
          <w:lang w:val="el-GR"/>
        </w:rPr>
        <w:t>ς</w:t>
      </w:r>
      <w:r w:rsidRPr="00DD6B12">
        <w:rPr>
          <w:spacing w:val="7"/>
          <w:sz w:val="24"/>
          <w:lang w:val="el-GR"/>
        </w:rPr>
        <w:t xml:space="preserve"> </w:t>
      </w:r>
      <w:r w:rsidRPr="00DD6B12">
        <w:rPr>
          <w:spacing w:val="-7"/>
          <w:sz w:val="24"/>
          <w:lang w:val="el-GR"/>
        </w:rPr>
        <w:t>θε</w:t>
      </w:r>
      <w:r w:rsidRPr="00DD6B12">
        <w:rPr>
          <w:spacing w:val="-9"/>
          <w:sz w:val="24"/>
          <w:lang w:val="el-GR"/>
        </w:rPr>
        <w:t>ω</w:t>
      </w:r>
      <w:r w:rsidRPr="00DD6B12">
        <w:rPr>
          <w:spacing w:val="-7"/>
          <w:sz w:val="24"/>
          <w:lang w:val="el-GR"/>
        </w:rPr>
        <w:t>ρε</w:t>
      </w:r>
      <w:r w:rsidRPr="00DD6B12">
        <w:rPr>
          <w:spacing w:val="-9"/>
          <w:sz w:val="24"/>
          <w:lang w:val="el-GR"/>
        </w:rPr>
        <w:t>ί</w:t>
      </w:r>
      <w:r w:rsidRPr="00DD6B12">
        <w:rPr>
          <w:spacing w:val="-8"/>
          <w:sz w:val="24"/>
          <w:lang w:val="el-GR"/>
        </w:rPr>
        <w:t>τα</w:t>
      </w:r>
      <w:r w:rsidRPr="00DD6B12">
        <w:rPr>
          <w:sz w:val="24"/>
          <w:lang w:val="el-GR"/>
        </w:rPr>
        <w:t>ι</w:t>
      </w:r>
      <w:r w:rsidRPr="00DD6B12">
        <w:rPr>
          <w:spacing w:val="4"/>
          <w:sz w:val="24"/>
          <w:lang w:val="el-GR"/>
        </w:rPr>
        <w:t xml:space="preserve"> </w:t>
      </w:r>
      <w:r w:rsidRPr="00DD6B12">
        <w:rPr>
          <w:spacing w:val="-8"/>
          <w:sz w:val="24"/>
          <w:lang w:val="el-GR"/>
        </w:rPr>
        <w:t>απα</w:t>
      </w:r>
      <w:r w:rsidRPr="00DD6B12">
        <w:rPr>
          <w:spacing w:val="-7"/>
          <w:sz w:val="24"/>
          <w:lang w:val="el-GR"/>
        </w:rPr>
        <w:t>ρ</w:t>
      </w:r>
      <w:r w:rsidRPr="00DD6B12">
        <w:rPr>
          <w:spacing w:val="-11"/>
          <w:sz w:val="24"/>
          <w:lang w:val="el-GR"/>
        </w:rPr>
        <w:t>ά</w:t>
      </w:r>
      <w:r w:rsidRPr="00DD6B12">
        <w:rPr>
          <w:spacing w:val="-5"/>
          <w:sz w:val="24"/>
          <w:lang w:val="el-GR"/>
        </w:rPr>
        <w:t>δ</w:t>
      </w:r>
      <w:r w:rsidRPr="00DD6B12">
        <w:rPr>
          <w:spacing w:val="-7"/>
          <w:sz w:val="24"/>
          <w:lang w:val="el-GR"/>
        </w:rPr>
        <w:t>ε</w:t>
      </w:r>
      <w:r w:rsidRPr="00DD6B12">
        <w:rPr>
          <w:spacing w:val="-8"/>
          <w:sz w:val="24"/>
          <w:lang w:val="el-GR"/>
        </w:rPr>
        <w:t>κτ</w:t>
      </w:r>
      <w:r w:rsidRPr="00DD6B12">
        <w:rPr>
          <w:sz w:val="24"/>
          <w:lang w:val="el-GR"/>
        </w:rPr>
        <w:t>η</w:t>
      </w:r>
      <w:r w:rsidRPr="00DD6B12">
        <w:rPr>
          <w:spacing w:val="3"/>
          <w:sz w:val="24"/>
          <w:lang w:val="el-GR"/>
        </w:rPr>
        <w:t xml:space="preserve"> </w:t>
      </w:r>
      <w:r w:rsidRPr="00DD6B12">
        <w:rPr>
          <w:sz w:val="24"/>
          <w:lang w:val="el-GR"/>
        </w:rPr>
        <w:t xml:space="preserve">η </w:t>
      </w:r>
      <w:r w:rsidRPr="00DD6B12">
        <w:rPr>
          <w:spacing w:val="-8"/>
          <w:sz w:val="24"/>
          <w:lang w:val="el-GR"/>
        </w:rPr>
        <w:t>π</w:t>
      </w:r>
      <w:r w:rsidRPr="00DD6B12">
        <w:rPr>
          <w:spacing w:val="-7"/>
          <w:sz w:val="24"/>
          <w:lang w:val="el-GR"/>
        </w:rPr>
        <w:t>ρο</w:t>
      </w:r>
      <w:r w:rsidRPr="00DD6B12">
        <w:rPr>
          <w:spacing w:val="-9"/>
          <w:sz w:val="24"/>
          <w:lang w:val="el-GR"/>
        </w:rPr>
        <w:t>σ</w:t>
      </w:r>
      <w:r w:rsidRPr="00DD6B12">
        <w:rPr>
          <w:spacing w:val="-6"/>
          <w:sz w:val="24"/>
          <w:lang w:val="el-GR"/>
        </w:rPr>
        <w:t>φ</w:t>
      </w:r>
      <w:r w:rsidRPr="00DD6B12">
        <w:rPr>
          <w:spacing w:val="-7"/>
          <w:sz w:val="24"/>
          <w:lang w:val="el-GR"/>
        </w:rPr>
        <w:t>ορ</w:t>
      </w:r>
      <w:r w:rsidRPr="00DD6B12">
        <w:rPr>
          <w:sz w:val="24"/>
          <w:lang w:val="el-GR"/>
        </w:rPr>
        <w:t xml:space="preserve">ά </w:t>
      </w:r>
      <w:r w:rsidRPr="00DD6B12">
        <w:rPr>
          <w:spacing w:val="-8"/>
          <w:sz w:val="24"/>
          <w:lang w:val="el-GR"/>
        </w:rPr>
        <w:t>π</w:t>
      </w:r>
      <w:r w:rsidRPr="00DD6B12">
        <w:rPr>
          <w:spacing w:val="-10"/>
          <w:sz w:val="24"/>
          <w:lang w:val="el-GR"/>
        </w:rPr>
        <w:t>ο</w:t>
      </w:r>
      <w:r w:rsidRPr="00DD6B12">
        <w:rPr>
          <w:sz w:val="24"/>
          <w:lang w:val="el-GR"/>
        </w:rPr>
        <w:t>υ</w:t>
      </w:r>
      <w:r w:rsidRPr="00DD6B12">
        <w:rPr>
          <w:spacing w:val="7"/>
          <w:sz w:val="24"/>
          <w:lang w:val="el-GR"/>
        </w:rPr>
        <w:t xml:space="preserve"> </w:t>
      </w:r>
      <w:r w:rsidRPr="00DD6B12">
        <w:rPr>
          <w:spacing w:val="-8"/>
          <w:sz w:val="24"/>
          <w:lang w:val="el-GR"/>
        </w:rPr>
        <w:t>αν</w:t>
      </w:r>
      <w:r w:rsidRPr="00DD6B12">
        <w:rPr>
          <w:spacing w:val="-11"/>
          <w:sz w:val="24"/>
          <w:lang w:val="el-GR"/>
        </w:rPr>
        <w:t>α</w:t>
      </w:r>
      <w:r w:rsidRPr="00DD6B12">
        <w:rPr>
          <w:spacing w:val="-6"/>
          <w:sz w:val="24"/>
          <w:lang w:val="el-GR"/>
        </w:rPr>
        <w:t>φ</w:t>
      </w:r>
      <w:r w:rsidRPr="00DD6B12">
        <w:rPr>
          <w:spacing w:val="-7"/>
          <w:sz w:val="24"/>
          <w:lang w:val="el-GR"/>
        </w:rPr>
        <w:t>έ</w:t>
      </w:r>
      <w:r w:rsidRPr="00DD6B12">
        <w:rPr>
          <w:spacing w:val="-9"/>
          <w:sz w:val="24"/>
          <w:lang w:val="el-GR"/>
        </w:rPr>
        <w:t>ρ</w:t>
      </w:r>
      <w:r w:rsidRPr="00DD6B12">
        <w:rPr>
          <w:spacing w:val="-5"/>
          <w:sz w:val="24"/>
          <w:lang w:val="el-GR"/>
        </w:rPr>
        <w:t>ετ</w:t>
      </w:r>
      <w:r w:rsidRPr="00DD6B12">
        <w:rPr>
          <w:spacing w:val="-11"/>
          <w:sz w:val="24"/>
          <w:lang w:val="el-GR"/>
        </w:rPr>
        <w:t>α</w:t>
      </w:r>
      <w:r w:rsidRPr="00DD6B12">
        <w:rPr>
          <w:sz w:val="24"/>
          <w:lang w:val="el-GR"/>
        </w:rPr>
        <w:t>ι</w:t>
      </w:r>
      <w:r w:rsidRPr="00DD6B12">
        <w:rPr>
          <w:spacing w:val="4"/>
          <w:sz w:val="24"/>
          <w:lang w:val="el-GR"/>
        </w:rPr>
        <w:t xml:space="preserve"> </w:t>
      </w:r>
      <w:r w:rsidRPr="00DD6B12">
        <w:rPr>
          <w:spacing w:val="-8"/>
          <w:sz w:val="24"/>
          <w:lang w:val="el-GR"/>
        </w:rPr>
        <w:t>γ</w:t>
      </w:r>
      <w:r w:rsidRPr="00DD6B12">
        <w:rPr>
          <w:spacing w:val="-7"/>
          <w:sz w:val="24"/>
          <w:lang w:val="el-GR"/>
        </w:rPr>
        <w:t>ι</w:t>
      </w:r>
      <w:r w:rsidRPr="00DD6B12">
        <w:rPr>
          <w:sz w:val="24"/>
          <w:lang w:val="el-GR"/>
        </w:rPr>
        <w:t xml:space="preserve">α </w:t>
      </w:r>
      <w:r w:rsidRPr="00DD6B12">
        <w:rPr>
          <w:spacing w:val="-9"/>
          <w:sz w:val="24"/>
          <w:lang w:val="el-GR"/>
        </w:rPr>
        <w:t>μ</w:t>
      </w:r>
      <w:r w:rsidRPr="00DD6B12">
        <w:rPr>
          <w:spacing w:val="-7"/>
          <w:sz w:val="24"/>
          <w:lang w:val="el-GR"/>
        </w:rPr>
        <w:t>ε</w:t>
      </w:r>
      <w:r w:rsidRPr="00DD6B12">
        <w:rPr>
          <w:spacing w:val="-9"/>
          <w:sz w:val="24"/>
          <w:lang w:val="el-GR"/>
        </w:rPr>
        <w:t>ρ</w:t>
      </w:r>
      <w:r w:rsidRPr="00DD6B12">
        <w:rPr>
          <w:spacing w:val="-7"/>
          <w:sz w:val="24"/>
          <w:lang w:val="el-GR"/>
        </w:rPr>
        <w:t>ι</w:t>
      </w:r>
      <w:r w:rsidRPr="00DD6B12">
        <w:rPr>
          <w:spacing w:val="-5"/>
          <w:sz w:val="24"/>
          <w:lang w:val="el-GR"/>
        </w:rPr>
        <w:t>κ</w:t>
      </w:r>
      <w:r w:rsidRPr="00DD6B12">
        <w:rPr>
          <w:sz w:val="24"/>
          <w:lang w:val="el-GR"/>
        </w:rPr>
        <w:t>ή</w:t>
      </w:r>
      <w:r w:rsidRPr="00DD6B12">
        <w:rPr>
          <w:spacing w:val="3"/>
          <w:sz w:val="24"/>
          <w:lang w:val="el-GR"/>
        </w:rPr>
        <w:t xml:space="preserve"> </w:t>
      </w:r>
      <w:r w:rsidRPr="00DD6B12">
        <w:rPr>
          <w:spacing w:val="-8"/>
          <w:sz w:val="24"/>
          <w:lang w:val="el-GR"/>
        </w:rPr>
        <w:t>κάλ</w:t>
      </w:r>
      <w:r w:rsidRPr="00DD6B12">
        <w:rPr>
          <w:spacing w:val="-6"/>
          <w:sz w:val="24"/>
          <w:lang w:val="el-GR"/>
        </w:rPr>
        <w:t>υψ</w:t>
      </w:r>
      <w:r w:rsidRPr="00DD6B12">
        <w:rPr>
          <w:sz w:val="24"/>
          <w:lang w:val="el-GR"/>
        </w:rPr>
        <w:t xml:space="preserve">η </w:t>
      </w:r>
      <w:r w:rsidRPr="00DD6B12">
        <w:rPr>
          <w:spacing w:val="-8"/>
          <w:sz w:val="24"/>
          <w:lang w:val="el-GR"/>
        </w:rPr>
        <w:t>τ</w:t>
      </w:r>
      <w:r w:rsidRPr="00DD6B12">
        <w:rPr>
          <w:spacing w:val="-7"/>
          <w:sz w:val="24"/>
          <w:lang w:val="el-GR"/>
        </w:rPr>
        <w:t>ω</w:t>
      </w:r>
      <w:r w:rsidRPr="00DD6B12">
        <w:rPr>
          <w:sz w:val="24"/>
          <w:lang w:val="el-GR"/>
        </w:rPr>
        <w:t xml:space="preserve">ν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w:t>
      </w:r>
      <w:r w:rsidRPr="00DD6B12">
        <w:rPr>
          <w:spacing w:val="-7"/>
          <w:sz w:val="24"/>
          <w:lang w:val="el-GR"/>
        </w:rPr>
        <w:t>σ</w:t>
      </w:r>
      <w:r w:rsidRPr="00DD6B12">
        <w:rPr>
          <w:spacing w:val="-8"/>
          <w:sz w:val="24"/>
          <w:lang w:val="el-GR"/>
        </w:rPr>
        <w:t>τ</w:t>
      </w:r>
      <w:r w:rsidRPr="00DD6B12">
        <w:rPr>
          <w:spacing w:val="-7"/>
          <w:sz w:val="24"/>
          <w:lang w:val="el-GR"/>
        </w:rPr>
        <w:t>ι</w:t>
      </w:r>
      <w:r w:rsidRPr="00DD6B12">
        <w:rPr>
          <w:spacing w:val="-11"/>
          <w:sz w:val="24"/>
          <w:lang w:val="el-GR"/>
        </w:rPr>
        <w:t>κ</w:t>
      </w:r>
      <w:r w:rsidRPr="00DD6B12">
        <w:rPr>
          <w:spacing w:val="-7"/>
          <w:sz w:val="24"/>
          <w:lang w:val="el-GR"/>
        </w:rPr>
        <w:t>ώ</w:t>
      </w:r>
      <w:r w:rsidRPr="00DD6B12">
        <w:rPr>
          <w:sz w:val="24"/>
          <w:lang w:val="el-GR"/>
        </w:rPr>
        <w:t>ν</w:t>
      </w:r>
      <w:r w:rsidRPr="00DD6B12">
        <w:rPr>
          <w:spacing w:val="-15"/>
          <w:sz w:val="24"/>
          <w:lang w:val="el-GR"/>
        </w:rPr>
        <w:t xml:space="preserve"> </w:t>
      </w:r>
      <w:r w:rsidRPr="00DD6B12">
        <w:rPr>
          <w:spacing w:val="-8"/>
          <w:sz w:val="24"/>
          <w:lang w:val="el-GR"/>
        </w:rPr>
        <w:t>κ</w:t>
      </w:r>
      <w:r w:rsidRPr="00DD6B12">
        <w:rPr>
          <w:spacing w:val="-6"/>
          <w:sz w:val="24"/>
          <w:lang w:val="el-GR"/>
        </w:rPr>
        <w:t>α</w:t>
      </w:r>
      <w:r w:rsidRPr="00DD6B12">
        <w:rPr>
          <w:spacing w:val="-13"/>
          <w:sz w:val="24"/>
          <w:lang w:val="el-GR"/>
        </w:rPr>
        <w:t>λ</w:t>
      </w:r>
      <w:r w:rsidRPr="00DD6B12">
        <w:rPr>
          <w:spacing w:val="-6"/>
          <w:sz w:val="24"/>
          <w:lang w:val="el-GR"/>
        </w:rPr>
        <w:t>ύψ</w:t>
      </w:r>
      <w:r w:rsidRPr="00DD6B12">
        <w:rPr>
          <w:spacing w:val="-7"/>
          <w:sz w:val="24"/>
          <w:lang w:val="el-GR"/>
        </w:rPr>
        <w:t>εω</w:t>
      </w:r>
      <w:r w:rsidRPr="00DD6B12">
        <w:rPr>
          <w:sz w:val="24"/>
          <w:lang w:val="el-GR"/>
        </w:rPr>
        <w:t>ν</w:t>
      </w:r>
      <w:r w:rsidRPr="00DD6B12">
        <w:rPr>
          <w:spacing w:val="-17"/>
          <w:sz w:val="24"/>
          <w:lang w:val="el-GR"/>
        </w:rPr>
        <w:t xml:space="preserve"> </w:t>
      </w:r>
      <w:r w:rsidRPr="00DD6B12">
        <w:rPr>
          <w:sz w:val="24"/>
          <w:lang w:val="el-GR"/>
        </w:rPr>
        <w:t>ή</w:t>
      </w:r>
      <w:r w:rsidRPr="00DD6B12">
        <w:rPr>
          <w:spacing w:val="-15"/>
          <w:sz w:val="24"/>
          <w:lang w:val="el-GR"/>
        </w:rPr>
        <w:t xml:space="preserve"> </w:t>
      </w:r>
      <w:r w:rsidRPr="00DD6B12">
        <w:rPr>
          <w:spacing w:val="-7"/>
          <w:sz w:val="24"/>
          <w:lang w:val="el-GR"/>
        </w:rPr>
        <w:t>ο</w:t>
      </w:r>
      <w:r w:rsidRPr="00DD6B12">
        <w:rPr>
          <w:spacing w:val="-8"/>
          <w:sz w:val="24"/>
          <w:lang w:val="el-GR"/>
        </w:rPr>
        <w:t>χη</w:t>
      </w:r>
      <w:r w:rsidRPr="00DD6B12">
        <w:rPr>
          <w:spacing w:val="-6"/>
          <w:sz w:val="24"/>
          <w:lang w:val="el-GR"/>
        </w:rPr>
        <w:t>μ</w:t>
      </w:r>
      <w:r w:rsidRPr="00DD6B12">
        <w:rPr>
          <w:spacing w:val="-8"/>
          <w:sz w:val="24"/>
          <w:lang w:val="el-GR"/>
        </w:rPr>
        <w:t>ά</w:t>
      </w:r>
      <w:r w:rsidRPr="00DD6B12">
        <w:rPr>
          <w:spacing w:val="-10"/>
          <w:sz w:val="24"/>
          <w:lang w:val="el-GR"/>
        </w:rPr>
        <w:t>τ</w:t>
      </w:r>
      <w:r w:rsidRPr="00DD6B12">
        <w:rPr>
          <w:spacing w:val="-7"/>
          <w:sz w:val="24"/>
          <w:lang w:val="el-GR"/>
        </w:rPr>
        <w:t>ω</w:t>
      </w:r>
      <w:r w:rsidRPr="00DD6B12">
        <w:rPr>
          <w:spacing w:val="-8"/>
          <w:sz w:val="24"/>
          <w:lang w:val="el-GR"/>
        </w:rPr>
        <w:t>ν</w:t>
      </w:r>
      <w:r w:rsidRPr="00DD6B12">
        <w:rPr>
          <w:sz w:val="24"/>
          <w:lang w:val="el-GR"/>
        </w:rPr>
        <w:t>.</w:t>
      </w:r>
    </w:p>
    <w:p w:rsidR="00FE1FF8" w:rsidRPr="00DD6B12" w:rsidRDefault="00FE1FF8" w:rsidP="00FE1FF8">
      <w:pPr>
        <w:spacing w:before="3" w:line="275" w:lineRule="auto"/>
        <w:ind w:right="690"/>
        <w:rPr>
          <w:sz w:val="24"/>
          <w:lang w:val="el-GR"/>
        </w:rPr>
      </w:pPr>
      <w:r w:rsidRPr="00DD6B12">
        <w:rPr>
          <w:spacing w:val="-8"/>
          <w:sz w:val="24"/>
          <w:lang w:val="el-GR"/>
        </w:rPr>
        <w:t>Ο</w:t>
      </w:r>
      <w:r w:rsidRPr="00DD6B12">
        <w:rPr>
          <w:sz w:val="24"/>
          <w:lang w:val="el-GR"/>
        </w:rPr>
        <w:t>ι</w:t>
      </w:r>
      <w:r w:rsidRPr="00DD6B12">
        <w:rPr>
          <w:spacing w:val="1"/>
          <w:sz w:val="24"/>
          <w:lang w:val="el-GR"/>
        </w:rPr>
        <w:t xml:space="preserve"> </w:t>
      </w:r>
      <w:r w:rsidRPr="00DD6B12">
        <w:rPr>
          <w:spacing w:val="-8"/>
          <w:sz w:val="24"/>
          <w:lang w:val="el-GR"/>
        </w:rPr>
        <w:t>π</w:t>
      </w:r>
      <w:r w:rsidRPr="00DD6B12">
        <w:rPr>
          <w:spacing w:val="-7"/>
          <w:sz w:val="24"/>
          <w:lang w:val="el-GR"/>
        </w:rPr>
        <w:t>ρο</w:t>
      </w:r>
      <w:r w:rsidRPr="00DD6B12">
        <w:rPr>
          <w:spacing w:val="-9"/>
          <w:sz w:val="24"/>
          <w:lang w:val="el-GR"/>
        </w:rPr>
        <w:t>σ</w:t>
      </w:r>
      <w:r w:rsidRPr="00DD6B12">
        <w:rPr>
          <w:spacing w:val="-6"/>
          <w:sz w:val="24"/>
          <w:lang w:val="el-GR"/>
        </w:rPr>
        <w:t>φ</w:t>
      </w:r>
      <w:r w:rsidRPr="00DD6B12">
        <w:rPr>
          <w:spacing w:val="-10"/>
          <w:sz w:val="24"/>
          <w:lang w:val="el-GR"/>
        </w:rPr>
        <w:t>ο</w:t>
      </w:r>
      <w:r w:rsidRPr="00DD6B12">
        <w:rPr>
          <w:spacing w:val="-7"/>
          <w:sz w:val="24"/>
          <w:lang w:val="el-GR"/>
        </w:rPr>
        <w:t>ρ</w:t>
      </w:r>
      <w:r w:rsidRPr="00DD6B12">
        <w:rPr>
          <w:spacing w:val="-10"/>
          <w:sz w:val="24"/>
          <w:lang w:val="el-GR"/>
        </w:rPr>
        <w:t>έ</w:t>
      </w:r>
      <w:r w:rsidRPr="00DD6B12">
        <w:rPr>
          <w:sz w:val="24"/>
          <w:lang w:val="el-GR"/>
        </w:rPr>
        <w:t>ς</w:t>
      </w:r>
      <w:r w:rsidRPr="00DD6B12">
        <w:rPr>
          <w:spacing w:val="4"/>
          <w:sz w:val="24"/>
          <w:lang w:val="el-GR"/>
        </w:rPr>
        <w:t xml:space="preserve"> </w:t>
      </w:r>
      <w:r w:rsidRPr="00DD6B12">
        <w:rPr>
          <w:spacing w:val="-7"/>
          <w:sz w:val="24"/>
          <w:lang w:val="el-GR"/>
        </w:rPr>
        <w:t>ισ</w:t>
      </w:r>
      <w:r w:rsidRPr="00DD6B12">
        <w:rPr>
          <w:spacing w:val="-11"/>
          <w:sz w:val="24"/>
          <w:lang w:val="el-GR"/>
        </w:rPr>
        <w:t>χ</w:t>
      </w:r>
      <w:r w:rsidRPr="00DD6B12">
        <w:rPr>
          <w:spacing w:val="-6"/>
          <w:sz w:val="24"/>
          <w:lang w:val="el-GR"/>
        </w:rPr>
        <w:t>ύ</w:t>
      </w:r>
      <w:r w:rsidRPr="00DD6B12">
        <w:rPr>
          <w:spacing w:val="-10"/>
          <w:sz w:val="24"/>
          <w:lang w:val="el-GR"/>
        </w:rPr>
        <w:t>ο</w:t>
      </w:r>
      <w:r w:rsidRPr="00DD6B12">
        <w:rPr>
          <w:spacing w:val="-6"/>
          <w:sz w:val="24"/>
          <w:lang w:val="el-GR"/>
        </w:rPr>
        <w:t>υ</w:t>
      </w:r>
      <w:r w:rsidRPr="00DD6B12">
        <w:rPr>
          <w:sz w:val="24"/>
          <w:lang w:val="el-GR"/>
        </w:rPr>
        <w:t xml:space="preserve">ν </w:t>
      </w:r>
      <w:r w:rsidRPr="00DD6B12">
        <w:rPr>
          <w:spacing w:val="-11"/>
          <w:sz w:val="24"/>
          <w:lang w:val="el-GR"/>
        </w:rPr>
        <w:t>κ</w:t>
      </w:r>
      <w:r w:rsidRPr="00DD6B12">
        <w:rPr>
          <w:spacing w:val="-8"/>
          <w:sz w:val="24"/>
          <w:lang w:val="el-GR"/>
        </w:rPr>
        <w:t>α</w:t>
      </w:r>
      <w:r w:rsidRPr="00DD6B12">
        <w:rPr>
          <w:sz w:val="24"/>
          <w:lang w:val="el-GR"/>
        </w:rPr>
        <w:t>ι</w:t>
      </w:r>
      <w:r w:rsidRPr="00DD6B12">
        <w:rPr>
          <w:spacing w:val="1"/>
          <w:sz w:val="24"/>
          <w:lang w:val="el-GR"/>
        </w:rPr>
        <w:t xml:space="preserve"> </w:t>
      </w:r>
      <w:r w:rsidRPr="00DD6B12">
        <w:rPr>
          <w:spacing w:val="-7"/>
          <w:sz w:val="24"/>
          <w:lang w:val="el-GR"/>
        </w:rPr>
        <w:t>δε</w:t>
      </w:r>
      <w:r w:rsidRPr="00DD6B12">
        <w:rPr>
          <w:spacing w:val="-9"/>
          <w:sz w:val="24"/>
          <w:lang w:val="el-GR"/>
        </w:rPr>
        <w:t>σ</w:t>
      </w:r>
      <w:r w:rsidRPr="00DD6B12">
        <w:rPr>
          <w:spacing w:val="-6"/>
          <w:sz w:val="24"/>
          <w:lang w:val="el-GR"/>
        </w:rPr>
        <w:t>μ</w:t>
      </w:r>
      <w:r w:rsidRPr="00DD6B12">
        <w:rPr>
          <w:spacing w:val="-10"/>
          <w:sz w:val="24"/>
          <w:lang w:val="el-GR"/>
        </w:rPr>
        <w:t>ε</w:t>
      </w:r>
      <w:r w:rsidRPr="00DD6B12">
        <w:rPr>
          <w:spacing w:val="-6"/>
          <w:sz w:val="24"/>
          <w:lang w:val="el-GR"/>
        </w:rPr>
        <w:t>ύ</w:t>
      </w:r>
      <w:r w:rsidRPr="00DD6B12">
        <w:rPr>
          <w:spacing w:val="-10"/>
          <w:sz w:val="24"/>
          <w:lang w:val="el-GR"/>
        </w:rPr>
        <w:t>ο</w:t>
      </w:r>
      <w:r w:rsidRPr="00DD6B12">
        <w:rPr>
          <w:spacing w:val="-6"/>
          <w:sz w:val="24"/>
          <w:lang w:val="el-GR"/>
        </w:rPr>
        <w:t>υ</w:t>
      </w:r>
      <w:r w:rsidRPr="00DD6B12">
        <w:rPr>
          <w:sz w:val="24"/>
          <w:lang w:val="el-GR"/>
        </w:rPr>
        <w:t>ν</w:t>
      </w:r>
      <w:r w:rsidRPr="00DD6B12">
        <w:rPr>
          <w:spacing w:val="3"/>
          <w:sz w:val="24"/>
          <w:lang w:val="el-GR"/>
        </w:rPr>
        <w:t xml:space="preserve"> </w:t>
      </w:r>
      <w:r w:rsidRPr="00DD6B12">
        <w:rPr>
          <w:spacing w:val="-8"/>
          <w:sz w:val="24"/>
          <w:lang w:val="el-GR"/>
        </w:rPr>
        <w:t>τ</w:t>
      </w:r>
      <w:r w:rsidRPr="00DD6B12">
        <w:rPr>
          <w:spacing w:val="-10"/>
          <w:sz w:val="24"/>
          <w:lang w:val="el-GR"/>
        </w:rPr>
        <w:t>ο</w:t>
      </w:r>
      <w:r w:rsidRPr="00DD6B12">
        <w:rPr>
          <w:spacing w:val="-6"/>
          <w:sz w:val="24"/>
          <w:lang w:val="el-GR"/>
        </w:rPr>
        <w:t>υ</w:t>
      </w:r>
      <w:r w:rsidRPr="00DD6B12">
        <w:rPr>
          <w:sz w:val="24"/>
          <w:lang w:val="el-GR"/>
        </w:rPr>
        <w:t>ς</w:t>
      </w:r>
      <w:r w:rsidRPr="00DD6B12">
        <w:rPr>
          <w:spacing w:val="4"/>
          <w:sz w:val="24"/>
          <w:lang w:val="el-GR"/>
        </w:rPr>
        <w:t xml:space="preserve"> </w:t>
      </w:r>
      <w:r w:rsidRPr="00DD6B12">
        <w:rPr>
          <w:spacing w:val="-9"/>
          <w:sz w:val="24"/>
          <w:lang w:val="el-GR"/>
        </w:rPr>
        <w:t>σ</w:t>
      </w:r>
      <w:r w:rsidRPr="00DD6B12">
        <w:rPr>
          <w:spacing w:val="-6"/>
          <w:sz w:val="24"/>
          <w:lang w:val="el-GR"/>
        </w:rPr>
        <w:t>υ</w:t>
      </w:r>
      <w:r w:rsidRPr="00DD6B12">
        <w:rPr>
          <w:spacing w:val="-9"/>
          <w:sz w:val="24"/>
          <w:lang w:val="el-GR"/>
        </w:rPr>
        <w:t>μ</w:t>
      </w:r>
      <w:r w:rsidRPr="00DD6B12">
        <w:rPr>
          <w:spacing w:val="-6"/>
          <w:sz w:val="24"/>
          <w:lang w:val="el-GR"/>
        </w:rPr>
        <w:t>μ</w:t>
      </w:r>
      <w:r w:rsidRPr="00DD6B12">
        <w:rPr>
          <w:spacing w:val="-12"/>
          <w:sz w:val="24"/>
          <w:lang w:val="el-GR"/>
        </w:rPr>
        <w:t>ε</w:t>
      </w:r>
      <w:r w:rsidRPr="00DD6B12">
        <w:rPr>
          <w:spacing w:val="-8"/>
          <w:sz w:val="24"/>
          <w:lang w:val="el-GR"/>
        </w:rPr>
        <w:t>τ</w:t>
      </w:r>
      <w:r w:rsidRPr="00DD6B12">
        <w:rPr>
          <w:spacing w:val="-7"/>
          <w:sz w:val="24"/>
          <w:lang w:val="el-GR"/>
        </w:rPr>
        <w:t>έ</w:t>
      </w:r>
      <w:r w:rsidRPr="00DD6B12">
        <w:rPr>
          <w:spacing w:val="-8"/>
          <w:sz w:val="24"/>
          <w:lang w:val="el-GR"/>
        </w:rPr>
        <w:t>χ</w:t>
      </w:r>
      <w:r w:rsidRPr="00DD6B12">
        <w:rPr>
          <w:spacing w:val="-7"/>
          <w:sz w:val="24"/>
          <w:lang w:val="el-GR"/>
        </w:rPr>
        <w:t>ο</w:t>
      </w:r>
      <w:r w:rsidRPr="00DD6B12">
        <w:rPr>
          <w:spacing w:val="-8"/>
          <w:sz w:val="24"/>
          <w:lang w:val="el-GR"/>
        </w:rPr>
        <w:t>ντ</w:t>
      </w:r>
      <w:r w:rsidRPr="00DD6B12">
        <w:rPr>
          <w:spacing w:val="-10"/>
          <w:sz w:val="24"/>
          <w:lang w:val="el-GR"/>
        </w:rPr>
        <w:t>ε</w:t>
      </w:r>
      <w:r w:rsidRPr="00DD6B12">
        <w:rPr>
          <w:sz w:val="24"/>
          <w:lang w:val="el-GR"/>
        </w:rPr>
        <w:t>ς</w:t>
      </w:r>
      <w:r w:rsidRPr="00DD6B12">
        <w:rPr>
          <w:spacing w:val="4"/>
          <w:sz w:val="24"/>
          <w:lang w:val="el-GR"/>
        </w:rPr>
        <w:t xml:space="preserve"> </w:t>
      </w:r>
      <w:r w:rsidRPr="00DD6B12">
        <w:rPr>
          <w:spacing w:val="-8"/>
          <w:sz w:val="24"/>
          <w:lang w:val="el-GR"/>
        </w:rPr>
        <w:t>γ</w:t>
      </w:r>
      <w:r w:rsidRPr="00DD6B12">
        <w:rPr>
          <w:spacing w:val="-7"/>
          <w:sz w:val="24"/>
          <w:lang w:val="el-GR"/>
        </w:rPr>
        <w:t>ι</w:t>
      </w:r>
      <w:r w:rsidRPr="00DD6B12">
        <w:rPr>
          <w:sz w:val="24"/>
          <w:lang w:val="el-GR"/>
        </w:rPr>
        <w:t xml:space="preserve">α </w:t>
      </w:r>
      <w:r w:rsidRPr="00DD6B12">
        <w:rPr>
          <w:spacing w:val="-8"/>
          <w:sz w:val="24"/>
          <w:lang w:val="el-GR"/>
        </w:rPr>
        <w:t>τ</w:t>
      </w:r>
      <w:r w:rsidRPr="00DD6B12">
        <w:rPr>
          <w:spacing w:val="-9"/>
          <w:sz w:val="24"/>
          <w:lang w:val="el-GR"/>
        </w:rPr>
        <w:t>ρ</w:t>
      </w:r>
      <w:r w:rsidRPr="00DD6B12">
        <w:rPr>
          <w:spacing w:val="-7"/>
          <w:sz w:val="24"/>
          <w:lang w:val="el-GR"/>
        </w:rPr>
        <w:t>ε</w:t>
      </w:r>
      <w:r w:rsidRPr="00DD6B12">
        <w:rPr>
          <w:spacing w:val="-9"/>
          <w:sz w:val="24"/>
          <w:lang w:val="el-GR"/>
        </w:rPr>
        <w:t>ί</w:t>
      </w:r>
      <w:r w:rsidRPr="00DD6B12">
        <w:rPr>
          <w:sz w:val="24"/>
          <w:lang w:val="el-GR"/>
        </w:rPr>
        <w:t>ς</w:t>
      </w:r>
      <w:r w:rsidRPr="00DD6B12">
        <w:rPr>
          <w:spacing w:val="4"/>
          <w:sz w:val="24"/>
          <w:lang w:val="el-GR"/>
        </w:rPr>
        <w:t xml:space="preserve"> </w:t>
      </w:r>
      <w:r w:rsidRPr="00DD6B12">
        <w:rPr>
          <w:spacing w:val="-1"/>
          <w:sz w:val="24"/>
          <w:lang w:val="el-GR"/>
        </w:rPr>
        <w:t>(</w:t>
      </w:r>
      <w:r w:rsidRPr="00DD6B12">
        <w:rPr>
          <w:spacing w:val="-7"/>
          <w:sz w:val="24"/>
          <w:lang w:val="el-GR"/>
        </w:rPr>
        <w:t>3</w:t>
      </w:r>
      <w:r w:rsidRPr="00DD6B12">
        <w:rPr>
          <w:sz w:val="24"/>
          <w:lang w:val="el-GR"/>
        </w:rPr>
        <w:t>)</w:t>
      </w:r>
      <w:r w:rsidRPr="00DD6B12">
        <w:rPr>
          <w:spacing w:val="7"/>
          <w:sz w:val="24"/>
          <w:lang w:val="el-GR"/>
        </w:rPr>
        <w:t xml:space="preserve"> </w:t>
      </w:r>
      <w:r w:rsidRPr="00DD6B12">
        <w:rPr>
          <w:spacing w:val="-6"/>
          <w:sz w:val="24"/>
          <w:lang w:val="el-GR"/>
        </w:rPr>
        <w:t>μ</w:t>
      </w:r>
      <w:r w:rsidRPr="00DD6B12">
        <w:rPr>
          <w:spacing w:val="-8"/>
          <w:sz w:val="24"/>
          <w:lang w:val="el-GR"/>
        </w:rPr>
        <w:t>ήν</w:t>
      </w:r>
      <w:r w:rsidRPr="00DD6B12">
        <w:rPr>
          <w:spacing w:val="-7"/>
          <w:sz w:val="24"/>
          <w:lang w:val="el-GR"/>
        </w:rPr>
        <w:t>ε</w:t>
      </w:r>
      <w:r w:rsidRPr="00DD6B12">
        <w:rPr>
          <w:sz w:val="24"/>
          <w:lang w:val="el-GR"/>
        </w:rPr>
        <w:t>ς</w:t>
      </w:r>
      <w:r w:rsidRPr="00DD6B12">
        <w:rPr>
          <w:spacing w:val="4"/>
          <w:sz w:val="24"/>
          <w:lang w:val="el-GR"/>
        </w:rPr>
        <w:t xml:space="preserve"> </w:t>
      </w:r>
      <w:r w:rsidRPr="00DD6B12">
        <w:rPr>
          <w:spacing w:val="-8"/>
          <w:sz w:val="24"/>
          <w:lang w:val="el-GR"/>
        </w:rPr>
        <w:t>απ</w:t>
      </w:r>
      <w:r w:rsidRPr="00DD6B12">
        <w:rPr>
          <w:sz w:val="24"/>
          <w:lang w:val="el-GR"/>
        </w:rPr>
        <w:t>ό</w:t>
      </w:r>
      <w:r w:rsidRPr="00DD6B12">
        <w:rPr>
          <w:spacing w:val="1"/>
          <w:sz w:val="24"/>
          <w:lang w:val="el-GR"/>
        </w:rPr>
        <w:t xml:space="preserve"> </w:t>
      </w:r>
      <w:r w:rsidRPr="00DD6B12">
        <w:rPr>
          <w:spacing w:val="-8"/>
          <w:sz w:val="24"/>
          <w:lang w:val="el-GR"/>
        </w:rPr>
        <w:t>τ</w:t>
      </w:r>
      <w:r w:rsidRPr="00DD6B12">
        <w:rPr>
          <w:spacing w:val="-7"/>
          <w:sz w:val="24"/>
          <w:lang w:val="el-GR"/>
        </w:rPr>
        <w:t>η</w:t>
      </w:r>
      <w:r w:rsidRPr="00DD6B12">
        <w:rPr>
          <w:sz w:val="24"/>
          <w:lang w:val="el-GR"/>
        </w:rPr>
        <w:t xml:space="preserve">ν </w:t>
      </w:r>
      <w:r w:rsidRPr="00DD6B12">
        <w:rPr>
          <w:spacing w:val="-7"/>
          <w:sz w:val="24"/>
          <w:lang w:val="el-GR"/>
        </w:rPr>
        <w:t>ε</w:t>
      </w:r>
      <w:r w:rsidRPr="00DD6B12">
        <w:rPr>
          <w:spacing w:val="-8"/>
          <w:sz w:val="24"/>
          <w:lang w:val="el-GR"/>
        </w:rPr>
        <w:t>π</w:t>
      </w:r>
      <w:r w:rsidRPr="00DD6B12">
        <w:rPr>
          <w:spacing w:val="-10"/>
          <w:sz w:val="24"/>
          <w:lang w:val="el-GR"/>
        </w:rPr>
        <w:t>ό</w:t>
      </w:r>
      <w:r w:rsidRPr="00DD6B12">
        <w:rPr>
          <w:spacing w:val="-6"/>
          <w:sz w:val="24"/>
          <w:lang w:val="el-GR"/>
        </w:rPr>
        <w:t>μ</w:t>
      </w:r>
      <w:r w:rsidRPr="00DD6B12">
        <w:rPr>
          <w:spacing w:val="-7"/>
          <w:sz w:val="24"/>
          <w:lang w:val="el-GR"/>
        </w:rPr>
        <w:t>ε</w:t>
      </w:r>
      <w:r w:rsidRPr="00DD6B12">
        <w:rPr>
          <w:spacing w:val="-8"/>
          <w:sz w:val="24"/>
          <w:lang w:val="el-GR"/>
        </w:rPr>
        <w:t>ν</w:t>
      </w:r>
      <w:r w:rsidRPr="00DD6B12">
        <w:rPr>
          <w:sz w:val="24"/>
          <w:lang w:val="el-GR"/>
        </w:rPr>
        <w:t xml:space="preserve">η </w:t>
      </w:r>
      <w:r w:rsidRPr="00DD6B12">
        <w:rPr>
          <w:spacing w:val="-8"/>
          <w:sz w:val="24"/>
          <w:lang w:val="el-GR"/>
        </w:rPr>
        <w:t>τ</w:t>
      </w:r>
      <w:r w:rsidRPr="00DD6B12">
        <w:rPr>
          <w:spacing w:val="-10"/>
          <w:sz w:val="24"/>
          <w:lang w:val="el-GR"/>
        </w:rPr>
        <w:t>η</w:t>
      </w:r>
      <w:r w:rsidRPr="00DD6B12">
        <w:rPr>
          <w:sz w:val="24"/>
          <w:lang w:val="el-GR"/>
        </w:rPr>
        <w:t xml:space="preserve">ς </w:t>
      </w:r>
      <w:r w:rsidRPr="00DD6B12">
        <w:rPr>
          <w:spacing w:val="-7"/>
          <w:sz w:val="24"/>
          <w:lang w:val="el-GR"/>
        </w:rPr>
        <w:t>διε</w:t>
      </w:r>
      <w:r w:rsidRPr="00DD6B12">
        <w:rPr>
          <w:spacing w:val="-8"/>
          <w:sz w:val="24"/>
          <w:lang w:val="el-GR"/>
        </w:rPr>
        <w:t>ν</w:t>
      </w:r>
      <w:r w:rsidRPr="00DD6B12">
        <w:rPr>
          <w:spacing w:val="-10"/>
          <w:sz w:val="24"/>
          <w:lang w:val="el-GR"/>
        </w:rPr>
        <w:t>έ</w:t>
      </w:r>
      <w:r w:rsidRPr="00DD6B12">
        <w:rPr>
          <w:spacing w:val="-7"/>
          <w:sz w:val="24"/>
          <w:lang w:val="el-GR"/>
        </w:rPr>
        <w:t>ρ</w:t>
      </w:r>
      <w:r w:rsidRPr="00DD6B12">
        <w:rPr>
          <w:spacing w:val="-8"/>
          <w:sz w:val="24"/>
          <w:lang w:val="el-GR"/>
        </w:rPr>
        <w:t>γ</w:t>
      </w:r>
      <w:r w:rsidRPr="00DD6B12">
        <w:rPr>
          <w:spacing w:val="-10"/>
          <w:sz w:val="24"/>
          <w:lang w:val="el-GR"/>
        </w:rPr>
        <w:t>ε</w:t>
      </w:r>
      <w:r w:rsidRPr="00DD6B12">
        <w:rPr>
          <w:spacing w:val="-7"/>
          <w:sz w:val="24"/>
          <w:lang w:val="el-GR"/>
        </w:rPr>
        <w:t>ι</w:t>
      </w:r>
      <w:r w:rsidRPr="00DD6B12">
        <w:rPr>
          <w:spacing w:val="-8"/>
          <w:sz w:val="24"/>
          <w:lang w:val="el-GR"/>
        </w:rPr>
        <w:t>α</w:t>
      </w:r>
      <w:r w:rsidRPr="00DD6B12">
        <w:rPr>
          <w:sz w:val="24"/>
          <w:lang w:val="el-GR"/>
        </w:rPr>
        <w:t>ς</w:t>
      </w:r>
      <w:r w:rsidRPr="00DD6B12">
        <w:rPr>
          <w:spacing w:val="4"/>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7"/>
          <w:sz w:val="24"/>
          <w:lang w:val="el-GR"/>
        </w:rPr>
        <w:t>δι</w:t>
      </w:r>
      <w:r w:rsidRPr="00DD6B12">
        <w:rPr>
          <w:spacing w:val="-11"/>
          <w:sz w:val="24"/>
          <w:lang w:val="el-GR"/>
        </w:rPr>
        <w:t>α</w:t>
      </w:r>
      <w:r w:rsidRPr="00DD6B12">
        <w:rPr>
          <w:spacing w:val="-8"/>
          <w:sz w:val="24"/>
          <w:lang w:val="el-GR"/>
        </w:rPr>
        <w:t>γ</w:t>
      </w:r>
      <w:r w:rsidRPr="00DD6B12">
        <w:rPr>
          <w:spacing w:val="-7"/>
          <w:sz w:val="24"/>
          <w:lang w:val="el-GR"/>
        </w:rPr>
        <w:t>ω</w:t>
      </w:r>
      <w:r w:rsidRPr="00DD6B12">
        <w:rPr>
          <w:spacing w:val="-10"/>
          <w:sz w:val="24"/>
          <w:lang w:val="el-GR"/>
        </w:rPr>
        <w:t>ν</w:t>
      </w:r>
      <w:r w:rsidRPr="00DD6B12">
        <w:rPr>
          <w:spacing w:val="-7"/>
          <w:sz w:val="24"/>
          <w:lang w:val="el-GR"/>
        </w:rPr>
        <w:t>ι</w:t>
      </w:r>
      <w:r w:rsidRPr="00DD6B12">
        <w:rPr>
          <w:spacing w:val="-9"/>
          <w:sz w:val="24"/>
          <w:lang w:val="el-GR"/>
        </w:rPr>
        <w:t>σ</w:t>
      </w:r>
      <w:r w:rsidRPr="00DD6B12">
        <w:rPr>
          <w:spacing w:val="-6"/>
          <w:sz w:val="24"/>
          <w:lang w:val="el-GR"/>
        </w:rPr>
        <w:t>μ</w:t>
      </w:r>
      <w:r w:rsidRPr="00DD6B12">
        <w:rPr>
          <w:spacing w:val="-7"/>
          <w:sz w:val="24"/>
          <w:lang w:val="el-GR"/>
        </w:rPr>
        <w:t>ο</w:t>
      </w:r>
      <w:r w:rsidRPr="00DD6B12">
        <w:rPr>
          <w:spacing w:val="-6"/>
          <w:sz w:val="24"/>
          <w:lang w:val="el-GR"/>
        </w:rPr>
        <w:t>ύ</w:t>
      </w:r>
      <w:r w:rsidRPr="00DD6B12">
        <w:rPr>
          <w:sz w:val="24"/>
          <w:lang w:val="el-GR"/>
        </w:rPr>
        <w:t>,</w:t>
      </w:r>
      <w:r w:rsidRPr="00DD6B12">
        <w:rPr>
          <w:spacing w:val="3"/>
          <w:sz w:val="24"/>
          <w:lang w:val="el-GR"/>
        </w:rPr>
        <w:t xml:space="preserve"> </w:t>
      </w:r>
      <w:r w:rsidRPr="00DD6B12">
        <w:rPr>
          <w:spacing w:val="-8"/>
          <w:sz w:val="24"/>
          <w:lang w:val="el-GR"/>
        </w:rPr>
        <w:t>κα</w:t>
      </w:r>
      <w:r w:rsidRPr="00DD6B12">
        <w:rPr>
          <w:spacing w:val="-9"/>
          <w:sz w:val="24"/>
          <w:lang w:val="el-GR"/>
        </w:rPr>
        <w:t>θώ</w:t>
      </w:r>
      <w:r w:rsidRPr="00DD6B12">
        <w:rPr>
          <w:sz w:val="24"/>
          <w:lang w:val="el-GR"/>
        </w:rPr>
        <w:t>ς</w:t>
      </w:r>
      <w:r w:rsidRPr="00DD6B12">
        <w:rPr>
          <w:spacing w:val="4"/>
          <w:sz w:val="24"/>
          <w:lang w:val="el-GR"/>
        </w:rPr>
        <w:t xml:space="preserve"> </w:t>
      </w:r>
      <w:r w:rsidRPr="00DD6B12">
        <w:rPr>
          <w:spacing w:val="-8"/>
          <w:sz w:val="24"/>
          <w:lang w:val="el-GR"/>
        </w:rPr>
        <w:t>κα</w:t>
      </w:r>
      <w:r w:rsidRPr="00DD6B12">
        <w:rPr>
          <w:sz w:val="24"/>
          <w:lang w:val="el-GR"/>
        </w:rPr>
        <w:t>ι</w:t>
      </w:r>
      <w:r w:rsidRPr="00DD6B12">
        <w:rPr>
          <w:spacing w:val="3"/>
          <w:sz w:val="24"/>
          <w:lang w:val="el-GR"/>
        </w:rPr>
        <w:t xml:space="preserve"> </w:t>
      </w:r>
      <w:r w:rsidRPr="00DD6B12">
        <w:rPr>
          <w:spacing w:val="-8"/>
          <w:sz w:val="24"/>
          <w:lang w:val="el-GR"/>
        </w:rPr>
        <w:t>γ</w:t>
      </w:r>
      <w:r w:rsidRPr="00DD6B12">
        <w:rPr>
          <w:spacing w:val="-7"/>
          <w:sz w:val="24"/>
          <w:lang w:val="el-GR"/>
        </w:rPr>
        <w:t>ι</w:t>
      </w:r>
      <w:r w:rsidRPr="00DD6B12">
        <w:rPr>
          <w:sz w:val="24"/>
          <w:lang w:val="el-GR"/>
        </w:rPr>
        <w:t xml:space="preserve">α </w:t>
      </w:r>
      <w:r w:rsidRPr="00DD6B12">
        <w:rPr>
          <w:spacing w:val="-8"/>
          <w:sz w:val="24"/>
          <w:lang w:val="el-GR"/>
        </w:rPr>
        <w:t>τ</w:t>
      </w:r>
      <w:r w:rsidRPr="00DD6B12">
        <w:rPr>
          <w:sz w:val="24"/>
          <w:lang w:val="el-GR"/>
        </w:rPr>
        <w:t>ο</w:t>
      </w:r>
      <w:r w:rsidRPr="00DD6B12">
        <w:rPr>
          <w:spacing w:val="3"/>
          <w:sz w:val="24"/>
          <w:lang w:val="el-GR"/>
        </w:rPr>
        <w:t xml:space="preserve"> </w:t>
      </w:r>
      <w:r w:rsidRPr="00DD6B12">
        <w:rPr>
          <w:spacing w:val="-8"/>
          <w:sz w:val="24"/>
          <w:lang w:val="el-GR"/>
        </w:rPr>
        <w:t>χ</w:t>
      </w:r>
      <w:r w:rsidRPr="00DD6B12">
        <w:rPr>
          <w:spacing w:val="-7"/>
          <w:sz w:val="24"/>
          <w:lang w:val="el-GR"/>
        </w:rPr>
        <w:t>ρό</w:t>
      </w:r>
      <w:r w:rsidRPr="00DD6B12">
        <w:rPr>
          <w:spacing w:val="-8"/>
          <w:sz w:val="24"/>
          <w:lang w:val="el-GR"/>
        </w:rPr>
        <w:t>ν</w:t>
      </w:r>
      <w:r w:rsidRPr="00DD6B12">
        <w:rPr>
          <w:sz w:val="24"/>
          <w:lang w:val="el-GR"/>
        </w:rPr>
        <w:t>ο</w:t>
      </w:r>
      <w:r w:rsidRPr="00DD6B12">
        <w:rPr>
          <w:spacing w:val="3"/>
          <w:sz w:val="24"/>
          <w:lang w:val="el-GR"/>
        </w:rPr>
        <w:t xml:space="preserve"> </w:t>
      </w:r>
      <w:r w:rsidRPr="00DD6B12">
        <w:rPr>
          <w:spacing w:val="-8"/>
          <w:sz w:val="24"/>
          <w:lang w:val="el-GR"/>
        </w:rPr>
        <w:t>π</w:t>
      </w:r>
      <w:r w:rsidRPr="00DD6B12">
        <w:rPr>
          <w:spacing w:val="-7"/>
          <w:sz w:val="24"/>
          <w:lang w:val="el-GR"/>
        </w:rPr>
        <w:t>ο</w:t>
      </w:r>
      <w:r w:rsidRPr="00DD6B12">
        <w:rPr>
          <w:sz w:val="24"/>
          <w:lang w:val="el-GR"/>
        </w:rPr>
        <w:t>υ</w:t>
      </w:r>
      <w:r w:rsidRPr="00DD6B12">
        <w:rPr>
          <w:spacing w:val="4"/>
          <w:sz w:val="24"/>
          <w:lang w:val="el-GR"/>
        </w:rPr>
        <w:t xml:space="preserve"> </w:t>
      </w:r>
      <w:r w:rsidRPr="00DD6B12">
        <w:rPr>
          <w:spacing w:val="-8"/>
          <w:sz w:val="24"/>
          <w:lang w:val="el-GR"/>
        </w:rPr>
        <w:t>απ</w:t>
      </w:r>
      <w:r w:rsidRPr="00DD6B12">
        <w:rPr>
          <w:spacing w:val="-7"/>
          <w:sz w:val="24"/>
          <w:lang w:val="el-GR"/>
        </w:rPr>
        <w:t>οδέ</w:t>
      </w:r>
      <w:r w:rsidRPr="00DD6B12">
        <w:rPr>
          <w:spacing w:val="-11"/>
          <w:sz w:val="24"/>
          <w:lang w:val="el-GR"/>
        </w:rPr>
        <w:t>χ</w:t>
      </w:r>
      <w:r w:rsidRPr="00DD6B12">
        <w:rPr>
          <w:spacing w:val="-7"/>
          <w:sz w:val="24"/>
          <w:lang w:val="el-GR"/>
        </w:rPr>
        <w:t>θ</w:t>
      </w:r>
      <w:r w:rsidRPr="00DD6B12">
        <w:rPr>
          <w:spacing w:val="-8"/>
          <w:sz w:val="24"/>
          <w:lang w:val="el-GR"/>
        </w:rPr>
        <w:t>ηκα</w:t>
      </w:r>
      <w:r w:rsidRPr="00DD6B12">
        <w:rPr>
          <w:sz w:val="24"/>
          <w:lang w:val="el-GR"/>
        </w:rPr>
        <w:t xml:space="preserve">ν </w:t>
      </w:r>
      <w:r w:rsidRPr="00DD6B12">
        <w:rPr>
          <w:spacing w:val="-8"/>
          <w:sz w:val="24"/>
          <w:lang w:val="el-GR"/>
        </w:rPr>
        <w:t>ν</w:t>
      </w:r>
      <w:r w:rsidRPr="00DD6B12">
        <w:rPr>
          <w:sz w:val="24"/>
          <w:lang w:val="el-GR"/>
        </w:rPr>
        <w:t>α</w:t>
      </w:r>
      <w:r w:rsidRPr="00DD6B12">
        <w:rPr>
          <w:spacing w:val="2"/>
          <w:sz w:val="24"/>
          <w:lang w:val="el-GR"/>
        </w:rPr>
        <w:t xml:space="preserve"> </w:t>
      </w:r>
      <w:r w:rsidRPr="00DD6B12">
        <w:rPr>
          <w:spacing w:val="-6"/>
          <w:sz w:val="24"/>
          <w:lang w:val="el-GR"/>
        </w:rPr>
        <w:t>π</w:t>
      </w:r>
      <w:r w:rsidRPr="00DD6B12">
        <w:rPr>
          <w:spacing w:val="-8"/>
          <w:sz w:val="24"/>
          <w:lang w:val="el-GR"/>
        </w:rPr>
        <w:t>α</w:t>
      </w:r>
      <w:r w:rsidRPr="00DD6B12">
        <w:rPr>
          <w:spacing w:val="-7"/>
          <w:sz w:val="24"/>
          <w:lang w:val="el-GR"/>
        </w:rPr>
        <w:t>ρ</w:t>
      </w:r>
      <w:r w:rsidRPr="00DD6B12">
        <w:rPr>
          <w:spacing w:val="-8"/>
          <w:sz w:val="24"/>
          <w:lang w:val="el-GR"/>
        </w:rPr>
        <w:t>ατ</w:t>
      </w:r>
      <w:r w:rsidRPr="00DD6B12">
        <w:rPr>
          <w:spacing w:val="-7"/>
          <w:sz w:val="24"/>
          <w:lang w:val="el-GR"/>
        </w:rPr>
        <w:t>εί</w:t>
      </w:r>
      <w:r w:rsidRPr="00DD6B12">
        <w:rPr>
          <w:spacing w:val="-10"/>
          <w:sz w:val="24"/>
          <w:lang w:val="el-GR"/>
        </w:rPr>
        <w:t>ν</w:t>
      </w:r>
      <w:r w:rsidRPr="00DD6B12">
        <w:rPr>
          <w:spacing w:val="-7"/>
          <w:sz w:val="24"/>
          <w:lang w:val="el-GR"/>
        </w:rPr>
        <w:t>ο</w:t>
      </w:r>
      <w:r w:rsidRPr="00DD6B12">
        <w:rPr>
          <w:spacing w:val="-6"/>
          <w:sz w:val="24"/>
          <w:lang w:val="el-GR"/>
        </w:rPr>
        <w:t>υ</w:t>
      </w:r>
      <w:r w:rsidRPr="00DD6B12">
        <w:rPr>
          <w:sz w:val="24"/>
          <w:lang w:val="el-GR"/>
        </w:rPr>
        <w:t>ν</w:t>
      </w:r>
      <w:r w:rsidRPr="00DD6B12">
        <w:rPr>
          <w:spacing w:val="1"/>
          <w:sz w:val="24"/>
          <w:lang w:val="el-GR"/>
        </w:rPr>
        <w:t xml:space="preserve"> </w:t>
      </w:r>
      <w:r w:rsidRPr="00DD6B12">
        <w:rPr>
          <w:spacing w:val="-8"/>
          <w:sz w:val="24"/>
          <w:lang w:val="el-GR"/>
        </w:rPr>
        <w:t>τη</w:t>
      </w:r>
      <w:r w:rsidRPr="00DD6B12">
        <w:rPr>
          <w:sz w:val="24"/>
          <w:lang w:val="el-GR"/>
        </w:rPr>
        <w:t xml:space="preserve">ν </w:t>
      </w:r>
      <w:r w:rsidRPr="00DD6B12">
        <w:rPr>
          <w:spacing w:val="-8"/>
          <w:sz w:val="24"/>
          <w:lang w:val="el-GR"/>
        </w:rPr>
        <w:t>π</w:t>
      </w:r>
      <w:r w:rsidRPr="00DD6B12">
        <w:rPr>
          <w:spacing w:val="-7"/>
          <w:sz w:val="24"/>
          <w:lang w:val="el-GR"/>
        </w:rPr>
        <w:t>ρ</w:t>
      </w:r>
      <w:r w:rsidRPr="00DD6B12">
        <w:rPr>
          <w:spacing w:val="-5"/>
          <w:sz w:val="24"/>
          <w:lang w:val="el-GR"/>
        </w:rPr>
        <w:t>ο</w:t>
      </w:r>
      <w:r w:rsidRPr="00DD6B12">
        <w:rPr>
          <w:spacing w:val="-9"/>
          <w:sz w:val="24"/>
          <w:lang w:val="el-GR"/>
        </w:rPr>
        <w:t>σ</w:t>
      </w:r>
      <w:r w:rsidRPr="00DD6B12">
        <w:rPr>
          <w:spacing w:val="-6"/>
          <w:sz w:val="24"/>
          <w:lang w:val="el-GR"/>
        </w:rPr>
        <w:t>φ</w:t>
      </w:r>
      <w:r w:rsidRPr="00DD6B12">
        <w:rPr>
          <w:spacing w:val="-7"/>
          <w:sz w:val="24"/>
          <w:lang w:val="el-GR"/>
        </w:rPr>
        <w:t>ορ</w:t>
      </w:r>
      <w:r w:rsidRPr="00DD6B12">
        <w:rPr>
          <w:sz w:val="24"/>
          <w:lang w:val="el-GR"/>
        </w:rPr>
        <w:t xml:space="preserve">ά </w:t>
      </w:r>
      <w:r w:rsidRPr="00DD6B12">
        <w:rPr>
          <w:spacing w:val="-8"/>
          <w:sz w:val="24"/>
          <w:lang w:val="el-GR"/>
        </w:rPr>
        <w:t>τ</w:t>
      </w:r>
      <w:r w:rsidRPr="00DD6B12">
        <w:rPr>
          <w:spacing w:val="-7"/>
          <w:sz w:val="24"/>
          <w:lang w:val="el-GR"/>
        </w:rPr>
        <w:t>ο</w:t>
      </w:r>
      <w:r w:rsidRPr="00DD6B12">
        <w:rPr>
          <w:spacing w:val="-6"/>
          <w:sz w:val="24"/>
          <w:lang w:val="el-GR"/>
        </w:rPr>
        <w:t>υς</w:t>
      </w:r>
      <w:r w:rsidRPr="00DD6B12">
        <w:rPr>
          <w:sz w:val="24"/>
          <w:lang w:val="el-GR"/>
        </w:rPr>
        <w:t>.</w:t>
      </w:r>
    </w:p>
    <w:p w:rsidR="00FE1FF8" w:rsidRPr="00DD6B12" w:rsidRDefault="00FE1FF8" w:rsidP="00FE1FF8">
      <w:pPr>
        <w:spacing w:line="200" w:lineRule="exact"/>
        <w:rPr>
          <w:lang w:val="el-GR"/>
        </w:rPr>
      </w:pPr>
    </w:p>
    <w:p w:rsidR="00FE1FF8" w:rsidRPr="000A5B02" w:rsidRDefault="00FE1FF8" w:rsidP="00FE1FF8">
      <w:pPr>
        <w:ind w:right="4768"/>
        <w:rPr>
          <w:sz w:val="24"/>
          <w:u w:val="single"/>
          <w:lang w:val="el-GR"/>
        </w:rPr>
      </w:pPr>
      <w:r w:rsidRPr="000A5B02">
        <w:rPr>
          <w:b/>
          <w:spacing w:val="-8"/>
          <w:sz w:val="24"/>
          <w:u w:val="single"/>
          <w:lang w:val="el-GR"/>
        </w:rPr>
        <w:t>Ά</w:t>
      </w:r>
      <w:r w:rsidRPr="000A5B02">
        <w:rPr>
          <w:b/>
          <w:spacing w:val="-6"/>
          <w:sz w:val="24"/>
          <w:u w:val="single"/>
          <w:lang w:val="el-GR"/>
        </w:rPr>
        <w:t>ρ</w:t>
      </w:r>
      <w:r w:rsidRPr="000A5B02">
        <w:rPr>
          <w:b/>
          <w:spacing w:val="-10"/>
          <w:sz w:val="24"/>
          <w:u w:val="single"/>
          <w:lang w:val="el-GR"/>
        </w:rPr>
        <w:t>θ</w:t>
      </w:r>
      <w:r w:rsidRPr="000A5B02">
        <w:rPr>
          <w:b/>
          <w:spacing w:val="-6"/>
          <w:sz w:val="24"/>
          <w:u w:val="single"/>
          <w:lang w:val="el-GR"/>
        </w:rPr>
        <w:t>ρ</w:t>
      </w:r>
      <w:r w:rsidRPr="000A5B02">
        <w:rPr>
          <w:b/>
          <w:sz w:val="24"/>
          <w:u w:val="single"/>
          <w:lang w:val="el-GR"/>
        </w:rPr>
        <w:t>ο</w:t>
      </w:r>
      <w:r w:rsidRPr="000A5B02">
        <w:rPr>
          <w:b/>
          <w:spacing w:val="43"/>
          <w:sz w:val="24"/>
          <w:u w:val="single"/>
          <w:lang w:val="el-GR"/>
        </w:rPr>
        <w:t xml:space="preserve"> </w:t>
      </w:r>
      <w:r w:rsidRPr="000A5B02">
        <w:rPr>
          <w:b/>
          <w:spacing w:val="-7"/>
          <w:sz w:val="24"/>
          <w:u w:val="single"/>
          <w:lang w:val="el-GR"/>
        </w:rPr>
        <w:t>10</w:t>
      </w:r>
      <w:r w:rsidRPr="000A5B02">
        <w:rPr>
          <w:b/>
          <w:sz w:val="24"/>
          <w:u w:val="single"/>
          <w:lang w:val="el-GR"/>
        </w:rPr>
        <w:t>:</w:t>
      </w:r>
      <w:r w:rsidRPr="000A5B02">
        <w:rPr>
          <w:b/>
          <w:spacing w:val="-20"/>
          <w:sz w:val="24"/>
          <w:u w:val="single"/>
          <w:lang w:val="el-GR"/>
        </w:rPr>
        <w:t xml:space="preserve">  </w:t>
      </w:r>
      <w:r w:rsidRPr="000A5B02">
        <w:rPr>
          <w:b/>
          <w:spacing w:val="-9"/>
          <w:sz w:val="24"/>
          <w:u w:val="single"/>
          <w:lang w:val="el-GR"/>
        </w:rPr>
        <w:t>Ε</w:t>
      </w:r>
      <w:r w:rsidRPr="000A5B02">
        <w:rPr>
          <w:b/>
          <w:spacing w:val="-6"/>
          <w:sz w:val="24"/>
          <w:u w:val="single"/>
          <w:lang w:val="el-GR"/>
        </w:rPr>
        <w:t>κ</w:t>
      </w:r>
      <w:r w:rsidRPr="000A5B02">
        <w:rPr>
          <w:b/>
          <w:spacing w:val="-10"/>
          <w:sz w:val="24"/>
          <w:u w:val="single"/>
          <w:lang w:val="el-GR"/>
        </w:rPr>
        <w:t>χ</w:t>
      </w:r>
      <w:r w:rsidRPr="000A5B02">
        <w:rPr>
          <w:b/>
          <w:spacing w:val="-5"/>
          <w:sz w:val="24"/>
          <w:u w:val="single"/>
          <w:lang w:val="el-GR"/>
        </w:rPr>
        <w:t>ώ</w:t>
      </w:r>
      <w:r w:rsidRPr="000A5B02">
        <w:rPr>
          <w:b/>
          <w:spacing w:val="-6"/>
          <w:sz w:val="24"/>
          <w:u w:val="single"/>
          <w:lang w:val="el-GR"/>
        </w:rPr>
        <w:t>ρ</w:t>
      </w:r>
      <w:r w:rsidRPr="000A5B02">
        <w:rPr>
          <w:b/>
          <w:spacing w:val="-7"/>
          <w:sz w:val="24"/>
          <w:u w:val="single"/>
          <w:lang w:val="el-GR"/>
        </w:rPr>
        <w:t>η</w:t>
      </w:r>
      <w:r w:rsidRPr="000A5B02">
        <w:rPr>
          <w:b/>
          <w:spacing w:val="-8"/>
          <w:sz w:val="24"/>
          <w:u w:val="single"/>
          <w:lang w:val="el-GR"/>
        </w:rPr>
        <w:t>σ</w:t>
      </w:r>
      <w:r w:rsidRPr="000A5B02">
        <w:rPr>
          <w:b/>
          <w:sz w:val="24"/>
          <w:u w:val="single"/>
          <w:lang w:val="el-GR"/>
        </w:rPr>
        <w:t>η</w:t>
      </w:r>
      <w:r w:rsidRPr="000A5B02">
        <w:rPr>
          <w:b/>
          <w:spacing w:val="44"/>
          <w:sz w:val="24"/>
          <w:u w:val="single"/>
          <w:lang w:val="el-GR"/>
        </w:rPr>
        <w:t xml:space="preserve"> </w:t>
      </w:r>
      <w:r w:rsidRPr="000A5B02">
        <w:rPr>
          <w:b/>
          <w:spacing w:val="-7"/>
          <w:sz w:val="24"/>
          <w:u w:val="single"/>
          <w:lang w:val="el-GR"/>
        </w:rPr>
        <w:t>τ</w:t>
      </w:r>
      <w:r w:rsidRPr="000A5B02">
        <w:rPr>
          <w:b/>
          <w:spacing w:val="-9"/>
          <w:sz w:val="24"/>
          <w:u w:val="single"/>
          <w:lang w:val="el-GR"/>
        </w:rPr>
        <w:t>η</w:t>
      </w:r>
      <w:r w:rsidRPr="000A5B02">
        <w:rPr>
          <w:b/>
          <w:sz w:val="24"/>
          <w:u w:val="single"/>
          <w:lang w:val="el-GR"/>
        </w:rPr>
        <w:t>ς</w:t>
      </w:r>
      <w:r w:rsidRPr="000A5B02">
        <w:rPr>
          <w:b/>
          <w:spacing w:val="45"/>
          <w:sz w:val="24"/>
          <w:u w:val="single"/>
          <w:lang w:val="el-GR"/>
        </w:rPr>
        <w:t xml:space="preserve"> </w:t>
      </w:r>
      <w:r w:rsidRPr="000A5B02">
        <w:rPr>
          <w:b/>
          <w:spacing w:val="-9"/>
          <w:sz w:val="24"/>
          <w:u w:val="single"/>
          <w:lang w:val="el-GR"/>
        </w:rPr>
        <w:t>ε</w:t>
      </w:r>
      <w:r w:rsidRPr="000A5B02">
        <w:rPr>
          <w:b/>
          <w:spacing w:val="-6"/>
          <w:sz w:val="24"/>
          <w:u w:val="single"/>
          <w:lang w:val="el-GR"/>
        </w:rPr>
        <w:t>ρ</w:t>
      </w:r>
      <w:r w:rsidRPr="000A5B02">
        <w:rPr>
          <w:b/>
          <w:spacing w:val="-9"/>
          <w:sz w:val="24"/>
          <w:u w:val="single"/>
          <w:lang w:val="el-GR"/>
        </w:rPr>
        <w:t>γ</w:t>
      </w:r>
      <w:r w:rsidRPr="000A5B02">
        <w:rPr>
          <w:b/>
          <w:spacing w:val="-6"/>
          <w:sz w:val="24"/>
          <w:u w:val="single"/>
          <w:lang w:val="el-GR"/>
        </w:rPr>
        <w:t>α</w:t>
      </w:r>
      <w:r w:rsidRPr="000A5B02">
        <w:rPr>
          <w:b/>
          <w:spacing w:val="-8"/>
          <w:sz w:val="24"/>
          <w:u w:val="single"/>
          <w:lang w:val="el-GR"/>
        </w:rPr>
        <w:t>σ</w:t>
      </w:r>
      <w:r w:rsidRPr="000A5B02">
        <w:rPr>
          <w:b/>
          <w:spacing w:val="-10"/>
          <w:sz w:val="24"/>
          <w:u w:val="single"/>
          <w:lang w:val="el-GR"/>
        </w:rPr>
        <w:t>ί</w:t>
      </w:r>
      <w:r w:rsidRPr="000A5B02">
        <w:rPr>
          <w:b/>
          <w:spacing w:val="-7"/>
          <w:sz w:val="24"/>
          <w:u w:val="single"/>
          <w:lang w:val="el-GR"/>
        </w:rPr>
        <w:t>α</w:t>
      </w:r>
      <w:r w:rsidRPr="000A5B02">
        <w:rPr>
          <w:b/>
          <w:sz w:val="24"/>
          <w:u w:val="single"/>
          <w:lang w:val="el-GR"/>
        </w:rPr>
        <w:t>ς</w:t>
      </w:r>
      <w:r w:rsidRPr="000A5B02">
        <w:rPr>
          <w:b/>
          <w:spacing w:val="45"/>
          <w:sz w:val="24"/>
          <w:u w:val="single"/>
          <w:lang w:val="el-GR"/>
        </w:rPr>
        <w:t xml:space="preserve"> </w:t>
      </w:r>
      <w:r w:rsidRPr="000A5B02">
        <w:rPr>
          <w:b/>
          <w:spacing w:val="-11"/>
          <w:sz w:val="24"/>
          <w:u w:val="single"/>
          <w:lang w:val="el-GR"/>
        </w:rPr>
        <w:t>σ</w:t>
      </w:r>
      <w:r w:rsidRPr="000A5B02">
        <w:rPr>
          <w:b/>
          <w:sz w:val="24"/>
          <w:u w:val="single"/>
          <w:lang w:val="el-GR"/>
        </w:rPr>
        <w:t xml:space="preserve">ε </w:t>
      </w:r>
      <w:r w:rsidRPr="000A5B02">
        <w:rPr>
          <w:b/>
          <w:spacing w:val="-14"/>
          <w:sz w:val="24"/>
          <w:u w:val="single"/>
          <w:lang w:val="el-GR"/>
        </w:rPr>
        <w:t xml:space="preserve"> </w:t>
      </w:r>
      <w:r w:rsidRPr="000A5B02">
        <w:rPr>
          <w:b/>
          <w:spacing w:val="-10"/>
          <w:sz w:val="24"/>
          <w:u w:val="single"/>
          <w:lang w:val="el-GR"/>
        </w:rPr>
        <w:t>τ</w:t>
      </w:r>
      <w:r w:rsidRPr="000A5B02">
        <w:rPr>
          <w:b/>
          <w:spacing w:val="-6"/>
          <w:sz w:val="24"/>
          <w:u w:val="single"/>
          <w:lang w:val="el-GR"/>
        </w:rPr>
        <w:t>ρ</w:t>
      </w:r>
      <w:r w:rsidRPr="000A5B02">
        <w:rPr>
          <w:b/>
          <w:spacing w:val="-10"/>
          <w:sz w:val="24"/>
          <w:u w:val="single"/>
          <w:lang w:val="el-GR"/>
        </w:rPr>
        <w:t>ί</w:t>
      </w:r>
      <w:r w:rsidRPr="000A5B02">
        <w:rPr>
          <w:b/>
          <w:spacing w:val="-7"/>
          <w:sz w:val="24"/>
          <w:u w:val="single"/>
          <w:lang w:val="el-GR"/>
        </w:rPr>
        <w:t>τ</w:t>
      </w:r>
      <w:r w:rsidRPr="000A5B02">
        <w:rPr>
          <w:b/>
          <w:sz w:val="24"/>
          <w:u w:val="single"/>
          <w:lang w:val="el-GR"/>
        </w:rPr>
        <w:t xml:space="preserve">ο </w:t>
      </w:r>
    </w:p>
    <w:p w:rsidR="00FE1FF8" w:rsidRDefault="00FE1FF8" w:rsidP="00FE1FF8">
      <w:pPr>
        <w:spacing w:before="33" w:line="274" w:lineRule="auto"/>
        <w:ind w:right="702"/>
        <w:rPr>
          <w:sz w:val="24"/>
          <w:lang w:val="el-GR"/>
        </w:rPr>
      </w:pPr>
      <w:r w:rsidRPr="00DD6B12">
        <w:rPr>
          <w:spacing w:val="-8"/>
          <w:sz w:val="24"/>
          <w:lang w:val="el-GR"/>
        </w:rPr>
        <w:lastRenderedPageBreak/>
        <w:t>Απαγ</w:t>
      </w:r>
      <w:r w:rsidRPr="00DD6B12">
        <w:rPr>
          <w:spacing w:val="-7"/>
          <w:sz w:val="24"/>
          <w:lang w:val="el-GR"/>
        </w:rPr>
        <w:t>ορ</w:t>
      </w:r>
      <w:r w:rsidRPr="00DD6B12">
        <w:rPr>
          <w:spacing w:val="-10"/>
          <w:sz w:val="24"/>
          <w:lang w:val="el-GR"/>
        </w:rPr>
        <w:t>ε</w:t>
      </w:r>
      <w:r w:rsidRPr="00DD6B12">
        <w:rPr>
          <w:spacing w:val="-6"/>
          <w:sz w:val="24"/>
          <w:lang w:val="el-GR"/>
        </w:rPr>
        <w:t>ύ</w:t>
      </w:r>
      <w:r w:rsidRPr="00DD6B12">
        <w:rPr>
          <w:spacing w:val="-7"/>
          <w:sz w:val="24"/>
          <w:lang w:val="el-GR"/>
        </w:rPr>
        <w:t>ε</w:t>
      </w:r>
      <w:r w:rsidRPr="00DD6B12">
        <w:rPr>
          <w:spacing w:val="-8"/>
          <w:sz w:val="24"/>
          <w:lang w:val="el-GR"/>
        </w:rPr>
        <w:t>τ</w:t>
      </w:r>
      <w:r w:rsidRPr="00DD6B12">
        <w:rPr>
          <w:spacing w:val="-11"/>
          <w:sz w:val="24"/>
          <w:lang w:val="el-GR"/>
        </w:rPr>
        <w:t>α</w:t>
      </w:r>
      <w:r w:rsidRPr="00DD6B12">
        <w:rPr>
          <w:sz w:val="24"/>
          <w:lang w:val="el-GR"/>
        </w:rPr>
        <w:t>ι</w:t>
      </w:r>
      <w:r w:rsidRPr="00DD6B12">
        <w:rPr>
          <w:spacing w:val="-9"/>
          <w:sz w:val="24"/>
          <w:lang w:val="el-GR"/>
        </w:rPr>
        <w:t xml:space="preserve"> </w:t>
      </w:r>
      <w:r w:rsidRPr="00DD6B12">
        <w:rPr>
          <w:sz w:val="24"/>
          <w:lang w:val="el-GR"/>
        </w:rPr>
        <w:t>η</w:t>
      </w:r>
      <w:r w:rsidRPr="00DD6B12">
        <w:rPr>
          <w:spacing w:val="-15"/>
          <w:sz w:val="24"/>
          <w:lang w:val="el-GR"/>
        </w:rPr>
        <w:t xml:space="preserve"> </w:t>
      </w:r>
      <w:r w:rsidRPr="00DD6B12">
        <w:rPr>
          <w:spacing w:val="-7"/>
          <w:sz w:val="24"/>
          <w:lang w:val="el-GR"/>
        </w:rPr>
        <w:t>ε</w:t>
      </w:r>
      <w:r w:rsidRPr="00DD6B12">
        <w:rPr>
          <w:spacing w:val="-8"/>
          <w:sz w:val="24"/>
          <w:lang w:val="el-GR"/>
        </w:rPr>
        <w:t>κχ</w:t>
      </w:r>
      <w:r w:rsidRPr="00DD6B12">
        <w:rPr>
          <w:spacing w:val="-9"/>
          <w:sz w:val="24"/>
          <w:lang w:val="el-GR"/>
        </w:rPr>
        <w:t>ώ</w:t>
      </w:r>
      <w:r w:rsidRPr="00DD6B12">
        <w:rPr>
          <w:spacing w:val="-7"/>
          <w:sz w:val="24"/>
          <w:lang w:val="el-GR"/>
        </w:rPr>
        <w:t>ρ</w:t>
      </w:r>
      <w:r w:rsidRPr="00DD6B12">
        <w:rPr>
          <w:spacing w:val="-8"/>
          <w:sz w:val="24"/>
          <w:lang w:val="el-GR"/>
        </w:rPr>
        <w:t>η</w:t>
      </w:r>
      <w:r w:rsidRPr="00DD6B12">
        <w:rPr>
          <w:spacing w:val="-7"/>
          <w:sz w:val="24"/>
          <w:lang w:val="el-GR"/>
        </w:rPr>
        <w:t>σ</w:t>
      </w:r>
      <w:r w:rsidRPr="00DD6B12">
        <w:rPr>
          <w:sz w:val="24"/>
          <w:lang w:val="el-GR"/>
        </w:rPr>
        <w:t>η</w:t>
      </w:r>
      <w:r w:rsidRPr="00DD6B12">
        <w:rPr>
          <w:spacing w:val="-13"/>
          <w:sz w:val="24"/>
          <w:lang w:val="el-GR"/>
        </w:rPr>
        <w:t xml:space="preserve"> </w:t>
      </w:r>
      <w:r w:rsidRPr="00DD6B12">
        <w:rPr>
          <w:spacing w:val="-8"/>
          <w:sz w:val="24"/>
          <w:lang w:val="el-GR"/>
        </w:rPr>
        <w:t>απ</w:t>
      </w:r>
      <w:r w:rsidRPr="00DD6B12">
        <w:rPr>
          <w:sz w:val="24"/>
          <w:lang w:val="el-GR"/>
        </w:rPr>
        <w:t>ό</w:t>
      </w:r>
      <w:r w:rsidRPr="00DD6B12">
        <w:rPr>
          <w:spacing w:val="-12"/>
          <w:sz w:val="24"/>
          <w:lang w:val="el-GR"/>
        </w:rPr>
        <w:t xml:space="preserve"> </w:t>
      </w:r>
      <w:r w:rsidRPr="00DD6B12">
        <w:rPr>
          <w:spacing w:val="-8"/>
          <w:sz w:val="24"/>
          <w:lang w:val="el-GR"/>
        </w:rPr>
        <w:t>τ</w:t>
      </w:r>
      <w:r w:rsidRPr="00DD6B12">
        <w:rPr>
          <w:spacing w:val="-7"/>
          <w:sz w:val="24"/>
          <w:lang w:val="el-GR"/>
        </w:rPr>
        <w:t>ο</w:t>
      </w:r>
      <w:r w:rsidRPr="00DD6B12">
        <w:rPr>
          <w:sz w:val="24"/>
          <w:lang w:val="el-GR"/>
        </w:rPr>
        <w:t>ν</w:t>
      </w:r>
      <w:r w:rsidRPr="00DD6B12">
        <w:rPr>
          <w:spacing w:val="-15"/>
          <w:sz w:val="24"/>
          <w:lang w:val="el-GR"/>
        </w:rPr>
        <w:t xml:space="preserve"> </w:t>
      </w:r>
      <w:r w:rsidRPr="00DD6B12">
        <w:rPr>
          <w:spacing w:val="-8"/>
          <w:sz w:val="24"/>
          <w:lang w:val="el-GR"/>
        </w:rPr>
        <w:t>ανά</w:t>
      </w:r>
      <w:r w:rsidRPr="00DD6B12">
        <w:rPr>
          <w:spacing w:val="-7"/>
          <w:sz w:val="24"/>
          <w:lang w:val="el-GR"/>
        </w:rPr>
        <w:t>δο</w:t>
      </w:r>
      <w:r w:rsidRPr="00DD6B12">
        <w:rPr>
          <w:spacing w:val="-6"/>
          <w:sz w:val="24"/>
          <w:lang w:val="el-GR"/>
        </w:rPr>
        <w:t>χ</w:t>
      </w:r>
      <w:r w:rsidRPr="00DD6B12">
        <w:rPr>
          <w:sz w:val="24"/>
          <w:lang w:val="el-GR"/>
        </w:rPr>
        <w:t>ο</w:t>
      </w:r>
      <w:r w:rsidRPr="00DD6B12">
        <w:rPr>
          <w:spacing w:val="-14"/>
          <w:sz w:val="24"/>
          <w:lang w:val="el-GR"/>
        </w:rPr>
        <w:t xml:space="preserve"> </w:t>
      </w:r>
      <w:r w:rsidRPr="00DD6B12">
        <w:rPr>
          <w:spacing w:val="-7"/>
          <w:sz w:val="24"/>
          <w:lang w:val="el-GR"/>
        </w:rPr>
        <w:t>σ</w:t>
      </w:r>
      <w:r w:rsidRPr="00DD6B12">
        <w:rPr>
          <w:sz w:val="24"/>
          <w:lang w:val="el-GR"/>
        </w:rPr>
        <w:t>ε</w:t>
      </w:r>
      <w:r w:rsidRPr="00DD6B12">
        <w:rPr>
          <w:spacing w:val="-14"/>
          <w:sz w:val="24"/>
          <w:lang w:val="el-GR"/>
        </w:rPr>
        <w:t xml:space="preserve"> </w:t>
      </w:r>
      <w:r w:rsidRPr="00DD6B12">
        <w:rPr>
          <w:spacing w:val="-8"/>
          <w:sz w:val="24"/>
          <w:lang w:val="el-GR"/>
        </w:rPr>
        <w:t>τ</w:t>
      </w:r>
      <w:r w:rsidRPr="00DD6B12">
        <w:rPr>
          <w:spacing w:val="-9"/>
          <w:sz w:val="24"/>
          <w:lang w:val="el-GR"/>
        </w:rPr>
        <w:t>ρ</w:t>
      </w:r>
      <w:r w:rsidRPr="00DD6B12">
        <w:rPr>
          <w:spacing w:val="-7"/>
          <w:sz w:val="24"/>
          <w:lang w:val="el-GR"/>
        </w:rPr>
        <w:t>ί</w:t>
      </w:r>
      <w:r w:rsidRPr="00DD6B12">
        <w:rPr>
          <w:spacing w:val="-8"/>
          <w:sz w:val="24"/>
          <w:lang w:val="el-GR"/>
        </w:rPr>
        <w:t>τ</w:t>
      </w:r>
      <w:r w:rsidRPr="00DD6B12">
        <w:rPr>
          <w:spacing w:val="-5"/>
          <w:sz w:val="24"/>
          <w:lang w:val="el-GR"/>
        </w:rPr>
        <w:t>ο</w:t>
      </w:r>
      <w:r w:rsidRPr="00DD6B12">
        <w:rPr>
          <w:sz w:val="24"/>
          <w:lang w:val="el-GR"/>
        </w:rPr>
        <w:t>ν</w:t>
      </w:r>
      <w:r w:rsidRPr="00DD6B12">
        <w:rPr>
          <w:spacing w:val="-15"/>
          <w:sz w:val="24"/>
          <w:lang w:val="el-GR"/>
        </w:rPr>
        <w:t xml:space="preserve"> </w:t>
      </w:r>
      <w:r w:rsidRPr="00DD6B12">
        <w:rPr>
          <w:spacing w:val="-6"/>
          <w:sz w:val="24"/>
          <w:lang w:val="el-GR"/>
        </w:rPr>
        <w:t>μ</w:t>
      </w:r>
      <w:r w:rsidRPr="00DD6B12">
        <w:rPr>
          <w:spacing w:val="-10"/>
          <w:sz w:val="24"/>
          <w:lang w:val="el-GR"/>
        </w:rPr>
        <w:t>έ</w:t>
      </w:r>
      <w:r w:rsidRPr="00DD6B12">
        <w:rPr>
          <w:spacing w:val="-7"/>
          <w:sz w:val="24"/>
          <w:lang w:val="el-GR"/>
        </w:rPr>
        <w:t>ρ</w:t>
      </w:r>
      <w:r w:rsidRPr="00DD6B12">
        <w:rPr>
          <w:spacing w:val="-10"/>
          <w:sz w:val="24"/>
          <w:lang w:val="el-GR"/>
        </w:rPr>
        <w:t>ο</w:t>
      </w:r>
      <w:r w:rsidRPr="00DD6B12">
        <w:rPr>
          <w:spacing w:val="-6"/>
          <w:sz w:val="24"/>
          <w:lang w:val="el-GR"/>
        </w:rPr>
        <w:t>υ</w:t>
      </w:r>
      <w:r w:rsidRPr="00DD6B12">
        <w:rPr>
          <w:sz w:val="24"/>
          <w:lang w:val="el-GR"/>
        </w:rPr>
        <w:t>ς</w:t>
      </w:r>
      <w:r w:rsidRPr="00DD6B12">
        <w:rPr>
          <w:spacing w:val="-11"/>
          <w:sz w:val="24"/>
          <w:lang w:val="el-GR"/>
        </w:rPr>
        <w:t xml:space="preserve"> </w:t>
      </w:r>
      <w:r w:rsidRPr="00DD6B12">
        <w:rPr>
          <w:sz w:val="24"/>
          <w:lang w:val="el-GR"/>
        </w:rPr>
        <w:t>ή</w:t>
      </w:r>
      <w:r w:rsidRPr="00DD6B12">
        <w:rPr>
          <w:spacing w:val="-13"/>
          <w:sz w:val="24"/>
          <w:lang w:val="el-GR"/>
        </w:rPr>
        <w:t xml:space="preserve"> </w:t>
      </w:r>
      <w:r w:rsidRPr="00DD6B12">
        <w:rPr>
          <w:spacing w:val="-10"/>
          <w:sz w:val="24"/>
          <w:lang w:val="el-GR"/>
        </w:rPr>
        <w:t>το</w:t>
      </w:r>
      <w:r w:rsidRPr="00DD6B12">
        <w:rPr>
          <w:sz w:val="24"/>
          <w:lang w:val="el-GR"/>
        </w:rPr>
        <w:t>υ</w:t>
      </w:r>
      <w:r w:rsidRPr="00DD6B12">
        <w:rPr>
          <w:spacing w:val="-8"/>
          <w:sz w:val="24"/>
          <w:lang w:val="el-GR"/>
        </w:rPr>
        <w:t xml:space="preserve"> </w:t>
      </w:r>
      <w:r w:rsidRPr="00DD6B12">
        <w:rPr>
          <w:spacing w:val="-7"/>
          <w:sz w:val="24"/>
          <w:lang w:val="el-GR"/>
        </w:rPr>
        <w:t>ό</w:t>
      </w:r>
      <w:r w:rsidRPr="00DD6B12">
        <w:rPr>
          <w:spacing w:val="-8"/>
          <w:sz w:val="24"/>
          <w:lang w:val="el-GR"/>
        </w:rPr>
        <w:t>λ</w:t>
      </w:r>
      <w:r w:rsidRPr="00DD6B12">
        <w:rPr>
          <w:spacing w:val="-12"/>
          <w:sz w:val="24"/>
          <w:lang w:val="el-GR"/>
        </w:rPr>
        <w:t>ο</w:t>
      </w:r>
      <w:r w:rsidRPr="00DD6B12">
        <w:rPr>
          <w:sz w:val="24"/>
          <w:lang w:val="el-GR"/>
        </w:rPr>
        <w:t>υ</w:t>
      </w:r>
      <w:r w:rsidRPr="00DD6B12">
        <w:rPr>
          <w:spacing w:val="-13"/>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8"/>
          <w:sz w:val="24"/>
          <w:lang w:val="el-GR"/>
        </w:rPr>
        <w:t xml:space="preserve"> </w:t>
      </w:r>
      <w:r w:rsidRPr="00DD6B12">
        <w:rPr>
          <w:spacing w:val="-11"/>
          <w:sz w:val="24"/>
          <w:lang w:val="el-GR"/>
        </w:rPr>
        <w:t>α</w:t>
      </w:r>
      <w:r w:rsidRPr="00DD6B12">
        <w:rPr>
          <w:spacing w:val="-8"/>
          <w:sz w:val="24"/>
          <w:lang w:val="el-GR"/>
        </w:rPr>
        <w:t>ν</w:t>
      </w:r>
      <w:r w:rsidRPr="00DD6B12">
        <w:rPr>
          <w:spacing w:val="-10"/>
          <w:sz w:val="24"/>
          <w:lang w:val="el-GR"/>
        </w:rPr>
        <w:t>τ</w:t>
      </w:r>
      <w:r w:rsidRPr="00DD6B12">
        <w:rPr>
          <w:spacing w:val="-7"/>
          <w:sz w:val="24"/>
          <w:lang w:val="el-GR"/>
        </w:rPr>
        <w:t>ι</w:t>
      </w:r>
      <w:r w:rsidRPr="00DD6B12">
        <w:rPr>
          <w:spacing w:val="-8"/>
          <w:sz w:val="24"/>
          <w:lang w:val="el-GR"/>
        </w:rPr>
        <w:t>κ</w:t>
      </w:r>
      <w:r w:rsidRPr="00DD6B12">
        <w:rPr>
          <w:spacing w:val="-7"/>
          <w:sz w:val="24"/>
          <w:lang w:val="el-GR"/>
        </w:rPr>
        <w:t>ε</w:t>
      </w:r>
      <w:r w:rsidRPr="00DD6B12">
        <w:rPr>
          <w:spacing w:val="-9"/>
          <w:sz w:val="24"/>
          <w:lang w:val="el-GR"/>
        </w:rPr>
        <w:t>ι</w:t>
      </w:r>
      <w:r w:rsidRPr="00DD6B12">
        <w:rPr>
          <w:spacing w:val="-6"/>
          <w:sz w:val="24"/>
          <w:lang w:val="el-GR"/>
        </w:rPr>
        <w:t>μ</w:t>
      </w:r>
      <w:r w:rsidRPr="00DD6B12">
        <w:rPr>
          <w:spacing w:val="-7"/>
          <w:sz w:val="24"/>
          <w:lang w:val="el-GR"/>
        </w:rPr>
        <w:t>έ</w:t>
      </w:r>
      <w:r w:rsidRPr="00DD6B12">
        <w:rPr>
          <w:spacing w:val="-10"/>
          <w:sz w:val="24"/>
          <w:lang w:val="el-GR"/>
        </w:rPr>
        <w:t>ν</w:t>
      </w:r>
      <w:r w:rsidRPr="00DD6B12">
        <w:rPr>
          <w:spacing w:val="-7"/>
          <w:sz w:val="24"/>
          <w:lang w:val="el-GR"/>
        </w:rPr>
        <w:t>ο</w:t>
      </w:r>
      <w:r w:rsidRPr="00DD6B12">
        <w:rPr>
          <w:sz w:val="24"/>
          <w:lang w:val="el-GR"/>
        </w:rPr>
        <w:t>υ</w:t>
      </w:r>
      <w:r w:rsidRPr="00DD6B12">
        <w:rPr>
          <w:spacing w:val="-13"/>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9"/>
          <w:sz w:val="24"/>
          <w:lang w:val="el-GR"/>
        </w:rPr>
        <w:t xml:space="preserve"> σ</w:t>
      </w:r>
      <w:r w:rsidRPr="00DD6B12">
        <w:rPr>
          <w:spacing w:val="-6"/>
          <w:sz w:val="24"/>
          <w:lang w:val="el-GR"/>
        </w:rPr>
        <w:t>υμ</w:t>
      </w:r>
      <w:r w:rsidRPr="00DD6B12">
        <w:rPr>
          <w:spacing w:val="-7"/>
          <w:sz w:val="24"/>
          <w:lang w:val="el-GR"/>
        </w:rPr>
        <w:t>β</w:t>
      </w:r>
      <w:r w:rsidRPr="00DD6B12">
        <w:rPr>
          <w:spacing w:val="-11"/>
          <w:sz w:val="24"/>
          <w:lang w:val="el-GR"/>
        </w:rPr>
        <w:t>ά</w:t>
      </w:r>
      <w:r w:rsidRPr="00DD6B12">
        <w:rPr>
          <w:spacing w:val="-7"/>
          <w:sz w:val="24"/>
          <w:lang w:val="el-GR"/>
        </w:rPr>
        <w:t>σ</w:t>
      </w:r>
      <w:r w:rsidRPr="00DD6B12">
        <w:rPr>
          <w:spacing w:val="-10"/>
          <w:sz w:val="24"/>
          <w:lang w:val="el-GR"/>
        </w:rPr>
        <w:t>ε</w:t>
      </w:r>
      <w:r w:rsidRPr="00DD6B12">
        <w:rPr>
          <w:spacing w:val="-9"/>
          <w:sz w:val="24"/>
          <w:lang w:val="el-GR"/>
        </w:rPr>
        <w:t>ως</w:t>
      </w:r>
      <w:r w:rsidRPr="00DD6B12">
        <w:rPr>
          <w:sz w:val="24"/>
          <w:lang w:val="el-GR"/>
        </w:rPr>
        <w:t xml:space="preserve">, </w:t>
      </w:r>
      <w:r w:rsidRPr="00DD6B12">
        <w:rPr>
          <w:spacing w:val="-8"/>
          <w:sz w:val="24"/>
          <w:lang w:val="el-GR"/>
        </w:rPr>
        <w:t>χ</w:t>
      </w:r>
      <w:r w:rsidRPr="00DD6B12">
        <w:rPr>
          <w:spacing w:val="-7"/>
          <w:sz w:val="24"/>
          <w:lang w:val="el-GR"/>
        </w:rPr>
        <w:t>ω</w:t>
      </w:r>
      <w:r w:rsidRPr="00DD6B12">
        <w:rPr>
          <w:spacing w:val="-6"/>
          <w:sz w:val="24"/>
          <w:lang w:val="el-GR"/>
        </w:rPr>
        <w:t>ρ</w:t>
      </w:r>
      <w:r w:rsidRPr="00DD6B12">
        <w:rPr>
          <w:spacing w:val="-9"/>
          <w:sz w:val="24"/>
          <w:lang w:val="el-GR"/>
        </w:rPr>
        <w:t>ί</w:t>
      </w:r>
      <w:r w:rsidRPr="00DD6B12">
        <w:rPr>
          <w:sz w:val="24"/>
          <w:lang w:val="el-GR"/>
        </w:rPr>
        <w:t>ς</w:t>
      </w:r>
      <w:r w:rsidRPr="00DD6B12">
        <w:rPr>
          <w:spacing w:val="6"/>
          <w:sz w:val="24"/>
          <w:lang w:val="el-GR"/>
        </w:rPr>
        <w:t xml:space="preserve"> </w:t>
      </w:r>
      <w:r w:rsidRPr="00DD6B12">
        <w:rPr>
          <w:spacing w:val="-8"/>
          <w:sz w:val="24"/>
          <w:lang w:val="el-GR"/>
        </w:rPr>
        <w:t>απ</w:t>
      </w:r>
      <w:r w:rsidRPr="00DD6B12">
        <w:rPr>
          <w:spacing w:val="-10"/>
          <w:sz w:val="24"/>
          <w:lang w:val="el-GR"/>
        </w:rPr>
        <w:t>ό</w:t>
      </w:r>
      <w:r w:rsidRPr="00DD6B12">
        <w:rPr>
          <w:spacing w:val="-7"/>
          <w:sz w:val="24"/>
          <w:lang w:val="el-GR"/>
        </w:rPr>
        <w:t>φ</w:t>
      </w:r>
      <w:r w:rsidRPr="00DD6B12">
        <w:rPr>
          <w:spacing w:val="-8"/>
          <w:sz w:val="24"/>
          <w:lang w:val="el-GR"/>
        </w:rPr>
        <w:t>α</w:t>
      </w:r>
      <w:r w:rsidRPr="00DD6B12">
        <w:rPr>
          <w:spacing w:val="-7"/>
          <w:sz w:val="24"/>
          <w:lang w:val="el-GR"/>
        </w:rPr>
        <w:t>σ</w:t>
      </w:r>
      <w:r w:rsidRPr="00DD6B12">
        <w:rPr>
          <w:sz w:val="24"/>
          <w:lang w:val="el-GR"/>
        </w:rPr>
        <w:t xml:space="preserve">η </w:t>
      </w:r>
      <w:r w:rsidRPr="00DD6B12">
        <w:rPr>
          <w:spacing w:val="-8"/>
          <w:sz w:val="24"/>
          <w:lang w:val="el-GR"/>
        </w:rPr>
        <w:t>τ</w:t>
      </w:r>
      <w:r w:rsidRPr="00DD6B12">
        <w:rPr>
          <w:spacing w:val="-10"/>
          <w:sz w:val="24"/>
          <w:lang w:val="el-GR"/>
        </w:rPr>
        <w:t>ο</w:t>
      </w:r>
      <w:r w:rsidRPr="00DD6B12">
        <w:rPr>
          <w:sz w:val="24"/>
          <w:lang w:val="el-GR"/>
        </w:rPr>
        <w:t>υ</w:t>
      </w:r>
      <w:r w:rsidRPr="00DD6B12">
        <w:rPr>
          <w:spacing w:val="7"/>
          <w:sz w:val="24"/>
          <w:lang w:val="el-GR"/>
        </w:rPr>
        <w:t xml:space="preserve"> </w:t>
      </w:r>
      <w:r w:rsidRPr="00DD6B12">
        <w:rPr>
          <w:spacing w:val="-10"/>
          <w:sz w:val="24"/>
          <w:lang w:val="el-GR"/>
        </w:rPr>
        <w:t>Δ</w:t>
      </w:r>
      <w:r w:rsidRPr="00DD6B12">
        <w:rPr>
          <w:spacing w:val="-8"/>
          <w:sz w:val="24"/>
          <w:lang w:val="el-GR"/>
        </w:rPr>
        <w:t>η</w:t>
      </w:r>
      <w:r w:rsidRPr="00DD6B12">
        <w:rPr>
          <w:spacing w:val="-9"/>
          <w:sz w:val="24"/>
          <w:lang w:val="el-GR"/>
        </w:rPr>
        <w:t>μ</w:t>
      </w:r>
      <w:r w:rsidRPr="00DD6B12">
        <w:rPr>
          <w:spacing w:val="-12"/>
          <w:sz w:val="24"/>
          <w:lang w:val="el-GR"/>
        </w:rPr>
        <w:t>ο</w:t>
      </w:r>
      <w:r w:rsidRPr="00DD6B12">
        <w:rPr>
          <w:spacing w:val="-8"/>
          <w:sz w:val="24"/>
          <w:lang w:val="el-GR"/>
        </w:rPr>
        <w:t>τ</w:t>
      </w:r>
      <w:r w:rsidRPr="00DD6B12">
        <w:rPr>
          <w:spacing w:val="-7"/>
          <w:sz w:val="24"/>
          <w:lang w:val="el-GR"/>
        </w:rPr>
        <w:t>ι</w:t>
      </w:r>
      <w:r w:rsidRPr="00DD6B12">
        <w:rPr>
          <w:spacing w:val="-8"/>
          <w:sz w:val="24"/>
          <w:lang w:val="el-GR"/>
        </w:rPr>
        <w:t>κ</w:t>
      </w:r>
      <w:r w:rsidRPr="00DD6B12">
        <w:rPr>
          <w:spacing w:val="-10"/>
          <w:sz w:val="24"/>
          <w:lang w:val="el-GR"/>
        </w:rPr>
        <w:t>ο</w:t>
      </w:r>
      <w:r w:rsidRPr="00DD6B12">
        <w:rPr>
          <w:sz w:val="24"/>
          <w:lang w:val="el-GR"/>
        </w:rPr>
        <w:t>ύ</w:t>
      </w:r>
      <w:r w:rsidRPr="00DD6B12">
        <w:rPr>
          <w:spacing w:val="7"/>
          <w:sz w:val="24"/>
          <w:lang w:val="el-GR"/>
        </w:rPr>
        <w:t xml:space="preserve"> </w:t>
      </w:r>
      <w:r w:rsidRPr="00DD6B12">
        <w:rPr>
          <w:spacing w:val="-10"/>
          <w:sz w:val="24"/>
          <w:lang w:val="el-GR"/>
        </w:rPr>
        <w:t>Σ</w:t>
      </w:r>
      <w:r w:rsidRPr="00DD6B12">
        <w:rPr>
          <w:spacing w:val="-6"/>
          <w:sz w:val="24"/>
          <w:lang w:val="el-GR"/>
        </w:rPr>
        <w:t>υμ</w:t>
      </w:r>
      <w:r w:rsidRPr="00DD6B12">
        <w:rPr>
          <w:spacing w:val="-7"/>
          <w:sz w:val="24"/>
          <w:lang w:val="el-GR"/>
        </w:rPr>
        <w:t>β</w:t>
      </w:r>
      <w:r w:rsidRPr="00DD6B12">
        <w:rPr>
          <w:spacing w:val="-10"/>
          <w:sz w:val="24"/>
          <w:lang w:val="el-GR"/>
        </w:rPr>
        <w:t>ο</w:t>
      </w:r>
      <w:r w:rsidRPr="00DD6B12">
        <w:rPr>
          <w:spacing w:val="-6"/>
          <w:sz w:val="24"/>
          <w:lang w:val="el-GR"/>
        </w:rPr>
        <w:t>υ</w:t>
      </w:r>
      <w:r w:rsidRPr="00DD6B12">
        <w:rPr>
          <w:spacing w:val="-13"/>
          <w:sz w:val="24"/>
          <w:lang w:val="el-GR"/>
        </w:rPr>
        <w:t>λ</w:t>
      </w:r>
      <w:r w:rsidRPr="00DD6B12">
        <w:rPr>
          <w:spacing w:val="-7"/>
          <w:sz w:val="24"/>
          <w:lang w:val="el-GR"/>
        </w:rPr>
        <w:t>ί</w:t>
      </w:r>
      <w:r w:rsidRPr="00DD6B12">
        <w:rPr>
          <w:spacing w:val="-10"/>
          <w:sz w:val="24"/>
          <w:lang w:val="el-GR"/>
        </w:rPr>
        <w:t>ο</w:t>
      </w:r>
      <w:r w:rsidRPr="00DD6B12">
        <w:rPr>
          <w:spacing w:val="-6"/>
          <w:sz w:val="24"/>
          <w:lang w:val="el-GR"/>
        </w:rPr>
        <w:t>υ</w:t>
      </w:r>
      <w:r w:rsidRPr="00DD6B12">
        <w:rPr>
          <w:sz w:val="24"/>
          <w:lang w:val="el-GR"/>
        </w:rPr>
        <w:t>.</w:t>
      </w:r>
      <w:r w:rsidRPr="00DD6B12">
        <w:rPr>
          <w:spacing w:val="3"/>
          <w:sz w:val="24"/>
          <w:lang w:val="el-GR"/>
        </w:rPr>
        <w:t xml:space="preserve"> </w:t>
      </w:r>
      <w:r w:rsidRPr="00DD6B12">
        <w:rPr>
          <w:sz w:val="24"/>
          <w:lang w:val="el-GR"/>
        </w:rPr>
        <w:t xml:space="preserve">Η </w:t>
      </w:r>
      <w:r w:rsidRPr="00DD6B12">
        <w:rPr>
          <w:spacing w:val="-8"/>
          <w:sz w:val="24"/>
          <w:lang w:val="el-GR"/>
        </w:rPr>
        <w:t>απ</w:t>
      </w:r>
      <w:r w:rsidRPr="00DD6B12">
        <w:rPr>
          <w:spacing w:val="-10"/>
          <w:sz w:val="24"/>
          <w:lang w:val="el-GR"/>
        </w:rPr>
        <w:t>ό</w:t>
      </w:r>
      <w:r w:rsidRPr="00DD6B12">
        <w:rPr>
          <w:spacing w:val="-6"/>
          <w:sz w:val="24"/>
          <w:lang w:val="el-GR"/>
        </w:rPr>
        <w:t>φ</w:t>
      </w:r>
      <w:r w:rsidRPr="00DD6B12">
        <w:rPr>
          <w:spacing w:val="-8"/>
          <w:sz w:val="24"/>
          <w:lang w:val="el-GR"/>
        </w:rPr>
        <w:t>α</w:t>
      </w:r>
      <w:r w:rsidRPr="00DD6B12">
        <w:rPr>
          <w:spacing w:val="-7"/>
          <w:sz w:val="24"/>
          <w:lang w:val="el-GR"/>
        </w:rPr>
        <w:t>σ</w:t>
      </w:r>
      <w:r w:rsidRPr="00DD6B12">
        <w:rPr>
          <w:sz w:val="24"/>
          <w:lang w:val="el-GR"/>
        </w:rPr>
        <w:t>η</w:t>
      </w:r>
      <w:r w:rsidRPr="00DD6B12">
        <w:rPr>
          <w:spacing w:val="2"/>
          <w:sz w:val="24"/>
          <w:lang w:val="el-GR"/>
        </w:rPr>
        <w:t xml:space="preserve"> </w:t>
      </w:r>
      <w:r w:rsidRPr="00DD6B12">
        <w:rPr>
          <w:spacing w:val="-11"/>
          <w:sz w:val="24"/>
          <w:lang w:val="el-GR"/>
        </w:rPr>
        <w:t>α</w:t>
      </w:r>
      <w:r w:rsidRPr="00DD6B12">
        <w:rPr>
          <w:spacing w:val="-6"/>
          <w:sz w:val="24"/>
          <w:lang w:val="el-GR"/>
        </w:rPr>
        <w:t>υ</w:t>
      </w:r>
      <w:r w:rsidRPr="00DD6B12">
        <w:rPr>
          <w:spacing w:val="-5"/>
          <w:sz w:val="24"/>
          <w:lang w:val="el-GR"/>
        </w:rPr>
        <w:t>τ</w:t>
      </w:r>
      <w:r w:rsidRPr="00DD6B12">
        <w:rPr>
          <w:sz w:val="24"/>
          <w:lang w:val="el-GR"/>
        </w:rPr>
        <w:t xml:space="preserve">ή </w:t>
      </w:r>
      <w:r w:rsidRPr="00DD6B12">
        <w:rPr>
          <w:spacing w:val="-8"/>
          <w:sz w:val="24"/>
          <w:lang w:val="el-GR"/>
        </w:rPr>
        <w:t>πα</w:t>
      </w:r>
      <w:r w:rsidRPr="00DD6B12">
        <w:rPr>
          <w:spacing w:val="-7"/>
          <w:sz w:val="24"/>
          <w:lang w:val="el-GR"/>
        </w:rPr>
        <w:t>ρέ</w:t>
      </w:r>
      <w:r w:rsidRPr="00DD6B12">
        <w:rPr>
          <w:spacing w:val="-8"/>
          <w:sz w:val="24"/>
          <w:lang w:val="el-GR"/>
        </w:rPr>
        <w:t>χ</w:t>
      </w:r>
      <w:r w:rsidRPr="00DD6B12">
        <w:rPr>
          <w:spacing w:val="-10"/>
          <w:sz w:val="24"/>
          <w:lang w:val="el-GR"/>
        </w:rPr>
        <w:t>ε</w:t>
      </w:r>
      <w:r w:rsidRPr="00DD6B12">
        <w:rPr>
          <w:spacing w:val="-5"/>
          <w:sz w:val="24"/>
          <w:lang w:val="el-GR"/>
        </w:rPr>
        <w:t>τ</w:t>
      </w:r>
      <w:r w:rsidRPr="00DD6B12">
        <w:rPr>
          <w:spacing w:val="-8"/>
          <w:sz w:val="24"/>
          <w:lang w:val="el-GR"/>
        </w:rPr>
        <w:t>α</w:t>
      </w:r>
      <w:r w:rsidRPr="00DD6B12">
        <w:rPr>
          <w:sz w:val="24"/>
          <w:lang w:val="el-GR"/>
        </w:rPr>
        <w:t>ι</w:t>
      </w:r>
      <w:r w:rsidRPr="00DD6B12">
        <w:rPr>
          <w:spacing w:val="1"/>
          <w:sz w:val="24"/>
          <w:lang w:val="el-GR"/>
        </w:rPr>
        <w:t xml:space="preserve"> </w:t>
      </w:r>
      <w:r w:rsidRPr="00DD6B12">
        <w:rPr>
          <w:spacing w:val="-7"/>
          <w:sz w:val="24"/>
          <w:lang w:val="el-GR"/>
        </w:rPr>
        <w:t>ε</w:t>
      </w:r>
      <w:r w:rsidRPr="00DD6B12">
        <w:rPr>
          <w:spacing w:val="-6"/>
          <w:sz w:val="24"/>
          <w:lang w:val="el-GR"/>
        </w:rPr>
        <w:t>φ</w:t>
      </w:r>
      <w:r w:rsidRPr="00DD6B12">
        <w:rPr>
          <w:sz w:val="24"/>
          <w:lang w:val="el-GR"/>
        </w:rPr>
        <w:t>’</w:t>
      </w:r>
      <w:r w:rsidRPr="00DD6B12">
        <w:rPr>
          <w:spacing w:val="2"/>
          <w:sz w:val="24"/>
          <w:lang w:val="el-GR"/>
        </w:rPr>
        <w:t xml:space="preserve"> </w:t>
      </w:r>
      <w:r w:rsidRPr="00DD6B12">
        <w:rPr>
          <w:spacing w:val="-7"/>
          <w:sz w:val="24"/>
          <w:lang w:val="el-GR"/>
        </w:rPr>
        <w:t>όσ</w:t>
      </w:r>
      <w:r w:rsidRPr="00DD6B12">
        <w:rPr>
          <w:spacing w:val="-10"/>
          <w:sz w:val="24"/>
          <w:lang w:val="el-GR"/>
        </w:rPr>
        <w:t>ο</w:t>
      </w:r>
      <w:r w:rsidRPr="00DD6B12">
        <w:rPr>
          <w:sz w:val="24"/>
          <w:lang w:val="el-GR"/>
        </w:rPr>
        <w:t>ν</w:t>
      </w:r>
      <w:r w:rsidRPr="00DD6B12">
        <w:rPr>
          <w:spacing w:val="3"/>
          <w:sz w:val="24"/>
          <w:lang w:val="el-GR"/>
        </w:rPr>
        <w:t xml:space="preserve"> </w:t>
      </w:r>
      <w:r w:rsidRPr="00DD6B12">
        <w:rPr>
          <w:sz w:val="24"/>
          <w:lang w:val="el-GR"/>
        </w:rPr>
        <w:t>ο</w:t>
      </w:r>
      <w:r w:rsidRPr="00DD6B12">
        <w:rPr>
          <w:spacing w:val="1"/>
          <w:sz w:val="24"/>
          <w:lang w:val="el-GR"/>
        </w:rPr>
        <w:t xml:space="preserve"> </w:t>
      </w:r>
      <w:r w:rsidRPr="00DD6B12">
        <w:rPr>
          <w:spacing w:val="-8"/>
          <w:sz w:val="24"/>
          <w:lang w:val="el-GR"/>
        </w:rPr>
        <w:t>τ</w:t>
      </w:r>
      <w:r w:rsidRPr="00DD6B12">
        <w:rPr>
          <w:spacing w:val="-9"/>
          <w:sz w:val="24"/>
          <w:lang w:val="el-GR"/>
        </w:rPr>
        <w:t>ρ</w:t>
      </w:r>
      <w:r w:rsidRPr="00DD6B12">
        <w:rPr>
          <w:spacing w:val="-7"/>
          <w:sz w:val="24"/>
          <w:lang w:val="el-GR"/>
        </w:rPr>
        <w:t>ίτ</w:t>
      </w:r>
      <w:r w:rsidRPr="00DD6B12">
        <w:rPr>
          <w:spacing w:val="-10"/>
          <w:sz w:val="24"/>
          <w:lang w:val="el-GR"/>
        </w:rPr>
        <w:t>ο</w:t>
      </w:r>
      <w:r w:rsidRPr="00DD6B12">
        <w:rPr>
          <w:sz w:val="24"/>
          <w:lang w:val="el-GR"/>
        </w:rPr>
        <w:t>ς</w:t>
      </w:r>
      <w:r w:rsidRPr="00DD6B12">
        <w:rPr>
          <w:spacing w:val="4"/>
          <w:sz w:val="24"/>
          <w:lang w:val="el-GR"/>
        </w:rPr>
        <w:t xml:space="preserve"> </w:t>
      </w:r>
      <w:r w:rsidRPr="00DD6B12">
        <w:rPr>
          <w:spacing w:val="-7"/>
          <w:sz w:val="24"/>
          <w:lang w:val="el-GR"/>
        </w:rPr>
        <w:t>σ</w:t>
      </w:r>
      <w:r w:rsidRPr="00DD6B12">
        <w:rPr>
          <w:spacing w:val="-8"/>
          <w:sz w:val="24"/>
          <w:lang w:val="el-GR"/>
        </w:rPr>
        <w:t>τ</w:t>
      </w:r>
      <w:r w:rsidRPr="00DD6B12">
        <w:rPr>
          <w:spacing w:val="-7"/>
          <w:sz w:val="24"/>
          <w:lang w:val="el-GR"/>
        </w:rPr>
        <w:t>ο</w:t>
      </w:r>
      <w:r w:rsidRPr="00DD6B12">
        <w:rPr>
          <w:sz w:val="24"/>
          <w:lang w:val="el-GR"/>
        </w:rPr>
        <w:t xml:space="preserve">ν </w:t>
      </w:r>
      <w:r w:rsidRPr="00DD6B12">
        <w:rPr>
          <w:spacing w:val="-7"/>
          <w:sz w:val="24"/>
          <w:lang w:val="el-GR"/>
        </w:rPr>
        <w:t>ο</w:t>
      </w:r>
      <w:r w:rsidRPr="00DD6B12">
        <w:rPr>
          <w:spacing w:val="-6"/>
          <w:sz w:val="24"/>
          <w:lang w:val="el-GR"/>
        </w:rPr>
        <w:t>π</w:t>
      </w:r>
      <w:r w:rsidRPr="00DD6B12">
        <w:rPr>
          <w:spacing w:val="-7"/>
          <w:sz w:val="24"/>
          <w:lang w:val="el-GR"/>
        </w:rPr>
        <w:t>οί</w:t>
      </w:r>
      <w:r w:rsidRPr="00DD6B12">
        <w:rPr>
          <w:sz w:val="24"/>
          <w:lang w:val="el-GR"/>
        </w:rPr>
        <w:t xml:space="preserve">ο </w:t>
      </w:r>
      <w:r w:rsidRPr="00DD6B12">
        <w:rPr>
          <w:spacing w:val="-8"/>
          <w:sz w:val="24"/>
          <w:lang w:val="el-GR"/>
        </w:rPr>
        <w:t>γ</w:t>
      </w:r>
      <w:r w:rsidRPr="00DD6B12">
        <w:rPr>
          <w:spacing w:val="-7"/>
          <w:sz w:val="24"/>
          <w:lang w:val="el-GR"/>
        </w:rPr>
        <w:t>ίνε</w:t>
      </w:r>
      <w:r w:rsidRPr="00DD6B12">
        <w:rPr>
          <w:spacing w:val="-8"/>
          <w:sz w:val="24"/>
          <w:lang w:val="el-GR"/>
        </w:rPr>
        <w:t>τ</w:t>
      </w:r>
      <w:r w:rsidRPr="00DD6B12">
        <w:rPr>
          <w:spacing w:val="-11"/>
          <w:sz w:val="24"/>
          <w:lang w:val="el-GR"/>
        </w:rPr>
        <w:t>α</w:t>
      </w:r>
      <w:r w:rsidRPr="00DD6B12">
        <w:rPr>
          <w:sz w:val="24"/>
          <w:lang w:val="el-GR"/>
        </w:rPr>
        <w:t>ι η</w:t>
      </w:r>
      <w:r w:rsidRPr="00DD6B12">
        <w:rPr>
          <w:spacing w:val="-1"/>
          <w:sz w:val="24"/>
          <w:lang w:val="el-GR"/>
        </w:rPr>
        <w:t xml:space="preserve"> </w:t>
      </w:r>
      <w:r w:rsidRPr="00DD6B12">
        <w:rPr>
          <w:spacing w:val="-7"/>
          <w:sz w:val="24"/>
          <w:lang w:val="el-GR"/>
        </w:rPr>
        <w:t>ε</w:t>
      </w:r>
      <w:r w:rsidRPr="00DD6B12">
        <w:rPr>
          <w:spacing w:val="-6"/>
          <w:sz w:val="24"/>
          <w:lang w:val="el-GR"/>
        </w:rPr>
        <w:t>κ</w:t>
      </w:r>
      <w:r w:rsidRPr="00DD6B12">
        <w:rPr>
          <w:spacing w:val="-8"/>
          <w:sz w:val="24"/>
          <w:lang w:val="el-GR"/>
        </w:rPr>
        <w:t>χ</w:t>
      </w:r>
      <w:r w:rsidRPr="00DD6B12">
        <w:rPr>
          <w:spacing w:val="-9"/>
          <w:sz w:val="24"/>
          <w:lang w:val="el-GR"/>
        </w:rPr>
        <w:t>ώ</w:t>
      </w:r>
      <w:r w:rsidRPr="00DD6B12">
        <w:rPr>
          <w:spacing w:val="-7"/>
          <w:sz w:val="24"/>
          <w:lang w:val="el-GR"/>
        </w:rPr>
        <w:t>ρ</w:t>
      </w:r>
      <w:r w:rsidRPr="00DD6B12">
        <w:rPr>
          <w:spacing w:val="-8"/>
          <w:sz w:val="24"/>
          <w:lang w:val="el-GR"/>
        </w:rPr>
        <w:t>η</w:t>
      </w:r>
      <w:r w:rsidRPr="00DD6B12">
        <w:rPr>
          <w:spacing w:val="-7"/>
          <w:sz w:val="24"/>
          <w:lang w:val="el-GR"/>
        </w:rPr>
        <w:t>σ</w:t>
      </w:r>
      <w:r w:rsidRPr="00DD6B12">
        <w:rPr>
          <w:sz w:val="24"/>
          <w:lang w:val="el-GR"/>
        </w:rPr>
        <w:t>η</w:t>
      </w:r>
      <w:r w:rsidRPr="00DD6B12">
        <w:rPr>
          <w:spacing w:val="-3"/>
          <w:sz w:val="24"/>
          <w:lang w:val="el-GR"/>
        </w:rPr>
        <w:t xml:space="preserve"> </w:t>
      </w:r>
      <w:r w:rsidRPr="00DD6B12">
        <w:rPr>
          <w:spacing w:val="-7"/>
          <w:sz w:val="24"/>
          <w:lang w:val="el-GR"/>
        </w:rPr>
        <w:t>έ</w:t>
      </w:r>
      <w:r w:rsidRPr="00DD6B12">
        <w:rPr>
          <w:spacing w:val="-8"/>
          <w:sz w:val="24"/>
          <w:lang w:val="el-GR"/>
        </w:rPr>
        <w:t>χ</w:t>
      </w:r>
      <w:r w:rsidRPr="00DD6B12">
        <w:rPr>
          <w:spacing w:val="-7"/>
          <w:sz w:val="24"/>
          <w:lang w:val="el-GR"/>
        </w:rPr>
        <w:t>ε</w:t>
      </w:r>
      <w:r w:rsidRPr="00DD6B12">
        <w:rPr>
          <w:sz w:val="24"/>
          <w:lang w:val="el-GR"/>
        </w:rPr>
        <w:t>ι</w:t>
      </w:r>
      <w:r w:rsidRPr="00DD6B12">
        <w:rPr>
          <w:spacing w:val="-2"/>
          <w:sz w:val="24"/>
          <w:lang w:val="el-GR"/>
        </w:rPr>
        <w:t xml:space="preserve"> </w:t>
      </w:r>
      <w:r w:rsidRPr="00DD6B12">
        <w:rPr>
          <w:spacing w:val="-5"/>
          <w:sz w:val="24"/>
          <w:lang w:val="el-GR"/>
        </w:rPr>
        <w:t>τ</w:t>
      </w:r>
      <w:r w:rsidRPr="00DD6B12">
        <w:rPr>
          <w:sz w:val="24"/>
          <w:lang w:val="el-GR"/>
        </w:rPr>
        <w:t>α</w:t>
      </w:r>
      <w:r w:rsidRPr="00DD6B12">
        <w:rPr>
          <w:spacing w:val="-3"/>
          <w:sz w:val="24"/>
          <w:lang w:val="el-GR"/>
        </w:rPr>
        <w:t xml:space="preserve"> </w:t>
      </w:r>
      <w:r w:rsidRPr="00DD6B12">
        <w:rPr>
          <w:spacing w:val="-8"/>
          <w:sz w:val="24"/>
          <w:lang w:val="el-GR"/>
        </w:rPr>
        <w:t>π</w:t>
      </w:r>
      <w:r w:rsidRPr="00DD6B12">
        <w:rPr>
          <w:spacing w:val="-7"/>
          <w:sz w:val="24"/>
          <w:lang w:val="el-GR"/>
        </w:rPr>
        <w:t>ρο</w:t>
      </w:r>
      <w:r w:rsidRPr="00DD6B12">
        <w:rPr>
          <w:spacing w:val="-6"/>
          <w:sz w:val="24"/>
          <w:lang w:val="el-GR"/>
        </w:rPr>
        <w:t>σ</w:t>
      </w:r>
      <w:r w:rsidRPr="00DD6B12">
        <w:rPr>
          <w:spacing w:val="-10"/>
          <w:sz w:val="24"/>
          <w:lang w:val="el-GR"/>
        </w:rPr>
        <w:t>ό</w:t>
      </w:r>
      <w:r w:rsidRPr="00DD6B12">
        <w:rPr>
          <w:spacing w:val="-8"/>
          <w:sz w:val="24"/>
          <w:lang w:val="el-GR"/>
        </w:rPr>
        <w:t>ντ</w:t>
      </w:r>
      <w:r w:rsidRPr="00DD6B12">
        <w:rPr>
          <w:sz w:val="24"/>
          <w:lang w:val="el-GR"/>
        </w:rPr>
        <w:t>α</w:t>
      </w:r>
      <w:r w:rsidRPr="00DD6B12">
        <w:rPr>
          <w:spacing w:val="-1"/>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7"/>
          <w:sz w:val="24"/>
          <w:lang w:val="el-GR"/>
        </w:rPr>
        <w:t>ε</w:t>
      </w:r>
      <w:r w:rsidRPr="00DD6B12">
        <w:rPr>
          <w:spacing w:val="-8"/>
          <w:sz w:val="24"/>
          <w:lang w:val="el-GR"/>
        </w:rPr>
        <w:t>γ</w:t>
      </w:r>
      <w:r w:rsidRPr="00DD6B12">
        <w:rPr>
          <w:spacing w:val="-10"/>
          <w:sz w:val="24"/>
          <w:lang w:val="el-GR"/>
        </w:rPr>
        <w:t>γ</w:t>
      </w:r>
      <w:r w:rsidRPr="00DD6B12">
        <w:rPr>
          <w:spacing w:val="-6"/>
          <w:sz w:val="24"/>
          <w:lang w:val="el-GR"/>
        </w:rPr>
        <w:t>υ</w:t>
      </w:r>
      <w:r w:rsidRPr="00DD6B12">
        <w:rPr>
          <w:spacing w:val="-7"/>
          <w:sz w:val="24"/>
          <w:lang w:val="el-GR"/>
        </w:rPr>
        <w:t>ώ</w:t>
      </w:r>
      <w:r w:rsidRPr="00DD6B12">
        <w:rPr>
          <w:spacing w:val="-8"/>
          <w:sz w:val="24"/>
          <w:lang w:val="el-GR"/>
        </w:rPr>
        <w:t>ντα</w:t>
      </w:r>
      <w:r w:rsidRPr="00DD6B12">
        <w:rPr>
          <w:spacing w:val="-9"/>
          <w:sz w:val="24"/>
          <w:lang w:val="el-GR"/>
        </w:rPr>
        <w:t>ι</w:t>
      </w:r>
      <w:r w:rsidRPr="00DD6B12">
        <w:rPr>
          <w:sz w:val="24"/>
          <w:lang w:val="el-GR"/>
        </w:rPr>
        <w:t>,</w:t>
      </w:r>
      <w:r w:rsidRPr="00DD6B12">
        <w:rPr>
          <w:spacing w:val="-2"/>
          <w:sz w:val="24"/>
          <w:lang w:val="el-GR"/>
        </w:rPr>
        <w:t xml:space="preserve"> </w:t>
      </w:r>
      <w:r w:rsidRPr="00DD6B12">
        <w:rPr>
          <w:spacing w:val="-8"/>
          <w:sz w:val="24"/>
          <w:lang w:val="el-GR"/>
        </w:rPr>
        <w:t>κατ</w:t>
      </w:r>
      <w:r w:rsidRPr="00DD6B12">
        <w:rPr>
          <w:sz w:val="24"/>
          <w:lang w:val="el-GR"/>
        </w:rPr>
        <w:t>ά</w:t>
      </w:r>
      <w:r w:rsidRPr="00DD6B12">
        <w:rPr>
          <w:spacing w:val="-1"/>
          <w:sz w:val="24"/>
          <w:lang w:val="el-GR"/>
        </w:rPr>
        <w:t xml:space="preserve"> </w:t>
      </w:r>
      <w:r w:rsidRPr="00DD6B12">
        <w:rPr>
          <w:spacing w:val="-8"/>
          <w:sz w:val="24"/>
          <w:lang w:val="el-GR"/>
        </w:rPr>
        <w:t>τη</w:t>
      </w:r>
      <w:r w:rsidRPr="00DD6B12">
        <w:rPr>
          <w:sz w:val="24"/>
          <w:lang w:val="el-GR"/>
        </w:rPr>
        <w:t xml:space="preserve">ν </w:t>
      </w:r>
      <w:r w:rsidRPr="00DD6B12">
        <w:rPr>
          <w:spacing w:val="-8"/>
          <w:sz w:val="24"/>
          <w:lang w:val="el-GR"/>
        </w:rPr>
        <w:t>κ</w:t>
      </w:r>
      <w:r w:rsidRPr="00DD6B12">
        <w:rPr>
          <w:spacing w:val="-5"/>
          <w:sz w:val="24"/>
          <w:lang w:val="el-GR"/>
        </w:rPr>
        <w:t>ρ</w:t>
      </w:r>
      <w:r w:rsidRPr="00DD6B12">
        <w:rPr>
          <w:spacing w:val="-9"/>
          <w:sz w:val="24"/>
          <w:lang w:val="el-GR"/>
        </w:rPr>
        <w:t>ί</w:t>
      </w:r>
      <w:r w:rsidRPr="00DD6B12">
        <w:rPr>
          <w:spacing w:val="-7"/>
          <w:sz w:val="24"/>
          <w:lang w:val="el-GR"/>
        </w:rPr>
        <w:t>σ</w:t>
      </w:r>
      <w:r w:rsidRPr="00DD6B12">
        <w:rPr>
          <w:sz w:val="24"/>
          <w:lang w:val="el-GR"/>
        </w:rPr>
        <w:t>η</w:t>
      </w:r>
      <w:r w:rsidRPr="00DD6B12">
        <w:rPr>
          <w:spacing w:val="-1"/>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
          <w:sz w:val="24"/>
          <w:lang w:val="el-GR"/>
        </w:rPr>
        <w:t xml:space="preserve"> </w:t>
      </w:r>
      <w:r w:rsidRPr="00DD6B12">
        <w:rPr>
          <w:spacing w:val="-7"/>
          <w:sz w:val="24"/>
          <w:lang w:val="el-GR"/>
        </w:rPr>
        <w:t>σ</w:t>
      </w:r>
      <w:r w:rsidRPr="00DD6B12">
        <w:rPr>
          <w:spacing w:val="-6"/>
          <w:sz w:val="24"/>
          <w:lang w:val="el-GR"/>
        </w:rPr>
        <w:t>υ</w:t>
      </w:r>
      <w:r w:rsidRPr="00DD6B12">
        <w:rPr>
          <w:spacing w:val="-9"/>
          <w:sz w:val="24"/>
          <w:lang w:val="el-GR"/>
        </w:rPr>
        <w:t>μβ</w:t>
      </w:r>
      <w:r w:rsidRPr="00DD6B12">
        <w:rPr>
          <w:spacing w:val="-10"/>
          <w:sz w:val="24"/>
          <w:lang w:val="el-GR"/>
        </w:rPr>
        <w:t>ο</w:t>
      </w:r>
      <w:r w:rsidRPr="00DD6B12">
        <w:rPr>
          <w:spacing w:val="-6"/>
          <w:sz w:val="24"/>
          <w:lang w:val="el-GR"/>
        </w:rPr>
        <w:t>υ</w:t>
      </w:r>
      <w:r w:rsidRPr="00DD6B12">
        <w:rPr>
          <w:spacing w:val="-8"/>
          <w:sz w:val="24"/>
          <w:lang w:val="el-GR"/>
        </w:rPr>
        <w:t>λ</w:t>
      </w:r>
      <w:r w:rsidRPr="00DD6B12">
        <w:rPr>
          <w:spacing w:val="-7"/>
          <w:sz w:val="24"/>
          <w:lang w:val="el-GR"/>
        </w:rPr>
        <w:t>ί</w:t>
      </w:r>
      <w:r w:rsidRPr="00DD6B12">
        <w:rPr>
          <w:spacing w:val="-10"/>
          <w:sz w:val="24"/>
          <w:lang w:val="el-GR"/>
        </w:rPr>
        <w:t>ο</w:t>
      </w:r>
      <w:r w:rsidRPr="00DD6B12">
        <w:rPr>
          <w:spacing w:val="-6"/>
          <w:sz w:val="24"/>
          <w:lang w:val="el-GR"/>
        </w:rPr>
        <w:t>υ</w:t>
      </w:r>
      <w:r w:rsidRPr="00DD6B12">
        <w:rPr>
          <w:sz w:val="24"/>
          <w:lang w:val="el-GR"/>
        </w:rPr>
        <w:t xml:space="preserve">, </w:t>
      </w:r>
      <w:r w:rsidRPr="00DD6B12">
        <w:rPr>
          <w:spacing w:val="-8"/>
          <w:sz w:val="24"/>
          <w:lang w:val="el-GR"/>
        </w:rPr>
        <w:t>τη</w:t>
      </w:r>
      <w:r w:rsidRPr="00DD6B12">
        <w:rPr>
          <w:sz w:val="24"/>
          <w:lang w:val="el-GR"/>
        </w:rPr>
        <w:t xml:space="preserve">ν </w:t>
      </w:r>
      <w:r w:rsidRPr="00DD6B12">
        <w:rPr>
          <w:spacing w:val="-8"/>
          <w:sz w:val="24"/>
          <w:lang w:val="el-GR"/>
        </w:rPr>
        <w:t>καλ</w:t>
      </w:r>
      <w:r w:rsidRPr="00DD6B12">
        <w:rPr>
          <w:sz w:val="24"/>
          <w:lang w:val="el-GR"/>
        </w:rPr>
        <w:t>ή</w:t>
      </w:r>
      <w:r w:rsidRPr="00DD6B12">
        <w:rPr>
          <w:spacing w:val="-1"/>
          <w:sz w:val="24"/>
          <w:lang w:val="el-GR"/>
        </w:rPr>
        <w:t xml:space="preserve"> </w:t>
      </w:r>
      <w:r w:rsidRPr="00DD6B12">
        <w:rPr>
          <w:spacing w:val="-7"/>
          <w:sz w:val="24"/>
          <w:lang w:val="el-GR"/>
        </w:rPr>
        <w:t>ε</w:t>
      </w:r>
      <w:r w:rsidRPr="00DD6B12">
        <w:rPr>
          <w:spacing w:val="-8"/>
          <w:sz w:val="24"/>
          <w:lang w:val="el-GR"/>
        </w:rPr>
        <w:t>κ</w:t>
      </w:r>
      <w:r w:rsidRPr="00DD6B12">
        <w:rPr>
          <w:spacing w:val="-10"/>
          <w:sz w:val="24"/>
          <w:lang w:val="el-GR"/>
        </w:rPr>
        <w:t>τ</w:t>
      </w:r>
      <w:r w:rsidRPr="00DD6B12">
        <w:rPr>
          <w:spacing w:val="-7"/>
          <w:sz w:val="24"/>
          <w:lang w:val="el-GR"/>
        </w:rPr>
        <w:t>έ</w:t>
      </w:r>
      <w:r w:rsidRPr="00DD6B12">
        <w:rPr>
          <w:spacing w:val="-8"/>
          <w:sz w:val="24"/>
          <w:lang w:val="el-GR"/>
        </w:rPr>
        <w:t>λ</w:t>
      </w:r>
      <w:r w:rsidRPr="00DD6B12">
        <w:rPr>
          <w:spacing w:val="-7"/>
          <w:sz w:val="24"/>
          <w:lang w:val="el-GR"/>
        </w:rPr>
        <w:t>εσ</w:t>
      </w:r>
      <w:r w:rsidRPr="00DD6B12">
        <w:rPr>
          <w:sz w:val="24"/>
          <w:lang w:val="el-GR"/>
        </w:rPr>
        <w:t>η</w:t>
      </w:r>
      <w:r>
        <w:rPr>
          <w:sz w:val="24"/>
          <w:lang w:val="el-GR"/>
        </w:rPr>
        <w:t xml:space="preserve"> τ</w:t>
      </w:r>
      <w:r w:rsidRPr="00DD6B12">
        <w:rPr>
          <w:spacing w:val="-8"/>
          <w:sz w:val="24"/>
          <w:lang w:val="el-GR"/>
        </w:rPr>
        <w:t>η</w:t>
      </w:r>
      <w:r w:rsidRPr="00DD6B12">
        <w:rPr>
          <w:sz w:val="24"/>
          <w:lang w:val="el-GR"/>
        </w:rPr>
        <w:t>ς</w:t>
      </w:r>
      <w:r w:rsidRPr="00DD6B12">
        <w:rPr>
          <w:spacing w:val="-15"/>
          <w:sz w:val="24"/>
          <w:lang w:val="el-GR"/>
        </w:rPr>
        <w:t xml:space="preserve"> </w:t>
      </w:r>
      <w:r w:rsidRPr="00DD6B12">
        <w:rPr>
          <w:spacing w:val="-7"/>
          <w:sz w:val="24"/>
          <w:lang w:val="el-GR"/>
        </w:rPr>
        <w:t>σ</w:t>
      </w:r>
      <w:r w:rsidRPr="00DD6B12">
        <w:rPr>
          <w:spacing w:val="-6"/>
          <w:sz w:val="24"/>
          <w:lang w:val="el-GR"/>
        </w:rPr>
        <w:t>ύ</w:t>
      </w:r>
      <w:r w:rsidRPr="00DD6B12">
        <w:rPr>
          <w:spacing w:val="-9"/>
          <w:sz w:val="24"/>
          <w:lang w:val="el-GR"/>
        </w:rPr>
        <w:t>μ</w:t>
      </w:r>
      <w:r w:rsidRPr="00DD6B12">
        <w:rPr>
          <w:spacing w:val="-7"/>
          <w:sz w:val="24"/>
          <w:lang w:val="el-GR"/>
        </w:rPr>
        <w:t>β</w:t>
      </w:r>
      <w:r w:rsidRPr="00DD6B12">
        <w:rPr>
          <w:spacing w:val="-8"/>
          <w:sz w:val="24"/>
          <w:lang w:val="el-GR"/>
        </w:rPr>
        <w:t>α</w:t>
      </w:r>
      <w:r w:rsidRPr="00DD6B12">
        <w:rPr>
          <w:spacing w:val="-7"/>
          <w:sz w:val="24"/>
          <w:lang w:val="el-GR"/>
        </w:rPr>
        <w:t>σ</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8"/>
          <w:sz w:val="24"/>
          <w:lang w:val="el-GR"/>
        </w:rPr>
        <w:t>κα</w:t>
      </w:r>
      <w:r w:rsidRPr="00DD6B12">
        <w:rPr>
          <w:sz w:val="24"/>
          <w:lang w:val="el-GR"/>
        </w:rPr>
        <w:t>ι</w:t>
      </w:r>
      <w:r w:rsidRPr="00DD6B12">
        <w:rPr>
          <w:spacing w:val="-17"/>
          <w:sz w:val="24"/>
          <w:lang w:val="el-GR"/>
        </w:rPr>
        <w:t xml:space="preserve"> </w:t>
      </w:r>
      <w:r w:rsidRPr="00DD6B12">
        <w:rPr>
          <w:spacing w:val="-7"/>
          <w:sz w:val="24"/>
          <w:lang w:val="el-GR"/>
        </w:rPr>
        <w:t>ε</w:t>
      </w:r>
      <w:r w:rsidRPr="00DD6B12">
        <w:rPr>
          <w:spacing w:val="-8"/>
          <w:sz w:val="24"/>
          <w:lang w:val="el-GR"/>
        </w:rPr>
        <w:t>γ</w:t>
      </w:r>
      <w:r w:rsidRPr="00DD6B12">
        <w:rPr>
          <w:spacing w:val="-11"/>
          <w:sz w:val="24"/>
          <w:lang w:val="el-GR"/>
        </w:rPr>
        <w:t>κ</w:t>
      </w:r>
      <w:r w:rsidRPr="00DD6B12">
        <w:rPr>
          <w:spacing w:val="-7"/>
          <w:sz w:val="24"/>
          <w:lang w:val="el-GR"/>
        </w:rPr>
        <w:t>ρί</w:t>
      </w:r>
      <w:r w:rsidRPr="00DD6B12">
        <w:rPr>
          <w:spacing w:val="-8"/>
          <w:sz w:val="24"/>
          <w:lang w:val="el-GR"/>
        </w:rPr>
        <w:t>ν</w:t>
      </w:r>
      <w:r w:rsidRPr="00DD6B12">
        <w:rPr>
          <w:spacing w:val="-10"/>
          <w:sz w:val="24"/>
          <w:lang w:val="el-GR"/>
        </w:rPr>
        <w:t>ετ</w:t>
      </w:r>
      <w:r w:rsidRPr="00DD6B12">
        <w:rPr>
          <w:spacing w:val="-8"/>
          <w:sz w:val="24"/>
          <w:lang w:val="el-GR"/>
        </w:rPr>
        <w:t>α</w:t>
      </w:r>
      <w:r w:rsidRPr="00DD6B12">
        <w:rPr>
          <w:sz w:val="24"/>
          <w:lang w:val="el-GR"/>
        </w:rPr>
        <w:t>ι</w:t>
      </w:r>
      <w:r w:rsidRPr="00DD6B12">
        <w:rPr>
          <w:spacing w:val="-14"/>
          <w:sz w:val="24"/>
          <w:lang w:val="el-GR"/>
        </w:rPr>
        <w:t xml:space="preserve"> </w:t>
      </w:r>
      <w:r w:rsidRPr="00DD6B12">
        <w:rPr>
          <w:spacing w:val="-8"/>
          <w:sz w:val="24"/>
          <w:lang w:val="el-GR"/>
        </w:rPr>
        <w:t>απ</w:t>
      </w:r>
      <w:r w:rsidRPr="00DD6B12">
        <w:rPr>
          <w:sz w:val="24"/>
          <w:lang w:val="el-GR"/>
        </w:rPr>
        <w:t>ό</w:t>
      </w:r>
      <w:r w:rsidRPr="00DD6B12">
        <w:rPr>
          <w:spacing w:val="-14"/>
          <w:sz w:val="24"/>
          <w:lang w:val="el-GR"/>
        </w:rPr>
        <w:t xml:space="preserve"> </w:t>
      </w:r>
      <w:r w:rsidRPr="00DD6B12">
        <w:rPr>
          <w:spacing w:val="-10"/>
          <w:sz w:val="24"/>
          <w:lang w:val="el-GR"/>
        </w:rPr>
        <w:t>τ</w:t>
      </w:r>
      <w:r w:rsidRPr="00DD6B12">
        <w:rPr>
          <w:sz w:val="24"/>
          <w:lang w:val="el-GR"/>
        </w:rPr>
        <w:t>ο</w:t>
      </w:r>
      <w:r w:rsidRPr="00DD6B12">
        <w:rPr>
          <w:spacing w:val="-14"/>
          <w:sz w:val="24"/>
          <w:lang w:val="el-GR"/>
        </w:rPr>
        <w:t xml:space="preserve"> </w:t>
      </w:r>
      <w:r w:rsidRPr="00DD6B12">
        <w:rPr>
          <w:spacing w:val="-9"/>
          <w:sz w:val="24"/>
          <w:lang w:val="el-GR"/>
        </w:rPr>
        <w:t>Γ</w:t>
      </w:r>
      <w:r w:rsidRPr="00DD6B12">
        <w:rPr>
          <w:spacing w:val="-7"/>
          <w:sz w:val="24"/>
          <w:lang w:val="el-GR"/>
        </w:rPr>
        <w:t>ε</w:t>
      </w:r>
      <w:r w:rsidRPr="00DD6B12">
        <w:rPr>
          <w:spacing w:val="-8"/>
          <w:sz w:val="24"/>
          <w:lang w:val="el-GR"/>
        </w:rPr>
        <w:t>ν</w:t>
      </w:r>
      <w:r w:rsidRPr="00DD6B12">
        <w:rPr>
          <w:spacing w:val="-7"/>
          <w:sz w:val="24"/>
          <w:lang w:val="el-GR"/>
        </w:rPr>
        <w:t>ι</w:t>
      </w:r>
      <w:r w:rsidRPr="00DD6B12">
        <w:rPr>
          <w:spacing w:val="-11"/>
          <w:sz w:val="24"/>
          <w:lang w:val="el-GR"/>
        </w:rPr>
        <w:t>κ</w:t>
      </w:r>
      <w:r w:rsidRPr="00DD6B12">
        <w:rPr>
          <w:sz w:val="24"/>
          <w:lang w:val="el-GR"/>
        </w:rPr>
        <w:t>ό</w:t>
      </w:r>
      <w:r w:rsidRPr="00DD6B12">
        <w:rPr>
          <w:spacing w:val="-14"/>
          <w:sz w:val="24"/>
          <w:lang w:val="el-GR"/>
        </w:rPr>
        <w:t xml:space="preserve"> </w:t>
      </w:r>
      <w:r w:rsidRPr="00DD6B12">
        <w:rPr>
          <w:spacing w:val="-9"/>
          <w:sz w:val="24"/>
          <w:lang w:val="el-GR"/>
        </w:rPr>
        <w:t>Γ</w:t>
      </w:r>
      <w:r w:rsidRPr="00DD6B12">
        <w:rPr>
          <w:spacing w:val="-7"/>
          <w:sz w:val="24"/>
          <w:lang w:val="el-GR"/>
        </w:rPr>
        <w:t>ρ</w:t>
      </w:r>
      <w:r w:rsidRPr="00DD6B12">
        <w:rPr>
          <w:spacing w:val="-8"/>
          <w:sz w:val="24"/>
          <w:lang w:val="el-GR"/>
        </w:rPr>
        <w:t>α</w:t>
      </w:r>
      <w:r w:rsidRPr="00DD6B12">
        <w:rPr>
          <w:spacing w:val="-6"/>
          <w:sz w:val="24"/>
          <w:lang w:val="el-GR"/>
        </w:rPr>
        <w:t>μμ</w:t>
      </w:r>
      <w:r w:rsidRPr="00DD6B12">
        <w:rPr>
          <w:spacing w:val="-8"/>
          <w:sz w:val="24"/>
          <w:lang w:val="el-GR"/>
        </w:rPr>
        <w:t>α</w:t>
      </w:r>
      <w:r w:rsidRPr="00DD6B12">
        <w:rPr>
          <w:spacing w:val="-10"/>
          <w:sz w:val="24"/>
          <w:lang w:val="el-GR"/>
        </w:rPr>
        <w:t>τ</w:t>
      </w:r>
      <w:r w:rsidRPr="00DD6B12">
        <w:rPr>
          <w:spacing w:val="-7"/>
          <w:sz w:val="24"/>
          <w:lang w:val="el-GR"/>
        </w:rPr>
        <w:t>έ</w:t>
      </w:r>
      <w:r w:rsidRPr="00DD6B12">
        <w:rPr>
          <w:sz w:val="24"/>
          <w:lang w:val="el-GR"/>
        </w:rPr>
        <w:t>α</w:t>
      </w:r>
      <w:r w:rsidRPr="00DD6B12">
        <w:rPr>
          <w:spacing w:val="-15"/>
          <w:sz w:val="24"/>
          <w:lang w:val="el-GR"/>
        </w:rPr>
        <w:t xml:space="preserve"> </w:t>
      </w:r>
      <w:r w:rsidRPr="00DD6B12">
        <w:rPr>
          <w:spacing w:val="-8"/>
          <w:sz w:val="24"/>
          <w:lang w:val="el-GR"/>
        </w:rPr>
        <w:t>τη</w:t>
      </w:r>
      <w:r w:rsidRPr="00DD6B12">
        <w:rPr>
          <w:sz w:val="24"/>
          <w:lang w:val="el-GR"/>
        </w:rPr>
        <w:t>ς</w:t>
      </w:r>
      <w:r w:rsidRPr="00DD6B12">
        <w:rPr>
          <w:spacing w:val="-16"/>
          <w:sz w:val="24"/>
          <w:lang w:val="el-GR"/>
        </w:rPr>
        <w:t xml:space="preserve"> </w:t>
      </w:r>
      <w:r w:rsidRPr="00DD6B12">
        <w:rPr>
          <w:spacing w:val="-8"/>
          <w:sz w:val="24"/>
          <w:lang w:val="el-GR"/>
        </w:rPr>
        <w:t>Π</w:t>
      </w:r>
      <w:r w:rsidRPr="00DD6B12">
        <w:rPr>
          <w:spacing w:val="-7"/>
          <w:sz w:val="24"/>
          <w:lang w:val="el-GR"/>
        </w:rPr>
        <w:t>ε</w:t>
      </w:r>
      <w:r w:rsidRPr="00DD6B12">
        <w:rPr>
          <w:spacing w:val="-9"/>
          <w:sz w:val="24"/>
          <w:lang w:val="el-GR"/>
        </w:rPr>
        <w:t>ρ</w:t>
      </w:r>
      <w:r w:rsidRPr="00DD6B12">
        <w:rPr>
          <w:spacing w:val="-7"/>
          <w:sz w:val="24"/>
          <w:lang w:val="el-GR"/>
        </w:rPr>
        <w:t>ι</w:t>
      </w:r>
      <w:r w:rsidRPr="00DD6B12">
        <w:rPr>
          <w:spacing w:val="-9"/>
          <w:sz w:val="24"/>
          <w:lang w:val="el-GR"/>
        </w:rPr>
        <w:t>φ</w:t>
      </w:r>
      <w:r w:rsidRPr="00DD6B12">
        <w:rPr>
          <w:spacing w:val="-7"/>
          <w:sz w:val="24"/>
          <w:lang w:val="el-GR"/>
        </w:rPr>
        <w:t>έ</w:t>
      </w:r>
      <w:r w:rsidRPr="00DD6B12">
        <w:rPr>
          <w:spacing w:val="-9"/>
          <w:sz w:val="24"/>
          <w:lang w:val="el-GR"/>
        </w:rPr>
        <w:t>ρ</w:t>
      </w:r>
      <w:r w:rsidRPr="00DD6B12">
        <w:rPr>
          <w:spacing w:val="-7"/>
          <w:sz w:val="24"/>
          <w:lang w:val="el-GR"/>
        </w:rPr>
        <w:t>ει</w:t>
      </w:r>
      <w:r w:rsidRPr="00DD6B12">
        <w:rPr>
          <w:spacing w:val="-11"/>
          <w:sz w:val="24"/>
          <w:lang w:val="el-GR"/>
        </w:rPr>
        <w:t>α</w:t>
      </w:r>
      <w:r w:rsidRPr="00DD6B12">
        <w:rPr>
          <w:spacing w:val="-6"/>
          <w:sz w:val="24"/>
          <w:lang w:val="el-GR"/>
        </w:rPr>
        <w:t>ς</w:t>
      </w:r>
      <w:r w:rsidRPr="00DD6B12">
        <w:rPr>
          <w:sz w:val="24"/>
          <w:lang w:val="el-GR"/>
        </w:rPr>
        <w:t>.</w:t>
      </w:r>
    </w:p>
    <w:p w:rsidR="00FE1FF8" w:rsidRDefault="00FE1FF8" w:rsidP="00FE1FF8">
      <w:pPr>
        <w:spacing w:before="33" w:line="274" w:lineRule="auto"/>
        <w:ind w:right="702"/>
        <w:rPr>
          <w:b/>
          <w:spacing w:val="-8"/>
          <w:sz w:val="24"/>
          <w:u w:val="single"/>
          <w:lang w:val="el-GR"/>
        </w:rPr>
      </w:pPr>
    </w:p>
    <w:p w:rsidR="00FE1FF8" w:rsidRPr="000A5B02" w:rsidRDefault="00FE1FF8" w:rsidP="00FE1FF8">
      <w:pPr>
        <w:spacing w:before="33" w:line="274" w:lineRule="auto"/>
        <w:ind w:right="702"/>
        <w:rPr>
          <w:sz w:val="24"/>
          <w:u w:val="single"/>
          <w:lang w:val="el-GR"/>
        </w:rPr>
      </w:pPr>
      <w:r w:rsidRPr="000A5B02">
        <w:rPr>
          <w:b/>
          <w:spacing w:val="-8"/>
          <w:sz w:val="24"/>
          <w:u w:val="single"/>
          <w:lang w:val="el-GR"/>
        </w:rPr>
        <w:t>Ά</w:t>
      </w:r>
      <w:r w:rsidRPr="000A5B02">
        <w:rPr>
          <w:b/>
          <w:spacing w:val="-6"/>
          <w:sz w:val="24"/>
          <w:u w:val="single"/>
          <w:lang w:val="el-GR"/>
        </w:rPr>
        <w:t>ρ</w:t>
      </w:r>
      <w:r w:rsidRPr="000A5B02">
        <w:rPr>
          <w:b/>
          <w:spacing w:val="-10"/>
          <w:sz w:val="24"/>
          <w:u w:val="single"/>
          <w:lang w:val="el-GR"/>
        </w:rPr>
        <w:t>θ</w:t>
      </w:r>
      <w:r w:rsidRPr="000A5B02">
        <w:rPr>
          <w:b/>
          <w:spacing w:val="-6"/>
          <w:sz w:val="24"/>
          <w:u w:val="single"/>
          <w:lang w:val="el-GR"/>
        </w:rPr>
        <w:t>ρ</w:t>
      </w:r>
      <w:r w:rsidRPr="000A5B02">
        <w:rPr>
          <w:b/>
          <w:sz w:val="24"/>
          <w:u w:val="single"/>
          <w:lang w:val="el-GR"/>
        </w:rPr>
        <w:t>ο</w:t>
      </w:r>
      <w:r w:rsidRPr="000A5B02">
        <w:rPr>
          <w:b/>
          <w:spacing w:val="43"/>
          <w:sz w:val="24"/>
          <w:u w:val="single"/>
          <w:lang w:val="el-GR"/>
        </w:rPr>
        <w:t xml:space="preserve"> </w:t>
      </w:r>
      <w:r w:rsidRPr="000A5B02">
        <w:rPr>
          <w:b/>
          <w:spacing w:val="-7"/>
          <w:sz w:val="24"/>
          <w:u w:val="single"/>
          <w:lang w:val="el-GR"/>
        </w:rPr>
        <w:t>11</w:t>
      </w:r>
      <w:r w:rsidRPr="000A5B02">
        <w:rPr>
          <w:b/>
          <w:sz w:val="24"/>
          <w:u w:val="single"/>
          <w:lang w:val="el-GR"/>
        </w:rPr>
        <w:t>:</w:t>
      </w:r>
      <w:r w:rsidRPr="000A5B02">
        <w:rPr>
          <w:b/>
          <w:spacing w:val="-20"/>
          <w:sz w:val="24"/>
          <w:u w:val="single"/>
          <w:lang w:val="el-GR"/>
        </w:rPr>
        <w:t xml:space="preserve"> </w:t>
      </w:r>
      <w:r w:rsidRPr="000A5B02">
        <w:rPr>
          <w:b/>
          <w:spacing w:val="-9"/>
          <w:sz w:val="24"/>
          <w:u w:val="single"/>
          <w:lang w:val="el-GR"/>
        </w:rPr>
        <w:t>Ε</w:t>
      </w:r>
      <w:r w:rsidRPr="000A5B02">
        <w:rPr>
          <w:b/>
          <w:spacing w:val="-7"/>
          <w:sz w:val="24"/>
          <w:u w:val="single"/>
          <w:lang w:val="el-GR"/>
        </w:rPr>
        <w:t>πί</w:t>
      </w:r>
      <w:r w:rsidRPr="000A5B02">
        <w:rPr>
          <w:b/>
          <w:spacing w:val="-10"/>
          <w:sz w:val="24"/>
          <w:u w:val="single"/>
          <w:lang w:val="el-GR"/>
        </w:rPr>
        <w:t>λ</w:t>
      </w:r>
      <w:r w:rsidRPr="000A5B02">
        <w:rPr>
          <w:b/>
          <w:spacing w:val="-7"/>
          <w:sz w:val="24"/>
          <w:u w:val="single"/>
          <w:lang w:val="el-GR"/>
        </w:rPr>
        <w:t>υ</w:t>
      </w:r>
      <w:r w:rsidRPr="000A5B02">
        <w:rPr>
          <w:b/>
          <w:spacing w:val="-8"/>
          <w:sz w:val="24"/>
          <w:u w:val="single"/>
          <w:lang w:val="el-GR"/>
        </w:rPr>
        <w:t>σ</w:t>
      </w:r>
      <w:r w:rsidRPr="000A5B02">
        <w:rPr>
          <w:b/>
          <w:sz w:val="24"/>
          <w:u w:val="single"/>
          <w:lang w:val="el-GR"/>
        </w:rPr>
        <w:t xml:space="preserve">η </w:t>
      </w:r>
      <w:r w:rsidRPr="000A5B02">
        <w:rPr>
          <w:b/>
          <w:spacing w:val="-16"/>
          <w:sz w:val="24"/>
          <w:u w:val="single"/>
          <w:lang w:val="el-GR"/>
        </w:rPr>
        <w:t xml:space="preserve"> </w:t>
      </w:r>
      <w:r w:rsidRPr="000A5B02">
        <w:rPr>
          <w:b/>
          <w:spacing w:val="-7"/>
          <w:sz w:val="24"/>
          <w:u w:val="single"/>
          <w:lang w:val="el-GR"/>
        </w:rPr>
        <w:t>δ</w:t>
      </w:r>
      <w:r w:rsidRPr="000A5B02">
        <w:rPr>
          <w:b/>
          <w:spacing w:val="-10"/>
          <w:sz w:val="24"/>
          <w:u w:val="single"/>
          <w:lang w:val="el-GR"/>
        </w:rPr>
        <w:t>ι</w:t>
      </w:r>
      <w:r w:rsidRPr="000A5B02">
        <w:rPr>
          <w:b/>
          <w:spacing w:val="-4"/>
          <w:sz w:val="24"/>
          <w:u w:val="single"/>
          <w:lang w:val="el-GR"/>
        </w:rPr>
        <w:t>α</w:t>
      </w:r>
      <w:r w:rsidRPr="000A5B02">
        <w:rPr>
          <w:b/>
          <w:spacing w:val="-11"/>
          <w:sz w:val="24"/>
          <w:u w:val="single"/>
          <w:lang w:val="el-GR"/>
        </w:rPr>
        <w:t>φ</w:t>
      </w:r>
      <w:r w:rsidRPr="000A5B02">
        <w:rPr>
          <w:b/>
          <w:spacing w:val="-7"/>
          <w:sz w:val="24"/>
          <w:u w:val="single"/>
          <w:lang w:val="el-GR"/>
        </w:rPr>
        <w:t>ο</w:t>
      </w:r>
      <w:r w:rsidRPr="000A5B02">
        <w:rPr>
          <w:b/>
          <w:spacing w:val="-8"/>
          <w:sz w:val="24"/>
          <w:u w:val="single"/>
          <w:lang w:val="el-GR"/>
        </w:rPr>
        <w:t>ρ</w:t>
      </w:r>
      <w:r w:rsidRPr="000A5B02">
        <w:rPr>
          <w:b/>
          <w:spacing w:val="-5"/>
          <w:sz w:val="24"/>
          <w:u w:val="single"/>
          <w:lang w:val="el-GR"/>
        </w:rPr>
        <w:t>ώ</w:t>
      </w:r>
      <w:r w:rsidRPr="000A5B02">
        <w:rPr>
          <w:b/>
          <w:sz w:val="24"/>
          <w:u w:val="single"/>
          <w:lang w:val="el-GR"/>
        </w:rPr>
        <w:t>ν</w:t>
      </w:r>
      <w:r w:rsidRPr="000A5B02">
        <w:rPr>
          <w:b/>
          <w:spacing w:val="-2"/>
          <w:sz w:val="24"/>
          <w:u w:val="single"/>
          <w:lang w:val="el-GR"/>
        </w:rPr>
        <w:t xml:space="preserve"> </w:t>
      </w:r>
    </w:p>
    <w:p w:rsidR="00FE1FF8" w:rsidRDefault="00FE1FF8" w:rsidP="00FE1FF8">
      <w:pPr>
        <w:spacing w:before="31" w:line="275" w:lineRule="auto"/>
        <w:ind w:right="709"/>
        <w:rPr>
          <w:sz w:val="24"/>
          <w:lang w:val="el-GR"/>
        </w:rPr>
      </w:pPr>
      <w:r w:rsidRPr="00DD6B12">
        <w:rPr>
          <w:spacing w:val="-7"/>
          <w:sz w:val="24"/>
          <w:lang w:val="el-GR"/>
        </w:rPr>
        <w:t>Τ</w:t>
      </w:r>
      <w:r w:rsidRPr="00DD6B12">
        <w:rPr>
          <w:spacing w:val="-6"/>
          <w:sz w:val="24"/>
          <w:lang w:val="el-GR"/>
        </w:rPr>
        <w:t>υ</w:t>
      </w:r>
      <w:r w:rsidRPr="00DD6B12">
        <w:rPr>
          <w:spacing w:val="-8"/>
          <w:sz w:val="24"/>
          <w:lang w:val="el-GR"/>
        </w:rPr>
        <w:t>χ</w:t>
      </w:r>
      <w:r w:rsidRPr="00DD6B12">
        <w:rPr>
          <w:spacing w:val="-7"/>
          <w:sz w:val="24"/>
          <w:lang w:val="el-GR"/>
        </w:rPr>
        <w:t>ό</w:t>
      </w:r>
      <w:r w:rsidRPr="00DD6B12">
        <w:rPr>
          <w:sz w:val="24"/>
          <w:lang w:val="el-GR"/>
        </w:rPr>
        <w:t>ν</w:t>
      </w:r>
      <w:r w:rsidRPr="00DD6B12">
        <w:rPr>
          <w:spacing w:val="1"/>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α</w:t>
      </w:r>
      <w:r w:rsidRPr="00DD6B12">
        <w:rPr>
          <w:spacing w:val="-9"/>
          <w:sz w:val="24"/>
          <w:lang w:val="el-GR"/>
        </w:rPr>
        <w:t>φ</w:t>
      </w:r>
      <w:r w:rsidRPr="00DD6B12">
        <w:rPr>
          <w:spacing w:val="-7"/>
          <w:sz w:val="24"/>
          <w:lang w:val="el-GR"/>
        </w:rPr>
        <w:t>ορ</w:t>
      </w:r>
      <w:r w:rsidRPr="00DD6B12">
        <w:rPr>
          <w:spacing w:val="-10"/>
          <w:sz w:val="24"/>
          <w:lang w:val="el-GR"/>
        </w:rPr>
        <w:t>έ</w:t>
      </w:r>
      <w:r w:rsidRPr="00DD6B12">
        <w:rPr>
          <w:sz w:val="24"/>
          <w:lang w:val="el-GR"/>
        </w:rPr>
        <w:t>ς</w:t>
      </w:r>
      <w:r w:rsidRPr="00DD6B12">
        <w:rPr>
          <w:spacing w:val="2"/>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5"/>
          <w:sz w:val="24"/>
          <w:lang w:val="el-GR"/>
        </w:rPr>
        <w:t xml:space="preserve"> </w:t>
      </w:r>
      <w:r w:rsidRPr="00DD6B12">
        <w:rPr>
          <w:spacing w:val="-7"/>
          <w:sz w:val="24"/>
          <w:lang w:val="el-GR"/>
        </w:rPr>
        <w:t>θ</w:t>
      </w:r>
      <w:r w:rsidRPr="00DD6B12">
        <w:rPr>
          <w:sz w:val="24"/>
          <w:lang w:val="el-GR"/>
        </w:rPr>
        <w:t xml:space="preserve">α </w:t>
      </w:r>
      <w:r w:rsidRPr="00DD6B12">
        <w:rPr>
          <w:spacing w:val="-8"/>
          <w:sz w:val="24"/>
          <w:lang w:val="el-GR"/>
        </w:rPr>
        <w:t>π</w:t>
      </w:r>
      <w:r w:rsidRPr="00DD6B12">
        <w:rPr>
          <w:spacing w:val="-7"/>
          <w:sz w:val="24"/>
          <w:lang w:val="el-GR"/>
        </w:rPr>
        <w:t>ρο</w:t>
      </w:r>
      <w:r w:rsidRPr="00DD6B12">
        <w:rPr>
          <w:spacing w:val="-11"/>
          <w:sz w:val="24"/>
          <w:lang w:val="el-GR"/>
        </w:rPr>
        <w:t>κ</w:t>
      </w:r>
      <w:r w:rsidRPr="00DD6B12">
        <w:rPr>
          <w:spacing w:val="-6"/>
          <w:sz w:val="24"/>
          <w:lang w:val="el-GR"/>
        </w:rPr>
        <w:t>ύψ</w:t>
      </w:r>
      <w:r w:rsidRPr="00DD6B12">
        <w:rPr>
          <w:spacing w:val="-7"/>
          <w:sz w:val="24"/>
          <w:lang w:val="el-GR"/>
        </w:rPr>
        <w:t>ο</w:t>
      </w:r>
      <w:r w:rsidRPr="00DD6B12">
        <w:rPr>
          <w:spacing w:val="-6"/>
          <w:sz w:val="24"/>
          <w:lang w:val="el-GR"/>
        </w:rPr>
        <w:t>υ</w:t>
      </w:r>
      <w:r w:rsidRPr="00DD6B12">
        <w:rPr>
          <w:sz w:val="24"/>
          <w:lang w:val="el-GR"/>
        </w:rPr>
        <w:t>ν</w:t>
      </w:r>
      <w:r w:rsidRPr="00DD6B12">
        <w:rPr>
          <w:spacing w:val="1"/>
          <w:sz w:val="24"/>
          <w:lang w:val="el-GR"/>
        </w:rPr>
        <w:t xml:space="preserve"> </w:t>
      </w:r>
      <w:r w:rsidRPr="00DD6B12">
        <w:rPr>
          <w:spacing w:val="-8"/>
          <w:sz w:val="24"/>
          <w:lang w:val="el-GR"/>
        </w:rPr>
        <w:t>κατ</w:t>
      </w:r>
      <w:r w:rsidRPr="00DD6B12">
        <w:rPr>
          <w:sz w:val="24"/>
          <w:lang w:val="el-GR"/>
        </w:rPr>
        <w:t xml:space="preserve">ά </w:t>
      </w:r>
      <w:r w:rsidRPr="00DD6B12">
        <w:rPr>
          <w:spacing w:val="-8"/>
          <w:sz w:val="24"/>
          <w:lang w:val="el-GR"/>
        </w:rPr>
        <w:t>τη</w:t>
      </w:r>
      <w:r w:rsidRPr="00DD6B12">
        <w:rPr>
          <w:sz w:val="24"/>
          <w:lang w:val="el-GR"/>
        </w:rPr>
        <w:t>ν</w:t>
      </w:r>
      <w:r w:rsidRPr="00DD6B12">
        <w:rPr>
          <w:spacing w:val="1"/>
          <w:sz w:val="24"/>
          <w:lang w:val="el-GR"/>
        </w:rPr>
        <w:t xml:space="preserve"> </w:t>
      </w:r>
      <w:r w:rsidRPr="00DD6B12">
        <w:rPr>
          <w:spacing w:val="-7"/>
          <w:sz w:val="24"/>
          <w:lang w:val="el-GR"/>
        </w:rPr>
        <w:t>ε</w:t>
      </w:r>
      <w:r w:rsidRPr="00DD6B12">
        <w:rPr>
          <w:spacing w:val="-8"/>
          <w:sz w:val="24"/>
          <w:lang w:val="el-GR"/>
        </w:rPr>
        <w:t>κτ</w:t>
      </w:r>
      <w:r w:rsidRPr="00DD6B12">
        <w:rPr>
          <w:spacing w:val="-7"/>
          <w:sz w:val="24"/>
          <w:lang w:val="el-GR"/>
        </w:rPr>
        <w:t>έ</w:t>
      </w:r>
      <w:r w:rsidRPr="00DD6B12">
        <w:rPr>
          <w:spacing w:val="-8"/>
          <w:sz w:val="24"/>
          <w:lang w:val="el-GR"/>
        </w:rPr>
        <w:t>λ</w:t>
      </w:r>
      <w:r w:rsidRPr="00DD6B12">
        <w:rPr>
          <w:spacing w:val="-7"/>
          <w:sz w:val="24"/>
          <w:lang w:val="el-GR"/>
        </w:rPr>
        <w:t>εσ</w:t>
      </w:r>
      <w:r w:rsidRPr="00DD6B12">
        <w:rPr>
          <w:sz w:val="24"/>
          <w:lang w:val="el-GR"/>
        </w:rPr>
        <w:t xml:space="preserve">η </w:t>
      </w:r>
      <w:r w:rsidRPr="00DD6B12">
        <w:rPr>
          <w:spacing w:val="-8"/>
          <w:sz w:val="24"/>
          <w:lang w:val="el-GR"/>
        </w:rPr>
        <w:t>τη</w:t>
      </w:r>
      <w:r w:rsidRPr="00DD6B12">
        <w:rPr>
          <w:sz w:val="24"/>
          <w:lang w:val="el-GR"/>
        </w:rPr>
        <w:t>ς</w:t>
      </w:r>
      <w:r w:rsidRPr="00DD6B12">
        <w:rPr>
          <w:spacing w:val="2"/>
          <w:sz w:val="24"/>
          <w:lang w:val="el-GR"/>
        </w:rPr>
        <w:t xml:space="preserve"> </w:t>
      </w:r>
      <w:r w:rsidRPr="00DD6B12">
        <w:rPr>
          <w:spacing w:val="-10"/>
          <w:sz w:val="24"/>
          <w:lang w:val="el-GR"/>
        </w:rPr>
        <w:t>ε</w:t>
      </w:r>
      <w:r w:rsidRPr="00DD6B12">
        <w:rPr>
          <w:spacing w:val="-7"/>
          <w:sz w:val="24"/>
          <w:lang w:val="el-GR"/>
        </w:rPr>
        <w:t>ρ</w:t>
      </w:r>
      <w:r w:rsidRPr="00DD6B12">
        <w:rPr>
          <w:spacing w:val="-8"/>
          <w:sz w:val="24"/>
          <w:lang w:val="el-GR"/>
        </w:rPr>
        <w:t>γα</w:t>
      </w:r>
      <w:r w:rsidRPr="00DD6B12">
        <w:rPr>
          <w:spacing w:val="-9"/>
          <w:sz w:val="24"/>
          <w:lang w:val="el-GR"/>
        </w:rPr>
        <w:t>σ</w:t>
      </w:r>
      <w:r w:rsidRPr="00DD6B12">
        <w:rPr>
          <w:spacing w:val="-7"/>
          <w:sz w:val="24"/>
          <w:lang w:val="el-GR"/>
        </w:rPr>
        <w:t>ί</w:t>
      </w:r>
      <w:r w:rsidRPr="00DD6B12">
        <w:rPr>
          <w:spacing w:val="-8"/>
          <w:sz w:val="24"/>
          <w:lang w:val="el-GR"/>
        </w:rPr>
        <w:t>α</w:t>
      </w:r>
      <w:r w:rsidRPr="00DD6B12">
        <w:rPr>
          <w:sz w:val="24"/>
          <w:lang w:val="el-GR"/>
        </w:rPr>
        <w:t>ς</w:t>
      </w:r>
      <w:r w:rsidRPr="00DD6B12">
        <w:rPr>
          <w:spacing w:val="2"/>
          <w:sz w:val="24"/>
          <w:lang w:val="el-GR"/>
        </w:rPr>
        <w:t xml:space="preserve"> </w:t>
      </w:r>
      <w:r w:rsidRPr="00DD6B12">
        <w:rPr>
          <w:spacing w:val="-5"/>
          <w:sz w:val="24"/>
          <w:lang w:val="el-GR"/>
        </w:rPr>
        <w:t>ε</w:t>
      </w:r>
      <w:r w:rsidRPr="00DD6B12">
        <w:rPr>
          <w:spacing w:val="-13"/>
          <w:sz w:val="24"/>
          <w:lang w:val="el-GR"/>
        </w:rPr>
        <w:t>π</w:t>
      </w:r>
      <w:r w:rsidRPr="00DD6B12">
        <w:rPr>
          <w:spacing w:val="-7"/>
          <w:sz w:val="24"/>
          <w:lang w:val="el-GR"/>
        </w:rPr>
        <w:t>ι</w:t>
      </w:r>
      <w:r w:rsidRPr="00DD6B12">
        <w:rPr>
          <w:spacing w:val="-8"/>
          <w:sz w:val="24"/>
          <w:lang w:val="el-GR"/>
        </w:rPr>
        <w:t>λ</w:t>
      </w:r>
      <w:r w:rsidRPr="00DD6B12">
        <w:rPr>
          <w:spacing w:val="-6"/>
          <w:sz w:val="24"/>
          <w:lang w:val="el-GR"/>
        </w:rPr>
        <w:t>ύ</w:t>
      </w:r>
      <w:r w:rsidRPr="00DD6B12">
        <w:rPr>
          <w:spacing w:val="-7"/>
          <w:sz w:val="24"/>
          <w:lang w:val="el-GR"/>
        </w:rPr>
        <w:t>ο</w:t>
      </w:r>
      <w:r w:rsidRPr="00DD6B12">
        <w:rPr>
          <w:spacing w:val="-10"/>
          <w:sz w:val="24"/>
          <w:lang w:val="el-GR"/>
        </w:rPr>
        <w:t>ν</w:t>
      </w:r>
      <w:r w:rsidRPr="00DD6B12">
        <w:rPr>
          <w:spacing w:val="-8"/>
          <w:sz w:val="24"/>
          <w:lang w:val="el-GR"/>
        </w:rPr>
        <w:t>τα</w:t>
      </w:r>
      <w:r w:rsidRPr="00DD6B12">
        <w:rPr>
          <w:sz w:val="24"/>
          <w:lang w:val="el-GR"/>
        </w:rPr>
        <w:t>ι</w:t>
      </w:r>
      <w:r w:rsidRPr="00DD6B12">
        <w:rPr>
          <w:spacing w:val="1"/>
          <w:sz w:val="24"/>
          <w:lang w:val="el-GR"/>
        </w:rPr>
        <w:t xml:space="preserve"> </w:t>
      </w:r>
      <w:r w:rsidRPr="00DD6B12">
        <w:rPr>
          <w:spacing w:val="-8"/>
          <w:sz w:val="24"/>
          <w:lang w:val="el-GR"/>
        </w:rPr>
        <w:t>κατ</w:t>
      </w:r>
      <w:r w:rsidRPr="00DD6B12">
        <w:rPr>
          <w:sz w:val="24"/>
          <w:lang w:val="el-GR"/>
        </w:rPr>
        <w:t xml:space="preserve">ά </w:t>
      </w:r>
      <w:r w:rsidRPr="00DD6B12">
        <w:rPr>
          <w:spacing w:val="-8"/>
          <w:sz w:val="24"/>
          <w:lang w:val="el-GR"/>
        </w:rPr>
        <w:t>τ</w:t>
      </w:r>
      <w:r w:rsidRPr="00DD6B12">
        <w:rPr>
          <w:spacing w:val="-6"/>
          <w:sz w:val="24"/>
          <w:lang w:val="el-GR"/>
        </w:rPr>
        <w:t>ι</w:t>
      </w:r>
      <w:r w:rsidRPr="00DD6B12">
        <w:rPr>
          <w:sz w:val="24"/>
          <w:lang w:val="el-GR"/>
        </w:rPr>
        <w:t>ς</w:t>
      </w:r>
      <w:r w:rsidRPr="00DD6B12">
        <w:rPr>
          <w:spacing w:val="2"/>
          <w:sz w:val="24"/>
          <w:lang w:val="el-GR"/>
        </w:rPr>
        <w:t xml:space="preserve"> </w:t>
      </w:r>
      <w:r w:rsidRPr="00DD6B12">
        <w:rPr>
          <w:spacing w:val="-7"/>
          <w:sz w:val="24"/>
          <w:lang w:val="el-GR"/>
        </w:rPr>
        <w:t>δ</w:t>
      </w:r>
      <w:r w:rsidRPr="00DD6B12">
        <w:rPr>
          <w:spacing w:val="-5"/>
          <w:sz w:val="24"/>
          <w:lang w:val="el-GR"/>
        </w:rPr>
        <w:t>ι</w:t>
      </w:r>
      <w:r w:rsidRPr="00DD6B12">
        <w:rPr>
          <w:spacing w:val="-11"/>
          <w:sz w:val="24"/>
          <w:lang w:val="el-GR"/>
        </w:rPr>
        <w:t>α</w:t>
      </w:r>
      <w:r w:rsidRPr="00DD6B12">
        <w:rPr>
          <w:spacing w:val="-8"/>
          <w:sz w:val="24"/>
          <w:lang w:val="el-GR"/>
        </w:rPr>
        <w:t>τά</w:t>
      </w:r>
      <w:r w:rsidRPr="00DD6B12">
        <w:rPr>
          <w:spacing w:val="-6"/>
          <w:sz w:val="24"/>
          <w:lang w:val="el-GR"/>
        </w:rPr>
        <w:t>ξ</w:t>
      </w:r>
      <w:r w:rsidRPr="00DD6B12">
        <w:rPr>
          <w:spacing w:val="-7"/>
          <w:sz w:val="24"/>
          <w:lang w:val="el-GR"/>
        </w:rPr>
        <w:t>ε</w:t>
      </w:r>
      <w:r w:rsidRPr="00DD6B12">
        <w:rPr>
          <w:spacing w:val="-9"/>
          <w:sz w:val="24"/>
          <w:lang w:val="el-GR"/>
        </w:rPr>
        <w:t>ι</w:t>
      </w:r>
      <w:r w:rsidRPr="00DD6B12">
        <w:rPr>
          <w:sz w:val="24"/>
          <w:lang w:val="el-GR"/>
        </w:rPr>
        <w:t>ς</w:t>
      </w:r>
      <w:r w:rsidRPr="00DD6B12">
        <w:rPr>
          <w:spacing w:val="2"/>
          <w:sz w:val="24"/>
          <w:lang w:val="el-GR"/>
        </w:rPr>
        <w:t xml:space="preserve"> </w:t>
      </w:r>
      <w:r w:rsidRPr="00DD6B12">
        <w:rPr>
          <w:spacing w:val="-10"/>
          <w:sz w:val="24"/>
          <w:lang w:val="el-GR"/>
        </w:rPr>
        <w:t>το</w:t>
      </w:r>
      <w:r w:rsidRPr="00DD6B12">
        <w:rPr>
          <w:sz w:val="24"/>
          <w:lang w:val="el-GR"/>
        </w:rPr>
        <w:t xml:space="preserve">υ </w:t>
      </w:r>
      <w:r w:rsidRPr="00DD6B12">
        <w:rPr>
          <w:spacing w:val="-8"/>
          <w:sz w:val="24"/>
          <w:lang w:val="el-GR"/>
        </w:rPr>
        <w:t>ά</w:t>
      </w:r>
      <w:r w:rsidRPr="00DD6B12">
        <w:rPr>
          <w:spacing w:val="-7"/>
          <w:sz w:val="24"/>
          <w:lang w:val="el-GR"/>
        </w:rPr>
        <w:t>ρ</w:t>
      </w:r>
      <w:r w:rsidRPr="00DD6B12">
        <w:rPr>
          <w:spacing w:val="-6"/>
          <w:sz w:val="24"/>
          <w:lang w:val="el-GR"/>
        </w:rPr>
        <w:t>θ</w:t>
      </w:r>
      <w:r w:rsidRPr="00DD6B12">
        <w:rPr>
          <w:spacing w:val="-9"/>
          <w:sz w:val="24"/>
          <w:lang w:val="el-GR"/>
        </w:rPr>
        <w:t>ρ</w:t>
      </w:r>
      <w:r w:rsidRPr="00DD6B12">
        <w:rPr>
          <w:spacing w:val="-7"/>
          <w:sz w:val="24"/>
          <w:lang w:val="el-GR"/>
        </w:rPr>
        <w:t>ο</w:t>
      </w:r>
      <w:r w:rsidRPr="00DD6B12">
        <w:rPr>
          <w:sz w:val="24"/>
          <w:lang w:val="el-GR"/>
        </w:rPr>
        <w:t>υ</w:t>
      </w:r>
      <w:r w:rsidRPr="00DD6B12">
        <w:rPr>
          <w:spacing w:val="-16"/>
          <w:sz w:val="24"/>
          <w:lang w:val="el-GR"/>
        </w:rPr>
        <w:t xml:space="preserve"> </w:t>
      </w:r>
      <w:r w:rsidRPr="00DD6B12">
        <w:rPr>
          <w:spacing w:val="-7"/>
          <w:sz w:val="24"/>
          <w:lang w:val="el-GR"/>
        </w:rPr>
        <w:t>2</w:t>
      </w:r>
      <w:r w:rsidRPr="00DD6B12">
        <w:rPr>
          <w:spacing w:val="-10"/>
          <w:sz w:val="24"/>
          <w:lang w:val="el-GR"/>
        </w:rPr>
        <w:t>7</w:t>
      </w:r>
      <w:r w:rsidRPr="00DD6B12">
        <w:rPr>
          <w:sz w:val="24"/>
          <w:lang w:val="el-GR"/>
        </w:rPr>
        <w:t>3</w:t>
      </w:r>
      <w:r w:rsidRPr="00DD6B12">
        <w:rPr>
          <w:spacing w:val="-14"/>
          <w:sz w:val="24"/>
          <w:lang w:val="el-GR"/>
        </w:rPr>
        <w:t xml:space="preserve"> </w:t>
      </w:r>
      <w:r w:rsidRPr="00DD6B12">
        <w:rPr>
          <w:spacing w:val="-8"/>
          <w:sz w:val="24"/>
          <w:lang w:val="el-GR"/>
        </w:rPr>
        <w:t>πα</w:t>
      </w:r>
      <w:r w:rsidRPr="00DD6B12">
        <w:rPr>
          <w:spacing w:val="-9"/>
          <w:sz w:val="24"/>
          <w:lang w:val="el-GR"/>
        </w:rPr>
        <w:t>ρ</w:t>
      </w:r>
      <w:r w:rsidRPr="00DD6B12">
        <w:rPr>
          <w:spacing w:val="-7"/>
          <w:sz w:val="24"/>
          <w:lang w:val="el-GR"/>
        </w:rPr>
        <w:t>.</w:t>
      </w:r>
      <w:r w:rsidRPr="00DD6B12">
        <w:rPr>
          <w:sz w:val="24"/>
          <w:lang w:val="el-GR"/>
        </w:rPr>
        <w:t>1</w:t>
      </w:r>
      <w:r w:rsidRPr="00DD6B12">
        <w:rPr>
          <w:spacing w:val="-14"/>
          <w:sz w:val="24"/>
          <w:lang w:val="el-GR"/>
        </w:rPr>
        <w:t xml:space="preserve"> </w:t>
      </w:r>
      <w:r w:rsidRPr="00DD6B12">
        <w:rPr>
          <w:spacing w:val="-8"/>
          <w:sz w:val="24"/>
          <w:lang w:val="el-GR"/>
        </w:rPr>
        <w:t>κ</w:t>
      </w:r>
      <w:r w:rsidRPr="00DD6B12">
        <w:rPr>
          <w:spacing w:val="-11"/>
          <w:sz w:val="24"/>
          <w:lang w:val="el-GR"/>
        </w:rPr>
        <w:t>α</w:t>
      </w:r>
      <w:r w:rsidRPr="00DD6B12">
        <w:rPr>
          <w:sz w:val="24"/>
          <w:lang w:val="el-GR"/>
        </w:rPr>
        <w:t>ι</w:t>
      </w:r>
      <w:r w:rsidRPr="00DD6B12">
        <w:rPr>
          <w:spacing w:val="-14"/>
          <w:sz w:val="24"/>
          <w:lang w:val="el-GR"/>
        </w:rPr>
        <w:t xml:space="preserve"> </w:t>
      </w:r>
      <w:r w:rsidRPr="00DD6B12">
        <w:rPr>
          <w:sz w:val="24"/>
          <w:lang w:val="el-GR"/>
        </w:rPr>
        <w:t>2</w:t>
      </w:r>
      <w:r w:rsidRPr="00DD6B12">
        <w:rPr>
          <w:spacing w:val="-17"/>
          <w:sz w:val="24"/>
          <w:lang w:val="el-GR"/>
        </w:rPr>
        <w:t xml:space="preserve"> </w:t>
      </w:r>
      <w:r w:rsidRPr="00DD6B12">
        <w:rPr>
          <w:spacing w:val="-8"/>
          <w:sz w:val="24"/>
          <w:lang w:val="el-GR"/>
        </w:rPr>
        <w:t>τ</w:t>
      </w:r>
      <w:r w:rsidRPr="00DD6B12">
        <w:rPr>
          <w:spacing w:val="-7"/>
          <w:sz w:val="24"/>
          <w:lang w:val="el-GR"/>
        </w:rPr>
        <w:t>ο</w:t>
      </w:r>
      <w:r w:rsidRPr="00DD6B12">
        <w:rPr>
          <w:sz w:val="24"/>
          <w:lang w:val="el-GR"/>
        </w:rPr>
        <w:t>υ</w:t>
      </w:r>
      <w:r w:rsidRPr="00DD6B12">
        <w:rPr>
          <w:spacing w:val="-11"/>
          <w:sz w:val="24"/>
          <w:lang w:val="el-GR"/>
        </w:rPr>
        <w:t xml:space="preserve"> </w:t>
      </w:r>
      <w:r w:rsidRPr="00DD6B12">
        <w:rPr>
          <w:spacing w:val="-10"/>
          <w:sz w:val="24"/>
          <w:lang w:val="el-GR"/>
        </w:rPr>
        <w:t>Ν</w:t>
      </w:r>
      <w:r w:rsidRPr="00DD6B12">
        <w:rPr>
          <w:spacing w:val="-7"/>
          <w:sz w:val="24"/>
          <w:lang w:val="el-GR"/>
        </w:rPr>
        <w:t>.3</w:t>
      </w:r>
      <w:r w:rsidRPr="00DD6B12">
        <w:rPr>
          <w:spacing w:val="-9"/>
          <w:sz w:val="24"/>
          <w:lang w:val="el-GR"/>
        </w:rPr>
        <w:t>4</w:t>
      </w:r>
      <w:r w:rsidRPr="00DD6B12">
        <w:rPr>
          <w:spacing w:val="-7"/>
          <w:sz w:val="24"/>
          <w:lang w:val="el-GR"/>
        </w:rPr>
        <w:t>63</w:t>
      </w:r>
      <w:r w:rsidRPr="00DD6B12">
        <w:rPr>
          <w:spacing w:val="-9"/>
          <w:sz w:val="24"/>
          <w:lang w:val="el-GR"/>
        </w:rPr>
        <w:t>/</w:t>
      </w:r>
      <w:r w:rsidRPr="00DD6B12">
        <w:rPr>
          <w:spacing w:val="-7"/>
          <w:sz w:val="24"/>
          <w:lang w:val="el-GR"/>
        </w:rPr>
        <w:t>20</w:t>
      </w:r>
      <w:r w:rsidRPr="00DD6B12">
        <w:rPr>
          <w:spacing w:val="-10"/>
          <w:sz w:val="24"/>
          <w:lang w:val="el-GR"/>
        </w:rPr>
        <w:t>0</w:t>
      </w:r>
      <w:r w:rsidRPr="00DD6B12">
        <w:rPr>
          <w:spacing w:val="-7"/>
          <w:sz w:val="24"/>
          <w:lang w:val="el-GR"/>
        </w:rPr>
        <w:t>6</w:t>
      </w:r>
      <w:r w:rsidRPr="00DD6B12">
        <w:rPr>
          <w:sz w:val="24"/>
          <w:lang w:val="el-GR"/>
        </w:rPr>
        <w:t>.</w:t>
      </w:r>
    </w:p>
    <w:p w:rsidR="00FE1FF8" w:rsidRDefault="00FE1FF8" w:rsidP="00FE1FF8">
      <w:pPr>
        <w:spacing w:before="31" w:line="275" w:lineRule="auto"/>
        <w:ind w:right="709"/>
        <w:rPr>
          <w:sz w:val="24"/>
          <w:lang w:val="el-GR"/>
        </w:rPr>
      </w:pPr>
    </w:p>
    <w:p w:rsidR="00FE1FF8" w:rsidRPr="00DD6B12" w:rsidRDefault="00FE1FF8" w:rsidP="00FE1FF8">
      <w:pPr>
        <w:spacing w:before="31" w:line="275" w:lineRule="auto"/>
        <w:ind w:right="709"/>
        <w:rPr>
          <w:sz w:val="24"/>
          <w:lang w:val="el-GR"/>
        </w:rPr>
      </w:pPr>
    </w:p>
    <w:p w:rsidR="00FE1FF8" w:rsidRPr="00DD6B12" w:rsidRDefault="00FE1FF8" w:rsidP="00FE1FF8">
      <w:pPr>
        <w:spacing w:before="1" w:line="275" w:lineRule="auto"/>
        <w:ind w:right="703"/>
        <w:rPr>
          <w:sz w:val="24"/>
          <w:lang w:val="el-GR"/>
        </w:rPr>
      </w:pPr>
      <w:r w:rsidRPr="00DD6B12">
        <w:rPr>
          <w:spacing w:val="-8"/>
          <w:sz w:val="24"/>
          <w:lang w:val="el-GR"/>
        </w:rPr>
        <w:t>Κά</w:t>
      </w:r>
      <w:r w:rsidRPr="00DD6B12">
        <w:rPr>
          <w:spacing w:val="-7"/>
          <w:sz w:val="24"/>
          <w:lang w:val="el-GR"/>
        </w:rPr>
        <w:t>θ</w:t>
      </w:r>
      <w:r w:rsidRPr="00DD6B12">
        <w:rPr>
          <w:sz w:val="24"/>
          <w:lang w:val="el-GR"/>
        </w:rPr>
        <w:t>ε</w:t>
      </w:r>
      <w:r w:rsidRPr="00DD6B12">
        <w:rPr>
          <w:spacing w:val="1"/>
          <w:sz w:val="24"/>
          <w:lang w:val="el-GR"/>
        </w:rPr>
        <w:t xml:space="preserve"> </w:t>
      </w:r>
      <w:r w:rsidRPr="00DD6B12">
        <w:rPr>
          <w:spacing w:val="-8"/>
          <w:sz w:val="24"/>
          <w:lang w:val="el-GR"/>
        </w:rPr>
        <w:t>α</w:t>
      </w:r>
      <w:r w:rsidRPr="00DD6B12">
        <w:rPr>
          <w:spacing w:val="-7"/>
          <w:sz w:val="24"/>
          <w:lang w:val="el-GR"/>
        </w:rPr>
        <w:t>σ</w:t>
      </w:r>
      <w:r w:rsidRPr="00DD6B12">
        <w:rPr>
          <w:spacing w:val="-8"/>
          <w:sz w:val="24"/>
          <w:lang w:val="el-GR"/>
        </w:rPr>
        <w:t>ά</w:t>
      </w:r>
      <w:r w:rsidRPr="00DD6B12">
        <w:rPr>
          <w:spacing w:val="-9"/>
          <w:sz w:val="24"/>
          <w:lang w:val="el-GR"/>
        </w:rPr>
        <w:t>φ</w:t>
      </w:r>
      <w:r w:rsidRPr="00DD6B12">
        <w:rPr>
          <w:spacing w:val="-7"/>
          <w:sz w:val="24"/>
          <w:lang w:val="el-GR"/>
        </w:rPr>
        <w:t>ει</w:t>
      </w:r>
      <w:r w:rsidRPr="00DD6B12">
        <w:rPr>
          <w:sz w:val="24"/>
          <w:lang w:val="el-GR"/>
        </w:rPr>
        <w:t xml:space="preserve">α </w:t>
      </w:r>
      <w:r w:rsidRPr="00DD6B12">
        <w:rPr>
          <w:spacing w:val="-8"/>
          <w:sz w:val="24"/>
          <w:lang w:val="el-GR"/>
        </w:rPr>
        <w:t>τ</w:t>
      </w:r>
      <w:r w:rsidRPr="00DD6B12">
        <w:rPr>
          <w:spacing w:val="-7"/>
          <w:sz w:val="24"/>
          <w:lang w:val="el-GR"/>
        </w:rPr>
        <w:t>ω</w:t>
      </w:r>
      <w:r w:rsidRPr="00DD6B12">
        <w:rPr>
          <w:sz w:val="24"/>
          <w:lang w:val="el-GR"/>
        </w:rPr>
        <w:t>ν</w:t>
      </w:r>
      <w:r w:rsidRPr="00DD6B12">
        <w:rPr>
          <w:spacing w:val="3"/>
          <w:sz w:val="24"/>
          <w:lang w:val="el-GR"/>
        </w:rPr>
        <w:t xml:space="preserve"> </w:t>
      </w:r>
      <w:r w:rsidRPr="00DD6B12">
        <w:rPr>
          <w:spacing w:val="-8"/>
          <w:sz w:val="24"/>
          <w:lang w:val="el-GR"/>
        </w:rPr>
        <w:t>πα</w:t>
      </w:r>
      <w:r w:rsidRPr="00DD6B12">
        <w:rPr>
          <w:spacing w:val="-7"/>
          <w:sz w:val="24"/>
          <w:lang w:val="el-GR"/>
        </w:rPr>
        <w:t>ρ</w:t>
      </w:r>
      <w:r w:rsidRPr="00DD6B12">
        <w:rPr>
          <w:spacing w:val="-10"/>
          <w:sz w:val="24"/>
          <w:lang w:val="el-GR"/>
        </w:rPr>
        <w:t>ό</w:t>
      </w:r>
      <w:r w:rsidRPr="00DD6B12">
        <w:rPr>
          <w:spacing w:val="-8"/>
          <w:sz w:val="24"/>
          <w:lang w:val="el-GR"/>
        </w:rPr>
        <w:t>ν</w:t>
      </w:r>
      <w:r w:rsidRPr="00DD6B12">
        <w:rPr>
          <w:spacing w:val="-10"/>
          <w:sz w:val="24"/>
          <w:lang w:val="el-GR"/>
        </w:rPr>
        <w:t>τ</w:t>
      </w:r>
      <w:r w:rsidRPr="00DD6B12">
        <w:rPr>
          <w:spacing w:val="-7"/>
          <w:sz w:val="24"/>
          <w:lang w:val="el-GR"/>
        </w:rPr>
        <w:t>ω</w:t>
      </w:r>
      <w:r w:rsidRPr="00DD6B12">
        <w:rPr>
          <w:sz w:val="24"/>
          <w:lang w:val="el-GR"/>
        </w:rPr>
        <w:t>ν</w:t>
      </w:r>
      <w:r w:rsidRPr="00DD6B12">
        <w:rPr>
          <w:spacing w:val="1"/>
          <w:sz w:val="24"/>
          <w:lang w:val="el-GR"/>
        </w:rPr>
        <w:t xml:space="preserve"> </w:t>
      </w:r>
      <w:r w:rsidRPr="00DD6B12">
        <w:rPr>
          <w:spacing w:val="-7"/>
          <w:sz w:val="24"/>
          <w:lang w:val="el-GR"/>
        </w:rPr>
        <w:t>ό</w:t>
      </w:r>
      <w:r w:rsidRPr="00DD6B12">
        <w:rPr>
          <w:spacing w:val="-6"/>
          <w:sz w:val="24"/>
          <w:lang w:val="el-GR"/>
        </w:rPr>
        <w:t>ρ</w:t>
      </w:r>
      <w:r w:rsidRPr="00DD6B12">
        <w:rPr>
          <w:spacing w:val="-9"/>
          <w:sz w:val="24"/>
          <w:lang w:val="el-GR"/>
        </w:rPr>
        <w:t>ω</w:t>
      </w:r>
      <w:r w:rsidRPr="00DD6B12">
        <w:rPr>
          <w:sz w:val="24"/>
          <w:lang w:val="el-GR"/>
        </w:rPr>
        <w:t>ν</w:t>
      </w:r>
      <w:r w:rsidRPr="00DD6B12">
        <w:rPr>
          <w:spacing w:val="1"/>
          <w:sz w:val="24"/>
          <w:lang w:val="el-GR"/>
        </w:rPr>
        <w:t xml:space="preserve"> </w:t>
      </w:r>
      <w:r w:rsidRPr="00DD6B12">
        <w:rPr>
          <w:spacing w:val="-7"/>
          <w:sz w:val="24"/>
          <w:lang w:val="el-GR"/>
        </w:rPr>
        <w:t>ε</w:t>
      </w:r>
      <w:r w:rsidRPr="00DD6B12">
        <w:rPr>
          <w:spacing w:val="-9"/>
          <w:sz w:val="24"/>
          <w:lang w:val="el-GR"/>
        </w:rPr>
        <w:t>ρ</w:t>
      </w:r>
      <w:r w:rsidRPr="00DD6B12">
        <w:rPr>
          <w:spacing w:val="-6"/>
          <w:sz w:val="24"/>
          <w:lang w:val="el-GR"/>
        </w:rPr>
        <w:t>μ</w:t>
      </w:r>
      <w:r w:rsidRPr="00DD6B12">
        <w:rPr>
          <w:spacing w:val="-8"/>
          <w:sz w:val="24"/>
          <w:lang w:val="el-GR"/>
        </w:rPr>
        <w:t>ην</w:t>
      </w:r>
      <w:r w:rsidRPr="00DD6B12">
        <w:rPr>
          <w:spacing w:val="-10"/>
          <w:sz w:val="24"/>
          <w:lang w:val="el-GR"/>
        </w:rPr>
        <w:t>ε</w:t>
      </w:r>
      <w:r w:rsidRPr="00DD6B12">
        <w:rPr>
          <w:spacing w:val="-4"/>
          <w:sz w:val="24"/>
          <w:lang w:val="el-GR"/>
        </w:rPr>
        <w:t>ύ</w:t>
      </w:r>
      <w:r w:rsidRPr="00DD6B12">
        <w:rPr>
          <w:spacing w:val="-7"/>
          <w:sz w:val="24"/>
          <w:lang w:val="el-GR"/>
        </w:rPr>
        <w:t>ε</w:t>
      </w:r>
      <w:r w:rsidRPr="00DD6B12">
        <w:rPr>
          <w:spacing w:val="-8"/>
          <w:sz w:val="24"/>
          <w:lang w:val="el-GR"/>
        </w:rPr>
        <w:t>τ</w:t>
      </w:r>
      <w:r w:rsidRPr="00DD6B12">
        <w:rPr>
          <w:spacing w:val="-11"/>
          <w:sz w:val="24"/>
          <w:lang w:val="el-GR"/>
        </w:rPr>
        <w:t>α</w:t>
      </w:r>
      <w:r w:rsidRPr="00DD6B12">
        <w:rPr>
          <w:sz w:val="24"/>
          <w:lang w:val="el-GR"/>
        </w:rPr>
        <w:t>ι</w:t>
      </w:r>
      <w:r w:rsidRPr="00DD6B12">
        <w:rPr>
          <w:spacing w:val="1"/>
          <w:sz w:val="24"/>
          <w:lang w:val="el-GR"/>
        </w:rPr>
        <w:t xml:space="preserve"> </w:t>
      </w:r>
      <w:r w:rsidRPr="00DD6B12">
        <w:rPr>
          <w:spacing w:val="-4"/>
          <w:sz w:val="24"/>
          <w:lang w:val="el-GR"/>
        </w:rPr>
        <w:t>υ</w:t>
      </w:r>
      <w:r w:rsidRPr="00DD6B12">
        <w:rPr>
          <w:spacing w:val="-8"/>
          <w:sz w:val="24"/>
          <w:lang w:val="el-GR"/>
        </w:rPr>
        <w:t>π</w:t>
      </w:r>
      <w:r w:rsidRPr="00DD6B12">
        <w:rPr>
          <w:spacing w:val="-7"/>
          <w:sz w:val="24"/>
          <w:lang w:val="el-GR"/>
        </w:rPr>
        <w:t>έ</w:t>
      </w:r>
      <w:r w:rsidRPr="00DD6B12">
        <w:rPr>
          <w:sz w:val="24"/>
          <w:lang w:val="el-GR"/>
        </w:rPr>
        <w:t>ρ</w:t>
      </w:r>
      <w:r w:rsidRPr="00DD6B12">
        <w:rPr>
          <w:spacing w:val="1"/>
          <w:sz w:val="24"/>
          <w:lang w:val="el-GR"/>
        </w:rPr>
        <w:t xml:space="preserve"> </w:t>
      </w:r>
      <w:r w:rsidRPr="00DD6B12">
        <w:rPr>
          <w:spacing w:val="-8"/>
          <w:sz w:val="24"/>
          <w:lang w:val="el-GR"/>
        </w:rPr>
        <w:t>τ</w:t>
      </w:r>
      <w:r w:rsidRPr="00DD6B12">
        <w:rPr>
          <w:spacing w:val="-7"/>
          <w:sz w:val="24"/>
          <w:lang w:val="el-GR"/>
        </w:rPr>
        <w:t>ο</w:t>
      </w:r>
      <w:r w:rsidRPr="00DD6B12">
        <w:rPr>
          <w:sz w:val="24"/>
          <w:lang w:val="el-GR"/>
        </w:rPr>
        <w:t>υ</w:t>
      </w:r>
      <w:r w:rsidRPr="00DD6B12">
        <w:rPr>
          <w:spacing w:val="5"/>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υ</w:t>
      </w:r>
      <w:r w:rsidRPr="00DD6B12">
        <w:rPr>
          <w:spacing w:val="5"/>
          <w:sz w:val="24"/>
          <w:lang w:val="el-GR"/>
        </w:rPr>
        <w:t xml:space="preserve"> </w:t>
      </w:r>
      <w:r w:rsidRPr="00DD6B12">
        <w:rPr>
          <w:spacing w:val="-7"/>
          <w:sz w:val="24"/>
          <w:lang w:val="el-GR"/>
        </w:rPr>
        <w:t>Μοσ</w:t>
      </w:r>
      <w:r w:rsidRPr="00DD6B12">
        <w:rPr>
          <w:spacing w:val="-8"/>
          <w:sz w:val="24"/>
          <w:lang w:val="el-GR"/>
        </w:rPr>
        <w:t>χ</w:t>
      </w:r>
      <w:r w:rsidRPr="00DD6B12">
        <w:rPr>
          <w:spacing w:val="-11"/>
          <w:sz w:val="24"/>
          <w:lang w:val="el-GR"/>
        </w:rPr>
        <w:t>ά</w:t>
      </w:r>
      <w:r w:rsidRPr="00DD6B12">
        <w:rPr>
          <w:spacing w:val="-8"/>
          <w:sz w:val="24"/>
          <w:lang w:val="el-GR"/>
        </w:rPr>
        <w:t>τ</w:t>
      </w:r>
      <w:r w:rsidRPr="00DD6B12">
        <w:rPr>
          <w:spacing w:val="-10"/>
          <w:sz w:val="24"/>
          <w:lang w:val="el-GR"/>
        </w:rPr>
        <w:t>ο</w:t>
      </w:r>
      <w:r w:rsidRPr="00DD6B12">
        <w:rPr>
          <w:sz w:val="24"/>
          <w:lang w:val="el-GR"/>
        </w:rPr>
        <w:t>υ</w:t>
      </w:r>
      <w:r w:rsidRPr="00DD6B12">
        <w:rPr>
          <w:spacing w:val="5"/>
          <w:sz w:val="24"/>
          <w:lang w:val="el-GR"/>
        </w:rPr>
        <w:t xml:space="preserve"> </w:t>
      </w:r>
      <w:r w:rsidRPr="00DD6B12">
        <w:rPr>
          <w:sz w:val="24"/>
          <w:lang w:val="el-GR"/>
        </w:rPr>
        <w:t xml:space="preserve">- </w:t>
      </w:r>
      <w:r w:rsidRPr="00DD6B12">
        <w:rPr>
          <w:spacing w:val="-7"/>
          <w:sz w:val="24"/>
          <w:lang w:val="el-GR"/>
        </w:rPr>
        <w:t>Τ</w:t>
      </w:r>
      <w:r w:rsidRPr="00DD6B12">
        <w:rPr>
          <w:spacing w:val="-8"/>
          <w:sz w:val="24"/>
          <w:lang w:val="el-GR"/>
        </w:rPr>
        <w:t>α</w:t>
      </w:r>
      <w:r w:rsidRPr="00DD6B12">
        <w:rPr>
          <w:spacing w:val="-6"/>
          <w:sz w:val="24"/>
          <w:lang w:val="el-GR"/>
        </w:rPr>
        <w:t>ύ</w:t>
      </w:r>
      <w:r w:rsidRPr="00DD6B12">
        <w:rPr>
          <w:spacing w:val="-9"/>
          <w:sz w:val="24"/>
          <w:lang w:val="el-GR"/>
        </w:rPr>
        <w:t>ρ</w:t>
      </w:r>
      <w:r w:rsidRPr="00DD6B12">
        <w:rPr>
          <w:spacing w:val="-10"/>
          <w:sz w:val="24"/>
          <w:lang w:val="el-GR"/>
        </w:rPr>
        <w:t>ο</w:t>
      </w:r>
      <w:r w:rsidRPr="00DD6B12">
        <w:rPr>
          <w:sz w:val="24"/>
          <w:lang w:val="el-GR"/>
        </w:rPr>
        <w:t>υ</w:t>
      </w:r>
      <w:r w:rsidRPr="00DD6B12">
        <w:rPr>
          <w:spacing w:val="5"/>
          <w:sz w:val="24"/>
          <w:lang w:val="el-GR"/>
        </w:rPr>
        <w:t xml:space="preserve"> </w:t>
      </w:r>
      <w:r w:rsidRPr="00DD6B12">
        <w:rPr>
          <w:spacing w:val="-7"/>
          <w:sz w:val="24"/>
          <w:lang w:val="el-GR"/>
        </w:rPr>
        <w:t>ε</w:t>
      </w:r>
      <w:r w:rsidRPr="00DD6B12">
        <w:rPr>
          <w:spacing w:val="-6"/>
          <w:sz w:val="24"/>
          <w:lang w:val="el-GR"/>
        </w:rPr>
        <w:t>φ</w:t>
      </w:r>
      <w:r w:rsidRPr="00DD6B12">
        <w:rPr>
          <w:spacing w:val="-10"/>
          <w:sz w:val="24"/>
          <w:lang w:val="el-GR"/>
        </w:rPr>
        <w:t>ό</w:t>
      </w:r>
      <w:r w:rsidRPr="00DD6B12">
        <w:rPr>
          <w:spacing w:val="-7"/>
          <w:sz w:val="24"/>
          <w:lang w:val="el-GR"/>
        </w:rPr>
        <w:t>σο</w:t>
      </w:r>
      <w:r w:rsidRPr="00DD6B12">
        <w:rPr>
          <w:sz w:val="24"/>
          <w:lang w:val="el-GR"/>
        </w:rPr>
        <w:t>ν</w:t>
      </w:r>
      <w:r w:rsidRPr="00DD6B12">
        <w:rPr>
          <w:spacing w:val="1"/>
          <w:sz w:val="24"/>
          <w:lang w:val="el-GR"/>
        </w:rPr>
        <w:t xml:space="preserve"> </w:t>
      </w:r>
      <w:r w:rsidRPr="00DD6B12">
        <w:rPr>
          <w:spacing w:val="-7"/>
          <w:sz w:val="24"/>
          <w:lang w:val="el-GR"/>
        </w:rPr>
        <w:t>δ</w:t>
      </w:r>
      <w:r w:rsidRPr="00DD6B12">
        <w:rPr>
          <w:spacing w:val="-10"/>
          <w:sz w:val="24"/>
          <w:lang w:val="el-GR"/>
        </w:rPr>
        <w:t>ε</w:t>
      </w:r>
      <w:r w:rsidRPr="00DD6B12">
        <w:rPr>
          <w:sz w:val="24"/>
          <w:lang w:val="el-GR"/>
        </w:rPr>
        <w:t>ν</w:t>
      </w:r>
      <w:r w:rsidRPr="00DD6B12">
        <w:rPr>
          <w:spacing w:val="1"/>
          <w:sz w:val="24"/>
          <w:lang w:val="el-GR"/>
        </w:rPr>
        <w:t xml:space="preserve"> </w:t>
      </w:r>
      <w:r w:rsidRPr="00DD6B12">
        <w:rPr>
          <w:spacing w:val="-7"/>
          <w:sz w:val="24"/>
          <w:lang w:val="el-GR"/>
        </w:rPr>
        <w:t>έ</w:t>
      </w:r>
      <w:r w:rsidRPr="00DD6B12">
        <w:rPr>
          <w:spacing w:val="-8"/>
          <w:sz w:val="24"/>
          <w:lang w:val="el-GR"/>
        </w:rPr>
        <w:t>χ</w:t>
      </w:r>
      <w:r w:rsidRPr="00DD6B12">
        <w:rPr>
          <w:spacing w:val="-10"/>
          <w:sz w:val="24"/>
          <w:lang w:val="el-GR"/>
        </w:rPr>
        <w:t>ο</w:t>
      </w:r>
      <w:r w:rsidRPr="00DD6B12">
        <w:rPr>
          <w:spacing w:val="-6"/>
          <w:sz w:val="24"/>
          <w:lang w:val="el-GR"/>
        </w:rPr>
        <w:t>υ</w:t>
      </w:r>
      <w:r w:rsidRPr="00DD6B12">
        <w:rPr>
          <w:sz w:val="24"/>
          <w:lang w:val="el-GR"/>
        </w:rPr>
        <w:t xml:space="preserve">ν </w:t>
      </w:r>
      <w:r w:rsidRPr="00DD6B12">
        <w:rPr>
          <w:spacing w:val="-8"/>
          <w:sz w:val="24"/>
          <w:lang w:val="el-GR"/>
        </w:rPr>
        <w:t>ζη</w:t>
      </w:r>
      <w:r w:rsidRPr="00DD6B12">
        <w:rPr>
          <w:spacing w:val="-7"/>
          <w:sz w:val="24"/>
          <w:lang w:val="el-GR"/>
        </w:rPr>
        <w:t>τ</w:t>
      </w:r>
      <w:r w:rsidRPr="00DD6B12">
        <w:rPr>
          <w:spacing w:val="-8"/>
          <w:sz w:val="24"/>
          <w:lang w:val="el-GR"/>
        </w:rPr>
        <w:t>η</w:t>
      </w:r>
      <w:r w:rsidRPr="00DD6B12">
        <w:rPr>
          <w:spacing w:val="-7"/>
          <w:sz w:val="24"/>
          <w:lang w:val="el-GR"/>
        </w:rPr>
        <w:t>θε</w:t>
      </w:r>
      <w:r w:rsidRPr="00DD6B12">
        <w:rPr>
          <w:sz w:val="24"/>
          <w:lang w:val="el-GR"/>
        </w:rPr>
        <w:t>ί</w:t>
      </w:r>
      <w:r w:rsidRPr="00DD6B12">
        <w:rPr>
          <w:spacing w:val="-17"/>
          <w:sz w:val="24"/>
          <w:lang w:val="el-GR"/>
        </w:rPr>
        <w:t xml:space="preserve"> </w:t>
      </w:r>
      <w:r w:rsidRPr="00DD6B12">
        <w:rPr>
          <w:spacing w:val="-8"/>
          <w:sz w:val="24"/>
          <w:lang w:val="el-GR"/>
        </w:rPr>
        <w:t>π</w:t>
      </w:r>
      <w:r w:rsidRPr="00DD6B12">
        <w:rPr>
          <w:spacing w:val="-7"/>
          <w:sz w:val="24"/>
          <w:lang w:val="el-GR"/>
        </w:rPr>
        <w:t>ρ</w:t>
      </w:r>
      <w:r w:rsidRPr="00DD6B12">
        <w:rPr>
          <w:sz w:val="24"/>
          <w:lang w:val="el-GR"/>
        </w:rPr>
        <w:t>ο</w:t>
      </w:r>
      <w:r w:rsidRPr="00DD6B12">
        <w:rPr>
          <w:spacing w:val="-17"/>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αγ</w:t>
      </w:r>
      <w:r w:rsidRPr="00DD6B12">
        <w:rPr>
          <w:spacing w:val="-9"/>
          <w:sz w:val="24"/>
          <w:lang w:val="el-GR"/>
        </w:rPr>
        <w:t>ω</w:t>
      </w:r>
      <w:r w:rsidRPr="00DD6B12">
        <w:rPr>
          <w:spacing w:val="-8"/>
          <w:sz w:val="24"/>
          <w:lang w:val="el-GR"/>
        </w:rPr>
        <w:t>ν</w:t>
      </w:r>
      <w:r w:rsidRPr="00DD6B12">
        <w:rPr>
          <w:spacing w:val="-7"/>
          <w:sz w:val="24"/>
          <w:lang w:val="el-GR"/>
        </w:rPr>
        <w:t>ι</w:t>
      </w:r>
      <w:r w:rsidRPr="00DD6B12">
        <w:rPr>
          <w:spacing w:val="-9"/>
          <w:sz w:val="24"/>
          <w:lang w:val="el-GR"/>
        </w:rPr>
        <w:t>σμ</w:t>
      </w:r>
      <w:r w:rsidRPr="00DD6B12">
        <w:rPr>
          <w:spacing w:val="-7"/>
          <w:sz w:val="24"/>
          <w:lang w:val="el-GR"/>
        </w:rPr>
        <w:t>ο</w:t>
      </w:r>
      <w:r w:rsidRPr="00DD6B12">
        <w:rPr>
          <w:sz w:val="24"/>
          <w:lang w:val="el-GR"/>
        </w:rPr>
        <w:t>ύ</w:t>
      </w:r>
      <w:r w:rsidRPr="00DD6B12">
        <w:rPr>
          <w:spacing w:val="-16"/>
          <w:sz w:val="24"/>
          <w:lang w:val="el-GR"/>
        </w:rPr>
        <w:t xml:space="preserve"> </w:t>
      </w:r>
      <w:r w:rsidRPr="00DD6B12">
        <w:rPr>
          <w:spacing w:val="-7"/>
          <w:sz w:val="24"/>
          <w:lang w:val="el-GR"/>
        </w:rPr>
        <w:t>έ</w:t>
      </w:r>
      <w:r w:rsidRPr="00DD6B12">
        <w:rPr>
          <w:spacing w:val="-8"/>
          <w:sz w:val="24"/>
          <w:lang w:val="el-GR"/>
        </w:rPr>
        <w:t>γ</w:t>
      </w:r>
      <w:r w:rsidRPr="00DD6B12">
        <w:rPr>
          <w:spacing w:val="-9"/>
          <w:sz w:val="24"/>
          <w:lang w:val="el-GR"/>
        </w:rPr>
        <w:t>γ</w:t>
      </w:r>
      <w:r w:rsidRPr="00DD6B12">
        <w:rPr>
          <w:spacing w:val="-7"/>
          <w:sz w:val="24"/>
          <w:lang w:val="el-GR"/>
        </w:rPr>
        <w:t>ρ</w:t>
      </w:r>
      <w:r w:rsidRPr="00DD6B12">
        <w:rPr>
          <w:spacing w:val="-8"/>
          <w:sz w:val="24"/>
          <w:lang w:val="el-GR"/>
        </w:rPr>
        <w:t>α</w:t>
      </w:r>
      <w:r w:rsidRPr="00DD6B12">
        <w:rPr>
          <w:spacing w:val="-6"/>
          <w:sz w:val="24"/>
          <w:lang w:val="el-GR"/>
        </w:rPr>
        <w:t>φ</w:t>
      </w:r>
      <w:r w:rsidRPr="00DD6B12">
        <w:rPr>
          <w:spacing w:val="-10"/>
          <w:sz w:val="24"/>
          <w:lang w:val="el-GR"/>
        </w:rPr>
        <w:t>ε</w:t>
      </w:r>
      <w:r w:rsidRPr="00DD6B12">
        <w:rPr>
          <w:sz w:val="24"/>
          <w:lang w:val="el-GR"/>
        </w:rPr>
        <w:t>ς</w:t>
      </w:r>
      <w:r w:rsidRPr="00DD6B12">
        <w:rPr>
          <w:spacing w:val="-16"/>
          <w:sz w:val="24"/>
          <w:lang w:val="el-GR"/>
        </w:rPr>
        <w:t xml:space="preserve"> </w:t>
      </w:r>
      <w:r w:rsidRPr="00DD6B12">
        <w:rPr>
          <w:spacing w:val="-10"/>
          <w:sz w:val="24"/>
          <w:lang w:val="el-GR"/>
        </w:rPr>
        <w:t>ε</w:t>
      </w:r>
      <w:r w:rsidRPr="00DD6B12">
        <w:rPr>
          <w:spacing w:val="-6"/>
          <w:sz w:val="24"/>
          <w:lang w:val="el-GR"/>
        </w:rPr>
        <w:t>ξ</w:t>
      </w:r>
      <w:r w:rsidRPr="00DD6B12">
        <w:rPr>
          <w:spacing w:val="-8"/>
          <w:sz w:val="24"/>
          <w:lang w:val="el-GR"/>
        </w:rPr>
        <w:t>ηγή</w:t>
      </w:r>
      <w:r w:rsidRPr="00DD6B12">
        <w:rPr>
          <w:spacing w:val="-7"/>
          <w:sz w:val="24"/>
          <w:lang w:val="el-GR"/>
        </w:rPr>
        <w:t>σε</w:t>
      </w:r>
      <w:r w:rsidRPr="00DD6B12">
        <w:rPr>
          <w:spacing w:val="-9"/>
          <w:sz w:val="24"/>
          <w:lang w:val="el-GR"/>
        </w:rPr>
        <w:t>ι</w:t>
      </w:r>
      <w:r w:rsidRPr="00DD6B12">
        <w:rPr>
          <w:spacing w:val="-6"/>
          <w:sz w:val="24"/>
          <w:lang w:val="el-GR"/>
        </w:rPr>
        <w:t>ς</w:t>
      </w:r>
      <w:r w:rsidRPr="00DD6B12">
        <w:rPr>
          <w:sz w:val="24"/>
          <w:lang w:val="el-GR"/>
        </w:rPr>
        <w:t>.</w:t>
      </w:r>
    </w:p>
    <w:p w:rsidR="00FE1FF8" w:rsidRPr="00DD6B12" w:rsidRDefault="00FE1FF8" w:rsidP="00FE1FF8">
      <w:pPr>
        <w:spacing w:line="120" w:lineRule="exact"/>
        <w:rPr>
          <w:sz w:val="13"/>
          <w:szCs w:val="13"/>
          <w:lang w:val="el-GR"/>
        </w:rPr>
      </w:pPr>
    </w:p>
    <w:p w:rsidR="00FE1FF8" w:rsidRPr="00DD6B12" w:rsidRDefault="00FE1FF8" w:rsidP="00FE1FF8">
      <w:pPr>
        <w:spacing w:line="200" w:lineRule="exact"/>
        <w:rPr>
          <w:lang w:val="el-GR"/>
        </w:rPr>
      </w:pPr>
    </w:p>
    <w:p w:rsidR="00FE1FF8" w:rsidRPr="000A5B02" w:rsidRDefault="00FE1FF8" w:rsidP="00FE1FF8">
      <w:pPr>
        <w:ind w:right="6327"/>
        <w:rPr>
          <w:sz w:val="24"/>
          <w:u w:val="single"/>
          <w:lang w:val="el-GR"/>
        </w:rPr>
      </w:pPr>
      <w:r w:rsidRPr="000A5B02">
        <w:rPr>
          <w:b/>
          <w:spacing w:val="-8"/>
          <w:sz w:val="24"/>
          <w:u w:val="single"/>
          <w:lang w:val="el-GR"/>
        </w:rPr>
        <w:t>Ά</w:t>
      </w:r>
      <w:r w:rsidRPr="000A5B02">
        <w:rPr>
          <w:b/>
          <w:spacing w:val="-6"/>
          <w:sz w:val="24"/>
          <w:u w:val="single"/>
          <w:lang w:val="el-GR"/>
        </w:rPr>
        <w:t>ρ</w:t>
      </w:r>
      <w:r w:rsidRPr="000A5B02">
        <w:rPr>
          <w:b/>
          <w:spacing w:val="-10"/>
          <w:sz w:val="24"/>
          <w:u w:val="single"/>
          <w:lang w:val="el-GR"/>
        </w:rPr>
        <w:t>θ</w:t>
      </w:r>
      <w:r w:rsidRPr="000A5B02">
        <w:rPr>
          <w:b/>
          <w:spacing w:val="-6"/>
          <w:sz w:val="24"/>
          <w:u w:val="single"/>
          <w:lang w:val="el-GR"/>
        </w:rPr>
        <w:t>ρ</w:t>
      </w:r>
      <w:r w:rsidRPr="000A5B02">
        <w:rPr>
          <w:b/>
          <w:sz w:val="24"/>
          <w:u w:val="single"/>
          <w:lang w:val="el-GR"/>
        </w:rPr>
        <w:t>ο</w:t>
      </w:r>
      <w:r w:rsidRPr="000A5B02">
        <w:rPr>
          <w:b/>
          <w:spacing w:val="43"/>
          <w:sz w:val="24"/>
          <w:u w:val="single"/>
          <w:lang w:val="el-GR"/>
        </w:rPr>
        <w:t xml:space="preserve"> </w:t>
      </w:r>
      <w:r w:rsidRPr="000A5B02">
        <w:rPr>
          <w:b/>
          <w:spacing w:val="-7"/>
          <w:sz w:val="24"/>
          <w:u w:val="single"/>
          <w:lang w:val="el-GR"/>
        </w:rPr>
        <w:t>1</w:t>
      </w:r>
      <w:r w:rsidRPr="000A5B02">
        <w:rPr>
          <w:b/>
          <w:sz w:val="24"/>
          <w:u w:val="single"/>
          <w:lang w:val="el-GR"/>
        </w:rPr>
        <w:t>2</w:t>
      </w:r>
      <w:r>
        <w:rPr>
          <w:b/>
          <w:sz w:val="24"/>
          <w:u w:val="single"/>
          <w:lang w:val="el-GR"/>
        </w:rPr>
        <w:t xml:space="preserve"> : </w:t>
      </w:r>
      <w:r w:rsidRPr="000A5B02">
        <w:rPr>
          <w:b/>
          <w:spacing w:val="-17"/>
          <w:sz w:val="24"/>
          <w:u w:val="single"/>
          <w:lang w:val="el-GR"/>
        </w:rPr>
        <w:t xml:space="preserve"> </w:t>
      </w:r>
      <w:r w:rsidRPr="000A5B02">
        <w:rPr>
          <w:b/>
          <w:spacing w:val="-8"/>
          <w:sz w:val="24"/>
          <w:u w:val="single"/>
          <w:lang w:val="el-GR"/>
        </w:rPr>
        <w:t>Α</w:t>
      </w:r>
      <w:r w:rsidRPr="000A5B02">
        <w:rPr>
          <w:b/>
          <w:spacing w:val="-9"/>
          <w:sz w:val="24"/>
          <w:u w:val="single"/>
          <w:lang w:val="el-GR"/>
        </w:rPr>
        <w:t>υ</w:t>
      </w:r>
      <w:r w:rsidRPr="000A5B02">
        <w:rPr>
          <w:b/>
          <w:spacing w:val="-6"/>
          <w:sz w:val="24"/>
          <w:u w:val="single"/>
          <w:lang w:val="el-GR"/>
        </w:rPr>
        <w:t>ξ</w:t>
      </w:r>
      <w:r w:rsidRPr="000A5B02">
        <w:rPr>
          <w:b/>
          <w:spacing w:val="-10"/>
          <w:sz w:val="24"/>
          <w:u w:val="single"/>
          <w:lang w:val="el-GR"/>
        </w:rPr>
        <w:t>ο</w:t>
      </w:r>
      <w:r w:rsidRPr="000A5B02">
        <w:rPr>
          <w:b/>
          <w:spacing w:val="-6"/>
          <w:sz w:val="24"/>
          <w:u w:val="single"/>
          <w:lang w:val="el-GR"/>
        </w:rPr>
        <w:t>μ</w:t>
      </w:r>
      <w:r w:rsidRPr="000A5B02">
        <w:rPr>
          <w:b/>
          <w:spacing w:val="-9"/>
          <w:sz w:val="24"/>
          <w:u w:val="single"/>
          <w:lang w:val="el-GR"/>
        </w:rPr>
        <w:t>ε</w:t>
      </w:r>
      <w:r w:rsidRPr="000A5B02">
        <w:rPr>
          <w:b/>
          <w:spacing w:val="-10"/>
          <w:sz w:val="24"/>
          <w:u w:val="single"/>
          <w:lang w:val="el-GR"/>
        </w:rPr>
        <w:t>ί</w:t>
      </w:r>
      <w:r w:rsidRPr="000A5B02">
        <w:rPr>
          <w:b/>
          <w:spacing w:val="-3"/>
          <w:sz w:val="24"/>
          <w:u w:val="single"/>
          <w:lang w:val="el-GR"/>
        </w:rPr>
        <w:t>ω</w:t>
      </w:r>
      <w:r w:rsidRPr="000A5B02">
        <w:rPr>
          <w:b/>
          <w:spacing w:val="-8"/>
          <w:sz w:val="24"/>
          <w:u w:val="single"/>
          <w:lang w:val="el-GR"/>
        </w:rPr>
        <w:t>σ</w:t>
      </w:r>
      <w:r w:rsidRPr="000A5B02">
        <w:rPr>
          <w:b/>
          <w:sz w:val="24"/>
          <w:u w:val="single"/>
          <w:lang w:val="el-GR"/>
        </w:rPr>
        <w:t xml:space="preserve">η </w:t>
      </w:r>
      <w:r w:rsidRPr="000A5B02">
        <w:rPr>
          <w:b/>
          <w:spacing w:val="-16"/>
          <w:sz w:val="24"/>
          <w:u w:val="single"/>
          <w:lang w:val="el-GR"/>
        </w:rPr>
        <w:t xml:space="preserve"> </w:t>
      </w:r>
      <w:r w:rsidRPr="000A5B02">
        <w:rPr>
          <w:b/>
          <w:spacing w:val="-9"/>
          <w:sz w:val="24"/>
          <w:u w:val="single"/>
          <w:lang w:val="el-GR"/>
        </w:rPr>
        <w:t>π</w:t>
      </w:r>
      <w:r w:rsidRPr="000A5B02">
        <w:rPr>
          <w:b/>
          <w:spacing w:val="-12"/>
          <w:sz w:val="24"/>
          <w:u w:val="single"/>
          <w:lang w:val="el-GR"/>
        </w:rPr>
        <w:t>ο</w:t>
      </w:r>
      <w:r w:rsidRPr="000A5B02">
        <w:rPr>
          <w:b/>
          <w:spacing w:val="-8"/>
          <w:sz w:val="24"/>
          <w:u w:val="single"/>
          <w:lang w:val="el-GR"/>
        </w:rPr>
        <w:t>σ</w:t>
      </w:r>
      <w:r w:rsidRPr="000A5B02">
        <w:rPr>
          <w:b/>
          <w:spacing w:val="-7"/>
          <w:sz w:val="24"/>
          <w:u w:val="single"/>
          <w:lang w:val="el-GR"/>
        </w:rPr>
        <w:t>οτή</w:t>
      </w:r>
      <w:r w:rsidRPr="000A5B02">
        <w:rPr>
          <w:b/>
          <w:spacing w:val="-9"/>
          <w:sz w:val="24"/>
          <w:u w:val="single"/>
          <w:lang w:val="el-GR"/>
        </w:rPr>
        <w:t>τ</w:t>
      </w:r>
      <w:r w:rsidRPr="000A5B02">
        <w:rPr>
          <w:b/>
          <w:spacing w:val="-5"/>
          <w:sz w:val="24"/>
          <w:u w:val="single"/>
          <w:lang w:val="el-GR"/>
        </w:rPr>
        <w:t>ω</w:t>
      </w:r>
      <w:r w:rsidRPr="000A5B02">
        <w:rPr>
          <w:b/>
          <w:sz w:val="24"/>
          <w:u w:val="single"/>
          <w:lang w:val="el-GR"/>
        </w:rPr>
        <w:t>ν</w:t>
      </w:r>
      <w:r w:rsidRPr="000A5B02">
        <w:rPr>
          <w:b/>
          <w:spacing w:val="-2"/>
          <w:sz w:val="24"/>
          <w:u w:val="single"/>
          <w:lang w:val="el-GR"/>
        </w:rPr>
        <w:t xml:space="preserve"> </w:t>
      </w:r>
    </w:p>
    <w:p w:rsidR="00FE1FF8" w:rsidRPr="00DD6B12" w:rsidRDefault="00FE1FF8" w:rsidP="00FE1FF8">
      <w:pPr>
        <w:spacing w:before="33" w:line="276" w:lineRule="auto"/>
        <w:ind w:right="699"/>
        <w:rPr>
          <w:sz w:val="24"/>
          <w:lang w:val="el-GR"/>
        </w:rPr>
      </w:pPr>
      <w:r w:rsidRPr="00DD6B12">
        <w:rPr>
          <w:sz w:val="24"/>
          <w:lang w:val="el-GR"/>
        </w:rPr>
        <w:t>Ο</w:t>
      </w:r>
      <w:r w:rsidRPr="00DD6B12">
        <w:rPr>
          <w:spacing w:val="-12"/>
          <w:sz w:val="24"/>
          <w:lang w:val="el-GR"/>
        </w:rPr>
        <w:t xml:space="preserve"> </w:t>
      </w:r>
      <w:r w:rsidRPr="00DD6B12">
        <w:rPr>
          <w:spacing w:val="-8"/>
          <w:sz w:val="24"/>
          <w:lang w:val="el-GR"/>
        </w:rPr>
        <w:t>ανά</w:t>
      </w:r>
      <w:r w:rsidRPr="00DD6B12">
        <w:rPr>
          <w:spacing w:val="-7"/>
          <w:sz w:val="24"/>
          <w:lang w:val="el-GR"/>
        </w:rPr>
        <w:t>δο</w:t>
      </w:r>
      <w:r w:rsidRPr="00DD6B12">
        <w:rPr>
          <w:spacing w:val="-8"/>
          <w:sz w:val="24"/>
          <w:lang w:val="el-GR"/>
        </w:rPr>
        <w:t>χ</w:t>
      </w:r>
      <w:r w:rsidRPr="00DD6B12">
        <w:rPr>
          <w:spacing w:val="-7"/>
          <w:sz w:val="24"/>
          <w:lang w:val="el-GR"/>
        </w:rPr>
        <w:t>ο</w:t>
      </w:r>
      <w:r w:rsidRPr="00DD6B12">
        <w:rPr>
          <w:sz w:val="24"/>
          <w:lang w:val="el-GR"/>
        </w:rPr>
        <w:t>ς</w:t>
      </w:r>
      <w:r w:rsidRPr="00DD6B12">
        <w:rPr>
          <w:spacing w:val="-11"/>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χ</w:t>
      </w:r>
      <w:r w:rsidRPr="00DD6B12">
        <w:rPr>
          <w:spacing w:val="-7"/>
          <w:sz w:val="24"/>
          <w:lang w:val="el-GR"/>
        </w:rPr>
        <w:t>ρ</w:t>
      </w:r>
      <w:r w:rsidRPr="00DD6B12">
        <w:rPr>
          <w:spacing w:val="-10"/>
          <w:sz w:val="24"/>
          <w:lang w:val="el-GR"/>
        </w:rPr>
        <w:t>ε</w:t>
      </w:r>
      <w:r w:rsidRPr="00DD6B12">
        <w:rPr>
          <w:spacing w:val="-7"/>
          <w:sz w:val="24"/>
          <w:lang w:val="el-GR"/>
        </w:rPr>
        <w:t>ώ</w:t>
      </w:r>
      <w:r w:rsidRPr="00DD6B12">
        <w:rPr>
          <w:spacing w:val="-8"/>
          <w:sz w:val="24"/>
          <w:lang w:val="el-GR"/>
        </w:rPr>
        <w:t>ν</w:t>
      </w:r>
      <w:r w:rsidRPr="00DD6B12">
        <w:rPr>
          <w:spacing w:val="-10"/>
          <w:sz w:val="24"/>
          <w:lang w:val="el-GR"/>
        </w:rPr>
        <w:t>ε</w:t>
      </w:r>
      <w:r w:rsidRPr="00DD6B12">
        <w:rPr>
          <w:spacing w:val="-8"/>
          <w:sz w:val="24"/>
          <w:lang w:val="el-GR"/>
        </w:rPr>
        <w:t>τα</w:t>
      </w:r>
      <w:r w:rsidRPr="00DD6B12">
        <w:rPr>
          <w:sz w:val="24"/>
          <w:lang w:val="el-GR"/>
        </w:rPr>
        <w:t>ι</w:t>
      </w:r>
      <w:r w:rsidRPr="00DD6B12">
        <w:rPr>
          <w:spacing w:val="-9"/>
          <w:sz w:val="24"/>
          <w:lang w:val="el-GR"/>
        </w:rPr>
        <w:t xml:space="preserve"> </w:t>
      </w:r>
      <w:r w:rsidRPr="00DD6B12">
        <w:rPr>
          <w:spacing w:val="-8"/>
          <w:sz w:val="24"/>
          <w:lang w:val="el-GR"/>
        </w:rPr>
        <w:t>ν</w:t>
      </w:r>
      <w:r w:rsidRPr="00DD6B12">
        <w:rPr>
          <w:sz w:val="24"/>
          <w:lang w:val="el-GR"/>
        </w:rPr>
        <w:t>α</w:t>
      </w:r>
      <w:r w:rsidRPr="00DD6B12">
        <w:rPr>
          <w:spacing w:val="-13"/>
          <w:sz w:val="24"/>
          <w:lang w:val="el-GR"/>
        </w:rPr>
        <w:t xml:space="preserve"> </w:t>
      </w:r>
      <w:r w:rsidRPr="00DD6B12">
        <w:rPr>
          <w:spacing w:val="-8"/>
          <w:sz w:val="24"/>
          <w:lang w:val="el-GR"/>
        </w:rPr>
        <w:t>α</w:t>
      </w:r>
      <w:r w:rsidRPr="00DD6B12">
        <w:rPr>
          <w:spacing w:val="-6"/>
          <w:sz w:val="24"/>
          <w:lang w:val="el-GR"/>
        </w:rPr>
        <w:t>σφ</w:t>
      </w:r>
      <w:r w:rsidRPr="00DD6B12">
        <w:rPr>
          <w:spacing w:val="-8"/>
          <w:sz w:val="24"/>
          <w:lang w:val="el-GR"/>
        </w:rPr>
        <w:t>αλ</w:t>
      </w:r>
      <w:r w:rsidRPr="00DD6B12">
        <w:rPr>
          <w:spacing w:val="-7"/>
          <w:sz w:val="24"/>
          <w:lang w:val="el-GR"/>
        </w:rPr>
        <w:t>ί</w:t>
      </w:r>
      <w:r w:rsidRPr="00DD6B12">
        <w:rPr>
          <w:spacing w:val="-9"/>
          <w:sz w:val="24"/>
          <w:lang w:val="el-GR"/>
        </w:rPr>
        <w:t>σ</w:t>
      </w:r>
      <w:r w:rsidRPr="00DD6B12">
        <w:rPr>
          <w:spacing w:val="-7"/>
          <w:sz w:val="24"/>
          <w:lang w:val="el-GR"/>
        </w:rPr>
        <w:t>ε</w:t>
      </w:r>
      <w:r w:rsidRPr="00DD6B12">
        <w:rPr>
          <w:sz w:val="24"/>
          <w:lang w:val="el-GR"/>
        </w:rPr>
        <w:t>ι</w:t>
      </w:r>
      <w:r w:rsidRPr="00DD6B12">
        <w:rPr>
          <w:spacing w:val="-9"/>
          <w:sz w:val="24"/>
          <w:lang w:val="el-GR"/>
        </w:rPr>
        <w:t xml:space="preserve"> </w:t>
      </w:r>
      <w:r w:rsidRPr="00DD6B12">
        <w:rPr>
          <w:spacing w:val="-8"/>
          <w:sz w:val="24"/>
          <w:lang w:val="el-GR"/>
        </w:rPr>
        <w:t>τ</w:t>
      </w:r>
      <w:r w:rsidRPr="00DD6B12">
        <w:rPr>
          <w:spacing w:val="-6"/>
          <w:sz w:val="24"/>
          <w:lang w:val="el-GR"/>
        </w:rPr>
        <w:t>υ</w:t>
      </w:r>
      <w:r w:rsidRPr="00DD6B12">
        <w:rPr>
          <w:spacing w:val="-11"/>
          <w:sz w:val="24"/>
          <w:lang w:val="el-GR"/>
        </w:rPr>
        <w:t>χ</w:t>
      </w:r>
      <w:r w:rsidRPr="00DD6B12">
        <w:rPr>
          <w:spacing w:val="-7"/>
          <w:sz w:val="24"/>
          <w:lang w:val="el-GR"/>
        </w:rPr>
        <w:t>ό</w:t>
      </w:r>
      <w:r w:rsidRPr="00DD6B12">
        <w:rPr>
          <w:sz w:val="24"/>
          <w:lang w:val="el-GR"/>
        </w:rPr>
        <w:t>ν</w:t>
      </w:r>
      <w:r w:rsidRPr="00DD6B12">
        <w:rPr>
          <w:spacing w:val="-12"/>
          <w:sz w:val="24"/>
          <w:lang w:val="el-GR"/>
        </w:rPr>
        <w:t xml:space="preserve"> </w:t>
      </w:r>
      <w:r w:rsidRPr="00DD6B12">
        <w:rPr>
          <w:spacing w:val="-8"/>
          <w:sz w:val="24"/>
          <w:lang w:val="el-GR"/>
        </w:rPr>
        <w:t>ν</w:t>
      </w:r>
      <w:r w:rsidRPr="00DD6B12">
        <w:rPr>
          <w:spacing w:val="-5"/>
          <w:sz w:val="24"/>
          <w:lang w:val="el-GR"/>
        </w:rPr>
        <w:t>έ</w:t>
      </w:r>
      <w:r w:rsidRPr="00DD6B12">
        <w:rPr>
          <w:sz w:val="24"/>
          <w:lang w:val="el-GR"/>
        </w:rPr>
        <w:t>α</w:t>
      </w:r>
      <w:r w:rsidRPr="00DD6B12">
        <w:rPr>
          <w:spacing w:val="-13"/>
          <w:sz w:val="24"/>
          <w:lang w:val="el-GR"/>
        </w:rPr>
        <w:t xml:space="preserve"> </w:t>
      </w:r>
      <w:r w:rsidRPr="00DD6B12">
        <w:rPr>
          <w:spacing w:val="-7"/>
          <w:sz w:val="24"/>
          <w:lang w:val="el-GR"/>
        </w:rPr>
        <w:t>ο</w:t>
      </w:r>
      <w:r w:rsidRPr="00DD6B12">
        <w:rPr>
          <w:spacing w:val="-8"/>
          <w:sz w:val="24"/>
          <w:lang w:val="el-GR"/>
        </w:rPr>
        <w:t>χή</w:t>
      </w:r>
      <w:r w:rsidRPr="00DD6B12">
        <w:rPr>
          <w:spacing w:val="-6"/>
          <w:sz w:val="24"/>
          <w:lang w:val="el-GR"/>
        </w:rPr>
        <w:t>μ</w:t>
      </w:r>
      <w:r w:rsidRPr="00DD6B12">
        <w:rPr>
          <w:spacing w:val="-8"/>
          <w:sz w:val="24"/>
          <w:lang w:val="el-GR"/>
        </w:rPr>
        <w:t>ατ</w:t>
      </w:r>
      <w:r w:rsidRPr="00DD6B12">
        <w:rPr>
          <w:sz w:val="24"/>
          <w:lang w:val="el-GR"/>
        </w:rPr>
        <w:t>α</w:t>
      </w:r>
      <w:r w:rsidRPr="00DD6B12">
        <w:rPr>
          <w:spacing w:val="-13"/>
          <w:sz w:val="24"/>
          <w:lang w:val="el-GR"/>
        </w:rPr>
        <w:t xml:space="preserve"> </w:t>
      </w:r>
      <w:r w:rsidRPr="00DD6B12">
        <w:rPr>
          <w:sz w:val="24"/>
          <w:lang w:val="el-GR"/>
        </w:rPr>
        <w:t>–</w:t>
      </w:r>
      <w:r w:rsidRPr="00DD6B12">
        <w:rPr>
          <w:spacing w:val="-12"/>
          <w:sz w:val="24"/>
          <w:lang w:val="el-GR"/>
        </w:rPr>
        <w:t xml:space="preserve"> </w:t>
      </w:r>
      <w:r w:rsidRPr="00DD6B12">
        <w:rPr>
          <w:spacing w:val="-6"/>
          <w:sz w:val="24"/>
          <w:lang w:val="el-GR"/>
        </w:rPr>
        <w:t>μ</w:t>
      </w:r>
      <w:r w:rsidRPr="00DD6B12">
        <w:rPr>
          <w:spacing w:val="-8"/>
          <w:sz w:val="24"/>
          <w:lang w:val="el-GR"/>
        </w:rPr>
        <w:t>η</w:t>
      </w:r>
      <w:r w:rsidRPr="00DD6B12">
        <w:rPr>
          <w:spacing w:val="-6"/>
          <w:sz w:val="24"/>
          <w:lang w:val="el-GR"/>
        </w:rPr>
        <w:t>χ</w:t>
      </w:r>
      <w:r w:rsidRPr="00DD6B12">
        <w:rPr>
          <w:spacing w:val="-8"/>
          <w:sz w:val="24"/>
          <w:lang w:val="el-GR"/>
        </w:rPr>
        <w:t>αν</w:t>
      </w:r>
      <w:r w:rsidRPr="00DD6B12">
        <w:rPr>
          <w:spacing w:val="-10"/>
          <w:sz w:val="24"/>
          <w:lang w:val="el-GR"/>
        </w:rPr>
        <w:t>ή</w:t>
      </w:r>
      <w:r w:rsidRPr="00DD6B12">
        <w:rPr>
          <w:spacing w:val="-6"/>
          <w:sz w:val="24"/>
          <w:lang w:val="el-GR"/>
        </w:rPr>
        <w:t>μ</w:t>
      </w:r>
      <w:r w:rsidRPr="00DD6B12">
        <w:rPr>
          <w:spacing w:val="-8"/>
          <w:sz w:val="24"/>
          <w:lang w:val="el-GR"/>
        </w:rPr>
        <w:t>ατ</w:t>
      </w:r>
      <w:r w:rsidRPr="00DD6B12">
        <w:rPr>
          <w:sz w:val="24"/>
          <w:lang w:val="el-GR"/>
        </w:rPr>
        <w:t>α</w:t>
      </w:r>
      <w:r w:rsidRPr="00DD6B12">
        <w:rPr>
          <w:spacing w:val="-11"/>
          <w:sz w:val="24"/>
          <w:lang w:val="el-GR"/>
        </w:rPr>
        <w:t xml:space="preserve"> </w:t>
      </w:r>
      <w:r w:rsidRPr="00DD6B12">
        <w:rPr>
          <w:spacing w:val="-8"/>
          <w:sz w:val="24"/>
          <w:lang w:val="el-GR"/>
        </w:rPr>
        <w:t>τ</w:t>
      </w:r>
      <w:r w:rsidRPr="00DD6B12">
        <w:rPr>
          <w:spacing w:val="-7"/>
          <w:sz w:val="24"/>
          <w:lang w:val="el-GR"/>
        </w:rPr>
        <w:t>ο</w:t>
      </w:r>
      <w:r w:rsidRPr="00DD6B12">
        <w:rPr>
          <w:sz w:val="24"/>
          <w:lang w:val="el-GR"/>
        </w:rPr>
        <w:t>υ</w:t>
      </w:r>
      <w:r w:rsidRPr="00DD6B12">
        <w:rPr>
          <w:spacing w:val="-11"/>
          <w:sz w:val="24"/>
          <w:lang w:val="el-GR"/>
        </w:rPr>
        <w:t xml:space="preserve"> </w:t>
      </w:r>
      <w:r w:rsidRPr="00DD6B12">
        <w:rPr>
          <w:spacing w:val="-8"/>
          <w:sz w:val="24"/>
          <w:lang w:val="el-GR"/>
        </w:rPr>
        <w:t>Δή</w:t>
      </w:r>
      <w:r w:rsidRPr="00DD6B12">
        <w:rPr>
          <w:spacing w:val="-6"/>
          <w:sz w:val="24"/>
          <w:lang w:val="el-GR"/>
        </w:rPr>
        <w:t>μ</w:t>
      </w:r>
      <w:r w:rsidRPr="00DD6B12">
        <w:rPr>
          <w:spacing w:val="-10"/>
          <w:sz w:val="24"/>
          <w:lang w:val="el-GR"/>
        </w:rPr>
        <w:t>ο</w:t>
      </w:r>
      <w:r w:rsidRPr="00DD6B12">
        <w:rPr>
          <w:sz w:val="24"/>
          <w:lang w:val="el-GR"/>
        </w:rPr>
        <w:t>υ</w:t>
      </w:r>
      <w:r w:rsidRPr="00DD6B12">
        <w:rPr>
          <w:spacing w:val="-8"/>
          <w:sz w:val="24"/>
          <w:lang w:val="el-GR"/>
        </w:rPr>
        <w:t xml:space="preserve"> </w:t>
      </w:r>
      <w:r w:rsidRPr="00DD6B12">
        <w:rPr>
          <w:spacing w:val="-7"/>
          <w:sz w:val="24"/>
          <w:lang w:val="el-GR"/>
        </w:rPr>
        <w:t>Μ</w:t>
      </w:r>
      <w:r w:rsidRPr="00DD6B12">
        <w:rPr>
          <w:spacing w:val="-10"/>
          <w:sz w:val="24"/>
          <w:lang w:val="el-GR"/>
        </w:rPr>
        <w:t>ο</w:t>
      </w:r>
      <w:r w:rsidRPr="00DD6B12">
        <w:rPr>
          <w:spacing w:val="-6"/>
          <w:sz w:val="24"/>
          <w:lang w:val="el-GR"/>
        </w:rPr>
        <w:t>σ</w:t>
      </w:r>
      <w:r w:rsidRPr="00DD6B12">
        <w:rPr>
          <w:spacing w:val="-8"/>
          <w:sz w:val="24"/>
          <w:lang w:val="el-GR"/>
        </w:rPr>
        <w:t>χάτ</w:t>
      </w:r>
      <w:r w:rsidRPr="00DD6B12">
        <w:rPr>
          <w:spacing w:val="-10"/>
          <w:sz w:val="24"/>
          <w:lang w:val="el-GR"/>
        </w:rPr>
        <w:t>ο</w:t>
      </w:r>
      <w:r w:rsidRPr="00DD6B12">
        <w:rPr>
          <w:sz w:val="24"/>
          <w:lang w:val="el-GR"/>
        </w:rPr>
        <w:t>υ</w:t>
      </w:r>
      <w:r w:rsidRPr="00DD6B12">
        <w:rPr>
          <w:spacing w:val="-8"/>
          <w:sz w:val="24"/>
          <w:lang w:val="el-GR"/>
        </w:rPr>
        <w:t xml:space="preserve"> </w:t>
      </w:r>
      <w:r w:rsidRPr="00DD6B12">
        <w:rPr>
          <w:sz w:val="24"/>
          <w:lang w:val="el-GR"/>
        </w:rPr>
        <w:t>-</w:t>
      </w:r>
      <w:r w:rsidRPr="00DD6B12">
        <w:rPr>
          <w:spacing w:val="-13"/>
          <w:sz w:val="24"/>
          <w:lang w:val="el-GR"/>
        </w:rPr>
        <w:t xml:space="preserve"> </w:t>
      </w:r>
      <w:r w:rsidRPr="00DD6B12">
        <w:rPr>
          <w:spacing w:val="-7"/>
          <w:sz w:val="24"/>
          <w:lang w:val="el-GR"/>
        </w:rPr>
        <w:t>Τ</w:t>
      </w:r>
      <w:r w:rsidRPr="00DD6B12">
        <w:rPr>
          <w:spacing w:val="-8"/>
          <w:sz w:val="24"/>
          <w:lang w:val="el-GR"/>
        </w:rPr>
        <w:t>α</w:t>
      </w:r>
      <w:r w:rsidRPr="00DD6B12">
        <w:rPr>
          <w:spacing w:val="-6"/>
          <w:sz w:val="24"/>
          <w:lang w:val="el-GR"/>
        </w:rPr>
        <w:t>ύ</w:t>
      </w:r>
      <w:r w:rsidRPr="00DD6B12">
        <w:rPr>
          <w:spacing w:val="-9"/>
          <w:sz w:val="24"/>
          <w:lang w:val="el-GR"/>
        </w:rPr>
        <w:t>ρ</w:t>
      </w:r>
      <w:r w:rsidRPr="00DD6B12">
        <w:rPr>
          <w:spacing w:val="-12"/>
          <w:sz w:val="24"/>
          <w:lang w:val="el-GR"/>
        </w:rPr>
        <w:t>ο</w:t>
      </w:r>
      <w:r w:rsidRPr="00DD6B12">
        <w:rPr>
          <w:sz w:val="24"/>
          <w:lang w:val="el-GR"/>
        </w:rPr>
        <w:t xml:space="preserve">υ </w:t>
      </w:r>
      <w:r w:rsidRPr="00DD6B12">
        <w:rPr>
          <w:spacing w:val="-8"/>
          <w:sz w:val="24"/>
          <w:lang w:val="el-GR"/>
        </w:rPr>
        <w:t>π</w:t>
      </w:r>
      <w:r w:rsidRPr="00DD6B12">
        <w:rPr>
          <w:spacing w:val="-7"/>
          <w:sz w:val="24"/>
          <w:lang w:val="el-GR"/>
        </w:rPr>
        <w:t>ο</w:t>
      </w:r>
      <w:r w:rsidRPr="00DD6B12">
        <w:rPr>
          <w:sz w:val="24"/>
          <w:lang w:val="el-GR"/>
        </w:rPr>
        <w:t>υ</w:t>
      </w:r>
      <w:r w:rsidRPr="00DD6B12">
        <w:rPr>
          <w:spacing w:val="6"/>
          <w:sz w:val="24"/>
          <w:lang w:val="el-GR"/>
        </w:rPr>
        <w:t xml:space="preserve"> </w:t>
      </w:r>
      <w:r w:rsidRPr="00DD6B12">
        <w:rPr>
          <w:spacing w:val="-7"/>
          <w:sz w:val="24"/>
          <w:lang w:val="el-GR"/>
        </w:rPr>
        <w:t>θ</w:t>
      </w:r>
      <w:r w:rsidRPr="00DD6B12">
        <w:rPr>
          <w:sz w:val="24"/>
          <w:lang w:val="el-GR"/>
        </w:rPr>
        <w:t>α</w:t>
      </w:r>
      <w:r w:rsidRPr="00DD6B12">
        <w:rPr>
          <w:spacing w:val="1"/>
          <w:sz w:val="24"/>
          <w:lang w:val="el-GR"/>
        </w:rPr>
        <w:t xml:space="preserve"> </w:t>
      </w:r>
      <w:r w:rsidRPr="00DD6B12">
        <w:rPr>
          <w:spacing w:val="-8"/>
          <w:sz w:val="24"/>
          <w:lang w:val="el-GR"/>
        </w:rPr>
        <w:t>απ</w:t>
      </w:r>
      <w:r w:rsidRPr="00DD6B12">
        <w:rPr>
          <w:spacing w:val="-7"/>
          <w:sz w:val="24"/>
          <w:lang w:val="el-GR"/>
        </w:rPr>
        <w:t>ο</w:t>
      </w:r>
      <w:r w:rsidRPr="00DD6B12">
        <w:rPr>
          <w:spacing w:val="-8"/>
          <w:sz w:val="24"/>
          <w:lang w:val="el-GR"/>
        </w:rPr>
        <w:t>κτ</w:t>
      </w:r>
      <w:r w:rsidRPr="00DD6B12">
        <w:rPr>
          <w:spacing w:val="-10"/>
          <w:sz w:val="24"/>
          <w:lang w:val="el-GR"/>
        </w:rPr>
        <w:t>η</w:t>
      </w:r>
      <w:r w:rsidRPr="00DD6B12">
        <w:rPr>
          <w:spacing w:val="-7"/>
          <w:sz w:val="24"/>
          <w:lang w:val="el-GR"/>
        </w:rPr>
        <w:t>θ</w:t>
      </w:r>
      <w:r w:rsidRPr="00DD6B12">
        <w:rPr>
          <w:spacing w:val="-10"/>
          <w:sz w:val="24"/>
          <w:lang w:val="el-GR"/>
        </w:rPr>
        <w:t>ο</w:t>
      </w:r>
      <w:r w:rsidRPr="00DD6B12">
        <w:rPr>
          <w:spacing w:val="-6"/>
          <w:sz w:val="24"/>
          <w:lang w:val="el-GR"/>
        </w:rPr>
        <w:t>ύ</w:t>
      </w:r>
      <w:r w:rsidRPr="00DD6B12">
        <w:rPr>
          <w:sz w:val="24"/>
          <w:lang w:val="el-GR"/>
        </w:rPr>
        <w:t>ν</w:t>
      </w:r>
      <w:r w:rsidRPr="00DD6B12">
        <w:rPr>
          <w:spacing w:val="2"/>
          <w:sz w:val="24"/>
          <w:lang w:val="el-GR"/>
        </w:rPr>
        <w:t xml:space="preserve"> </w:t>
      </w:r>
      <w:r w:rsidRPr="00DD6B12">
        <w:rPr>
          <w:sz w:val="24"/>
          <w:lang w:val="el-GR"/>
        </w:rPr>
        <w:t>ή</w:t>
      </w:r>
      <w:r w:rsidRPr="00DD6B12">
        <w:rPr>
          <w:spacing w:val="2"/>
          <w:sz w:val="24"/>
          <w:lang w:val="el-GR"/>
        </w:rPr>
        <w:t xml:space="preserve"> </w:t>
      </w:r>
      <w:r w:rsidRPr="00DD6B12">
        <w:rPr>
          <w:spacing w:val="-7"/>
          <w:sz w:val="24"/>
          <w:lang w:val="el-GR"/>
        </w:rPr>
        <w:t>θ</w:t>
      </w:r>
      <w:r w:rsidRPr="00DD6B12">
        <w:rPr>
          <w:sz w:val="24"/>
          <w:lang w:val="el-GR"/>
        </w:rPr>
        <w:t>α</w:t>
      </w:r>
      <w:r w:rsidRPr="00DD6B12">
        <w:rPr>
          <w:spacing w:val="1"/>
          <w:sz w:val="24"/>
          <w:lang w:val="el-GR"/>
        </w:rPr>
        <w:t xml:space="preserve"> </w:t>
      </w:r>
      <w:r w:rsidRPr="00DD6B12">
        <w:rPr>
          <w:spacing w:val="-8"/>
          <w:sz w:val="24"/>
          <w:lang w:val="el-GR"/>
        </w:rPr>
        <w:t>τ</w:t>
      </w:r>
      <w:r w:rsidRPr="00DD6B12">
        <w:rPr>
          <w:spacing w:val="-7"/>
          <w:sz w:val="24"/>
          <w:lang w:val="el-GR"/>
        </w:rPr>
        <w:t>εθ</w:t>
      </w:r>
      <w:r w:rsidRPr="00DD6B12">
        <w:rPr>
          <w:spacing w:val="-10"/>
          <w:sz w:val="24"/>
          <w:lang w:val="el-GR"/>
        </w:rPr>
        <w:t>ο</w:t>
      </w:r>
      <w:r w:rsidRPr="00DD6B12">
        <w:rPr>
          <w:spacing w:val="-6"/>
          <w:sz w:val="24"/>
          <w:lang w:val="el-GR"/>
        </w:rPr>
        <w:t>ύ</w:t>
      </w:r>
      <w:r w:rsidRPr="00DD6B12">
        <w:rPr>
          <w:sz w:val="24"/>
          <w:lang w:val="el-GR"/>
        </w:rPr>
        <w:t>ν</w:t>
      </w:r>
      <w:r w:rsidRPr="00DD6B12">
        <w:rPr>
          <w:spacing w:val="3"/>
          <w:sz w:val="24"/>
          <w:lang w:val="el-GR"/>
        </w:rPr>
        <w:t xml:space="preserve"> </w:t>
      </w:r>
      <w:r w:rsidRPr="00DD6B12">
        <w:rPr>
          <w:spacing w:val="-9"/>
          <w:sz w:val="24"/>
          <w:lang w:val="el-GR"/>
        </w:rPr>
        <w:t>σ</w:t>
      </w:r>
      <w:r w:rsidRPr="00DD6B12">
        <w:rPr>
          <w:sz w:val="24"/>
          <w:lang w:val="el-GR"/>
        </w:rPr>
        <w:t>ε</w:t>
      </w:r>
      <w:r w:rsidRPr="00DD6B12">
        <w:rPr>
          <w:spacing w:val="2"/>
          <w:sz w:val="24"/>
          <w:lang w:val="el-GR"/>
        </w:rPr>
        <w:t xml:space="preserve"> </w:t>
      </w:r>
      <w:r w:rsidRPr="00DD6B12">
        <w:rPr>
          <w:spacing w:val="-8"/>
          <w:sz w:val="24"/>
          <w:lang w:val="el-GR"/>
        </w:rPr>
        <w:t>κ</w:t>
      </w:r>
      <w:r w:rsidRPr="00DD6B12">
        <w:rPr>
          <w:spacing w:val="-6"/>
          <w:sz w:val="24"/>
          <w:lang w:val="el-GR"/>
        </w:rPr>
        <w:t>υ</w:t>
      </w:r>
      <w:r w:rsidRPr="00DD6B12">
        <w:rPr>
          <w:spacing w:val="-8"/>
          <w:sz w:val="24"/>
          <w:lang w:val="el-GR"/>
        </w:rPr>
        <w:t>κλ</w:t>
      </w:r>
      <w:r w:rsidRPr="00DD6B12">
        <w:rPr>
          <w:spacing w:val="-10"/>
          <w:sz w:val="24"/>
          <w:lang w:val="el-GR"/>
        </w:rPr>
        <w:t>ο</w:t>
      </w:r>
      <w:r w:rsidRPr="00DD6B12">
        <w:rPr>
          <w:spacing w:val="-6"/>
          <w:sz w:val="24"/>
          <w:lang w:val="el-GR"/>
        </w:rPr>
        <w:t>φ</w:t>
      </w:r>
      <w:r w:rsidRPr="00DD6B12">
        <w:rPr>
          <w:spacing w:val="-10"/>
          <w:sz w:val="24"/>
          <w:lang w:val="el-GR"/>
        </w:rPr>
        <w:t>ο</w:t>
      </w:r>
      <w:r w:rsidRPr="00DD6B12">
        <w:rPr>
          <w:spacing w:val="-7"/>
          <w:sz w:val="24"/>
          <w:lang w:val="el-GR"/>
        </w:rPr>
        <w:t>ρί</w:t>
      </w:r>
      <w:r w:rsidRPr="00DD6B12">
        <w:rPr>
          <w:sz w:val="24"/>
          <w:lang w:val="el-GR"/>
        </w:rPr>
        <w:t>α</w:t>
      </w:r>
      <w:r w:rsidRPr="00DD6B12">
        <w:rPr>
          <w:spacing w:val="1"/>
          <w:sz w:val="24"/>
          <w:lang w:val="el-GR"/>
        </w:rPr>
        <w:t xml:space="preserve"> </w:t>
      </w:r>
      <w:r w:rsidRPr="00DD6B12">
        <w:rPr>
          <w:spacing w:val="-9"/>
          <w:sz w:val="24"/>
          <w:lang w:val="el-GR"/>
        </w:rPr>
        <w:t>σ</w:t>
      </w:r>
      <w:r w:rsidRPr="00DD6B12">
        <w:rPr>
          <w:spacing w:val="-8"/>
          <w:sz w:val="24"/>
          <w:lang w:val="el-GR"/>
        </w:rPr>
        <w:t>τ</w:t>
      </w:r>
      <w:r w:rsidRPr="00DD6B12">
        <w:rPr>
          <w:spacing w:val="-6"/>
          <w:sz w:val="24"/>
          <w:lang w:val="el-GR"/>
        </w:rPr>
        <w:t>η</w:t>
      </w:r>
      <w:r w:rsidRPr="00DD6B12">
        <w:rPr>
          <w:sz w:val="24"/>
          <w:lang w:val="el-GR"/>
        </w:rPr>
        <w:t xml:space="preserve">ν </w:t>
      </w:r>
      <w:r w:rsidRPr="00DD6B12">
        <w:rPr>
          <w:spacing w:val="-7"/>
          <w:sz w:val="24"/>
          <w:lang w:val="el-GR"/>
        </w:rPr>
        <w:t>δι</w:t>
      </w:r>
      <w:r w:rsidRPr="00DD6B12">
        <w:rPr>
          <w:spacing w:val="-8"/>
          <w:sz w:val="24"/>
          <w:lang w:val="el-GR"/>
        </w:rPr>
        <w:t>ά</w:t>
      </w:r>
      <w:r w:rsidRPr="00DD6B12">
        <w:rPr>
          <w:spacing w:val="-7"/>
          <w:sz w:val="24"/>
          <w:lang w:val="el-GR"/>
        </w:rPr>
        <w:t>ρ</w:t>
      </w:r>
      <w:r w:rsidRPr="00DD6B12">
        <w:rPr>
          <w:spacing w:val="-8"/>
          <w:sz w:val="24"/>
          <w:lang w:val="el-GR"/>
        </w:rPr>
        <w:t>κ</w:t>
      </w:r>
      <w:r w:rsidRPr="00DD6B12">
        <w:rPr>
          <w:spacing w:val="-10"/>
          <w:sz w:val="24"/>
          <w:lang w:val="el-GR"/>
        </w:rPr>
        <w:t>ε</w:t>
      </w:r>
      <w:r w:rsidRPr="00DD6B12">
        <w:rPr>
          <w:spacing w:val="-7"/>
          <w:sz w:val="24"/>
          <w:lang w:val="el-GR"/>
        </w:rPr>
        <w:t>ι</w:t>
      </w:r>
      <w:r w:rsidRPr="00DD6B12">
        <w:rPr>
          <w:sz w:val="24"/>
          <w:lang w:val="el-GR"/>
        </w:rPr>
        <w:t>α</w:t>
      </w:r>
      <w:r w:rsidRPr="00DD6B12">
        <w:rPr>
          <w:spacing w:val="1"/>
          <w:sz w:val="24"/>
          <w:lang w:val="el-GR"/>
        </w:rPr>
        <w:t xml:space="preserve"> </w:t>
      </w:r>
      <w:r w:rsidRPr="00DD6B12">
        <w:rPr>
          <w:spacing w:val="-8"/>
          <w:sz w:val="24"/>
          <w:lang w:val="el-GR"/>
        </w:rPr>
        <w:t>τη</w:t>
      </w:r>
      <w:r w:rsidRPr="00DD6B12">
        <w:rPr>
          <w:sz w:val="24"/>
          <w:lang w:val="el-GR"/>
        </w:rPr>
        <w:t>ς</w:t>
      </w:r>
      <w:r w:rsidRPr="00DD6B12">
        <w:rPr>
          <w:spacing w:val="6"/>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w:t>
      </w:r>
      <w:r w:rsidRPr="00DD6B12">
        <w:rPr>
          <w:spacing w:val="-5"/>
          <w:sz w:val="24"/>
          <w:lang w:val="el-GR"/>
        </w:rPr>
        <w:t>σ</w:t>
      </w:r>
      <w:r w:rsidRPr="00DD6B12">
        <w:rPr>
          <w:spacing w:val="-8"/>
          <w:sz w:val="24"/>
          <w:lang w:val="el-GR"/>
        </w:rPr>
        <w:t>τ</w:t>
      </w:r>
      <w:r w:rsidRPr="00DD6B12">
        <w:rPr>
          <w:spacing w:val="-7"/>
          <w:sz w:val="24"/>
          <w:lang w:val="el-GR"/>
        </w:rPr>
        <w:t>ι</w:t>
      </w:r>
      <w:r w:rsidRPr="00DD6B12">
        <w:rPr>
          <w:spacing w:val="-6"/>
          <w:sz w:val="24"/>
          <w:lang w:val="el-GR"/>
        </w:rPr>
        <w:t>κ</w:t>
      </w:r>
      <w:r w:rsidRPr="00DD6B12">
        <w:rPr>
          <w:spacing w:val="-10"/>
          <w:sz w:val="24"/>
          <w:lang w:val="el-GR"/>
        </w:rPr>
        <w:t>ή</w:t>
      </w:r>
      <w:r w:rsidRPr="00DD6B12">
        <w:rPr>
          <w:sz w:val="24"/>
          <w:lang w:val="el-GR"/>
        </w:rPr>
        <w:t>ς</w:t>
      </w:r>
      <w:r w:rsidRPr="00DD6B12">
        <w:rPr>
          <w:spacing w:val="6"/>
          <w:sz w:val="24"/>
          <w:lang w:val="el-GR"/>
        </w:rPr>
        <w:t xml:space="preserve"> </w:t>
      </w:r>
      <w:r w:rsidRPr="00DD6B12">
        <w:rPr>
          <w:spacing w:val="-8"/>
          <w:sz w:val="24"/>
          <w:lang w:val="el-GR"/>
        </w:rPr>
        <w:t>π</w:t>
      </w:r>
      <w:r w:rsidRPr="00DD6B12">
        <w:rPr>
          <w:spacing w:val="-7"/>
          <w:sz w:val="24"/>
          <w:lang w:val="el-GR"/>
        </w:rPr>
        <w:t>ε</w:t>
      </w:r>
      <w:r w:rsidRPr="00DD6B12">
        <w:rPr>
          <w:spacing w:val="-9"/>
          <w:sz w:val="24"/>
          <w:lang w:val="el-GR"/>
        </w:rPr>
        <w:t>ρ</w:t>
      </w:r>
      <w:r w:rsidRPr="00DD6B12">
        <w:rPr>
          <w:spacing w:val="-7"/>
          <w:sz w:val="24"/>
          <w:lang w:val="el-GR"/>
        </w:rPr>
        <w:t>ιόδ</w:t>
      </w:r>
      <w:r w:rsidRPr="00DD6B12">
        <w:rPr>
          <w:spacing w:val="-10"/>
          <w:sz w:val="24"/>
          <w:lang w:val="el-GR"/>
        </w:rPr>
        <w:t>ο</w:t>
      </w:r>
      <w:r w:rsidRPr="00DD6B12">
        <w:rPr>
          <w:sz w:val="24"/>
          <w:lang w:val="el-GR"/>
        </w:rPr>
        <w:t>υ</w:t>
      </w:r>
      <w:r w:rsidRPr="00DD6B12">
        <w:rPr>
          <w:spacing w:val="7"/>
          <w:sz w:val="24"/>
          <w:lang w:val="el-GR"/>
        </w:rPr>
        <w:t xml:space="preserve"> </w:t>
      </w:r>
      <w:r w:rsidRPr="00DD6B12">
        <w:rPr>
          <w:spacing w:val="-10"/>
          <w:sz w:val="24"/>
          <w:lang w:val="el-GR"/>
        </w:rPr>
        <w:t>γ</w:t>
      </w:r>
      <w:r w:rsidRPr="00DD6B12">
        <w:rPr>
          <w:spacing w:val="-7"/>
          <w:sz w:val="24"/>
          <w:lang w:val="el-GR"/>
        </w:rPr>
        <w:t>ι</w:t>
      </w:r>
      <w:r w:rsidRPr="00DD6B12">
        <w:rPr>
          <w:sz w:val="24"/>
          <w:lang w:val="el-GR"/>
        </w:rPr>
        <w:t>α</w:t>
      </w:r>
      <w:r w:rsidRPr="00DD6B12">
        <w:rPr>
          <w:spacing w:val="1"/>
          <w:sz w:val="24"/>
          <w:lang w:val="el-GR"/>
        </w:rPr>
        <w:t xml:space="preserve"> </w:t>
      </w:r>
      <w:r w:rsidRPr="00DD6B12">
        <w:rPr>
          <w:spacing w:val="-8"/>
          <w:sz w:val="24"/>
          <w:lang w:val="el-GR"/>
        </w:rPr>
        <w:t>τ</w:t>
      </w:r>
      <w:r w:rsidRPr="00DD6B12">
        <w:rPr>
          <w:sz w:val="24"/>
          <w:lang w:val="el-GR"/>
        </w:rPr>
        <w:t>ο</w:t>
      </w:r>
      <w:r w:rsidRPr="00DD6B12">
        <w:rPr>
          <w:spacing w:val="2"/>
          <w:sz w:val="24"/>
          <w:lang w:val="el-GR"/>
        </w:rPr>
        <w:t xml:space="preserve"> </w:t>
      </w:r>
      <w:r w:rsidRPr="00DD6B12">
        <w:rPr>
          <w:spacing w:val="-8"/>
          <w:sz w:val="24"/>
          <w:lang w:val="el-GR"/>
        </w:rPr>
        <w:t>χ</w:t>
      </w:r>
      <w:r w:rsidRPr="00DD6B12">
        <w:rPr>
          <w:spacing w:val="-9"/>
          <w:sz w:val="24"/>
          <w:lang w:val="el-GR"/>
        </w:rPr>
        <w:t>ρ</w:t>
      </w:r>
      <w:r w:rsidRPr="00DD6B12">
        <w:rPr>
          <w:spacing w:val="-7"/>
          <w:sz w:val="24"/>
          <w:lang w:val="el-GR"/>
        </w:rPr>
        <w:t>ο</w:t>
      </w:r>
      <w:r w:rsidRPr="00DD6B12">
        <w:rPr>
          <w:spacing w:val="-8"/>
          <w:sz w:val="24"/>
          <w:lang w:val="el-GR"/>
        </w:rPr>
        <w:t>ν</w:t>
      </w:r>
      <w:r w:rsidRPr="00DD6B12">
        <w:rPr>
          <w:spacing w:val="-7"/>
          <w:sz w:val="24"/>
          <w:lang w:val="el-GR"/>
        </w:rPr>
        <w:t>ι</w:t>
      </w:r>
      <w:r w:rsidRPr="00DD6B12">
        <w:rPr>
          <w:spacing w:val="-11"/>
          <w:sz w:val="24"/>
          <w:lang w:val="el-GR"/>
        </w:rPr>
        <w:t>κ</w:t>
      </w:r>
      <w:r w:rsidRPr="00DD6B12">
        <w:rPr>
          <w:sz w:val="24"/>
          <w:lang w:val="el-GR"/>
        </w:rPr>
        <w:t xml:space="preserve">ό </w:t>
      </w:r>
      <w:r w:rsidRPr="00DD6B12">
        <w:rPr>
          <w:spacing w:val="-7"/>
          <w:sz w:val="24"/>
          <w:lang w:val="el-GR"/>
        </w:rPr>
        <w:t>δι</w:t>
      </w:r>
      <w:r w:rsidRPr="00DD6B12">
        <w:rPr>
          <w:spacing w:val="-8"/>
          <w:sz w:val="24"/>
          <w:lang w:val="el-GR"/>
        </w:rPr>
        <w:t>ά</w:t>
      </w:r>
      <w:r w:rsidRPr="00DD6B12">
        <w:rPr>
          <w:spacing w:val="-7"/>
          <w:sz w:val="24"/>
          <w:lang w:val="el-GR"/>
        </w:rPr>
        <w:t>σ</w:t>
      </w:r>
      <w:r w:rsidRPr="00DD6B12">
        <w:rPr>
          <w:spacing w:val="-8"/>
          <w:sz w:val="24"/>
          <w:lang w:val="el-GR"/>
        </w:rPr>
        <w:t>τ</w:t>
      </w:r>
      <w:r w:rsidRPr="00DD6B12">
        <w:rPr>
          <w:spacing w:val="-10"/>
          <w:sz w:val="24"/>
          <w:lang w:val="el-GR"/>
        </w:rPr>
        <w:t>η</w:t>
      </w:r>
      <w:r w:rsidRPr="00DD6B12">
        <w:rPr>
          <w:spacing w:val="-6"/>
          <w:sz w:val="24"/>
          <w:lang w:val="el-GR"/>
        </w:rPr>
        <w:t>μ</w:t>
      </w:r>
      <w:r w:rsidRPr="00DD6B12">
        <w:rPr>
          <w:sz w:val="24"/>
          <w:lang w:val="el-GR"/>
        </w:rPr>
        <w:t>α</w:t>
      </w:r>
      <w:r w:rsidRPr="00DD6B12">
        <w:rPr>
          <w:spacing w:val="2"/>
          <w:sz w:val="24"/>
          <w:lang w:val="el-GR"/>
        </w:rPr>
        <w:t xml:space="preserve"> </w:t>
      </w:r>
      <w:r w:rsidRPr="00DD6B12">
        <w:rPr>
          <w:spacing w:val="-6"/>
          <w:sz w:val="24"/>
          <w:lang w:val="el-GR"/>
        </w:rPr>
        <w:t>α</w:t>
      </w:r>
      <w:r w:rsidRPr="00DD6B12">
        <w:rPr>
          <w:spacing w:val="-8"/>
          <w:sz w:val="24"/>
          <w:lang w:val="el-GR"/>
        </w:rPr>
        <w:t>π</w:t>
      </w:r>
      <w:r w:rsidRPr="00DD6B12">
        <w:rPr>
          <w:sz w:val="24"/>
          <w:lang w:val="el-GR"/>
        </w:rPr>
        <w:t>ό</w:t>
      </w:r>
      <w:r w:rsidRPr="00DD6B12">
        <w:rPr>
          <w:spacing w:val="3"/>
          <w:sz w:val="24"/>
          <w:lang w:val="el-GR"/>
        </w:rPr>
        <w:t xml:space="preserve"> </w:t>
      </w:r>
      <w:r w:rsidRPr="00DD6B12">
        <w:rPr>
          <w:spacing w:val="-8"/>
          <w:sz w:val="24"/>
          <w:lang w:val="el-GR"/>
        </w:rPr>
        <w:t>τη</w:t>
      </w:r>
      <w:r w:rsidRPr="00DD6B12">
        <w:rPr>
          <w:sz w:val="24"/>
          <w:lang w:val="el-GR"/>
        </w:rPr>
        <w:t>ς</w:t>
      </w:r>
      <w:r w:rsidRPr="00DD6B12">
        <w:rPr>
          <w:spacing w:val="6"/>
          <w:sz w:val="24"/>
          <w:lang w:val="el-GR"/>
        </w:rPr>
        <w:t xml:space="preserve"> </w:t>
      </w:r>
      <w:r w:rsidRPr="00DD6B12">
        <w:rPr>
          <w:spacing w:val="-8"/>
          <w:sz w:val="24"/>
          <w:lang w:val="el-GR"/>
        </w:rPr>
        <w:t>αναγγ</w:t>
      </w:r>
      <w:r w:rsidRPr="00DD6B12">
        <w:rPr>
          <w:spacing w:val="-10"/>
          <w:sz w:val="24"/>
          <w:lang w:val="el-GR"/>
        </w:rPr>
        <w:t>ε</w:t>
      </w:r>
      <w:r w:rsidRPr="00DD6B12">
        <w:rPr>
          <w:spacing w:val="-8"/>
          <w:sz w:val="24"/>
          <w:lang w:val="el-GR"/>
        </w:rPr>
        <w:t>λ</w:t>
      </w:r>
      <w:r w:rsidRPr="00DD6B12">
        <w:rPr>
          <w:spacing w:val="-7"/>
          <w:sz w:val="24"/>
          <w:lang w:val="el-GR"/>
        </w:rPr>
        <w:t>ί</w:t>
      </w:r>
      <w:r w:rsidRPr="00DD6B12">
        <w:rPr>
          <w:spacing w:val="-8"/>
          <w:sz w:val="24"/>
          <w:lang w:val="el-GR"/>
        </w:rPr>
        <w:t>α</w:t>
      </w:r>
      <w:r w:rsidRPr="00DD6B12">
        <w:rPr>
          <w:sz w:val="24"/>
          <w:lang w:val="el-GR"/>
        </w:rPr>
        <w:t>ς</w:t>
      </w:r>
      <w:r w:rsidRPr="00DD6B12">
        <w:rPr>
          <w:spacing w:val="7"/>
          <w:sz w:val="24"/>
          <w:lang w:val="el-GR"/>
        </w:rPr>
        <w:t xml:space="preserve"> </w:t>
      </w:r>
      <w:r w:rsidRPr="00DD6B12">
        <w:rPr>
          <w:spacing w:val="-8"/>
          <w:sz w:val="24"/>
          <w:lang w:val="el-GR"/>
        </w:rPr>
        <w:t>π</w:t>
      </w:r>
      <w:r w:rsidRPr="00DD6B12">
        <w:rPr>
          <w:spacing w:val="-7"/>
          <w:sz w:val="24"/>
          <w:lang w:val="el-GR"/>
        </w:rPr>
        <w:t>ρ</w:t>
      </w:r>
      <w:r w:rsidRPr="00DD6B12">
        <w:rPr>
          <w:spacing w:val="-10"/>
          <w:sz w:val="24"/>
          <w:lang w:val="el-GR"/>
        </w:rPr>
        <w:t>ο</w:t>
      </w:r>
      <w:r w:rsidRPr="00DD6B12">
        <w:rPr>
          <w:sz w:val="24"/>
          <w:lang w:val="el-GR"/>
        </w:rPr>
        <w:t>ς</w:t>
      </w:r>
      <w:r w:rsidRPr="00DD6B12">
        <w:rPr>
          <w:spacing w:val="6"/>
          <w:sz w:val="24"/>
          <w:lang w:val="el-GR"/>
        </w:rPr>
        <w:t xml:space="preserve"> </w:t>
      </w:r>
      <w:r w:rsidRPr="00DD6B12">
        <w:rPr>
          <w:spacing w:val="-11"/>
          <w:sz w:val="24"/>
          <w:lang w:val="el-GR"/>
        </w:rPr>
        <w:t>α</w:t>
      </w:r>
      <w:r w:rsidRPr="00DD6B12">
        <w:rPr>
          <w:spacing w:val="-6"/>
          <w:sz w:val="24"/>
          <w:lang w:val="el-GR"/>
        </w:rPr>
        <w:t>υ</w:t>
      </w:r>
      <w:r w:rsidRPr="00DD6B12">
        <w:rPr>
          <w:spacing w:val="-8"/>
          <w:sz w:val="24"/>
          <w:lang w:val="el-GR"/>
        </w:rPr>
        <w:t>τ</w:t>
      </w:r>
      <w:r w:rsidRPr="00DD6B12">
        <w:rPr>
          <w:spacing w:val="-7"/>
          <w:sz w:val="24"/>
          <w:lang w:val="el-GR"/>
        </w:rPr>
        <w:t>ό</w:t>
      </w:r>
      <w:r w:rsidRPr="00DD6B12">
        <w:rPr>
          <w:sz w:val="24"/>
          <w:lang w:val="el-GR"/>
        </w:rPr>
        <w:t xml:space="preserve">ν </w:t>
      </w:r>
      <w:r w:rsidRPr="00DD6B12">
        <w:rPr>
          <w:spacing w:val="-6"/>
          <w:sz w:val="24"/>
          <w:lang w:val="el-GR"/>
        </w:rPr>
        <w:t>μ</w:t>
      </w:r>
      <w:r w:rsidRPr="00DD6B12">
        <w:rPr>
          <w:sz w:val="24"/>
          <w:lang w:val="el-GR"/>
        </w:rPr>
        <w:t>ε</w:t>
      </w:r>
      <w:r w:rsidRPr="00DD6B12">
        <w:rPr>
          <w:spacing w:val="5"/>
          <w:sz w:val="24"/>
          <w:lang w:val="el-GR"/>
        </w:rPr>
        <w:t xml:space="preserve"> </w:t>
      </w:r>
      <w:r w:rsidRPr="00DD6B12">
        <w:rPr>
          <w:spacing w:val="-7"/>
          <w:sz w:val="24"/>
          <w:lang w:val="el-GR"/>
        </w:rPr>
        <w:t>έ</w:t>
      </w:r>
      <w:r w:rsidRPr="00DD6B12">
        <w:rPr>
          <w:spacing w:val="-8"/>
          <w:sz w:val="24"/>
          <w:lang w:val="el-GR"/>
        </w:rPr>
        <w:t>γ</w:t>
      </w:r>
      <w:r w:rsidRPr="00DD6B12">
        <w:rPr>
          <w:spacing w:val="-10"/>
          <w:sz w:val="24"/>
          <w:lang w:val="el-GR"/>
        </w:rPr>
        <w:t>γ</w:t>
      </w:r>
      <w:r w:rsidRPr="00DD6B12">
        <w:rPr>
          <w:spacing w:val="-9"/>
          <w:sz w:val="24"/>
          <w:lang w:val="el-GR"/>
        </w:rPr>
        <w:t>ρ</w:t>
      </w:r>
      <w:r w:rsidRPr="00DD6B12">
        <w:rPr>
          <w:spacing w:val="-8"/>
          <w:sz w:val="24"/>
          <w:lang w:val="el-GR"/>
        </w:rPr>
        <w:t>α</w:t>
      </w:r>
      <w:r w:rsidRPr="00DD6B12">
        <w:rPr>
          <w:spacing w:val="-6"/>
          <w:sz w:val="24"/>
          <w:lang w:val="el-GR"/>
        </w:rPr>
        <w:t>φ</w:t>
      </w:r>
      <w:r w:rsidRPr="00DD6B12">
        <w:rPr>
          <w:sz w:val="24"/>
          <w:lang w:val="el-GR"/>
        </w:rPr>
        <w:t>η</w:t>
      </w:r>
      <w:r w:rsidRPr="00DD6B12">
        <w:rPr>
          <w:spacing w:val="2"/>
          <w:sz w:val="24"/>
          <w:lang w:val="el-GR"/>
        </w:rPr>
        <w:t xml:space="preserve"> </w:t>
      </w:r>
      <w:r w:rsidRPr="00DD6B12">
        <w:rPr>
          <w:spacing w:val="-7"/>
          <w:sz w:val="24"/>
          <w:lang w:val="el-GR"/>
        </w:rPr>
        <w:t>ει</w:t>
      </w:r>
      <w:r w:rsidRPr="00DD6B12">
        <w:rPr>
          <w:spacing w:val="-9"/>
          <w:sz w:val="24"/>
          <w:lang w:val="el-GR"/>
        </w:rPr>
        <w:t>δ</w:t>
      </w:r>
      <w:r w:rsidRPr="00DD6B12">
        <w:rPr>
          <w:spacing w:val="-7"/>
          <w:sz w:val="24"/>
          <w:lang w:val="el-GR"/>
        </w:rPr>
        <w:t>ο</w:t>
      </w:r>
      <w:r w:rsidRPr="00DD6B12">
        <w:rPr>
          <w:spacing w:val="-8"/>
          <w:sz w:val="24"/>
          <w:lang w:val="el-GR"/>
        </w:rPr>
        <w:t>π</w:t>
      </w:r>
      <w:r w:rsidRPr="00DD6B12">
        <w:rPr>
          <w:spacing w:val="-7"/>
          <w:sz w:val="24"/>
          <w:lang w:val="el-GR"/>
        </w:rPr>
        <w:t>οί</w:t>
      </w:r>
      <w:r w:rsidRPr="00DD6B12">
        <w:rPr>
          <w:spacing w:val="-10"/>
          <w:sz w:val="24"/>
          <w:lang w:val="el-GR"/>
        </w:rPr>
        <w:t>η</w:t>
      </w:r>
      <w:r w:rsidRPr="00DD6B12">
        <w:rPr>
          <w:spacing w:val="-7"/>
          <w:sz w:val="24"/>
          <w:lang w:val="el-GR"/>
        </w:rPr>
        <w:t>σ</w:t>
      </w:r>
      <w:r w:rsidRPr="00DD6B12">
        <w:rPr>
          <w:spacing w:val="-8"/>
          <w:sz w:val="24"/>
          <w:lang w:val="el-GR"/>
        </w:rPr>
        <w:t>η</w:t>
      </w:r>
      <w:r w:rsidRPr="00DD6B12">
        <w:rPr>
          <w:sz w:val="24"/>
          <w:lang w:val="el-GR"/>
        </w:rPr>
        <w:t>,</w:t>
      </w:r>
      <w:r w:rsidRPr="00DD6B12">
        <w:rPr>
          <w:spacing w:val="5"/>
          <w:sz w:val="24"/>
          <w:lang w:val="el-GR"/>
        </w:rPr>
        <w:t xml:space="preserve"> </w:t>
      </w:r>
      <w:r w:rsidRPr="00DD6B12">
        <w:rPr>
          <w:spacing w:val="-9"/>
          <w:sz w:val="24"/>
          <w:lang w:val="el-GR"/>
        </w:rPr>
        <w:t>μ</w:t>
      </w:r>
      <w:r w:rsidRPr="00DD6B12">
        <w:rPr>
          <w:spacing w:val="-7"/>
          <w:sz w:val="24"/>
          <w:lang w:val="el-GR"/>
        </w:rPr>
        <w:t>έ</w:t>
      </w:r>
      <w:r w:rsidRPr="00DD6B12">
        <w:rPr>
          <w:spacing w:val="-8"/>
          <w:sz w:val="24"/>
          <w:lang w:val="el-GR"/>
        </w:rPr>
        <w:t>χ</w:t>
      </w:r>
      <w:r w:rsidRPr="00DD6B12">
        <w:rPr>
          <w:spacing w:val="-9"/>
          <w:sz w:val="24"/>
          <w:lang w:val="el-GR"/>
        </w:rPr>
        <w:t>ρ</w:t>
      </w:r>
      <w:r w:rsidRPr="00DD6B12">
        <w:rPr>
          <w:sz w:val="24"/>
          <w:lang w:val="el-GR"/>
        </w:rPr>
        <w:t>ι</w:t>
      </w:r>
      <w:r w:rsidRPr="00DD6B12">
        <w:rPr>
          <w:spacing w:val="6"/>
          <w:sz w:val="24"/>
          <w:lang w:val="el-GR"/>
        </w:rPr>
        <w:t xml:space="preserve"> </w:t>
      </w:r>
      <w:r w:rsidRPr="00DD6B12">
        <w:rPr>
          <w:spacing w:val="-8"/>
          <w:sz w:val="24"/>
          <w:lang w:val="el-GR"/>
        </w:rPr>
        <w:t>τ</w:t>
      </w:r>
      <w:r w:rsidRPr="00DD6B12">
        <w:rPr>
          <w:sz w:val="24"/>
          <w:lang w:val="el-GR"/>
        </w:rPr>
        <w:t>ο</w:t>
      </w:r>
      <w:r w:rsidRPr="00DD6B12">
        <w:rPr>
          <w:spacing w:val="1"/>
          <w:sz w:val="24"/>
          <w:lang w:val="el-GR"/>
        </w:rPr>
        <w:t xml:space="preserve"> </w:t>
      </w:r>
      <w:r w:rsidRPr="00DD6B12">
        <w:rPr>
          <w:spacing w:val="-8"/>
          <w:sz w:val="24"/>
          <w:lang w:val="el-GR"/>
        </w:rPr>
        <w:t>τ</w:t>
      </w:r>
      <w:r w:rsidRPr="00DD6B12">
        <w:rPr>
          <w:spacing w:val="-7"/>
          <w:sz w:val="24"/>
          <w:lang w:val="el-GR"/>
        </w:rPr>
        <w:t>έ</w:t>
      </w:r>
      <w:r w:rsidRPr="00DD6B12">
        <w:rPr>
          <w:spacing w:val="-8"/>
          <w:sz w:val="24"/>
          <w:lang w:val="el-GR"/>
        </w:rPr>
        <w:t>λ</w:t>
      </w:r>
      <w:r w:rsidRPr="00DD6B12">
        <w:rPr>
          <w:spacing w:val="-7"/>
          <w:sz w:val="24"/>
          <w:lang w:val="el-GR"/>
        </w:rPr>
        <w:t>ο</w:t>
      </w:r>
      <w:r w:rsidRPr="00DD6B12">
        <w:rPr>
          <w:sz w:val="24"/>
          <w:lang w:val="el-GR"/>
        </w:rPr>
        <w:t>ς</w:t>
      </w:r>
      <w:r w:rsidRPr="00DD6B12">
        <w:rPr>
          <w:spacing w:val="6"/>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6"/>
          <w:sz w:val="24"/>
          <w:lang w:val="el-GR"/>
        </w:rPr>
        <w:t xml:space="preserve">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α</w:t>
      </w:r>
      <w:r w:rsidRPr="00DD6B12">
        <w:rPr>
          <w:spacing w:val="-13"/>
          <w:sz w:val="24"/>
          <w:lang w:val="el-GR"/>
        </w:rPr>
        <w:t>λ</w:t>
      </w:r>
      <w:r w:rsidRPr="00DD6B12">
        <w:rPr>
          <w:spacing w:val="-7"/>
          <w:sz w:val="24"/>
          <w:lang w:val="el-GR"/>
        </w:rPr>
        <w:t>ισ</w:t>
      </w:r>
      <w:r w:rsidRPr="00DD6B12">
        <w:rPr>
          <w:spacing w:val="-10"/>
          <w:sz w:val="24"/>
          <w:lang w:val="el-GR"/>
        </w:rPr>
        <w:t>τ</w:t>
      </w:r>
      <w:r w:rsidRPr="00DD6B12">
        <w:rPr>
          <w:spacing w:val="-5"/>
          <w:sz w:val="24"/>
          <w:lang w:val="el-GR"/>
        </w:rPr>
        <w:t>ι</w:t>
      </w:r>
      <w:r w:rsidRPr="00DD6B12">
        <w:rPr>
          <w:spacing w:val="-6"/>
          <w:sz w:val="24"/>
          <w:lang w:val="el-GR"/>
        </w:rPr>
        <w:t>κ</w:t>
      </w:r>
      <w:r w:rsidRPr="00DD6B12">
        <w:rPr>
          <w:spacing w:val="-8"/>
          <w:sz w:val="24"/>
          <w:lang w:val="el-GR"/>
        </w:rPr>
        <w:t>ή</w:t>
      </w:r>
      <w:r w:rsidRPr="00DD6B12">
        <w:rPr>
          <w:sz w:val="24"/>
          <w:lang w:val="el-GR"/>
        </w:rPr>
        <w:t xml:space="preserve">ς </w:t>
      </w:r>
      <w:r w:rsidRPr="00DD6B12">
        <w:rPr>
          <w:spacing w:val="-8"/>
          <w:sz w:val="24"/>
          <w:lang w:val="el-GR"/>
        </w:rPr>
        <w:t>π</w:t>
      </w:r>
      <w:r w:rsidRPr="00DD6B12">
        <w:rPr>
          <w:spacing w:val="-7"/>
          <w:sz w:val="24"/>
          <w:lang w:val="el-GR"/>
        </w:rPr>
        <w:t>ερ</w:t>
      </w:r>
      <w:r w:rsidRPr="00DD6B12">
        <w:rPr>
          <w:spacing w:val="-6"/>
          <w:sz w:val="24"/>
          <w:lang w:val="el-GR"/>
        </w:rPr>
        <w:t>ι</w:t>
      </w:r>
      <w:r w:rsidRPr="00DD6B12">
        <w:rPr>
          <w:spacing w:val="-10"/>
          <w:sz w:val="24"/>
          <w:lang w:val="el-GR"/>
        </w:rPr>
        <w:t>ό</w:t>
      </w:r>
      <w:r w:rsidRPr="00DD6B12">
        <w:rPr>
          <w:spacing w:val="-7"/>
          <w:sz w:val="24"/>
          <w:lang w:val="el-GR"/>
        </w:rPr>
        <w:t>δ</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8"/>
          <w:sz w:val="24"/>
          <w:lang w:val="el-GR"/>
        </w:rPr>
        <w:t>γ</w:t>
      </w:r>
      <w:r w:rsidRPr="00DD6B12">
        <w:rPr>
          <w:spacing w:val="-7"/>
          <w:sz w:val="24"/>
          <w:lang w:val="el-GR"/>
        </w:rPr>
        <w:t>ι</w:t>
      </w:r>
      <w:r w:rsidRPr="00DD6B12">
        <w:rPr>
          <w:sz w:val="24"/>
          <w:lang w:val="el-GR"/>
        </w:rPr>
        <w:t xml:space="preserve">α </w:t>
      </w:r>
      <w:r w:rsidRPr="00DD6B12">
        <w:rPr>
          <w:spacing w:val="-7"/>
          <w:sz w:val="24"/>
          <w:lang w:val="el-GR"/>
        </w:rPr>
        <w:t>ό</w:t>
      </w:r>
      <w:r w:rsidRPr="00DD6B12">
        <w:rPr>
          <w:spacing w:val="-8"/>
          <w:sz w:val="24"/>
          <w:lang w:val="el-GR"/>
        </w:rPr>
        <w:t>λ</w:t>
      </w:r>
      <w:r w:rsidRPr="00DD6B12">
        <w:rPr>
          <w:spacing w:val="-10"/>
          <w:sz w:val="24"/>
          <w:lang w:val="el-GR"/>
        </w:rPr>
        <w:t>ε</w:t>
      </w:r>
      <w:r w:rsidRPr="00DD6B12">
        <w:rPr>
          <w:sz w:val="24"/>
          <w:lang w:val="el-GR"/>
        </w:rPr>
        <w:t>ς</w:t>
      </w:r>
      <w:r w:rsidRPr="00DD6B12">
        <w:rPr>
          <w:spacing w:val="4"/>
          <w:sz w:val="24"/>
          <w:lang w:val="el-GR"/>
        </w:rPr>
        <w:t xml:space="preserve"> </w:t>
      </w:r>
      <w:r w:rsidRPr="00DD6B12">
        <w:rPr>
          <w:spacing w:val="-8"/>
          <w:sz w:val="24"/>
          <w:lang w:val="el-GR"/>
        </w:rPr>
        <w:t>τ</w:t>
      </w:r>
      <w:r w:rsidRPr="00DD6B12">
        <w:rPr>
          <w:spacing w:val="-9"/>
          <w:sz w:val="24"/>
          <w:lang w:val="el-GR"/>
        </w:rPr>
        <w:t>ι</w:t>
      </w:r>
      <w:r w:rsidRPr="00DD6B12">
        <w:rPr>
          <w:sz w:val="24"/>
          <w:lang w:val="el-GR"/>
        </w:rPr>
        <w:t>ς</w:t>
      </w:r>
      <w:r w:rsidRPr="00DD6B12">
        <w:rPr>
          <w:spacing w:val="4"/>
          <w:sz w:val="24"/>
          <w:lang w:val="el-GR"/>
        </w:rPr>
        <w:t xml:space="preserve"> </w:t>
      </w:r>
      <w:r w:rsidRPr="00DD6B12">
        <w:rPr>
          <w:spacing w:val="-8"/>
          <w:sz w:val="24"/>
          <w:lang w:val="el-GR"/>
        </w:rPr>
        <w:t>κ</w:t>
      </w:r>
      <w:r w:rsidRPr="00DD6B12">
        <w:rPr>
          <w:spacing w:val="-11"/>
          <w:sz w:val="24"/>
          <w:lang w:val="el-GR"/>
        </w:rPr>
        <w:t>α</w:t>
      </w:r>
      <w:r w:rsidRPr="00DD6B12">
        <w:rPr>
          <w:spacing w:val="-8"/>
          <w:sz w:val="24"/>
          <w:lang w:val="el-GR"/>
        </w:rPr>
        <w:t>λ</w:t>
      </w:r>
      <w:r w:rsidRPr="00DD6B12">
        <w:rPr>
          <w:spacing w:val="-6"/>
          <w:sz w:val="24"/>
          <w:lang w:val="el-GR"/>
        </w:rPr>
        <w:t>ύψ</w:t>
      </w:r>
      <w:r w:rsidRPr="00DD6B12">
        <w:rPr>
          <w:spacing w:val="-7"/>
          <w:sz w:val="24"/>
          <w:lang w:val="el-GR"/>
        </w:rPr>
        <w:t>ε</w:t>
      </w:r>
      <w:r w:rsidRPr="00DD6B12">
        <w:rPr>
          <w:spacing w:val="-9"/>
          <w:sz w:val="24"/>
          <w:lang w:val="el-GR"/>
        </w:rPr>
        <w:t>ι</w:t>
      </w:r>
      <w:r w:rsidRPr="00DD6B12">
        <w:rPr>
          <w:sz w:val="24"/>
          <w:lang w:val="el-GR"/>
        </w:rPr>
        <w:t>ς</w:t>
      </w:r>
      <w:r w:rsidRPr="00DD6B12">
        <w:rPr>
          <w:spacing w:val="5"/>
          <w:sz w:val="24"/>
          <w:lang w:val="el-GR"/>
        </w:rPr>
        <w:t xml:space="preserve"> </w:t>
      </w:r>
      <w:r w:rsidRPr="00DD6B12">
        <w:rPr>
          <w:spacing w:val="-8"/>
          <w:sz w:val="24"/>
          <w:lang w:val="el-GR"/>
        </w:rPr>
        <w:t>π</w:t>
      </w:r>
      <w:r w:rsidRPr="00DD6B12">
        <w:rPr>
          <w:spacing w:val="-12"/>
          <w:sz w:val="24"/>
          <w:lang w:val="el-GR"/>
        </w:rPr>
        <w:t>ο</w:t>
      </w:r>
      <w:r w:rsidRPr="00DD6B12">
        <w:rPr>
          <w:sz w:val="24"/>
          <w:lang w:val="el-GR"/>
        </w:rPr>
        <w:t>υ</w:t>
      </w:r>
      <w:r w:rsidRPr="00DD6B12">
        <w:rPr>
          <w:spacing w:val="4"/>
          <w:sz w:val="24"/>
          <w:lang w:val="el-GR"/>
        </w:rPr>
        <w:t xml:space="preserve"> </w:t>
      </w:r>
      <w:r w:rsidRPr="00DD6B12">
        <w:rPr>
          <w:spacing w:val="-7"/>
          <w:sz w:val="24"/>
          <w:lang w:val="el-GR"/>
        </w:rPr>
        <w:t>θ</w:t>
      </w:r>
      <w:r w:rsidRPr="00DD6B12">
        <w:rPr>
          <w:sz w:val="24"/>
          <w:lang w:val="el-GR"/>
        </w:rPr>
        <w:t xml:space="preserve">α </w:t>
      </w:r>
      <w:r w:rsidRPr="00DD6B12">
        <w:rPr>
          <w:spacing w:val="-8"/>
          <w:sz w:val="24"/>
          <w:lang w:val="el-GR"/>
        </w:rPr>
        <w:t>τ</w:t>
      </w:r>
      <w:r w:rsidRPr="00DD6B12">
        <w:rPr>
          <w:spacing w:val="-10"/>
          <w:sz w:val="24"/>
          <w:lang w:val="el-GR"/>
        </w:rPr>
        <w:t>ο</w:t>
      </w:r>
      <w:r w:rsidRPr="00DD6B12">
        <w:rPr>
          <w:sz w:val="24"/>
          <w:lang w:val="el-GR"/>
        </w:rPr>
        <w:t>υ</w:t>
      </w:r>
      <w:r w:rsidRPr="00DD6B12">
        <w:rPr>
          <w:spacing w:val="2"/>
          <w:sz w:val="24"/>
          <w:lang w:val="el-GR"/>
        </w:rPr>
        <w:t xml:space="preserve"> </w:t>
      </w:r>
      <w:r w:rsidRPr="00DD6B12">
        <w:rPr>
          <w:spacing w:val="-8"/>
          <w:sz w:val="24"/>
          <w:lang w:val="el-GR"/>
        </w:rPr>
        <w:t>ζητη</w:t>
      </w:r>
      <w:r w:rsidRPr="00DD6B12">
        <w:rPr>
          <w:spacing w:val="-7"/>
          <w:sz w:val="24"/>
          <w:lang w:val="el-GR"/>
        </w:rPr>
        <w:t>θ</w:t>
      </w:r>
      <w:r w:rsidRPr="00DD6B12">
        <w:rPr>
          <w:spacing w:val="-10"/>
          <w:sz w:val="24"/>
          <w:lang w:val="el-GR"/>
        </w:rPr>
        <w:t>ο</w:t>
      </w:r>
      <w:r w:rsidRPr="00DD6B12">
        <w:rPr>
          <w:spacing w:val="-6"/>
          <w:sz w:val="24"/>
          <w:lang w:val="el-GR"/>
        </w:rPr>
        <w:t>ύ</w:t>
      </w:r>
      <w:r w:rsidRPr="00DD6B12">
        <w:rPr>
          <w:sz w:val="24"/>
          <w:lang w:val="el-GR"/>
        </w:rPr>
        <w:t xml:space="preserve">ν </w:t>
      </w:r>
      <w:r w:rsidRPr="00DD6B12">
        <w:rPr>
          <w:spacing w:val="-7"/>
          <w:sz w:val="24"/>
          <w:lang w:val="el-GR"/>
        </w:rPr>
        <w:t>ό</w:t>
      </w:r>
      <w:r w:rsidRPr="00DD6B12">
        <w:rPr>
          <w:spacing w:val="-8"/>
          <w:sz w:val="24"/>
          <w:lang w:val="el-GR"/>
        </w:rPr>
        <w:t>π</w:t>
      </w:r>
      <w:r w:rsidRPr="00DD6B12">
        <w:rPr>
          <w:spacing w:val="-9"/>
          <w:sz w:val="24"/>
          <w:lang w:val="el-GR"/>
        </w:rPr>
        <w:t>ω</w:t>
      </w:r>
      <w:r w:rsidRPr="00DD6B12">
        <w:rPr>
          <w:sz w:val="24"/>
          <w:lang w:val="el-GR"/>
        </w:rPr>
        <w:t>ς</w:t>
      </w:r>
      <w:r w:rsidRPr="00DD6B12">
        <w:rPr>
          <w:spacing w:val="4"/>
          <w:sz w:val="24"/>
          <w:lang w:val="el-GR"/>
        </w:rPr>
        <w:t xml:space="preserve"> </w:t>
      </w:r>
      <w:r w:rsidRPr="00DD6B12">
        <w:rPr>
          <w:spacing w:val="-8"/>
          <w:sz w:val="24"/>
          <w:lang w:val="el-GR"/>
        </w:rPr>
        <w:t>κα</w:t>
      </w:r>
      <w:r w:rsidRPr="00DD6B12">
        <w:rPr>
          <w:sz w:val="24"/>
          <w:lang w:val="el-GR"/>
        </w:rPr>
        <w:t>ι</w:t>
      </w:r>
      <w:r w:rsidRPr="00DD6B12">
        <w:rPr>
          <w:spacing w:val="1"/>
          <w:sz w:val="24"/>
          <w:lang w:val="el-GR"/>
        </w:rPr>
        <w:t xml:space="preserve"> </w:t>
      </w:r>
      <w:r w:rsidRPr="00DD6B12">
        <w:rPr>
          <w:spacing w:val="-10"/>
          <w:sz w:val="24"/>
          <w:lang w:val="el-GR"/>
        </w:rPr>
        <w:t>τ</w:t>
      </w:r>
      <w:r w:rsidRPr="00DD6B12">
        <w:rPr>
          <w:spacing w:val="-6"/>
          <w:sz w:val="24"/>
          <w:lang w:val="el-GR"/>
        </w:rPr>
        <w:t>υ</w:t>
      </w:r>
      <w:r w:rsidRPr="00DD6B12">
        <w:rPr>
          <w:spacing w:val="-8"/>
          <w:sz w:val="24"/>
          <w:lang w:val="el-GR"/>
        </w:rPr>
        <w:t>χ</w:t>
      </w:r>
      <w:r w:rsidRPr="00DD6B12">
        <w:rPr>
          <w:spacing w:val="-7"/>
          <w:sz w:val="24"/>
          <w:lang w:val="el-GR"/>
        </w:rPr>
        <w:t>ό</w:t>
      </w:r>
      <w:r w:rsidRPr="00DD6B12">
        <w:rPr>
          <w:sz w:val="24"/>
          <w:lang w:val="el-GR"/>
        </w:rPr>
        <w:t xml:space="preserve">ν </w:t>
      </w:r>
      <w:r w:rsidRPr="00DD6B12">
        <w:rPr>
          <w:spacing w:val="-7"/>
          <w:sz w:val="24"/>
          <w:lang w:val="el-GR"/>
        </w:rPr>
        <w:t>ε</w:t>
      </w:r>
      <w:r w:rsidRPr="00DD6B12">
        <w:rPr>
          <w:spacing w:val="-8"/>
          <w:sz w:val="24"/>
          <w:lang w:val="el-GR"/>
        </w:rPr>
        <w:t>π</w:t>
      </w:r>
      <w:r w:rsidRPr="00DD6B12">
        <w:rPr>
          <w:spacing w:val="-7"/>
          <w:sz w:val="24"/>
          <w:lang w:val="el-GR"/>
        </w:rPr>
        <w:t>ι</w:t>
      </w:r>
      <w:r w:rsidRPr="00DD6B12">
        <w:rPr>
          <w:spacing w:val="-8"/>
          <w:sz w:val="24"/>
          <w:lang w:val="el-GR"/>
        </w:rPr>
        <w:t>π</w:t>
      </w:r>
      <w:r w:rsidRPr="00DD6B12">
        <w:rPr>
          <w:spacing w:val="-13"/>
          <w:sz w:val="24"/>
          <w:lang w:val="el-GR"/>
        </w:rPr>
        <w:t>λ</w:t>
      </w:r>
      <w:r w:rsidRPr="00DD6B12">
        <w:rPr>
          <w:spacing w:val="-10"/>
          <w:sz w:val="24"/>
          <w:lang w:val="el-GR"/>
        </w:rPr>
        <w:t>έ</w:t>
      </w:r>
      <w:r w:rsidRPr="00DD6B12">
        <w:rPr>
          <w:spacing w:val="-7"/>
          <w:sz w:val="24"/>
          <w:lang w:val="el-GR"/>
        </w:rPr>
        <w:t>ο</w:t>
      </w:r>
      <w:r w:rsidRPr="00DD6B12">
        <w:rPr>
          <w:sz w:val="24"/>
          <w:lang w:val="el-GR"/>
        </w:rPr>
        <w:t xml:space="preserve">ν </w:t>
      </w:r>
      <w:proofErr w:type="spellStart"/>
      <w:r w:rsidRPr="00DD6B12">
        <w:rPr>
          <w:spacing w:val="-7"/>
          <w:sz w:val="24"/>
          <w:lang w:val="el-GR"/>
        </w:rPr>
        <w:t>ε</w:t>
      </w:r>
      <w:r w:rsidRPr="00DD6B12">
        <w:rPr>
          <w:spacing w:val="-6"/>
          <w:sz w:val="24"/>
          <w:lang w:val="el-GR"/>
        </w:rPr>
        <w:t>π</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5"/>
          <w:sz w:val="24"/>
          <w:lang w:val="el-GR"/>
        </w:rPr>
        <w:t>α</w:t>
      </w:r>
      <w:r w:rsidRPr="00DD6B12">
        <w:rPr>
          <w:spacing w:val="-13"/>
          <w:sz w:val="24"/>
          <w:lang w:val="el-GR"/>
        </w:rPr>
        <w:t>λ</w:t>
      </w:r>
      <w:r w:rsidRPr="00DD6B12">
        <w:rPr>
          <w:spacing w:val="-7"/>
          <w:sz w:val="24"/>
          <w:lang w:val="el-GR"/>
        </w:rPr>
        <w:t>ίσ</w:t>
      </w:r>
      <w:r w:rsidRPr="00DD6B12">
        <w:rPr>
          <w:spacing w:val="-10"/>
          <w:sz w:val="24"/>
          <w:lang w:val="el-GR"/>
        </w:rPr>
        <w:t>ε</w:t>
      </w:r>
      <w:r w:rsidRPr="00DD6B12">
        <w:rPr>
          <w:spacing w:val="-7"/>
          <w:sz w:val="24"/>
          <w:lang w:val="el-GR"/>
        </w:rPr>
        <w:t>ι</w:t>
      </w:r>
      <w:r w:rsidRPr="00DD6B12">
        <w:rPr>
          <w:sz w:val="24"/>
          <w:lang w:val="el-GR"/>
        </w:rPr>
        <w:t>ς</w:t>
      </w:r>
      <w:proofErr w:type="spellEnd"/>
      <w:r w:rsidRPr="00DD6B12">
        <w:rPr>
          <w:spacing w:val="6"/>
          <w:sz w:val="24"/>
          <w:lang w:val="el-GR"/>
        </w:rPr>
        <w:t xml:space="preserve"> </w:t>
      </w:r>
      <w:r w:rsidRPr="00DD6B12">
        <w:rPr>
          <w:spacing w:val="-10"/>
          <w:sz w:val="24"/>
          <w:lang w:val="el-GR"/>
        </w:rPr>
        <w:t>γ</w:t>
      </w:r>
      <w:r w:rsidRPr="00DD6B12">
        <w:rPr>
          <w:spacing w:val="-7"/>
          <w:sz w:val="24"/>
          <w:lang w:val="el-GR"/>
        </w:rPr>
        <w:t>ι</w:t>
      </w:r>
      <w:r w:rsidRPr="00DD6B12">
        <w:rPr>
          <w:sz w:val="24"/>
          <w:lang w:val="el-GR"/>
        </w:rPr>
        <w:t xml:space="preserve">α </w:t>
      </w:r>
      <w:r w:rsidRPr="00DD6B12">
        <w:rPr>
          <w:spacing w:val="-7"/>
          <w:sz w:val="24"/>
          <w:lang w:val="el-GR"/>
        </w:rPr>
        <w:t>όσ</w:t>
      </w:r>
      <w:r w:rsidRPr="00DD6B12">
        <w:rPr>
          <w:sz w:val="24"/>
          <w:lang w:val="el-GR"/>
        </w:rPr>
        <w:t xml:space="preserve">α </w:t>
      </w:r>
      <w:r w:rsidRPr="00DD6B12">
        <w:rPr>
          <w:spacing w:val="-7"/>
          <w:sz w:val="24"/>
          <w:lang w:val="el-GR"/>
        </w:rPr>
        <w:t>ο</w:t>
      </w:r>
      <w:r w:rsidRPr="00DD6B12">
        <w:rPr>
          <w:spacing w:val="-8"/>
          <w:sz w:val="24"/>
          <w:lang w:val="el-GR"/>
        </w:rPr>
        <w:t>χ</w:t>
      </w:r>
      <w:r w:rsidRPr="00DD6B12">
        <w:rPr>
          <w:spacing w:val="-7"/>
          <w:sz w:val="24"/>
          <w:lang w:val="el-GR"/>
        </w:rPr>
        <w:t>ή</w:t>
      </w:r>
      <w:r w:rsidRPr="00DD6B12">
        <w:rPr>
          <w:spacing w:val="-6"/>
          <w:sz w:val="24"/>
          <w:lang w:val="el-GR"/>
        </w:rPr>
        <w:t>μ</w:t>
      </w:r>
      <w:r w:rsidRPr="00DD6B12">
        <w:rPr>
          <w:spacing w:val="-8"/>
          <w:sz w:val="24"/>
          <w:lang w:val="el-GR"/>
        </w:rPr>
        <w:t>ατ</w:t>
      </w:r>
      <w:r w:rsidRPr="00DD6B12">
        <w:rPr>
          <w:sz w:val="24"/>
          <w:lang w:val="el-GR"/>
        </w:rPr>
        <w:t>α</w:t>
      </w:r>
      <w:r w:rsidRPr="00DD6B12">
        <w:rPr>
          <w:spacing w:val="-15"/>
          <w:sz w:val="24"/>
          <w:lang w:val="el-GR"/>
        </w:rPr>
        <w:t xml:space="preserve"> </w:t>
      </w:r>
      <w:r w:rsidRPr="00DD6B12">
        <w:rPr>
          <w:spacing w:val="-11"/>
          <w:sz w:val="24"/>
          <w:lang w:val="el-GR"/>
        </w:rPr>
        <w:t>κ</w:t>
      </w:r>
      <w:r w:rsidRPr="00DD6B12">
        <w:rPr>
          <w:spacing w:val="-7"/>
          <w:sz w:val="24"/>
          <w:lang w:val="el-GR"/>
        </w:rPr>
        <w:t>ρ</w:t>
      </w:r>
      <w:r w:rsidRPr="00DD6B12">
        <w:rPr>
          <w:spacing w:val="-9"/>
          <w:sz w:val="24"/>
          <w:lang w:val="el-GR"/>
        </w:rPr>
        <w:t>ι</w:t>
      </w:r>
      <w:r w:rsidRPr="00DD6B12">
        <w:rPr>
          <w:spacing w:val="-7"/>
          <w:sz w:val="24"/>
          <w:lang w:val="el-GR"/>
        </w:rPr>
        <w:t>θ</w:t>
      </w:r>
      <w:r w:rsidRPr="00DD6B12">
        <w:rPr>
          <w:spacing w:val="-10"/>
          <w:sz w:val="24"/>
          <w:lang w:val="el-GR"/>
        </w:rPr>
        <w:t>ο</w:t>
      </w:r>
      <w:r w:rsidRPr="00DD6B12">
        <w:rPr>
          <w:spacing w:val="-6"/>
          <w:sz w:val="24"/>
          <w:lang w:val="el-GR"/>
        </w:rPr>
        <w:t>ύ</w:t>
      </w:r>
      <w:r w:rsidRPr="00DD6B12">
        <w:rPr>
          <w:sz w:val="24"/>
          <w:lang w:val="el-GR"/>
        </w:rPr>
        <w:t>ν</w:t>
      </w:r>
      <w:r w:rsidRPr="00DD6B12">
        <w:rPr>
          <w:spacing w:val="-15"/>
          <w:sz w:val="24"/>
          <w:lang w:val="el-GR"/>
        </w:rPr>
        <w:t xml:space="preserve"> </w:t>
      </w:r>
      <w:r w:rsidRPr="00DD6B12">
        <w:rPr>
          <w:spacing w:val="-8"/>
          <w:sz w:val="24"/>
          <w:lang w:val="el-GR"/>
        </w:rPr>
        <w:t>αναγκ</w:t>
      </w:r>
      <w:r w:rsidRPr="00DD6B12">
        <w:rPr>
          <w:spacing w:val="-11"/>
          <w:sz w:val="24"/>
          <w:lang w:val="el-GR"/>
        </w:rPr>
        <w:t>α</w:t>
      </w:r>
      <w:r w:rsidRPr="00DD6B12">
        <w:rPr>
          <w:spacing w:val="-5"/>
          <w:sz w:val="24"/>
          <w:lang w:val="el-GR"/>
        </w:rPr>
        <w:t>ί</w:t>
      </w:r>
      <w:r w:rsidRPr="00DD6B12">
        <w:rPr>
          <w:spacing w:val="-7"/>
          <w:sz w:val="24"/>
          <w:lang w:val="el-GR"/>
        </w:rPr>
        <w:t>ε</w:t>
      </w:r>
      <w:r w:rsidRPr="00DD6B12">
        <w:rPr>
          <w:spacing w:val="-6"/>
          <w:sz w:val="24"/>
          <w:lang w:val="el-GR"/>
        </w:rPr>
        <w:t>ς</w:t>
      </w:r>
      <w:r w:rsidRPr="00DD6B12">
        <w:rPr>
          <w:sz w:val="24"/>
          <w:lang w:val="el-GR"/>
        </w:rPr>
        <w:t>,</w:t>
      </w:r>
      <w:r w:rsidRPr="00DD6B12">
        <w:rPr>
          <w:spacing w:val="-17"/>
          <w:sz w:val="24"/>
          <w:lang w:val="el-GR"/>
        </w:rPr>
        <w:t xml:space="preserve"> </w:t>
      </w:r>
      <w:r w:rsidRPr="00DD6B12">
        <w:rPr>
          <w:spacing w:val="-6"/>
          <w:sz w:val="24"/>
          <w:lang w:val="el-GR"/>
        </w:rPr>
        <w:t>μ</w:t>
      </w:r>
      <w:r w:rsidRPr="00DD6B12">
        <w:rPr>
          <w:sz w:val="24"/>
          <w:lang w:val="el-GR"/>
        </w:rPr>
        <w:t>ε</w:t>
      </w:r>
      <w:r w:rsidRPr="00DD6B12">
        <w:rPr>
          <w:spacing w:val="-17"/>
          <w:sz w:val="24"/>
          <w:lang w:val="el-GR"/>
        </w:rPr>
        <w:t xml:space="preserve"> </w:t>
      </w:r>
      <w:r w:rsidRPr="00DD6B12">
        <w:rPr>
          <w:spacing w:val="-8"/>
          <w:sz w:val="24"/>
          <w:lang w:val="el-GR"/>
        </w:rPr>
        <w:t>ανάλ</w:t>
      </w:r>
      <w:r w:rsidRPr="00DD6B12">
        <w:rPr>
          <w:spacing w:val="-7"/>
          <w:sz w:val="24"/>
          <w:lang w:val="el-GR"/>
        </w:rPr>
        <w:t>ο</w:t>
      </w:r>
      <w:r w:rsidRPr="00DD6B12">
        <w:rPr>
          <w:spacing w:val="-8"/>
          <w:sz w:val="24"/>
          <w:lang w:val="el-GR"/>
        </w:rPr>
        <w:t>γ</w:t>
      </w:r>
      <w:r w:rsidRPr="00DD6B12">
        <w:rPr>
          <w:spacing w:val="-10"/>
          <w:sz w:val="24"/>
          <w:lang w:val="el-GR"/>
        </w:rPr>
        <w:t>ο</w:t>
      </w:r>
      <w:r w:rsidRPr="00DD6B12">
        <w:rPr>
          <w:spacing w:val="-6"/>
          <w:sz w:val="24"/>
          <w:lang w:val="el-GR"/>
        </w:rPr>
        <w:t>υ</w:t>
      </w:r>
      <w:r w:rsidRPr="00DD6B12">
        <w:rPr>
          <w:sz w:val="24"/>
          <w:lang w:val="el-GR"/>
        </w:rPr>
        <w:t>ς</w:t>
      </w:r>
      <w:r w:rsidRPr="00DD6B12">
        <w:rPr>
          <w:spacing w:val="-16"/>
          <w:sz w:val="24"/>
          <w:lang w:val="el-GR"/>
        </w:rPr>
        <w:t xml:space="preserve"> </w:t>
      </w:r>
      <w:r w:rsidRPr="00DD6B12">
        <w:rPr>
          <w:spacing w:val="-7"/>
          <w:sz w:val="24"/>
          <w:lang w:val="el-GR"/>
        </w:rPr>
        <w:t>όρ</w:t>
      </w:r>
      <w:r w:rsidRPr="00DD6B12">
        <w:rPr>
          <w:spacing w:val="-10"/>
          <w:sz w:val="24"/>
          <w:lang w:val="el-GR"/>
        </w:rPr>
        <w:t>ο</w:t>
      </w:r>
      <w:r w:rsidRPr="00DD6B12">
        <w:rPr>
          <w:spacing w:val="-8"/>
          <w:sz w:val="24"/>
          <w:lang w:val="el-GR"/>
        </w:rPr>
        <w:t>υ</w:t>
      </w:r>
      <w:r w:rsidRPr="00DD6B12">
        <w:rPr>
          <w:sz w:val="24"/>
          <w:lang w:val="el-GR"/>
        </w:rPr>
        <w:t>ς</w:t>
      </w:r>
      <w:r w:rsidRPr="00DD6B12">
        <w:rPr>
          <w:spacing w:val="-11"/>
          <w:sz w:val="24"/>
          <w:lang w:val="el-GR"/>
        </w:rPr>
        <w:t xml:space="preserve"> </w:t>
      </w:r>
      <w:r w:rsidRPr="00DD6B12">
        <w:rPr>
          <w:spacing w:val="-8"/>
          <w:sz w:val="24"/>
          <w:lang w:val="el-GR"/>
        </w:rPr>
        <w:t>κ</w:t>
      </w:r>
      <w:r w:rsidRPr="00DD6B12">
        <w:rPr>
          <w:spacing w:val="-11"/>
          <w:sz w:val="24"/>
          <w:lang w:val="el-GR"/>
        </w:rPr>
        <w:t>α</w:t>
      </w:r>
      <w:r w:rsidRPr="00DD6B12">
        <w:rPr>
          <w:sz w:val="24"/>
          <w:lang w:val="el-GR"/>
        </w:rPr>
        <w:t>ι</w:t>
      </w:r>
      <w:r w:rsidRPr="00DD6B12">
        <w:rPr>
          <w:spacing w:val="-19"/>
          <w:sz w:val="24"/>
          <w:lang w:val="el-GR"/>
        </w:rPr>
        <w:t xml:space="preserve"> </w:t>
      </w:r>
      <w:r w:rsidRPr="00DD6B12">
        <w:rPr>
          <w:spacing w:val="-8"/>
          <w:sz w:val="24"/>
          <w:lang w:val="el-GR"/>
        </w:rPr>
        <w:t>τ</w:t>
      </w:r>
      <w:r w:rsidRPr="00DD6B12">
        <w:rPr>
          <w:spacing w:val="-7"/>
          <w:sz w:val="24"/>
          <w:lang w:val="el-GR"/>
        </w:rPr>
        <w:t>ι</w:t>
      </w:r>
      <w:r w:rsidRPr="00DD6B12">
        <w:rPr>
          <w:spacing w:val="-9"/>
          <w:sz w:val="24"/>
          <w:lang w:val="el-GR"/>
        </w:rPr>
        <w:t>μ</w:t>
      </w:r>
      <w:r w:rsidRPr="00DD6B12">
        <w:rPr>
          <w:spacing w:val="-7"/>
          <w:sz w:val="24"/>
          <w:lang w:val="el-GR"/>
        </w:rPr>
        <w:t>έ</w:t>
      </w:r>
      <w:r w:rsidRPr="00DD6B12">
        <w:rPr>
          <w:sz w:val="24"/>
          <w:lang w:val="el-GR"/>
        </w:rPr>
        <w:t>ς</w:t>
      </w:r>
      <w:r w:rsidRPr="00DD6B12">
        <w:rPr>
          <w:spacing w:val="-16"/>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άλ</w:t>
      </w:r>
      <w:r w:rsidRPr="00DD6B12">
        <w:rPr>
          <w:spacing w:val="-7"/>
          <w:sz w:val="24"/>
          <w:lang w:val="el-GR"/>
        </w:rPr>
        <w:t>ισ</w:t>
      </w:r>
      <w:r w:rsidRPr="00DD6B12">
        <w:rPr>
          <w:spacing w:val="-10"/>
          <w:sz w:val="24"/>
          <w:lang w:val="el-GR"/>
        </w:rPr>
        <w:t>η</w:t>
      </w:r>
      <w:r w:rsidRPr="00DD6B12">
        <w:rPr>
          <w:sz w:val="24"/>
          <w:lang w:val="el-GR"/>
        </w:rPr>
        <w:t>ς</w:t>
      </w:r>
      <w:r w:rsidRPr="00DD6B12">
        <w:rPr>
          <w:spacing w:val="-16"/>
          <w:sz w:val="24"/>
          <w:lang w:val="el-GR"/>
        </w:rPr>
        <w:t xml:space="preserve"> </w:t>
      </w:r>
      <w:r w:rsidRPr="00DD6B12">
        <w:rPr>
          <w:spacing w:val="-7"/>
          <w:sz w:val="24"/>
          <w:lang w:val="el-GR"/>
        </w:rPr>
        <w:t>ό</w:t>
      </w:r>
      <w:r w:rsidRPr="00DD6B12">
        <w:rPr>
          <w:spacing w:val="-8"/>
          <w:sz w:val="24"/>
          <w:lang w:val="el-GR"/>
        </w:rPr>
        <w:t>π</w:t>
      </w:r>
      <w:r w:rsidRPr="00DD6B12">
        <w:rPr>
          <w:spacing w:val="-9"/>
          <w:sz w:val="24"/>
          <w:lang w:val="el-GR"/>
        </w:rPr>
        <w:t>ω</w:t>
      </w:r>
      <w:r w:rsidRPr="00DD6B12">
        <w:rPr>
          <w:sz w:val="24"/>
          <w:lang w:val="el-GR"/>
        </w:rPr>
        <w:t>ς</w:t>
      </w:r>
      <w:r w:rsidRPr="00DD6B12">
        <w:rPr>
          <w:spacing w:val="-16"/>
          <w:sz w:val="24"/>
          <w:lang w:val="el-GR"/>
        </w:rPr>
        <w:t xml:space="preserve"> </w:t>
      </w:r>
      <w:r w:rsidRPr="00DD6B12">
        <w:rPr>
          <w:spacing w:val="-7"/>
          <w:sz w:val="24"/>
          <w:lang w:val="el-GR"/>
        </w:rPr>
        <w:t>σ</w:t>
      </w:r>
      <w:r w:rsidRPr="00DD6B12">
        <w:rPr>
          <w:spacing w:val="-5"/>
          <w:sz w:val="24"/>
          <w:lang w:val="el-GR"/>
        </w:rPr>
        <w:t>τ</w:t>
      </w:r>
      <w:r w:rsidRPr="00DD6B12">
        <w:rPr>
          <w:spacing w:val="-8"/>
          <w:sz w:val="24"/>
          <w:lang w:val="el-GR"/>
        </w:rPr>
        <w:t>η</w:t>
      </w:r>
      <w:r w:rsidRPr="00DD6B12">
        <w:rPr>
          <w:sz w:val="24"/>
          <w:lang w:val="el-GR"/>
        </w:rPr>
        <w:t>ν</w:t>
      </w:r>
      <w:r w:rsidRPr="00DD6B12">
        <w:rPr>
          <w:spacing w:val="-15"/>
          <w:sz w:val="24"/>
          <w:lang w:val="el-GR"/>
        </w:rPr>
        <w:t xml:space="preserve"> </w:t>
      </w:r>
      <w:r w:rsidRPr="00DD6B12">
        <w:rPr>
          <w:spacing w:val="-8"/>
          <w:sz w:val="24"/>
          <w:lang w:val="el-GR"/>
        </w:rPr>
        <w:t>π</w:t>
      </w:r>
      <w:r w:rsidRPr="00DD6B12">
        <w:rPr>
          <w:spacing w:val="-7"/>
          <w:sz w:val="24"/>
          <w:lang w:val="el-GR"/>
        </w:rPr>
        <w:t>ρο</w:t>
      </w:r>
      <w:r w:rsidRPr="00DD6B12">
        <w:rPr>
          <w:spacing w:val="-9"/>
          <w:sz w:val="24"/>
          <w:lang w:val="el-GR"/>
        </w:rPr>
        <w:t>σ</w:t>
      </w:r>
      <w:r w:rsidRPr="00DD6B12">
        <w:rPr>
          <w:spacing w:val="-6"/>
          <w:sz w:val="24"/>
          <w:lang w:val="el-GR"/>
        </w:rPr>
        <w:t>φ</w:t>
      </w:r>
      <w:r w:rsidRPr="00DD6B12">
        <w:rPr>
          <w:spacing w:val="-10"/>
          <w:sz w:val="24"/>
          <w:lang w:val="el-GR"/>
        </w:rPr>
        <w:t>ο</w:t>
      </w:r>
      <w:r w:rsidRPr="00DD6B12">
        <w:rPr>
          <w:spacing w:val="-7"/>
          <w:sz w:val="24"/>
          <w:lang w:val="el-GR"/>
        </w:rPr>
        <w:t>ρ</w:t>
      </w:r>
      <w:r w:rsidRPr="00DD6B12">
        <w:rPr>
          <w:sz w:val="24"/>
          <w:lang w:val="el-GR"/>
        </w:rPr>
        <w:t>ά</w:t>
      </w:r>
      <w:r w:rsidRPr="00DD6B12">
        <w:rPr>
          <w:spacing w:val="-15"/>
          <w:sz w:val="24"/>
          <w:lang w:val="el-GR"/>
        </w:rPr>
        <w:t xml:space="preserve"> </w:t>
      </w:r>
      <w:r w:rsidRPr="00DD6B12">
        <w:rPr>
          <w:spacing w:val="-10"/>
          <w:sz w:val="24"/>
          <w:lang w:val="el-GR"/>
        </w:rPr>
        <w:t>τ</w:t>
      </w:r>
      <w:r w:rsidRPr="00DD6B12">
        <w:rPr>
          <w:spacing w:val="-7"/>
          <w:sz w:val="24"/>
          <w:lang w:val="el-GR"/>
        </w:rPr>
        <w:t>ο</w:t>
      </w:r>
      <w:r w:rsidRPr="00DD6B12">
        <w:rPr>
          <w:spacing w:val="-6"/>
          <w:sz w:val="24"/>
          <w:lang w:val="el-GR"/>
        </w:rPr>
        <w:t>υ</w:t>
      </w:r>
      <w:r w:rsidRPr="00DD6B12">
        <w:rPr>
          <w:sz w:val="24"/>
          <w:lang w:val="el-GR"/>
        </w:rPr>
        <w:t>.</w:t>
      </w:r>
    </w:p>
    <w:p w:rsidR="00FE1FF8" w:rsidRPr="00DD6B12" w:rsidRDefault="00FE1FF8" w:rsidP="00FE1FF8">
      <w:pPr>
        <w:spacing w:before="3" w:line="273" w:lineRule="auto"/>
        <w:ind w:right="702"/>
        <w:rPr>
          <w:sz w:val="24"/>
          <w:lang w:val="el-GR"/>
        </w:rPr>
      </w:pPr>
      <w:r w:rsidRPr="00DD6B12">
        <w:rPr>
          <w:sz w:val="24"/>
          <w:lang w:val="el-GR"/>
        </w:rPr>
        <w:t>Η</w:t>
      </w:r>
      <w:r w:rsidRPr="00DD6B12">
        <w:rPr>
          <w:spacing w:val="-8"/>
          <w:sz w:val="24"/>
          <w:lang w:val="el-GR"/>
        </w:rPr>
        <w:t xml:space="preserve"> π</w:t>
      </w:r>
      <w:r w:rsidRPr="00DD6B12">
        <w:rPr>
          <w:spacing w:val="-7"/>
          <w:sz w:val="24"/>
          <w:lang w:val="el-GR"/>
        </w:rPr>
        <w:t>οσό</w:t>
      </w:r>
      <w:r w:rsidRPr="00DD6B12">
        <w:rPr>
          <w:spacing w:val="-8"/>
          <w:sz w:val="24"/>
          <w:lang w:val="el-GR"/>
        </w:rPr>
        <w:t>τ</w:t>
      </w:r>
      <w:r w:rsidRPr="00DD6B12">
        <w:rPr>
          <w:spacing w:val="-10"/>
          <w:sz w:val="24"/>
          <w:lang w:val="el-GR"/>
        </w:rPr>
        <w:t>η</w:t>
      </w:r>
      <w:r w:rsidRPr="00DD6B12">
        <w:rPr>
          <w:spacing w:val="-5"/>
          <w:sz w:val="24"/>
          <w:lang w:val="el-GR"/>
        </w:rPr>
        <w:t>τ</w:t>
      </w:r>
      <w:r w:rsidRPr="00DD6B12">
        <w:rPr>
          <w:sz w:val="24"/>
          <w:lang w:val="el-GR"/>
        </w:rPr>
        <w:t>α</w:t>
      </w:r>
      <w:r w:rsidRPr="00DD6B12">
        <w:rPr>
          <w:spacing w:val="-8"/>
          <w:sz w:val="24"/>
          <w:lang w:val="el-GR"/>
        </w:rPr>
        <w:t xml:space="preserve"> τ</w:t>
      </w:r>
      <w:r w:rsidRPr="00DD6B12">
        <w:rPr>
          <w:spacing w:val="-10"/>
          <w:sz w:val="24"/>
          <w:lang w:val="el-GR"/>
        </w:rPr>
        <w:t>η</w:t>
      </w:r>
      <w:r w:rsidRPr="00DD6B12">
        <w:rPr>
          <w:sz w:val="24"/>
          <w:lang w:val="el-GR"/>
        </w:rPr>
        <w:t>ς</w:t>
      </w:r>
      <w:r w:rsidRPr="00DD6B12">
        <w:rPr>
          <w:spacing w:val="-6"/>
          <w:sz w:val="24"/>
          <w:lang w:val="el-GR"/>
        </w:rPr>
        <w:t xml:space="preserve"> </w:t>
      </w:r>
      <w:r w:rsidRPr="00DD6B12">
        <w:rPr>
          <w:spacing w:val="-10"/>
          <w:sz w:val="24"/>
          <w:lang w:val="el-GR"/>
        </w:rPr>
        <w:t>ε</w:t>
      </w:r>
      <w:r w:rsidRPr="00DD6B12">
        <w:rPr>
          <w:spacing w:val="-7"/>
          <w:sz w:val="24"/>
          <w:lang w:val="el-GR"/>
        </w:rPr>
        <w:t>ρ</w:t>
      </w:r>
      <w:r w:rsidRPr="00DD6B12">
        <w:rPr>
          <w:spacing w:val="-8"/>
          <w:sz w:val="24"/>
          <w:lang w:val="el-GR"/>
        </w:rPr>
        <w:t>γ</w:t>
      </w:r>
      <w:r w:rsidRPr="00DD6B12">
        <w:rPr>
          <w:spacing w:val="-6"/>
          <w:sz w:val="24"/>
          <w:lang w:val="el-GR"/>
        </w:rPr>
        <w:t>α</w:t>
      </w:r>
      <w:r w:rsidRPr="00DD6B12">
        <w:rPr>
          <w:spacing w:val="-9"/>
          <w:sz w:val="24"/>
          <w:lang w:val="el-GR"/>
        </w:rPr>
        <w:t>σ</w:t>
      </w:r>
      <w:r w:rsidRPr="00DD6B12">
        <w:rPr>
          <w:spacing w:val="-7"/>
          <w:sz w:val="24"/>
          <w:lang w:val="el-GR"/>
        </w:rPr>
        <w:t>ί</w:t>
      </w:r>
      <w:r w:rsidRPr="00DD6B12">
        <w:rPr>
          <w:spacing w:val="-8"/>
          <w:sz w:val="24"/>
          <w:lang w:val="el-GR"/>
        </w:rPr>
        <w:t>α</w:t>
      </w:r>
      <w:r w:rsidRPr="00DD6B12">
        <w:rPr>
          <w:sz w:val="24"/>
          <w:lang w:val="el-GR"/>
        </w:rPr>
        <w:t>ς</w:t>
      </w:r>
      <w:r w:rsidRPr="00DD6B12">
        <w:rPr>
          <w:spacing w:val="-9"/>
          <w:sz w:val="24"/>
          <w:lang w:val="el-GR"/>
        </w:rPr>
        <w:t xml:space="preserve"> </w:t>
      </w:r>
      <w:r w:rsidRPr="00DD6B12">
        <w:rPr>
          <w:spacing w:val="-6"/>
          <w:sz w:val="24"/>
          <w:lang w:val="el-GR"/>
        </w:rPr>
        <w:t>μ</w:t>
      </w:r>
      <w:r w:rsidRPr="00DD6B12">
        <w:rPr>
          <w:spacing w:val="-8"/>
          <w:sz w:val="24"/>
          <w:lang w:val="el-GR"/>
        </w:rPr>
        <w:t>π</w:t>
      </w:r>
      <w:r w:rsidRPr="00DD6B12">
        <w:rPr>
          <w:spacing w:val="-7"/>
          <w:sz w:val="24"/>
          <w:lang w:val="el-GR"/>
        </w:rPr>
        <w:t>ο</w:t>
      </w:r>
      <w:r w:rsidRPr="00DD6B12">
        <w:rPr>
          <w:spacing w:val="-9"/>
          <w:sz w:val="24"/>
          <w:lang w:val="el-GR"/>
        </w:rPr>
        <w:t>ρ</w:t>
      </w:r>
      <w:r w:rsidRPr="00DD6B12">
        <w:rPr>
          <w:spacing w:val="-7"/>
          <w:sz w:val="24"/>
          <w:lang w:val="el-GR"/>
        </w:rPr>
        <w:t>ε</w:t>
      </w:r>
      <w:r w:rsidRPr="00DD6B12">
        <w:rPr>
          <w:sz w:val="24"/>
          <w:lang w:val="el-GR"/>
        </w:rPr>
        <w:t>ί</w:t>
      </w:r>
      <w:r w:rsidRPr="00DD6B12">
        <w:rPr>
          <w:spacing w:val="-7"/>
          <w:sz w:val="24"/>
          <w:lang w:val="el-GR"/>
        </w:rPr>
        <w:t xml:space="preserve"> </w:t>
      </w:r>
      <w:r w:rsidRPr="00DD6B12">
        <w:rPr>
          <w:spacing w:val="-8"/>
          <w:sz w:val="24"/>
          <w:lang w:val="el-GR"/>
        </w:rPr>
        <w:t>ν</w:t>
      </w:r>
      <w:r w:rsidRPr="00DD6B12">
        <w:rPr>
          <w:sz w:val="24"/>
          <w:lang w:val="el-GR"/>
        </w:rPr>
        <w:t>α</w:t>
      </w:r>
      <w:r w:rsidRPr="00DD6B12">
        <w:rPr>
          <w:spacing w:val="-11"/>
          <w:sz w:val="24"/>
          <w:lang w:val="el-GR"/>
        </w:rPr>
        <w:t xml:space="preserve"> </w:t>
      </w:r>
      <w:r w:rsidRPr="00DD6B12">
        <w:rPr>
          <w:spacing w:val="-8"/>
          <w:sz w:val="24"/>
          <w:lang w:val="el-GR"/>
        </w:rPr>
        <w:t>α</w:t>
      </w:r>
      <w:r w:rsidRPr="00DD6B12">
        <w:rPr>
          <w:spacing w:val="-6"/>
          <w:sz w:val="24"/>
          <w:lang w:val="el-GR"/>
        </w:rPr>
        <w:t>υξ</w:t>
      </w:r>
      <w:r w:rsidRPr="00DD6B12">
        <w:rPr>
          <w:spacing w:val="-10"/>
          <w:sz w:val="24"/>
          <w:lang w:val="el-GR"/>
        </w:rPr>
        <w:t>η</w:t>
      </w:r>
      <w:r w:rsidRPr="00DD6B12">
        <w:rPr>
          <w:spacing w:val="-7"/>
          <w:sz w:val="24"/>
          <w:lang w:val="el-GR"/>
        </w:rPr>
        <w:t>θε</w:t>
      </w:r>
      <w:r w:rsidRPr="00DD6B12">
        <w:rPr>
          <w:sz w:val="24"/>
          <w:lang w:val="el-GR"/>
        </w:rPr>
        <w:t>ί</w:t>
      </w:r>
      <w:r w:rsidRPr="00DD6B12">
        <w:rPr>
          <w:spacing w:val="-9"/>
          <w:sz w:val="24"/>
          <w:lang w:val="el-GR"/>
        </w:rPr>
        <w:t xml:space="preserve"> </w:t>
      </w:r>
      <w:r w:rsidRPr="00DD6B12">
        <w:rPr>
          <w:spacing w:val="-8"/>
          <w:sz w:val="24"/>
          <w:lang w:val="el-GR"/>
        </w:rPr>
        <w:t>κατ</w:t>
      </w:r>
      <w:r w:rsidRPr="00DD6B12">
        <w:rPr>
          <w:sz w:val="24"/>
          <w:lang w:val="el-GR"/>
        </w:rPr>
        <w:t>ά</w:t>
      </w:r>
      <w:r w:rsidRPr="00DD6B12">
        <w:rPr>
          <w:spacing w:val="-8"/>
          <w:sz w:val="24"/>
          <w:lang w:val="el-GR"/>
        </w:rPr>
        <w:t xml:space="preserve"> τη</w:t>
      </w:r>
      <w:r w:rsidRPr="00DD6B12">
        <w:rPr>
          <w:sz w:val="24"/>
          <w:lang w:val="el-GR"/>
        </w:rPr>
        <w:t>ν</w:t>
      </w:r>
      <w:r w:rsidRPr="00DD6B12">
        <w:rPr>
          <w:spacing w:val="-8"/>
          <w:sz w:val="24"/>
          <w:lang w:val="el-GR"/>
        </w:rPr>
        <w:t xml:space="preserve"> </w:t>
      </w:r>
      <w:r w:rsidRPr="00DD6B12">
        <w:rPr>
          <w:spacing w:val="-7"/>
          <w:sz w:val="24"/>
          <w:lang w:val="el-GR"/>
        </w:rPr>
        <w:t>ισ</w:t>
      </w:r>
      <w:r w:rsidRPr="00DD6B12">
        <w:rPr>
          <w:spacing w:val="-11"/>
          <w:sz w:val="24"/>
          <w:lang w:val="el-GR"/>
        </w:rPr>
        <w:t>χ</w:t>
      </w:r>
      <w:r w:rsidRPr="00DD6B12">
        <w:rPr>
          <w:spacing w:val="-6"/>
          <w:sz w:val="24"/>
          <w:lang w:val="el-GR"/>
        </w:rPr>
        <w:t>ύ</w:t>
      </w:r>
      <w:r w:rsidRPr="00DD6B12">
        <w:rPr>
          <w:spacing w:val="-10"/>
          <w:sz w:val="24"/>
          <w:lang w:val="el-GR"/>
        </w:rPr>
        <w:t>ο</w:t>
      </w:r>
      <w:r w:rsidRPr="00DD6B12">
        <w:rPr>
          <w:spacing w:val="-6"/>
          <w:sz w:val="24"/>
          <w:lang w:val="el-GR"/>
        </w:rPr>
        <w:t>υ</w:t>
      </w:r>
      <w:r w:rsidRPr="00DD6B12">
        <w:rPr>
          <w:spacing w:val="-7"/>
          <w:sz w:val="24"/>
          <w:lang w:val="el-GR"/>
        </w:rPr>
        <w:t>σ</w:t>
      </w:r>
      <w:r w:rsidRPr="00DD6B12">
        <w:rPr>
          <w:sz w:val="24"/>
          <w:lang w:val="el-GR"/>
        </w:rPr>
        <w:t>α</w:t>
      </w:r>
      <w:r w:rsidRPr="00DD6B12">
        <w:rPr>
          <w:spacing w:val="-8"/>
          <w:sz w:val="24"/>
          <w:lang w:val="el-GR"/>
        </w:rPr>
        <w:t xml:space="preserve"> ν</w:t>
      </w:r>
      <w:r w:rsidRPr="00DD6B12">
        <w:rPr>
          <w:spacing w:val="-10"/>
          <w:sz w:val="24"/>
          <w:lang w:val="el-GR"/>
        </w:rPr>
        <w:t>ο</w:t>
      </w:r>
      <w:r w:rsidRPr="00DD6B12">
        <w:rPr>
          <w:spacing w:val="-6"/>
          <w:sz w:val="24"/>
          <w:lang w:val="el-GR"/>
        </w:rPr>
        <w:t>μ</w:t>
      </w:r>
      <w:r w:rsidRPr="00DD6B12">
        <w:rPr>
          <w:spacing w:val="-10"/>
          <w:sz w:val="24"/>
          <w:lang w:val="el-GR"/>
        </w:rPr>
        <w:t>ο</w:t>
      </w:r>
      <w:r w:rsidRPr="00DD6B12">
        <w:rPr>
          <w:spacing w:val="-7"/>
          <w:sz w:val="24"/>
          <w:lang w:val="el-GR"/>
        </w:rPr>
        <w:t>θε</w:t>
      </w:r>
      <w:r w:rsidRPr="00DD6B12">
        <w:rPr>
          <w:spacing w:val="-9"/>
          <w:sz w:val="24"/>
          <w:lang w:val="el-GR"/>
        </w:rPr>
        <w:t>σ</w:t>
      </w:r>
      <w:r w:rsidRPr="00DD6B12">
        <w:rPr>
          <w:spacing w:val="-7"/>
          <w:sz w:val="24"/>
          <w:lang w:val="el-GR"/>
        </w:rPr>
        <w:t>ί</w:t>
      </w:r>
      <w:r w:rsidRPr="00DD6B12">
        <w:rPr>
          <w:sz w:val="24"/>
          <w:lang w:val="el-GR"/>
        </w:rPr>
        <w:t>α</w:t>
      </w:r>
      <w:r w:rsidRPr="00DD6B12">
        <w:rPr>
          <w:spacing w:val="-8"/>
          <w:sz w:val="24"/>
          <w:lang w:val="el-GR"/>
        </w:rPr>
        <w:t xml:space="preserve"> κα</w:t>
      </w:r>
      <w:r w:rsidRPr="00DD6B12">
        <w:rPr>
          <w:sz w:val="24"/>
          <w:lang w:val="el-GR"/>
        </w:rPr>
        <w:t>ι</w:t>
      </w:r>
      <w:r w:rsidRPr="00DD6B12">
        <w:rPr>
          <w:spacing w:val="-12"/>
          <w:sz w:val="24"/>
          <w:lang w:val="el-GR"/>
        </w:rPr>
        <w:t xml:space="preserve"> </w:t>
      </w:r>
      <w:r w:rsidRPr="00DD6B12">
        <w:rPr>
          <w:sz w:val="24"/>
          <w:lang w:val="el-GR"/>
        </w:rPr>
        <w:t>ο</w:t>
      </w:r>
      <w:r w:rsidRPr="00DD6B12">
        <w:rPr>
          <w:spacing w:val="-7"/>
          <w:sz w:val="24"/>
          <w:lang w:val="el-GR"/>
        </w:rPr>
        <w:t xml:space="preserve"> </w:t>
      </w:r>
      <w:r w:rsidRPr="00DD6B12">
        <w:rPr>
          <w:spacing w:val="-8"/>
          <w:sz w:val="24"/>
          <w:lang w:val="el-GR"/>
        </w:rPr>
        <w:t>ανά</w:t>
      </w:r>
      <w:r w:rsidRPr="00DD6B12">
        <w:rPr>
          <w:spacing w:val="-7"/>
          <w:sz w:val="24"/>
          <w:lang w:val="el-GR"/>
        </w:rPr>
        <w:t>δο</w:t>
      </w:r>
      <w:r w:rsidRPr="00DD6B12">
        <w:rPr>
          <w:spacing w:val="-8"/>
          <w:sz w:val="24"/>
          <w:lang w:val="el-GR"/>
        </w:rPr>
        <w:t>χ</w:t>
      </w:r>
      <w:r w:rsidRPr="00DD6B12">
        <w:rPr>
          <w:spacing w:val="-10"/>
          <w:sz w:val="24"/>
          <w:lang w:val="el-GR"/>
        </w:rPr>
        <w:t>ο</w:t>
      </w:r>
      <w:r w:rsidRPr="00DD6B12">
        <w:rPr>
          <w:sz w:val="24"/>
          <w:lang w:val="el-GR"/>
        </w:rPr>
        <w:t>ς</w:t>
      </w:r>
      <w:r w:rsidRPr="00DD6B12">
        <w:rPr>
          <w:spacing w:val="-6"/>
          <w:sz w:val="24"/>
          <w:lang w:val="el-GR"/>
        </w:rPr>
        <w:t xml:space="preserve"> υ</w:t>
      </w:r>
      <w:r w:rsidRPr="00DD6B12">
        <w:rPr>
          <w:spacing w:val="-8"/>
          <w:sz w:val="24"/>
          <w:lang w:val="el-GR"/>
        </w:rPr>
        <w:t>π</w:t>
      </w:r>
      <w:r w:rsidRPr="00DD6B12">
        <w:rPr>
          <w:spacing w:val="-7"/>
          <w:sz w:val="24"/>
          <w:lang w:val="el-GR"/>
        </w:rPr>
        <w:t>ο</w:t>
      </w:r>
      <w:r w:rsidRPr="00DD6B12">
        <w:rPr>
          <w:spacing w:val="-11"/>
          <w:sz w:val="24"/>
          <w:lang w:val="el-GR"/>
        </w:rPr>
        <w:t>χ</w:t>
      </w:r>
      <w:r w:rsidRPr="00DD6B12">
        <w:rPr>
          <w:spacing w:val="-7"/>
          <w:sz w:val="24"/>
          <w:lang w:val="el-GR"/>
        </w:rPr>
        <w:t>ρε</w:t>
      </w:r>
      <w:r w:rsidRPr="00DD6B12">
        <w:rPr>
          <w:spacing w:val="-10"/>
          <w:sz w:val="24"/>
          <w:lang w:val="el-GR"/>
        </w:rPr>
        <w:t>ο</w:t>
      </w:r>
      <w:r w:rsidRPr="00DD6B12">
        <w:rPr>
          <w:spacing w:val="-6"/>
          <w:sz w:val="24"/>
          <w:lang w:val="el-GR"/>
        </w:rPr>
        <w:t>ύ</w:t>
      </w:r>
      <w:r w:rsidRPr="00DD6B12">
        <w:rPr>
          <w:spacing w:val="-8"/>
          <w:sz w:val="24"/>
          <w:lang w:val="el-GR"/>
        </w:rPr>
        <w:t>τ</w:t>
      </w:r>
      <w:r w:rsidRPr="00DD6B12">
        <w:rPr>
          <w:spacing w:val="-11"/>
          <w:sz w:val="24"/>
          <w:lang w:val="el-GR"/>
        </w:rPr>
        <w:t>α</w:t>
      </w:r>
      <w:r w:rsidRPr="00DD6B12">
        <w:rPr>
          <w:sz w:val="24"/>
          <w:lang w:val="el-GR"/>
        </w:rPr>
        <w:t>ι</w:t>
      </w:r>
      <w:r w:rsidRPr="00DD6B12">
        <w:rPr>
          <w:spacing w:val="-7"/>
          <w:sz w:val="24"/>
          <w:lang w:val="el-GR"/>
        </w:rPr>
        <w:t xml:space="preserve"> </w:t>
      </w:r>
      <w:r w:rsidRPr="00DD6B12">
        <w:rPr>
          <w:spacing w:val="-8"/>
          <w:sz w:val="24"/>
          <w:lang w:val="el-GR"/>
        </w:rPr>
        <w:t>ν</w:t>
      </w:r>
      <w:r w:rsidRPr="00DD6B12">
        <w:rPr>
          <w:sz w:val="24"/>
          <w:lang w:val="el-GR"/>
        </w:rPr>
        <w:t xml:space="preserve">α </w:t>
      </w:r>
      <w:r w:rsidRPr="00DD6B12">
        <w:rPr>
          <w:spacing w:val="-7"/>
          <w:sz w:val="24"/>
          <w:lang w:val="el-GR"/>
        </w:rPr>
        <w:t>ε</w:t>
      </w:r>
      <w:r w:rsidRPr="00DD6B12">
        <w:rPr>
          <w:spacing w:val="-8"/>
          <w:sz w:val="24"/>
          <w:lang w:val="el-GR"/>
        </w:rPr>
        <w:t>κτ</w:t>
      </w:r>
      <w:r w:rsidRPr="00DD6B12">
        <w:rPr>
          <w:spacing w:val="-7"/>
          <w:sz w:val="24"/>
          <w:lang w:val="el-GR"/>
        </w:rPr>
        <w:t>ε</w:t>
      </w:r>
      <w:r w:rsidRPr="00DD6B12">
        <w:rPr>
          <w:spacing w:val="-8"/>
          <w:sz w:val="24"/>
          <w:lang w:val="el-GR"/>
        </w:rPr>
        <w:t>λ</w:t>
      </w:r>
      <w:r w:rsidRPr="00DD6B12">
        <w:rPr>
          <w:spacing w:val="-7"/>
          <w:sz w:val="24"/>
          <w:lang w:val="el-GR"/>
        </w:rPr>
        <w:t>έ</w:t>
      </w:r>
      <w:r w:rsidRPr="00DD6B12">
        <w:rPr>
          <w:spacing w:val="-9"/>
          <w:sz w:val="24"/>
          <w:lang w:val="el-GR"/>
        </w:rPr>
        <w:t>σ</w:t>
      </w:r>
      <w:r w:rsidRPr="00DD6B12">
        <w:rPr>
          <w:spacing w:val="-7"/>
          <w:sz w:val="24"/>
          <w:lang w:val="el-GR"/>
        </w:rPr>
        <w:t>ε</w:t>
      </w:r>
      <w:r w:rsidRPr="00DD6B12">
        <w:rPr>
          <w:sz w:val="24"/>
          <w:lang w:val="el-GR"/>
        </w:rPr>
        <w:t>ι</w:t>
      </w:r>
      <w:r w:rsidRPr="00DD6B12">
        <w:rPr>
          <w:spacing w:val="-17"/>
          <w:sz w:val="24"/>
          <w:lang w:val="el-GR"/>
        </w:rPr>
        <w:t xml:space="preserve"> </w:t>
      </w:r>
      <w:r w:rsidRPr="00DD6B12">
        <w:rPr>
          <w:spacing w:val="-8"/>
          <w:sz w:val="24"/>
          <w:lang w:val="el-GR"/>
        </w:rPr>
        <w:t>τ</w:t>
      </w:r>
      <w:r w:rsidRPr="00DD6B12">
        <w:rPr>
          <w:spacing w:val="-9"/>
          <w:sz w:val="24"/>
          <w:lang w:val="el-GR"/>
        </w:rPr>
        <w:t>ι</w:t>
      </w:r>
      <w:r w:rsidRPr="00DD6B12">
        <w:rPr>
          <w:sz w:val="24"/>
          <w:lang w:val="el-GR"/>
        </w:rPr>
        <w:t>ς</w:t>
      </w:r>
      <w:r w:rsidRPr="00DD6B12">
        <w:rPr>
          <w:spacing w:val="-11"/>
          <w:sz w:val="24"/>
          <w:lang w:val="el-GR"/>
        </w:rPr>
        <w:t xml:space="preserve"> </w:t>
      </w:r>
      <w:r w:rsidRPr="00DD6B12">
        <w:rPr>
          <w:spacing w:val="-7"/>
          <w:sz w:val="24"/>
          <w:lang w:val="el-GR"/>
        </w:rPr>
        <w:t>ε</w:t>
      </w:r>
      <w:r w:rsidRPr="00DD6B12">
        <w:rPr>
          <w:spacing w:val="-13"/>
          <w:sz w:val="24"/>
          <w:lang w:val="el-GR"/>
        </w:rPr>
        <w:t>π</w:t>
      </w:r>
      <w:r w:rsidRPr="00DD6B12">
        <w:rPr>
          <w:sz w:val="24"/>
          <w:lang w:val="el-GR"/>
        </w:rPr>
        <w:t>ί</w:t>
      </w:r>
      <w:r w:rsidRPr="00DD6B12">
        <w:rPr>
          <w:spacing w:val="-12"/>
          <w:sz w:val="24"/>
          <w:lang w:val="el-GR"/>
        </w:rPr>
        <w:t xml:space="preserve"> </w:t>
      </w:r>
      <w:r w:rsidRPr="00DD6B12">
        <w:rPr>
          <w:spacing w:val="-8"/>
          <w:sz w:val="24"/>
          <w:lang w:val="el-GR"/>
        </w:rPr>
        <w:t>πλ</w:t>
      </w:r>
      <w:r w:rsidRPr="00DD6B12">
        <w:rPr>
          <w:spacing w:val="-7"/>
          <w:sz w:val="24"/>
          <w:lang w:val="el-GR"/>
        </w:rPr>
        <w:t>έο</w:t>
      </w:r>
      <w:r w:rsidRPr="00DD6B12">
        <w:rPr>
          <w:sz w:val="24"/>
          <w:lang w:val="el-GR"/>
        </w:rPr>
        <w:t>ν</w:t>
      </w:r>
      <w:r w:rsidRPr="00DD6B12">
        <w:rPr>
          <w:spacing w:val="-17"/>
          <w:sz w:val="24"/>
          <w:lang w:val="el-GR"/>
        </w:rPr>
        <w:t xml:space="preserve"> </w:t>
      </w:r>
      <w:r w:rsidRPr="00DD6B12">
        <w:rPr>
          <w:spacing w:val="-10"/>
          <w:sz w:val="24"/>
          <w:lang w:val="el-GR"/>
        </w:rPr>
        <w:t>ε</w:t>
      </w:r>
      <w:r w:rsidRPr="00DD6B12">
        <w:rPr>
          <w:spacing w:val="-7"/>
          <w:sz w:val="24"/>
          <w:lang w:val="el-GR"/>
        </w:rPr>
        <w:t>ρ</w:t>
      </w:r>
      <w:r w:rsidRPr="00DD6B12">
        <w:rPr>
          <w:spacing w:val="-8"/>
          <w:sz w:val="24"/>
          <w:lang w:val="el-GR"/>
        </w:rPr>
        <w:t>γα</w:t>
      </w:r>
      <w:r w:rsidRPr="00DD6B12">
        <w:rPr>
          <w:spacing w:val="-7"/>
          <w:sz w:val="24"/>
          <w:lang w:val="el-GR"/>
        </w:rPr>
        <w:t>σί</w:t>
      </w:r>
      <w:r w:rsidRPr="00DD6B12">
        <w:rPr>
          <w:spacing w:val="-10"/>
          <w:sz w:val="24"/>
          <w:lang w:val="el-GR"/>
        </w:rPr>
        <w:t>ε</w:t>
      </w:r>
      <w:r w:rsidRPr="00DD6B12">
        <w:rPr>
          <w:sz w:val="24"/>
          <w:lang w:val="el-GR"/>
        </w:rPr>
        <w:t>ς</w:t>
      </w:r>
      <w:r w:rsidRPr="00DD6B12">
        <w:rPr>
          <w:spacing w:val="-10"/>
          <w:sz w:val="24"/>
          <w:lang w:val="el-GR"/>
        </w:rPr>
        <w:t xml:space="preserve"> </w:t>
      </w:r>
      <w:r w:rsidRPr="00DD6B12">
        <w:rPr>
          <w:spacing w:val="-11"/>
          <w:sz w:val="24"/>
          <w:lang w:val="el-GR"/>
        </w:rPr>
        <w:t>χ</w:t>
      </w:r>
      <w:r w:rsidRPr="00DD6B12">
        <w:rPr>
          <w:spacing w:val="-7"/>
          <w:sz w:val="24"/>
          <w:lang w:val="el-GR"/>
        </w:rPr>
        <w:t>ωρ</w:t>
      </w:r>
      <w:r w:rsidRPr="00DD6B12">
        <w:rPr>
          <w:spacing w:val="-9"/>
          <w:sz w:val="24"/>
          <w:lang w:val="el-GR"/>
        </w:rPr>
        <w:t>ί</w:t>
      </w:r>
      <w:r w:rsidRPr="00DD6B12">
        <w:rPr>
          <w:sz w:val="24"/>
          <w:lang w:val="el-GR"/>
        </w:rPr>
        <w:t>ς</w:t>
      </w:r>
      <w:r w:rsidRPr="00DD6B12">
        <w:rPr>
          <w:spacing w:val="-16"/>
          <w:sz w:val="24"/>
          <w:lang w:val="el-GR"/>
        </w:rPr>
        <w:t xml:space="preserve"> </w:t>
      </w:r>
      <w:proofErr w:type="spellStart"/>
      <w:r w:rsidRPr="00DD6B12">
        <w:rPr>
          <w:spacing w:val="-8"/>
          <w:sz w:val="24"/>
          <w:lang w:val="el-GR"/>
        </w:rPr>
        <w:t>αντ</w:t>
      </w:r>
      <w:r w:rsidRPr="00DD6B12">
        <w:rPr>
          <w:spacing w:val="-9"/>
          <w:sz w:val="24"/>
          <w:lang w:val="el-GR"/>
        </w:rPr>
        <w:t>ί</w:t>
      </w:r>
      <w:r w:rsidRPr="00DD6B12">
        <w:rPr>
          <w:spacing w:val="-7"/>
          <w:sz w:val="24"/>
          <w:lang w:val="el-GR"/>
        </w:rPr>
        <w:t>ρρ</w:t>
      </w:r>
      <w:r w:rsidRPr="00DD6B12">
        <w:rPr>
          <w:spacing w:val="-8"/>
          <w:sz w:val="24"/>
          <w:lang w:val="el-GR"/>
        </w:rPr>
        <w:t>η</w:t>
      </w:r>
      <w:r w:rsidRPr="00DD6B12">
        <w:rPr>
          <w:spacing w:val="-9"/>
          <w:sz w:val="24"/>
          <w:lang w:val="el-GR"/>
        </w:rPr>
        <w:t>σ</w:t>
      </w:r>
      <w:r w:rsidRPr="00DD6B12">
        <w:rPr>
          <w:spacing w:val="-8"/>
          <w:sz w:val="24"/>
          <w:lang w:val="el-GR"/>
        </w:rPr>
        <w:t>η</w:t>
      </w:r>
      <w:r>
        <w:rPr>
          <w:sz w:val="24"/>
          <w:lang w:val="el-GR"/>
        </w:rPr>
        <w:t>,όπως</w:t>
      </w:r>
      <w:proofErr w:type="spellEnd"/>
      <w:r>
        <w:rPr>
          <w:sz w:val="24"/>
          <w:lang w:val="el-GR"/>
        </w:rPr>
        <w:t xml:space="preserve"> όταν θα διακοπεί η ασφάλιση οχήματος</w:t>
      </w:r>
      <w:r>
        <w:rPr>
          <w:spacing w:val="-7"/>
          <w:sz w:val="24"/>
          <w:lang w:val="el-GR"/>
        </w:rPr>
        <w:t xml:space="preserve"> και θα επιστραφεί το ανάλογο τίμημα που έχει πληρωθεί.</w:t>
      </w:r>
    </w:p>
    <w:p w:rsidR="00FE1FF8" w:rsidRPr="00DD6B12" w:rsidRDefault="00FE1FF8" w:rsidP="00FE1FF8">
      <w:pPr>
        <w:spacing w:before="7" w:line="140" w:lineRule="exact"/>
        <w:rPr>
          <w:sz w:val="14"/>
          <w:szCs w:val="14"/>
          <w:lang w:val="el-GR"/>
        </w:rPr>
      </w:pPr>
    </w:p>
    <w:p w:rsidR="00FE1FF8" w:rsidRPr="00DD6B12" w:rsidRDefault="00FE1FF8" w:rsidP="00FE1FF8">
      <w:pPr>
        <w:spacing w:line="200" w:lineRule="exact"/>
        <w:rPr>
          <w:lang w:val="el-GR"/>
        </w:rPr>
      </w:pPr>
    </w:p>
    <w:p w:rsidR="00FE1FF8" w:rsidRPr="00DD6B12" w:rsidRDefault="00FE1FF8" w:rsidP="00FE1FF8">
      <w:pPr>
        <w:spacing w:line="200" w:lineRule="exact"/>
        <w:rPr>
          <w:lang w:val="el-GR"/>
        </w:rPr>
      </w:pPr>
    </w:p>
    <w:p w:rsidR="00FE1FF8" w:rsidRPr="00DD6B12" w:rsidRDefault="00FE1FF8" w:rsidP="00FE1FF8">
      <w:pPr>
        <w:spacing w:line="200" w:lineRule="exact"/>
        <w:rPr>
          <w:lang w:val="el-GR"/>
        </w:rPr>
      </w:pPr>
    </w:p>
    <w:p w:rsidR="00FE1FF8" w:rsidRPr="00DD6B12" w:rsidRDefault="00FE1FF8" w:rsidP="00FE1FF8">
      <w:pPr>
        <w:tabs>
          <w:tab w:val="left" w:pos="3180"/>
        </w:tabs>
        <w:spacing w:line="200" w:lineRule="exact"/>
        <w:rPr>
          <w:lang w:val="el-GR"/>
        </w:rPr>
      </w:pPr>
      <w:r>
        <w:rPr>
          <w:lang w:val="el-GR"/>
        </w:rPr>
        <w:tab/>
      </w:r>
      <w:r w:rsidRPr="00C53B8C">
        <w:rPr>
          <w:rFonts w:ascii="Arial Narrow" w:hAnsi="Arial Narrow"/>
          <w:b/>
          <w:szCs w:val="22"/>
          <w:lang w:val="el-GR"/>
        </w:rPr>
        <w:t xml:space="preserve">Ημερομηνία  </w:t>
      </w:r>
      <w:r>
        <w:rPr>
          <w:rFonts w:ascii="Arial Narrow" w:hAnsi="Arial Narrow"/>
          <w:b/>
          <w:szCs w:val="22"/>
          <w:lang w:val="el-GR"/>
        </w:rPr>
        <w:t>19/05/2021</w:t>
      </w:r>
    </w:p>
    <w:tbl>
      <w:tblPr>
        <w:tblW w:w="10176" w:type="dxa"/>
        <w:tblLook w:val="04A0"/>
      </w:tblPr>
      <w:tblGrid>
        <w:gridCol w:w="5164"/>
        <w:gridCol w:w="360"/>
        <w:gridCol w:w="4652"/>
      </w:tblGrid>
      <w:tr w:rsidR="00FE1FF8" w:rsidRPr="000E1DB2" w:rsidTr="00907A8C">
        <w:trPr>
          <w:trHeight w:val="3389"/>
        </w:trPr>
        <w:tc>
          <w:tcPr>
            <w:tcW w:w="5164" w:type="dxa"/>
            <w:shd w:val="clear" w:color="auto" w:fill="auto"/>
          </w:tcPr>
          <w:p w:rsidR="00FE1FF8" w:rsidRPr="005E1516" w:rsidRDefault="00FE1FF8" w:rsidP="00907A8C">
            <w:pPr>
              <w:ind w:firstLine="720"/>
              <w:rPr>
                <w:sz w:val="24"/>
                <w:lang w:val="el-GR"/>
              </w:rPr>
            </w:pPr>
          </w:p>
          <w:p w:rsidR="00FE1FF8" w:rsidRPr="005E1516" w:rsidRDefault="00FE1FF8" w:rsidP="00907A8C">
            <w:pPr>
              <w:rPr>
                <w:sz w:val="24"/>
                <w:lang w:val="el-GR"/>
              </w:rPr>
            </w:pPr>
          </w:p>
          <w:p w:rsidR="00FE1FF8" w:rsidRPr="005E1516" w:rsidRDefault="00FE1FF8" w:rsidP="00907A8C">
            <w:pPr>
              <w:rPr>
                <w:sz w:val="24"/>
                <w:lang w:val="el-GR"/>
              </w:rPr>
            </w:pPr>
          </w:p>
          <w:p w:rsidR="00FE1FF8" w:rsidRPr="005E1516" w:rsidRDefault="00FE1FF8" w:rsidP="00907A8C">
            <w:pPr>
              <w:rPr>
                <w:sz w:val="24"/>
                <w:lang w:val="el-GR"/>
              </w:rPr>
            </w:pPr>
            <w:r>
              <w:rPr>
                <w:sz w:val="24"/>
                <w:lang w:val="el-GR"/>
              </w:rPr>
              <w:t xml:space="preserve">       </w:t>
            </w:r>
            <w:r w:rsidRPr="005E1516">
              <w:rPr>
                <w:sz w:val="24"/>
                <w:lang w:val="el-GR"/>
              </w:rPr>
              <w:t>Η  ΣΥΝΤΑΞΑΣΑ</w:t>
            </w:r>
          </w:p>
          <w:p w:rsidR="00FE1FF8" w:rsidRPr="005E1516" w:rsidRDefault="00FE1FF8" w:rsidP="00907A8C">
            <w:pPr>
              <w:ind w:firstLine="720"/>
              <w:rPr>
                <w:sz w:val="24"/>
                <w:lang w:val="el-GR"/>
              </w:rPr>
            </w:pPr>
          </w:p>
          <w:p w:rsidR="00FE1FF8" w:rsidRPr="005E1516" w:rsidRDefault="00FE1FF8" w:rsidP="00907A8C">
            <w:pPr>
              <w:rPr>
                <w:sz w:val="24"/>
                <w:lang w:val="el-GR"/>
              </w:rPr>
            </w:pPr>
            <w:r>
              <w:rPr>
                <w:sz w:val="24"/>
                <w:lang w:val="el-GR"/>
              </w:rPr>
              <w:t xml:space="preserve"> </w:t>
            </w:r>
            <w:r w:rsidRPr="005E1516">
              <w:rPr>
                <w:sz w:val="24"/>
                <w:lang w:val="el-GR"/>
              </w:rPr>
              <w:t>ΠΑΝΑΓΙΩΤΟΥ ΚΑΣΜΗΡΙΑ</w:t>
            </w:r>
          </w:p>
          <w:p w:rsidR="00FE1FF8" w:rsidRPr="005E1516" w:rsidRDefault="00FE1FF8" w:rsidP="00907A8C">
            <w:pPr>
              <w:rPr>
                <w:sz w:val="24"/>
                <w:lang w:val="el-GR"/>
              </w:rPr>
            </w:pPr>
          </w:p>
          <w:p w:rsidR="00FE1FF8" w:rsidRPr="005E1516" w:rsidRDefault="00FE1FF8" w:rsidP="00907A8C">
            <w:pPr>
              <w:rPr>
                <w:sz w:val="24"/>
                <w:lang w:val="el-GR"/>
              </w:rPr>
            </w:pPr>
          </w:p>
          <w:p w:rsidR="00FE1FF8" w:rsidRPr="005E1516" w:rsidRDefault="00FE1FF8" w:rsidP="00907A8C">
            <w:pPr>
              <w:rPr>
                <w:sz w:val="24"/>
                <w:lang w:val="el-GR"/>
              </w:rPr>
            </w:pPr>
          </w:p>
          <w:p w:rsidR="00FE1FF8" w:rsidRPr="005E1516" w:rsidRDefault="00FE1FF8" w:rsidP="00907A8C">
            <w:pPr>
              <w:rPr>
                <w:sz w:val="24"/>
                <w:lang w:val="el-GR"/>
              </w:rPr>
            </w:pPr>
            <w:r w:rsidRPr="003314E8">
              <w:rPr>
                <w:lang w:val="el-GR"/>
              </w:rPr>
              <w:t>ΕΠΟΠΤΡΙΑ ΚΑΘΑΡΙΟΤΗΤΑΣ</w:t>
            </w:r>
            <w:r w:rsidRPr="005E1516">
              <w:rPr>
                <w:sz w:val="24"/>
                <w:lang w:val="el-GR"/>
              </w:rPr>
              <w:t xml:space="preserve"> </w:t>
            </w:r>
          </w:p>
        </w:tc>
        <w:tc>
          <w:tcPr>
            <w:tcW w:w="360" w:type="dxa"/>
            <w:shd w:val="clear" w:color="auto" w:fill="auto"/>
          </w:tcPr>
          <w:p w:rsidR="00FE1FF8" w:rsidRPr="005E1516" w:rsidRDefault="00FE1FF8" w:rsidP="00907A8C">
            <w:pPr>
              <w:spacing w:line="200" w:lineRule="exact"/>
              <w:rPr>
                <w:sz w:val="24"/>
                <w:lang w:val="el-GR"/>
              </w:rPr>
            </w:pPr>
          </w:p>
        </w:tc>
        <w:tc>
          <w:tcPr>
            <w:tcW w:w="4652" w:type="dxa"/>
            <w:shd w:val="clear" w:color="auto" w:fill="auto"/>
          </w:tcPr>
          <w:p w:rsidR="00FE1FF8" w:rsidRPr="005E1516" w:rsidRDefault="00FE1FF8" w:rsidP="00907A8C">
            <w:pPr>
              <w:spacing w:before="29"/>
              <w:ind w:right="-38"/>
              <w:jc w:val="center"/>
              <w:rPr>
                <w:sz w:val="24"/>
                <w:lang w:val="el-GR"/>
              </w:rPr>
            </w:pPr>
          </w:p>
          <w:p w:rsidR="00FE1FF8" w:rsidRPr="005E1516" w:rsidRDefault="00FE1FF8" w:rsidP="00907A8C">
            <w:pPr>
              <w:rPr>
                <w:sz w:val="24"/>
                <w:lang w:val="el-GR"/>
              </w:rPr>
            </w:pPr>
          </w:p>
          <w:p w:rsidR="00FE1FF8" w:rsidRPr="005E1516" w:rsidRDefault="00FE1FF8" w:rsidP="00907A8C">
            <w:pPr>
              <w:rPr>
                <w:sz w:val="24"/>
                <w:lang w:val="el-GR"/>
              </w:rPr>
            </w:pPr>
          </w:p>
          <w:p w:rsidR="00FE1FF8" w:rsidRPr="005E1516" w:rsidRDefault="00FE1FF8" w:rsidP="00907A8C">
            <w:pPr>
              <w:rPr>
                <w:sz w:val="24"/>
                <w:lang w:val="el-GR"/>
              </w:rPr>
            </w:pPr>
            <w:r>
              <w:rPr>
                <w:sz w:val="24"/>
                <w:lang w:val="el-GR"/>
              </w:rPr>
              <w:t xml:space="preserve">                 </w:t>
            </w:r>
            <w:r w:rsidRPr="005E1516">
              <w:rPr>
                <w:sz w:val="24"/>
                <w:lang w:val="el-GR"/>
              </w:rPr>
              <w:t>ΘΕ</w:t>
            </w:r>
            <w:r>
              <w:rPr>
                <w:sz w:val="24"/>
                <w:lang w:val="el-GR"/>
              </w:rPr>
              <w:t>Ω</w:t>
            </w:r>
            <w:r w:rsidRPr="005E1516">
              <w:rPr>
                <w:sz w:val="24"/>
                <w:lang w:val="el-GR"/>
              </w:rPr>
              <w:t>ΡΗΘΗΚΕ</w:t>
            </w:r>
          </w:p>
          <w:p w:rsidR="00FE1FF8" w:rsidRPr="005E1516" w:rsidRDefault="00FE1FF8" w:rsidP="00907A8C">
            <w:pPr>
              <w:rPr>
                <w:sz w:val="24"/>
                <w:lang w:val="el-GR"/>
              </w:rPr>
            </w:pPr>
          </w:p>
          <w:p w:rsidR="00FE1FF8" w:rsidRPr="005E1516" w:rsidRDefault="00FE1FF8" w:rsidP="00907A8C">
            <w:pPr>
              <w:rPr>
                <w:sz w:val="24"/>
                <w:lang w:val="el-GR"/>
              </w:rPr>
            </w:pPr>
            <w:r>
              <w:rPr>
                <w:sz w:val="24"/>
                <w:lang w:val="el-GR"/>
              </w:rPr>
              <w:t xml:space="preserve">            </w:t>
            </w:r>
            <w:r w:rsidRPr="005E1516">
              <w:rPr>
                <w:sz w:val="24"/>
                <w:lang w:val="el-GR"/>
              </w:rPr>
              <w:t>ΤΡΥΦΩΝ ΑΤΣΑΡΟΣ</w:t>
            </w:r>
          </w:p>
          <w:p w:rsidR="00FE1FF8" w:rsidRPr="005E1516" w:rsidRDefault="00FE1FF8" w:rsidP="00907A8C">
            <w:pPr>
              <w:rPr>
                <w:sz w:val="24"/>
                <w:lang w:val="el-GR"/>
              </w:rPr>
            </w:pPr>
          </w:p>
          <w:p w:rsidR="00FE1FF8" w:rsidRPr="005E1516" w:rsidRDefault="00FE1FF8" w:rsidP="00907A8C">
            <w:pPr>
              <w:rPr>
                <w:sz w:val="24"/>
                <w:lang w:val="el-GR"/>
              </w:rPr>
            </w:pPr>
          </w:p>
          <w:p w:rsidR="00FE1FF8" w:rsidRPr="005E1516" w:rsidRDefault="00FE1FF8" w:rsidP="00907A8C">
            <w:pPr>
              <w:rPr>
                <w:sz w:val="24"/>
                <w:lang w:val="el-GR"/>
              </w:rPr>
            </w:pPr>
          </w:p>
          <w:p w:rsidR="00FE1FF8" w:rsidRPr="003314E8" w:rsidRDefault="00FE1FF8" w:rsidP="00907A8C">
            <w:pPr>
              <w:rPr>
                <w:lang w:val="el-GR"/>
              </w:rPr>
            </w:pPr>
            <w:r w:rsidRPr="005E1516">
              <w:rPr>
                <w:sz w:val="24"/>
                <w:lang w:val="el-GR"/>
              </w:rPr>
              <w:t xml:space="preserve"> </w:t>
            </w:r>
            <w:r w:rsidRPr="003314E8">
              <w:rPr>
                <w:lang w:val="el-GR"/>
              </w:rPr>
              <w:t>ΑΝΑΠΛ ΔΙΕΥΘΥΝΤΗΣ Αρ.Απο</w:t>
            </w:r>
            <w:r>
              <w:rPr>
                <w:lang w:val="el-GR"/>
              </w:rPr>
              <w:t>φ</w:t>
            </w:r>
            <w:r w:rsidRPr="003314E8">
              <w:rPr>
                <w:lang w:val="el-GR"/>
              </w:rPr>
              <w:t>.199/2021</w:t>
            </w:r>
          </w:p>
        </w:tc>
      </w:tr>
    </w:tbl>
    <w:p w:rsidR="00FE1FF8" w:rsidRDefault="00FE1FF8" w:rsidP="00FE1FF8">
      <w:pPr>
        <w:spacing w:before="2" w:line="200" w:lineRule="exact"/>
        <w:rPr>
          <w:lang w:val="el-GR"/>
        </w:rPr>
      </w:pPr>
    </w:p>
    <w:p w:rsidR="00FE1FF8" w:rsidRDefault="00FE1FF8" w:rsidP="00FE1FF8">
      <w:pPr>
        <w:spacing w:before="2" w:line="200" w:lineRule="exact"/>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Pr="006D0002" w:rsidRDefault="00FE1FF8" w:rsidP="00FE1FF8">
      <w:pPr>
        <w:rPr>
          <w:lang w:val="el-GR"/>
        </w:rPr>
      </w:pPr>
    </w:p>
    <w:p w:rsidR="00FE1FF8" w:rsidRDefault="00FE1FF8" w:rsidP="00FE1FF8">
      <w:pPr>
        <w:spacing w:before="2" w:line="200" w:lineRule="exact"/>
        <w:rPr>
          <w:lang w:val="el-GR"/>
        </w:rPr>
      </w:pPr>
    </w:p>
    <w:p w:rsidR="00FE1FF8" w:rsidRDefault="00FE1FF8" w:rsidP="00FE1FF8">
      <w:pPr>
        <w:spacing w:before="2" w:line="200" w:lineRule="exact"/>
        <w:rPr>
          <w:lang w:val="el-GR"/>
        </w:rPr>
      </w:pPr>
    </w:p>
    <w:p w:rsidR="00FE1FF8" w:rsidRDefault="00FE1FF8" w:rsidP="00FE1FF8">
      <w:pPr>
        <w:tabs>
          <w:tab w:val="left" w:pos="3870"/>
        </w:tabs>
        <w:spacing w:before="2" w:line="200" w:lineRule="exact"/>
        <w:rPr>
          <w:lang w:val="el-GR"/>
        </w:rPr>
      </w:pPr>
      <w:r>
        <w:rPr>
          <w:lang w:val="el-GR"/>
        </w:rPr>
        <w:tab/>
      </w:r>
    </w:p>
    <w:p w:rsidR="00FE1FF8" w:rsidRDefault="00FE1FF8" w:rsidP="00FE1FF8">
      <w:pPr>
        <w:spacing w:before="2" w:line="200" w:lineRule="exact"/>
        <w:rPr>
          <w:lang w:val="el-GR"/>
        </w:rPr>
      </w:pPr>
      <w:r w:rsidRPr="006D0002">
        <w:rPr>
          <w:lang w:val="el-GR"/>
        </w:rPr>
        <w:br w:type="page"/>
      </w:r>
    </w:p>
    <w:tbl>
      <w:tblPr>
        <w:tblW w:w="0" w:type="auto"/>
        <w:tblLook w:val="04A0"/>
      </w:tblPr>
      <w:tblGrid>
        <w:gridCol w:w="4644"/>
        <w:gridCol w:w="1276"/>
        <w:gridCol w:w="3836"/>
      </w:tblGrid>
      <w:tr w:rsidR="00FE1FF8" w:rsidRPr="000E1DB2" w:rsidTr="00907A8C">
        <w:tc>
          <w:tcPr>
            <w:tcW w:w="4644" w:type="dxa"/>
            <w:shd w:val="clear" w:color="auto" w:fill="auto"/>
          </w:tcPr>
          <w:p w:rsidR="00FE1FF8" w:rsidRPr="000E1DB2" w:rsidRDefault="00FE1FF8" w:rsidP="00907A8C">
            <w:pPr>
              <w:spacing w:before="29"/>
              <w:rPr>
                <w:sz w:val="24"/>
                <w:lang w:val="el-GR"/>
              </w:rPr>
            </w:pPr>
            <w:r w:rsidRPr="000E1DB2">
              <w:rPr>
                <w:sz w:val="24"/>
                <w:lang w:val="el-GR"/>
              </w:rPr>
              <w:lastRenderedPageBreak/>
              <w:t>ΕΛΛΗΝΙΚΗ  ΔΗΜΟΚΡΑΤΙΑ</w:t>
            </w:r>
          </w:p>
          <w:p w:rsidR="00FE1FF8" w:rsidRPr="000E1DB2" w:rsidRDefault="00FE1FF8" w:rsidP="00907A8C">
            <w:pPr>
              <w:spacing w:before="29"/>
              <w:rPr>
                <w:sz w:val="24"/>
                <w:lang w:val="el-GR"/>
              </w:rPr>
            </w:pPr>
            <w:r w:rsidRPr="000E1DB2">
              <w:rPr>
                <w:b/>
                <w:sz w:val="24"/>
                <w:lang w:val="el-GR"/>
              </w:rPr>
              <w:t>ΔΗΜΟΣ ΜΟΣΧΑΤΟΥ-ΤΑΥΡΟΥ</w:t>
            </w:r>
          </w:p>
          <w:p w:rsidR="00FE1FF8" w:rsidRPr="000E1DB2" w:rsidRDefault="00FE1FF8" w:rsidP="00907A8C">
            <w:pPr>
              <w:spacing w:before="29"/>
              <w:rPr>
                <w:sz w:val="24"/>
                <w:lang w:val="el-GR"/>
              </w:rPr>
            </w:pPr>
            <w:r w:rsidRPr="000E1DB2">
              <w:rPr>
                <w:sz w:val="24"/>
                <w:lang w:val="el-GR"/>
              </w:rPr>
              <w:t>ΔΙΕΥΘΥΝΣΗ  ΠΕΡΙΒΑΛΛΟΝΤΟΣ</w:t>
            </w:r>
          </w:p>
          <w:p w:rsidR="00FE1FF8" w:rsidRPr="000E1DB2" w:rsidRDefault="00FE1FF8" w:rsidP="00907A8C">
            <w:pPr>
              <w:spacing w:before="29"/>
              <w:rPr>
                <w:sz w:val="24"/>
                <w:lang w:val="el-GR"/>
              </w:rPr>
            </w:pPr>
            <w:r>
              <w:rPr>
                <w:sz w:val="24"/>
                <w:lang w:val="el-GR"/>
              </w:rPr>
              <w:t>ΚΑΘΑ</w:t>
            </w:r>
            <w:r w:rsidRPr="000E1DB2">
              <w:rPr>
                <w:sz w:val="24"/>
                <w:lang w:val="el-GR"/>
              </w:rPr>
              <w:t>ΡΙΟΤΗΤΑΣ &amp; ΑΝΑΚΥΚΛΩΣΗΣ</w:t>
            </w:r>
          </w:p>
          <w:p w:rsidR="00FE1FF8" w:rsidRPr="000E1DB2" w:rsidRDefault="00FE1FF8" w:rsidP="00907A8C">
            <w:pPr>
              <w:spacing w:before="29"/>
              <w:rPr>
                <w:sz w:val="24"/>
                <w:lang w:val="el-GR"/>
              </w:rPr>
            </w:pPr>
            <w:r w:rsidRPr="000E1DB2">
              <w:rPr>
                <w:sz w:val="24"/>
                <w:lang w:val="el-GR"/>
              </w:rPr>
              <w:t>ΤΜΗΜΑ ΚΙΝΗΣΗ ΟΧΗΜΑΤΩΝ ΚΑΙ ΔΗΜΟΤΙΚΗΣ ΣΥΓΚΟΙΝΩΝΙΑΣ</w:t>
            </w:r>
          </w:p>
        </w:tc>
        <w:tc>
          <w:tcPr>
            <w:tcW w:w="1276" w:type="dxa"/>
            <w:shd w:val="clear" w:color="auto" w:fill="auto"/>
          </w:tcPr>
          <w:p w:rsidR="00FE1FF8" w:rsidRPr="000E1DB2" w:rsidRDefault="00FE1FF8" w:rsidP="00907A8C">
            <w:pPr>
              <w:spacing w:before="29"/>
              <w:rPr>
                <w:sz w:val="24"/>
                <w:lang w:val="el-GR"/>
              </w:rPr>
            </w:pPr>
          </w:p>
        </w:tc>
        <w:tc>
          <w:tcPr>
            <w:tcW w:w="3836" w:type="dxa"/>
            <w:shd w:val="clear" w:color="auto" w:fill="auto"/>
          </w:tcPr>
          <w:p w:rsidR="00FE1FF8" w:rsidRPr="000E1DB2" w:rsidRDefault="00FE1FF8" w:rsidP="00907A8C">
            <w:pPr>
              <w:spacing w:before="29"/>
              <w:rPr>
                <w:b/>
                <w:sz w:val="24"/>
                <w:lang w:val="el-GR"/>
              </w:rPr>
            </w:pPr>
            <w:r w:rsidRPr="000E1DB2">
              <w:rPr>
                <w:b/>
                <w:sz w:val="24"/>
                <w:lang w:val="el-GR"/>
              </w:rPr>
              <w:t>ΕΡΓΑΣΙΑ</w:t>
            </w:r>
          </w:p>
          <w:p w:rsidR="00FE1FF8" w:rsidRPr="000E1DB2" w:rsidRDefault="00FE1FF8" w:rsidP="00907A8C">
            <w:pPr>
              <w:spacing w:before="29"/>
              <w:rPr>
                <w:sz w:val="24"/>
                <w:lang w:val="el-GR"/>
              </w:rPr>
            </w:pPr>
            <w:r w:rsidRPr="000E1DB2">
              <w:rPr>
                <w:sz w:val="24"/>
                <w:lang w:val="el-GR"/>
              </w:rPr>
              <w:t>Ασφάλιστρα Μηχανημάτων και Μεταφορικών μέσων</w:t>
            </w:r>
          </w:p>
        </w:tc>
      </w:tr>
      <w:tr w:rsidR="00FE1FF8" w:rsidRPr="000E1DB2" w:rsidTr="00907A8C">
        <w:tc>
          <w:tcPr>
            <w:tcW w:w="4644" w:type="dxa"/>
            <w:shd w:val="clear" w:color="auto" w:fill="auto"/>
          </w:tcPr>
          <w:p w:rsidR="00FE1FF8" w:rsidRPr="000E1DB2" w:rsidRDefault="00FE1FF8" w:rsidP="00907A8C">
            <w:pPr>
              <w:spacing w:before="29"/>
              <w:rPr>
                <w:sz w:val="24"/>
                <w:lang w:val="el-GR"/>
              </w:rPr>
            </w:pPr>
          </w:p>
        </w:tc>
        <w:tc>
          <w:tcPr>
            <w:tcW w:w="1276" w:type="dxa"/>
            <w:shd w:val="clear" w:color="auto" w:fill="auto"/>
          </w:tcPr>
          <w:p w:rsidR="00FE1FF8" w:rsidRPr="000E1DB2" w:rsidRDefault="00FE1FF8" w:rsidP="00907A8C">
            <w:pPr>
              <w:spacing w:before="29"/>
              <w:rPr>
                <w:sz w:val="24"/>
                <w:lang w:val="el-GR"/>
              </w:rPr>
            </w:pPr>
          </w:p>
        </w:tc>
        <w:tc>
          <w:tcPr>
            <w:tcW w:w="3836" w:type="dxa"/>
            <w:shd w:val="clear" w:color="auto" w:fill="auto"/>
          </w:tcPr>
          <w:p w:rsidR="00FE1FF8" w:rsidRPr="000E1DB2" w:rsidRDefault="00FE1FF8" w:rsidP="00907A8C">
            <w:pPr>
              <w:spacing w:before="29"/>
              <w:rPr>
                <w:sz w:val="24"/>
                <w:lang w:val="el-GR"/>
              </w:rPr>
            </w:pPr>
            <w:r w:rsidRPr="000E1DB2">
              <w:rPr>
                <w:sz w:val="24"/>
                <w:lang w:val="el-GR"/>
              </w:rPr>
              <w:t xml:space="preserve">Αρ. Μελέτης : </w:t>
            </w:r>
            <w:r>
              <w:rPr>
                <w:sz w:val="24"/>
                <w:lang w:val="el-GR"/>
              </w:rPr>
              <w:t>66/2021</w:t>
            </w:r>
          </w:p>
          <w:p w:rsidR="00FE1FF8" w:rsidRPr="000E1DB2" w:rsidRDefault="00FE1FF8" w:rsidP="00907A8C">
            <w:pPr>
              <w:spacing w:before="29"/>
              <w:rPr>
                <w:sz w:val="24"/>
                <w:lang w:val="el-GR"/>
              </w:rPr>
            </w:pPr>
            <w:r w:rsidRPr="000E1DB2">
              <w:rPr>
                <w:sz w:val="24"/>
                <w:lang w:val="el-GR"/>
              </w:rPr>
              <w:t xml:space="preserve">Προϋπολογισμός : </w:t>
            </w:r>
            <w:r>
              <w:rPr>
                <w:b/>
                <w:sz w:val="24"/>
                <w:lang w:val="el-GR"/>
              </w:rPr>
              <w:t>45</w:t>
            </w:r>
            <w:r w:rsidRPr="000E1DB2">
              <w:rPr>
                <w:b/>
                <w:sz w:val="24"/>
                <w:lang w:val="el-GR"/>
              </w:rPr>
              <w:t>.000, 00 ευρώ</w:t>
            </w:r>
          </w:p>
        </w:tc>
      </w:tr>
    </w:tbl>
    <w:p w:rsidR="00FE1FF8" w:rsidRDefault="00FE1FF8" w:rsidP="00FE1FF8">
      <w:pPr>
        <w:spacing w:line="200" w:lineRule="exact"/>
        <w:rPr>
          <w:lang w:val="el-GR"/>
        </w:rPr>
      </w:pPr>
    </w:p>
    <w:p w:rsidR="00FE1FF8" w:rsidRDefault="00FE1FF8" w:rsidP="00FE1FF8">
      <w:pPr>
        <w:spacing w:line="200" w:lineRule="exact"/>
        <w:rPr>
          <w:lang w:val="el-GR"/>
        </w:rPr>
      </w:pPr>
    </w:p>
    <w:p w:rsidR="00FE1FF8" w:rsidRDefault="00FE1FF8" w:rsidP="00FE1FF8">
      <w:pPr>
        <w:spacing w:line="200" w:lineRule="exact"/>
        <w:rPr>
          <w:lang w:val="el-GR"/>
        </w:rPr>
      </w:pPr>
    </w:p>
    <w:p w:rsidR="00FE1FF8" w:rsidRPr="00641FE8" w:rsidRDefault="00FE1FF8" w:rsidP="00FE1FF8">
      <w:pPr>
        <w:spacing w:line="260" w:lineRule="exact"/>
        <w:jc w:val="center"/>
        <w:rPr>
          <w:sz w:val="24"/>
          <w:u w:val="single"/>
          <w:lang w:val="el-GR"/>
        </w:rPr>
      </w:pPr>
      <w:r>
        <w:rPr>
          <w:b/>
          <w:spacing w:val="-9"/>
          <w:position w:val="-1"/>
          <w:sz w:val="24"/>
          <w:u w:val="single"/>
          <w:lang w:val="el-GR"/>
        </w:rPr>
        <w:t>Ε</w:t>
      </w:r>
      <w:r w:rsidRPr="00641FE8">
        <w:rPr>
          <w:b/>
          <w:spacing w:val="-9"/>
          <w:position w:val="-1"/>
          <w:sz w:val="24"/>
          <w:u w:val="single"/>
          <w:lang w:val="el-GR"/>
        </w:rPr>
        <w:t>Ι</w:t>
      </w:r>
      <w:r w:rsidRPr="00641FE8">
        <w:rPr>
          <w:b/>
          <w:spacing w:val="-6"/>
          <w:position w:val="-1"/>
          <w:sz w:val="24"/>
          <w:u w:val="single"/>
          <w:lang w:val="el-GR"/>
        </w:rPr>
        <w:t>Δ</w:t>
      </w:r>
      <w:r w:rsidRPr="00641FE8">
        <w:rPr>
          <w:b/>
          <w:spacing w:val="-5"/>
          <w:position w:val="-1"/>
          <w:sz w:val="24"/>
          <w:u w:val="single"/>
          <w:lang w:val="el-GR"/>
        </w:rPr>
        <w:t>Ι</w:t>
      </w:r>
      <w:r w:rsidRPr="00641FE8">
        <w:rPr>
          <w:b/>
          <w:spacing w:val="-12"/>
          <w:position w:val="-1"/>
          <w:sz w:val="24"/>
          <w:u w:val="single"/>
          <w:lang w:val="el-GR"/>
        </w:rPr>
        <w:t>Κ</w:t>
      </w:r>
      <w:r w:rsidRPr="00641FE8">
        <w:rPr>
          <w:b/>
          <w:position w:val="-1"/>
          <w:sz w:val="24"/>
          <w:u w:val="single"/>
          <w:lang w:val="el-GR"/>
        </w:rPr>
        <w:t xml:space="preserve">Η </w:t>
      </w:r>
      <w:r w:rsidRPr="00641FE8">
        <w:rPr>
          <w:b/>
          <w:spacing w:val="-16"/>
          <w:position w:val="-1"/>
          <w:sz w:val="24"/>
          <w:u w:val="single"/>
          <w:lang w:val="el-GR"/>
        </w:rPr>
        <w:t xml:space="preserve"> </w:t>
      </w:r>
      <w:r w:rsidRPr="00641FE8">
        <w:rPr>
          <w:b/>
          <w:spacing w:val="-8"/>
          <w:position w:val="-1"/>
          <w:sz w:val="24"/>
          <w:u w:val="single"/>
          <w:lang w:val="el-GR"/>
        </w:rPr>
        <w:t>ΣΥ</w:t>
      </w:r>
      <w:r w:rsidRPr="00641FE8">
        <w:rPr>
          <w:b/>
          <w:spacing w:val="-9"/>
          <w:position w:val="-1"/>
          <w:sz w:val="24"/>
          <w:u w:val="single"/>
          <w:lang w:val="el-GR"/>
        </w:rPr>
        <w:t>Γ</w:t>
      </w:r>
      <w:r w:rsidRPr="00641FE8">
        <w:rPr>
          <w:b/>
          <w:spacing w:val="-4"/>
          <w:position w:val="-1"/>
          <w:sz w:val="24"/>
          <w:u w:val="single"/>
          <w:lang w:val="el-GR"/>
        </w:rPr>
        <w:t>Γ</w:t>
      </w:r>
      <w:r w:rsidRPr="00641FE8">
        <w:rPr>
          <w:b/>
          <w:spacing w:val="-12"/>
          <w:position w:val="-1"/>
          <w:sz w:val="24"/>
          <w:u w:val="single"/>
          <w:lang w:val="el-GR"/>
        </w:rPr>
        <w:t>ΡΑ</w:t>
      </w:r>
      <w:r w:rsidRPr="00641FE8">
        <w:rPr>
          <w:b/>
          <w:spacing w:val="-2"/>
          <w:position w:val="-1"/>
          <w:sz w:val="24"/>
          <w:u w:val="single"/>
          <w:lang w:val="el-GR"/>
        </w:rPr>
        <w:t>Φ</w:t>
      </w:r>
      <w:r w:rsidRPr="00641FE8">
        <w:rPr>
          <w:b/>
          <w:position w:val="-1"/>
          <w:sz w:val="24"/>
          <w:u w:val="single"/>
          <w:lang w:val="el-GR"/>
        </w:rPr>
        <w:t xml:space="preserve">Η </w:t>
      </w:r>
      <w:r w:rsidRPr="00641FE8">
        <w:rPr>
          <w:b/>
          <w:spacing w:val="-16"/>
          <w:position w:val="-1"/>
          <w:sz w:val="24"/>
          <w:u w:val="single"/>
          <w:lang w:val="el-GR"/>
        </w:rPr>
        <w:t xml:space="preserve"> </w:t>
      </w:r>
      <w:r w:rsidRPr="00641FE8">
        <w:rPr>
          <w:b/>
          <w:spacing w:val="-10"/>
          <w:position w:val="-1"/>
          <w:sz w:val="24"/>
          <w:u w:val="single"/>
          <w:lang w:val="el-GR"/>
        </w:rPr>
        <w:t>Υ</w:t>
      </w:r>
      <w:r w:rsidRPr="00641FE8">
        <w:rPr>
          <w:b/>
          <w:spacing w:val="-7"/>
          <w:position w:val="-1"/>
          <w:sz w:val="24"/>
          <w:u w:val="single"/>
          <w:lang w:val="el-GR"/>
        </w:rPr>
        <w:t>ΠΟΧ</w:t>
      </w:r>
      <w:r w:rsidRPr="00641FE8">
        <w:rPr>
          <w:b/>
          <w:spacing w:val="-10"/>
          <w:position w:val="-1"/>
          <w:sz w:val="24"/>
          <w:u w:val="single"/>
          <w:lang w:val="el-GR"/>
        </w:rPr>
        <w:t>Ρ</w:t>
      </w:r>
      <w:r w:rsidRPr="00641FE8">
        <w:rPr>
          <w:b/>
          <w:spacing w:val="-6"/>
          <w:position w:val="-1"/>
          <w:sz w:val="24"/>
          <w:u w:val="single"/>
          <w:lang w:val="el-GR"/>
        </w:rPr>
        <w:t>Ε</w:t>
      </w:r>
      <w:r w:rsidRPr="00641FE8">
        <w:rPr>
          <w:b/>
          <w:spacing w:val="-7"/>
          <w:position w:val="-1"/>
          <w:sz w:val="24"/>
          <w:u w:val="single"/>
          <w:lang w:val="el-GR"/>
        </w:rPr>
        <w:t>Ω</w:t>
      </w:r>
      <w:r w:rsidRPr="00641FE8">
        <w:rPr>
          <w:b/>
          <w:spacing w:val="-11"/>
          <w:position w:val="-1"/>
          <w:sz w:val="24"/>
          <w:u w:val="single"/>
          <w:lang w:val="el-GR"/>
        </w:rPr>
        <w:t>Σ</w:t>
      </w:r>
      <w:r w:rsidRPr="00641FE8">
        <w:rPr>
          <w:b/>
          <w:spacing w:val="-6"/>
          <w:position w:val="-1"/>
          <w:sz w:val="24"/>
          <w:u w:val="single"/>
          <w:lang w:val="el-GR"/>
        </w:rPr>
        <w:t>Ε</w:t>
      </w:r>
      <w:r w:rsidRPr="00641FE8">
        <w:rPr>
          <w:b/>
          <w:spacing w:val="-5"/>
          <w:position w:val="-1"/>
          <w:sz w:val="24"/>
          <w:u w:val="single"/>
          <w:lang w:val="el-GR"/>
        </w:rPr>
        <w:t>Ω</w:t>
      </w:r>
      <w:r w:rsidRPr="00641FE8">
        <w:rPr>
          <w:b/>
          <w:position w:val="-1"/>
          <w:sz w:val="24"/>
          <w:u w:val="single"/>
          <w:lang w:val="el-GR"/>
        </w:rPr>
        <w:t>Ν</w:t>
      </w:r>
    </w:p>
    <w:p w:rsidR="00FE1FF8" w:rsidRPr="00DD6B12" w:rsidRDefault="00FE1FF8" w:rsidP="00FE1FF8">
      <w:pPr>
        <w:spacing w:before="5" w:line="160" w:lineRule="exact"/>
        <w:rPr>
          <w:sz w:val="16"/>
          <w:szCs w:val="16"/>
          <w:lang w:val="el-GR"/>
        </w:rPr>
      </w:pPr>
    </w:p>
    <w:p w:rsidR="00FE1FF8" w:rsidRPr="00DD6B12" w:rsidRDefault="00FE1FF8" w:rsidP="00FE1FF8">
      <w:pPr>
        <w:spacing w:before="29"/>
        <w:ind w:right="57"/>
        <w:rPr>
          <w:sz w:val="24"/>
          <w:lang w:val="el-GR"/>
        </w:rPr>
      </w:pPr>
      <w:r w:rsidRPr="00DD6B12">
        <w:rPr>
          <w:b/>
          <w:spacing w:val="-8"/>
          <w:sz w:val="24"/>
          <w:lang w:val="el-GR"/>
        </w:rPr>
        <w:t>Α</w:t>
      </w:r>
      <w:r w:rsidRPr="00DD6B12">
        <w:rPr>
          <w:b/>
          <w:spacing w:val="-12"/>
          <w:sz w:val="24"/>
          <w:lang w:val="el-GR"/>
        </w:rPr>
        <w:t>Ρ</w:t>
      </w:r>
      <w:r w:rsidRPr="00DD6B12">
        <w:rPr>
          <w:b/>
          <w:spacing w:val="-4"/>
          <w:sz w:val="24"/>
          <w:lang w:val="el-GR"/>
        </w:rPr>
        <w:t>Θ</w:t>
      </w:r>
      <w:r w:rsidRPr="00DD6B12">
        <w:rPr>
          <w:b/>
          <w:spacing w:val="-12"/>
          <w:sz w:val="24"/>
          <w:lang w:val="el-GR"/>
        </w:rPr>
        <w:t>Ρ</w:t>
      </w:r>
      <w:r w:rsidRPr="00DD6B12">
        <w:rPr>
          <w:b/>
          <w:sz w:val="24"/>
          <w:lang w:val="el-GR"/>
        </w:rPr>
        <w:t>Ο</w:t>
      </w:r>
      <w:r w:rsidRPr="00DD6B12">
        <w:rPr>
          <w:b/>
          <w:spacing w:val="-14"/>
          <w:sz w:val="24"/>
          <w:lang w:val="el-GR"/>
        </w:rPr>
        <w:t xml:space="preserve"> </w:t>
      </w:r>
      <w:r w:rsidRPr="00DD6B12">
        <w:rPr>
          <w:b/>
          <w:sz w:val="24"/>
          <w:lang w:val="el-GR"/>
        </w:rPr>
        <w:t>1</w:t>
      </w:r>
    </w:p>
    <w:p w:rsidR="00FE1FF8" w:rsidRPr="00DD6B12" w:rsidRDefault="00FE1FF8" w:rsidP="00FE1FF8">
      <w:pPr>
        <w:spacing w:before="41"/>
        <w:ind w:right="9142"/>
        <w:rPr>
          <w:sz w:val="24"/>
          <w:lang w:val="el-GR"/>
        </w:rPr>
      </w:pPr>
      <w:r w:rsidRPr="00DD6B12">
        <w:rPr>
          <w:b/>
          <w:spacing w:val="-6"/>
          <w:sz w:val="24"/>
          <w:lang w:val="el-GR"/>
        </w:rPr>
        <w:t>Γ</w:t>
      </w:r>
      <w:r w:rsidRPr="00DD6B12">
        <w:rPr>
          <w:b/>
          <w:spacing w:val="-9"/>
          <w:sz w:val="24"/>
          <w:lang w:val="el-GR"/>
        </w:rPr>
        <w:t>ε</w:t>
      </w:r>
      <w:r w:rsidRPr="00DD6B12">
        <w:rPr>
          <w:b/>
          <w:spacing w:val="-6"/>
          <w:sz w:val="24"/>
          <w:lang w:val="el-GR"/>
        </w:rPr>
        <w:t>ν</w:t>
      </w:r>
      <w:r w:rsidRPr="00DD6B12">
        <w:rPr>
          <w:b/>
          <w:spacing w:val="-10"/>
          <w:sz w:val="24"/>
          <w:lang w:val="el-GR"/>
        </w:rPr>
        <w:t>ι</w:t>
      </w:r>
      <w:r w:rsidRPr="00DD6B12">
        <w:rPr>
          <w:b/>
          <w:spacing w:val="-6"/>
          <w:sz w:val="24"/>
          <w:lang w:val="el-GR"/>
        </w:rPr>
        <w:t>κ</w:t>
      </w:r>
      <w:r w:rsidRPr="00DD6B12">
        <w:rPr>
          <w:b/>
          <w:sz w:val="24"/>
          <w:lang w:val="el-GR"/>
        </w:rPr>
        <w:t>ά</w:t>
      </w:r>
    </w:p>
    <w:p w:rsidR="00FE1FF8" w:rsidRPr="00DD6B12" w:rsidRDefault="00FE1FF8" w:rsidP="00FE1FF8">
      <w:pPr>
        <w:spacing w:before="29" w:line="277" w:lineRule="auto"/>
        <w:ind w:right="634"/>
        <w:rPr>
          <w:sz w:val="24"/>
          <w:lang w:val="el-GR"/>
        </w:rPr>
      </w:pPr>
      <w:r w:rsidRPr="00DD6B12">
        <w:rPr>
          <w:spacing w:val="-8"/>
          <w:sz w:val="24"/>
          <w:lang w:val="el-GR"/>
        </w:rPr>
        <w:t>α</w:t>
      </w:r>
      <w:r w:rsidRPr="00DD6B12">
        <w:rPr>
          <w:sz w:val="24"/>
          <w:lang w:val="el-GR"/>
        </w:rPr>
        <w:t xml:space="preserve">)   </w:t>
      </w:r>
      <w:r w:rsidRPr="00DD6B12">
        <w:rPr>
          <w:spacing w:val="33"/>
          <w:sz w:val="24"/>
          <w:lang w:val="el-GR"/>
        </w:rPr>
        <w:t xml:space="preserve"> </w:t>
      </w:r>
      <w:r w:rsidRPr="00DD6B12">
        <w:rPr>
          <w:sz w:val="24"/>
          <w:lang w:val="el-GR"/>
        </w:rPr>
        <w:t xml:space="preserve">Η  </w:t>
      </w:r>
      <w:r w:rsidRPr="00DD6B12">
        <w:rPr>
          <w:spacing w:val="-8"/>
          <w:sz w:val="24"/>
          <w:lang w:val="el-GR"/>
        </w:rPr>
        <w:t>πα</w:t>
      </w:r>
      <w:r w:rsidRPr="00DD6B12">
        <w:rPr>
          <w:spacing w:val="-7"/>
          <w:sz w:val="24"/>
          <w:lang w:val="el-GR"/>
        </w:rPr>
        <w:t>ρο</w:t>
      </w:r>
      <w:r w:rsidRPr="00DD6B12">
        <w:rPr>
          <w:spacing w:val="-6"/>
          <w:sz w:val="24"/>
          <w:lang w:val="el-GR"/>
        </w:rPr>
        <w:t>ύ</w:t>
      </w:r>
      <w:r w:rsidRPr="00DD6B12">
        <w:rPr>
          <w:spacing w:val="-7"/>
          <w:sz w:val="24"/>
          <w:lang w:val="el-GR"/>
        </w:rPr>
        <w:t>σ</w:t>
      </w:r>
      <w:r w:rsidRPr="00DD6B12">
        <w:rPr>
          <w:sz w:val="24"/>
          <w:lang w:val="el-GR"/>
        </w:rPr>
        <w:t>α</w:t>
      </w:r>
      <w:r w:rsidRPr="00DD6B12">
        <w:rPr>
          <w:spacing w:val="-1"/>
          <w:sz w:val="24"/>
          <w:lang w:val="el-GR"/>
        </w:rPr>
        <w:t xml:space="preserve"> </w:t>
      </w:r>
      <w:r w:rsidRPr="00DD6B12">
        <w:rPr>
          <w:spacing w:val="-7"/>
          <w:sz w:val="24"/>
          <w:lang w:val="el-GR"/>
        </w:rPr>
        <w:t>σ</w:t>
      </w:r>
      <w:r w:rsidRPr="00DD6B12">
        <w:rPr>
          <w:spacing w:val="-6"/>
          <w:sz w:val="24"/>
          <w:lang w:val="el-GR"/>
        </w:rPr>
        <w:t>υ</w:t>
      </w:r>
      <w:r w:rsidRPr="00DD6B12">
        <w:rPr>
          <w:spacing w:val="-10"/>
          <w:sz w:val="24"/>
          <w:lang w:val="el-GR"/>
        </w:rPr>
        <w:t>γ</w:t>
      </w:r>
      <w:r w:rsidRPr="00DD6B12">
        <w:rPr>
          <w:spacing w:val="-5"/>
          <w:sz w:val="24"/>
          <w:lang w:val="el-GR"/>
        </w:rPr>
        <w:t>γ</w:t>
      </w:r>
      <w:r w:rsidRPr="00DD6B12">
        <w:rPr>
          <w:spacing w:val="-9"/>
          <w:sz w:val="24"/>
          <w:lang w:val="el-GR"/>
        </w:rPr>
        <w:t>ρ</w:t>
      </w:r>
      <w:r w:rsidRPr="00DD6B12">
        <w:rPr>
          <w:spacing w:val="-8"/>
          <w:sz w:val="24"/>
          <w:lang w:val="el-GR"/>
        </w:rPr>
        <w:t>α</w:t>
      </w:r>
      <w:r w:rsidRPr="00DD6B12">
        <w:rPr>
          <w:spacing w:val="-4"/>
          <w:sz w:val="24"/>
          <w:lang w:val="el-GR"/>
        </w:rPr>
        <w:t>φ</w:t>
      </w:r>
      <w:r w:rsidRPr="00DD6B12">
        <w:rPr>
          <w:sz w:val="24"/>
          <w:lang w:val="el-GR"/>
        </w:rPr>
        <w:t xml:space="preserve">ή </w:t>
      </w:r>
      <w:r w:rsidRPr="00DD6B12">
        <w:rPr>
          <w:spacing w:val="9"/>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11"/>
          <w:sz w:val="24"/>
          <w:lang w:val="el-GR"/>
        </w:rPr>
        <w:t>χ</w:t>
      </w:r>
      <w:r w:rsidRPr="00DD6B12">
        <w:rPr>
          <w:spacing w:val="-7"/>
          <w:sz w:val="24"/>
          <w:lang w:val="el-GR"/>
        </w:rPr>
        <w:t>ρε</w:t>
      </w:r>
      <w:r w:rsidRPr="00DD6B12">
        <w:rPr>
          <w:spacing w:val="-9"/>
          <w:sz w:val="24"/>
          <w:lang w:val="el-GR"/>
        </w:rPr>
        <w:t>ώ</w:t>
      </w:r>
      <w:r w:rsidRPr="00DD6B12">
        <w:rPr>
          <w:spacing w:val="-7"/>
          <w:sz w:val="24"/>
          <w:lang w:val="el-GR"/>
        </w:rPr>
        <w:t>σ</w:t>
      </w:r>
      <w:r w:rsidRPr="00DD6B12">
        <w:rPr>
          <w:spacing w:val="-10"/>
          <w:sz w:val="24"/>
          <w:lang w:val="el-GR"/>
        </w:rPr>
        <w:t>ε</w:t>
      </w:r>
      <w:r w:rsidRPr="00DD6B12">
        <w:rPr>
          <w:spacing w:val="-7"/>
          <w:sz w:val="24"/>
          <w:lang w:val="el-GR"/>
        </w:rPr>
        <w:t>ω</w:t>
      </w:r>
      <w:r w:rsidRPr="00DD6B12">
        <w:rPr>
          <w:sz w:val="24"/>
          <w:lang w:val="el-GR"/>
        </w:rPr>
        <w:t xml:space="preserve">ν  </w:t>
      </w:r>
      <w:r w:rsidRPr="00DD6B12">
        <w:rPr>
          <w:spacing w:val="-8"/>
          <w:sz w:val="24"/>
          <w:lang w:val="el-GR"/>
        </w:rPr>
        <w:t>α</w:t>
      </w:r>
      <w:r w:rsidRPr="00DD6B12">
        <w:rPr>
          <w:spacing w:val="-6"/>
          <w:sz w:val="24"/>
          <w:lang w:val="el-GR"/>
        </w:rPr>
        <w:t>φ</w:t>
      </w:r>
      <w:r w:rsidRPr="00DD6B12">
        <w:rPr>
          <w:spacing w:val="-10"/>
          <w:sz w:val="24"/>
          <w:lang w:val="el-GR"/>
        </w:rPr>
        <w:t>ο</w:t>
      </w:r>
      <w:r w:rsidRPr="00DD6B12">
        <w:rPr>
          <w:spacing w:val="-5"/>
          <w:sz w:val="24"/>
          <w:lang w:val="el-GR"/>
        </w:rPr>
        <w:t>ρ</w:t>
      </w:r>
      <w:r w:rsidRPr="00DD6B12">
        <w:rPr>
          <w:sz w:val="24"/>
          <w:lang w:val="el-GR"/>
        </w:rPr>
        <w:t>ά</w:t>
      </w:r>
      <w:r w:rsidRPr="00DD6B12">
        <w:rPr>
          <w:spacing w:val="-1"/>
          <w:sz w:val="24"/>
          <w:lang w:val="el-GR"/>
        </w:rPr>
        <w:t xml:space="preserve"> </w:t>
      </w:r>
      <w:r w:rsidRPr="00DD6B12">
        <w:rPr>
          <w:spacing w:val="-5"/>
          <w:sz w:val="24"/>
          <w:lang w:val="el-GR"/>
        </w:rPr>
        <w:t>τ</w:t>
      </w:r>
      <w:r w:rsidRPr="00DD6B12">
        <w:rPr>
          <w:spacing w:val="-8"/>
          <w:sz w:val="24"/>
          <w:lang w:val="el-GR"/>
        </w:rPr>
        <w:t>η</w:t>
      </w:r>
      <w:r w:rsidRPr="00DD6B12">
        <w:rPr>
          <w:sz w:val="24"/>
          <w:lang w:val="el-GR"/>
        </w:rPr>
        <w:t xml:space="preserve">ν </w:t>
      </w:r>
      <w:r w:rsidRPr="00DD6B12">
        <w:rPr>
          <w:spacing w:val="-7"/>
          <w:sz w:val="24"/>
          <w:lang w:val="el-GR"/>
        </w:rPr>
        <w:t>Ερ</w:t>
      </w:r>
      <w:r w:rsidRPr="00DD6B12">
        <w:rPr>
          <w:spacing w:val="-8"/>
          <w:sz w:val="24"/>
          <w:lang w:val="el-GR"/>
        </w:rPr>
        <w:t>γα</w:t>
      </w:r>
      <w:r w:rsidRPr="00DD6B12">
        <w:rPr>
          <w:spacing w:val="-9"/>
          <w:sz w:val="24"/>
          <w:lang w:val="el-GR"/>
        </w:rPr>
        <w:t>σ</w:t>
      </w:r>
      <w:r w:rsidRPr="00DD6B12">
        <w:rPr>
          <w:spacing w:val="-7"/>
          <w:sz w:val="24"/>
          <w:lang w:val="el-GR"/>
        </w:rPr>
        <w:t>ί</w:t>
      </w:r>
      <w:r w:rsidRPr="00DD6B12">
        <w:rPr>
          <w:sz w:val="24"/>
          <w:lang w:val="el-GR"/>
        </w:rPr>
        <w:t xml:space="preserve">α </w:t>
      </w:r>
      <w:r w:rsidRPr="00DD6B12">
        <w:rPr>
          <w:spacing w:val="16"/>
          <w:sz w:val="24"/>
          <w:lang w:val="el-GR"/>
        </w:rPr>
        <w:t xml:space="preserve"> </w:t>
      </w:r>
      <w:r w:rsidRPr="00DD6B12">
        <w:rPr>
          <w:spacing w:val="-22"/>
          <w:sz w:val="24"/>
          <w:lang w:val="el-GR"/>
        </w:rPr>
        <w:t>«</w:t>
      </w:r>
      <w:r w:rsidRPr="00DD6B12">
        <w:rPr>
          <w:spacing w:val="-5"/>
          <w:sz w:val="24"/>
          <w:lang w:val="el-GR"/>
        </w:rPr>
        <w:t>Α</w:t>
      </w:r>
      <w:r w:rsidRPr="00DD6B12">
        <w:rPr>
          <w:spacing w:val="-7"/>
          <w:sz w:val="24"/>
          <w:lang w:val="el-GR"/>
        </w:rPr>
        <w:t>σ</w:t>
      </w:r>
      <w:r w:rsidRPr="00DD6B12">
        <w:rPr>
          <w:spacing w:val="-6"/>
          <w:sz w:val="24"/>
          <w:lang w:val="el-GR"/>
        </w:rPr>
        <w:t>φ</w:t>
      </w:r>
      <w:r w:rsidRPr="00DD6B12">
        <w:rPr>
          <w:spacing w:val="-8"/>
          <w:sz w:val="24"/>
          <w:lang w:val="el-GR"/>
        </w:rPr>
        <w:t>άλ</w:t>
      </w:r>
      <w:r w:rsidRPr="00DD6B12">
        <w:rPr>
          <w:spacing w:val="-7"/>
          <w:sz w:val="24"/>
          <w:lang w:val="el-GR"/>
        </w:rPr>
        <w:t>ι</w:t>
      </w:r>
      <w:r w:rsidRPr="00DD6B12">
        <w:rPr>
          <w:spacing w:val="-5"/>
          <w:sz w:val="24"/>
          <w:lang w:val="el-GR"/>
        </w:rPr>
        <w:t>σ</w:t>
      </w:r>
      <w:r w:rsidRPr="00DD6B12">
        <w:rPr>
          <w:spacing w:val="-8"/>
          <w:sz w:val="24"/>
          <w:lang w:val="el-GR"/>
        </w:rPr>
        <w:t>τ</w:t>
      </w:r>
      <w:r w:rsidRPr="00DD6B12">
        <w:rPr>
          <w:spacing w:val="-7"/>
          <w:sz w:val="24"/>
          <w:lang w:val="el-GR"/>
        </w:rPr>
        <w:t>ρ</w:t>
      </w:r>
      <w:r w:rsidRPr="00DD6B12">
        <w:rPr>
          <w:sz w:val="24"/>
          <w:lang w:val="el-GR"/>
        </w:rPr>
        <w:t xml:space="preserve">α </w:t>
      </w:r>
      <w:r w:rsidRPr="00DD6B12">
        <w:rPr>
          <w:spacing w:val="11"/>
          <w:sz w:val="24"/>
          <w:lang w:val="el-GR"/>
        </w:rPr>
        <w:t xml:space="preserve"> </w:t>
      </w:r>
      <w:r w:rsidRPr="00DD6B12">
        <w:rPr>
          <w:spacing w:val="-7"/>
          <w:sz w:val="24"/>
          <w:lang w:val="el-GR"/>
        </w:rPr>
        <w:t>Μ</w:t>
      </w:r>
      <w:r w:rsidRPr="00DD6B12">
        <w:rPr>
          <w:spacing w:val="-8"/>
          <w:sz w:val="24"/>
          <w:lang w:val="el-GR"/>
        </w:rPr>
        <w:t>ηχαν</w:t>
      </w:r>
      <w:r w:rsidRPr="00DD6B12">
        <w:rPr>
          <w:spacing w:val="-10"/>
          <w:sz w:val="24"/>
          <w:lang w:val="el-GR"/>
        </w:rPr>
        <w:t>η</w:t>
      </w:r>
      <w:r w:rsidRPr="00DD6B12">
        <w:rPr>
          <w:spacing w:val="-6"/>
          <w:sz w:val="24"/>
          <w:lang w:val="el-GR"/>
        </w:rPr>
        <w:t>μ</w:t>
      </w:r>
      <w:r w:rsidRPr="00DD6B12">
        <w:rPr>
          <w:spacing w:val="-8"/>
          <w:sz w:val="24"/>
          <w:lang w:val="el-GR"/>
        </w:rPr>
        <w:t>ά</w:t>
      </w:r>
      <w:r w:rsidRPr="00DD6B12">
        <w:rPr>
          <w:spacing w:val="-10"/>
          <w:sz w:val="24"/>
          <w:lang w:val="el-GR"/>
        </w:rPr>
        <w:t>τ</w:t>
      </w:r>
      <w:r w:rsidRPr="00DD6B12">
        <w:rPr>
          <w:spacing w:val="-7"/>
          <w:sz w:val="24"/>
          <w:lang w:val="el-GR"/>
        </w:rPr>
        <w:t>ω</w:t>
      </w:r>
      <w:r w:rsidRPr="00DD6B12">
        <w:rPr>
          <w:sz w:val="24"/>
          <w:lang w:val="el-GR"/>
        </w:rPr>
        <w:t xml:space="preserve">ν </w:t>
      </w:r>
      <w:r w:rsidRPr="00DD6B12">
        <w:rPr>
          <w:spacing w:val="9"/>
          <w:sz w:val="24"/>
          <w:lang w:val="el-GR"/>
        </w:rPr>
        <w:t xml:space="preserve"> </w:t>
      </w:r>
      <w:r w:rsidRPr="00DD6B12">
        <w:rPr>
          <w:spacing w:val="-8"/>
          <w:sz w:val="24"/>
          <w:lang w:val="el-GR"/>
        </w:rPr>
        <w:t>κα</w:t>
      </w:r>
      <w:r w:rsidRPr="00DD6B12">
        <w:rPr>
          <w:sz w:val="24"/>
          <w:lang w:val="el-GR"/>
        </w:rPr>
        <w:t xml:space="preserve">ι </w:t>
      </w:r>
      <w:r w:rsidRPr="00DD6B12">
        <w:rPr>
          <w:spacing w:val="-6"/>
          <w:sz w:val="24"/>
          <w:lang w:val="el-GR"/>
        </w:rPr>
        <w:t>μ</w:t>
      </w:r>
      <w:r w:rsidRPr="00DD6B12">
        <w:rPr>
          <w:spacing w:val="-7"/>
          <w:sz w:val="24"/>
          <w:lang w:val="el-GR"/>
        </w:rPr>
        <w:t>ετ</w:t>
      </w:r>
      <w:r w:rsidRPr="00DD6B12">
        <w:rPr>
          <w:spacing w:val="-11"/>
          <w:sz w:val="24"/>
          <w:lang w:val="el-GR"/>
        </w:rPr>
        <w:t>α</w:t>
      </w:r>
      <w:r w:rsidRPr="00DD6B12">
        <w:rPr>
          <w:spacing w:val="-6"/>
          <w:sz w:val="24"/>
          <w:lang w:val="el-GR"/>
        </w:rPr>
        <w:t>φ</w:t>
      </w:r>
      <w:r w:rsidRPr="00DD6B12">
        <w:rPr>
          <w:spacing w:val="-10"/>
          <w:sz w:val="24"/>
          <w:lang w:val="el-GR"/>
        </w:rPr>
        <w:t>ο</w:t>
      </w:r>
      <w:r w:rsidRPr="00DD6B12">
        <w:rPr>
          <w:spacing w:val="-7"/>
          <w:sz w:val="24"/>
          <w:lang w:val="el-GR"/>
        </w:rPr>
        <w:t>ρι</w:t>
      </w:r>
      <w:r w:rsidRPr="00DD6B12">
        <w:rPr>
          <w:spacing w:val="-8"/>
          <w:sz w:val="24"/>
          <w:lang w:val="el-GR"/>
        </w:rPr>
        <w:t>κ</w:t>
      </w:r>
      <w:r w:rsidRPr="00DD6B12">
        <w:rPr>
          <w:spacing w:val="-7"/>
          <w:sz w:val="24"/>
          <w:lang w:val="el-GR"/>
        </w:rPr>
        <w:t>ώ</w:t>
      </w:r>
      <w:r w:rsidRPr="00DD6B12">
        <w:rPr>
          <w:sz w:val="24"/>
          <w:lang w:val="el-GR"/>
        </w:rPr>
        <w:t>ν</w:t>
      </w:r>
      <w:r w:rsidRPr="00DD6B12">
        <w:rPr>
          <w:spacing w:val="-20"/>
          <w:sz w:val="24"/>
          <w:lang w:val="el-GR"/>
        </w:rPr>
        <w:t xml:space="preserve"> </w:t>
      </w:r>
      <w:r w:rsidRPr="00DD6B12">
        <w:rPr>
          <w:spacing w:val="-6"/>
          <w:sz w:val="24"/>
          <w:lang w:val="el-GR"/>
        </w:rPr>
        <w:t>μ</w:t>
      </w:r>
      <w:r w:rsidRPr="00DD6B12">
        <w:rPr>
          <w:spacing w:val="-7"/>
          <w:sz w:val="24"/>
          <w:lang w:val="el-GR"/>
        </w:rPr>
        <w:t>έ</w:t>
      </w:r>
      <w:r w:rsidRPr="00DD6B12">
        <w:rPr>
          <w:spacing w:val="-9"/>
          <w:sz w:val="24"/>
          <w:lang w:val="el-GR"/>
        </w:rPr>
        <w:t>σ</w:t>
      </w:r>
      <w:r w:rsidRPr="00DD6B12">
        <w:rPr>
          <w:spacing w:val="-7"/>
          <w:sz w:val="24"/>
          <w:lang w:val="el-GR"/>
        </w:rPr>
        <w:t>ω</w:t>
      </w:r>
      <w:r w:rsidRPr="00DD6B12">
        <w:rPr>
          <w:sz w:val="24"/>
          <w:lang w:val="el-GR"/>
        </w:rPr>
        <w:t>ν»</w:t>
      </w:r>
      <w:r w:rsidRPr="00DD6B12">
        <w:rPr>
          <w:spacing w:val="-29"/>
          <w:sz w:val="24"/>
          <w:lang w:val="el-GR"/>
        </w:rPr>
        <w:t xml:space="preserve"> </w:t>
      </w:r>
      <w:r w:rsidRPr="00DD6B12">
        <w:rPr>
          <w:spacing w:val="-8"/>
          <w:sz w:val="24"/>
          <w:lang w:val="el-GR"/>
        </w:rPr>
        <w:t>Δή</w:t>
      </w:r>
      <w:r w:rsidRPr="00DD6B12">
        <w:rPr>
          <w:spacing w:val="-1"/>
          <w:sz w:val="24"/>
          <w:lang w:val="el-GR"/>
        </w:rPr>
        <w:t>μ</w:t>
      </w:r>
      <w:r w:rsidRPr="00DD6B12">
        <w:rPr>
          <w:spacing w:val="-7"/>
          <w:sz w:val="24"/>
          <w:lang w:val="el-GR"/>
        </w:rPr>
        <w:t>ο</w:t>
      </w:r>
      <w:r w:rsidRPr="00DD6B12">
        <w:rPr>
          <w:sz w:val="24"/>
          <w:lang w:val="el-GR"/>
        </w:rPr>
        <w:t>υ</w:t>
      </w:r>
      <w:r w:rsidRPr="00DD6B12">
        <w:rPr>
          <w:spacing w:val="-16"/>
          <w:sz w:val="24"/>
          <w:lang w:val="el-GR"/>
        </w:rPr>
        <w:t xml:space="preserve"> </w:t>
      </w:r>
      <w:r w:rsidRPr="00DD6B12">
        <w:rPr>
          <w:spacing w:val="-7"/>
          <w:sz w:val="24"/>
          <w:lang w:val="el-GR"/>
        </w:rPr>
        <w:t>Μ</w:t>
      </w:r>
      <w:r w:rsidRPr="00DD6B12">
        <w:rPr>
          <w:spacing w:val="-9"/>
          <w:sz w:val="24"/>
          <w:lang w:val="el-GR"/>
        </w:rPr>
        <w:t>ο</w:t>
      </w:r>
      <w:r w:rsidRPr="00DD6B12">
        <w:rPr>
          <w:spacing w:val="-7"/>
          <w:sz w:val="24"/>
          <w:lang w:val="el-GR"/>
        </w:rPr>
        <w:t>σ</w:t>
      </w:r>
      <w:r w:rsidRPr="00DD6B12">
        <w:rPr>
          <w:spacing w:val="-8"/>
          <w:sz w:val="24"/>
          <w:lang w:val="el-GR"/>
        </w:rPr>
        <w:t>χάτ</w:t>
      </w:r>
      <w:r w:rsidRPr="00DD6B12">
        <w:rPr>
          <w:spacing w:val="-10"/>
          <w:sz w:val="24"/>
          <w:lang w:val="el-GR"/>
        </w:rPr>
        <w:t>ο</w:t>
      </w:r>
      <w:r w:rsidRPr="00DD6B12">
        <w:rPr>
          <w:sz w:val="24"/>
          <w:lang w:val="el-GR"/>
        </w:rPr>
        <w:t>υ</w:t>
      </w:r>
      <w:r w:rsidRPr="00DD6B12">
        <w:rPr>
          <w:spacing w:val="-11"/>
          <w:sz w:val="24"/>
          <w:lang w:val="el-GR"/>
        </w:rPr>
        <w:t xml:space="preserve"> </w:t>
      </w:r>
      <w:r w:rsidRPr="00DD6B12">
        <w:rPr>
          <w:sz w:val="24"/>
          <w:lang w:val="el-GR"/>
        </w:rPr>
        <w:t>-</w:t>
      </w:r>
      <w:r w:rsidRPr="00DD6B12">
        <w:rPr>
          <w:spacing w:val="-20"/>
          <w:sz w:val="24"/>
          <w:lang w:val="el-GR"/>
        </w:rPr>
        <w:t xml:space="preserve"> </w:t>
      </w:r>
      <w:r w:rsidRPr="00DD6B12">
        <w:rPr>
          <w:spacing w:val="-7"/>
          <w:sz w:val="24"/>
          <w:lang w:val="el-GR"/>
        </w:rPr>
        <w:t>Τ</w:t>
      </w:r>
      <w:r w:rsidRPr="00DD6B12">
        <w:rPr>
          <w:spacing w:val="-8"/>
          <w:sz w:val="24"/>
          <w:lang w:val="el-GR"/>
        </w:rPr>
        <w:t>α</w:t>
      </w:r>
      <w:r w:rsidRPr="00DD6B12">
        <w:rPr>
          <w:spacing w:val="-6"/>
          <w:sz w:val="24"/>
          <w:lang w:val="el-GR"/>
        </w:rPr>
        <w:t>ύ</w:t>
      </w:r>
      <w:r w:rsidRPr="00DD6B12">
        <w:rPr>
          <w:spacing w:val="-7"/>
          <w:sz w:val="24"/>
          <w:lang w:val="el-GR"/>
        </w:rPr>
        <w:t>ρ</w:t>
      </w:r>
      <w:r w:rsidRPr="00DD6B12">
        <w:rPr>
          <w:spacing w:val="-10"/>
          <w:sz w:val="24"/>
          <w:lang w:val="el-GR"/>
        </w:rPr>
        <w:t>ο</w:t>
      </w:r>
      <w:r w:rsidRPr="00DD6B12">
        <w:rPr>
          <w:spacing w:val="-6"/>
          <w:sz w:val="24"/>
          <w:lang w:val="el-GR"/>
        </w:rPr>
        <w:t>υ</w:t>
      </w:r>
      <w:r w:rsidRPr="00DD6B12">
        <w:rPr>
          <w:sz w:val="24"/>
          <w:lang w:val="el-GR"/>
        </w:rPr>
        <w:t>.</w:t>
      </w:r>
    </w:p>
    <w:p w:rsidR="00FE1FF8" w:rsidRPr="006D0002" w:rsidRDefault="00FE1FF8" w:rsidP="00FE1FF8">
      <w:pPr>
        <w:spacing w:before="1" w:line="275" w:lineRule="auto"/>
        <w:ind w:right="143"/>
        <w:rPr>
          <w:b/>
          <w:sz w:val="24"/>
          <w:lang w:val="el-GR"/>
        </w:rPr>
      </w:pPr>
      <w:r w:rsidRPr="00DD6B12">
        <w:rPr>
          <w:spacing w:val="-7"/>
          <w:sz w:val="24"/>
          <w:lang w:val="el-GR"/>
        </w:rPr>
        <w:t>β</w:t>
      </w:r>
      <w:r w:rsidRPr="00DD6B12">
        <w:rPr>
          <w:sz w:val="24"/>
          <w:lang w:val="el-GR"/>
        </w:rPr>
        <w:t>)</w:t>
      </w:r>
      <w:r w:rsidRPr="00DD6B12">
        <w:rPr>
          <w:spacing w:val="-8"/>
          <w:sz w:val="24"/>
          <w:lang w:val="el-GR"/>
        </w:rPr>
        <w:t xml:space="preserve"> </w:t>
      </w:r>
      <w:r w:rsidRPr="00DD6B12">
        <w:rPr>
          <w:spacing w:val="-7"/>
          <w:sz w:val="24"/>
          <w:lang w:val="el-GR"/>
        </w:rPr>
        <w:t>Τ</w:t>
      </w:r>
      <w:r w:rsidRPr="00DD6B12">
        <w:rPr>
          <w:spacing w:val="-4"/>
          <w:sz w:val="24"/>
          <w:lang w:val="el-GR"/>
        </w:rPr>
        <w:t>ό</w:t>
      </w:r>
      <w:r w:rsidRPr="00DD6B12">
        <w:rPr>
          <w:spacing w:val="-13"/>
          <w:sz w:val="24"/>
          <w:lang w:val="el-GR"/>
        </w:rPr>
        <w:t>π</w:t>
      </w:r>
      <w:r w:rsidRPr="00DD6B12">
        <w:rPr>
          <w:spacing w:val="-7"/>
          <w:sz w:val="24"/>
          <w:lang w:val="el-GR"/>
        </w:rPr>
        <w:t>ο</w:t>
      </w:r>
      <w:r w:rsidRPr="00DD6B12">
        <w:rPr>
          <w:sz w:val="24"/>
          <w:lang w:val="el-GR"/>
        </w:rPr>
        <w:t>ς</w:t>
      </w:r>
      <w:r w:rsidRPr="00DD6B12">
        <w:rPr>
          <w:spacing w:val="-16"/>
          <w:sz w:val="24"/>
          <w:lang w:val="el-GR"/>
        </w:rPr>
        <w:t xml:space="preserve"> </w:t>
      </w:r>
      <w:r w:rsidRPr="00DD6B12">
        <w:rPr>
          <w:spacing w:val="-8"/>
          <w:sz w:val="24"/>
          <w:lang w:val="el-GR"/>
        </w:rPr>
        <w:t>πα</w:t>
      </w:r>
      <w:r w:rsidRPr="00DD6B12">
        <w:rPr>
          <w:spacing w:val="-7"/>
          <w:sz w:val="24"/>
          <w:lang w:val="el-GR"/>
        </w:rPr>
        <w:t>ρ</w:t>
      </w:r>
      <w:r w:rsidRPr="00DD6B12">
        <w:rPr>
          <w:spacing w:val="-8"/>
          <w:sz w:val="24"/>
          <w:lang w:val="el-GR"/>
        </w:rPr>
        <w:t>ά</w:t>
      </w:r>
      <w:r w:rsidRPr="00DD6B12">
        <w:rPr>
          <w:spacing w:val="-7"/>
          <w:sz w:val="24"/>
          <w:lang w:val="el-GR"/>
        </w:rPr>
        <w:t>δ</w:t>
      </w:r>
      <w:r w:rsidRPr="00DD6B12">
        <w:rPr>
          <w:spacing w:val="-10"/>
          <w:sz w:val="24"/>
          <w:lang w:val="el-GR"/>
        </w:rPr>
        <w:t>ο</w:t>
      </w:r>
      <w:r w:rsidRPr="00DD6B12">
        <w:rPr>
          <w:spacing w:val="-7"/>
          <w:sz w:val="24"/>
          <w:lang w:val="el-GR"/>
        </w:rPr>
        <w:t>σ</w:t>
      </w:r>
      <w:r w:rsidRPr="00DD6B12">
        <w:rPr>
          <w:spacing w:val="-8"/>
          <w:sz w:val="24"/>
          <w:lang w:val="el-GR"/>
        </w:rPr>
        <w:t>η</w:t>
      </w:r>
      <w:r w:rsidRPr="00DD6B12">
        <w:rPr>
          <w:sz w:val="24"/>
          <w:lang w:val="el-GR"/>
        </w:rPr>
        <w:t>ς</w:t>
      </w:r>
      <w:r w:rsidRPr="00DD6B12">
        <w:rPr>
          <w:spacing w:val="-16"/>
          <w:sz w:val="24"/>
          <w:lang w:val="el-GR"/>
        </w:rPr>
        <w:t xml:space="preserve"> </w:t>
      </w:r>
      <w:r w:rsidRPr="00DD6B12">
        <w:rPr>
          <w:spacing w:val="-8"/>
          <w:sz w:val="24"/>
          <w:lang w:val="el-GR"/>
        </w:rPr>
        <w:t>τ</w:t>
      </w:r>
      <w:r w:rsidRPr="00DD6B12">
        <w:rPr>
          <w:spacing w:val="-9"/>
          <w:sz w:val="24"/>
          <w:lang w:val="el-GR"/>
        </w:rPr>
        <w:t>ω</w:t>
      </w:r>
      <w:r w:rsidRPr="00DD6B12">
        <w:rPr>
          <w:sz w:val="24"/>
          <w:lang w:val="el-GR"/>
        </w:rPr>
        <w:t>ν</w:t>
      </w:r>
      <w:r w:rsidRPr="00DD6B12">
        <w:rPr>
          <w:spacing w:val="-15"/>
          <w:sz w:val="24"/>
          <w:lang w:val="el-GR"/>
        </w:rPr>
        <w:t xml:space="preserve">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w:t>
      </w:r>
      <w:r w:rsidRPr="00DD6B12">
        <w:rPr>
          <w:spacing w:val="-7"/>
          <w:sz w:val="24"/>
          <w:lang w:val="el-GR"/>
        </w:rPr>
        <w:t>σ</w:t>
      </w:r>
      <w:r w:rsidRPr="00DD6B12">
        <w:rPr>
          <w:spacing w:val="-8"/>
          <w:sz w:val="24"/>
          <w:lang w:val="el-GR"/>
        </w:rPr>
        <w:t>τή</w:t>
      </w:r>
      <w:r w:rsidRPr="00DD6B12">
        <w:rPr>
          <w:spacing w:val="-9"/>
          <w:sz w:val="24"/>
          <w:lang w:val="el-GR"/>
        </w:rPr>
        <w:t>ρ</w:t>
      </w:r>
      <w:r w:rsidRPr="00DD6B12">
        <w:rPr>
          <w:spacing w:val="-7"/>
          <w:sz w:val="24"/>
          <w:lang w:val="el-GR"/>
        </w:rPr>
        <w:t>ιω</w:t>
      </w:r>
      <w:r w:rsidRPr="00DD6B12">
        <w:rPr>
          <w:sz w:val="24"/>
          <w:lang w:val="el-GR"/>
        </w:rPr>
        <w:t>ν</w:t>
      </w:r>
      <w:r w:rsidRPr="00DD6B12">
        <w:rPr>
          <w:spacing w:val="-17"/>
          <w:sz w:val="24"/>
          <w:lang w:val="el-GR"/>
        </w:rPr>
        <w:t xml:space="preserve"> </w:t>
      </w:r>
      <w:r w:rsidRPr="00DD6B12">
        <w:rPr>
          <w:spacing w:val="-9"/>
          <w:sz w:val="24"/>
          <w:lang w:val="el-GR"/>
        </w:rPr>
        <w:t>σ</w:t>
      </w:r>
      <w:r w:rsidRPr="00DD6B12">
        <w:rPr>
          <w:spacing w:val="-6"/>
          <w:sz w:val="24"/>
          <w:lang w:val="el-GR"/>
        </w:rPr>
        <w:t>υμ</w:t>
      </w:r>
      <w:r w:rsidRPr="00DD6B12">
        <w:rPr>
          <w:spacing w:val="-7"/>
          <w:sz w:val="24"/>
          <w:lang w:val="el-GR"/>
        </w:rPr>
        <w:t>βο</w:t>
      </w:r>
      <w:r w:rsidRPr="00DD6B12">
        <w:rPr>
          <w:spacing w:val="-8"/>
          <w:sz w:val="24"/>
          <w:lang w:val="el-GR"/>
        </w:rPr>
        <w:t>λ</w:t>
      </w:r>
      <w:r w:rsidRPr="00DD6B12">
        <w:rPr>
          <w:spacing w:val="-11"/>
          <w:sz w:val="24"/>
          <w:lang w:val="el-GR"/>
        </w:rPr>
        <w:t>α</w:t>
      </w:r>
      <w:r w:rsidRPr="00DD6B12">
        <w:rPr>
          <w:spacing w:val="-7"/>
          <w:sz w:val="24"/>
          <w:lang w:val="el-GR"/>
        </w:rPr>
        <w:t>ί</w:t>
      </w:r>
      <w:r w:rsidRPr="00DD6B12">
        <w:rPr>
          <w:spacing w:val="-4"/>
          <w:sz w:val="24"/>
          <w:lang w:val="el-GR"/>
        </w:rPr>
        <w:t>ω</w:t>
      </w:r>
      <w:r w:rsidRPr="00DD6B12">
        <w:rPr>
          <w:sz w:val="24"/>
          <w:lang w:val="el-GR"/>
        </w:rPr>
        <w:t>ν</w:t>
      </w:r>
      <w:r w:rsidRPr="00DD6B12">
        <w:rPr>
          <w:spacing w:val="-17"/>
          <w:sz w:val="24"/>
          <w:lang w:val="el-GR"/>
        </w:rPr>
        <w:t xml:space="preserve"> </w:t>
      </w:r>
      <w:r w:rsidRPr="00DD6B12">
        <w:rPr>
          <w:spacing w:val="-7"/>
          <w:sz w:val="24"/>
          <w:lang w:val="el-GR"/>
        </w:rPr>
        <w:t>ο</w:t>
      </w:r>
      <w:r w:rsidRPr="00DD6B12">
        <w:rPr>
          <w:spacing w:val="-9"/>
          <w:sz w:val="24"/>
          <w:lang w:val="el-GR"/>
        </w:rPr>
        <w:t>ρ</w:t>
      </w:r>
      <w:r w:rsidRPr="00DD6B12">
        <w:rPr>
          <w:spacing w:val="-7"/>
          <w:sz w:val="24"/>
          <w:lang w:val="el-GR"/>
        </w:rPr>
        <w:t>ί</w:t>
      </w:r>
      <w:r w:rsidRPr="00DD6B12">
        <w:rPr>
          <w:spacing w:val="-8"/>
          <w:sz w:val="24"/>
          <w:lang w:val="el-GR"/>
        </w:rPr>
        <w:t>ζ</w:t>
      </w:r>
      <w:r w:rsidRPr="00DD6B12">
        <w:rPr>
          <w:spacing w:val="-7"/>
          <w:sz w:val="24"/>
          <w:lang w:val="el-GR"/>
        </w:rPr>
        <w:t>ε</w:t>
      </w:r>
      <w:r w:rsidRPr="00DD6B12">
        <w:rPr>
          <w:spacing w:val="-8"/>
          <w:sz w:val="24"/>
          <w:lang w:val="el-GR"/>
        </w:rPr>
        <w:t>τα</w:t>
      </w:r>
      <w:r w:rsidRPr="00DD6B12">
        <w:rPr>
          <w:sz w:val="24"/>
          <w:lang w:val="el-GR"/>
        </w:rPr>
        <w:t>ι</w:t>
      </w:r>
      <w:r w:rsidRPr="00DD6B12">
        <w:rPr>
          <w:spacing w:val="-17"/>
          <w:sz w:val="24"/>
          <w:lang w:val="el-GR"/>
        </w:rPr>
        <w:t xml:space="preserve"> </w:t>
      </w:r>
      <w:r w:rsidRPr="00DD6B12">
        <w:rPr>
          <w:sz w:val="24"/>
          <w:lang w:val="el-GR"/>
        </w:rPr>
        <w:t>ο</w:t>
      </w:r>
      <w:r w:rsidRPr="00DD6B12">
        <w:rPr>
          <w:spacing w:val="-14"/>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ς</w:t>
      </w:r>
      <w:r w:rsidRPr="00DD6B12">
        <w:rPr>
          <w:spacing w:val="-16"/>
          <w:sz w:val="24"/>
          <w:lang w:val="el-GR"/>
        </w:rPr>
        <w:t xml:space="preserve"> </w:t>
      </w:r>
      <w:r w:rsidRPr="00DD6B12">
        <w:rPr>
          <w:spacing w:val="-7"/>
          <w:sz w:val="24"/>
          <w:lang w:val="el-GR"/>
        </w:rPr>
        <w:t>Μ</w:t>
      </w:r>
      <w:r w:rsidRPr="00DD6B12">
        <w:rPr>
          <w:spacing w:val="-10"/>
          <w:sz w:val="24"/>
          <w:lang w:val="el-GR"/>
        </w:rPr>
        <w:t>ο</w:t>
      </w:r>
      <w:r w:rsidRPr="00DD6B12">
        <w:rPr>
          <w:spacing w:val="-7"/>
          <w:sz w:val="24"/>
          <w:lang w:val="el-GR"/>
        </w:rPr>
        <w:t>σ</w:t>
      </w:r>
      <w:r w:rsidRPr="00DD6B12">
        <w:rPr>
          <w:spacing w:val="-8"/>
          <w:sz w:val="24"/>
          <w:lang w:val="el-GR"/>
        </w:rPr>
        <w:t>χ</w:t>
      </w:r>
      <w:r w:rsidRPr="00DD6B12">
        <w:rPr>
          <w:spacing w:val="-6"/>
          <w:sz w:val="24"/>
          <w:lang w:val="el-GR"/>
        </w:rPr>
        <w:t>ά</w:t>
      </w:r>
      <w:r w:rsidRPr="00DD6B12">
        <w:rPr>
          <w:spacing w:val="-10"/>
          <w:sz w:val="24"/>
          <w:lang w:val="el-GR"/>
        </w:rPr>
        <w:t>τ</w:t>
      </w:r>
      <w:r w:rsidRPr="00DD6B12">
        <w:rPr>
          <w:spacing w:val="-7"/>
          <w:sz w:val="24"/>
          <w:lang w:val="el-GR"/>
        </w:rPr>
        <w:t>ο</w:t>
      </w:r>
      <w:r w:rsidRPr="00DD6B12">
        <w:rPr>
          <w:sz w:val="24"/>
          <w:lang w:val="el-GR"/>
        </w:rPr>
        <w:t>υ</w:t>
      </w:r>
      <w:r w:rsidRPr="00DD6B12">
        <w:rPr>
          <w:spacing w:val="-23"/>
          <w:sz w:val="24"/>
          <w:lang w:val="el-GR"/>
        </w:rPr>
        <w:t xml:space="preserve"> </w:t>
      </w:r>
      <w:r w:rsidRPr="00DD6B12">
        <w:rPr>
          <w:sz w:val="24"/>
          <w:lang w:val="el-GR"/>
        </w:rPr>
        <w:t>–</w:t>
      </w:r>
      <w:r w:rsidRPr="00DD6B12">
        <w:rPr>
          <w:spacing w:val="-14"/>
          <w:sz w:val="24"/>
          <w:lang w:val="el-GR"/>
        </w:rPr>
        <w:t xml:space="preserve"> </w:t>
      </w:r>
      <w:r w:rsidRPr="00DD6B12">
        <w:rPr>
          <w:spacing w:val="-7"/>
          <w:sz w:val="24"/>
          <w:lang w:val="el-GR"/>
        </w:rPr>
        <w:t>Τ</w:t>
      </w:r>
      <w:r w:rsidRPr="00DD6B12">
        <w:rPr>
          <w:spacing w:val="-11"/>
          <w:sz w:val="24"/>
          <w:lang w:val="el-GR"/>
        </w:rPr>
        <w:t>α</w:t>
      </w:r>
      <w:r w:rsidRPr="00DD6B12">
        <w:rPr>
          <w:spacing w:val="-6"/>
          <w:sz w:val="24"/>
          <w:lang w:val="el-GR"/>
        </w:rPr>
        <w:t>ύ</w:t>
      </w:r>
      <w:r w:rsidRPr="00DD6B12">
        <w:rPr>
          <w:spacing w:val="-7"/>
          <w:sz w:val="24"/>
          <w:lang w:val="el-GR"/>
        </w:rPr>
        <w:t>ρ</w:t>
      </w:r>
      <w:r w:rsidRPr="00DD6B12">
        <w:rPr>
          <w:spacing w:val="-9"/>
          <w:sz w:val="24"/>
          <w:lang w:val="el-GR"/>
        </w:rPr>
        <w:t>ο</w:t>
      </w:r>
      <w:r w:rsidRPr="00DD6B12">
        <w:rPr>
          <w:sz w:val="24"/>
          <w:lang w:val="el-GR"/>
        </w:rPr>
        <w:t>υ</w:t>
      </w:r>
      <w:r w:rsidRPr="00DD6B12">
        <w:rPr>
          <w:spacing w:val="-11"/>
          <w:sz w:val="24"/>
          <w:lang w:val="el-GR"/>
        </w:rPr>
        <w:t xml:space="preserve"> </w:t>
      </w:r>
      <w:r w:rsidRPr="00DD6B12">
        <w:rPr>
          <w:spacing w:val="-1"/>
          <w:sz w:val="24"/>
          <w:lang w:val="el-GR"/>
        </w:rPr>
        <w:t>(</w:t>
      </w:r>
      <w:r w:rsidRPr="00DD6B12">
        <w:rPr>
          <w:spacing w:val="-8"/>
          <w:sz w:val="24"/>
          <w:lang w:val="el-GR"/>
        </w:rPr>
        <w:t>Δ</w:t>
      </w:r>
      <w:r w:rsidRPr="00DD6B12">
        <w:rPr>
          <w:spacing w:val="-10"/>
          <w:sz w:val="24"/>
          <w:lang w:val="el-GR"/>
        </w:rPr>
        <w:t>η</w:t>
      </w:r>
      <w:r w:rsidRPr="00DD6B12">
        <w:rPr>
          <w:spacing w:val="-6"/>
          <w:sz w:val="24"/>
          <w:lang w:val="el-GR"/>
        </w:rPr>
        <w:t>μ</w:t>
      </w:r>
      <w:r w:rsidRPr="00DD6B12">
        <w:rPr>
          <w:spacing w:val="-8"/>
          <w:sz w:val="24"/>
          <w:lang w:val="el-GR"/>
        </w:rPr>
        <w:t>α</w:t>
      </w:r>
      <w:r w:rsidRPr="00DD6B12">
        <w:rPr>
          <w:spacing w:val="-7"/>
          <w:sz w:val="24"/>
          <w:lang w:val="el-GR"/>
        </w:rPr>
        <w:t>ρ</w:t>
      </w:r>
      <w:r w:rsidRPr="00DD6B12">
        <w:rPr>
          <w:spacing w:val="-8"/>
          <w:sz w:val="24"/>
          <w:lang w:val="el-GR"/>
        </w:rPr>
        <w:t>χ</w:t>
      </w:r>
      <w:r w:rsidRPr="00DD6B12">
        <w:rPr>
          <w:spacing w:val="-10"/>
          <w:sz w:val="24"/>
          <w:lang w:val="el-GR"/>
        </w:rPr>
        <w:t>ε</w:t>
      </w:r>
      <w:r w:rsidRPr="00DD6B12">
        <w:rPr>
          <w:spacing w:val="-7"/>
          <w:sz w:val="24"/>
          <w:lang w:val="el-GR"/>
        </w:rPr>
        <w:t>ίο</w:t>
      </w:r>
      <w:r w:rsidRPr="00DD6B12">
        <w:rPr>
          <w:spacing w:val="-1"/>
          <w:sz w:val="24"/>
          <w:lang w:val="el-GR"/>
        </w:rPr>
        <w:t xml:space="preserve">). </w:t>
      </w:r>
      <w:r w:rsidRPr="006D0002">
        <w:rPr>
          <w:b/>
          <w:sz w:val="24"/>
          <w:lang w:val="el-GR"/>
        </w:rPr>
        <w:t>Η</w:t>
      </w:r>
      <w:r w:rsidRPr="006D0002">
        <w:rPr>
          <w:b/>
          <w:spacing w:val="2"/>
          <w:sz w:val="24"/>
          <w:lang w:val="el-GR"/>
        </w:rPr>
        <w:t xml:space="preserve"> </w:t>
      </w:r>
      <w:r w:rsidRPr="006D0002">
        <w:rPr>
          <w:b/>
          <w:spacing w:val="-8"/>
          <w:sz w:val="24"/>
          <w:lang w:val="el-GR"/>
        </w:rPr>
        <w:t>πα</w:t>
      </w:r>
      <w:r w:rsidRPr="006D0002">
        <w:rPr>
          <w:b/>
          <w:spacing w:val="-7"/>
          <w:sz w:val="24"/>
          <w:lang w:val="el-GR"/>
        </w:rPr>
        <w:t>ρ</w:t>
      </w:r>
      <w:r w:rsidRPr="006D0002">
        <w:rPr>
          <w:b/>
          <w:spacing w:val="-8"/>
          <w:sz w:val="24"/>
          <w:lang w:val="el-GR"/>
        </w:rPr>
        <w:t>ά</w:t>
      </w:r>
      <w:r w:rsidRPr="006D0002">
        <w:rPr>
          <w:b/>
          <w:spacing w:val="-7"/>
          <w:sz w:val="24"/>
          <w:lang w:val="el-GR"/>
        </w:rPr>
        <w:t>δ</w:t>
      </w:r>
      <w:r w:rsidRPr="006D0002">
        <w:rPr>
          <w:b/>
          <w:spacing w:val="-10"/>
          <w:sz w:val="24"/>
          <w:lang w:val="el-GR"/>
        </w:rPr>
        <w:t>ο</w:t>
      </w:r>
      <w:r w:rsidRPr="006D0002">
        <w:rPr>
          <w:b/>
          <w:spacing w:val="-7"/>
          <w:sz w:val="24"/>
          <w:lang w:val="el-GR"/>
        </w:rPr>
        <w:t>σ</w:t>
      </w:r>
      <w:r w:rsidRPr="006D0002">
        <w:rPr>
          <w:b/>
          <w:sz w:val="24"/>
          <w:lang w:val="el-GR"/>
        </w:rPr>
        <w:t>η</w:t>
      </w:r>
      <w:r w:rsidRPr="006D0002">
        <w:rPr>
          <w:b/>
          <w:spacing w:val="1"/>
          <w:sz w:val="24"/>
          <w:lang w:val="el-GR"/>
        </w:rPr>
        <w:t xml:space="preserve"> </w:t>
      </w:r>
      <w:r w:rsidRPr="006D0002">
        <w:rPr>
          <w:b/>
          <w:spacing w:val="-10"/>
          <w:sz w:val="24"/>
          <w:lang w:val="el-GR"/>
        </w:rPr>
        <w:t>τ</w:t>
      </w:r>
      <w:r w:rsidRPr="006D0002">
        <w:rPr>
          <w:b/>
          <w:spacing w:val="-7"/>
          <w:sz w:val="24"/>
          <w:lang w:val="el-GR"/>
        </w:rPr>
        <w:t>ω</w:t>
      </w:r>
      <w:r w:rsidRPr="006D0002">
        <w:rPr>
          <w:b/>
          <w:sz w:val="24"/>
          <w:lang w:val="el-GR"/>
        </w:rPr>
        <w:t>ν</w:t>
      </w:r>
      <w:r w:rsidRPr="006D0002">
        <w:rPr>
          <w:b/>
          <w:spacing w:val="2"/>
          <w:sz w:val="24"/>
          <w:lang w:val="el-GR"/>
        </w:rPr>
        <w:t xml:space="preserve"> </w:t>
      </w:r>
      <w:r w:rsidRPr="006D0002">
        <w:rPr>
          <w:b/>
          <w:spacing w:val="-11"/>
          <w:sz w:val="24"/>
          <w:lang w:val="el-GR"/>
        </w:rPr>
        <w:t>α</w:t>
      </w:r>
      <w:r w:rsidRPr="006D0002">
        <w:rPr>
          <w:b/>
          <w:spacing w:val="-7"/>
          <w:sz w:val="24"/>
          <w:lang w:val="el-GR"/>
        </w:rPr>
        <w:t>σ</w:t>
      </w:r>
      <w:r w:rsidRPr="006D0002">
        <w:rPr>
          <w:b/>
          <w:spacing w:val="-6"/>
          <w:sz w:val="24"/>
          <w:lang w:val="el-GR"/>
        </w:rPr>
        <w:t>φ</w:t>
      </w:r>
      <w:r w:rsidRPr="006D0002">
        <w:rPr>
          <w:b/>
          <w:spacing w:val="-8"/>
          <w:sz w:val="24"/>
          <w:lang w:val="el-GR"/>
        </w:rPr>
        <w:t>αλ</w:t>
      </w:r>
      <w:r w:rsidRPr="006D0002">
        <w:rPr>
          <w:b/>
          <w:spacing w:val="-9"/>
          <w:sz w:val="24"/>
          <w:lang w:val="el-GR"/>
        </w:rPr>
        <w:t>ισ</w:t>
      </w:r>
      <w:r w:rsidRPr="006D0002">
        <w:rPr>
          <w:b/>
          <w:spacing w:val="-8"/>
          <w:sz w:val="24"/>
          <w:lang w:val="el-GR"/>
        </w:rPr>
        <w:t>τή</w:t>
      </w:r>
      <w:r w:rsidRPr="006D0002">
        <w:rPr>
          <w:b/>
          <w:spacing w:val="-7"/>
          <w:sz w:val="24"/>
          <w:lang w:val="el-GR"/>
        </w:rPr>
        <w:t>ρ</w:t>
      </w:r>
      <w:r w:rsidRPr="006D0002">
        <w:rPr>
          <w:b/>
          <w:spacing w:val="-9"/>
          <w:sz w:val="24"/>
          <w:lang w:val="el-GR"/>
        </w:rPr>
        <w:t>ι</w:t>
      </w:r>
      <w:r w:rsidRPr="006D0002">
        <w:rPr>
          <w:b/>
          <w:spacing w:val="-6"/>
          <w:sz w:val="24"/>
          <w:lang w:val="el-GR"/>
        </w:rPr>
        <w:t>ω</w:t>
      </w:r>
      <w:r w:rsidRPr="006D0002">
        <w:rPr>
          <w:b/>
          <w:sz w:val="24"/>
          <w:lang w:val="el-GR"/>
        </w:rPr>
        <w:t>ν</w:t>
      </w:r>
      <w:r w:rsidRPr="006D0002">
        <w:rPr>
          <w:b/>
          <w:spacing w:val="2"/>
          <w:sz w:val="24"/>
          <w:lang w:val="el-GR"/>
        </w:rPr>
        <w:t xml:space="preserve"> </w:t>
      </w:r>
      <w:r w:rsidRPr="006D0002">
        <w:rPr>
          <w:b/>
          <w:spacing w:val="-9"/>
          <w:sz w:val="24"/>
          <w:lang w:val="el-GR"/>
        </w:rPr>
        <w:t>σ</w:t>
      </w:r>
      <w:r w:rsidRPr="006D0002">
        <w:rPr>
          <w:b/>
          <w:spacing w:val="-6"/>
          <w:sz w:val="24"/>
          <w:lang w:val="el-GR"/>
        </w:rPr>
        <w:t>υμ</w:t>
      </w:r>
      <w:r w:rsidRPr="006D0002">
        <w:rPr>
          <w:b/>
          <w:spacing w:val="-9"/>
          <w:sz w:val="24"/>
          <w:lang w:val="el-GR"/>
        </w:rPr>
        <w:t>β</w:t>
      </w:r>
      <w:r w:rsidRPr="006D0002">
        <w:rPr>
          <w:b/>
          <w:spacing w:val="-7"/>
          <w:sz w:val="24"/>
          <w:lang w:val="el-GR"/>
        </w:rPr>
        <w:t>ο</w:t>
      </w:r>
      <w:r w:rsidRPr="006D0002">
        <w:rPr>
          <w:b/>
          <w:spacing w:val="-8"/>
          <w:sz w:val="24"/>
          <w:lang w:val="el-GR"/>
        </w:rPr>
        <w:t>λα</w:t>
      </w:r>
      <w:r w:rsidRPr="006D0002">
        <w:rPr>
          <w:b/>
          <w:spacing w:val="-9"/>
          <w:sz w:val="24"/>
          <w:lang w:val="el-GR"/>
        </w:rPr>
        <w:t>ί</w:t>
      </w:r>
      <w:r w:rsidRPr="006D0002">
        <w:rPr>
          <w:b/>
          <w:spacing w:val="-7"/>
          <w:sz w:val="24"/>
          <w:lang w:val="el-GR"/>
        </w:rPr>
        <w:t>ω</w:t>
      </w:r>
      <w:r w:rsidRPr="006D0002">
        <w:rPr>
          <w:b/>
          <w:sz w:val="24"/>
          <w:lang w:val="el-GR"/>
        </w:rPr>
        <w:t>ν</w:t>
      </w:r>
      <w:r w:rsidRPr="006D0002">
        <w:rPr>
          <w:b/>
          <w:spacing w:val="2"/>
          <w:sz w:val="24"/>
          <w:lang w:val="el-GR"/>
        </w:rPr>
        <w:t xml:space="preserve"> </w:t>
      </w:r>
      <w:r w:rsidRPr="006D0002">
        <w:rPr>
          <w:b/>
          <w:spacing w:val="-10"/>
          <w:sz w:val="24"/>
          <w:lang w:val="el-GR"/>
        </w:rPr>
        <w:t>γ</w:t>
      </w:r>
      <w:r w:rsidRPr="006D0002">
        <w:rPr>
          <w:b/>
          <w:spacing w:val="-7"/>
          <w:sz w:val="24"/>
          <w:lang w:val="el-GR"/>
        </w:rPr>
        <w:t>ι</w:t>
      </w:r>
      <w:r w:rsidRPr="006D0002">
        <w:rPr>
          <w:b/>
          <w:sz w:val="24"/>
          <w:lang w:val="el-GR"/>
        </w:rPr>
        <w:t>α</w:t>
      </w:r>
      <w:r w:rsidRPr="006D0002">
        <w:rPr>
          <w:b/>
          <w:spacing w:val="1"/>
          <w:sz w:val="24"/>
          <w:lang w:val="el-GR"/>
        </w:rPr>
        <w:t xml:space="preserve"> </w:t>
      </w:r>
      <w:r w:rsidRPr="006D0002">
        <w:rPr>
          <w:b/>
          <w:spacing w:val="-11"/>
          <w:sz w:val="24"/>
          <w:lang w:val="el-GR"/>
        </w:rPr>
        <w:t>κ</w:t>
      </w:r>
      <w:r w:rsidRPr="006D0002">
        <w:rPr>
          <w:b/>
          <w:spacing w:val="-8"/>
          <w:sz w:val="24"/>
          <w:lang w:val="el-GR"/>
        </w:rPr>
        <w:t>ά</w:t>
      </w:r>
      <w:r w:rsidRPr="006D0002">
        <w:rPr>
          <w:b/>
          <w:spacing w:val="-7"/>
          <w:sz w:val="24"/>
          <w:lang w:val="el-GR"/>
        </w:rPr>
        <w:t>θ</w:t>
      </w:r>
      <w:r w:rsidRPr="006D0002">
        <w:rPr>
          <w:b/>
          <w:sz w:val="24"/>
          <w:lang w:val="el-GR"/>
        </w:rPr>
        <w:t>ε</w:t>
      </w:r>
      <w:r w:rsidRPr="006D0002">
        <w:rPr>
          <w:b/>
          <w:spacing w:val="2"/>
          <w:sz w:val="24"/>
          <w:lang w:val="el-GR"/>
        </w:rPr>
        <w:t xml:space="preserve"> </w:t>
      </w:r>
      <w:r w:rsidRPr="006D0002">
        <w:rPr>
          <w:b/>
          <w:spacing w:val="-7"/>
          <w:sz w:val="24"/>
          <w:lang w:val="el-GR"/>
        </w:rPr>
        <w:t>ό</w:t>
      </w:r>
      <w:r w:rsidRPr="006D0002">
        <w:rPr>
          <w:b/>
          <w:spacing w:val="-8"/>
          <w:sz w:val="24"/>
          <w:lang w:val="el-GR"/>
        </w:rPr>
        <w:t>χ</w:t>
      </w:r>
      <w:r w:rsidRPr="006D0002">
        <w:rPr>
          <w:b/>
          <w:spacing w:val="-10"/>
          <w:sz w:val="24"/>
          <w:lang w:val="el-GR"/>
        </w:rPr>
        <w:t>η</w:t>
      </w:r>
      <w:r w:rsidRPr="006D0002">
        <w:rPr>
          <w:b/>
          <w:spacing w:val="-6"/>
          <w:sz w:val="24"/>
          <w:lang w:val="el-GR"/>
        </w:rPr>
        <w:t>μ</w:t>
      </w:r>
      <w:r w:rsidRPr="006D0002">
        <w:rPr>
          <w:b/>
          <w:spacing w:val="-8"/>
          <w:sz w:val="24"/>
          <w:lang w:val="el-GR"/>
        </w:rPr>
        <w:t>α-</w:t>
      </w:r>
      <w:r w:rsidRPr="006D0002">
        <w:rPr>
          <w:b/>
          <w:spacing w:val="-6"/>
          <w:sz w:val="24"/>
          <w:lang w:val="el-GR"/>
        </w:rPr>
        <w:t>μ</w:t>
      </w:r>
      <w:r w:rsidRPr="006D0002">
        <w:rPr>
          <w:b/>
          <w:spacing w:val="-8"/>
          <w:sz w:val="24"/>
          <w:lang w:val="el-GR"/>
        </w:rPr>
        <w:t>ηχάν</w:t>
      </w:r>
      <w:r w:rsidRPr="006D0002">
        <w:rPr>
          <w:b/>
          <w:spacing w:val="-10"/>
          <w:sz w:val="24"/>
          <w:lang w:val="el-GR"/>
        </w:rPr>
        <w:t>η</w:t>
      </w:r>
      <w:r w:rsidRPr="006D0002">
        <w:rPr>
          <w:b/>
          <w:spacing w:val="-6"/>
          <w:sz w:val="24"/>
          <w:lang w:val="el-GR"/>
        </w:rPr>
        <w:t>μ</w:t>
      </w:r>
      <w:r w:rsidRPr="006D0002">
        <w:rPr>
          <w:b/>
          <w:sz w:val="24"/>
          <w:lang w:val="el-GR"/>
        </w:rPr>
        <w:t>α</w:t>
      </w:r>
      <w:r w:rsidRPr="006D0002">
        <w:rPr>
          <w:b/>
          <w:spacing w:val="1"/>
          <w:sz w:val="24"/>
          <w:lang w:val="el-GR"/>
        </w:rPr>
        <w:t xml:space="preserve"> </w:t>
      </w:r>
      <w:r w:rsidRPr="006D0002">
        <w:rPr>
          <w:b/>
          <w:spacing w:val="-10"/>
          <w:sz w:val="24"/>
          <w:lang w:val="el-GR"/>
        </w:rPr>
        <w:t>έ</w:t>
      </w:r>
      <w:r w:rsidRPr="006D0002">
        <w:rPr>
          <w:b/>
          <w:spacing w:val="-7"/>
          <w:sz w:val="24"/>
          <w:lang w:val="el-GR"/>
        </w:rPr>
        <w:t>ρ</w:t>
      </w:r>
      <w:r w:rsidRPr="006D0002">
        <w:rPr>
          <w:b/>
          <w:spacing w:val="-8"/>
          <w:sz w:val="24"/>
          <w:lang w:val="el-GR"/>
        </w:rPr>
        <w:t>γ</w:t>
      </w:r>
      <w:r w:rsidRPr="006D0002">
        <w:rPr>
          <w:b/>
          <w:spacing w:val="-7"/>
          <w:sz w:val="24"/>
          <w:lang w:val="el-GR"/>
        </w:rPr>
        <w:t>ο</w:t>
      </w:r>
      <w:r w:rsidRPr="006D0002">
        <w:rPr>
          <w:b/>
          <w:spacing w:val="-6"/>
          <w:sz w:val="24"/>
          <w:lang w:val="el-GR"/>
        </w:rPr>
        <w:t>υ</w:t>
      </w:r>
      <w:r w:rsidRPr="006D0002">
        <w:rPr>
          <w:b/>
          <w:sz w:val="24"/>
          <w:lang w:val="el-GR"/>
        </w:rPr>
        <w:t xml:space="preserve">, </w:t>
      </w:r>
      <w:r w:rsidRPr="006D0002">
        <w:rPr>
          <w:b/>
          <w:spacing w:val="-7"/>
          <w:sz w:val="24"/>
          <w:lang w:val="el-GR"/>
        </w:rPr>
        <w:t>θ</w:t>
      </w:r>
      <w:r w:rsidRPr="006D0002">
        <w:rPr>
          <w:b/>
          <w:sz w:val="24"/>
          <w:lang w:val="el-GR"/>
        </w:rPr>
        <w:t>α</w:t>
      </w:r>
      <w:r w:rsidRPr="006D0002">
        <w:rPr>
          <w:b/>
          <w:spacing w:val="1"/>
          <w:sz w:val="24"/>
          <w:lang w:val="el-GR"/>
        </w:rPr>
        <w:t xml:space="preserve"> </w:t>
      </w:r>
      <w:r w:rsidRPr="006D0002">
        <w:rPr>
          <w:b/>
          <w:spacing w:val="-10"/>
          <w:sz w:val="24"/>
          <w:lang w:val="el-GR"/>
        </w:rPr>
        <w:t>γ</w:t>
      </w:r>
      <w:r w:rsidRPr="006D0002">
        <w:rPr>
          <w:b/>
          <w:spacing w:val="-7"/>
          <w:sz w:val="24"/>
          <w:lang w:val="el-GR"/>
        </w:rPr>
        <w:t>ί</w:t>
      </w:r>
      <w:r w:rsidRPr="006D0002">
        <w:rPr>
          <w:b/>
          <w:spacing w:val="-8"/>
          <w:sz w:val="24"/>
          <w:lang w:val="el-GR"/>
        </w:rPr>
        <w:t>ν</w:t>
      </w:r>
      <w:r w:rsidRPr="006D0002">
        <w:rPr>
          <w:b/>
          <w:spacing w:val="-10"/>
          <w:sz w:val="24"/>
          <w:lang w:val="el-GR"/>
        </w:rPr>
        <w:t>ε</w:t>
      </w:r>
      <w:r w:rsidRPr="006D0002">
        <w:rPr>
          <w:b/>
          <w:spacing w:val="-8"/>
          <w:sz w:val="24"/>
          <w:lang w:val="el-GR"/>
        </w:rPr>
        <w:t>τα</w:t>
      </w:r>
      <w:r w:rsidRPr="006D0002">
        <w:rPr>
          <w:b/>
          <w:sz w:val="24"/>
          <w:lang w:val="el-GR"/>
        </w:rPr>
        <w:t xml:space="preserve">ι </w:t>
      </w:r>
      <w:r w:rsidRPr="006D0002">
        <w:rPr>
          <w:b/>
          <w:spacing w:val="-7"/>
          <w:sz w:val="24"/>
          <w:lang w:val="el-GR"/>
        </w:rPr>
        <w:t>ε</w:t>
      </w:r>
      <w:r w:rsidRPr="006D0002">
        <w:rPr>
          <w:b/>
          <w:spacing w:val="-8"/>
          <w:sz w:val="24"/>
          <w:lang w:val="el-GR"/>
        </w:rPr>
        <w:t>ντ</w:t>
      </w:r>
      <w:r w:rsidRPr="006D0002">
        <w:rPr>
          <w:b/>
          <w:spacing w:val="-10"/>
          <w:sz w:val="24"/>
          <w:lang w:val="el-GR"/>
        </w:rPr>
        <w:t>ό</w:t>
      </w:r>
      <w:r w:rsidRPr="006D0002">
        <w:rPr>
          <w:b/>
          <w:sz w:val="24"/>
          <w:lang w:val="el-GR"/>
        </w:rPr>
        <w:t>ς</w:t>
      </w:r>
      <w:r w:rsidRPr="006D0002">
        <w:rPr>
          <w:b/>
          <w:spacing w:val="3"/>
          <w:sz w:val="24"/>
          <w:lang w:val="el-GR"/>
        </w:rPr>
        <w:t xml:space="preserve"> </w:t>
      </w:r>
      <w:r w:rsidRPr="006D0002">
        <w:rPr>
          <w:b/>
          <w:spacing w:val="-8"/>
          <w:sz w:val="24"/>
          <w:lang w:val="el-GR"/>
        </w:rPr>
        <w:t>τ</w:t>
      </w:r>
      <w:r w:rsidRPr="006D0002">
        <w:rPr>
          <w:b/>
          <w:spacing w:val="-7"/>
          <w:sz w:val="24"/>
          <w:lang w:val="el-GR"/>
        </w:rPr>
        <w:t>ρι</w:t>
      </w:r>
      <w:r w:rsidRPr="006D0002">
        <w:rPr>
          <w:b/>
          <w:spacing w:val="-8"/>
          <w:sz w:val="24"/>
          <w:lang w:val="el-GR"/>
        </w:rPr>
        <w:t>ά</w:t>
      </w:r>
      <w:r w:rsidRPr="006D0002">
        <w:rPr>
          <w:b/>
          <w:spacing w:val="-10"/>
          <w:sz w:val="24"/>
          <w:lang w:val="el-GR"/>
        </w:rPr>
        <w:t>ν</w:t>
      </w:r>
      <w:r w:rsidRPr="006D0002">
        <w:rPr>
          <w:b/>
          <w:spacing w:val="-8"/>
          <w:sz w:val="24"/>
          <w:lang w:val="el-GR"/>
        </w:rPr>
        <w:t>τ</w:t>
      </w:r>
      <w:r w:rsidRPr="006D0002">
        <w:rPr>
          <w:b/>
          <w:sz w:val="24"/>
          <w:lang w:val="el-GR"/>
        </w:rPr>
        <w:t xml:space="preserve">α </w:t>
      </w:r>
      <w:r w:rsidRPr="006D0002">
        <w:rPr>
          <w:b/>
          <w:spacing w:val="-1"/>
          <w:sz w:val="24"/>
          <w:lang w:val="el-GR"/>
        </w:rPr>
        <w:t>(</w:t>
      </w:r>
      <w:r w:rsidRPr="006D0002">
        <w:rPr>
          <w:b/>
          <w:spacing w:val="-7"/>
          <w:sz w:val="24"/>
          <w:lang w:val="el-GR"/>
        </w:rPr>
        <w:t>30</w:t>
      </w:r>
      <w:r w:rsidRPr="006D0002">
        <w:rPr>
          <w:b/>
          <w:sz w:val="24"/>
          <w:lang w:val="el-GR"/>
        </w:rPr>
        <w:t>)</w:t>
      </w:r>
      <w:r w:rsidRPr="006D0002">
        <w:rPr>
          <w:b/>
          <w:spacing w:val="-8"/>
          <w:sz w:val="24"/>
          <w:lang w:val="el-GR"/>
        </w:rPr>
        <w:t xml:space="preserve"> </w:t>
      </w:r>
      <w:r w:rsidRPr="006D0002">
        <w:rPr>
          <w:b/>
          <w:spacing w:val="-10"/>
          <w:sz w:val="24"/>
          <w:lang w:val="el-GR"/>
        </w:rPr>
        <w:t>η</w:t>
      </w:r>
      <w:r w:rsidRPr="006D0002">
        <w:rPr>
          <w:b/>
          <w:spacing w:val="-6"/>
          <w:sz w:val="24"/>
          <w:lang w:val="el-GR"/>
        </w:rPr>
        <w:t>μ</w:t>
      </w:r>
      <w:r>
        <w:rPr>
          <w:b/>
          <w:spacing w:val="-10"/>
          <w:sz w:val="24"/>
          <w:lang w:val="el-GR"/>
        </w:rPr>
        <w:t>ερών</w:t>
      </w:r>
      <w:r w:rsidRPr="006D0002">
        <w:rPr>
          <w:b/>
          <w:spacing w:val="-11"/>
          <w:sz w:val="24"/>
          <w:lang w:val="el-GR"/>
        </w:rPr>
        <w:t xml:space="preserve"> </w:t>
      </w:r>
      <w:r w:rsidRPr="006D0002">
        <w:rPr>
          <w:b/>
          <w:spacing w:val="-8"/>
          <w:sz w:val="24"/>
          <w:lang w:val="el-GR"/>
        </w:rPr>
        <w:t>π</w:t>
      </w:r>
      <w:r w:rsidRPr="006D0002">
        <w:rPr>
          <w:b/>
          <w:spacing w:val="-9"/>
          <w:sz w:val="24"/>
          <w:lang w:val="el-GR"/>
        </w:rPr>
        <w:t>ρ</w:t>
      </w:r>
      <w:r w:rsidRPr="006D0002">
        <w:rPr>
          <w:b/>
          <w:spacing w:val="-7"/>
          <w:sz w:val="24"/>
          <w:lang w:val="el-GR"/>
        </w:rPr>
        <w:t>ι</w:t>
      </w:r>
      <w:r w:rsidRPr="006D0002">
        <w:rPr>
          <w:b/>
          <w:sz w:val="24"/>
          <w:lang w:val="el-GR"/>
        </w:rPr>
        <w:t>ν</w:t>
      </w:r>
      <w:r w:rsidRPr="006D0002">
        <w:rPr>
          <w:b/>
          <w:spacing w:val="-15"/>
          <w:sz w:val="24"/>
          <w:lang w:val="el-GR"/>
        </w:rPr>
        <w:t xml:space="preserve"> </w:t>
      </w:r>
      <w:r w:rsidRPr="006D0002">
        <w:rPr>
          <w:b/>
          <w:spacing w:val="-8"/>
          <w:sz w:val="24"/>
          <w:lang w:val="el-GR"/>
        </w:rPr>
        <w:t>απ</w:t>
      </w:r>
      <w:r w:rsidRPr="006D0002">
        <w:rPr>
          <w:b/>
          <w:sz w:val="24"/>
          <w:lang w:val="el-GR"/>
        </w:rPr>
        <w:t>ό</w:t>
      </w:r>
      <w:r w:rsidRPr="006D0002">
        <w:rPr>
          <w:b/>
          <w:spacing w:val="-17"/>
          <w:sz w:val="24"/>
          <w:lang w:val="el-GR"/>
        </w:rPr>
        <w:t xml:space="preserve"> </w:t>
      </w:r>
      <w:r w:rsidRPr="006D0002">
        <w:rPr>
          <w:b/>
          <w:spacing w:val="-8"/>
          <w:sz w:val="24"/>
          <w:lang w:val="el-GR"/>
        </w:rPr>
        <w:t>τ</w:t>
      </w:r>
      <w:r w:rsidRPr="006D0002">
        <w:rPr>
          <w:b/>
          <w:sz w:val="24"/>
          <w:lang w:val="el-GR"/>
        </w:rPr>
        <w:t>η</w:t>
      </w:r>
      <w:r w:rsidRPr="006D0002">
        <w:rPr>
          <w:b/>
          <w:spacing w:val="-15"/>
          <w:sz w:val="24"/>
          <w:lang w:val="el-GR"/>
        </w:rPr>
        <w:t xml:space="preserve"> </w:t>
      </w:r>
      <w:r w:rsidRPr="006D0002">
        <w:rPr>
          <w:b/>
          <w:spacing w:val="-8"/>
          <w:sz w:val="24"/>
          <w:lang w:val="el-GR"/>
        </w:rPr>
        <w:t>λή</w:t>
      </w:r>
      <w:r w:rsidRPr="006D0002">
        <w:rPr>
          <w:b/>
          <w:spacing w:val="-6"/>
          <w:sz w:val="24"/>
          <w:lang w:val="el-GR"/>
        </w:rPr>
        <w:t>ξ</w:t>
      </w:r>
      <w:r w:rsidRPr="006D0002">
        <w:rPr>
          <w:b/>
          <w:sz w:val="24"/>
          <w:lang w:val="el-GR"/>
        </w:rPr>
        <w:t>η</w:t>
      </w:r>
      <w:r w:rsidRPr="006D0002">
        <w:rPr>
          <w:b/>
          <w:spacing w:val="-15"/>
          <w:sz w:val="24"/>
          <w:lang w:val="el-GR"/>
        </w:rPr>
        <w:t xml:space="preserve"> </w:t>
      </w:r>
      <w:r w:rsidRPr="006D0002">
        <w:rPr>
          <w:b/>
          <w:spacing w:val="-10"/>
          <w:sz w:val="24"/>
          <w:lang w:val="el-GR"/>
        </w:rPr>
        <w:t>τ</w:t>
      </w:r>
      <w:r w:rsidRPr="006D0002">
        <w:rPr>
          <w:b/>
          <w:spacing w:val="-7"/>
          <w:sz w:val="24"/>
          <w:lang w:val="el-GR"/>
        </w:rPr>
        <w:t>ο</w:t>
      </w:r>
      <w:r w:rsidRPr="006D0002">
        <w:rPr>
          <w:b/>
          <w:sz w:val="24"/>
          <w:lang w:val="el-GR"/>
        </w:rPr>
        <w:t>υ</w:t>
      </w:r>
      <w:r w:rsidRPr="006D0002">
        <w:rPr>
          <w:b/>
          <w:spacing w:val="-15"/>
          <w:sz w:val="24"/>
          <w:lang w:val="el-GR"/>
        </w:rPr>
        <w:t xml:space="preserve"> </w:t>
      </w:r>
      <w:r w:rsidRPr="006D0002">
        <w:rPr>
          <w:b/>
          <w:spacing w:val="-8"/>
          <w:sz w:val="24"/>
          <w:lang w:val="el-GR"/>
        </w:rPr>
        <w:t>π</w:t>
      </w:r>
      <w:r w:rsidRPr="006D0002">
        <w:rPr>
          <w:b/>
          <w:spacing w:val="-7"/>
          <w:sz w:val="24"/>
          <w:lang w:val="el-GR"/>
        </w:rPr>
        <w:t>ρο</w:t>
      </w:r>
      <w:r w:rsidRPr="006D0002">
        <w:rPr>
          <w:b/>
          <w:spacing w:val="-10"/>
          <w:sz w:val="24"/>
          <w:lang w:val="el-GR"/>
        </w:rPr>
        <w:t>η</w:t>
      </w:r>
      <w:r w:rsidRPr="006D0002">
        <w:rPr>
          <w:b/>
          <w:spacing w:val="-8"/>
          <w:sz w:val="24"/>
          <w:lang w:val="el-GR"/>
        </w:rPr>
        <w:t>γ</w:t>
      </w:r>
      <w:r w:rsidRPr="006D0002">
        <w:rPr>
          <w:b/>
          <w:spacing w:val="-10"/>
          <w:sz w:val="24"/>
          <w:lang w:val="el-GR"/>
        </w:rPr>
        <w:t>ο</w:t>
      </w:r>
      <w:r w:rsidRPr="006D0002">
        <w:rPr>
          <w:b/>
          <w:spacing w:val="-6"/>
          <w:sz w:val="24"/>
          <w:lang w:val="el-GR"/>
        </w:rPr>
        <w:t>ύ</w:t>
      </w:r>
      <w:r w:rsidRPr="006D0002">
        <w:rPr>
          <w:b/>
          <w:spacing w:val="-9"/>
          <w:sz w:val="24"/>
          <w:lang w:val="el-GR"/>
        </w:rPr>
        <w:t>μ</w:t>
      </w:r>
      <w:r w:rsidRPr="006D0002">
        <w:rPr>
          <w:b/>
          <w:spacing w:val="-7"/>
          <w:sz w:val="24"/>
          <w:lang w:val="el-GR"/>
        </w:rPr>
        <w:t>ε</w:t>
      </w:r>
      <w:r w:rsidRPr="006D0002">
        <w:rPr>
          <w:b/>
          <w:spacing w:val="-8"/>
          <w:sz w:val="24"/>
          <w:lang w:val="el-GR"/>
        </w:rPr>
        <w:t>ν</w:t>
      </w:r>
      <w:r w:rsidRPr="006D0002">
        <w:rPr>
          <w:b/>
          <w:spacing w:val="-10"/>
          <w:sz w:val="24"/>
          <w:lang w:val="el-GR"/>
        </w:rPr>
        <w:t>ο</w:t>
      </w:r>
      <w:r w:rsidRPr="006D0002">
        <w:rPr>
          <w:b/>
          <w:sz w:val="24"/>
          <w:lang w:val="el-GR"/>
        </w:rPr>
        <w:t>υ</w:t>
      </w:r>
      <w:r w:rsidRPr="006D0002">
        <w:rPr>
          <w:b/>
          <w:spacing w:val="-11"/>
          <w:sz w:val="24"/>
          <w:lang w:val="el-GR"/>
        </w:rPr>
        <w:t xml:space="preserve"> α</w:t>
      </w:r>
      <w:r w:rsidRPr="006D0002">
        <w:rPr>
          <w:b/>
          <w:spacing w:val="-7"/>
          <w:sz w:val="24"/>
          <w:lang w:val="el-GR"/>
        </w:rPr>
        <w:t>σ</w:t>
      </w:r>
      <w:r w:rsidRPr="006D0002">
        <w:rPr>
          <w:b/>
          <w:spacing w:val="-9"/>
          <w:sz w:val="24"/>
          <w:lang w:val="el-GR"/>
        </w:rPr>
        <w:t>φ</w:t>
      </w:r>
      <w:r w:rsidRPr="006D0002">
        <w:rPr>
          <w:b/>
          <w:spacing w:val="-8"/>
          <w:sz w:val="24"/>
          <w:lang w:val="el-GR"/>
        </w:rPr>
        <w:t>αλ</w:t>
      </w:r>
      <w:r w:rsidRPr="006D0002">
        <w:rPr>
          <w:b/>
          <w:spacing w:val="-7"/>
          <w:sz w:val="24"/>
          <w:lang w:val="el-GR"/>
        </w:rPr>
        <w:t>ισ</w:t>
      </w:r>
      <w:r w:rsidRPr="006D0002">
        <w:rPr>
          <w:b/>
          <w:spacing w:val="-8"/>
          <w:sz w:val="24"/>
          <w:lang w:val="el-GR"/>
        </w:rPr>
        <w:t>τή</w:t>
      </w:r>
      <w:r w:rsidRPr="006D0002">
        <w:rPr>
          <w:b/>
          <w:spacing w:val="-9"/>
          <w:sz w:val="24"/>
          <w:lang w:val="el-GR"/>
        </w:rPr>
        <w:t>ρ</w:t>
      </w:r>
      <w:r w:rsidRPr="006D0002">
        <w:rPr>
          <w:b/>
          <w:spacing w:val="-7"/>
          <w:sz w:val="24"/>
          <w:lang w:val="el-GR"/>
        </w:rPr>
        <w:t>ι</w:t>
      </w:r>
      <w:r w:rsidRPr="006D0002">
        <w:rPr>
          <w:b/>
          <w:spacing w:val="-9"/>
          <w:sz w:val="24"/>
          <w:lang w:val="el-GR"/>
        </w:rPr>
        <w:t>ο</w:t>
      </w:r>
      <w:r w:rsidRPr="006D0002">
        <w:rPr>
          <w:b/>
          <w:sz w:val="24"/>
          <w:lang w:val="el-GR"/>
        </w:rPr>
        <w:t>υ</w:t>
      </w:r>
      <w:r w:rsidRPr="006D0002">
        <w:rPr>
          <w:b/>
          <w:spacing w:val="-16"/>
          <w:sz w:val="24"/>
          <w:lang w:val="el-GR"/>
        </w:rPr>
        <w:t xml:space="preserve"> </w:t>
      </w:r>
      <w:r w:rsidRPr="006D0002">
        <w:rPr>
          <w:b/>
          <w:spacing w:val="-6"/>
          <w:sz w:val="24"/>
          <w:lang w:val="el-GR"/>
        </w:rPr>
        <w:t>μ</w:t>
      </w:r>
      <w:r w:rsidRPr="006D0002">
        <w:rPr>
          <w:b/>
          <w:sz w:val="24"/>
          <w:lang w:val="el-GR"/>
        </w:rPr>
        <w:t>ε</w:t>
      </w:r>
      <w:r w:rsidRPr="006D0002">
        <w:rPr>
          <w:b/>
          <w:spacing w:val="-17"/>
          <w:sz w:val="24"/>
          <w:lang w:val="el-GR"/>
        </w:rPr>
        <w:t xml:space="preserve"> </w:t>
      </w:r>
      <w:r w:rsidRPr="006D0002">
        <w:rPr>
          <w:b/>
          <w:spacing w:val="-24"/>
          <w:sz w:val="24"/>
          <w:lang w:val="el-GR"/>
        </w:rPr>
        <w:t>σ</w:t>
      </w:r>
      <w:r w:rsidRPr="006D0002">
        <w:rPr>
          <w:b/>
          <w:spacing w:val="-8"/>
          <w:sz w:val="24"/>
          <w:lang w:val="el-GR"/>
        </w:rPr>
        <w:t>κ</w:t>
      </w:r>
      <w:r w:rsidRPr="006D0002">
        <w:rPr>
          <w:b/>
          <w:spacing w:val="-7"/>
          <w:sz w:val="24"/>
          <w:lang w:val="el-GR"/>
        </w:rPr>
        <w:t>ο</w:t>
      </w:r>
      <w:r w:rsidRPr="006D0002">
        <w:rPr>
          <w:b/>
          <w:spacing w:val="-8"/>
          <w:sz w:val="24"/>
          <w:lang w:val="el-GR"/>
        </w:rPr>
        <w:t>π</w:t>
      </w:r>
      <w:r w:rsidRPr="006D0002">
        <w:rPr>
          <w:b/>
          <w:sz w:val="24"/>
          <w:lang w:val="el-GR"/>
        </w:rPr>
        <w:t>ό</w:t>
      </w:r>
      <w:r w:rsidRPr="006D0002">
        <w:rPr>
          <w:b/>
          <w:spacing w:val="-17"/>
          <w:sz w:val="24"/>
          <w:lang w:val="el-GR"/>
        </w:rPr>
        <w:t xml:space="preserve"> </w:t>
      </w:r>
      <w:r w:rsidRPr="006D0002">
        <w:rPr>
          <w:b/>
          <w:spacing w:val="-8"/>
          <w:sz w:val="24"/>
          <w:lang w:val="el-GR"/>
        </w:rPr>
        <w:t>τη</w:t>
      </w:r>
      <w:r w:rsidRPr="006D0002">
        <w:rPr>
          <w:b/>
          <w:sz w:val="24"/>
          <w:lang w:val="el-GR"/>
        </w:rPr>
        <w:t>ν</w:t>
      </w:r>
      <w:r w:rsidRPr="006D0002">
        <w:rPr>
          <w:b/>
          <w:spacing w:val="-15"/>
          <w:sz w:val="24"/>
          <w:lang w:val="el-GR"/>
        </w:rPr>
        <w:t xml:space="preserve"> </w:t>
      </w:r>
      <w:r w:rsidRPr="006D0002">
        <w:rPr>
          <w:b/>
          <w:spacing w:val="-8"/>
          <w:sz w:val="24"/>
          <w:lang w:val="el-GR"/>
        </w:rPr>
        <w:t>αναν</w:t>
      </w:r>
      <w:r w:rsidRPr="006D0002">
        <w:rPr>
          <w:b/>
          <w:spacing w:val="-7"/>
          <w:sz w:val="24"/>
          <w:lang w:val="el-GR"/>
        </w:rPr>
        <w:t>έωσ</w:t>
      </w:r>
      <w:r w:rsidRPr="006D0002">
        <w:rPr>
          <w:b/>
          <w:spacing w:val="-10"/>
          <w:sz w:val="24"/>
          <w:lang w:val="el-GR"/>
        </w:rPr>
        <w:t>η</w:t>
      </w:r>
      <w:r w:rsidRPr="006D0002">
        <w:rPr>
          <w:b/>
          <w:sz w:val="24"/>
          <w:lang w:val="el-GR"/>
        </w:rPr>
        <w:t>.</w:t>
      </w:r>
    </w:p>
    <w:p w:rsidR="00FE1FF8" w:rsidRPr="00DD6B12" w:rsidRDefault="00FE1FF8" w:rsidP="00FE1FF8">
      <w:pPr>
        <w:spacing w:line="260" w:lineRule="exact"/>
        <w:ind w:right="146"/>
        <w:rPr>
          <w:sz w:val="24"/>
          <w:lang w:val="el-GR"/>
        </w:rPr>
      </w:pPr>
      <w:r w:rsidRPr="00DD6B12">
        <w:rPr>
          <w:spacing w:val="-8"/>
          <w:sz w:val="24"/>
          <w:lang w:val="el-GR"/>
        </w:rPr>
        <w:t>γ</w:t>
      </w:r>
      <w:r w:rsidRPr="00DD6B12">
        <w:rPr>
          <w:sz w:val="24"/>
          <w:lang w:val="el-GR"/>
        </w:rPr>
        <w:t>)</w:t>
      </w:r>
      <w:r w:rsidRPr="00DD6B12">
        <w:rPr>
          <w:spacing w:val="14"/>
          <w:sz w:val="24"/>
          <w:lang w:val="el-GR"/>
        </w:rPr>
        <w:t xml:space="preserve"> </w:t>
      </w:r>
      <w:r w:rsidRPr="00DD6B12">
        <w:rPr>
          <w:spacing w:val="-7"/>
          <w:sz w:val="24"/>
          <w:lang w:val="el-GR"/>
        </w:rPr>
        <w:t>Σ</w:t>
      </w:r>
      <w:r w:rsidRPr="00DD6B12">
        <w:rPr>
          <w:sz w:val="24"/>
          <w:lang w:val="el-GR"/>
        </w:rPr>
        <w:t>ε</w:t>
      </w:r>
      <w:r w:rsidRPr="00DD6B12">
        <w:rPr>
          <w:spacing w:val="7"/>
          <w:sz w:val="24"/>
          <w:lang w:val="el-GR"/>
        </w:rPr>
        <w:t xml:space="preserve"> </w:t>
      </w:r>
      <w:r w:rsidRPr="00DD6B12">
        <w:rPr>
          <w:spacing w:val="-13"/>
          <w:sz w:val="24"/>
          <w:lang w:val="el-GR"/>
        </w:rPr>
        <w:t>π</w:t>
      </w:r>
      <w:r w:rsidRPr="00DD6B12">
        <w:rPr>
          <w:spacing w:val="-7"/>
          <w:sz w:val="24"/>
          <w:lang w:val="el-GR"/>
        </w:rPr>
        <w:t>ερί</w:t>
      </w:r>
      <w:r w:rsidRPr="00DD6B12">
        <w:rPr>
          <w:spacing w:val="-8"/>
          <w:sz w:val="24"/>
          <w:lang w:val="el-GR"/>
        </w:rPr>
        <w:t>π</w:t>
      </w:r>
      <w:r w:rsidRPr="00DD6B12">
        <w:rPr>
          <w:spacing w:val="-10"/>
          <w:sz w:val="24"/>
          <w:lang w:val="el-GR"/>
        </w:rPr>
        <w:t>τ</w:t>
      </w:r>
      <w:r w:rsidRPr="00DD6B12">
        <w:rPr>
          <w:spacing w:val="-7"/>
          <w:sz w:val="24"/>
          <w:lang w:val="el-GR"/>
        </w:rPr>
        <w:t>ω</w:t>
      </w:r>
      <w:r w:rsidRPr="00DD6B12">
        <w:rPr>
          <w:spacing w:val="-5"/>
          <w:sz w:val="24"/>
          <w:lang w:val="el-GR"/>
        </w:rPr>
        <w:t>σ</w:t>
      </w:r>
      <w:r w:rsidRPr="00DD6B12">
        <w:rPr>
          <w:sz w:val="24"/>
          <w:lang w:val="el-GR"/>
        </w:rPr>
        <w:t>η</w:t>
      </w:r>
      <w:r w:rsidRPr="00DD6B12">
        <w:rPr>
          <w:spacing w:val="4"/>
          <w:sz w:val="24"/>
          <w:lang w:val="el-GR"/>
        </w:rPr>
        <w:t xml:space="preserve"> </w:t>
      </w:r>
      <w:r w:rsidRPr="00DD6B12">
        <w:rPr>
          <w:spacing w:val="-8"/>
          <w:sz w:val="24"/>
          <w:lang w:val="el-GR"/>
        </w:rPr>
        <w:t>ν</w:t>
      </w:r>
      <w:r w:rsidRPr="00DD6B12">
        <w:rPr>
          <w:spacing w:val="-10"/>
          <w:sz w:val="24"/>
          <w:lang w:val="el-GR"/>
        </w:rPr>
        <w:t>έ</w:t>
      </w:r>
      <w:r w:rsidRPr="00DD6B12">
        <w:rPr>
          <w:spacing w:val="-7"/>
          <w:sz w:val="24"/>
          <w:lang w:val="el-GR"/>
        </w:rPr>
        <w:t>ο</w:t>
      </w:r>
      <w:r w:rsidRPr="00DD6B12">
        <w:rPr>
          <w:sz w:val="24"/>
          <w:lang w:val="el-GR"/>
        </w:rPr>
        <w:t>υ</w:t>
      </w:r>
      <w:r w:rsidRPr="00DD6B12">
        <w:rPr>
          <w:spacing w:val="8"/>
          <w:sz w:val="24"/>
          <w:lang w:val="el-GR"/>
        </w:rPr>
        <w:t xml:space="preserve"> </w:t>
      </w:r>
      <w:r w:rsidRPr="00DD6B12">
        <w:rPr>
          <w:spacing w:val="-8"/>
          <w:sz w:val="24"/>
          <w:lang w:val="el-GR"/>
        </w:rPr>
        <w:t>α</w:t>
      </w:r>
      <w:r w:rsidRPr="00DD6B12">
        <w:rPr>
          <w:spacing w:val="-9"/>
          <w:sz w:val="24"/>
          <w:lang w:val="el-GR"/>
        </w:rPr>
        <w:t>σφ</w:t>
      </w:r>
      <w:r w:rsidRPr="00DD6B12">
        <w:rPr>
          <w:spacing w:val="-8"/>
          <w:sz w:val="24"/>
          <w:lang w:val="el-GR"/>
        </w:rPr>
        <w:t>αλ</w:t>
      </w:r>
      <w:r w:rsidRPr="00DD6B12">
        <w:rPr>
          <w:spacing w:val="-7"/>
          <w:sz w:val="24"/>
          <w:lang w:val="el-GR"/>
        </w:rPr>
        <w:t>ιστ</w:t>
      </w:r>
      <w:r w:rsidRPr="00DD6B12">
        <w:rPr>
          <w:spacing w:val="-8"/>
          <w:sz w:val="24"/>
          <w:lang w:val="el-GR"/>
        </w:rPr>
        <w:t>η</w:t>
      </w:r>
      <w:r w:rsidRPr="00DD6B12">
        <w:rPr>
          <w:spacing w:val="-9"/>
          <w:sz w:val="24"/>
          <w:lang w:val="el-GR"/>
        </w:rPr>
        <w:t>ρ</w:t>
      </w:r>
      <w:r w:rsidRPr="00DD6B12">
        <w:rPr>
          <w:spacing w:val="-7"/>
          <w:sz w:val="24"/>
          <w:lang w:val="el-GR"/>
        </w:rPr>
        <w:t>ί</w:t>
      </w:r>
      <w:r w:rsidRPr="00DD6B12">
        <w:rPr>
          <w:spacing w:val="-10"/>
          <w:sz w:val="24"/>
          <w:lang w:val="el-GR"/>
        </w:rPr>
        <w:t>ο</w:t>
      </w:r>
      <w:r w:rsidRPr="00DD6B12">
        <w:rPr>
          <w:sz w:val="24"/>
          <w:lang w:val="el-GR"/>
        </w:rPr>
        <w:t>υ</w:t>
      </w:r>
      <w:r w:rsidRPr="00DD6B12">
        <w:rPr>
          <w:spacing w:val="8"/>
          <w:sz w:val="24"/>
          <w:lang w:val="el-GR"/>
        </w:rPr>
        <w:t xml:space="preserve"> </w:t>
      </w:r>
      <w:r w:rsidRPr="00DD6B12">
        <w:rPr>
          <w:sz w:val="24"/>
          <w:lang w:val="el-GR"/>
        </w:rPr>
        <w:t>η</w:t>
      </w:r>
      <w:r w:rsidRPr="00DD6B12">
        <w:rPr>
          <w:spacing w:val="4"/>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ισ</w:t>
      </w:r>
      <w:r w:rsidRPr="00DD6B12">
        <w:rPr>
          <w:spacing w:val="-10"/>
          <w:sz w:val="24"/>
          <w:lang w:val="el-GR"/>
        </w:rPr>
        <w:t>τ</w:t>
      </w:r>
      <w:r w:rsidRPr="00DD6B12">
        <w:rPr>
          <w:spacing w:val="-7"/>
          <w:sz w:val="24"/>
          <w:lang w:val="el-GR"/>
        </w:rPr>
        <w:t>ι</w:t>
      </w:r>
      <w:r w:rsidRPr="00DD6B12">
        <w:rPr>
          <w:spacing w:val="-8"/>
          <w:sz w:val="24"/>
          <w:lang w:val="el-GR"/>
        </w:rPr>
        <w:t>κ</w:t>
      </w:r>
      <w:r w:rsidRPr="00DD6B12">
        <w:rPr>
          <w:sz w:val="24"/>
          <w:lang w:val="el-GR"/>
        </w:rPr>
        <w:t>ή</w:t>
      </w:r>
      <w:r w:rsidRPr="00DD6B12">
        <w:rPr>
          <w:spacing w:val="6"/>
          <w:sz w:val="24"/>
          <w:lang w:val="el-GR"/>
        </w:rPr>
        <w:t xml:space="preserve"> </w:t>
      </w:r>
      <w:r w:rsidRPr="00DD6B12">
        <w:rPr>
          <w:spacing w:val="-7"/>
          <w:sz w:val="24"/>
          <w:lang w:val="el-GR"/>
        </w:rPr>
        <w:t>ε</w:t>
      </w:r>
      <w:r w:rsidRPr="00DD6B12">
        <w:rPr>
          <w:spacing w:val="-8"/>
          <w:sz w:val="24"/>
          <w:lang w:val="el-GR"/>
        </w:rPr>
        <w:t>τα</w:t>
      </w:r>
      <w:r w:rsidRPr="00DD6B12">
        <w:rPr>
          <w:spacing w:val="-9"/>
          <w:sz w:val="24"/>
          <w:lang w:val="el-GR"/>
        </w:rPr>
        <w:t>ι</w:t>
      </w:r>
      <w:r w:rsidRPr="00DD6B12">
        <w:rPr>
          <w:spacing w:val="-7"/>
          <w:sz w:val="24"/>
          <w:lang w:val="el-GR"/>
        </w:rPr>
        <w:t>ρεί</w:t>
      </w:r>
      <w:r w:rsidRPr="00DD6B12">
        <w:rPr>
          <w:sz w:val="24"/>
          <w:lang w:val="el-GR"/>
        </w:rPr>
        <w:t>α</w:t>
      </w:r>
      <w:r w:rsidRPr="00DD6B12">
        <w:rPr>
          <w:spacing w:val="4"/>
          <w:sz w:val="24"/>
          <w:lang w:val="el-GR"/>
        </w:rPr>
        <w:t xml:space="preserve"> </w:t>
      </w:r>
      <w:r w:rsidRPr="00DD6B12">
        <w:rPr>
          <w:spacing w:val="-7"/>
          <w:sz w:val="24"/>
          <w:lang w:val="el-GR"/>
        </w:rPr>
        <w:t>θ</w:t>
      </w:r>
      <w:r w:rsidRPr="00DD6B12">
        <w:rPr>
          <w:sz w:val="24"/>
          <w:lang w:val="el-GR"/>
        </w:rPr>
        <w:t>α</w:t>
      </w:r>
      <w:r w:rsidRPr="00DD6B12">
        <w:rPr>
          <w:spacing w:val="4"/>
          <w:sz w:val="24"/>
          <w:lang w:val="el-GR"/>
        </w:rPr>
        <w:t xml:space="preserve"> </w:t>
      </w:r>
      <w:r w:rsidRPr="00DD6B12">
        <w:rPr>
          <w:spacing w:val="-7"/>
          <w:sz w:val="24"/>
          <w:lang w:val="el-GR"/>
        </w:rPr>
        <w:t>ε</w:t>
      </w:r>
      <w:r w:rsidRPr="00DD6B12">
        <w:rPr>
          <w:spacing w:val="-9"/>
          <w:sz w:val="24"/>
          <w:lang w:val="el-GR"/>
        </w:rPr>
        <w:t>ι</w:t>
      </w:r>
      <w:r w:rsidRPr="00DD6B12">
        <w:rPr>
          <w:spacing w:val="-7"/>
          <w:sz w:val="24"/>
          <w:lang w:val="el-GR"/>
        </w:rPr>
        <w:t>δο</w:t>
      </w:r>
      <w:r w:rsidRPr="00DD6B12">
        <w:rPr>
          <w:spacing w:val="-8"/>
          <w:sz w:val="24"/>
          <w:lang w:val="el-GR"/>
        </w:rPr>
        <w:t>π</w:t>
      </w:r>
      <w:r w:rsidRPr="00DD6B12">
        <w:rPr>
          <w:spacing w:val="-7"/>
          <w:sz w:val="24"/>
          <w:lang w:val="el-GR"/>
        </w:rPr>
        <w:t>ο</w:t>
      </w:r>
      <w:r w:rsidRPr="00DD6B12">
        <w:rPr>
          <w:spacing w:val="-9"/>
          <w:sz w:val="24"/>
          <w:lang w:val="el-GR"/>
        </w:rPr>
        <w:t>ι</w:t>
      </w:r>
      <w:r w:rsidRPr="00DD6B12">
        <w:rPr>
          <w:spacing w:val="-7"/>
          <w:sz w:val="24"/>
          <w:lang w:val="el-GR"/>
        </w:rPr>
        <w:t>ε</w:t>
      </w:r>
      <w:r w:rsidRPr="00DD6B12">
        <w:rPr>
          <w:spacing w:val="-5"/>
          <w:sz w:val="24"/>
          <w:lang w:val="el-GR"/>
        </w:rPr>
        <w:t>ί</w:t>
      </w:r>
      <w:r w:rsidRPr="00DD6B12">
        <w:rPr>
          <w:spacing w:val="-8"/>
          <w:sz w:val="24"/>
          <w:lang w:val="el-GR"/>
        </w:rPr>
        <w:t>τ</w:t>
      </w:r>
      <w:r w:rsidRPr="00DD6B12">
        <w:rPr>
          <w:spacing w:val="-11"/>
          <w:sz w:val="24"/>
          <w:lang w:val="el-GR"/>
        </w:rPr>
        <w:t>α</w:t>
      </w:r>
      <w:r w:rsidRPr="00DD6B12">
        <w:rPr>
          <w:sz w:val="24"/>
          <w:lang w:val="el-GR"/>
        </w:rPr>
        <w:t>ι</w:t>
      </w:r>
      <w:r w:rsidRPr="00DD6B12">
        <w:rPr>
          <w:spacing w:val="7"/>
          <w:sz w:val="24"/>
          <w:lang w:val="el-GR"/>
        </w:rPr>
        <w:t xml:space="preserve"> </w:t>
      </w:r>
      <w:r w:rsidRPr="00DD6B12">
        <w:rPr>
          <w:spacing w:val="-8"/>
          <w:sz w:val="24"/>
          <w:lang w:val="el-GR"/>
        </w:rPr>
        <w:t>απ</w:t>
      </w:r>
      <w:r w:rsidRPr="00DD6B12">
        <w:rPr>
          <w:sz w:val="24"/>
          <w:lang w:val="el-GR"/>
        </w:rPr>
        <w:t>ό</w:t>
      </w:r>
      <w:r w:rsidRPr="00DD6B12">
        <w:rPr>
          <w:spacing w:val="7"/>
          <w:sz w:val="24"/>
          <w:lang w:val="el-GR"/>
        </w:rPr>
        <w:t xml:space="preserve"> </w:t>
      </w:r>
      <w:r w:rsidRPr="00DD6B12">
        <w:rPr>
          <w:spacing w:val="-8"/>
          <w:sz w:val="24"/>
          <w:lang w:val="el-GR"/>
        </w:rPr>
        <w:t>τ</w:t>
      </w:r>
      <w:r w:rsidRPr="00DD6B12">
        <w:rPr>
          <w:spacing w:val="-7"/>
          <w:sz w:val="24"/>
          <w:lang w:val="el-GR"/>
        </w:rPr>
        <w:t>ο</w:t>
      </w:r>
      <w:r w:rsidRPr="00DD6B12">
        <w:rPr>
          <w:sz w:val="24"/>
          <w:lang w:val="el-GR"/>
        </w:rPr>
        <w:t>ν</w:t>
      </w:r>
      <w:r w:rsidRPr="00DD6B12">
        <w:rPr>
          <w:spacing w:val="4"/>
          <w:sz w:val="24"/>
          <w:lang w:val="el-GR"/>
        </w:rPr>
        <w:t xml:space="preserve"> </w:t>
      </w:r>
      <w:r w:rsidRPr="00DD6B12">
        <w:rPr>
          <w:spacing w:val="-8"/>
          <w:sz w:val="24"/>
          <w:lang w:val="el-GR"/>
        </w:rPr>
        <w:t>Δήμ</w:t>
      </w:r>
      <w:r w:rsidRPr="00DD6B12">
        <w:rPr>
          <w:sz w:val="24"/>
          <w:lang w:val="el-GR"/>
        </w:rPr>
        <w:t>ο</w:t>
      </w:r>
      <w:r w:rsidRPr="00DD6B12">
        <w:rPr>
          <w:spacing w:val="7"/>
          <w:sz w:val="24"/>
          <w:lang w:val="el-GR"/>
        </w:rPr>
        <w:t xml:space="preserve"> </w:t>
      </w:r>
      <w:r w:rsidRPr="00DD6B12">
        <w:rPr>
          <w:spacing w:val="-9"/>
          <w:sz w:val="24"/>
          <w:lang w:val="el-GR"/>
        </w:rPr>
        <w:t>Μ</w:t>
      </w:r>
      <w:r w:rsidRPr="00DD6B12">
        <w:rPr>
          <w:spacing w:val="-7"/>
          <w:sz w:val="24"/>
          <w:lang w:val="el-GR"/>
        </w:rPr>
        <w:t>οσ</w:t>
      </w:r>
      <w:r w:rsidRPr="00DD6B12">
        <w:rPr>
          <w:spacing w:val="-8"/>
          <w:sz w:val="24"/>
          <w:lang w:val="el-GR"/>
        </w:rPr>
        <w:t>χά</w:t>
      </w:r>
      <w:r w:rsidRPr="00DD6B12">
        <w:rPr>
          <w:spacing w:val="-10"/>
          <w:sz w:val="24"/>
          <w:lang w:val="el-GR"/>
        </w:rPr>
        <w:t>τ</w:t>
      </w:r>
      <w:r w:rsidRPr="00DD6B12">
        <w:rPr>
          <w:spacing w:val="-7"/>
          <w:sz w:val="24"/>
          <w:lang w:val="el-GR"/>
        </w:rPr>
        <w:t>ο</w:t>
      </w:r>
      <w:r w:rsidRPr="00DD6B12">
        <w:rPr>
          <w:sz w:val="24"/>
          <w:lang w:val="el-GR"/>
        </w:rPr>
        <w:t>υ</w:t>
      </w:r>
      <w:r w:rsidRPr="00DD6B12">
        <w:rPr>
          <w:spacing w:val="1"/>
          <w:sz w:val="24"/>
          <w:lang w:val="el-GR"/>
        </w:rPr>
        <w:t xml:space="preserve"> </w:t>
      </w:r>
      <w:r w:rsidRPr="00DD6B12">
        <w:rPr>
          <w:sz w:val="24"/>
          <w:lang w:val="el-GR"/>
        </w:rPr>
        <w:t>-</w:t>
      </w:r>
    </w:p>
    <w:p w:rsidR="00FE1FF8" w:rsidRPr="00DD6B12" w:rsidRDefault="00FE1FF8" w:rsidP="00FE1FF8">
      <w:pPr>
        <w:spacing w:before="43"/>
        <w:ind w:right="4588"/>
        <w:rPr>
          <w:sz w:val="24"/>
          <w:lang w:val="el-GR"/>
        </w:rPr>
      </w:pPr>
      <w:r w:rsidRPr="00DD6B12">
        <w:rPr>
          <w:spacing w:val="-7"/>
          <w:sz w:val="24"/>
          <w:lang w:val="el-GR"/>
        </w:rPr>
        <w:t>Τ</w:t>
      </w:r>
      <w:r w:rsidRPr="00DD6B12">
        <w:rPr>
          <w:spacing w:val="-8"/>
          <w:sz w:val="24"/>
          <w:lang w:val="el-GR"/>
        </w:rPr>
        <w:t>α</w:t>
      </w:r>
      <w:r w:rsidRPr="00DD6B12">
        <w:rPr>
          <w:spacing w:val="-6"/>
          <w:sz w:val="24"/>
          <w:lang w:val="el-GR"/>
        </w:rPr>
        <w:t>ύ</w:t>
      </w:r>
      <w:r w:rsidRPr="00DD6B12">
        <w:rPr>
          <w:spacing w:val="-9"/>
          <w:sz w:val="24"/>
          <w:lang w:val="el-GR"/>
        </w:rPr>
        <w:t>ρ</w:t>
      </w:r>
      <w:r w:rsidRPr="00DD6B12">
        <w:rPr>
          <w:spacing w:val="-10"/>
          <w:sz w:val="24"/>
          <w:lang w:val="el-GR"/>
        </w:rPr>
        <w:t>ο</w:t>
      </w:r>
      <w:r w:rsidRPr="00DD6B12">
        <w:rPr>
          <w:spacing w:val="-6"/>
          <w:sz w:val="24"/>
          <w:lang w:val="el-GR"/>
        </w:rPr>
        <w:t>υ</w:t>
      </w:r>
      <w:r w:rsidRPr="00DD6B12">
        <w:rPr>
          <w:sz w:val="24"/>
          <w:lang w:val="el-GR"/>
        </w:rPr>
        <w:t>,</w:t>
      </w:r>
      <w:r w:rsidRPr="00DD6B12">
        <w:rPr>
          <w:spacing w:val="-14"/>
          <w:sz w:val="24"/>
          <w:lang w:val="el-GR"/>
        </w:rPr>
        <w:t xml:space="preserve"> </w:t>
      </w:r>
      <w:r w:rsidRPr="00DD6B12">
        <w:rPr>
          <w:spacing w:val="-10"/>
          <w:sz w:val="24"/>
          <w:lang w:val="el-GR"/>
        </w:rPr>
        <w:t>γ</w:t>
      </w:r>
      <w:r w:rsidRPr="00DD6B12">
        <w:rPr>
          <w:spacing w:val="-7"/>
          <w:sz w:val="24"/>
          <w:lang w:val="el-GR"/>
        </w:rPr>
        <w:t>ι</w:t>
      </w:r>
      <w:r w:rsidRPr="00DD6B12">
        <w:rPr>
          <w:sz w:val="24"/>
          <w:lang w:val="el-GR"/>
        </w:rPr>
        <w:t>α</w:t>
      </w:r>
      <w:r w:rsidRPr="00DD6B12">
        <w:rPr>
          <w:spacing w:val="-15"/>
          <w:sz w:val="24"/>
          <w:lang w:val="el-GR"/>
        </w:rPr>
        <w:t xml:space="preserve"> </w:t>
      </w:r>
      <w:r w:rsidRPr="00DD6B12">
        <w:rPr>
          <w:spacing w:val="-10"/>
          <w:sz w:val="24"/>
          <w:lang w:val="el-GR"/>
        </w:rPr>
        <w:t>τ</w:t>
      </w:r>
      <w:r w:rsidRPr="00DD6B12">
        <w:rPr>
          <w:spacing w:val="-7"/>
          <w:sz w:val="24"/>
          <w:lang w:val="el-GR"/>
        </w:rPr>
        <w:t>ι</w:t>
      </w:r>
      <w:r w:rsidRPr="00DD6B12">
        <w:rPr>
          <w:sz w:val="24"/>
          <w:lang w:val="el-GR"/>
        </w:rPr>
        <w:t>ς</w:t>
      </w:r>
      <w:r w:rsidRPr="00DD6B12">
        <w:rPr>
          <w:spacing w:val="-16"/>
          <w:sz w:val="24"/>
          <w:lang w:val="el-GR"/>
        </w:rPr>
        <w:t xml:space="preserve"> </w:t>
      </w:r>
      <w:r w:rsidRPr="00DD6B12">
        <w:rPr>
          <w:spacing w:val="-8"/>
          <w:sz w:val="24"/>
          <w:lang w:val="el-GR"/>
        </w:rPr>
        <w:t>καλ</w:t>
      </w:r>
      <w:r w:rsidRPr="00DD6B12">
        <w:rPr>
          <w:spacing w:val="-6"/>
          <w:sz w:val="24"/>
          <w:lang w:val="el-GR"/>
        </w:rPr>
        <w:t>ύψ</w:t>
      </w:r>
      <w:r w:rsidRPr="00DD6B12">
        <w:rPr>
          <w:spacing w:val="-10"/>
          <w:sz w:val="24"/>
          <w:lang w:val="el-GR"/>
        </w:rPr>
        <w:t>ε</w:t>
      </w:r>
      <w:r w:rsidRPr="00DD6B12">
        <w:rPr>
          <w:spacing w:val="-7"/>
          <w:sz w:val="24"/>
          <w:lang w:val="el-GR"/>
        </w:rPr>
        <w:t>ι</w:t>
      </w:r>
      <w:r w:rsidRPr="00DD6B12">
        <w:rPr>
          <w:sz w:val="24"/>
          <w:lang w:val="el-GR"/>
        </w:rPr>
        <w:t>ς</w:t>
      </w:r>
      <w:r w:rsidRPr="00DD6B12">
        <w:rPr>
          <w:spacing w:val="-16"/>
          <w:sz w:val="24"/>
          <w:lang w:val="el-GR"/>
        </w:rPr>
        <w:t xml:space="preserve"> </w:t>
      </w:r>
      <w:r w:rsidRPr="00DD6B12">
        <w:rPr>
          <w:spacing w:val="-11"/>
          <w:sz w:val="24"/>
          <w:lang w:val="el-GR"/>
        </w:rPr>
        <w:t>π</w:t>
      </w:r>
      <w:r w:rsidRPr="00DD6B12">
        <w:rPr>
          <w:spacing w:val="-7"/>
          <w:sz w:val="24"/>
          <w:lang w:val="el-GR"/>
        </w:rPr>
        <w:t>ο</w:t>
      </w:r>
      <w:r w:rsidRPr="00DD6B12">
        <w:rPr>
          <w:sz w:val="24"/>
          <w:lang w:val="el-GR"/>
        </w:rPr>
        <w:t>υ</w:t>
      </w:r>
      <w:r w:rsidRPr="00DD6B12">
        <w:rPr>
          <w:spacing w:val="-11"/>
          <w:sz w:val="24"/>
          <w:lang w:val="el-GR"/>
        </w:rPr>
        <w:t xml:space="preserve"> </w:t>
      </w:r>
      <w:r w:rsidRPr="00DD6B12">
        <w:rPr>
          <w:spacing w:val="-13"/>
          <w:sz w:val="24"/>
          <w:lang w:val="el-GR"/>
        </w:rPr>
        <w:t>π</w:t>
      </w:r>
      <w:r w:rsidRPr="00DD6B12">
        <w:rPr>
          <w:spacing w:val="-7"/>
          <w:sz w:val="24"/>
          <w:lang w:val="el-GR"/>
        </w:rPr>
        <w:t>ρέ</w:t>
      </w:r>
      <w:r w:rsidRPr="00DD6B12">
        <w:rPr>
          <w:spacing w:val="-8"/>
          <w:sz w:val="24"/>
          <w:lang w:val="el-GR"/>
        </w:rPr>
        <w:t>π</w:t>
      </w:r>
      <w:r w:rsidRPr="00DD6B12">
        <w:rPr>
          <w:spacing w:val="-10"/>
          <w:sz w:val="24"/>
          <w:lang w:val="el-GR"/>
        </w:rPr>
        <w:t>ε</w:t>
      </w:r>
      <w:r w:rsidRPr="00DD6B12">
        <w:rPr>
          <w:sz w:val="24"/>
          <w:lang w:val="el-GR"/>
        </w:rPr>
        <w:t>ι</w:t>
      </w:r>
      <w:r w:rsidRPr="00DD6B12">
        <w:rPr>
          <w:spacing w:val="-14"/>
          <w:sz w:val="24"/>
          <w:lang w:val="el-GR"/>
        </w:rPr>
        <w:t xml:space="preserve"> </w:t>
      </w:r>
      <w:r w:rsidRPr="00DD6B12">
        <w:rPr>
          <w:spacing w:val="-8"/>
          <w:sz w:val="24"/>
          <w:lang w:val="el-GR"/>
        </w:rPr>
        <w:t>ν</w:t>
      </w:r>
      <w:r w:rsidRPr="00DD6B12">
        <w:rPr>
          <w:sz w:val="24"/>
          <w:lang w:val="el-GR"/>
        </w:rPr>
        <w:t>α</w:t>
      </w:r>
      <w:r w:rsidRPr="00DD6B12">
        <w:rPr>
          <w:spacing w:val="-18"/>
          <w:sz w:val="24"/>
          <w:lang w:val="el-GR"/>
        </w:rPr>
        <w:t xml:space="preserve"> </w:t>
      </w:r>
      <w:r w:rsidRPr="00DD6B12">
        <w:rPr>
          <w:spacing w:val="-7"/>
          <w:sz w:val="24"/>
          <w:lang w:val="el-GR"/>
        </w:rPr>
        <w:t>έ</w:t>
      </w:r>
      <w:r w:rsidRPr="00DD6B12">
        <w:rPr>
          <w:spacing w:val="-8"/>
          <w:sz w:val="24"/>
          <w:lang w:val="el-GR"/>
        </w:rPr>
        <w:t>χ</w:t>
      </w:r>
      <w:r w:rsidRPr="00DD6B12">
        <w:rPr>
          <w:spacing w:val="-7"/>
          <w:sz w:val="24"/>
          <w:lang w:val="el-GR"/>
        </w:rPr>
        <w:t>ε</w:t>
      </w:r>
      <w:r w:rsidRPr="00DD6B12">
        <w:rPr>
          <w:sz w:val="24"/>
          <w:lang w:val="el-GR"/>
        </w:rPr>
        <w:t>ι</w:t>
      </w:r>
      <w:r w:rsidRPr="00DD6B12">
        <w:rPr>
          <w:spacing w:val="-17"/>
          <w:sz w:val="24"/>
          <w:lang w:val="el-GR"/>
        </w:rPr>
        <w:t xml:space="preserve"> </w:t>
      </w:r>
      <w:r w:rsidRPr="00DD6B12">
        <w:rPr>
          <w:spacing w:val="-8"/>
          <w:sz w:val="24"/>
          <w:lang w:val="el-GR"/>
        </w:rPr>
        <w:t>τ</w:t>
      </w:r>
      <w:r w:rsidRPr="00DD6B12">
        <w:rPr>
          <w:sz w:val="24"/>
          <w:lang w:val="el-GR"/>
        </w:rPr>
        <w:t>ο</w:t>
      </w:r>
      <w:r w:rsidRPr="00DD6B12">
        <w:rPr>
          <w:spacing w:val="-17"/>
          <w:sz w:val="24"/>
          <w:lang w:val="el-GR"/>
        </w:rPr>
        <w:t xml:space="preserve"> </w:t>
      </w:r>
      <w:r w:rsidRPr="00DD6B12">
        <w:rPr>
          <w:spacing w:val="-8"/>
          <w:sz w:val="24"/>
          <w:lang w:val="el-GR"/>
        </w:rPr>
        <w:t>ν</w:t>
      </w:r>
      <w:r w:rsidRPr="00DD6B12">
        <w:rPr>
          <w:spacing w:val="-7"/>
          <w:sz w:val="24"/>
          <w:lang w:val="el-GR"/>
        </w:rPr>
        <w:t>έ</w:t>
      </w:r>
      <w:r w:rsidRPr="00DD6B12">
        <w:rPr>
          <w:sz w:val="24"/>
          <w:lang w:val="el-GR"/>
        </w:rPr>
        <w:t>ο</w:t>
      </w:r>
      <w:r w:rsidRPr="00DD6B12">
        <w:rPr>
          <w:spacing w:val="-17"/>
          <w:sz w:val="24"/>
          <w:lang w:val="el-GR"/>
        </w:rPr>
        <w:t xml:space="preserve"> </w:t>
      </w:r>
      <w:r w:rsidRPr="00DD6B12">
        <w:rPr>
          <w:spacing w:val="-7"/>
          <w:sz w:val="24"/>
          <w:lang w:val="el-GR"/>
        </w:rPr>
        <w:t>ό</w:t>
      </w:r>
      <w:r w:rsidRPr="00DD6B12">
        <w:rPr>
          <w:spacing w:val="-8"/>
          <w:sz w:val="24"/>
          <w:lang w:val="el-GR"/>
        </w:rPr>
        <w:t>χη</w:t>
      </w:r>
      <w:r w:rsidRPr="00DD6B12">
        <w:rPr>
          <w:spacing w:val="-6"/>
          <w:sz w:val="24"/>
          <w:lang w:val="el-GR"/>
        </w:rPr>
        <w:t>μ</w:t>
      </w:r>
      <w:r w:rsidRPr="00DD6B12">
        <w:rPr>
          <w:spacing w:val="-8"/>
          <w:sz w:val="24"/>
          <w:lang w:val="el-GR"/>
        </w:rPr>
        <w:t>α</w:t>
      </w:r>
      <w:r w:rsidRPr="00DD6B12">
        <w:rPr>
          <w:sz w:val="24"/>
          <w:lang w:val="el-GR"/>
        </w:rPr>
        <w:t>.</w:t>
      </w:r>
    </w:p>
    <w:p w:rsidR="00FE1FF8" w:rsidRPr="00DD6B12" w:rsidRDefault="00FE1FF8" w:rsidP="00FE1FF8">
      <w:pPr>
        <w:spacing w:before="45"/>
        <w:ind w:right="2243"/>
        <w:rPr>
          <w:sz w:val="24"/>
          <w:lang w:val="el-GR"/>
        </w:rPr>
      </w:pPr>
    </w:p>
    <w:p w:rsidR="00FE1FF8" w:rsidRPr="00DD6B12" w:rsidRDefault="00FE1FF8" w:rsidP="00FE1FF8">
      <w:pPr>
        <w:spacing w:before="2" w:line="160" w:lineRule="exact"/>
        <w:rPr>
          <w:sz w:val="16"/>
          <w:szCs w:val="16"/>
          <w:lang w:val="el-GR"/>
        </w:rPr>
      </w:pPr>
    </w:p>
    <w:p w:rsidR="00FE1FF8" w:rsidRPr="00DD6B12" w:rsidRDefault="00FE1FF8" w:rsidP="00FE1FF8">
      <w:pPr>
        <w:ind w:right="8839"/>
        <w:rPr>
          <w:sz w:val="24"/>
          <w:lang w:val="el-GR"/>
        </w:rPr>
      </w:pPr>
      <w:r w:rsidRPr="00DD6B12">
        <w:rPr>
          <w:b/>
          <w:spacing w:val="-8"/>
          <w:sz w:val="24"/>
          <w:lang w:val="el-GR"/>
        </w:rPr>
        <w:t>Α</w:t>
      </w:r>
      <w:r w:rsidRPr="00DD6B12">
        <w:rPr>
          <w:b/>
          <w:spacing w:val="-12"/>
          <w:sz w:val="24"/>
          <w:lang w:val="el-GR"/>
        </w:rPr>
        <w:t>Ρ</w:t>
      </w:r>
      <w:r w:rsidRPr="00DD6B12">
        <w:rPr>
          <w:b/>
          <w:spacing w:val="-4"/>
          <w:sz w:val="24"/>
          <w:lang w:val="el-GR"/>
        </w:rPr>
        <w:t>Θ</w:t>
      </w:r>
      <w:r w:rsidRPr="00DD6B12">
        <w:rPr>
          <w:b/>
          <w:spacing w:val="-12"/>
          <w:sz w:val="24"/>
          <w:lang w:val="el-GR"/>
        </w:rPr>
        <w:t>Ρ</w:t>
      </w:r>
      <w:r w:rsidRPr="00DD6B12">
        <w:rPr>
          <w:b/>
          <w:sz w:val="24"/>
          <w:lang w:val="el-GR"/>
        </w:rPr>
        <w:t>Ο</w:t>
      </w:r>
      <w:r w:rsidRPr="00DD6B12">
        <w:rPr>
          <w:b/>
          <w:spacing w:val="-14"/>
          <w:sz w:val="24"/>
          <w:lang w:val="el-GR"/>
        </w:rPr>
        <w:t xml:space="preserve"> </w:t>
      </w:r>
      <w:r w:rsidRPr="00DD6B12">
        <w:rPr>
          <w:b/>
          <w:sz w:val="24"/>
          <w:lang w:val="el-GR"/>
        </w:rPr>
        <w:t>2</w:t>
      </w:r>
    </w:p>
    <w:p w:rsidR="00FE1FF8" w:rsidRPr="00DD6B12" w:rsidRDefault="00FE1FF8" w:rsidP="00FE1FF8">
      <w:pPr>
        <w:spacing w:before="43"/>
        <w:ind w:right="7615"/>
        <w:rPr>
          <w:sz w:val="24"/>
          <w:lang w:val="el-GR"/>
        </w:rPr>
      </w:pPr>
      <w:r w:rsidRPr="00DD6B12">
        <w:rPr>
          <w:b/>
          <w:spacing w:val="-8"/>
          <w:sz w:val="24"/>
          <w:lang w:val="el-GR"/>
        </w:rPr>
        <w:t>Μ</w:t>
      </w:r>
      <w:r w:rsidRPr="00DD6B12">
        <w:rPr>
          <w:b/>
          <w:spacing w:val="-6"/>
          <w:sz w:val="24"/>
          <w:lang w:val="el-GR"/>
        </w:rPr>
        <w:t>έ</w:t>
      </w:r>
      <w:r w:rsidRPr="00DD6B12">
        <w:rPr>
          <w:b/>
          <w:spacing w:val="-7"/>
          <w:sz w:val="24"/>
          <w:lang w:val="el-GR"/>
        </w:rPr>
        <w:t>λ</w:t>
      </w:r>
      <w:r w:rsidRPr="00DD6B12">
        <w:rPr>
          <w:b/>
          <w:sz w:val="24"/>
          <w:lang w:val="el-GR"/>
        </w:rPr>
        <w:t>η</w:t>
      </w:r>
      <w:r w:rsidRPr="00DD6B12">
        <w:rPr>
          <w:b/>
          <w:spacing w:val="-16"/>
          <w:sz w:val="24"/>
          <w:lang w:val="el-GR"/>
        </w:rPr>
        <w:t xml:space="preserve"> </w:t>
      </w:r>
      <w:r w:rsidRPr="00DD6B12">
        <w:rPr>
          <w:b/>
          <w:spacing w:val="-9"/>
          <w:sz w:val="24"/>
          <w:lang w:val="el-GR"/>
        </w:rPr>
        <w:t>μ</w:t>
      </w:r>
      <w:r w:rsidRPr="00DD6B12">
        <w:rPr>
          <w:b/>
          <w:spacing w:val="-7"/>
          <w:sz w:val="24"/>
          <w:lang w:val="el-GR"/>
        </w:rPr>
        <w:t>η</w:t>
      </w:r>
      <w:r w:rsidRPr="00DD6B12">
        <w:rPr>
          <w:b/>
          <w:spacing w:val="-10"/>
          <w:sz w:val="24"/>
          <w:lang w:val="el-GR"/>
        </w:rPr>
        <w:t>τ</w:t>
      </w:r>
      <w:r w:rsidRPr="00DD6B12">
        <w:rPr>
          <w:b/>
          <w:spacing w:val="-6"/>
          <w:sz w:val="24"/>
          <w:lang w:val="el-GR"/>
        </w:rPr>
        <w:t>ρ</w:t>
      </w:r>
      <w:r w:rsidRPr="00DD6B12">
        <w:rPr>
          <w:b/>
          <w:spacing w:val="-3"/>
          <w:sz w:val="24"/>
          <w:lang w:val="el-GR"/>
        </w:rPr>
        <w:t>ώ</w:t>
      </w:r>
      <w:r w:rsidRPr="00DD6B12">
        <w:rPr>
          <w:b/>
          <w:spacing w:val="-10"/>
          <w:sz w:val="24"/>
          <w:lang w:val="el-GR"/>
        </w:rPr>
        <w:t>ο</w:t>
      </w:r>
      <w:r w:rsidRPr="00DD6B12">
        <w:rPr>
          <w:b/>
          <w:sz w:val="24"/>
          <w:lang w:val="el-GR"/>
        </w:rPr>
        <w:t>υ</w:t>
      </w:r>
      <w:r w:rsidRPr="00DD6B12">
        <w:rPr>
          <w:b/>
          <w:spacing w:val="-14"/>
          <w:sz w:val="24"/>
          <w:lang w:val="el-GR"/>
        </w:rPr>
        <w:t xml:space="preserve"> </w:t>
      </w:r>
      <w:r w:rsidRPr="00DD6B12">
        <w:rPr>
          <w:b/>
          <w:spacing w:val="-8"/>
          <w:sz w:val="24"/>
          <w:lang w:val="el-GR"/>
        </w:rPr>
        <w:t>Σ</w:t>
      </w:r>
      <w:r w:rsidRPr="00DD6B12">
        <w:rPr>
          <w:b/>
          <w:spacing w:val="-10"/>
          <w:sz w:val="24"/>
          <w:lang w:val="el-GR"/>
        </w:rPr>
        <w:t>.</w:t>
      </w:r>
      <w:r w:rsidRPr="00DD6B12">
        <w:rPr>
          <w:b/>
          <w:spacing w:val="-8"/>
          <w:sz w:val="24"/>
          <w:lang w:val="el-GR"/>
        </w:rPr>
        <w:t>Α</w:t>
      </w:r>
      <w:r w:rsidRPr="00DD6B12">
        <w:rPr>
          <w:b/>
          <w:spacing w:val="-7"/>
          <w:sz w:val="24"/>
          <w:lang w:val="el-GR"/>
        </w:rPr>
        <w:t>.</w:t>
      </w:r>
      <w:r w:rsidRPr="00DD6B12">
        <w:rPr>
          <w:b/>
          <w:spacing w:val="-9"/>
          <w:sz w:val="24"/>
          <w:lang w:val="el-GR"/>
        </w:rPr>
        <w:t>Π</w:t>
      </w:r>
      <w:r w:rsidRPr="00DD6B12">
        <w:rPr>
          <w:b/>
          <w:sz w:val="24"/>
          <w:lang w:val="el-GR"/>
        </w:rPr>
        <w:t>.</w:t>
      </w:r>
    </w:p>
    <w:p w:rsidR="00FE1FF8" w:rsidRPr="00DD6B12" w:rsidRDefault="00FE1FF8" w:rsidP="00FE1FF8">
      <w:pPr>
        <w:spacing w:before="31" w:line="275" w:lineRule="auto"/>
        <w:ind w:right="150"/>
        <w:rPr>
          <w:sz w:val="24"/>
          <w:lang w:val="el-GR"/>
        </w:rPr>
      </w:pPr>
      <w:r w:rsidRPr="00DD6B12">
        <w:rPr>
          <w:sz w:val="24"/>
          <w:lang w:val="el-GR"/>
        </w:rPr>
        <w:t xml:space="preserve">Ο </w:t>
      </w:r>
      <w:r w:rsidRPr="00DD6B12">
        <w:rPr>
          <w:spacing w:val="22"/>
          <w:sz w:val="24"/>
          <w:lang w:val="el-GR"/>
        </w:rPr>
        <w:t xml:space="preserve"> </w:t>
      </w:r>
      <w:r w:rsidRPr="00DD6B12">
        <w:rPr>
          <w:spacing w:val="-8"/>
          <w:sz w:val="24"/>
          <w:lang w:val="el-GR"/>
        </w:rPr>
        <w:t>ανά</w:t>
      </w:r>
      <w:r w:rsidRPr="00DD6B12">
        <w:rPr>
          <w:spacing w:val="-7"/>
          <w:sz w:val="24"/>
          <w:lang w:val="el-GR"/>
        </w:rPr>
        <w:t>δο</w:t>
      </w:r>
      <w:r w:rsidRPr="00DD6B12">
        <w:rPr>
          <w:spacing w:val="-11"/>
          <w:sz w:val="24"/>
          <w:lang w:val="el-GR"/>
        </w:rPr>
        <w:t>χ</w:t>
      </w:r>
      <w:r w:rsidRPr="00DD6B12">
        <w:rPr>
          <w:spacing w:val="-7"/>
          <w:sz w:val="24"/>
          <w:lang w:val="el-GR"/>
        </w:rPr>
        <w:t>ο</w:t>
      </w:r>
      <w:r w:rsidRPr="00DD6B12">
        <w:rPr>
          <w:sz w:val="24"/>
          <w:lang w:val="el-GR"/>
        </w:rPr>
        <w:t xml:space="preserve">ς </w:t>
      </w:r>
      <w:r w:rsidRPr="00DD6B12">
        <w:rPr>
          <w:spacing w:val="20"/>
          <w:sz w:val="24"/>
          <w:lang w:val="el-GR"/>
        </w:rPr>
        <w:t xml:space="preserve"> </w:t>
      </w:r>
      <w:r w:rsidRPr="00DD6B12">
        <w:rPr>
          <w:spacing w:val="-7"/>
          <w:sz w:val="24"/>
          <w:lang w:val="el-GR"/>
        </w:rPr>
        <w:t>έ</w:t>
      </w:r>
      <w:r w:rsidRPr="00DD6B12">
        <w:rPr>
          <w:spacing w:val="-11"/>
          <w:sz w:val="24"/>
          <w:lang w:val="el-GR"/>
        </w:rPr>
        <w:t>χ</w:t>
      </w:r>
      <w:r w:rsidRPr="00DD6B12">
        <w:rPr>
          <w:spacing w:val="-7"/>
          <w:sz w:val="24"/>
          <w:lang w:val="el-GR"/>
        </w:rPr>
        <w:t>ε</w:t>
      </w:r>
      <w:r w:rsidRPr="00DD6B12">
        <w:rPr>
          <w:sz w:val="24"/>
          <w:lang w:val="el-GR"/>
        </w:rPr>
        <w:t xml:space="preserve">ι </w:t>
      </w:r>
      <w:r w:rsidRPr="00DD6B12">
        <w:rPr>
          <w:spacing w:val="19"/>
          <w:sz w:val="24"/>
          <w:lang w:val="el-GR"/>
        </w:rPr>
        <w:t xml:space="preserve"> </w:t>
      </w:r>
      <w:r w:rsidRPr="00DD6B12">
        <w:rPr>
          <w:spacing w:val="-10"/>
          <w:sz w:val="24"/>
          <w:lang w:val="el-GR"/>
        </w:rPr>
        <w:t>τ</w:t>
      </w:r>
      <w:r w:rsidRPr="00DD6B12">
        <w:rPr>
          <w:spacing w:val="-7"/>
          <w:sz w:val="24"/>
          <w:lang w:val="el-GR"/>
        </w:rPr>
        <w:t>ι</w:t>
      </w:r>
      <w:r w:rsidRPr="00DD6B12">
        <w:rPr>
          <w:sz w:val="24"/>
          <w:lang w:val="el-GR"/>
        </w:rPr>
        <w:t xml:space="preserve">ς </w:t>
      </w:r>
      <w:r w:rsidRPr="00DD6B12">
        <w:rPr>
          <w:spacing w:val="18"/>
          <w:sz w:val="24"/>
          <w:lang w:val="el-GR"/>
        </w:rPr>
        <w:t xml:space="preserve"> </w:t>
      </w:r>
      <w:r w:rsidRPr="00DD6B12">
        <w:rPr>
          <w:spacing w:val="-6"/>
          <w:sz w:val="24"/>
          <w:lang w:val="el-GR"/>
        </w:rPr>
        <w:t>υ</w:t>
      </w:r>
      <w:r w:rsidRPr="00DD6B12">
        <w:rPr>
          <w:spacing w:val="-11"/>
          <w:sz w:val="24"/>
          <w:lang w:val="el-GR"/>
        </w:rPr>
        <w:t>π</w:t>
      </w:r>
      <w:r w:rsidRPr="00DD6B12">
        <w:rPr>
          <w:spacing w:val="-7"/>
          <w:sz w:val="24"/>
          <w:lang w:val="el-GR"/>
        </w:rPr>
        <w:t>ο</w:t>
      </w:r>
      <w:r w:rsidRPr="00DD6B12">
        <w:rPr>
          <w:spacing w:val="-8"/>
          <w:sz w:val="24"/>
          <w:lang w:val="el-GR"/>
        </w:rPr>
        <w:t>χ</w:t>
      </w:r>
      <w:r w:rsidRPr="00DD6B12">
        <w:rPr>
          <w:spacing w:val="-7"/>
          <w:sz w:val="24"/>
          <w:lang w:val="el-GR"/>
        </w:rPr>
        <w:t>ρ</w:t>
      </w:r>
      <w:r w:rsidRPr="00DD6B12">
        <w:rPr>
          <w:spacing w:val="-10"/>
          <w:sz w:val="24"/>
          <w:lang w:val="el-GR"/>
        </w:rPr>
        <w:t>ε</w:t>
      </w:r>
      <w:r w:rsidRPr="00DD6B12">
        <w:rPr>
          <w:spacing w:val="-7"/>
          <w:sz w:val="24"/>
          <w:lang w:val="el-GR"/>
        </w:rPr>
        <w:t>ώ</w:t>
      </w:r>
      <w:r w:rsidRPr="00DD6B12">
        <w:rPr>
          <w:spacing w:val="-6"/>
          <w:sz w:val="24"/>
          <w:lang w:val="el-GR"/>
        </w:rPr>
        <w:t>σ</w:t>
      </w:r>
      <w:r w:rsidRPr="00DD6B12">
        <w:rPr>
          <w:spacing w:val="-10"/>
          <w:sz w:val="24"/>
          <w:lang w:val="el-GR"/>
        </w:rPr>
        <w:t>ε</w:t>
      </w:r>
      <w:r w:rsidRPr="00DD6B12">
        <w:rPr>
          <w:spacing w:val="-7"/>
          <w:sz w:val="24"/>
          <w:lang w:val="el-GR"/>
        </w:rPr>
        <w:t>ι</w:t>
      </w:r>
      <w:r w:rsidRPr="00DD6B12">
        <w:rPr>
          <w:sz w:val="24"/>
          <w:lang w:val="el-GR"/>
        </w:rPr>
        <w:t xml:space="preserve">ς </w:t>
      </w:r>
      <w:r w:rsidRPr="00DD6B12">
        <w:rPr>
          <w:spacing w:val="20"/>
          <w:sz w:val="24"/>
          <w:lang w:val="el-GR"/>
        </w:rPr>
        <w:t xml:space="preserve"> </w:t>
      </w:r>
      <w:r w:rsidRPr="00DD6B12">
        <w:rPr>
          <w:spacing w:val="-8"/>
          <w:sz w:val="24"/>
          <w:lang w:val="el-GR"/>
        </w:rPr>
        <w:t>π</w:t>
      </w:r>
      <w:r w:rsidRPr="00DD6B12">
        <w:rPr>
          <w:spacing w:val="-10"/>
          <w:sz w:val="24"/>
          <w:lang w:val="el-GR"/>
        </w:rPr>
        <w:t>ο</w:t>
      </w:r>
      <w:r w:rsidRPr="00DD6B12">
        <w:rPr>
          <w:sz w:val="24"/>
          <w:lang w:val="el-GR"/>
        </w:rPr>
        <w:t xml:space="preserve">υ </w:t>
      </w:r>
      <w:r w:rsidRPr="00DD6B12">
        <w:rPr>
          <w:spacing w:val="20"/>
          <w:sz w:val="24"/>
          <w:lang w:val="el-GR"/>
        </w:rPr>
        <w:t xml:space="preserve"> </w:t>
      </w:r>
      <w:r w:rsidRPr="00DD6B12">
        <w:rPr>
          <w:spacing w:val="-8"/>
          <w:sz w:val="24"/>
          <w:lang w:val="el-GR"/>
        </w:rPr>
        <w:t>απ</w:t>
      </w:r>
      <w:r w:rsidRPr="00DD6B12">
        <w:rPr>
          <w:spacing w:val="-7"/>
          <w:sz w:val="24"/>
          <w:lang w:val="el-GR"/>
        </w:rPr>
        <w:t>ο</w:t>
      </w:r>
      <w:r w:rsidRPr="00DD6B12">
        <w:rPr>
          <w:spacing w:val="-9"/>
          <w:sz w:val="24"/>
          <w:lang w:val="el-GR"/>
        </w:rPr>
        <w:t>ρ</w:t>
      </w:r>
      <w:r w:rsidRPr="00DD6B12">
        <w:rPr>
          <w:spacing w:val="-7"/>
          <w:sz w:val="24"/>
          <w:lang w:val="el-GR"/>
        </w:rPr>
        <w:t>ρ</w:t>
      </w:r>
      <w:r w:rsidRPr="00DD6B12">
        <w:rPr>
          <w:spacing w:val="-10"/>
          <w:sz w:val="24"/>
          <w:lang w:val="el-GR"/>
        </w:rPr>
        <w:t>έ</w:t>
      </w:r>
      <w:r w:rsidRPr="00DD6B12">
        <w:rPr>
          <w:spacing w:val="-7"/>
          <w:sz w:val="24"/>
          <w:lang w:val="el-GR"/>
        </w:rPr>
        <w:t>ο</w:t>
      </w:r>
      <w:r w:rsidRPr="00DD6B12">
        <w:rPr>
          <w:spacing w:val="-6"/>
          <w:sz w:val="24"/>
          <w:lang w:val="el-GR"/>
        </w:rPr>
        <w:t>υ</w:t>
      </w:r>
      <w:r w:rsidRPr="00DD6B12">
        <w:rPr>
          <w:sz w:val="24"/>
          <w:lang w:val="el-GR"/>
        </w:rPr>
        <w:t xml:space="preserve">ν </w:t>
      </w:r>
      <w:r w:rsidRPr="00DD6B12">
        <w:rPr>
          <w:spacing w:val="21"/>
          <w:sz w:val="24"/>
          <w:lang w:val="el-GR"/>
        </w:rPr>
        <w:t xml:space="preserve"> </w:t>
      </w:r>
      <w:r w:rsidRPr="00DD6B12">
        <w:rPr>
          <w:spacing w:val="-9"/>
          <w:sz w:val="24"/>
          <w:lang w:val="el-GR"/>
        </w:rPr>
        <w:t>σ</w:t>
      </w:r>
      <w:r w:rsidRPr="00DD6B12">
        <w:rPr>
          <w:spacing w:val="-6"/>
          <w:sz w:val="24"/>
          <w:lang w:val="el-GR"/>
        </w:rPr>
        <w:t>ύμ</w:t>
      </w:r>
      <w:r w:rsidRPr="00DD6B12">
        <w:rPr>
          <w:spacing w:val="-9"/>
          <w:sz w:val="24"/>
          <w:lang w:val="el-GR"/>
        </w:rPr>
        <w:t>φ</w:t>
      </w:r>
      <w:r w:rsidRPr="00DD6B12">
        <w:rPr>
          <w:spacing w:val="-6"/>
          <w:sz w:val="24"/>
          <w:lang w:val="el-GR"/>
        </w:rPr>
        <w:t>ω</w:t>
      </w:r>
      <w:r w:rsidRPr="00DD6B12">
        <w:rPr>
          <w:spacing w:val="-8"/>
          <w:sz w:val="24"/>
          <w:lang w:val="el-GR"/>
        </w:rPr>
        <w:t>ν</w:t>
      </w:r>
      <w:r w:rsidRPr="00DD6B12">
        <w:rPr>
          <w:sz w:val="24"/>
          <w:lang w:val="el-GR"/>
        </w:rPr>
        <w:t xml:space="preserve">α </w:t>
      </w:r>
      <w:r w:rsidRPr="00DD6B12">
        <w:rPr>
          <w:spacing w:val="18"/>
          <w:sz w:val="24"/>
          <w:lang w:val="el-GR"/>
        </w:rPr>
        <w:t xml:space="preserve"> </w:t>
      </w:r>
      <w:r w:rsidRPr="00DD6B12">
        <w:rPr>
          <w:spacing w:val="-9"/>
          <w:sz w:val="24"/>
          <w:lang w:val="el-GR"/>
        </w:rPr>
        <w:t>μ</w:t>
      </w:r>
      <w:r w:rsidRPr="00DD6B12">
        <w:rPr>
          <w:sz w:val="24"/>
          <w:lang w:val="el-GR"/>
        </w:rPr>
        <w:t xml:space="preserve">ε </w:t>
      </w:r>
      <w:r w:rsidRPr="00DD6B12">
        <w:rPr>
          <w:spacing w:val="19"/>
          <w:sz w:val="24"/>
          <w:lang w:val="el-GR"/>
        </w:rPr>
        <w:t xml:space="preserve"> </w:t>
      </w:r>
      <w:r w:rsidRPr="00DD6B12">
        <w:rPr>
          <w:spacing w:val="-8"/>
          <w:sz w:val="24"/>
          <w:lang w:val="el-GR"/>
        </w:rPr>
        <w:t>τη</w:t>
      </w:r>
      <w:r w:rsidRPr="00DD6B12">
        <w:rPr>
          <w:sz w:val="24"/>
          <w:lang w:val="el-GR"/>
        </w:rPr>
        <w:t xml:space="preserve">ν </w:t>
      </w:r>
      <w:r w:rsidRPr="00DD6B12">
        <w:rPr>
          <w:spacing w:val="19"/>
          <w:sz w:val="24"/>
          <w:lang w:val="el-GR"/>
        </w:rPr>
        <w:t xml:space="preserve"> </w:t>
      </w:r>
      <w:r w:rsidRPr="00DD6B12">
        <w:rPr>
          <w:spacing w:val="-7"/>
          <w:sz w:val="24"/>
          <w:lang w:val="el-GR"/>
        </w:rPr>
        <w:t>Ε</w:t>
      </w:r>
      <w:r w:rsidRPr="00DD6B12">
        <w:rPr>
          <w:spacing w:val="-8"/>
          <w:sz w:val="24"/>
          <w:lang w:val="el-GR"/>
        </w:rPr>
        <w:t>λ</w:t>
      </w:r>
      <w:r w:rsidRPr="00DD6B12">
        <w:rPr>
          <w:spacing w:val="-13"/>
          <w:sz w:val="24"/>
          <w:lang w:val="el-GR"/>
        </w:rPr>
        <w:t>λ</w:t>
      </w:r>
      <w:r w:rsidRPr="00DD6B12">
        <w:rPr>
          <w:spacing w:val="-8"/>
          <w:sz w:val="24"/>
          <w:lang w:val="el-GR"/>
        </w:rPr>
        <w:t>ην</w:t>
      </w:r>
      <w:r w:rsidRPr="00DD6B12">
        <w:rPr>
          <w:spacing w:val="-7"/>
          <w:sz w:val="24"/>
          <w:lang w:val="el-GR"/>
        </w:rPr>
        <w:t>ι</w:t>
      </w:r>
      <w:r w:rsidRPr="00DD6B12">
        <w:rPr>
          <w:spacing w:val="-8"/>
          <w:sz w:val="24"/>
          <w:lang w:val="el-GR"/>
        </w:rPr>
        <w:t>κ</w:t>
      </w:r>
      <w:r w:rsidRPr="00DD6B12">
        <w:rPr>
          <w:sz w:val="24"/>
          <w:lang w:val="el-GR"/>
        </w:rPr>
        <w:t xml:space="preserve">ή </w:t>
      </w:r>
      <w:r w:rsidRPr="00DD6B12">
        <w:rPr>
          <w:spacing w:val="21"/>
          <w:sz w:val="24"/>
          <w:lang w:val="el-GR"/>
        </w:rPr>
        <w:t xml:space="preserve"> </w:t>
      </w:r>
      <w:r w:rsidRPr="00DD6B12">
        <w:rPr>
          <w:spacing w:val="-8"/>
          <w:sz w:val="24"/>
          <w:lang w:val="el-GR"/>
        </w:rPr>
        <w:t>κ</w:t>
      </w:r>
      <w:r w:rsidRPr="00DD6B12">
        <w:rPr>
          <w:spacing w:val="-11"/>
          <w:sz w:val="24"/>
          <w:lang w:val="el-GR"/>
        </w:rPr>
        <w:t>α</w:t>
      </w:r>
      <w:r w:rsidRPr="00DD6B12">
        <w:rPr>
          <w:sz w:val="24"/>
          <w:lang w:val="el-GR"/>
        </w:rPr>
        <w:t xml:space="preserve">ι </w:t>
      </w:r>
      <w:r w:rsidRPr="00DD6B12">
        <w:rPr>
          <w:spacing w:val="22"/>
          <w:sz w:val="24"/>
          <w:lang w:val="el-GR"/>
        </w:rPr>
        <w:t xml:space="preserve"> </w:t>
      </w:r>
      <w:r w:rsidRPr="00DD6B12">
        <w:rPr>
          <w:spacing w:val="-10"/>
          <w:sz w:val="24"/>
          <w:lang w:val="el-GR"/>
        </w:rPr>
        <w:t>τ</w:t>
      </w:r>
      <w:r w:rsidRPr="00DD6B12">
        <w:rPr>
          <w:spacing w:val="-8"/>
          <w:sz w:val="24"/>
          <w:lang w:val="el-GR"/>
        </w:rPr>
        <w:t>η</w:t>
      </w:r>
      <w:r w:rsidRPr="00DD6B12">
        <w:rPr>
          <w:sz w:val="24"/>
          <w:lang w:val="el-GR"/>
        </w:rPr>
        <w:t>ν</w:t>
      </w:r>
      <w:r w:rsidRPr="00DD6B12">
        <w:rPr>
          <w:spacing w:val="7"/>
          <w:sz w:val="24"/>
          <w:lang w:val="el-GR"/>
        </w:rPr>
        <w:t xml:space="preserve"> </w:t>
      </w:r>
      <w:r w:rsidRPr="00DD6B12">
        <w:rPr>
          <w:spacing w:val="-8"/>
          <w:sz w:val="24"/>
          <w:lang w:val="el-GR"/>
        </w:rPr>
        <w:t>Κ</w:t>
      </w:r>
      <w:r w:rsidRPr="00DD6B12">
        <w:rPr>
          <w:spacing w:val="-10"/>
          <w:sz w:val="24"/>
          <w:lang w:val="el-GR"/>
        </w:rPr>
        <w:t>ο</w:t>
      </w:r>
      <w:r w:rsidRPr="00DD6B12">
        <w:rPr>
          <w:spacing w:val="-7"/>
          <w:sz w:val="24"/>
          <w:lang w:val="el-GR"/>
        </w:rPr>
        <w:t>ι</w:t>
      </w:r>
      <w:r w:rsidRPr="00DD6B12">
        <w:rPr>
          <w:spacing w:val="-8"/>
          <w:sz w:val="24"/>
          <w:lang w:val="el-GR"/>
        </w:rPr>
        <w:t>ν</w:t>
      </w:r>
      <w:r w:rsidRPr="00DD6B12">
        <w:rPr>
          <w:spacing w:val="-7"/>
          <w:sz w:val="24"/>
          <w:lang w:val="el-GR"/>
        </w:rPr>
        <w:t>ο</w:t>
      </w:r>
      <w:r w:rsidRPr="00DD6B12">
        <w:rPr>
          <w:spacing w:val="-10"/>
          <w:sz w:val="24"/>
          <w:lang w:val="el-GR"/>
        </w:rPr>
        <w:t>τ</w:t>
      </w:r>
      <w:r w:rsidRPr="00DD6B12">
        <w:rPr>
          <w:spacing w:val="-7"/>
          <w:sz w:val="24"/>
          <w:lang w:val="el-GR"/>
        </w:rPr>
        <w:t>ι</w:t>
      </w:r>
      <w:r w:rsidRPr="00DD6B12">
        <w:rPr>
          <w:spacing w:val="-8"/>
          <w:sz w:val="24"/>
          <w:lang w:val="el-GR"/>
        </w:rPr>
        <w:t>κ</w:t>
      </w:r>
      <w:r w:rsidRPr="00DD6B12">
        <w:rPr>
          <w:sz w:val="24"/>
          <w:lang w:val="el-GR"/>
        </w:rPr>
        <w:t xml:space="preserve">ή </w:t>
      </w:r>
      <w:r w:rsidRPr="00DD6B12">
        <w:rPr>
          <w:spacing w:val="-8"/>
          <w:sz w:val="24"/>
          <w:lang w:val="el-GR"/>
        </w:rPr>
        <w:t>ν</w:t>
      </w:r>
      <w:r w:rsidRPr="00DD6B12">
        <w:rPr>
          <w:spacing w:val="-7"/>
          <w:sz w:val="24"/>
          <w:lang w:val="el-GR"/>
        </w:rPr>
        <w:t>ο</w:t>
      </w:r>
      <w:r w:rsidRPr="00DD6B12">
        <w:rPr>
          <w:spacing w:val="-6"/>
          <w:sz w:val="24"/>
          <w:lang w:val="el-GR"/>
        </w:rPr>
        <w:t>μ</w:t>
      </w:r>
      <w:r w:rsidRPr="00DD6B12">
        <w:rPr>
          <w:spacing w:val="-10"/>
          <w:sz w:val="24"/>
          <w:lang w:val="el-GR"/>
        </w:rPr>
        <w:t>ο</w:t>
      </w:r>
      <w:r w:rsidRPr="00DD6B12">
        <w:rPr>
          <w:spacing w:val="-7"/>
          <w:sz w:val="24"/>
          <w:lang w:val="el-GR"/>
        </w:rPr>
        <w:t>θ</w:t>
      </w:r>
      <w:r w:rsidRPr="00DD6B12">
        <w:rPr>
          <w:spacing w:val="-10"/>
          <w:sz w:val="24"/>
          <w:lang w:val="el-GR"/>
        </w:rPr>
        <w:t>ε</w:t>
      </w:r>
      <w:r w:rsidRPr="00DD6B12">
        <w:rPr>
          <w:spacing w:val="-7"/>
          <w:sz w:val="24"/>
          <w:lang w:val="el-GR"/>
        </w:rPr>
        <w:t>σί</w:t>
      </w:r>
      <w:r w:rsidRPr="00DD6B12">
        <w:rPr>
          <w:sz w:val="24"/>
          <w:lang w:val="el-GR"/>
        </w:rPr>
        <w:t>α</w:t>
      </w:r>
      <w:r w:rsidRPr="00DD6B12">
        <w:rPr>
          <w:spacing w:val="-20"/>
          <w:sz w:val="24"/>
          <w:lang w:val="el-GR"/>
        </w:rPr>
        <w:t xml:space="preserve"> </w:t>
      </w:r>
      <w:r w:rsidRPr="00DD6B12">
        <w:rPr>
          <w:spacing w:val="-8"/>
          <w:sz w:val="24"/>
          <w:lang w:val="el-GR"/>
        </w:rPr>
        <w:t>γ</w:t>
      </w:r>
      <w:r w:rsidRPr="00DD6B12">
        <w:rPr>
          <w:spacing w:val="-5"/>
          <w:sz w:val="24"/>
          <w:lang w:val="el-GR"/>
        </w:rPr>
        <w:t>ι</w:t>
      </w:r>
      <w:r w:rsidRPr="00DD6B12">
        <w:rPr>
          <w:sz w:val="24"/>
          <w:lang w:val="el-GR"/>
        </w:rPr>
        <w:t>α</w:t>
      </w:r>
      <w:r w:rsidRPr="00DD6B12">
        <w:rPr>
          <w:spacing w:val="-15"/>
          <w:sz w:val="24"/>
          <w:lang w:val="el-GR"/>
        </w:rPr>
        <w:t xml:space="preserve"> </w:t>
      </w:r>
      <w:r w:rsidRPr="00DD6B12">
        <w:rPr>
          <w:spacing w:val="-10"/>
          <w:sz w:val="24"/>
          <w:lang w:val="el-GR"/>
        </w:rPr>
        <w:t>τ</w:t>
      </w:r>
      <w:r w:rsidRPr="00DD6B12">
        <w:rPr>
          <w:spacing w:val="-9"/>
          <w:sz w:val="24"/>
          <w:lang w:val="el-GR"/>
        </w:rPr>
        <w:t>ι</w:t>
      </w:r>
      <w:r w:rsidRPr="00DD6B12">
        <w:rPr>
          <w:sz w:val="24"/>
          <w:lang w:val="el-GR"/>
        </w:rPr>
        <w:t>ς</w:t>
      </w:r>
      <w:r w:rsidRPr="00DD6B12">
        <w:rPr>
          <w:spacing w:val="-11"/>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ισ</w:t>
      </w:r>
      <w:r w:rsidRPr="00DD6B12">
        <w:rPr>
          <w:spacing w:val="-8"/>
          <w:sz w:val="24"/>
          <w:lang w:val="el-GR"/>
        </w:rPr>
        <w:t>τ</w:t>
      </w:r>
      <w:r w:rsidRPr="00DD6B12">
        <w:rPr>
          <w:spacing w:val="-7"/>
          <w:sz w:val="24"/>
          <w:lang w:val="el-GR"/>
        </w:rPr>
        <w:t>ι</w:t>
      </w:r>
      <w:r w:rsidRPr="00DD6B12">
        <w:rPr>
          <w:spacing w:val="-8"/>
          <w:sz w:val="24"/>
          <w:lang w:val="el-GR"/>
        </w:rPr>
        <w:t>κ</w:t>
      </w:r>
      <w:r w:rsidRPr="00DD6B12">
        <w:rPr>
          <w:spacing w:val="-10"/>
          <w:sz w:val="24"/>
          <w:lang w:val="el-GR"/>
        </w:rPr>
        <w:t>έ</w:t>
      </w:r>
      <w:r w:rsidRPr="00DD6B12">
        <w:rPr>
          <w:sz w:val="24"/>
          <w:lang w:val="el-GR"/>
        </w:rPr>
        <w:t>ς</w:t>
      </w:r>
      <w:r w:rsidRPr="00DD6B12">
        <w:rPr>
          <w:spacing w:val="-11"/>
          <w:sz w:val="24"/>
          <w:lang w:val="el-GR"/>
        </w:rPr>
        <w:t xml:space="preserve"> </w:t>
      </w:r>
      <w:r w:rsidRPr="00DD6B12">
        <w:rPr>
          <w:spacing w:val="-7"/>
          <w:sz w:val="24"/>
          <w:lang w:val="el-GR"/>
        </w:rPr>
        <w:t>ετ</w:t>
      </w:r>
      <w:r w:rsidRPr="00DD6B12">
        <w:rPr>
          <w:spacing w:val="-11"/>
          <w:sz w:val="24"/>
          <w:lang w:val="el-GR"/>
        </w:rPr>
        <w:t>α</w:t>
      </w:r>
      <w:r w:rsidRPr="00DD6B12">
        <w:rPr>
          <w:spacing w:val="-7"/>
          <w:sz w:val="24"/>
          <w:lang w:val="el-GR"/>
        </w:rPr>
        <w:t>ι</w:t>
      </w:r>
      <w:r w:rsidRPr="00DD6B12">
        <w:rPr>
          <w:spacing w:val="-9"/>
          <w:sz w:val="24"/>
          <w:lang w:val="el-GR"/>
        </w:rPr>
        <w:t>ρ</w:t>
      </w:r>
      <w:r w:rsidRPr="00DD6B12">
        <w:rPr>
          <w:spacing w:val="-7"/>
          <w:sz w:val="24"/>
          <w:lang w:val="el-GR"/>
        </w:rPr>
        <w:t>εί</w:t>
      </w:r>
      <w:r w:rsidRPr="00DD6B12">
        <w:rPr>
          <w:spacing w:val="-10"/>
          <w:sz w:val="24"/>
          <w:lang w:val="el-GR"/>
        </w:rPr>
        <w:t>ε</w:t>
      </w:r>
      <w:r w:rsidRPr="00DD6B12">
        <w:rPr>
          <w:spacing w:val="-6"/>
          <w:sz w:val="24"/>
          <w:lang w:val="el-GR"/>
        </w:rPr>
        <w:t>ς</w:t>
      </w:r>
      <w:r w:rsidRPr="00DD6B12">
        <w:rPr>
          <w:sz w:val="24"/>
          <w:lang w:val="el-GR"/>
        </w:rPr>
        <w:t>.</w:t>
      </w:r>
    </w:p>
    <w:p w:rsidR="00FE1FF8" w:rsidRPr="00DD6B12" w:rsidRDefault="00FE1FF8" w:rsidP="00FE1FF8">
      <w:pPr>
        <w:spacing w:line="120" w:lineRule="exact"/>
        <w:rPr>
          <w:sz w:val="13"/>
          <w:szCs w:val="13"/>
          <w:lang w:val="el-GR"/>
        </w:rPr>
      </w:pPr>
    </w:p>
    <w:p w:rsidR="00FE1FF8" w:rsidRPr="00DD6B12" w:rsidRDefault="00FE1FF8" w:rsidP="00FE1FF8">
      <w:pPr>
        <w:ind w:right="4068"/>
        <w:rPr>
          <w:sz w:val="24"/>
          <w:lang w:val="el-GR"/>
        </w:rPr>
      </w:pPr>
      <w:r w:rsidRPr="00DD6B12">
        <w:rPr>
          <w:b/>
          <w:spacing w:val="-6"/>
          <w:sz w:val="24"/>
          <w:lang w:val="el-GR"/>
        </w:rPr>
        <w:t>Επ</w:t>
      </w:r>
      <w:r w:rsidRPr="00DD6B12">
        <w:rPr>
          <w:b/>
          <w:sz w:val="24"/>
          <w:lang w:val="el-GR"/>
        </w:rPr>
        <w:t>ί</w:t>
      </w:r>
      <w:r w:rsidRPr="00DD6B12">
        <w:rPr>
          <w:b/>
          <w:spacing w:val="-17"/>
          <w:sz w:val="24"/>
          <w:lang w:val="el-GR"/>
        </w:rPr>
        <w:t xml:space="preserve"> </w:t>
      </w:r>
      <w:r w:rsidRPr="00DD6B12">
        <w:rPr>
          <w:b/>
          <w:spacing w:val="-9"/>
          <w:sz w:val="24"/>
          <w:lang w:val="el-GR"/>
        </w:rPr>
        <w:t>π</w:t>
      </w:r>
      <w:r w:rsidRPr="00DD6B12">
        <w:rPr>
          <w:b/>
          <w:spacing w:val="-7"/>
          <w:sz w:val="24"/>
          <w:lang w:val="el-GR"/>
        </w:rPr>
        <w:t>ο</w:t>
      </w:r>
      <w:r w:rsidRPr="00DD6B12">
        <w:rPr>
          <w:b/>
          <w:spacing w:val="-10"/>
          <w:sz w:val="24"/>
          <w:lang w:val="el-GR"/>
        </w:rPr>
        <w:t>ι</w:t>
      </w:r>
      <w:r w:rsidRPr="00DD6B12">
        <w:rPr>
          <w:b/>
          <w:spacing w:val="-6"/>
          <w:sz w:val="24"/>
          <w:lang w:val="el-GR"/>
        </w:rPr>
        <w:t>ν</w:t>
      </w:r>
      <w:r w:rsidRPr="00DD6B12">
        <w:rPr>
          <w:b/>
          <w:sz w:val="24"/>
          <w:lang w:val="el-GR"/>
        </w:rPr>
        <w:t>ή</w:t>
      </w:r>
      <w:r w:rsidRPr="00DD6B12">
        <w:rPr>
          <w:b/>
          <w:spacing w:val="-16"/>
          <w:sz w:val="24"/>
          <w:lang w:val="el-GR"/>
        </w:rPr>
        <w:t xml:space="preserve"> </w:t>
      </w:r>
      <w:r w:rsidRPr="00DD6B12">
        <w:rPr>
          <w:b/>
          <w:spacing w:val="-9"/>
          <w:sz w:val="24"/>
          <w:lang w:val="el-GR"/>
        </w:rPr>
        <w:t>α</w:t>
      </w:r>
      <w:r w:rsidRPr="00DD6B12">
        <w:rPr>
          <w:b/>
          <w:spacing w:val="-7"/>
          <w:sz w:val="24"/>
          <w:lang w:val="el-GR"/>
        </w:rPr>
        <w:t>π</w:t>
      </w:r>
      <w:r w:rsidRPr="00DD6B12">
        <w:rPr>
          <w:b/>
          <w:spacing w:val="-10"/>
          <w:sz w:val="24"/>
          <w:lang w:val="el-GR"/>
        </w:rPr>
        <w:t>ο</w:t>
      </w:r>
      <w:r w:rsidRPr="00DD6B12">
        <w:rPr>
          <w:b/>
          <w:spacing w:val="-6"/>
          <w:sz w:val="24"/>
          <w:lang w:val="el-GR"/>
        </w:rPr>
        <w:t>κ</w:t>
      </w:r>
      <w:r w:rsidRPr="00DD6B12">
        <w:rPr>
          <w:b/>
          <w:spacing w:val="-10"/>
          <w:sz w:val="24"/>
          <w:lang w:val="el-GR"/>
        </w:rPr>
        <w:t>λ</w:t>
      </w:r>
      <w:r w:rsidRPr="00DD6B12">
        <w:rPr>
          <w:b/>
          <w:spacing w:val="-6"/>
          <w:sz w:val="24"/>
          <w:lang w:val="el-GR"/>
        </w:rPr>
        <w:t>ε</w:t>
      </w:r>
      <w:r w:rsidRPr="00DD6B12">
        <w:rPr>
          <w:b/>
          <w:spacing w:val="-7"/>
          <w:sz w:val="24"/>
          <w:lang w:val="el-GR"/>
        </w:rPr>
        <w:t>ι</w:t>
      </w:r>
      <w:r w:rsidRPr="00DD6B12">
        <w:rPr>
          <w:b/>
          <w:spacing w:val="-8"/>
          <w:sz w:val="24"/>
          <w:lang w:val="el-GR"/>
        </w:rPr>
        <w:t>σ</w:t>
      </w:r>
      <w:r w:rsidRPr="00DD6B12">
        <w:rPr>
          <w:b/>
          <w:spacing w:val="-9"/>
          <w:sz w:val="24"/>
          <w:lang w:val="el-GR"/>
        </w:rPr>
        <w:t>μ</w:t>
      </w:r>
      <w:r w:rsidRPr="00DD6B12">
        <w:rPr>
          <w:b/>
          <w:spacing w:val="-7"/>
          <w:sz w:val="24"/>
          <w:lang w:val="el-GR"/>
        </w:rPr>
        <w:t>ο</w:t>
      </w:r>
      <w:r w:rsidRPr="00DD6B12">
        <w:rPr>
          <w:b/>
          <w:sz w:val="24"/>
          <w:lang w:val="el-GR"/>
        </w:rPr>
        <w:t>ύ</w:t>
      </w:r>
      <w:r w:rsidRPr="00DD6B12">
        <w:rPr>
          <w:b/>
          <w:spacing w:val="-17"/>
          <w:sz w:val="24"/>
          <w:lang w:val="el-GR"/>
        </w:rPr>
        <w:t xml:space="preserve"> </w:t>
      </w:r>
      <w:r w:rsidRPr="00DD6B12">
        <w:rPr>
          <w:b/>
          <w:spacing w:val="-8"/>
          <w:sz w:val="24"/>
          <w:lang w:val="el-GR"/>
        </w:rPr>
        <w:t>θ</w:t>
      </w:r>
      <w:r w:rsidRPr="00DD6B12">
        <w:rPr>
          <w:b/>
          <w:sz w:val="24"/>
          <w:lang w:val="el-GR"/>
        </w:rPr>
        <w:t>α</w:t>
      </w:r>
      <w:r w:rsidRPr="00DD6B12">
        <w:rPr>
          <w:b/>
          <w:spacing w:val="-14"/>
          <w:sz w:val="24"/>
          <w:lang w:val="el-GR"/>
        </w:rPr>
        <w:t xml:space="preserve"> </w:t>
      </w:r>
      <w:r w:rsidRPr="00DD6B12">
        <w:rPr>
          <w:b/>
          <w:spacing w:val="-9"/>
          <w:sz w:val="24"/>
          <w:lang w:val="el-GR"/>
        </w:rPr>
        <w:t>π</w:t>
      </w:r>
      <w:r w:rsidRPr="00DD6B12">
        <w:rPr>
          <w:b/>
          <w:spacing w:val="-6"/>
          <w:sz w:val="24"/>
          <w:lang w:val="el-GR"/>
        </w:rPr>
        <w:t>ρέ</w:t>
      </w:r>
      <w:r w:rsidRPr="00DD6B12">
        <w:rPr>
          <w:b/>
          <w:spacing w:val="-9"/>
          <w:sz w:val="24"/>
          <w:lang w:val="el-GR"/>
        </w:rPr>
        <w:t>π</w:t>
      </w:r>
      <w:r w:rsidRPr="00DD6B12">
        <w:rPr>
          <w:b/>
          <w:spacing w:val="-6"/>
          <w:sz w:val="24"/>
          <w:lang w:val="el-GR"/>
        </w:rPr>
        <w:t>ε</w:t>
      </w:r>
      <w:r w:rsidRPr="00DD6B12">
        <w:rPr>
          <w:b/>
          <w:sz w:val="24"/>
          <w:lang w:val="el-GR"/>
        </w:rPr>
        <w:t>ι</w:t>
      </w:r>
      <w:r w:rsidRPr="00DD6B12">
        <w:rPr>
          <w:b/>
          <w:spacing w:val="-17"/>
          <w:sz w:val="24"/>
          <w:lang w:val="el-GR"/>
        </w:rPr>
        <w:t xml:space="preserve"> </w:t>
      </w:r>
      <w:r w:rsidRPr="00DD6B12">
        <w:rPr>
          <w:b/>
          <w:spacing w:val="-9"/>
          <w:sz w:val="24"/>
          <w:lang w:val="el-GR"/>
        </w:rPr>
        <w:t>ν</w:t>
      </w:r>
      <w:r w:rsidRPr="00DD6B12">
        <w:rPr>
          <w:b/>
          <w:sz w:val="24"/>
          <w:lang w:val="el-GR"/>
        </w:rPr>
        <w:t>α</w:t>
      </w:r>
      <w:r w:rsidRPr="00DD6B12">
        <w:rPr>
          <w:b/>
          <w:spacing w:val="-14"/>
          <w:sz w:val="24"/>
          <w:lang w:val="el-GR"/>
        </w:rPr>
        <w:t xml:space="preserve"> </w:t>
      </w:r>
      <w:r w:rsidRPr="00DD6B12">
        <w:rPr>
          <w:b/>
          <w:spacing w:val="-7"/>
          <w:sz w:val="24"/>
          <w:lang w:val="el-GR"/>
        </w:rPr>
        <w:t>ι</w:t>
      </w:r>
      <w:r w:rsidRPr="00DD6B12">
        <w:rPr>
          <w:b/>
          <w:spacing w:val="-11"/>
          <w:sz w:val="24"/>
          <w:lang w:val="el-GR"/>
        </w:rPr>
        <w:t>σ</w:t>
      </w:r>
      <w:r w:rsidRPr="00DD6B12">
        <w:rPr>
          <w:b/>
          <w:spacing w:val="-8"/>
          <w:sz w:val="24"/>
          <w:lang w:val="el-GR"/>
        </w:rPr>
        <w:t>χ</w:t>
      </w:r>
      <w:r w:rsidRPr="00DD6B12">
        <w:rPr>
          <w:b/>
          <w:spacing w:val="-7"/>
          <w:sz w:val="24"/>
          <w:lang w:val="el-GR"/>
        </w:rPr>
        <w:t>ύ</w:t>
      </w:r>
      <w:r w:rsidRPr="00DD6B12">
        <w:rPr>
          <w:b/>
          <w:spacing w:val="-10"/>
          <w:sz w:val="24"/>
          <w:lang w:val="el-GR"/>
        </w:rPr>
        <w:t>ο</w:t>
      </w:r>
      <w:r w:rsidRPr="00DD6B12">
        <w:rPr>
          <w:b/>
          <w:spacing w:val="-7"/>
          <w:sz w:val="24"/>
          <w:lang w:val="el-GR"/>
        </w:rPr>
        <w:t>υ</w:t>
      </w:r>
      <w:r w:rsidRPr="00DD6B12">
        <w:rPr>
          <w:b/>
          <w:sz w:val="24"/>
          <w:lang w:val="el-GR"/>
        </w:rPr>
        <w:t>ν</w:t>
      </w:r>
      <w:r w:rsidRPr="00DD6B12">
        <w:rPr>
          <w:b/>
          <w:spacing w:val="-16"/>
          <w:sz w:val="24"/>
          <w:lang w:val="el-GR"/>
        </w:rPr>
        <w:t xml:space="preserve"> </w:t>
      </w:r>
      <w:r w:rsidRPr="00DD6B12">
        <w:rPr>
          <w:b/>
          <w:spacing w:val="-7"/>
          <w:sz w:val="24"/>
          <w:lang w:val="el-GR"/>
        </w:rPr>
        <w:t>τ</w:t>
      </w:r>
      <w:r w:rsidRPr="00DD6B12">
        <w:rPr>
          <w:b/>
          <w:sz w:val="24"/>
          <w:lang w:val="el-GR"/>
        </w:rPr>
        <w:t>α</w:t>
      </w:r>
      <w:r w:rsidRPr="00DD6B12">
        <w:rPr>
          <w:b/>
          <w:spacing w:val="-16"/>
          <w:sz w:val="24"/>
          <w:lang w:val="el-GR"/>
        </w:rPr>
        <w:t xml:space="preserve"> </w:t>
      </w:r>
      <w:r w:rsidRPr="00DD6B12">
        <w:rPr>
          <w:b/>
          <w:spacing w:val="-9"/>
          <w:sz w:val="24"/>
          <w:lang w:val="el-GR"/>
        </w:rPr>
        <w:t>πα</w:t>
      </w:r>
      <w:r w:rsidRPr="00DD6B12">
        <w:rPr>
          <w:b/>
          <w:spacing w:val="-6"/>
          <w:sz w:val="24"/>
          <w:lang w:val="el-GR"/>
        </w:rPr>
        <w:t>ρ</w:t>
      </w:r>
      <w:r w:rsidRPr="00DD6B12">
        <w:rPr>
          <w:b/>
          <w:spacing w:val="-9"/>
          <w:sz w:val="24"/>
          <w:lang w:val="el-GR"/>
        </w:rPr>
        <w:t>α</w:t>
      </w:r>
      <w:r w:rsidRPr="00DD6B12">
        <w:rPr>
          <w:b/>
          <w:spacing w:val="-6"/>
          <w:sz w:val="24"/>
          <w:lang w:val="el-GR"/>
        </w:rPr>
        <w:t>κ</w:t>
      </w:r>
      <w:r w:rsidRPr="00DD6B12">
        <w:rPr>
          <w:b/>
          <w:spacing w:val="-7"/>
          <w:sz w:val="24"/>
          <w:lang w:val="el-GR"/>
        </w:rPr>
        <w:t>ά</w:t>
      </w:r>
      <w:r w:rsidRPr="00DD6B12">
        <w:rPr>
          <w:b/>
          <w:spacing w:val="-12"/>
          <w:sz w:val="24"/>
          <w:lang w:val="el-GR"/>
        </w:rPr>
        <w:t>τ</w:t>
      </w:r>
      <w:r w:rsidRPr="00DD6B12">
        <w:rPr>
          <w:b/>
          <w:sz w:val="24"/>
          <w:lang w:val="el-GR"/>
        </w:rPr>
        <w:t>ω</w:t>
      </w:r>
      <w:r w:rsidRPr="00DD6B12">
        <w:rPr>
          <w:b/>
          <w:spacing w:val="-9"/>
          <w:sz w:val="24"/>
          <w:lang w:val="el-GR"/>
        </w:rPr>
        <w:t xml:space="preserve"> </w:t>
      </w:r>
      <w:r w:rsidRPr="00DD6B12">
        <w:rPr>
          <w:b/>
          <w:sz w:val="24"/>
          <w:lang w:val="el-GR"/>
        </w:rPr>
        <w:t>:</w:t>
      </w:r>
    </w:p>
    <w:p w:rsidR="00FE1FF8" w:rsidRPr="00DD6B12" w:rsidRDefault="00FE1FF8" w:rsidP="00FE1FF8">
      <w:pPr>
        <w:spacing w:before="31"/>
        <w:ind w:right="147"/>
        <w:rPr>
          <w:sz w:val="24"/>
          <w:lang w:val="el-GR"/>
        </w:rPr>
      </w:pPr>
      <w:r w:rsidRPr="00DD6B12">
        <w:rPr>
          <w:spacing w:val="-8"/>
          <w:sz w:val="24"/>
          <w:lang w:val="el-GR"/>
        </w:rPr>
        <w:t>Ο</w:t>
      </w:r>
      <w:r w:rsidRPr="00DD6B12">
        <w:rPr>
          <w:sz w:val="24"/>
          <w:lang w:val="el-GR"/>
        </w:rPr>
        <w:t>ι</w:t>
      </w:r>
      <w:r w:rsidRPr="00DD6B12">
        <w:rPr>
          <w:spacing w:val="-14"/>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ι</w:t>
      </w:r>
      <w:r w:rsidRPr="00DD6B12">
        <w:rPr>
          <w:spacing w:val="-9"/>
          <w:sz w:val="24"/>
          <w:lang w:val="el-GR"/>
        </w:rPr>
        <w:t>σ</w:t>
      </w:r>
      <w:r w:rsidRPr="00DD6B12">
        <w:rPr>
          <w:spacing w:val="-8"/>
          <w:sz w:val="24"/>
          <w:lang w:val="el-GR"/>
        </w:rPr>
        <w:t>τ</w:t>
      </w:r>
      <w:r w:rsidRPr="00DD6B12">
        <w:rPr>
          <w:spacing w:val="-7"/>
          <w:sz w:val="24"/>
          <w:lang w:val="el-GR"/>
        </w:rPr>
        <w:t>ι</w:t>
      </w:r>
      <w:r w:rsidRPr="00DD6B12">
        <w:rPr>
          <w:spacing w:val="-8"/>
          <w:sz w:val="24"/>
          <w:lang w:val="el-GR"/>
        </w:rPr>
        <w:t>κ</w:t>
      </w:r>
      <w:r w:rsidRPr="00DD6B12">
        <w:rPr>
          <w:spacing w:val="-10"/>
          <w:sz w:val="24"/>
          <w:lang w:val="el-GR"/>
        </w:rPr>
        <w:t>έ</w:t>
      </w:r>
      <w:r w:rsidRPr="00DD6B12">
        <w:rPr>
          <w:sz w:val="24"/>
          <w:lang w:val="el-GR"/>
        </w:rPr>
        <w:t>ς</w:t>
      </w:r>
      <w:r w:rsidRPr="00DD6B12">
        <w:rPr>
          <w:spacing w:val="-16"/>
          <w:sz w:val="24"/>
          <w:lang w:val="el-GR"/>
        </w:rPr>
        <w:t xml:space="preserve"> </w:t>
      </w:r>
      <w:r w:rsidRPr="00DD6B12">
        <w:rPr>
          <w:spacing w:val="-5"/>
          <w:sz w:val="24"/>
          <w:lang w:val="el-GR"/>
        </w:rPr>
        <w:t>ε</w:t>
      </w:r>
      <w:r w:rsidRPr="00DD6B12">
        <w:rPr>
          <w:spacing w:val="-8"/>
          <w:sz w:val="24"/>
          <w:lang w:val="el-GR"/>
        </w:rPr>
        <w:t>π</w:t>
      </w:r>
      <w:r w:rsidRPr="00DD6B12">
        <w:rPr>
          <w:spacing w:val="-7"/>
          <w:sz w:val="24"/>
          <w:lang w:val="el-GR"/>
        </w:rPr>
        <w:t>ι</w:t>
      </w:r>
      <w:r w:rsidRPr="00DD6B12">
        <w:rPr>
          <w:spacing w:val="-8"/>
          <w:sz w:val="24"/>
          <w:lang w:val="el-GR"/>
        </w:rPr>
        <w:t>χ</w:t>
      </w:r>
      <w:r w:rsidRPr="00DD6B12">
        <w:rPr>
          <w:spacing w:val="-10"/>
          <w:sz w:val="24"/>
          <w:lang w:val="el-GR"/>
        </w:rPr>
        <w:t>ε</w:t>
      </w:r>
      <w:r w:rsidRPr="00DD6B12">
        <w:rPr>
          <w:spacing w:val="-7"/>
          <w:sz w:val="24"/>
          <w:lang w:val="el-GR"/>
        </w:rPr>
        <w:t>ιρ</w:t>
      </w:r>
      <w:r w:rsidRPr="00DD6B12">
        <w:rPr>
          <w:spacing w:val="-8"/>
          <w:sz w:val="24"/>
          <w:lang w:val="el-GR"/>
        </w:rPr>
        <w:t>ή</w:t>
      </w:r>
      <w:r w:rsidRPr="00DD6B12">
        <w:rPr>
          <w:spacing w:val="-7"/>
          <w:sz w:val="24"/>
          <w:lang w:val="el-GR"/>
        </w:rPr>
        <w:t>σει</w:t>
      </w:r>
      <w:r w:rsidRPr="00DD6B12">
        <w:rPr>
          <w:sz w:val="24"/>
          <w:lang w:val="el-GR"/>
        </w:rPr>
        <w:t>ς</w:t>
      </w:r>
      <w:r w:rsidRPr="00DD6B12">
        <w:rPr>
          <w:spacing w:val="-13"/>
          <w:sz w:val="24"/>
          <w:lang w:val="el-GR"/>
        </w:rPr>
        <w:t xml:space="preserve"> </w:t>
      </w:r>
      <w:r w:rsidRPr="00DD6B12">
        <w:rPr>
          <w:spacing w:val="-8"/>
          <w:sz w:val="24"/>
          <w:lang w:val="el-GR"/>
        </w:rPr>
        <w:t>π</w:t>
      </w:r>
      <w:r w:rsidRPr="00DD6B12">
        <w:rPr>
          <w:spacing w:val="-9"/>
          <w:sz w:val="24"/>
          <w:lang w:val="el-GR"/>
        </w:rPr>
        <w:t>ο</w:t>
      </w:r>
      <w:r w:rsidRPr="00DD6B12">
        <w:rPr>
          <w:sz w:val="24"/>
          <w:lang w:val="el-GR"/>
        </w:rPr>
        <w:t>υ</w:t>
      </w:r>
      <w:r w:rsidRPr="00DD6B12">
        <w:rPr>
          <w:spacing w:val="-11"/>
          <w:sz w:val="24"/>
          <w:lang w:val="el-GR"/>
        </w:rPr>
        <w:t xml:space="preserve"> </w:t>
      </w:r>
      <w:r w:rsidRPr="00DD6B12">
        <w:rPr>
          <w:spacing w:val="-7"/>
          <w:sz w:val="24"/>
          <w:lang w:val="el-GR"/>
        </w:rPr>
        <w:t>θ</w:t>
      </w:r>
      <w:r w:rsidRPr="00DD6B12">
        <w:rPr>
          <w:sz w:val="24"/>
          <w:lang w:val="el-GR"/>
        </w:rPr>
        <w:t>α</w:t>
      </w:r>
      <w:r w:rsidRPr="00DD6B12">
        <w:rPr>
          <w:spacing w:val="-20"/>
          <w:sz w:val="24"/>
          <w:lang w:val="el-GR"/>
        </w:rPr>
        <w:t xml:space="preserve"> </w:t>
      </w:r>
      <w:r w:rsidRPr="00DD6B12">
        <w:rPr>
          <w:spacing w:val="-9"/>
          <w:sz w:val="24"/>
          <w:lang w:val="el-GR"/>
        </w:rPr>
        <w:t>σ</w:t>
      </w:r>
      <w:r w:rsidRPr="00DD6B12">
        <w:rPr>
          <w:spacing w:val="-6"/>
          <w:sz w:val="24"/>
          <w:lang w:val="el-GR"/>
        </w:rPr>
        <w:t>υμ</w:t>
      </w:r>
      <w:r w:rsidRPr="00DD6B12">
        <w:rPr>
          <w:spacing w:val="-9"/>
          <w:sz w:val="24"/>
          <w:lang w:val="el-GR"/>
        </w:rPr>
        <w:t>μ</w:t>
      </w:r>
      <w:r w:rsidRPr="00DD6B12">
        <w:rPr>
          <w:spacing w:val="-7"/>
          <w:sz w:val="24"/>
          <w:lang w:val="el-GR"/>
        </w:rPr>
        <w:t>ε</w:t>
      </w:r>
      <w:r w:rsidRPr="00DD6B12">
        <w:rPr>
          <w:spacing w:val="-8"/>
          <w:sz w:val="24"/>
          <w:lang w:val="el-GR"/>
        </w:rPr>
        <w:t>τά</w:t>
      </w:r>
      <w:r w:rsidRPr="00DD6B12">
        <w:rPr>
          <w:spacing w:val="-7"/>
          <w:sz w:val="24"/>
          <w:lang w:val="el-GR"/>
        </w:rPr>
        <w:t>σ</w:t>
      </w:r>
      <w:r w:rsidRPr="00DD6B12">
        <w:rPr>
          <w:spacing w:val="-8"/>
          <w:sz w:val="24"/>
          <w:lang w:val="el-GR"/>
        </w:rPr>
        <w:t>χ</w:t>
      </w:r>
      <w:r w:rsidRPr="00DD6B12">
        <w:rPr>
          <w:spacing w:val="-10"/>
          <w:sz w:val="24"/>
          <w:lang w:val="el-GR"/>
        </w:rPr>
        <w:t>ο</w:t>
      </w:r>
      <w:r w:rsidRPr="00DD6B12">
        <w:rPr>
          <w:spacing w:val="-6"/>
          <w:sz w:val="24"/>
          <w:lang w:val="el-GR"/>
        </w:rPr>
        <w:t>υ</w:t>
      </w:r>
      <w:r w:rsidRPr="00DD6B12">
        <w:rPr>
          <w:sz w:val="24"/>
          <w:lang w:val="el-GR"/>
        </w:rPr>
        <w:t>ν</w:t>
      </w:r>
      <w:r w:rsidRPr="00DD6B12">
        <w:rPr>
          <w:spacing w:val="-17"/>
          <w:sz w:val="24"/>
          <w:lang w:val="el-GR"/>
        </w:rPr>
        <w:t xml:space="preserve"> </w:t>
      </w:r>
      <w:r w:rsidRPr="00DD6B12">
        <w:rPr>
          <w:spacing w:val="-12"/>
          <w:sz w:val="24"/>
          <w:lang w:val="el-GR"/>
        </w:rPr>
        <w:t>σ</w:t>
      </w:r>
      <w:r w:rsidRPr="00DD6B12">
        <w:rPr>
          <w:spacing w:val="-8"/>
          <w:sz w:val="24"/>
          <w:lang w:val="el-GR"/>
        </w:rPr>
        <w:t>τ</w:t>
      </w:r>
      <w:r w:rsidRPr="00DD6B12">
        <w:rPr>
          <w:spacing w:val="-7"/>
          <w:sz w:val="24"/>
          <w:lang w:val="el-GR"/>
        </w:rPr>
        <w:t>ο</w:t>
      </w:r>
      <w:r w:rsidRPr="00DD6B12">
        <w:rPr>
          <w:sz w:val="24"/>
          <w:lang w:val="el-GR"/>
        </w:rPr>
        <w:t>ν</w:t>
      </w:r>
      <w:r w:rsidRPr="00DD6B12">
        <w:rPr>
          <w:spacing w:val="-15"/>
          <w:sz w:val="24"/>
          <w:lang w:val="el-GR"/>
        </w:rPr>
        <w:t xml:space="preserve"> </w:t>
      </w:r>
      <w:r w:rsidRPr="00DD6B12">
        <w:rPr>
          <w:spacing w:val="-7"/>
          <w:sz w:val="24"/>
          <w:lang w:val="el-GR"/>
        </w:rPr>
        <w:t>δι</w:t>
      </w:r>
      <w:r w:rsidRPr="00DD6B12">
        <w:rPr>
          <w:spacing w:val="-11"/>
          <w:sz w:val="24"/>
          <w:lang w:val="el-GR"/>
        </w:rPr>
        <w:t>α</w:t>
      </w:r>
      <w:r w:rsidRPr="00DD6B12">
        <w:rPr>
          <w:spacing w:val="-8"/>
          <w:sz w:val="24"/>
          <w:lang w:val="el-GR"/>
        </w:rPr>
        <w:t>γ</w:t>
      </w:r>
      <w:r w:rsidRPr="00DD6B12">
        <w:rPr>
          <w:spacing w:val="-6"/>
          <w:sz w:val="24"/>
          <w:lang w:val="el-GR"/>
        </w:rPr>
        <w:t>ω</w:t>
      </w:r>
      <w:r w:rsidRPr="00DD6B12">
        <w:rPr>
          <w:spacing w:val="-10"/>
          <w:sz w:val="24"/>
          <w:lang w:val="el-GR"/>
        </w:rPr>
        <w:t>ν</w:t>
      </w:r>
      <w:r w:rsidRPr="00DD6B12">
        <w:rPr>
          <w:spacing w:val="-7"/>
          <w:sz w:val="24"/>
          <w:lang w:val="el-GR"/>
        </w:rPr>
        <w:t>ι</w:t>
      </w:r>
      <w:r w:rsidRPr="00DD6B12">
        <w:rPr>
          <w:spacing w:val="-9"/>
          <w:sz w:val="24"/>
          <w:lang w:val="el-GR"/>
        </w:rPr>
        <w:t>σ</w:t>
      </w:r>
      <w:r w:rsidRPr="00DD6B12">
        <w:rPr>
          <w:spacing w:val="-6"/>
          <w:sz w:val="24"/>
          <w:lang w:val="el-GR"/>
        </w:rPr>
        <w:t>μ</w:t>
      </w:r>
      <w:r w:rsidRPr="00DD6B12">
        <w:rPr>
          <w:sz w:val="24"/>
          <w:lang w:val="el-GR"/>
        </w:rPr>
        <w:t>ό</w:t>
      </w:r>
      <w:r w:rsidRPr="00DD6B12">
        <w:rPr>
          <w:spacing w:val="-17"/>
          <w:sz w:val="24"/>
          <w:lang w:val="el-GR"/>
        </w:rPr>
        <w:t xml:space="preserve"> </w:t>
      </w:r>
      <w:r w:rsidRPr="00DD6B12">
        <w:rPr>
          <w:spacing w:val="-5"/>
          <w:sz w:val="24"/>
          <w:lang w:val="el-GR"/>
        </w:rPr>
        <w:t>θ</w:t>
      </w:r>
      <w:r w:rsidRPr="00DD6B12">
        <w:rPr>
          <w:sz w:val="24"/>
          <w:lang w:val="el-GR"/>
        </w:rPr>
        <w:t>α</w:t>
      </w:r>
      <w:r w:rsidRPr="00DD6B12">
        <w:rPr>
          <w:spacing w:val="-15"/>
          <w:sz w:val="24"/>
          <w:lang w:val="el-GR"/>
        </w:rPr>
        <w:t xml:space="preserve"> </w:t>
      </w:r>
      <w:r w:rsidRPr="00DD6B12">
        <w:rPr>
          <w:spacing w:val="-8"/>
          <w:sz w:val="24"/>
          <w:lang w:val="el-GR"/>
        </w:rPr>
        <w:t>π</w:t>
      </w:r>
      <w:r w:rsidRPr="00DD6B12">
        <w:rPr>
          <w:spacing w:val="-9"/>
          <w:sz w:val="24"/>
          <w:lang w:val="el-GR"/>
        </w:rPr>
        <w:t>ρ</w:t>
      </w:r>
      <w:r w:rsidRPr="00DD6B12">
        <w:rPr>
          <w:spacing w:val="-7"/>
          <w:sz w:val="24"/>
          <w:lang w:val="el-GR"/>
        </w:rPr>
        <w:t>έ</w:t>
      </w:r>
      <w:r w:rsidRPr="00DD6B12">
        <w:rPr>
          <w:spacing w:val="-8"/>
          <w:sz w:val="24"/>
          <w:lang w:val="el-GR"/>
        </w:rPr>
        <w:t>π</w:t>
      </w:r>
      <w:r w:rsidRPr="00DD6B12">
        <w:rPr>
          <w:spacing w:val="-7"/>
          <w:sz w:val="24"/>
          <w:lang w:val="el-GR"/>
        </w:rPr>
        <w:t>ε</w:t>
      </w:r>
      <w:r w:rsidRPr="00DD6B12">
        <w:rPr>
          <w:sz w:val="24"/>
          <w:lang w:val="el-GR"/>
        </w:rPr>
        <w:t>ι</w:t>
      </w:r>
      <w:r w:rsidRPr="00DD6B12">
        <w:rPr>
          <w:spacing w:val="-14"/>
          <w:sz w:val="24"/>
          <w:lang w:val="el-GR"/>
        </w:rPr>
        <w:t xml:space="preserve"> </w:t>
      </w:r>
      <w:r w:rsidRPr="00DD6B12">
        <w:rPr>
          <w:spacing w:val="-10"/>
          <w:sz w:val="24"/>
          <w:lang w:val="el-GR"/>
        </w:rPr>
        <w:t>ν</w:t>
      </w:r>
      <w:r w:rsidRPr="00DD6B12">
        <w:rPr>
          <w:sz w:val="24"/>
          <w:lang w:val="el-GR"/>
        </w:rPr>
        <w:t>α</w:t>
      </w:r>
      <w:r w:rsidRPr="00DD6B12">
        <w:rPr>
          <w:spacing w:val="-15"/>
          <w:sz w:val="24"/>
          <w:lang w:val="el-GR"/>
        </w:rPr>
        <w:t xml:space="preserve"> </w:t>
      </w:r>
      <w:r w:rsidRPr="00DD6B12">
        <w:rPr>
          <w:spacing w:val="-7"/>
          <w:sz w:val="24"/>
          <w:lang w:val="el-GR"/>
        </w:rPr>
        <w:t>εί</w:t>
      </w:r>
      <w:r w:rsidRPr="00DD6B12">
        <w:rPr>
          <w:spacing w:val="-8"/>
          <w:sz w:val="24"/>
          <w:lang w:val="el-GR"/>
        </w:rPr>
        <w:t>να</w:t>
      </w:r>
      <w:r w:rsidRPr="00DD6B12">
        <w:rPr>
          <w:sz w:val="24"/>
          <w:lang w:val="el-GR"/>
        </w:rPr>
        <w:t>ι</w:t>
      </w:r>
      <w:r w:rsidRPr="00DD6B12">
        <w:rPr>
          <w:spacing w:val="-17"/>
          <w:sz w:val="24"/>
          <w:lang w:val="el-GR"/>
        </w:rPr>
        <w:t xml:space="preserve"> </w:t>
      </w:r>
      <w:r w:rsidRPr="00DD6B12">
        <w:rPr>
          <w:spacing w:val="-7"/>
          <w:sz w:val="24"/>
          <w:lang w:val="el-GR"/>
        </w:rPr>
        <w:t>ε</w:t>
      </w:r>
      <w:r w:rsidRPr="00DD6B12">
        <w:rPr>
          <w:spacing w:val="-8"/>
          <w:sz w:val="24"/>
          <w:lang w:val="el-GR"/>
        </w:rPr>
        <w:t>γ</w:t>
      </w:r>
      <w:r w:rsidRPr="00DD6B12">
        <w:rPr>
          <w:spacing w:val="-9"/>
          <w:sz w:val="24"/>
          <w:lang w:val="el-GR"/>
        </w:rPr>
        <w:t>γ</w:t>
      </w:r>
      <w:r w:rsidRPr="00DD6B12">
        <w:rPr>
          <w:spacing w:val="-7"/>
          <w:sz w:val="24"/>
          <w:lang w:val="el-GR"/>
        </w:rPr>
        <w:t>ε</w:t>
      </w:r>
      <w:r w:rsidRPr="00DD6B12">
        <w:rPr>
          <w:spacing w:val="-8"/>
          <w:sz w:val="24"/>
          <w:lang w:val="el-GR"/>
        </w:rPr>
        <w:t>γ</w:t>
      </w:r>
      <w:r w:rsidRPr="00DD6B12">
        <w:rPr>
          <w:spacing w:val="-7"/>
          <w:sz w:val="24"/>
          <w:lang w:val="el-GR"/>
        </w:rPr>
        <w:t>ρ</w:t>
      </w:r>
      <w:r w:rsidRPr="00DD6B12">
        <w:rPr>
          <w:spacing w:val="-11"/>
          <w:sz w:val="24"/>
          <w:lang w:val="el-GR"/>
        </w:rPr>
        <w:t>α</w:t>
      </w:r>
      <w:r w:rsidRPr="00DD6B12">
        <w:rPr>
          <w:spacing w:val="-9"/>
          <w:sz w:val="24"/>
          <w:lang w:val="el-GR"/>
        </w:rPr>
        <w:t>μ</w:t>
      </w:r>
      <w:r w:rsidRPr="00DD6B12">
        <w:rPr>
          <w:spacing w:val="-6"/>
          <w:sz w:val="24"/>
          <w:lang w:val="el-GR"/>
        </w:rPr>
        <w:t>μ</w:t>
      </w:r>
      <w:r w:rsidRPr="00DD6B12">
        <w:rPr>
          <w:spacing w:val="-7"/>
          <w:sz w:val="24"/>
          <w:lang w:val="el-GR"/>
        </w:rPr>
        <w:t>έ</w:t>
      </w:r>
      <w:r w:rsidRPr="00DD6B12">
        <w:rPr>
          <w:spacing w:val="-8"/>
          <w:sz w:val="24"/>
          <w:lang w:val="el-GR"/>
        </w:rPr>
        <w:t>ν</w:t>
      </w:r>
      <w:r w:rsidRPr="00DD6B12">
        <w:rPr>
          <w:spacing w:val="-10"/>
          <w:sz w:val="24"/>
          <w:lang w:val="el-GR"/>
        </w:rPr>
        <w:t>ε</w:t>
      </w:r>
      <w:r w:rsidRPr="00DD6B12">
        <w:rPr>
          <w:sz w:val="24"/>
          <w:lang w:val="el-GR"/>
        </w:rPr>
        <w:t>ς</w:t>
      </w:r>
      <w:r w:rsidRPr="00DD6B12">
        <w:rPr>
          <w:spacing w:val="-16"/>
          <w:sz w:val="24"/>
          <w:lang w:val="el-GR"/>
        </w:rPr>
        <w:t xml:space="preserve"> </w:t>
      </w:r>
      <w:r w:rsidRPr="00DD6B12">
        <w:rPr>
          <w:spacing w:val="-7"/>
          <w:sz w:val="24"/>
          <w:lang w:val="el-GR"/>
        </w:rPr>
        <w:t>σ</w:t>
      </w:r>
      <w:r w:rsidRPr="00DD6B12">
        <w:rPr>
          <w:spacing w:val="-10"/>
          <w:sz w:val="24"/>
          <w:lang w:val="el-GR"/>
        </w:rPr>
        <w:t>τ</w:t>
      </w:r>
      <w:r w:rsidRPr="00DD6B12">
        <w:rPr>
          <w:sz w:val="24"/>
          <w:lang w:val="el-GR"/>
        </w:rPr>
        <w:t>ο</w:t>
      </w:r>
    </w:p>
    <w:p w:rsidR="00FE1FF8" w:rsidRPr="00DD6B12" w:rsidRDefault="00FE1FF8" w:rsidP="00FE1FF8">
      <w:pPr>
        <w:spacing w:before="43"/>
        <w:ind w:right="158"/>
        <w:rPr>
          <w:sz w:val="24"/>
          <w:lang w:val="el-GR"/>
        </w:rPr>
      </w:pPr>
      <w:r w:rsidRPr="00DD6B12">
        <w:rPr>
          <w:spacing w:val="-10"/>
          <w:sz w:val="24"/>
          <w:lang w:val="el-GR"/>
        </w:rPr>
        <w:t>'</w:t>
      </w:r>
      <w:r w:rsidRPr="00DD6B12">
        <w:rPr>
          <w:spacing w:val="-12"/>
          <w:sz w:val="24"/>
          <w:lang w:val="el-GR"/>
        </w:rPr>
        <w:t>'</w:t>
      </w:r>
      <w:r w:rsidRPr="00DD6B12">
        <w:rPr>
          <w:spacing w:val="-6"/>
          <w:sz w:val="24"/>
          <w:lang w:val="el-GR"/>
        </w:rPr>
        <w:t>Μ</w:t>
      </w:r>
      <w:r w:rsidRPr="00DD6B12">
        <w:rPr>
          <w:spacing w:val="-8"/>
          <w:sz w:val="24"/>
          <w:lang w:val="el-GR"/>
        </w:rPr>
        <w:t>Η</w:t>
      </w:r>
      <w:r w:rsidRPr="00DD6B12">
        <w:rPr>
          <w:spacing w:val="-7"/>
          <w:sz w:val="24"/>
          <w:lang w:val="el-GR"/>
        </w:rPr>
        <w:t>Τ</w:t>
      </w:r>
      <w:r w:rsidRPr="00DD6B12">
        <w:rPr>
          <w:spacing w:val="-6"/>
          <w:sz w:val="24"/>
          <w:lang w:val="el-GR"/>
        </w:rPr>
        <w:t>Ρ</w:t>
      </w:r>
      <w:r w:rsidRPr="00DD6B12">
        <w:rPr>
          <w:spacing w:val="-8"/>
          <w:sz w:val="24"/>
          <w:lang w:val="el-GR"/>
        </w:rPr>
        <w:t>Ω</w:t>
      </w:r>
      <w:r w:rsidRPr="00DD6B12">
        <w:rPr>
          <w:sz w:val="24"/>
          <w:lang w:val="el-GR"/>
        </w:rPr>
        <w:t>Ο</w:t>
      </w:r>
      <w:r w:rsidRPr="00DD6B12">
        <w:rPr>
          <w:spacing w:val="-8"/>
          <w:sz w:val="24"/>
          <w:lang w:val="el-GR"/>
        </w:rPr>
        <w:t xml:space="preserve"> </w:t>
      </w:r>
      <w:r w:rsidRPr="00DD6B12">
        <w:rPr>
          <w:spacing w:val="-7"/>
          <w:sz w:val="24"/>
          <w:lang w:val="el-GR"/>
        </w:rPr>
        <w:t>ΜΕ</w:t>
      </w:r>
      <w:r w:rsidRPr="00DD6B12">
        <w:rPr>
          <w:spacing w:val="-6"/>
          <w:sz w:val="24"/>
          <w:lang w:val="el-GR"/>
        </w:rPr>
        <w:t>Λ</w:t>
      </w:r>
      <w:r w:rsidRPr="00DD6B12">
        <w:rPr>
          <w:spacing w:val="-8"/>
          <w:sz w:val="24"/>
          <w:lang w:val="el-GR"/>
        </w:rPr>
        <w:t>Ω</w:t>
      </w:r>
      <w:r w:rsidRPr="00DD6B12">
        <w:rPr>
          <w:sz w:val="24"/>
          <w:lang w:val="el-GR"/>
        </w:rPr>
        <w:t>Ν</w:t>
      </w:r>
      <w:r w:rsidRPr="00DD6B12">
        <w:rPr>
          <w:spacing w:val="-8"/>
          <w:sz w:val="24"/>
          <w:lang w:val="el-GR"/>
        </w:rPr>
        <w:t xml:space="preserve"> </w:t>
      </w:r>
      <w:r w:rsidRPr="00DD6B12">
        <w:rPr>
          <w:spacing w:val="-10"/>
          <w:sz w:val="24"/>
          <w:lang w:val="el-GR"/>
        </w:rPr>
        <w:t>Α</w:t>
      </w:r>
      <w:r w:rsidRPr="00DD6B12">
        <w:rPr>
          <w:spacing w:val="-7"/>
          <w:sz w:val="24"/>
          <w:lang w:val="el-GR"/>
        </w:rPr>
        <w:t>ΜΕ</w:t>
      </w:r>
      <w:r w:rsidRPr="00DD6B12">
        <w:rPr>
          <w:spacing w:val="-8"/>
          <w:sz w:val="24"/>
          <w:lang w:val="el-GR"/>
        </w:rPr>
        <w:t>ΣΟ</w:t>
      </w:r>
      <w:r w:rsidRPr="00DD6B12">
        <w:rPr>
          <w:sz w:val="24"/>
          <w:lang w:val="el-GR"/>
        </w:rPr>
        <w:t>Υ</w:t>
      </w:r>
      <w:r w:rsidRPr="00DD6B12">
        <w:rPr>
          <w:spacing w:val="-7"/>
          <w:sz w:val="24"/>
          <w:lang w:val="el-GR"/>
        </w:rPr>
        <w:t xml:space="preserve"> </w:t>
      </w:r>
      <w:r w:rsidRPr="00DD6B12">
        <w:rPr>
          <w:spacing w:val="-6"/>
          <w:sz w:val="24"/>
          <w:lang w:val="el-GR"/>
        </w:rPr>
        <w:t>Δ</w:t>
      </w:r>
      <w:r w:rsidRPr="00DD6B12">
        <w:rPr>
          <w:spacing w:val="-18"/>
          <w:sz w:val="24"/>
          <w:lang w:val="el-GR"/>
        </w:rPr>
        <w:t>Ι</w:t>
      </w:r>
      <w:r w:rsidRPr="00DD6B12">
        <w:rPr>
          <w:spacing w:val="-8"/>
          <w:sz w:val="24"/>
          <w:lang w:val="el-GR"/>
        </w:rPr>
        <w:t>ΑΚΑΝΟ</w:t>
      </w:r>
      <w:r w:rsidRPr="00DD6B12">
        <w:rPr>
          <w:spacing w:val="-3"/>
          <w:sz w:val="24"/>
          <w:lang w:val="el-GR"/>
        </w:rPr>
        <w:t>Ν</w:t>
      </w:r>
      <w:r w:rsidRPr="00DD6B12">
        <w:rPr>
          <w:spacing w:val="-15"/>
          <w:sz w:val="24"/>
          <w:lang w:val="el-GR"/>
        </w:rPr>
        <w:t>Ι</w:t>
      </w:r>
      <w:r w:rsidRPr="00DD6B12">
        <w:rPr>
          <w:spacing w:val="-8"/>
          <w:sz w:val="24"/>
          <w:lang w:val="el-GR"/>
        </w:rPr>
        <w:t>Σ</w:t>
      </w:r>
      <w:r w:rsidRPr="00DD6B12">
        <w:rPr>
          <w:spacing w:val="-7"/>
          <w:sz w:val="24"/>
          <w:lang w:val="el-GR"/>
        </w:rPr>
        <w:t>Μ</w:t>
      </w:r>
      <w:r w:rsidRPr="00DD6B12">
        <w:rPr>
          <w:spacing w:val="-5"/>
          <w:sz w:val="24"/>
          <w:lang w:val="el-GR"/>
        </w:rPr>
        <w:t>Ο</w:t>
      </w:r>
      <w:r w:rsidRPr="00DD6B12">
        <w:rPr>
          <w:sz w:val="24"/>
          <w:lang w:val="el-GR"/>
        </w:rPr>
        <w:t>Υ</w:t>
      </w:r>
      <w:r w:rsidRPr="00DD6B12">
        <w:rPr>
          <w:spacing w:val="-8"/>
          <w:sz w:val="24"/>
          <w:lang w:val="el-GR"/>
        </w:rPr>
        <w:t xml:space="preserve"> </w:t>
      </w:r>
      <w:r w:rsidRPr="00DD6B12">
        <w:rPr>
          <w:spacing w:val="-12"/>
          <w:sz w:val="24"/>
          <w:lang w:val="el-GR"/>
        </w:rPr>
        <w:t>Ζ</w:t>
      </w:r>
      <w:r w:rsidRPr="00DD6B12">
        <w:rPr>
          <w:spacing w:val="-8"/>
          <w:sz w:val="24"/>
          <w:lang w:val="el-GR"/>
        </w:rPr>
        <w:t>Η</w:t>
      </w:r>
      <w:r w:rsidRPr="00DD6B12">
        <w:rPr>
          <w:spacing w:val="-2"/>
          <w:sz w:val="24"/>
          <w:lang w:val="el-GR"/>
        </w:rPr>
        <w:t>Μ</w:t>
      </w:r>
      <w:r w:rsidRPr="00DD6B12">
        <w:rPr>
          <w:spacing w:val="-17"/>
          <w:sz w:val="24"/>
          <w:lang w:val="el-GR"/>
        </w:rPr>
        <w:t>Ι</w:t>
      </w:r>
      <w:r w:rsidRPr="00DD6B12">
        <w:rPr>
          <w:spacing w:val="-6"/>
          <w:sz w:val="24"/>
          <w:lang w:val="el-GR"/>
        </w:rPr>
        <w:t>Ω</w:t>
      </w:r>
      <w:r w:rsidRPr="00DD6B12">
        <w:rPr>
          <w:sz w:val="24"/>
          <w:lang w:val="el-GR"/>
        </w:rPr>
        <w:t>Ν</w:t>
      </w:r>
      <w:r w:rsidRPr="00DD6B12">
        <w:rPr>
          <w:spacing w:val="-5"/>
          <w:sz w:val="24"/>
          <w:lang w:val="el-GR"/>
        </w:rPr>
        <w:t xml:space="preserve"> </w:t>
      </w:r>
      <w:r w:rsidRPr="00DD6B12">
        <w:rPr>
          <w:spacing w:val="-8"/>
          <w:sz w:val="24"/>
          <w:lang w:val="el-GR"/>
        </w:rPr>
        <w:t>ΑΠ</w:t>
      </w:r>
      <w:r w:rsidRPr="00DD6B12">
        <w:rPr>
          <w:sz w:val="24"/>
          <w:lang w:val="el-GR"/>
        </w:rPr>
        <w:t>Ο</w:t>
      </w:r>
      <w:r w:rsidRPr="00DD6B12">
        <w:rPr>
          <w:spacing w:val="-8"/>
          <w:sz w:val="24"/>
          <w:lang w:val="el-GR"/>
        </w:rPr>
        <w:t xml:space="preserve"> </w:t>
      </w:r>
      <w:r w:rsidRPr="00DD6B12">
        <w:rPr>
          <w:spacing w:val="-7"/>
          <w:sz w:val="24"/>
          <w:lang w:val="el-GR"/>
        </w:rPr>
        <w:t>Τ</w:t>
      </w:r>
      <w:r w:rsidRPr="00DD6B12">
        <w:rPr>
          <w:spacing w:val="-6"/>
          <w:sz w:val="24"/>
          <w:lang w:val="el-GR"/>
        </w:rPr>
        <w:t>Ρ</w:t>
      </w:r>
      <w:r w:rsidRPr="00DD6B12">
        <w:rPr>
          <w:spacing w:val="-8"/>
          <w:sz w:val="24"/>
          <w:lang w:val="el-GR"/>
        </w:rPr>
        <w:t>ΟΧ</w:t>
      </w:r>
      <w:r w:rsidRPr="00DD6B12">
        <w:rPr>
          <w:spacing w:val="-3"/>
          <w:sz w:val="24"/>
          <w:lang w:val="el-GR"/>
        </w:rPr>
        <w:t>Α</w:t>
      </w:r>
      <w:r w:rsidRPr="00DD6B12">
        <w:rPr>
          <w:spacing w:val="-18"/>
          <w:sz w:val="24"/>
          <w:lang w:val="el-GR"/>
        </w:rPr>
        <w:t>Ι</w:t>
      </w:r>
      <w:r w:rsidRPr="00DD6B12">
        <w:rPr>
          <w:sz w:val="24"/>
          <w:lang w:val="el-GR"/>
        </w:rPr>
        <w:t>Ο</w:t>
      </w:r>
      <w:r w:rsidRPr="00DD6B12">
        <w:rPr>
          <w:spacing w:val="-8"/>
          <w:sz w:val="24"/>
          <w:lang w:val="el-GR"/>
        </w:rPr>
        <w:t xml:space="preserve"> Α</w:t>
      </w:r>
      <w:r w:rsidRPr="00DD6B12">
        <w:rPr>
          <w:spacing w:val="-7"/>
          <w:sz w:val="24"/>
          <w:lang w:val="el-GR"/>
        </w:rPr>
        <w:t>Τ</w:t>
      </w:r>
      <w:r w:rsidRPr="00DD6B12">
        <w:rPr>
          <w:spacing w:val="-8"/>
          <w:sz w:val="24"/>
          <w:lang w:val="el-GR"/>
        </w:rPr>
        <w:t>ΥΧ</w:t>
      </w:r>
      <w:r w:rsidRPr="00DD6B12">
        <w:rPr>
          <w:spacing w:val="-7"/>
          <w:sz w:val="24"/>
          <w:lang w:val="el-GR"/>
        </w:rPr>
        <w:t>ΗΜ</w:t>
      </w:r>
      <w:r w:rsidRPr="00DD6B12">
        <w:rPr>
          <w:sz w:val="24"/>
          <w:lang w:val="el-GR"/>
        </w:rPr>
        <w:t>Α</w:t>
      </w:r>
      <w:r w:rsidRPr="00DD6B12">
        <w:rPr>
          <w:spacing w:val="-8"/>
          <w:sz w:val="24"/>
          <w:lang w:val="el-GR"/>
        </w:rPr>
        <w:t xml:space="preserve"> </w:t>
      </w:r>
      <w:r w:rsidRPr="00DD6B12">
        <w:rPr>
          <w:spacing w:val="-1"/>
          <w:sz w:val="24"/>
          <w:lang w:val="el-GR"/>
        </w:rPr>
        <w:t>(</w:t>
      </w:r>
      <w:r w:rsidRPr="00DD6B12">
        <w:rPr>
          <w:spacing w:val="-8"/>
          <w:sz w:val="24"/>
          <w:lang w:val="el-GR"/>
        </w:rPr>
        <w:t>Σ</w:t>
      </w:r>
      <w:r w:rsidRPr="00DD6B12">
        <w:rPr>
          <w:spacing w:val="-7"/>
          <w:sz w:val="24"/>
          <w:lang w:val="el-GR"/>
        </w:rPr>
        <w:t>.</w:t>
      </w:r>
      <w:r w:rsidRPr="00DD6B12">
        <w:rPr>
          <w:spacing w:val="-8"/>
          <w:sz w:val="24"/>
          <w:lang w:val="el-GR"/>
        </w:rPr>
        <w:t>Α</w:t>
      </w:r>
      <w:r w:rsidRPr="00DD6B12">
        <w:rPr>
          <w:spacing w:val="-7"/>
          <w:sz w:val="24"/>
          <w:lang w:val="el-GR"/>
        </w:rPr>
        <w:t>.</w:t>
      </w:r>
      <w:r w:rsidRPr="00DD6B12">
        <w:rPr>
          <w:spacing w:val="-8"/>
          <w:sz w:val="24"/>
          <w:lang w:val="el-GR"/>
        </w:rPr>
        <w:t>Π</w:t>
      </w:r>
      <w:r w:rsidRPr="00DD6B12">
        <w:rPr>
          <w:spacing w:val="-7"/>
          <w:sz w:val="24"/>
          <w:lang w:val="el-GR"/>
        </w:rPr>
        <w:t>.</w:t>
      </w:r>
      <w:r w:rsidRPr="00DD6B12">
        <w:rPr>
          <w:sz w:val="24"/>
          <w:lang w:val="el-GR"/>
        </w:rPr>
        <w:t>)</w:t>
      </w:r>
    </w:p>
    <w:p w:rsidR="00FE1FF8" w:rsidRPr="00DD6B12" w:rsidRDefault="00FE1FF8" w:rsidP="00FE1FF8">
      <w:pPr>
        <w:spacing w:before="41"/>
        <w:ind w:right="3584"/>
        <w:rPr>
          <w:sz w:val="24"/>
          <w:lang w:val="el-GR"/>
        </w:rPr>
      </w:pPr>
      <w:r w:rsidRPr="00DD6B12">
        <w:rPr>
          <w:spacing w:val="-10"/>
          <w:sz w:val="24"/>
          <w:lang w:val="el-GR"/>
        </w:rPr>
        <w:t>'</w:t>
      </w:r>
      <w:r w:rsidRPr="00DD6B12">
        <w:rPr>
          <w:sz w:val="24"/>
          <w:lang w:val="el-GR"/>
        </w:rPr>
        <w:t>'</w:t>
      </w:r>
      <w:r w:rsidRPr="00DD6B12">
        <w:rPr>
          <w:spacing w:val="-19"/>
          <w:sz w:val="24"/>
          <w:lang w:val="el-GR"/>
        </w:rPr>
        <w:t xml:space="preserve"> </w:t>
      </w:r>
      <w:r w:rsidRPr="00DD6B12">
        <w:rPr>
          <w:spacing w:val="-8"/>
          <w:sz w:val="24"/>
          <w:lang w:val="el-GR"/>
        </w:rPr>
        <w:t>κα</w:t>
      </w:r>
      <w:r w:rsidRPr="00DD6B12">
        <w:rPr>
          <w:sz w:val="24"/>
          <w:lang w:val="el-GR"/>
        </w:rPr>
        <w:t>ι</w:t>
      </w:r>
      <w:r w:rsidRPr="00DD6B12">
        <w:rPr>
          <w:spacing w:val="-14"/>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χ</w:t>
      </w:r>
      <w:r w:rsidRPr="00DD6B12">
        <w:rPr>
          <w:spacing w:val="-5"/>
          <w:sz w:val="24"/>
          <w:lang w:val="el-GR"/>
        </w:rPr>
        <w:t>ρ</w:t>
      </w:r>
      <w:r w:rsidRPr="00DD6B12">
        <w:rPr>
          <w:spacing w:val="-10"/>
          <w:sz w:val="24"/>
          <w:lang w:val="el-GR"/>
        </w:rPr>
        <w:t>ε</w:t>
      </w:r>
      <w:r w:rsidRPr="00DD6B12">
        <w:rPr>
          <w:spacing w:val="-7"/>
          <w:sz w:val="24"/>
          <w:lang w:val="el-GR"/>
        </w:rPr>
        <w:t>ο</w:t>
      </w:r>
      <w:r w:rsidRPr="00DD6B12">
        <w:rPr>
          <w:spacing w:val="-6"/>
          <w:sz w:val="24"/>
          <w:lang w:val="el-GR"/>
        </w:rPr>
        <w:t>ύ</w:t>
      </w:r>
      <w:r w:rsidRPr="00DD6B12">
        <w:rPr>
          <w:spacing w:val="-8"/>
          <w:sz w:val="24"/>
          <w:lang w:val="el-GR"/>
        </w:rPr>
        <w:t>ντα</w:t>
      </w:r>
      <w:r w:rsidRPr="00DD6B12">
        <w:rPr>
          <w:sz w:val="24"/>
          <w:lang w:val="el-GR"/>
        </w:rPr>
        <w:t>ι</w:t>
      </w:r>
      <w:r w:rsidRPr="00DD6B12">
        <w:rPr>
          <w:spacing w:val="-14"/>
          <w:sz w:val="24"/>
          <w:lang w:val="el-GR"/>
        </w:rPr>
        <w:t xml:space="preserve"> </w:t>
      </w:r>
      <w:r w:rsidRPr="00DD6B12">
        <w:rPr>
          <w:spacing w:val="-8"/>
          <w:sz w:val="24"/>
          <w:lang w:val="el-GR"/>
        </w:rPr>
        <w:t>ν</w:t>
      </w:r>
      <w:r w:rsidRPr="00DD6B12">
        <w:rPr>
          <w:sz w:val="24"/>
          <w:lang w:val="el-GR"/>
        </w:rPr>
        <w:t>α</w:t>
      </w:r>
      <w:r w:rsidRPr="00DD6B12">
        <w:rPr>
          <w:spacing w:val="-20"/>
          <w:sz w:val="24"/>
          <w:lang w:val="el-GR"/>
        </w:rPr>
        <w:t xml:space="preserve"> </w:t>
      </w:r>
      <w:r w:rsidRPr="00DD6B12">
        <w:rPr>
          <w:spacing w:val="-8"/>
          <w:sz w:val="24"/>
          <w:lang w:val="el-GR"/>
        </w:rPr>
        <w:t>π</w:t>
      </w:r>
      <w:r w:rsidRPr="00DD6B12">
        <w:rPr>
          <w:spacing w:val="-7"/>
          <w:sz w:val="24"/>
          <w:lang w:val="el-GR"/>
        </w:rPr>
        <w:t>ροσ</w:t>
      </w:r>
      <w:r w:rsidRPr="00DD6B12">
        <w:rPr>
          <w:spacing w:val="-8"/>
          <w:sz w:val="24"/>
          <w:lang w:val="el-GR"/>
        </w:rPr>
        <w:t>κ</w:t>
      </w:r>
      <w:r w:rsidRPr="00DD6B12">
        <w:rPr>
          <w:spacing w:val="-7"/>
          <w:sz w:val="24"/>
          <w:lang w:val="el-GR"/>
        </w:rPr>
        <w:t>ο</w:t>
      </w:r>
      <w:r w:rsidRPr="00DD6B12">
        <w:rPr>
          <w:spacing w:val="-9"/>
          <w:sz w:val="24"/>
          <w:lang w:val="el-GR"/>
        </w:rPr>
        <w:t>μ</w:t>
      </w:r>
      <w:r w:rsidRPr="00DD6B12">
        <w:rPr>
          <w:spacing w:val="-7"/>
          <w:sz w:val="24"/>
          <w:lang w:val="el-GR"/>
        </w:rPr>
        <w:t>ί</w:t>
      </w:r>
      <w:r w:rsidRPr="00DD6B12">
        <w:rPr>
          <w:spacing w:val="-9"/>
          <w:sz w:val="24"/>
          <w:lang w:val="el-GR"/>
        </w:rPr>
        <w:t>σ</w:t>
      </w:r>
      <w:r w:rsidRPr="00DD6B12">
        <w:rPr>
          <w:spacing w:val="-7"/>
          <w:sz w:val="24"/>
          <w:lang w:val="el-GR"/>
        </w:rPr>
        <w:t>ο</w:t>
      </w:r>
      <w:r w:rsidRPr="00DD6B12">
        <w:rPr>
          <w:spacing w:val="-6"/>
          <w:sz w:val="24"/>
          <w:lang w:val="el-GR"/>
        </w:rPr>
        <w:t>υ</w:t>
      </w:r>
      <w:r w:rsidRPr="00DD6B12">
        <w:rPr>
          <w:sz w:val="24"/>
          <w:lang w:val="el-GR"/>
        </w:rPr>
        <w:t>ν</w:t>
      </w:r>
      <w:r w:rsidRPr="00DD6B12">
        <w:rPr>
          <w:spacing w:val="-15"/>
          <w:sz w:val="24"/>
          <w:lang w:val="el-GR"/>
        </w:rPr>
        <w:t xml:space="preserve"> </w:t>
      </w:r>
      <w:r w:rsidRPr="00DD6B12">
        <w:rPr>
          <w:spacing w:val="-8"/>
          <w:sz w:val="24"/>
          <w:lang w:val="el-GR"/>
        </w:rPr>
        <w:t>απ</w:t>
      </w:r>
      <w:r w:rsidRPr="00DD6B12">
        <w:rPr>
          <w:spacing w:val="-7"/>
          <w:sz w:val="24"/>
          <w:lang w:val="el-GR"/>
        </w:rPr>
        <w:t>οδ</w:t>
      </w:r>
      <w:r w:rsidRPr="00DD6B12">
        <w:rPr>
          <w:spacing w:val="-10"/>
          <w:sz w:val="24"/>
          <w:lang w:val="el-GR"/>
        </w:rPr>
        <w:t>ε</w:t>
      </w:r>
      <w:r w:rsidRPr="00DD6B12">
        <w:rPr>
          <w:spacing w:val="-7"/>
          <w:sz w:val="24"/>
          <w:lang w:val="el-GR"/>
        </w:rPr>
        <w:t>ι</w:t>
      </w:r>
      <w:r w:rsidRPr="00DD6B12">
        <w:rPr>
          <w:spacing w:val="-8"/>
          <w:sz w:val="24"/>
          <w:lang w:val="el-GR"/>
        </w:rPr>
        <w:t>κτ</w:t>
      </w:r>
      <w:r w:rsidRPr="00DD6B12">
        <w:rPr>
          <w:spacing w:val="-7"/>
          <w:sz w:val="24"/>
          <w:lang w:val="el-GR"/>
        </w:rPr>
        <w:t>ι</w:t>
      </w:r>
      <w:r w:rsidRPr="00DD6B12">
        <w:rPr>
          <w:spacing w:val="-11"/>
          <w:sz w:val="24"/>
          <w:lang w:val="el-GR"/>
        </w:rPr>
        <w:t>κ</w:t>
      </w:r>
      <w:r w:rsidRPr="00DD6B12">
        <w:rPr>
          <w:sz w:val="24"/>
          <w:lang w:val="el-GR"/>
        </w:rPr>
        <w:t>ό</w:t>
      </w:r>
      <w:r w:rsidRPr="00DD6B12">
        <w:rPr>
          <w:spacing w:val="-14"/>
          <w:sz w:val="24"/>
          <w:lang w:val="el-GR"/>
        </w:rPr>
        <w:t xml:space="preserve"> </w:t>
      </w:r>
      <w:r w:rsidRPr="00DD6B12">
        <w:rPr>
          <w:spacing w:val="-8"/>
          <w:sz w:val="24"/>
          <w:lang w:val="el-GR"/>
        </w:rPr>
        <w:t>τη</w:t>
      </w:r>
      <w:r w:rsidRPr="00DD6B12">
        <w:rPr>
          <w:sz w:val="24"/>
          <w:lang w:val="el-GR"/>
        </w:rPr>
        <w:t>ς</w:t>
      </w:r>
      <w:r w:rsidRPr="00DD6B12">
        <w:rPr>
          <w:spacing w:val="-16"/>
          <w:sz w:val="24"/>
          <w:lang w:val="el-GR"/>
        </w:rPr>
        <w:t xml:space="preserve"> </w:t>
      </w:r>
      <w:r w:rsidRPr="00DD6B12">
        <w:rPr>
          <w:spacing w:val="-7"/>
          <w:sz w:val="24"/>
          <w:lang w:val="el-GR"/>
        </w:rPr>
        <w:t>ε</w:t>
      </w:r>
      <w:r w:rsidRPr="00DD6B12">
        <w:rPr>
          <w:spacing w:val="-8"/>
          <w:sz w:val="24"/>
          <w:lang w:val="el-GR"/>
        </w:rPr>
        <w:t>γγ</w:t>
      </w:r>
      <w:r w:rsidRPr="00DD6B12">
        <w:rPr>
          <w:spacing w:val="-7"/>
          <w:sz w:val="24"/>
          <w:lang w:val="el-GR"/>
        </w:rPr>
        <w:t>ρ</w:t>
      </w:r>
      <w:r w:rsidRPr="00DD6B12">
        <w:rPr>
          <w:spacing w:val="-11"/>
          <w:sz w:val="24"/>
          <w:lang w:val="el-GR"/>
        </w:rPr>
        <w:t>α</w:t>
      </w:r>
      <w:r w:rsidRPr="00DD6B12">
        <w:rPr>
          <w:spacing w:val="-6"/>
          <w:sz w:val="24"/>
          <w:lang w:val="el-GR"/>
        </w:rPr>
        <w:t>φ</w:t>
      </w:r>
      <w:r w:rsidRPr="00DD6B12">
        <w:rPr>
          <w:spacing w:val="-10"/>
          <w:sz w:val="24"/>
          <w:lang w:val="el-GR"/>
        </w:rPr>
        <w:t>ή</w:t>
      </w:r>
      <w:r w:rsidRPr="00DD6B12">
        <w:rPr>
          <w:sz w:val="24"/>
          <w:lang w:val="el-GR"/>
        </w:rPr>
        <w:t>ς</w:t>
      </w:r>
      <w:r w:rsidRPr="00DD6B12">
        <w:rPr>
          <w:spacing w:val="-11"/>
          <w:sz w:val="24"/>
          <w:lang w:val="el-GR"/>
        </w:rPr>
        <w:t xml:space="preserve"> </w:t>
      </w:r>
      <w:r w:rsidRPr="00DD6B12">
        <w:rPr>
          <w:spacing w:val="-8"/>
          <w:sz w:val="24"/>
          <w:lang w:val="el-GR"/>
        </w:rPr>
        <w:t>τ</w:t>
      </w:r>
      <w:r w:rsidRPr="00DD6B12">
        <w:rPr>
          <w:spacing w:val="-10"/>
          <w:sz w:val="24"/>
          <w:lang w:val="el-GR"/>
        </w:rPr>
        <w:t>ο</w:t>
      </w:r>
      <w:r w:rsidRPr="00DD6B12">
        <w:rPr>
          <w:spacing w:val="-6"/>
          <w:sz w:val="24"/>
          <w:lang w:val="el-GR"/>
        </w:rPr>
        <w:t>υς</w:t>
      </w:r>
      <w:r w:rsidRPr="00DD6B12">
        <w:rPr>
          <w:sz w:val="24"/>
          <w:lang w:val="el-GR"/>
        </w:rPr>
        <w:t>.</w:t>
      </w:r>
    </w:p>
    <w:p w:rsidR="00FE1FF8" w:rsidRPr="00DD6B12" w:rsidRDefault="00FE1FF8" w:rsidP="00FE1FF8">
      <w:pPr>
        <w:spacing w:line="277" w:lineRule="auto"/>
        <w:ind w:right="78"/>
        <w:rPr>
          <w:sz w:val="24"/>
          <w:lang w:val="el-GR"/>
        </w:rPr>
      </w:pPr>
      <w:r w:rsidRPr="00DD6B12">
        <w:rPr>
          <w:spacing w:val="-8"/>
          <w:sz w:val="24"/>
          <w:lang w:val="el-GR"/>
        </w:rPr>
        <w:t>Στ</w:t>
      </w:r>
      <w:r w:rsidRPr="00DD6B12">
        <w:rPr>
          <w:spacing w:val="-7"/>
          <w:sz w:val="24"/>
          <w:lang w:val="el-GR"/>
        </w:rPr>
        <w:t>η</w:t>
      </w:r>
      <w:r w:rsidRPr="00DD6B12">
        <w:rPr>
          <w:sz w:val="24"/>
          <w:lang w:val="el-GR"/>
        </w:rPr>
        <w:t>ν</w:t>
      </w:r>
      <w:r w:rsidRPr="00DD6B12">
        <w:rPr>
          <w:spacing w:val="2"/>
          <w:sz w:val="24"/>
          <w:lang w:val="el-GR"/>
        </w:rPr>
        <w:t xml:space="preserve"> </w:t>
      </w:r>
      <w:r w:rsidRPr="00DD6B12">
        <w:rPr>
          <w:spacing w:val="-8"/>
          <w:sz w:val="24"/>
          <w:lang w:val="el-GR"/>
        </w:rPr>
        <w:t>π</w:t>
      </w:r>
      <w:r w:rsidRPr="00DD6B12">
        <w:rPr>
          <w:spacing w:val="-7"/>
          <w:sz w:val="24"/>
          <w:lang w:val="el-GR"/>
        </w:rPr>
        <w:t>ε</w:t>
      </w:r>
      <w:r w:rsidRPr="00DD6B12">
        <w:rPr>
          <w:spacing w:val="-9"/>
          <w:sz w:val="24"/>
          <w:lang w:val="el-GR"/>
        </w:rPr>
        <w:t>ρ</w:t>
      </w:r>
      <w:r w:rsidRPr="00DD6B12">
        <w:rPr>
          <w:spacing w:val="-7"/>
          <w:sz w:val="24"/>
          <w:lang w:val="el-GR"/>
        </w:rPr>
        <w:t>ί</w:t>
      </w:r>
      <w:r w:rsidRPr="00DD6B12">
        <w:rPr>
          <w:spacing w:val="-8"/>
          <w:sz w:val="24"/>
          <w:lang w:val="el-GR"/>
        </w:rPr>
        <w:t>π</w:t>
      </w:r>
      <w:r w:rsidRPr="00DD6B12">
        <w:rPr>
          <w:spacing w:val="-5"/>
          <w:sz w:val="24"/>
          <w:lang w:val="el-GR"/>
        </w:rPr>
        <w:t>τ</w:t>
      </w:r>
      <w:r w:rsidRPr="00DD6B12">
        <w:rPr>
          <w:spacing w:val="-9"/>
          <w:sz w:val="24"/>
          <w:lang w:val="el-GR"/>
        </w:rPr>
        <w:t>ω</w:t>
      </w:r>
      <w:r w:rsidRPr="00DD6B12">
        <w:rPr>
          <w:spacing w:val="-7"/>
          <w:sz w:val="24"/>
          <w:lang w:val="el-GR"/>
        </w:rPr>
        <w:t>σ</w:t>
      </w:r>
      <w:r w:rsidRPr="00DD6B12">
        <w:rPr>
          <w:sz w:val="24"/>
          <w:lang w:val="el-GR"/>
        </w:rPr>
        <w:t>η</w:t>
      </w:r>
      <w:r w:rsidRPr="00DD6B12">
        <w:rPr>
          <w:spacing w:val="2"/>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7"/>
          <w:sz w:val="24"/>
          <w:lang w:val="el-GR"/>
        </w:rPr>
        <w:t>σ</w:t>
      </w:r>
      <w:r w:rsidRPr="00DD6B12">
        <w:rPr>
          <w:spacing w:val="-10"/>
          <w:sz w:val="24"/>
          <w:lang w:val="el-GR"/>
        </w:rPr>
        <w:t>τ</w:t>
      </w:r>
      <w:r w:rsidRPr="00DD6B12">
        <w:rPr>
          <w:spacing w:val="-7"/>
          <w:sz w:val="24"/>
          <w:lang w:val="el-GR"/>
        </w:rPr>
        <w:t>ο</w:t>
      </w:r>
      <w:r w:rsidRPr="00DD6B12">
        <w:rPr>
          <w:sz w:val="24"/>
          <w:lang w:val="el-GR"/>
        </w:rPr>
        <w:t>ν</w:t>
      </w:r>
      <w:r w:rsidRPr="00DD6B12">
        <w:rPr>
          <w:spacing w:val="2"/>
          <w:sz w:val="24"/>
          <w:lang w:val="el-GR"/>
        </w:rPr>
        <w:t xml:space="preserve"> </w:t>
      </w:r>
      <w:r w:rsidRPr="00DD6B12">
        <w:rPr>
          <w:spacing w:val="-7"/>
          <w:sz w:val="24"/>
          <w:lang w:val="el-GR"/>
        </w:rPr>
        <w:t>δι</w:t>
      </w:r>
      <w:r w:rsidRPr="00DD6B12">
        <w:rPr>
          <w:spacing w:val="-8"/>
          <w:sz w:val="24"/>
          <w:lang w:val="el-GR"/>
        </w:rPr>
        <w:t>α</w:t>
      </w:r>
      <w:r w:rsidRPr="00DD6B12">
        <w:rPr>
          <w:spacing w:val="-10"/>
          <w:sz w:val="24"/>
          <w:lang w:val="el-GR"/>
        </w:rPr>
        <w:t>γ</w:t>
      </w:r>
      <w:r w:rsidRPr="00DD6B12">
        <w:rPr>
          <w:spacing w:val="-7"/>
          <w:sz w:val="24"/>
          <w:lang w:val="el-GR"/>
        </w:rPr>
        <w:t>ω</w:t>
      </w:r>
      <w:r w:rsidRPr="00DD6B12">
        <w:rPr>
          <w:spacing w:val="-8"/>
          <w:sz w:val="24"/>
          <w:lang w:val="el-GR"/>
        </w:rPr>
        <w:t>ν</w:t>
      </w:r>
      <w:r w:rsidRPr="00DD6B12">
        <w:rPr>
          <w:spacing w:val="-9"/>
          <w:sz w:val="24"/>
          <w:lang w:val="el-GR"/>
        </w:rPr>
        <w:t>ι</w:t>
      </w:r>
      <w:r w:rsidRPr="00DD6B12">
        <w:rPr>
          <w:spacing w:val="-7"/>
          <w:sz w:val="24"/>
          <w:lang w:val="el-GR"/>
        </w:rPr>
        <w:t>σ</w:t>
      </w:r>
      <w:r w:rsidRPr="00DD6B12">
        <w:rPr>
          <w:spacing w:val="-9"/>
          <w:sz w:val="24"/>
          <w:lang w:val="el-GR"/>
        </w:rPr>
        <w:t>μ</w:t>
      </w:r>
      <w:r w:rsidRPr="00DD6B12">
        <w:rPr>
          <w:sz w:val="24"/>
          <w:lang w:val="el-GR"/>
        </w:rPr>
        <w:t xml:space="preserve">ό </w:t>
      </w:r>
      <w:r w:rsidRPr="00DD6B12">
        <w:rPr>
          <w:spacing w:val="-7"/>
          <w:sz w:val="24"/>
          <w:lang w:val="el-GR"/>
        </w:rPr>
        <w:t>σ</w:t>
      </w:r>
      <w:r w:rsidRPr="00DD6B12">
        <w:rPr>
          <w:spacing w:val="-6"/>
          <w:sz w:val="24"/>
          <w:lang w:val="el-GR"/>
        </w:rPr>
        <w:t>υ</w:t>
      </w:r>
      <w:r w:rsidRPr="00DD6B12">
        <w:rPr>
          <w:spacing w:val="-9"/>
          <w:sz w:val="24"/>
          <w:lang w:val="el-GR"/>
        </w:rPr>
        <w:t>μ</w:t>
      </w:r>
      <w:r w:rsidRPr="00DD6B12">
        <w:rPr>
          <w:spacing w:val="-6"/>
          <w:sz w:val="24"/>
          <w:lang w:val="el-GR"/>
        </w:rPr>
        <w:t>μ</w:t>
      </w:r>
      <w:r w:rsidRPr="00DD6B12">
        <w:rPr>
          <w:spacing w:val="-7"/>
          <w:sz w:val="24"/>
          <w:lang w:val="el-GR"/>
        </w:rPr>
        <w:t>ε</w:t>
      </w:r>
      <w:r w:rsidRPr="00DD6B12">
        <w:rPr>
          <w:spacing w:val="-8"/>
          <w:sz w:val="24"/>
          <w:lang w:val="el-GR"/>
        </w:rPr>
        <w:t>τ</w:t>
      </w:r>
      <w:r w:rsidRPr="00DD6B12">
        <w:rPr>
          <w:spacing w:val="-11"/>
          <w:sz w:val="24"/>
          <w:lang w:val="el-GR"/>
        </w:rPr>
        <w:t>ά</w:t>
      </w:r>
      <w:r w:rsidRPr="00DD6B12">
        <w:rPr>
          <w:spacing w:val="-7"/>
          <w:sz w:val="24"/>
          <w:lang w:val="el-GR"/>
        </w:rPr>
        <w:t>σ</w:t>
      </w:r>
      <w:r w:rsidRPr="00DD6B12">
        <w:rPr>
          <w:spacing w:val="-8"/>
          <w:sz w:val="24"/>
          <w:lang w:val="el-GR"/>
        </w:rPr>
        <w:t>χ</w:t>
      </w:r>
      <w:r w:rsidRPr="00DD6B12">
        <w:rPr>
          <w:spacing w:val="-7"/>
          <w:sz w:val="24"/>
          <w:lang w:val="el-GR"/>
        </w:rPr>
        <w:t>ο</w:t>
      </w:r>
      <w:r w:rsidRPr="00DD6B12">
        <w:rPr>
          <w:spacing w:val="-6"/>
          <w:sz w:val="24"/>
          <w:lang w:val="el-GR"/>
        </w:rPr>
        <w:t>υ</w:t>
      </w:r>
      <w:r w:rsidRPr="00DD6B12">
        <w:rPr>
          <w:sz w:val="24"/>
          <w:lang w:val="el-GR"/>
        </w:rPr>
        <w:t xml:space="preserve">ν </w:t>
      </w:r>
      <w:r w:rsidRPr="00DD6B12">
        <w:rPr>
          <w:spacing w:val="-8"/>
          <w:sz w:val="24"/>
          <w:lang w:val="el-GR"/>
        </w:rPr>
        <w:t>π</w:t>
      </w:r>
      <w:r w:rsidRPr="00DD6B12">
        <w:rPr>
          <w:spacing w:val="-7"/>
          <w:sz w:val="24"/>
          <w:lang w:val="el-GR"/>
        </w:rPr>
        <w:t>ρ</w:t>
      </w:r>
      <w:r w:rsidRPr="00DD6B12">
        <w:rPr>
          <w:spacing w:val="-8"/>
          <w:sz w:val="24"/>
          <w:lang w:val="el-GR"/>
        </w:rPr>
        <w:t>άκτ</w:t>
      </w:r>
      <w:r w:rsidRPr="00DD6B12">
        <w:rPr>
          <w:spacing w:val="-10"/>
          <w:sz w:val="24"/>
          <w:lang w:val="el-GR"/>
        </w:rPr>
        <w:t>ο</w:t>
      </w:r>
      <w:r w:rsidRPr="00DD6B12">
        <w:rPr>
          <w:spacing w:val="-7"/>
          <w:sz w:val="24"/>
          <w:lang w:val="el-GR"/>
        </w:rPr>
        <w:t>ρε</w:t>
      </w:r>
      <w:r w:rsidRPr="00DD6B12">
        <w:rPr>
          <w:spacing w:val="-6"/>
          <w:sz w:val="24"/>
          <w:lang w:val="el-GR"/>
        </w:rPr>
        <w:t>ς</w:t>
      </w:r>
      <w:r w:rsidRPr="00DD6B12">
        <w:rPr>
          <w:sz w:val="24"/>
          <w:lang w:val="el-GR"/>
        </w:rPr>
        <w:t xml:space="preserve">, </w:t>
      </w:r>
      <w:r w:rsidRPr="00DD6B12">
        <w:rPr>
          <w:spacing w:val="-8"/>
          <w:sz w:val="24"/>
          <w:lang w:val="el-GR"/>
        </w:rPr>
        <w:t>Δη</w:t>
      </w:r>
      <w:r w:rsidRPr="00DD6B12">
        <w:rPr>
          <w:spacing w:val="-9"/>
          <w:sz w:val="24"/>
          <w:lang w:val="el-GR"/>
        </w:rPr>
        <w:t>μ</w:t>
      </w:r>
      <w:r w:rsidRPr="00DD6B12">
        <w:rPr>
          <w:spacing w:val="-7"/>
          <w:sz w:val="24"/>
          <w:lang w:val="el-GR"/>
        </w:rPr>
        <w:t>ο</w:t>
      </w:r>
      <w:r w:rsidRPr="00DD6B12">
        <w:rPr>
          <w:spacing w:val="-8"/>
          <w:sz w:val="24"/>
          <w:lang w:val="el-GR"/>
        </w:rPr>
        <w:t>τ</w:t>
      </w:r>
      <w:r w:rsidRPr="00DD6B12">
        <w:rPr>
          <w:spacing w:val="-7"/>
          <w:sz w:val="24"/>
          <w:lang w:val="el-GR"/>
        </w:rPr>
        <w:t>ι</w:t>
      </w:r>
      <w:r w:rsidRPr="00DD6B12">
        <w:rPr>
          <w:spacing w:val="-8"/>
          <w:sz w:val="24"/>
          <w:lang w:val="el-GR"/>
        </w:rPr>
        <w:t>κ</w:t>
      </w:r>
      <w:r w:rsidRPr="00DD6B12">
        <w:rPr>
          <w:spacing w:val="-7"/>
          <w:sz w:val="24"/>
          <w:lang w:val="el-GR"/>
        </w:rPr>
        <w:t>έ</w:t>
      </w:r>
      <w:r w:rsidRPr="00DD6B12">
        <w:rPr>
          <w:sz w:val="24"/>
          <w:lang w:val="el-GR"/>
        </w:rPr>
        <w:t>ς</w:t>
      </w:r>
      <w:r w:rsidRPr="00DD6B12">
        <w:rPr>
          <w:spacing w:val="11"/>
          <w:sz w:val="24"/>
          <w:lang w:val="el-GR"/>
        </w:rPr>
        <w:t xml:space="preserve"> </w:t>
      </w:r>
      <w:r w:rsidRPr="00DD6B12">
        <w:rPr>
          <w:spacing w:val="-7"/>
          <w:sz w:val="24"/>
          <w:lang w:val="el-GR"/>
        </w:rPr>
        <w:t>Ε</w:t>
      </w:r>
      <w:r w:rsidRPr="00DD6B12">
        <w:rPr>
          <w:spacing w:val="-13"/>
          <w:sz w:val="24"/>
          <w:lang w:val="el-GR"/>
        </w:rPr>
        <w:t>π</w:t>
      </w:r>
      <w:r w:rsidRPr="00DD6B12">
        <w:rPr>
          <w:spacing w:val="-7"/>
          <w:sz w:val="24"/>
          <w:lang w:val="el-GR"/>
        </w:rPr>
        <w:t>ι</w:t>
      </w:r>
      <w:r w:rsidRPr="00DD6B12">
        <w:rPr>
          <w:spacing w:val="-8"/>
          <w:sz w:val="24"/>
          <w:lang w:val="el-GR"/>
        </w:rPr>
        <w:t>χ</w:t>
      </w:r>
      <w:r w:rsidRPr="00DD6B12">
        <w:rPr>
          <w:spacing w:val="-7"/>
          <w:sz w:val="24"/>
          <w:lang w:val="el-GR"/>
        </w:rPr>
        <w:t>ε</w:t>
      </w:r>
      <w:r w:rsidRPr="00DD6B12">
        <w:rPr>
          <w:spacing w:val="-9"/>
          <w:sz w:val="24"/>
          <w:lang w:val="el-GR"/>
        </w:rPr>
        <w:t>ι</w:t>
      </w:r>
      <w:r w:rsidRPr="00DD6B12">
        <w:rPr>
          <w:spacing w:val="-7"/>
          <w:sz w:val="24"/>
          <w:lang w:val="el-GR"/>
        </w:rPr>
        <w:t>ρή</w:t>
      </w:r>
      <w:r w:rsidRPr="00DD6B12">
        <w:rPr>
          <w:spacing w:val="-9"/>
          <w:sz w:val="24"/>
          <w:lang w:val="el-GR"/>
        </w:rPr>
        <w:t>σ</w:t>
      </w:r>
      <w:r w:rsidRPr="00DD6B12">
        <w:rPr>
          <w:spacing w:val="-5"/>
          <w:sz w:val="24"/>
          <w:lang w:val="el-GR"/>
        </w:rPr>
        <w:t>ε</w:t>
      </w:r>
      <w:r w:rsidRPr="00DD6B12">
        <w:rPr>
          <w:spacing w:val="-9"/>
          <w:sz w:val="24"/>
          <w:lang w:val="el-GR"/>
        </w:rPr>
        <w:t>ι</w:t>
      </w:r>
      <w:r w:rsidRPr="00DD6B12">
        <w:rPr>
          <w:sz w:val="24"/>
          <w:lang w:val="el-GR"/>
        </w:rPr>
        <w:t>ς</w:t>
      </w:r>
      <w:r w:rsidRPr="00DD6B12">
        <w:rPr>
          <w:spacing w:val="11"/>
          <w:sz w:val="24"/>
          <w:lang w:val="el-GR"/>
        </w:rPr>
        <w:t xml:space="preserve"> </w:t>
      </w:r>
      <w:proofErr w:type="spellStart"/>
      <w:r w:rsidRPr="00DD6B12">
        <w:rPr>
          <w:spacing w:val="-11"/>
          <w:sz w:val="24"/>
          <w:lang w:val="el-GR"/>
        </w:rPr>
        <w:t>κ</w:t>
      </w:r>
      <w:r w:rsidRPr="00DD6B12">
        <w:rPr>
          <w:spacing w:val="-7"/>
          <w:sz w:val="24"/>
          <w:lang w:val="el-GR"/>
        </w:rPr>
        <w:t>.</w:t>
      </w:r>
      <w:r w:rsidRPr="00DD6B12">
        <w:rPr>
          <w:spacing w:val="-8"/>
          <w:sz w:val="24"/>
          <w:lang w:val="el-GR"/>
        </w:rPr>
        <w:t>λ</w:t>
      </w:r>
      <w:r w:rsidRPr="00DD6B12">
        <w:rPr>
          <w:spacing w:val="-7"/>
          <w:sz w:val="24"/>
          <w:lang w:val="el-GR"/>
        </w:rPr>
        <w:t>.</w:t>
      </w:r>
      <w:r w:rsidRPr="00DD6B12">
        <w:rPr>
          <w:spacing w:val="-8"/>
          <w:sz w:val="24"/>
          <w:lang w:val="el-GR"/>
        </w:rPr>
        <w:t>π</w:t>
      </w:r>
      <w:proofErr w:type="spellEnd"/>
      <w:r w:rsidRPr="00DD6B12">
        <w:rPr>
          <w:sz w:val="24"/>
          <w:lang w:val="el-GR"/>
        </w:rPr>
        <w:t xml:space="preserve">.  </w:t>
      </w:r>
      <w:r w:rsidRPr="00DD6B12">
        <w:rPr>
          <w:spacing w:val="24"/>
          <w:sz w:val="24"/>
          <w:lang w:val="el-GR"/>
        </w:rPr>
        <w:t xml:space="preserve"> </w:t>
      </w:r>
      <w:r w:rsidRPr="00DD6B12">
        <w:rPr>
          <w:spacing w:val="-10"/>
          <w:sz w:val="24"/>
          <w:lang w:val="el-GR"/>
        </w:rPr>
        <w:t>ο</w:t>
      </w:r>
      <w:r w:rsidRPr="00DD6B12">
        <w:rPr>
          <w:sz w:val="24"/>
          <w:lang w:val="el-GR"/>
        </w:rPr>
        <w:t xml:space="preserve">ι </w:t>
      </w:r>
      <w:r w:rsidRPr="00DD6B12">
        <w:rPr>
          <w:spacing w:val="-7"/>
          <w:sz w:val="24"/>
          <w:lang w:val="el-GR"/>
        </w:rPr>
        <w:t>σ</w:t>
      </w:r>
      <w:r w:rsidRPr="00DD6B12">
        <w:rPr>
          <w:spacing w:val="-6"/>
          <w:sz w:val="24"/>
          <w:lang w:val="el-GR"/>
        </w:rPr>
        <w:t>υ</w:t>
      </w:r>
      <w:r w:rsidRPr="00DD6B12">
        <w:rPr>
          <w:spacing w:val="-8"/>
          <w:sz w:val="24"/>
          <w:lang w:val="el-GR"/>
        </w:rPr>
        <w:t>μ</w:t>
      </w:r>
      <w:r w:rsidRPr="00DD6B12">
        <w:rPr>
          <w:spacing w:val="-6"/>
          <w:sz w:val="24"/>
          <w:lang w:val="el-GR"/>
        </w:rPr>
        <w:t>μ</w:t>
      </w:r>
      <w:r w:rsidRPr="00DD6B12">
        <w:rPr>
          <w:spacing w:val="-7"/>
          <w:sz w:val="24"/>
          <w:lang w:val="el-GR"/>
        </w:rPr>
        <w:t>ε</w:t>
      </w:r>
      <w:r w:rsidRPr="00DD6B12">
        <w:rPr>
          <w:spacing w:val="-8"/>
          <w:sz w:val="24"/>
          <w:lang w:val="el-GR"/>
        </w:rPr>
        <w:t>τ</w:t>
      </w:r>
      <w:r w:rsidRPr="00DD6B12">
        <w:rPr>
          <w:spacing w:val="-7"/>
          <w:sz w:val="24"/>
          <w:lang w:val="el-GR"/>
        </w:rPr>
        <w:t>έ</w:t>
      </w:r>
      <w:r w:rsidRPr="00DD6B12">
        <w:rPr>
          <w:spacing w:val="-11"/>
          <w:sz w:val="24"/>
          <w:lang w:val="el-GR"/>
        </w:rPr>
        <w:t>χ</w:t>
      </w:r>
      <w:r w:rsidRPr="00DD6B12">
        <w:rPr>
          <w:spacing w:val="-7"/>
          <w:sz w:val="24"/>
          <w:lang w:val="el-GR"/>
        </w:rPr>
        <w:t>ο</w:t>
      </w:r>
      <w:r w:rsidRPr="00DD6B12">
        <w:rPr>
          <w:spacing w:val="-8"/>
          <w:sz w:val="24"/>
          <w:lang w:val="el-GR"/>
        </w:rPr>
        <w:t>ντ</w:t>
      </w:r>
      <w:r w:rsidRPr="00DD6B12">
        <w:rPr>
          <w:spacing w:val="-10"/>
          <w:sz w:val="24"/>
          <w:lang w:val="el-GR"/>
        </w:rPr>
        <w:t>ε</w:t>
      </w:r>
      <w:r w:rsidRPr="00DD6B12">
        <w:rPr>
          <w:sz w:val="24"/>
          <w:lang w:val="el-GR"/>
        </w:rPr>
        <w:t>ς</w:t>
      </w:r>
      <w:r w:rsidRPr="00DD6B12">
        <w:rPr>
          <w:spacing w:val="2"/>
          <w:sz w:val="24"/>
          <w:lang w:val="el-GR"/>
        </w:rPr>
        <w:t xml:space="preserve"> </w:t>
      </w:r>
      <w:r w:rsidRPr="00DD6B12">
        <w:rPr>
          <w:spacing w:val="-7"/>
          <w:sz w:val="24"/>
          <w:lang w:val="el-GR"/>
        </w:rPr>
        <w:t>σ</w:t>
      </w:r>
      <w:r w:rsidRPr="00DD6B12">
        <w:rPr>
          <w:spacing w:val="-8"/>
          <w:sz w:val="24"/>
          <w:lang w:val="el-GR"/>
        </w:rPr>
        <w:t>τ</w:t>
      </w:r>
      <w:r w:rsidRPr="00DD6B12">
        <w:rPr>
          <w:spacing w:val="-7"/>
          <w:sz w:val="24"/>
          <w:lang w:val="el-GR"/>
        </w:rPr>
        <w:t>ο</w:t>
      </w:r>
      <w:r w:rsidRPr="00DD6B12">
        <w:rPr>
          <w:sz w:val="24"/>
          <w:lang w:val="el-GR"/>
        </w:rPr>
        <w:t>ν</w:t>
      </w:r>
      <w:r w:rsidRPr="00DD6B12">
        <w:rPr>
          <w:spacing w:val="1"/>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αγ</w:t>
      </w:r>
      <w:r w:rsidRPr="00DD6B12">
        <w:rPr>
          <w:spacing w:val="-7"/>
          <w:sz w:val="24"/>
          <w:lang w:val="el-GR"/>
        </w:rPr>
        <w:t>ω</w:t>
      </w:r>
      <w:r w:rsidRPr="00DD6B12">
        <w:rPr>
          <w:spacing w:val="-8"/>
          <w:sz w:val="24"/>
          <w:lang w:val="el-GR"/>
        </w:rPr>
        <w:t>ν</w:t>
      </w:r>
      <w:r w:rsidRPr="00DD6B12">
        <w:rPr>
          <w:spacing w:val="-7"/>
          <w:sz w:val="24"/>
          <w:lang w:val="el-GR"/>
        </w:rPr>
        <w:t>ι</w:t>
      </w:r>
      <w:r w:rsidRPr="00DD6B12">
        <w:rPr>
          <w:spacing w:val="-9"/>
          <w:sz w:val="24"/>
          <w:lang w:val="el-GR"/>
        </w:rPr>
        <w:t>σ</w:t>
      </w:r>
      <w:r w:rsidRPr="00DD6B12">
        <w:rPr>
          <w:spacing w:val="-6"/>
          <w:sz w:val="24"/>
          <w:lang w:val="el-GR"/>
        </w:rPr>
        <w:t>μ</w:t>
      </w:r>
      <w:r w:rsidRPr="00DD6B12">
        <w:rPr>
          <w:sz w:val="24"/>
          <w:lang w:val="el-GR"/>
        </w:rPr>
        <w:t xml:space="preserve">ό </w:t>
      </w:r>
      <w:r w:rsidRPr="00DD6B12">
        <w:rPr>
          <w:spacing w:val="33"/>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χ</w:t>
      </w:r>
      <w:r w:rsidRPr="00DD6B12">
        <w:rPr>
          <w:spacing w:val="-9"/>
          <w:sz w:val="24"/>
          <w:lang w:val="el-GR"/>
        </w:rPr>
        <w:t>ρ</w:t>
      </w:r>
      <w:r w:rsidRPr="00DD6B12">
        <w:rPr>
          <w:spacing w:val="-7"/>
          <w:sz w:val="24"/>
          <w:lang w:val="el-GR"/>
        </w:rPr>
        <w:t>ε</w:t>
      </w:r>
      <w:r w:rsidRPr="00DD6B12">
        <w:rPr>
          <w:spacing w:val="-10"/>
          <w:sz w:val="24"/>
          <w:lang w:val="el-GR"/>
        </w:rPr>
        <w:t>ο</w:t>
      </w:r>
      <w:r w:rsidRPr="00DD6B12">
        <w:rPr>
          <w:spacing w:val="-6"/>
          <w:sz w:val="24"/>
          <w:lang w:val="el-GR"/>
        </w:rPr>
        <w:t>ύ</w:t>
      </w:r>
      <w:r w:rsidRPr="00DD6B12">
        <w:rPr>
          <w:spacing w:val="-8"/>
          <w:sz w:val="24"/>
          <w:lang w:val="el-GR"/>
        </w:rPr>
        <w:t>ντ</w:t>
      </w:r>
      <w:r w:rsidRPr="00DD6B12">
        <w:rPr>
          <w:spacing w:val="-11"/>
          <w:sz w:val="24"/>
          <w:lang w:val="el-GR"/>
        </w:rPr>
        <w:t>α</w:t>
      </w:r>
      <w:r w:rsidRPr="00DD6B12">
        <w:rPr>
          <w:sz w:val="24"/>
          <w:lang w:val="el-GR"/>
        </w:rPr>
        <w:t xml:space="preserve">ι </w:t>
      </w:r>
      <w:r w:rsidRPr="00DD6B12">
        <w:rPr>
          <w:spacing w:val="35"/>
          <w:sz w:val="24"/>
          <w:lang w:val="el-GR"/>
        </w:rPr>
        <w:t xml:space="preserve"> </w:t>
      </w:r>
      <w:r w:rsidRPr="00DD6B12">
        <w:rPr>
          <w:spacing w:val="-8"/>
          <w:sz w:val="24"/>
          <w:lang w:val="el-GR"/>
        </w:rPr>
        <w:t>ν</w:t>
      </w:r>
      <w:r w:rsidRPr="00DD6B12">
        <w:rPr>
          <w:sz w:val="24"/>
          <w:lang w:val="el-GR"/>
        </w:rPr>
        <w:t xml:space="preserve">α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ί</w:t>
      </w:r>
      <w:r w:rsidRPr="00DD6B12">
        <w:rPr>
          <w:spacing w:val="-7"/>
          <w:sz w:val="24"/>
          <w:lang w:val="el-GR"/>
        </w:rPr>
        <w:t>σ</w:t>
      </w:r>
      <w:r w:rsidRPr="00DD6B12">
        <w:rPr>
          <w:spacing w:val="-10"/>
          <w:sz w:val="24"/>
          <w:lang w:val="el-GR"/>
        </w:rPr>
        <w:t>ο</w:t>
      </w:r>
      <w:r w:rsidRPr="00DD6B12">
        <w:rPr>
          <w:spacing w:val="-6"/>
          <w:sz w:val="24"/>
          <w:lang w:val="el-GR"/>
        </w:rPr>
        <w:t>υ</w:t>
      </w:r>
      <w:r w:rsidRPr="00DD6B12">
        <w:rPr>
          <w:sz w:val="24"/>
          <w:lang w:val="el-GR"/>
        </w:rPr>
        <w:t xml:space="preserve">ν </w:t>
      </w:r>
      <w:r w:rsidRPr="00DD6B12">
        <w:rPr>
          <w:spacing w:val="35"/>
          <w:sz w:val="24"/>
          <w:lang w:val="el-GR"/>
        </w:rPr>
        <w:t xml:space="preserve"> </w:t>
      </w:r>
      <w:r w:rsidRPr="00DD6B12">
        <w:rPr>
          <w:spacing w:val="-8"/>
          <w:sz w:val="24"/>
          <w:lang w:val="el-GR"/>
        </w:rPr>
        <w:t>τ</w:t>
      </w:r>
      <w:r w:rsidRPr="00DD6B12">
        <w:rPr>
          <w:spacing w:val="-7"/>
          <w:sz w:val="24"/>
          <w:lang w:val="el-GR"/>
        </w:rPr>
        <w:t>ο</w:t>
      </w:r>
      <w:r w:rsidRPr="00DD6B12">
        <w:rPr>
          <w:sz w:val="24"/>
          <w:lang w:val="el-GR"/>
        </w:rPr>
        <w:t xml:space="preserve">ν </w:t>
      </w:r>
      <w:r w:rsidRPr="00DD6B12">
        <w:rPr>
          <w:spacing w:val="32"/>
          <w:sz w:val="24"/>
          <w:lang w:val="el-GR"/>
        </w:rPr>
        <w:t xml:space="preserve"> </w:t>
      </w:r>
      <w:r w:rsidRPr="00DD6B12">
        <w:rPr>
          <w:spacing w:val="-7"/>
          <w:sz w:val="24"/>
          <w:lang w:val="el-GR"/>
        </w:rPr>
        <w:t>σ</w:t>
      </w:r>
      <w:r w:rsidRPr="00DD6B12">
        <w:rPr>
          <w:spacing w:val="-8"/>
          <w:sz w:val="24"/>
          <w:lang w:val="el-GR"/>
        </w:rPr>
        <w:t>τ</w:t>
      </w:r>
      <w:r w:rsidRPr="00DD6B12">
        <w:rPr>
          <w:spacing w:val="-5"/>
          <w:sz w:val="24"/>
          <w:lang w:val="el-GR"/>
        </w:rPr>
        <w:t>ό</w:t>
      </w:r>
      <w:r w:rsidRPr="00DD6B12">
        <w:rPr>
          <w:spacing w:val="-13"/>
          <w:sz w:val="24"/>
          <w:lang w:val="el-GR"/>
        </w:rPr>
        <w:t>λ</w:t>
      </w:r>
      <w:r w:rsidRPr="00DD6B12">
        <w:rPr>
          <w:sz w:val="24"/>
          <w:lang w:val="el-GR"/>
        </w:rPr>
        <w:t xml:space="preserve">ο </w:t>
      </w:r>
      <w:r w:rsidRPr="00DD6B12">
        <w:rPr>
          <w:spacing w:val="35"/>
          <w:sz w:val="24"/>
          <w:lang w:val="el-GR"/>
        </w:rPr>
        <w:t xml:space="preserve"> </w:t>
      </w:r>
      <w:r w:rsidRPr="00DD6B12">
        <w:rPr>
          <w:spacing w:val="-8"/>
          <w:sz w:val="24"/>
          <w:lang w:val="el-GR"/>
        </w:rPr>
        <w:t>τ</w:t>
      </w:r>
      <w:r w:rsidRPr="00DD6B12">
        <w:rPr>
          <w:spacing w:val="-7"/>
          <w:sz w:val="24"/>
          <w:lang w:val="el-GR"/>
        </w:rPr>
        <w:t>ω</w:t>
      </w:r>
      <w:r w:rsidRPr="00DD6B12">
        <w:rPr>
          <w:sz w:val="24"/>
          <w:lang w:val="el-GR"/>
        </w:rPr>
        <w:t>ν</w:t>
      </w:r>
      <w:r w:rsidRPr="00DD6B12">
        <w:rPr>
          <w:spacing w:val="1"/>
          <w:sz w:val="24"/>
          <w:lang w:val="el-GR"/>
        </w:rPr>
        <w:t xml:space="preserve"> </w:t>
      </w:r>
      <w:r w:rsidRPr="00DD6B12">
        <w:rPr>
          <w:spacing w:val="-7"/>
          <w:sz w:val="24"/>
          <w:lang w:val="el-GR"/>
        </w:rPr>
        <w:t>ο</w:t>
      </w:r>
      <w:r w:rsidRPr="00DD6B12">
        <w:rPr>
          <w:spacing w:val="-8"/>
          <w:sz w:val="24"/>
          <w:lang w:val="el-GR"/>
        </w:rPr>
        <w:t>χ</w:t>
      </w:r>
      <w:r w:rsidRPr="00DD6B12">
        <w:rPr>
          <w:spacing w:val="-10"/>
          <w:sz w:val="24"/>
          <w:lang w:val="el-GR"/>
        </w:rPr>
        <w:t>η</w:t>
      </w:r>
      <w:r w:rsidRPr="00DD6B12">
        <w:rPr>
          <w:spacing w:val="-6"/>
          <w:sz w:val="24"/>
          <w:lang w:val="el-GR"/>
        </w:rPr>
        <w:t>μ</w:t>
      </w:r>
      <w:r w:rsidRPr="00DD6B12">
        <w:rPr>
          <w:spacing w:val="-8"/>
          <w:sz w:val="24"/>
          <w:lang w:val="el-GR"/>
        </w:rPr>
        <w:t>άτ</w:t>
      </w:r>
      <w:r w:rsidRPr="00DD6B12">
        <w:rPr>
          <w:spacing w:val="-7"/>
          <w:sz w:val="24"/>
          <w:lang w:val="el-GR"/>
        </w:rPr>
        <w:t>ω</w:t>
      </w:r>
      <w:r w:rsidRPr="00DD6B12">
        <w:rPr>
          <w:sz w:val="24"/>
          <w:lang w:val="el-GR"/>
        </w:rPr>
        <w:t>ν</w:t>
      </w:r>
      <w:r w:rsidRPr="00DD6B12">
        <w:rPr>
          <w:spacing w:val="1"/>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5"/>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 xml:space="preserve">υ </w:t>
      </w:r>
      <w:r w:rsidRPr="00DD6B12">
        <w:rPr>
          <w:spacing w:val="-7"/>
          <w:sz w:val="24"/>
          <w:lang w:val="el-GR"/>
        </w:rPr>
        <w:t>Μο</w:t>
      </w:r>
      <w:r w:rsidRPr="00DD6B12">
        <w:rPr>
          <w:spacing w:val="-6"/>
          <w:sz w:val="24"/>
          <w:lang w:val="el-GR"/>
        </w:rPr>
        <w:t>σ</w:t>
      </w:r>
      <w:r w:rsidRPr="00DD6B12">
        <w:rPr>
          <w:spacing w:val="-8"/>
          <w:sz w:val="24"/>
          <w:lang w:val="el-GR"/>
        </w:rPr>
        <w:t>χά</w:t>
      </w:r>
      <w:r w:rsidRPr="00DD6B12">
        <w:rPr>
          <w:spacing w:val="-10"/>
          <w:sz w:val="24"/>
          <w:lang w:val="el-GR"/>
        </w:rPr>
        <w:t>τ</w:t>
      </w:r>
      <w:r w:rsidRPr="00DD6B12">
        <w:rPr>
          <w:spacing w:val="-7"/>
          <w:sz w:val="24"/>
          <w:lang w:val="el-GR"/>
        </w:rPr>
        <w:t>ο</w:t>
      </w:r>
      <w:r w:rsidRPr="00DD6B12">
        <w:rPr>
          <w:sz w:val="24"/>
          <w:lang w:val="el-GR"/>
        </w:rPr>
        <w:t>υ</w:t>
      </w:r>
      <w:r w:rsidRPr="00DD6B12">
        <w:rPr>
          <w:spacing w:val="1"/>
          <w:sz w:val="24"/>
          <w:lang w:val="el-GR"/>
        </w:rPr>
        <w:t xml:space="preserve"> </w:t>
      </w:r>
      <w:r w:rsidRPr="00DD6B12">
        <w:rPr>
          <w:sz w:val="24"/>
          <w:lang w:val="el-GR"/>
        </w:rPr>
        <w:t>-</w:t>
      </w:r>
      <w:r w:rsidRPr="00DD6B12">
        <w:rPr>
          <w:spacing w:val="-1"/>
          <w:sz w:val="24"/>
          <w:lang w:val="el-GR"/>
        </w:rPr>
        <w:t xml:space="preserve"> </w:t>
      </w:r>
      <w:r w:rsidRPr="00DD6B12">
        <w:rPr>
          <w:spacing w:val="-7"/>
          <w:sz w:val="24"/>
          <w:lang w:val="el-GR"/>
        </w:rPr>
        <w:t>Τ</w:t>
      </w:r>
      <w:r w:rsidRPr="00DD6B12">
        <w:rPr>
          <w:spacing w:val="-11"/>
          <w:sz w:val="24"/>
          <w:lang w:val="el-GR"/>
        </w:rPr>
        <w:t>α</w:t>
      </w:r>
      <w:r w:rsidRPr="00DD6B12">
        <w:rPr>
          <w:spacing w:val="-6"/>
          <w:sz w:val="24"/>
          <w:lang w:val="el-GR"/>
        </w:rPr>
        <w:t>ύ</w:t>
      </w:r>
      <w:r w:rsidRPr="00DD6B12">
        <w:rPr>
          <w:spacing w:val="-7"/>
          <w:sz w:val="24"/>
          <w:lang w:val="el-GR"/>
        </w:rPr>
        <w:t>ρ</w:t>
      </w:r>
      <w:r w:rsidRPr="00DD6B12">
        <w:rPr>
          <w:spacing w:val="-10"/>
          <w:sz w:val="24"/>
          <w:lang w:val="el-GR"/>
        </w:rPr>
        <w:t>ο</w:t>
      </w:r>
      <w:r w:rsidRPr="00DD6B12">
        <w:rPr>
          <w:sz w:val="24"/>
          <w:lang w:val="el-GR"/>
        </w:rPr>
        <w:t>υ</w:t>
      </w:r>
      <w:r w:rsidRPr="00DD6B12">
        <w:rPr>
          <w:spacing w:val="-1"/>
          <w:sz w:val="24"/>
          <w:lang w:val="el-GR"/>
        </w:rPr>
        <w:t xml:space="preserve"> </w:t>
      </w:r>
      <w:r w:rsidRPr="00DD6B12">
        <w:rPr>
          <w:spacing w:val="-7"/>
          <w:sz w:val="24"/>
          <w:lang w:val="el-GR"/>
        </w:rPr>
        <w:t>σ</w:t>
      </w:r>
      <w:r w:rsidRPr="00DD6B12">
        <w:rPr>
          <w:sz w:val="24"/>
          <w:lang w:val="el-GR"/>
        </w:rPr>
        <w:t xml:space="preserve">ε </w:t>
      </w:r>
      <w:r w:rsidRPr="00DD6B12">
        <w:rPr>
          <w:spacing w:val="-11"/>
          <w:sz w:val="24"/>
          <w:lang w:val="el-GR"/>
        </w:rPr>
        <w:t>α</w:t>
      </w:r>
      <w:r w:rsidRPr="00DD6B12">
        <w:rPr>
          <w:spacing w:val="-9"/>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ι</w:t>
      </w:r>
      <w:r w:rsidRPr="00DD6B12">
        <w:rPr>
          <w:spacing w:val="-6"/>
          <w:sz w:val="24"/>
          <w:lang w:val="el-GR"/>
        </w:rPr>
        <w:t>σ</w:t>
      </w:r>
      <w:r w:rsidRPr="00DD6B12">
        <w:rPr>
          <w:spacing w:val="-10"/>
          <w:sz w:val="24"/>
          <w:lang w:val="el-GR"/>
        </w:rPr>
        <w:t>τ</w:t>
      </w:r>
      <w:r w:rsidRPr="00DD6B12">
        <w:rPr>
          <w:spacing w:val="-7"/>
          <w:sz w:val="24"/>
          <w:lang w:val="el-GR"/>
        </w:rPr>
        <w:t>ι</w:t>
      </w:r>
      <w:r w:rsidRPr="00DD6B12">
        <w:rPr>
          <w:spacing w:val="-8"/>
          <w:sz w:val="24"/>
          <w:lang w:val="el-GR"/>
        </w:rPr>
        <w:t>κ</w:t>
      </w:r>
      <w:r w:rsidRPr="00DD6B12">
        <w:rPr>
          <w:spacing w:val="-10"/>
          <w:sz w:val="24"/>
          <w:lang w:val="el-GR"/>
        </w:rPr>
        <w:t>έ</w:t>
      </w:r>
      <w:r w:rsidRPr="00DD6B12">
        <w:rPr>
          <w:sz w:val="24"/>
          <w:lang w:val="el-GR"/>
        </w:rPr>
        <w:t>ς</w:t>
      </w:r>
      <w:r w:rsidRPr="00DD6B12">
        <w:rPr>
          <w:spacing w:val="1"/>
          <w:sz w:val="24"/>
          <w:lang w:val="el-GR"/>
        </w:rPr>
        <w:t xml:space="preserve"> </w:t>
      </w:r>
      <w:r w:rsidRPr="00DD6B12">
        <w:rPr>
          <w:spacing w:val="-7"/>
          <w:sz w:val="24"/>
          <w:lang w:val="el-GR"/>
        </w:rPr>
        <w:t>ε</w:t>
      </w:r>
      <w:r w:rsidRPr="00DD6B12">
        <w:rPr>
          <w:spacing w:val="-8"/>
          <w:sz w:val="24"/>
          <w:lang w:val="el-GR"/>
        </w:rPr>
        <w:t>π</w:t>
      </w:r>
      <w:r w:rsidRPr="00DD6B12">
        <w:rPr>
          <w:spacing w:val="-7"/>
          <w:sz w:val="24"/>
          <w:lang w:val="el-GR"/>
        </w:rPr>
        <w:t>ι</w:t>
      </w:r>
      <w:r w:rsidRPr="00DD6B12">
        <w:rPr>
          <w:spacing w:val="-8"/>
          <w:sz w:val="24"/>
          <w:lang w:val="el-GR"/>
        </w:rPr>
        <w:t>χ</w:t>
      </w:r>
      <w:r w:rsidRPr="00DD6B12">
        <w:rPr>
          <w:spacing w:val="-10"/>
          <w:sz w:val="24"/>
          <w:lang w:val="el-GR"/>
        </w:rPr>
        <w:t>ε</w:t>
      </w:r>
      <w:r w:rsidRPr="00DD6B12">
        <w:rPr>
          <w:spacing w:val="-7"/>
          <w:sz w:val="24"/>
          <w:lang w:val="el-GR"/>
        </w:rPr>
        <w:t>ιρ</w:t>
      </w:r>
      <w:r w:rsidRPr="00DD6B12">
        <w:rPr>
          <w:spacing w:val="-8"/>
          <w:sz w:val="24"/>
          <w:lang w:val="el-GR"/>
        </w:rPr>
        <w:t>ή</w:t>
      </w:r>
      <w:r w:rsidRPr="00DD6B12">
        <w:rPr>
          <w:spacing w:val="-9"/>
          <w:sz w:val="24"/>
          <w:lang w:val="el-GR"/>
        </w:rPr>
        <w:t>σ</w:t>
      </w:r>
      <w:r w:rsidRPr="00DD6B12">
        <w:rPr>
          <w:spacing w:val="-7"/>
          <w:sz w:val="24"/>
          <w:lang w:val="el-GR"/>
        </w:rPr>
        <w:t>ε</w:t>
      </w:r>
      <w:r w:rsidRPr="00DD6B12">
        <w:rPr>
          <w:spacing w:val="-9"/>
          <w:sz w:val="24"/>
          <w:lang w:val="el-GR"/>
        </w:rPr>
        <w:t>ι</w:t>
      </w:r>
      <w:r w:rsidRPr="00DD6B12">
        <w:rPr>
          <w:sz w:val="24"/>
          <w:lang w:val="el-GR"/>
        </w:rPr>
        <w:t>ς</w:t>
      </w:r>
      <w:r w:rsidRPr="00DD6B12">
        <w:rPr>
          <w:spacing w:val="3"/>
          <w:sz w:val="24"/>
          <w:lang w:val="el-GR"/>
        </w:rPr>
        <w:t xml:space="preserve"> </w:t>
      </w:r>
      <w:r w:rsidRPr="00DD6B12">
        <w:rPr>
          <w:spacing w:val="-11"/>
          <w:sz w:val="24"/>
          <w:lang w:val="el-GR"/>
        </w:rPr>
        <w:t>π</w:t>
      </w:r>
      <w:r w:rsidRPr="00DD6B12">
        <w:rPr>
          <w:spacing w:val="-10"/>
          <w:sz w:val="24"/>
          <w:lang w:val="el-GR"/>
        </w:rPr>
        <w:t>ο</w:t>
      </w:r>
      <w:r w:rsidRPr="00DD6B12">
        <w:rPr>
          <w:sz w:val="24"/>
          <w:lang w:val="el-GR"/>
        </w:rPr>
        <w:t>υ</w:t>
      </w:r>
      <w:r w:rsidRPr="00DD6B12">
        <w:rPr>
          <w:spacing w:val="1"/>
          <w:sz w:val="24"/>
          <w:lang w:val="el-GR"/>
        </w:rPr>
        <w:t xml:space="preserve"> </w:t>
      </w:r>
      <w:r w:rsidRPr="00DD6B12">
        <w:rPr>
          <w:spacing w:val="-7"/>
          <w:sz w:val="24"/>
          <w:lang w:val="el-GR"/>
        </w:rPr>
        <w:t>θ</w:t>
      </w:r>
      <w:r w:rsidRPr="00DD6B12">
        <w:rPr>
          <w:sz w:val="24"/>
          <w:lang w:val="el-GR"/>
        </w:rPr>
        <w:t>α</w:t>
      </w:r>
      <w:r w:rsidRPr="00DD6B12">
        <w:rPr>
          <w:spacing w:val="-1"/>
          <w:sz w:val="24"/>
          <w:lang w:val="el-GR"/>
        </w:rPr>
        <w:t xml:space="preserve"> </w:t>
      </w:r>
      <w:r w:rsidRPr="00DD6B12">
        <w:rPr>
          <w:spacing w:val="-10"/>
          <w:sz w:val="24"/>
          <w:lang w:val="el-GR"/>
        </w:rPr>
        <w:t>ε</w:t>
      </w:r>
      <w:r w:rsidRPr="00DD6B12">
        <w:rPr>
          <w:spacing w:val="-7"/>
          <w:sz w:val="24"/>
          <w:lang w:val="el-GR"/>
        </w:rPr>
        <w:t>ί</w:t>
      </w:r>
      <w:r w:rsidRPr="00DD6B12">
        <w:rPr>
          <w:spacing w:val="-8"/>
          <w:sz w:val="24"/>
          <w:lang w:val="el-GR"/>
        </w:rPr>
        <w:t>να</w:t>
      </w:r>
      <w:r w:rsidRPr="00DD6B12">
        <w:rPr>
          <w:sz w:val="24"/>
          <w:lang w:val="el-GR"/>
        </w:rPr>
        <w:t>ι</w:t>
      </w:r>
      <w:r w:rsidRPr="00DD6B12">
        <w:rPr>
          <w:spacing w:val="-2"/>
          <w:sz w:val="24"/>
          <w:lang w:val="el-GR"/>
        </w:rPr>
        <w:t xml:space="preserve"> </w:t>
      </w:r>
      <w:r w:rsidRPr="00DD6B12">
        <w:rPr>
          <w:spacing w:val="-7"/>
          <w:sz w:val="24"/>
          <w:lang w:val="el-GR"/>
        </w:rPr>
        <w:t>ε</w:t>
      </w:r>
      <w:r w:rsidRPr="00DD6B12">
        <w:rPr>
          <w:spacing w:val="-8"/>
          <w:sz w:val="24"/>
          <w:lang w:val="el-GR"/>
        </w:rPr>
        <w:t>γ</w:t>
      </w:r>
      <w:r w:rsidRPr="00DD6B12">
        <w:rPr>
          <w:spacing w:val="-10"/>
          <w:sz w:val="24"/>
          <w:lang w:val="el-GR"/>
        </w:rPr>
        <w:t>γ</w:t>
      </w:r>
      <w:r w:rsidRPr="00DD6B12">
        <w:rPr>
          <w:spacing w:val="-7"/>
          <w:sz w:val="24"/>
          <w:lang w:val="el-GR"/>
        </w:rPr>
        <w:t>ε</w:t>
      </w:r>
      <w:r w:rsidRPr="00DD6B12">
        <w:rPr>
          <w:spacing w:val="-8"/>
          <w:sz w:val="24"/>
          <w:lang w:val="el-GR"/>
        </w:rPr>
        <w:t>γ</w:t>
      </w:r>
      <w:r w:rsidRPr="00DD6B12">
        <w:rPr>
          <w:spacing w:val="-7"/>
          <w:sz w:val="24"/>
          <w:lang w:val="el-GR"/>
        </w:rPr>
        <w:t>ρ</w:t>
      </w:r>
      <w:r w:rsidRPr="00DD6B12">
        <w:rPr>
          <w:spacing w:val="-11"/>
          <w:sz w:val="24"/>
          <w:lang w:val="el-GR"/>
        </w:rPr>
        <w:t>α</w:t>
      </w:r>
      <w:r w:rsidRPr="00DD6B12">
        <w:rPr>
          <w:spacing w:val="-9"/>
          <w:sz w:val="24"/>
          <w:lang w:val="el-GR"/>
        </w:rPr>
        <w:t>μ</w:t>
      </w:r>
      <w:r w:rsidRPr="00DD6B12">
        <w:rPr>
          <w:spacing w:val="-6"/>
          <w:sz w:val="24"/>
          <w:lang w:val="el-GR"/>
        </w:rPr>
        <w:t>μ</w:t>
      </w:r>
      <w:r w:rsidRPr="00DD6B12">
        <w:rPr>
          <w:spacing w:val="-7"/>
          <w:sz w:val="24"/>
          <w:lang w:val="el-GR"/>
        </w:rPr>
        <w:t>έ</w:t>
      </w:r>
      <w:r w:rsidRPr="00DD6B12">
        <w:rPr>
          <w:spacing w:val="-8"/>
          <w:sz w:val="24"/>
          <w:lang w:val="el-GR"/>
        </w:rPr>
        <w:t>ν</w:t>
      </w:r>
      <w:r w:rsidRPr="00DD6B12">
        <w:rPr>
          <w:spacing w:val="-10"/>
          <w:sz w:val="24"/>
          <w:lang w:val="el-GR"/>
        </w:rPr>
        <w:t>ε</w:t>
      </w:r>
      <w:r w:rsidRPr="00DD6B12">
        <w:rPr>
          <w:sz w:val="24"/>
          <w:lang w:val="el-GR"/>
        </w:rPr>
        <w:t>ς</w:t>
      </w:r>
      <w:r w:rsidRPr="00DD6B12">
        <w:rPr>
          <w:spacing w:val="1"/>
          <w:sz w:val="24"/>
          <w:lang w:val="el-GR"/>
        </w:rPr>
        <w:t xml:space="preserve"> </w:t>
      </w:r>
      <w:r w:rsidRPr="00DD6B12">
        <w:rPr>
          <w:spacing w:val="-9"/>
          <w:sz w:val="24"/>
          <w:lang w:val="el-GR"/>
        </w:rPr>
        <w:t>σ</w:t>
      </w:r>
      <w:r w:rsidRPr="00DD6B12">
        <w:rPr>
          <w:spacing w:val="-8"/>
          <w:sz w:val="24"/>
          <w:lang w:val="el-GR"/>
        </w:rPr>
        <w:t>τ</w:t>
      </w:r>
      <w:r w:rsidRPr="00DD6B12">
        <w:rPr>
          <w:sz w:val="24"/>
          <w:lang w:val="el-GR"/>
        </w:rPr>
        <w:t xml:space="preserve">ο </w:t>
      </w:r>
      <w:r w:rsidRPr="00DD6B12">
        <w:rPr>
          <w:spacing w:val="2"/>
          <w:sz w:val="24"/>
          <w:lang w:val="el-GR"/>
        </w:rPr>
        <w:t xml:space="preserve"> </w:t>
      </w:r>
      <w:r w:rsidRPr="00DD6B12">
        <w:rPr>
          <w:spacing w:val="-10"/>
          <w:sz w:val="24"/>
          <w:lang w:val="el-GR"/>
        </w:rPr>
        <w:t>'</w:t>
      </w:r>
      <w:r w:rsidRPr="00DD6B12">
        <w:rPr>
          <w:spacing w:val="-12"/>
          <w:sz w:val="24"/>
          <w:lang w:val="el-GR"/>
        </w:rPr>
        <w:t>'</w:t>
      </w:r>
      <w:r w:rsidRPr="00DD6B12">
        <w:rPr>
          <w:spacing w:val="-7"/>
          <w:sz w:val="24"/>
          <w:lang w:val="el-GR"/>
        </w:rPr>
        <w:t>Μ</w:t>
      </w:r>
      <w:r w:rsidRPr="00DD6B12">
        <w:rPr>
          <w:spacing w:val="-8"/>
          <w:sz w:val="24"/>
          <w:lang w:val="el-GR"/>
        </w:rPr>
        <w:t>Η</w:t>
      </w:r>
      <w:r w:rsidRPr="00DD6B12">
        <w:rPr>
          <w:spacing w:val="-7"/>
          <w:sz w:val="24"/>
          <w:lang w:val="el-GR"/>
        </w:rPr>
        <w:t>Τ</w:t>
      </w:r>
      <w:r w:rsidRPr="00DD6B12">
        <w:rPr>
          <w:spacing w:val="-6"/>
          <w:sz w:val="24"/>
          <w:lang w:val="el-GR"/>
        </w:rPr>
        <w:t>Ρ</w:t>
      </w:r>
      <w:r w:rsidRPr="00DD6B12">
        <w:rPr>
          <w:spacing w:val="-10"/>
          <w:sz w:val="24"/>
          <w:lang w:val="el-GR"/>
        </w:rPr>
        <w:t>Ω</w:t>
      </w:r>
      <w:r w:rsidRPr="00DD6B12">
        <w:rPr>
          <w:sz w:val="24"/>
          <w:lang w:val="el-GR"/>
        </w:rPr>
        <w:t xml:space="preserve">Ο  </w:t>
      </w:r>
      <w:r w:rsidRPr="00DD6B12">
        <w:rPr>
          <w:spacing w:val="-7"/>
          <w:sz w:val="24"/>
          <w:lang w:val="el-GR"/>
        </w:rPr>
        <w:t>Μ</w:t>
      </w:r>
      <w:r w:rsidRPr="00DD6B12">
        <w:rPr>
          <w:spacing w:val="-10"/>
          <w:sz w:val="24"/>
          <w:lang w:val="el-GR"/>
        </w:rPr>
        <w:t>Ε</w:t>
      </w:r>
      <w:r w:rsidRPr="00DD6B12">
        <w:rPr>
          <w:spacing w:val="-6"/>
          <w:sz w:val="24"/>
          <w:lang w:val="el-GR"/>
        </w:rPr>
        <w:t>ΛΩ</w:t>
      </w:r>
      <w:r w:rsidRPr="00DD6B12">
        <w:rPr>
          <w:sz w:val="24"/>
          <w:lang w:val="el-GR"/>
        </w:rPr>
        <w:t xml:space="preserve">Ν </w:t>
      </w:r>
      <w:r w:rsidRPr="00DD6B12">
        <w:rPr>
          <w:spacing w:val="-8"/>
          <w:sz w:val="24"/>
          <w:lang w:val="el-GR"/>
        </w:rPr>
        <w:t>Α</w:t>
      </w:r>
      <w:r w:rsidRPr="00DD6B12">
        <w:rPr>
          <w:spacing w:val="-7"/>
          <w:sz w:val="24"/>
          <w:lang w:val="el-GR"/>
        </w:rPr>
        <w:t>ΜΕ</w:t>
      </w:r>
      <w:r w:rsidRPr="00DD6B12">
        <w:rPr>
          <w:spacing w:val="-8"/>
          <w:sz w:val="24"/>
          <w:lang w:val="el-GR"/>
        </w:rPr>
        <w:t>ΣΟ</w:t>
      </w:r>
      <w:r w:rsidRPr="00DD6B12">
        <w:rPr>
          <w:sz w:val="24"/>
          <w:lang w:val="el-GR"/>
        </w:rPr>
        <w:t>Υ</w:t>
      </w:r>
      <w:r w:rsidRPr="00DD6B12">
        <w:rPr>
          <w:spacing w:val="57"/>
          <w:sz w:val="24"/>
          <w:lang w:val="el-GR"/>
        </w:rPr>
        <w:t xml:space="preserve"> </w:t>
      </w:r>
      <w:r w:rsidRPr="00DD6B12">
        <w:rPr>
          <w:spacing w:val="-6"/>
          <w:sz w:val="24"/>
          <w:lang w:val="el-GR"/>
        </w:rPr>
        <w:t>Δ</w:t>
      </w:r>
      <w:r w:rsidRPr="00DD6B12">
        <w:rPr>
          <w:spacing w:val="-18"/>
          <w:sz w:val="24"/>
          <w:lang w:val="el-GR"/>
        </w:rPr>
        <w:t>Ι</w:t>
      </w:r>
      <w:r w:rsidRPr="00DD6B12">
        <w:rPr>
          <w:spacing w:val="-8"/>
          <w:sz w:val="24"/>
          <w:lang w:val="el-GR"/>
        </w:rPr>
        <w:t>ΑΚΑΝΟ</w:t>
      </w:r>
      <w:r w:rsidRPr="00DD6B12">
        <w:rPr>
          <w:spacing w:val="-3"/>
          <w:sz w:val="24"/>
          <w:lang w:val="el-GR"/>
        </w:rPr>
        <w:t>Ν</w:t>
      </w:r>
      <w:r w:rsidRPr="00DD6B12">
        <w:rPr>
          <w:spacing w:val="-10"/>
          <w:sz w:val="24"/>
          <w:lang w:val="el-GR"/>
        </w:rPr>
        <w:t>Ι</w:t>
      </w:r>
      <w:r w:rsidRPr="00DD6B12">
        <w:rPr>
          <w:spacing w:val="-8"/>
          <w:sz w:val="24"/>
          <w:lang w:val="el-GR"/>
        </w:rPr>
        <w:t>Σ</w:t>
      </w:r>
      <w:r w:rsidRPr="00DD6B12">
        <w:rPr>
          <w:spacing w:val="-7"/>
          <w:sz w:val="24"/>
          <w:lang w:val="el-GR"/>
        </w:rPr>
        <w:t>Μ</w:t>
      </w:r>
      <w:r w:rsidRPr="00DD6B12">
        <w:rPr>
          <w:spacing w:val="-8"/>
          <w:sz w:val="24"/>
          <w:lang w:val="el-GR"/>
        </w:rPr>
        <w:t>Ο</w:t>
      </w:r>
      <w:r w:rsidRPr="00DD6B12">
        <w:rPr>
          <w:sz w:val="24"/>
          <w:lang w:val="el-GR"/>
        </w:rPr>
        <w:t>Υ</w:t>
      </w:r>
      <w:r w:rsidRPr="00DD6B12">
        <w:rPr>
          <w:spacing w:val="58"/>
          <w:sz w:val="24"/>
          <w:lang w:val="el-GR"/>
        </w:rPr>
        <w:t xml:space="preserve"> </w:t>
      </w:r>
      <w:r w:rsidRPr="00DD6B12">
        <w:rPr>
          <w:spacing w:val="-12"/>
          <w:sz w:val="24"/>
          <w:lang w:val="el-GR"/>
        </w:rPr>
        <w:t>Ζ</w:t>
      </w:r>
      <w:r w:rsidRPr="00DD6B12">
        <w:rPr>
          <w:spacing w:val="-8"/>
          <w:sz w:val="24"/>
          <w:lang w:val="el-GR"/>
        </w:rPr>
        <w:t>Η</w:t>
      </w:r>
      <w:r w:rsidRPr="00DD6B12">
        <w:rPr>
          <w:spacing w:val="-5"/>
          <w:sz w:val="24"/>
          <w:lang w:val="el-GR"/>
        </w:rPr>
        <w:t>Μ</w:t>
      </w:r>
      <w:r w:rsidRPr="00DD6B12">
        <w:rPr>
          <w:spacing w:val="-18"/>
          <w:sz w:val="24"/>
          <w:lang w:val="el-GR"/>
        </w:rPr>
        <w:t>Ι</w:t>
      </w:r>
      <w:r w:rsidRPr="00DD6B12">
        <w:rPr>
          <w:spacing w:val="-6"/>
          <w:sz w:val="24"/>
          <w:lang w:val="el-GR"/>
        </w:rPr>
        <w:t>Ω</w:t>
      </w:r>
      <w:r w:rsidRPr="00DD6B12">
        <w:rPr>
          <w:sz w:val="24"/>
          <w:lang w:val="el-GR"/>
        </w:rPr>
        <w:t>Ν</w:t>
      </w:r>
      <w:r w:rsidRPr="00DD6B12">
        <w:rPr>
          <w:spacing w:val="57"/>
          <w:sz w:val="24"/>
          <w:lang w:val="el-GR"/>
        </w:rPr>
        <w:t xml:space="preserve"> </w:t>
      </w:r>
      <w:r w:rsidRPr="00DD6B12">
        <w:rPr>
          <w:spacing w:val="-8"/>
          <w:sz w:val="24"/>
          <w:lang w:val="el-GR"/>
        </w:rPr>
        <w:t>ΑΠ</w:t>
      </w:r>
      <w:r w:rsidRPr="00DD6B12">
        <w:rPr>
          <w:sz w:val="24"/>
          <w:lang w:val="el-GR"/>
        </w:rPr>
        <w:t xml:space="preserve">Ο  </w:t>
      </w:r>
      <w:r w:rsidRPr="00DD6B12">
        <w:rPr>
          <w:spacing w:val="-7"/>
          <w:sz w:val="24"/>
          <w:lang w:val="el-GR"/>
        </w:rPr>
        <w:t>Τ</w:t>
      </w:r>
      <w:r w:rsidRPr="00DD6B12">
        <w:rPr>
          <w:spacing w:val="-6"/>
          <w:sz w:val="24"/>
          <w:lang w:val="el-GR"/>
        </w:rPr>
        <w:t>Ρ</w:t>
      </w:r>
      <w:r w:rsidRPr="00DD6B12">
        <w:rPr>
          <w:spacing w:val="-8"/>
          <w:sz w:val="24"/>
          <w:lang w:val="el-GR"/>
        </w:rPr>
        <w:t>ΟΧ</w:t>
      </w:r>
      <w:r w:rsidRPr="00DD6B12">
        <w:rPr>
          <w:spacing w:val="-5"/>
          <w:sz w:val="24"/>
          <w:lang w:val="el-GR"/>
        </w:rPr>
        <w:t>Α</w:t>
      </w:r>
      <w:r w:rsidRPr="00DD6B12">
        <w:rPr>
          <w:spacing w:val="-18"/>
          <w:sz w:val="24"/>
          <w:lang w:val="el-GR"/>
        </w:rPr>
        <w:t>Ι</w:t>
      </w:r>
      <w:r w:rsidRPr="00DD6B12">
        <w:rPr>
          <w:sz w:val="24"/>
          <w:lang w:val="el-GR"/>
        </w:rPr>
        <w:t>Ο</w:t>
      </w:r>
      <w:r w:rsidRPr="00DD6B12">
        <w:rPr>
          <w:spacing w:val="57"/>
          <w:sz w:val="24"/>
          <w:lang w:val="el-GR"/>
        </w:rPr>
        <w:t xml:space="preserve"> </w:t>
      </w:r>
      <w:r w:rsidRPr="00DD6B12">
        <w:rPr>
          <w:spacing w:val="-8"/>
          <w:sz w:val="24"/>
          <w:lang w:val="el-GR"/>
        </w:rPr>
        <w:t>Α</w:t>
      </w:r>
      <w:r w:rsidRPr="00DD6B12">
        <w:rPr>
          <w:spacing w:val="-7"/>
          <w:sz w:val="24"/>
          <w:lang w:val="el-GR"/>
        </w:rPr>
        <w:t>Τ</w:t>
      </w:r>
      <w:r w:rsidRPr="00DD6B12">
        <w:rPr>
          <w:spacing w:val="-8"/>
          <w:sz w:val="24"/>
          <w:lang w:val="el-GR"/>
        </w:rPr>
        <w:t>ΥΧΗ</w:t>
      </w:r>
      <w:r w:rsidRPr="00DD6B12">
        <w:rPr>
          <w:spacing w:val="-7"/>
          <w:sz w:val="24"/>
          <w:lang w:val="el-GR"/>
        </w:rPr>
        <w:t>Μ</w:t>
      </w:r>
      <w:r w:rsidRPr="00DD6B12">
        <w:rPr>
          <w:sz w:val="24"/>
          <w:lang w:val="el-GR"/>
        </w:rPr>
        <w:t>Α</w:t>
      </w:r>
      <w:r w:rsidRPr="00DD6B12">
        <w:rPr>
          <w:spacing w:val="-5"/>
          <w:sz w:val="24"/>
          <w:lang w:val="el-GR"/>
        </w:rPr>
        <w:t xml:space="preserve"> </w:t>
      </w:r>
      <w:r w:rsidRPr="00DD6B12">
        <w:rPr>
          <w:spacing w:val="2"/>
          <w:sz w:val="24"/>
          <w:lang w:val="el-GR"/>
        </w:rPr>
        <w:t>(</w:t>
      </w:r>
      <w:r w:rsidRPr="00DD6B12">
        <w:rPr>
          <w:spacing w:val="-8"/>
          <w:sz w:val="24"/>
          <w:lang w:val="el-GR"/>
        </w:rPr>
        <w:t>Σ</w:t>
      </w:r>
      <w:r w:rsidRPr="00DD6B12">
        <w:rPr>
          <w:spacing w:val="-7"/>
          <w:sz w:val="24"/>
          <w:lang w:val="el-GR"/>
        </w:rPr>
        <w:t>.</w:t>
      </w:r>
      <w:r w:rsidRPr="00DD6B12">
        <w:rPr>
          <w:spacing w:val="-8"/>
          <w:sz w:val="24"/>
          <w:lang w:val="el-GR"/>
        </w:rPr>
        <w:t>Α</w:t>
      </w:r>
      <w:r w:rsidRPr="00DD6B12">
        <w:rPr>
          <w:spacing w:val="-7"/>
          <w:sz w:val="24"/>
          <w:lang w:val="el-GR"/>
        </w:rPr>
        <w:t>.</w:t>
      </w:r>
      <w:r w:rsidRPr="00DD6B12">
        <w:rPr>
          <w:spacing w:val="-8"/>
          <w:sz w:val="24"/>
          <w:lang w:val="el-GR"/>
        </w:rPr>
        <w:t>Π</w:t>
      </w:r>
      <w:r w:rsidRPr="00DD6B12">
        <w:rPr>
          <w:spacing w:val="-7"/>
          <w:sz w:val="24"/>
          <w:lang w:val="el-GR"/>
        </w:rPr>
        <w:t>.</w:t>
      </w:r>
      <w:r w:rsidRPr="00DD6B12">
        <w:rPr>
          <w:spacing w:val="-1"/>
          <w:sz w:val="24"/>
          <w:lang w:val="el-GR"/>
        </w:rPr>
        <w:t>)</w:t>
      </w:r>
      <w:r w:rsidRPr="00DD6B12">
        <w:rPr>
          <w:sz w:val="24"/>
          <w:lang w:val="el-GR"/>
        </w:rPr>
        <w:t>.</w:t>
      </w:r>
      <w:r w:rsidRPr="00DD6B12">
        <w:rPr>
          <w:spacing w:val="-5"/>
          <w:sz w:val="24"/>
          <w:lang w:val="el-GR"/>
        </w:rPr>
        <w:t xml:space="preserve"> </w:t>
      </w:r>
      <w:r w:rsidRPr="00DD6B12">
        <w:rPr>
          <w:spacing w:val="-8"/>
          <w:sz w:val="24"/>
          <w:lang w:val="el-GR"/>
        </w:rPr>
        <w:t>κα</w:t>
      </w:r>
      <w:r w:rsidRPr="00DD6B12">
        <w:rPr>
          <w:sz w:val="24"/>
          <w:lang w:val="el-GR"/>
        </w:rPr>
        <w:t>ι</w:t>
      </w:r>
      <w:r w:rsidRPr="00DD6B12">
        <w:rPr>
          <w:spacing w:val="-7"/>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χ</w:t>
      </w:r>
      <w:r w:rsidRPr="00DD6B12">
        <w:rPr>
          <w:spacing w:val="-9"/>
          <w:sz w:val="24"/>
          <w:lang w:val="el-GR"/>
        </w:rPr>
        <w:t>ρ</w:t>
      </w:r>
      <w:r w:rsidRPr="00DD6B12">
        <w:rPr>
          <w:spacing w:val="-7"/>
          <w:sz w:val="24"/>
          <w:lang w:val="el-GR"/>
        </w:rPr>
        <w:t>ε</w:t>
      </w:r>
      <w:r w:rsidRPr="00DD6B12">
        <w:rPr>
          <w:spacing w:val="-10"/>
          <w:sz w:val="24"/>
          <w:lang w:val="el-GR"/>
        </w:rPr>
        <w:t>ο</w:t>
      </w:r>
      <w:r w:rsidRPr="00DD6B12">
        <w:rPr>
          <w:spacing w:val="-6"/>
          <w:sz w:val="24"/>
          <w:lang w:val="el-GR"/>
        </w:rPr>
        <w:t>ύ</w:t>
      </w:r>
      <w:r w:rsidRPr="00DD6B12">
        <w:rPr>
          <w:spacing w:val="-8"/>
          <w:sz w:val="24"/>
          <w:lang w:val="el-GR"/>
        </w:rPr>
        <w:t>ντ</w:t>
      </w:r>
      <w:r w:rsidRPr="00DD6B12">
        <w:rPr>
          <w:spacing w:val="-11"/>
          <w:sz w:val="24"/>
          <w:lang w:val="el-GR"/>
        </w:rPr>
        <w:t>α</w:t>
      </w:r>
      <w:r w:rsidRPr="00DD6B12">
        <w:rPr>
          <w:sz w:val="24"/>
          <w:lang w:val="el-GR"/>
        </w:rPr>
        <w:t xml:space="preserve">ι </w:t>
      </w:r>
      <w:r w:rsidRPr="00DD6B12">
        <w:rPr>
          <w:spacing w:val="-8"/>
          <w:sz w:val="24"/>
          <w:lang w:val="el-GR"/>
        </w:rPr>
        <w:t>ν</w:t>
      </w:r>
      <w:r w:rsidRPr="00DD6B12">
        <w:rPr>
          <w:sz w:val="24"/>
          <w:lang w:val="el-GR"/>
        </w:rPr>
        <w:t>α</w:t>
      </w:r>
      <w:r w:rsidRPr="00DD6B12">
        <w:rPr>
          <w:spacing w:val="-15"/>
          <w:sz w:val="24"/>
          <w:lang w:val="el-GR"/>
        </w:rPr>
        <w:t xml:space="preserve"> </w:t>
      </w:r>
      <w:r w:rsidRPr="00DD6B12">
        <w:rPr>
          <w:spacing w:val="-8"/>
          <w:sz w:val="24"/>
          <w:lang w:val="el-GR"/>
        </w:rPr>
        <w:t>π</w:t>
      </w:r>
      <w:r w:rsidRPr="00DD6B12">
        <w:rPr>
          <w:spacing w:val="-7"/>
          <w:sz w:val="24"/>
          <w:lang w:val="el-GR"/>
        </w:rPr>
        <w:t>ροσ</w:t>
      </w:r>
      <w:r w:rsidRPr="00DD6B12">
        <w:rPr>
          <w:spacing w:val="-11"/>
          <w:sz w:val="24"/>
          <w:lang w:val="el-GR"/>
        </w:rPr>
        <w:t>κ</w:t>
      </w:r>
      <w:r w:rsidRPr="00DD6B12">
        <w:rPr>
          <w:spacing w:val="-7"/>
          <w:sz w:val="24"/>
          <w:lang w:val="el-GR"/>
        </w:rPr>
        <w:t>ο</w:t>
      </w:r>
      <w:r w:rsidRPr="00DD6B12">
        <w:rPr>
          <w:spacing w:val="-9"/>
          <w:sz w:val="24"/>
          <w:lang w:val="el-GR"/>
        </w:rPr>
        <w:t>μ</w:t>
      </w:r>
      <w:r w:rsidRPr="00DD6B12">
        <w:rPr>
          <w:spacing w:val="-7"/>
          <w:sz w:val="24"/>
          <w:lang w:val="el-GR"/>
        </w:rPr>
        <w:t>ί</w:t>
      </w:r>
      <w:r w:rsidRPr="00DD6B12">
        <w:rPr>
          <w:spacing w:val="-9"/>
          <w:sz w:val="24"/>
          <w:lang w:val="el-GR"/>
        </w:rPr>
        <w:t>σ</w:t>
      </w:r>
      <w:r w:rsidRPr="00DD6B12">
        <w:rPr>
          <w:spacing w:val="-7"/>
          <w:sz w:val="24"/>
          <w:lang w:val="el-GR"/>
        </w:rPr>
        <w:t>ο</w:t>
      </w:r>
      <w:r w:rsidRPr="00DD6B12">
        <w:rPr>
          <w:spacing w:val="-6"/>
          <w:sz w:val="24"/>
          <w:lang w:val="el-GR"/>
        </w:rPr>
        <w:t>υ</w:t>
      </w:r>
      <w:r w:rsidRPr="00DD6B12">
        <w:rPr>
          <w:sz w:val="24"/>
          <w:lang w:val="el-GR"/>
        </w:rPr>
        <w:t>ν</w:t>
      </w:r>
      <w:r w:rsidRPr="00DD6B12">
        <w:rPr>
          <w:spacing w:val="-17"/>
          <w:sz w:val="24"/>
          <w:lang w:val="el-GR"/>
        </w:rPr>
        <w:t xml:space="preserve"> </w:t>
      </w:r>
      <w:r w:rsidRPr="00DD6B12">
        <w:rPr>
          <w:spacing w:val="-8"/>
          <w:sz w:val="24"/>
          <w:lang w:val="el-GR"/>
        </w:rPr>
        <w:t>απ</w:t>
      </w:r>
      <w:r w:rsidRPr="00DD6B12">
        <w:rPr>
          <w:spacing w:val="-7"/>
          <w:sz w:val="24"/>
          <w:lang w:val="el-GR"/>
        </w:rPr>
        <w:t>ο</w:t>
      </w:r>
      <w:r w:rsidRPr="00DD6B12">
        <w:rPr>
          <w:spacing w:val="-5"/>
          <w:sz w:val="24"/>
          <w:lang w:val="el-GR"/>
        </w:rPr>
        <w:t>δ</w:t>
      </w:r>
      <w:r w:rsidRPr="00DD6B12">
        <w:rPr>
          <w:spacing w:val="-10"/>
          <w:sz w:val="24"/>
          <w:lang w:val="el-GR"/>
        </w:rPr>
        <w:t>ε</w:t>
      </w:r>
      <w:r w:rsidRPr="00DD6B12">
        <w:rPr>
          <w:spacing w:val="-7"/>
          <w:sz w:val="24"/>
          <w:lang w:val="el-GR"/>
        </w:rPr>
        <w:t>ι</w:t>
      </w:r>
      <w:r w:rsidRPr="00DD6B12">
        <w:rPr>
          <w:spacing w:val="-8"/>
          <w:sz w:val="24"/>
          <w:lang w:val="el-GR"/>
        </w:rPr>
        <w:t>κτ</w:t>
      </w:r>
      <w:r w:rsidRPr="00DD6B12">
        <w:rPr>
          <w:spacing w:val="-7"/>
          <w:sz w:val="24"/>
          <w:lang w:val="el-GR"/>
        </w:rPr>
        <w:t>ι</w:t>
      </w:r>
      <w:r w:rsidRPr="00DD6B12">
        <w:rPr>
          <w:spacing w:val="-8"/>
          <w:sz w:val="24"/>
          <w:lang w:val="el-GR"/>
        </w:rPr>
        <w:t>κ</w:t>
      </w:r>
      <w:r w:rsidRPr="00DD6B12">
        <w:rPr>
          <w:sz w:val="24"/>
          <w:lang w:val="el-GR"/>
        </w:rPr>
        <w:t>ό</w:t>
      </w:r>
      <w:r w:rsidRPr="00DD6B12">
        <w:rPr>
          <w:spacing w:val="-14"/>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6"/>
          <w:sz w:val="24"/>
          <w:lang w:val="el-GR"/>
        </w:rPr>
        <w:t xml:space="preserve"> </w:t>
      </w:r>
      <w:r w:rsidRPr="00DD6B12">
        <w:rPr>
          <w:spacing w:val="-7"/>
          <w:sz w:val="24"/>
          <w:lang w:val="el-GR"/>
        </w:rPr>
        <w:t>ε</w:t>
      </w:r>
      <w:r w:rsidRPr="00DD6B12">
        <w:rPr>
          <w:spacing w:val="-8"/>
          <w:sz w:val="24"/>
          <w:lang w:val="el-GR"/>
        </w:rPr>
        <w:t>γγ</w:t>
      </w:r>
      <w:r w:rsidRPr="00DD6B12">
        <w:rPr>
          <w:spacing w:val="-7"/>
          <w:sz w:val="24"/>
          <w:lang w:val="el-GR"/>
        </w:rPr>
        <w:t>ρ</w:t>
      </w:r>
      <w:r w:rsidRPr="00DD6B12">
        <w:rPr>
          <w:spacing w:val="-8"/>
          <w:sz w:val="24"/>
          <w:lang w:val="el-GR"/>
        </w:rPr>
        <w:t>α</w:t>
      </w:r>
      <w:r w:rsidRPr="00DD6B12">
        <w:rPr>
          <w:spacing w:val="-6"/>
          <w:sz w:val="24"/>
          <w:lang w:val="el-GR"/>
        </w:rPr>
        <w:t>φ</w:t>
      </w:r>
      <w:r w:rsidRPr="00DD6B12">
        <w:rPr>
          <w:spacing w:val="-10"/>
          <w:sz w:val="24"/>
          <w:lang w:val="el-GR"/>
        </w:rPr>
        <w:t>ή</w:t>
      </w:r>
      <w:r w:rsidRPr="00DD6B12">
        <w:rPr>
          <w:sz w:val="24"/>
          <w:lang w:val="el-GR"/>
        </w:rPr>
        <w:t>ς</w:t>
      </w:r>
      <w:r w:rsidRPr="00DD6B12">
        <w:rPr>
          <w:spacing w:val="-11"/>
          <w:sz w:val="24"/>
          <w:lang w:val="el-GR"/>
        </w:rPr>
        <w:t xml:space="preserve"> </w:t>
      </w:r>
      <w:r w:rsidRPr="00DD6B12">
        <w:rPr>
          <w:spacing w:val="-8"/>
          <w:sz w:val="24"/>
          <w:lang w:val="el-GR"/>
        </w:rPr>
        <w:t>τ</w:t>
      </w:r>
      <w:r w:rsidRPr="00DD6B12">
        <w:rPr>
          <w:spacing w:val="-10"/>
          <w:sz w:val="24"/>
          <w:lang w:val="el-GR"/>
        </w:rPr>
        <w:t>ο</w:t>
      </w:r>
      <w:r w:rsidRPr="00DD6B12">
        <w:rPr>
          <w:spacing w:val="-6"/>
          <w:sz w:val="24"/>
          <w:lang w:val="el-GR"/>
        </w:rPr>
        <w:t>υς</w:t>
      </w:r>
      <w:r w:rsidRPr="00DD6B12">
        <w:rPr>
          <w:sz w:val="24"/>
          <w:lang w:val="el-GR"/>
        </w:rPr>
        <w:t>.</w:t>
      </w:r>
    </w:p>
    <w:p w:rsidR="00FE1FF8" w:rsidRPr="00DD6B12" w:rsidRDefault="00FE1FF8" w:rsidP="00FE1FF8">
      <w:pPr>
        <w:ind w:right="394"/>
        <w:rPr>
          <w:sz w:val="24"/>
          <w:lang w:val="el-GR"/>
        </w:rPr>
      </w:pPr>
      <w:r w:rsidRPr="00DD6B12">
        <w:rPr>
          <w:spacing w:val="-8"/>
          <w:sz w:val="24"/>
          <w:lang w:val="el-GR"/>
        </w:rPr>
        <w:lastRenderedPageBreak/>
        <w:t>Ο</w:t>
      </w:r>
      <w:r w:rsidRPr="00DD6B12">
        <w:rPr>
          <w:sz w:val="24"/>
          <w:lang w:val="el-GR"/>
        </w:rPr>
        <w:t>ι</w:t>
      </w:r>
      <w:r w:rsidRPr="00DD6B12">
        <w:rPr>
          <w:spacing w:val="-14"/>
          <w:sz w:val="24"/>
          <w:lang w:val="el-GR"/>
        </w:rPr>
        <w:t xml:space="preserve"> </w:t>
      </w:r>
      <w:r w:rsidRPr="00DD6B12">
        <w:rPr>
          <w:spacing w:val="-8"/>
          <w:sz w:val="24"/>
          <w:lang w:val="el-GR"/>
        </w:rPr>
        <w:t>π</w:t>
      </w:r>
      <w:r w:rsidRPr="00DD6B12">
        <w:rPr>
          <w:spacing w:val="-7"/>
          <w:sz w:val="24"/>
          <w:lang w:val="el-GR"/>
        </w:rPr>
        <w:t>ρ</w:t>
      </w:r>
      <w:r w:rsidRPr="00DD6B12">
        <w:rPr>
          <w:spacing w:val="-10"/>
          <w:sz w:val="24"/>
          <w:lang w:val="el-GR"/>
        </w:rPr>
        <w:t>ο</w:t>
      </w:r>
      <w:r w:rsidRPr="00DD6B12">
        <w:rPr>
          <w:spacing w:val="-7"/>
          <w:sz w:val="24"/>
          <w:lang w:val="el-GR"/>
        </w:rPr>
        <w:t>σ</w:t>
      </w:r>
      <w:r w:rsidRPr="00DD6B12">
        <w:rPr>
          <w:spacing w:val="-9"/>
          <w:sz w:val="24"/>
          <w:lang w:val="el-GR"/>
        </w:rPr>
        <w:t>φ</w:t>
      </w:r>
      <w:r w:rsidRPr="00DD6B12">
        <w:rPr>
          <w:spacing w:val="-7"/>
          <w:sz w:val="24"/>
          <w:lang w:val="el-GR"/>
        </w:rPr>
        <w:t>ο</w:t>
      </w:r>
      <w:r w:rsidRPr="00DD6B12">
        <w:rPr>
          <w:spacing w:val="-9"/>
          <w:sz w:val="24"/>
          <w:lang w:val="el-GR"/>
        </w:rPr>
        <w:t>ρ</w:t>
      </w:r>
      <w:r w:rsidRPr="00DD6B12">
        <w:rPr>
          <w:spacing w:val="-7"/>
          <w:sz w:val="24"/>
          <w:lang w:val="el-GR"/>
        </w:rPr>
        <w:t>έ</w:t>
      </w:r>
      <w:r w:rsidRPr="00DD6B12">
        <w:rPr>
          <w:sz w:val="24"/>
          <w:lang w:val="el-GR"/>
        </w:rPr>
        <w:t>ς</w:t>
      </w:r>
      <w:r w:rsidRPr="00DD6B12">
        <w:rPr>
          <w:spacing w:val="-16"/>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7"/>
          <w:sz w:val="24"/>
          <w:lang w:val="el-GR"/>
        </w:rPr>
        <w:t>θ</w:t>
      </w:r>
      <w:r w:rsidRPr="00DD6B12">
        <w:rPr>
          <w:sz w:val="24"/>
          <w:lang w:val="el-GR"/>
        </w:rPr>
        <w:t>α</w:t>
      </w:r>
      <w:r w:rsidRPr="00DD6B12">
        <w:rPr>
          <w:spacing w:val="-20"/>
          <w:sz w:val="24"/>
          <w:lang w:val="el-GR"/>
        </w:rPr>
        <w:t xml:space="preserve"> </w:t>
      </w:r>
      <w:r w:rsidRPr="00DD6B12">
        <w:rPr>
          <w:spacing w:val="-8"/>
          <w:sz w:val="24"/>
          <w:lang w:val="el-GR"/>
        </w:rPr>
        <w:t>κατατ</w:t>
      </w:r>
      <w:r w:rsidRPr="00DD6B12">
        <w:rPr>
          <w:spacing w:val="-7"/>
          <w:sz w:val="24"/>
          <w:lang w:val="el-GR"/>
        </w:rPr>
        <w:t>εθ</w:t>
      </w:r>
      <w:r w:rsidRPr="00DD6B12">
        <w:rPr>
          <w:spacing w:val="-10"/>
          <w:sz w:val="24"/>
          <w:lang w:val="el-GR"/>
        </w:rPr>
        <w:t>ο</w:t>
      </w:r>
      <w:r w:rsidRPr="00DD6B12">
        <w:rPr>
          <w:spacing w:val="-5"/>
          <w:sz w:val="24"/>
          <w:lang w:val="el-GR"/>
        </w:rPr>
        <w:t>ύ</w:t>
      </w:r>
      <w:r w:rsidRPr="00DD6B12">
        <w:rPr>
          <w:sz w:val="24"/>
          <w:lang w:val="el-GR"/>
        </w:rPr>
        <w:t>ν</w:t>
      </w:r>
      <w:r w:rsidRPr="00DD6B12">
        <w:rPr>
          <w:spacing w:val="-17"/>
          <w:sz w:val="24"/>
          <w:lang w:val="el-GR"/>
        </w:rPr>
        <w:t xml:space="preserve"> </w:t>
      </w:r>
      <w:r w:rsidRPr="00DD6B12">
        <w:rPr>
          <w:spacing w:val="-7"/>
          <w:sz w:val="24"/>
          <w:lang w:val="el-GR"/>
        </w:rPr>
        <w:t>θ</w:t>
      </w:r>
      <w:r w:rsidRPr="00DD6B12">
        <w:rPr>
          <w:sz w:val="24"/>
          <w:lang w:val="el-GR"/>
        </w:rPr>
        <w:t>α</w:t>
      </w:r>
      <w:r w:rsidRPr="00DD6B12">
        <w:rPr>
          <w:spacing w:val="-20"/>
          <w:sz w:val="24"/>
          <w:lang w:val="el-GR"/>
        </w:rPr>
        <w:t xml:space="preserve"> </w:t>
      </w:r>
      <w:r w:rsidRPr="00DD6B12">
        <w:rPr>
          <w:spacing w:val="-7"/>
          <w:sz w:val="24"/>
          <w:lang w:val="el-GR"/>
        </w:rPr>
        <w:t>εί</w:t>
      </w:r>
      <w:r w:rsidRPr="00DD6B12">
        <w:rPr>
          <w:spacing w:val="-8"/>
          <w:sz w:val="24"/>
          <w:lang w:val="el-GR"/>
        </w:rPr>
        <w:t>να</w:t>
      </w:r>
      <w:r w:rsidRPr="00DD6B12">
        <w:rPr>
          <w:sz w:val="24"/>
          <w:lang w:val="el-GR"/>
        </w:rPr>
        <w:t>ι</w:t>
      </w:r>
      <w:r w:rsidRPr="00DD6B12">
        <w:rPr>
          <w:spacing w:val="-17"/>
          <w:sz w:val="24"/>
          <w:lang w:val="el-GR"/>
        </w:rPr>
        <w:t xml:space="preserve"> </w:t>
      </w:r>
      <w:r w:rsidRPr="00DD6B12">
        <w:rPr>
          <w:spacing w:val="-8"/>
          <w:sz w:val="24"/>
          <w:lang w:val="el-GR"/>
        </w:rPr>
        <w:t>απ</w:t>
      </w:r>
      <w:r w:rsidRPr="00DD6B12">
        <w:rPr>
          <w:sz w:val="24"/>
          <w:lang w:val="el-GR"/>
        </w:rPr>
        <w:t>ό</w:t>
      </w:r>
      <w:r w:rsidRPr="00DD6B12">
        <w:rPr>
          <w:spacing w:val="-12"/>
          <w:sz w:val="24"/>
          <w:lang w:val="el-GR"/>
        </w:rPr>
        <w:t xml:space="preserve"> </w:t>
      </w:r>
      <w:r w:rsidRPr="00DD6B12">
        <w:rPr>
          <w:spacing w:val="-8"/>
          <w:sz w:val="24"/>
          <w:lang w:val="el-GR"/>
        </w:rPr>
        <w:t>αναγν</w:t>
      </w:r>
      <w:r w:rsidRPr="00DD6B12">
        <w:rPr>
          <w:spacing w:val="-7"/>
          <w:sz w:val="24"/>
          <w:lang w:val="el-GR"/>
        </w:rPr>
        <w:t>ωρ</w:t>
      </w:r>
      <w:r w:rsidRPr="00DD6B12">
        <w:rPr>
          <w:spacing w:val="-9"/>
          <w:sz w:val="24"/>
          <w:lang w:val="el-GR"/>
        </w:rPr>
        <w:t>ι</w:t>
      </w:r>
      <w:r w:rsidRPr="00DD6B12">
        <w:rPr>
          <w:spacing w:val="-7"/>
          <w:sz w:val="24"/>
          <w:lang w:val="el-GR"/>
        </w:rPr>
        <w:t>σ</w:t>
      </w:r>
      <w:r w:rsidRPr="00DD6B12">
        <w:rPr>
          <w:spacing w:val="-9"/>
          <w:sz w:val="24"/>
          <w:lang w:val="el-GR"/>
        </w:rPr>
        <w:t>μ</w:t>
      </w:r>
      <w:r w:rsidRPr="00DD6B12">
        <w:rPr>
          <w:spacing w:val="-7"/>
          <w:sz w:val="24"/>
          <w:lang w:val="el-GR"/>
        </w:rPr>
        <w:t>έ</w:t>
      </w:r>
      <w:r w:rsidRPr="00DD6B12">
        <w:rPr>
          <w:spacing w:val="-8"/>
          <w:sz w:val="24"/>
          <w:lang w:val="el-GR"/>
        </w:rPr>
        <w:t>ν</w:t>
      </w:r>
      <w:r w:rsidRPr="00DD6B12">
        <w:rPr>
          <w:spacing w:val="-9"/>
          <w:sz w:val="24"/>
          <w:lang w:val="el-GR"/>
        </w:rPr>
        <w:t>ε</w:t>
      </w:r>
      <w:r w:rsidRPr="00DD6B12">
        <w:rPr>
          <w:sz w:val="24"/>
          <w:lang w:val="el-GR"/>
        </w:rPr>
        <w:t>ς</w:t>
      </w:r>
      <w:r w:rsidRPr="00DD6B12">
        <w:rPr>
          <w:spacing w:val="-16"/>
          <w:sz w:val="24"/>
          <w:lang w:val="el-GR"/>
        </w:rPr>
        <w:t xml:space="preserve"> </w:t>
      </w:r>
      <w:r w:rsidRPr="00DD6B12">
        <w:rPr>
          <w:spacing w:val="-7"/>
          <w:sz w:val="24"/>
          <w:lang w:val="el-GR"/>
        </w:rPr>
        <w:t>σ</w:t>
      </w:r>
      <w:r w:rsidRPr="00DD6B12">
        <w:rPr>
          <w:spacing w:val="-8"/>
          <w:sz w:val="24"/>
          <w:lang w:val="el-GR"/>
        </w:rPr>
        <w:t>τη</w:t>
      </w:r>
      <w:r w:rsidRPr="00DD6B12">
        <w:rPr>
          <w:sz w:val="24"/>
          <w:lang w:val="el-GR"/>
        </w:rPr>
        <w:t>ν</w:t>
      </w:r>
      <w:r w:rsidRPr="00DD6B12">
        <w:rPr>
          <w:spacing w:val="-17"/>
          <w:sz w:val="24"/>
          <w:lang w:val="el-GR"/>
        </w:rPr>
        <w:t xml:space="preserve"> </w:t>
      </w:r>
      <w:r w:rsidRPr="00DD6B12">
        <w:rPr>
          <w:spacing w:val="-7"/>
          <w:sz w:val="24"/>
          <w:lang w:val="el-GR"/>
        </w:rPr>
        <w:t>Ε</w:t>
      </w:r>
      <w:r w:rsidRPr="00DD6B12">
        <w:rPr>
          <w:spacing w:val="-8"/>
          <w:sz w:val="24"/>
          <w:lang w:val="el-GR"/>
        </w:rPr>
        <w:t>λλά</w:t>
      </w:r>
      <w:r w:rsidRPr="00DD6B12">
        <w:rPr>
          <w:spacing w:val="-5"/>
          <w:sz w:val="24"/>
          <w:lang w:val="el-GR"/>
        </w:rPr>
        <w:t>δ</w:t>
      </w:r>
      <w:r w:rsidRPr="00DD6B12">
        <w:rPr>
          <w:sz w:val="24"/>
          <w:lang w:val="el-GR"/>
        </w:rPr>
        <w:t>α</w:t>
      </w:r>
      <w:r w:rsidRPr="00DD6B12">
        <w:rPr>
          <w:spacing w:val="-15"/>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ισ</w:t>
      </w:r>
      <w:r w:rsidRPr="00DD6B12">
        <w:rPr>
          <w:spacing w:val="-10"/>
          <w:sz w:val="24"/>
          <w:lang w:val="el-GR"/>
        </w:rPr>
        <w:t>τ</w:t>
      </w:r>
      <w:r w:rsidRPr="00DD6B12">
        <w:rPr>
          <w:spacing w:val="-7"/>
          <w:sz w:val="24"/>
          <w:lang w:val="el-GR"/>
        </w:rPr>
        <w:t>ι</w:t>
      </w:r>
      <w:r w:rsidRPr="00DD6B12">
        <w:rPr>
          <w:spacing w:val="-8"/>
          <w:sz w:val="24"/>
          <w:lang w:val="el-GR"/>
        </w:rPr>
        <w:t>κ</w:t>
      </w:r>
      <w:r w:rsidRPr="00DD6B12">
        <w:rPr>
          <w:spacing w:val="-10"/>
          <w:sz w:val="24"/>
          <w:lang w:val="el-GR"/>
        </w:rPr>
        <w:t>έ</w:t>
      </w:r>
      <w:r w:rsidRPr="00DD6B12">
        <w:rPr>
          <w:sz w:val="24"/>
          <w:lang w:val="el-GR"/>
        </w:rPr>
        <w:t>ς</w:t>
      </w:r>
      <w:r w:rsidRPr="00DD6B12">
        <w:rPr>
          <w:spacing w:val="-10"/>
          <w:sz w:val="24"/>
          <w:lang w:val="el-GR"/>
        </w:rPr>
        <w:t xml:space="preserve"> </w:t>
      </w:r>
      <w:r w:rsidRPr="00DD6B12">
        <w:rPr>
          <w:spacing w:val="-7"/>
          <w:sz w:val="24"/>
          <w:lang w:val="el-GR"/>
        </w:rPr>
        <w:t>ε</w:t>
      </w:r>
      <w:r w:rsidRPr="00DD6B12">
        <w:rPr>
          <w:spacing w:val="-13"/>
          <w:sz w:val="24"/>
          <w:lang w:val="el-GR"/>
        </w:rPr>
        <w:t>π</w:t>
      </w:r>
      <w:r w:rsidRPr="00DD6B12">
        <w:rPr>
          <w:spacing w:val="-7"/>
          <w:sz w:val="24"/>
          <w:lang w:val="el-GR"/>
        </w:rPr>
        <w:t>ι</w:t>
      </w:r>
      <w:r w:rsidRPr="00DD6B12">
        <w:rPr>
          <w:spacing w:val="-8"/>
          <w:sz w:val="24"/>
          <w:lang w:val="el-GR"/>
        </w:rPr>
        <w:t>χ</w:t>
      </w:r>
      <w:r w:rsidRPr="00DD6B12">
        <w:rPr>
          <w:spacing w:val="-7"/>
          <w:sz w:val="24"/>
          <w:lang w:val="el-GR"/>
        </w:rPr>
        <w:t>ε</w:t>
      </w:r>
      <w:r w:rsidRPr="00DD6B12">
        <w:rPr>
          <w:spacing w:val="-9"/>
          <w:sz w:val="24"/>
          <w:lang w:val="el-GR"/>
        </w:rPr>
        <w:t>ι</w:t>
      </w:r>
      <w:r w:rsidRPr="00DD6B12">
        <w:rPr>
          <w:spacing w:val="-7"/>
          <w:sz w:val="24"/>
          <w:lang w:val="el-GR"/>
        </w:rPr>
        <w:t>ρ</w:t>
      </w:r>
      <w:r w:rsidRPr="00DD6B12">
        <w:rPr>
          <w:spacing w:val="-8"/>
          <w:sz w:val="24"/>
          <w:lang w:val="el-GR"/>
        </w:rPr>
        <w:t>ή</w:t>
      </w:r>
      <w:r w:rsidRPr="00DD6B12">
        <w:rPr>
          <w:spacing w:val="-7"/>
          <w:sz w:val="24"/>
          <w:lang w:val="el-GR"/>
        </w:rPr>
        <w:t>σε</w:t>
      </w:r>
      <w:r w:rsidRPr="00DD6B12">
        <w:rPr>
          <w:spacing w:val="-9"/>
          <w:sz w:val="24"/>
          <w:lang w:val="el-GR"/>
        </w:rPr>
        <w:t>ι</w:t>
      </w:r>
      <w:r w:rsidRPr="00DD6B12">
        <w:rPr>
          <w:spacing w:val="-6"/>
          <w:sz w:val="24"/>
          <w:lang w:val="el-GR"/>
        </w:rPr>
        <w:t>ς</w:t>
      </w:r>
      <w:r w:rsidRPr="00DD6B12">
        <w:rPr>
          <w:sz w:val="24"/>
          <w:lang w:val="el-GR"/>
        </w:rPr>
        <w:t>.</w:t>
      </w:r>
      <w:r>
        <w:rPr>
          <w:sz w:val="24"/>
          <w:lang w:val="el-GR"/>
        </w:rPr>
        <w:t xml:space="preserve">  </w:t>
      </w:r>
      <w:r w:rsidRPr="00DD6B12">
        <w:rPr>
          <w:sz w:val="24"/>
          <w:lang w:val="el-GR"/>
        </w:rPr>
        <w:t>Η</w:t>
      </w:r>
      <w:r w:rsidRPr="00DD6B12">
        <w:rPr>
          <w:spacing w:val="-15"/>
          <w:sz w:val="24"/>
          <w:lang w:val="el-GR"/>
        </w:rPr>
        <w:t xml:space="preserve"> </w:t>
      </w:r>
      <w:r w:rsidRPr="00DD6B12">
        <w:rPr>
          <w:spacing w:val="-8"/>
          <w:sz w:val="24"/>
          <w:lang w:val="el-GR"/>
        </w:rPr>
        <w:t>χ</w:t>
      </w:r>
      <w:r w:rsidRPr="00DD6B12">
        <w:rPr>
          <w:spacing w:val="-7"/>
          <w:sz w:val="24"/>
          <w:lang w:val="el-GR"/>
        </w:rPr>
        <w:t>ρο</w:t>
      </w:r>
      <w:r w:rsidRPr="00DD6B12">
        <w:rPr>
          <w:spacing w:val="-8"/>
          <w:sz w:val="24"/>
          <w:lang w:val="el-GR"/>
        </w:rPr>
        <w:t>ν</w:t>
      </w:r>
      <w:r w:rsidRPr="00DD6B12">
        <w:rPr>
          <w:spacing w:val="-7"/>
          <w:sz w:val="24"/>
          <w:lang w:val="el-GR"/>
        </w:rPr>
        <w:t>ι</w:t>
      </w:r>
      <w:r w:rsidRPr="00DD6B12">
        <w:rPr>
          <w:spacing w:val="-8"/>
          <w:sz w:val="24"/>
          <w:lang w:val="el-GR"/>
        </w:rPr>
        <w:t>κ</w:t>
      </w:r>
      <w:r w:rsidRPr="00DD6B12">
        <w:rPr>
          <w:sz w:val="24"/>
          <w:lang w:val="el-GR"/>
        </w:rPr>
        <w:t>ή</w:t>
      </w:r>
      <w:r w:rsidRPr="00DD6B12">
        <w:rPr>
          <w:spacing w:val="-13"/>
          <w:sz w:val="24"/>
          <w:lang w:val="el-GR"/>
        </w:rPr>
        <w:t xml:space="preserve"> </w:t>
      </w:r>
      <w:r w:rsidRPr="00DD6B12">
        <w:rPr>
          <w:spacing w:val="-7"/>
          <w:sz w:val="24"/>
          <w:lang w:val="el-GR"/>
        </w:rPr>
        <w:t>δι</w:t>
      </w:r>
      <w:r w:rsidRPr="00DD6B12">
        <w:rPr>
          <w:spacing w:val="-11"/>
          <w:sz w:val="24"/>
          <w:lang w:val="el-GR"/>
        </w:rPr>
        <w:t>ά</w:t>
      </w:r>
      <w:r w:rsidRPr="00DD6B12">
        <w:rPr>
          <w:spacing w:val="-7"/>
          <w:sz w:val="24"/>
          <w:lang w:val="el-GR"/>
        </w:rPr>
        <w:t>ρ</w:t>
      </w:r>
      <w:r w:rsidRPr="00DD6B12">
        <w:rPr>
          <w:spacing w:val="-8"/>
          <w:sz w:val="24"/>
          <w:lang w:val="el-GR"/>
        </w:rPr>
        <w:t>κ</w:t>
      </w:r>
      <w:r w:rsidRPr="00DD6B12">
        <w:rPr>
          <w:spacing w:val="-7"/>
          <w:sz w:val="24"/>
          <w:lang w:val="el-GR"/>
        </w:rPr>
        <w:t>ε</w:t>
      </w:r>
      <w:r w:rsidRPr="00DD6B12">
        <w:rPr>
          <w:spacing w:val="-5"/>
          <w:sz w:val="24"/>
          <w:lang w:val="el-GR"/>
        </w:rPr>
        <w:t>ι</w:t>
      </w:r>
      <w:r w:rsidRPr="00DD6B12">
        <w:rPr>
          <w:sz w:val="24"/>
          <w:lang w:val="el-GR"/>
        </w:rPr>
        <w:t>α</w:t>
      </w:r>
      <w:r w:rsidRPr="00DD6B12">
        <w:rPr>
          <w:spacing w:val="-15"/>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6"/>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ι</w:t>
      </w:r>
      <w:r w:rsidRPr="00DD6B12">
        <w:rPr>
          <w:spacing w:val="-6"/>
          <w:sz w:val="24"/>
          <w:lang w:val="el-GR"/>
        </w:rPr>
        <w:t>σ</w:t>
      </w:r>
      <w:r w:rsidRPr="00DD6B12">
        <w:rPr>
          <w:spacing w:val="-10"/>
          <w:sz w:val="24"/>
          <w:lang w:val="el-GR"/>
        </w:rPr>
        <w:t>τ</w:t>
      </w:r>
      <w:r w:rsidRPr="00DD6B12">
        <w:rPr>
          <w:spacing w:val="-7"/>
          <w:sz w:val="24"/>
          <w:lang w:val="el-GR"/>
        </w:rPr>
        <w:t>ι</w:t>
      </w:r>
      <w:r w:rsidRPr="00DD6B12">
        <w:rPr>
          <w:spacing w:val="-8"/>
          <w:sz w:val="24"/>
          <w:lang w:val="el-GR"/>
        </w:rPr>
        <w:t>κ</w:t>
      </w:r>
      <w:r w:rsidRPr="00DD6B12">
        <w:rPr>
          <w:sz w:val="24"/>
          <w:lang w:val="el-GR"/>
        </w:rPr>
        <w:t>ή</w:t>
      </w:r>
      <w:r w:rsidRPr="00DD6B12">
        <w:rPr>
          <w:spacing w:val="-15"/>
          <w:sz w:val="24"/>
          <w:lang w:val="el-GR"/>
        </w:rPr>
        <w:t xml:space="preserve"> </w:t>
      </w:r>
      <w:r w:rsidRPr="00DD6B12">
        <w:rPr>
          <w:spacing w:val="-8"/>
          <w:sz w:val="24"/>
          <w:lang w:val="el-GR"/>
        </w:rPr>
        <w:t>κ</w:t>
      </w:r>
      <w:r w:rsidRPr="00DD6B12">
        <w:rPr>
          <w:spacing w:val="-6"/>
          <w:sz w:val="24"/>
          <w:lang w:val="el-GR"/>
        </w:rPr>
        <w:t>ά</w:t>
      </w:r>
      <w:r w:rsidRPr="00DD6B12">
        <w:rPr>
          <w:spacing w:val="-8"/>
          <w:sz w:val="24"/>
          <w:lang w:val="el-GR"/>
        </w:rPr>
        <w:t>λ</w:t>
      </w:r>
      <w:r w:rsidRPr="00DD6B12">
        <w:rPr>
          <w:spacing w:val="-6"/>
          <w:sz w:val="24"/>
          <w:lang w:val="el-GR"/>
        </w:rPr>
        <w:t>υψ</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8"/>
          <w:sz w:val="24"/>
          <w:lang w:val="el-GR"/>
        </w:rPr>
        <w:t>κά</w:t>
      </w:r>
      <w:r w:rsidRPr="00DD6B12">
        <w:rPr>
          <w:spacing w:val="-7"/>
          <w:sz w:val="24"/>
          <w:lang w:val="el-GR"/>
        </w:rPr>
        <w:t>θ</w:t>
      </w:r>
      <w:r w:rsidRPr="00DD6B12">
        <w:rPr>
          <w:sz w:val="24"/>
          <w:lang w:val="el-GR"/>
        </w:rPr>
        <w:t>ε</w:t>
      </w:r>
      <w:r w:rsidRPr="00DD6B12">
        <w:rPr>
          <w:spacing w:val="-12"/>
          <w:sz w:val="24"/>
          <w:lang w:val="el-GR"/>
        </w:rPr>
        <w:t xml:space="preserve"> </w:t>
      </w:r>
      <w:r w:rsidRPr="00DD6B12">
        <w:rPr>
          <w:spacing w:val="-10"/>
          <w:sz w:val="24"/>
          <w:lang w:val="el-GR"/>
        </w:rPr>
        <w:t>ο</w:t>
      </w:r>
      <w:r w:rsidRPr="00DD6B12">
        <w:rPr>
          <w:spacing w:val="-8"/>
          <w:sz w:val="24"/>
          <w:lang w:val="el-GR"/>
        </w:rPr>
        <w:t>χή</w:t>
      </w:r>
      <w:r w:rsidRPr="00DD6B12">
        <w:rPr>
          <w:spacing w:val="-6"/>
          <w:sz w:val="24"/>
          <w:lang w:val="el-GR"/>
        </w:rPr>
        <w:t>μ</w:t>
      </w:r>
      <w:r w:rsidRPr="00DD6B12">
        <w:rPr>
          <w:spacing w:val="-8"/>
          <w:sz w:val="24"/>
          <w:lang w:val="el-GR"/>
        </w:rPr>
        <w:t>ατ</w:t>
      </w:r>
      <w:r w:rsidRPr="00DD6B12">
        <w:rPr>
          <w:spacing w:val="-10"/>
          <w:sz w:val="24"/>
          <w:lang w:val="el-GR"/>
        </w:rPr>
        <w:t>ο</w:t>
      </w:r>
      <w:r w:rsidRPr="00DD6B12">
        <w:rPr>
          <w:sz w:val="24"/>
          <w:lang w:val="el-GR"/>
        </w:rPr>
        <w:t>ς</w:t>
      </w:r>
      <w:r w:rsidRPr="00DD6B12">
        <w:rPr>
          <w:spacing w:val="-11"/>
          <w:sz w:val="24"/>
          <w:lang w:val="el-GR"/>
        </w:rPr>
        <w:t xml:space="preserve"> </w:t>
      </w:r>
      <w:r w:rsidRPr="00DD6B12">
        <w:rPr>
          <w:spacing w:val="-7"/>
          <w:sz w:val="24"/>
          <w:lang w:val="el-GR"/>
        </w:rPr>
        <w:t>δε</w:t>
      </w:r>
      <w:r w:rsidRPr="00DD6B12">
        <w:rPr>
          <w:sz w:val="24"/>
          <w:lang w:val="el-GR"/>
        </w:rPr>
        <w:t>ν</w:t>
      </w:r>
      <w:r w:rsidRPr="00DD6B12">
        <w:rPr>
          <w:spacing w:val="-15"/>
          <w:sz w:val="24"/>
          <w:lang w:val="el-GR"/>
        </w:rPr>
        <w:t xml:space="preserve"> </w:t>
      </w:r>
      <w:r w:rsidRPr="00DD6B12">
        <w:rPr>
          <w:spacing w:val="-6"/>
          <w:sz w:val="24"/>
          <w:lang w:val="el-GR"/>
        </w:rPr>
        <w:t>μ</w:t>
      </w:r>
      <w:r w:rsidRPr="00DD6B12">
        <w:rPr>
          <w:spacing w:val="-8"/>
          <w:sz w:val="24"/>
          <w:lang w:val="el-GR"/>
        </w:rPr>
        <w:t>π</w:t>
      </w:r>
      <w:r w:rsidRPr="00DD6B12">
        <w:rPr>
          <w:spacing w:val="-7"/>
          <w:sz w:val="24"/>
          <w:lang w:val="el-GR"/>
        </w:rPr>
        <w:t>ο</w:t>
      </w:r>
      <w:r w:rsidRPr="00DD6B12">
        <w:rPr>
          <w:spacing w:val="-9"/>
          <w:sz w:val="24"/>
          <w:lang w:val="el-GR"/>
        </w:rPr>
        <w:t>ρ</w:t>
      </w:r>
      <w:r w:rsidRPr="00DD6B12">
        <w:rPr>
          <w:spacing w:val="-7"/>
          <w:sz w:val="24"/>
          <w:lang w:val="el-GR"/>
        </w:rPr>
        <w:t>ε</w:t>
      </w:r>
      <w:r w:rsidRPr="00DD6B12">
        <w:rPr>
          <w:sz w:val="24"/>
          <w:lang w:val="el-GR"/>
        </w:rPr>
        <w:t>ί</w:t>
      </w:r>
      <w:r w:rsidRPr="00DD6B12">
        <w:rPr>
          <w:spacing w:val="-12"/>
          <w:sz w:val="24"/>
          <w:lang w:val="el-GR"/>
        </w:rPr>
        <w:t xml:space="preserve"> </w:t>
      </w:r>
      <w:r w:rsidRPr="00DD6B12">
        <w:rPr>
          <w:spacing w:val="-8"/>
          <w:sz w:val="24"/>
          <w:lang w:val="el-GR"/>
        </w:rPr>
        <w:t>ν</w:t>
      </w:r>
      <w:r w:rsidRPr="00DD6B12">
        <w:rPr>
          <w:sz w:val="24"/>
          <w:lang w:val="el-GR"/>
        </w:rPr>
        <w:t>α</w:t>
      </w:r>
      <w:r w:rsidRPr="00DD6B12">
        <w:rPr>
          <w:spacing w:val="-13"/>
          <w:sz w:val="24"/>
          <w:lang w:val="el-GR"/>
        </w:rPr>
        <w:t xml:space="preserve"> </w:t>
      </w:r>
      <w:r w:rsidRPr="00DD6B12">
        <w:rPr>
          <w:spacing w:val="-7"/>
          <w:sz w:val="24"/>
          <w:lang w:val="el-GR"/>
        </w:rPr>
        <w:t>εί</w:t>
      </w:r>
      <w:r w:rsidRPr="00DD6B12">
        <w:rPr>
          <w:spacing w:val="-5"/>
          <w:sz w:val="24"/>
          <w:lang w:val="el-GR"/>
        </w:rPr>
        <w:t>ν</w:t>
      </w:r>
      <w:r w:rsidRPr="00DD6B12">
        <w:rPr>
          <w:spacing w:val="-11"/>
          <w:sz w:val="24"/>
          <w:lang w:val="el-GR"/>
        </w:rPr>
        <w:t>α</w:t>
      </w:r>
      <w:r w:rsidRPr="00DD6B12">
        <w:rPr>
          <w:sz w:val="24"/>
          <w:lang w:val="el-GR"/>
        </w:rPr>
        <w:t>ι</w:t>
      </w:r>
      <w:r w:rsidRPr="00DD6B12">
        <w:rPr>
          <w:spacing w:val="-12"/>
          <w:sz w:val="24"/>
          <w:lang w:val="el-GR"/>
        </w:rPr>
        <w:t xml:space="preserve"> </w:t>
      </w:r>
      <w:r w:rsidRPr="00DD6B12">
        <w:rPr>
          <w:spacing w:val="-6"/>
          <w:sz w:val="24"/>
          <w:lang w:val="el-GR"/>
        </w:rPr>
        <w:t>μ</w:t>
      </w:r>
      <w:r w:rsidRPr="00DD6B12">
        <w:rPr>
          <w:spacing w:val="-7"/>
          <w:sz w:val="24"/>
          <w:lang w:val="el-GR"/>
        </w:rPr>
        <w:t>ι</w:t>
      </w:r>
      <w:r w:rsidRPr="00DD6B12">
        <w:rPr>
          <w:spacing w:val="-11"/>
          <w:sz w:val="24"/>
          <w:lang w:val="el-GR"/>
        </w:rPr>
        <w:t>κ</w:t>
      </w:r>
      <w:r w:rsidRPr="00DD6B12">
        <w:rPr>
          <w:spacing w:val="-7"/>
          <w:sz w:val="24"/>
          <w:lang w:val="el-GR"/>
        </w:rPr>
        <w:t>ρό</w:t>
      </w:r>
      <w:r w:rsidRPr="00DD6B12">
        <w:rPr>
          <w:spacing w:val="-8"/>
          <w:sz w:val="24"/>
          <w:lang w:val="el-GR"/>
        </w:rPr>
        <w:t>τ</w:t>
      </w:r>
      <w:r w:rsidRPr="00DD6B12">
        <w:rPr>
          <w:spacing w:val="-10"/>
          <w:sz w:val="24"/>
          <w:lang w:val="el-GR"/>
        </w:rPr>
        <w:t>ε</w:t>
      </w:r>
      <w:r w:rsidRPr="00DD6B12">
        <w:rPr>
          <w:spacing w:val="-7"/>
          <w:sz w:val="24"/>
          <w:lang w:val="el-GR"/>
        </w:rPr>
        <w:t>ρ</w:t>
      </w:r>
      <w:r w:rsidRPr="00DD6B12">
        <w:rPr>
          <w:sz w:val="24"/>
          <w:lang w:val="el-GR"/>
        </w:rPr>
        <w:t>η</w:t>
      </w:r>
      <w:r w:rsidRPr="00DD6B12">
        <w:rPr>
          <w:spacing w:val="-12"/>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7"/>
          <w:sz w:val="24"/>
          <w:lang w:val="el-GR"/>
        </w:rPr>
        <w:t>ε</w:t>
      </w:r>
      <w:r w:rsidRPr="00DD6B12">
        <w:rPr>
          <w:spacing w:val="-8"/>
          <w:sz w:val="24"/>
          <w:lang w:val="el-GR"/>
        </w:rPr>
        <w:t>ν</w:t>
      </w:r>
      <w:r w:rsidRPr="00DD6B12">
        <w:rPr>
          <w:spacing w:val="-10"/>
          <w:sz w:val="24"/>
          <w:lang w:val="el-GR"/>
        </w:rPr>
        <w:t>ό</w:t>
      </w:r>
      <w:r w:rsidRPr="00DD6B12">
        <w:rPr>
          <w:sz w:val="24"/>
          <w:lang w:val="el-GR"/>
        </w:rPr>
        <w:t>ς</w:t>
      </w:r>
      <w:r w:rsidRPr="00DD6B12">
        <w:rPr>
          <w:spacing w:val="-11"/>
          <w:sz w:val="24"/>
          <w:lang w:val="el-GR"/>
        </w:rPr>
        <w:t xml:space="preserve"> </w:t>
      </w:r>
      <w:r w:rsidRPr="00DD6B12">
        <w:rPr>
          <w:spacing w:val="-7"/>
          <w:sz w:val="24"/>
          <w:lang w:val="el-GR"/>
        </w:rPr>
        <w:t>έ</w:t>
      </w:r>
      <w:r w:rsidRPr="00DD6B12">
        <w:rPr>
          <w:spacing w:val="-10"/>
          <w:sz w:val="24"/>
          <w:lang w:val="el-GR"/>
        </w:rPr>
        <w:t>τ</w:t>
      </w:r>
      <w:r w:rsidRPr="00DD6B12">
        <w:rPr>
          <w:spacing w:val="-12"/>
          <w:sz w:val="24"/>
          <w:lang w:val="el-GR"/>
        </w:rPr>
        <w:t>ο</w:t>
      </w:r>
      <w:r w:rsidRPr="00DD6B12">
        <w:rPr>
          <w:spacing w:val="-8"/>
          <w:sz w:val="24"/>
          <w:lang w:val="el-GR"/>
        </w:rPr>
        <w:t>υ</w:t>
      </w:r>
      <w:r w:rsidRPr="00DD6B12">
        <w:rPr>
          <w:sz w:val="24"/>
          <w:lang w:val="el-GR"/>
        </w:rPr>
        <w:t xml:space="preserve">ς </w:t>
      </w:r>
      <w:r w:rsidRPr="00DD6B12">
        <w:rPr>
          <w:spacing w:val="-8"/>
          <w:sz w:val="24"/>
          <w:lang w:val="el-GR"/>
        </w:rPr>
        <w:t>κα</w:t>
      </w:r>
      <w:r w:rsidRPr="00DD6B12">
        <w:rPr>
          <w:sz w:val="24"/>
          <w:lang w:val="el-GR"/>
        </w:rPr>
        <w:t>ι</w:t>
      </w:r>
      <w:r w:rsidRPr="00DD6B12">
        <w:rPr>
          <w:spacing w:val="-4"/>
          <w:sz w:val="24"/>
          <w:lang w:val="el-GR"/>
        </w:rPr>
        <w:t xml:space="preserve"> </w:t>
      </w:r>
      <w:r w:rsidRPr="00DD6B12">
        <w:rPr>
          <w:spacing w:val="-7"/>
          <w:sz w:val="24"/>
          <w:lang w:val="el-GR"/>
        </w:rPr>
        <w:t>θ</w:t>
      </w:r>
      <w:r w:rsidRPr="00DD6B12">
        <w:rPr>
          <w:sz w:val="24"/>
          <w:lang w:val="el-GR"/>
        </w:rPr>
        <w:t>α</w:t>
      </w:r>
      <w:r w:rsidRPr="00DD6B12">
        <w:rPr>
          <w:spacing w:val="-8"/>
          <w:sz w:val="24"/>
          <w:lang w:val="el-GR"/>
        </w:rPr>
        <w:t xml:space="preserve"> π</w:t>
      </w:r>
      <w:r w:rsidRPr="00DD6B12">
        <w:rPr>
          <w:spacing w:val="-7"/>
          <w:sz w:val="24"/>
          <w:lang w:val="el-GR"/>
        </w:rPr>
        <w:t>ρ</w:t>
      </w:r>
      <w:r w:rsidRPr="00DD6B12">
        <w:rPr>
          <w:spacing w:val="-8"/>
          <w:sz w:val="24"/>
          <w:lang w:val="el-GR"/>
        </w:rPr>
        <w:t>α</w:t>
      </w:r>
      <w:r w:rsidRPr="00DD6B12">
        <w:rPr>
          <w:spacing w:val="-10"/>
          <w:sz w:val="24"/>
          <w:lang w:val="el-GR"/>
        </w:rPr>
        <w:t>γ</w:t>
      </w:r>
      <w:r w:rsidRPr="00DD6B12">
        <w:rPr>
          <w:spacing w:val="-6"/>
          <w:sz w:val="24"/>
          <w:lang w:val="el-GR"/>
        </w:rPr>
        <w:t>μ</w:t>
      </w:r>
      <w:r w:rsidRPr="00DD6B12">
        <w:rPr>
          <w:spacing w:val="-8"/>
          <w:sz w:val="24"/>
          <w:lang w:val="el-GR"/>
        </w:rPr>
        <w:t>ατ</w:t>
      </w:r>
      <w:r w:rsidRPr="00DD6B12">
        <w:rPr>
          <w:spacing w:val="-5"/>
          <w:sz w:val="24"/>
          <w:lang w:val="el-GR"/>
        </w:rPr>
        <w:t>ο</w:t>
      </w:r>
      <w:r w:rsidRPr="00DD6B12">
        <w:rPr>
          <w:spacing w:val="-13"/>
          <w:sz w:val="24"/>
          <w:lang w:val="el-GR"/>
        </w:rPr>
        <w:t>π</w:t>
      </w:r>
      <w:r w:rsidRPr="00DD6B12">
        <w:rPr>
          <w:spacing w:val="-7"/>
          <w:sz w:val="24"/>
          <w:lang w:val="el-GR"/>
        </w:rPr>
        <w:t>ο</w:t>
      </w:r>
      <w:r w:rsidRPr="00DD6B12">
        <w:rPr>
          <w:spacing w:val="-5"/>
          <w:sz w:val="24"/>
          <w:lang w:val="el-GR"/>
        </w:rPr>
        <w:t>ι</w:t>
      </w:r>
      <w:r w:rsidRPr="00DD6B12">
        <w:rPr>
          <w:spacing w:val="-10"/>
          <w:sz w:val="24"/>
          <w:lang w:val="el-GR"/>
        </w:rPr>
        <w:t>ε</w:t>
      </w:r>
      <w:r w:rsidRPr="00DD6B12">
        <w:rPr>
          <w:spacing w:val="-7"/>
          <w:sz w:val="24"/>
          <w:lang w:val="el-GR"/>
        </w:rPr>
        <w:t>ί</w:t>
      </w:r>
      <w:r w:rsidRPr="00DD6B12">
        <w:rPr>
          <w:spacing w:val="-8"/>
          <w:sz w:val="24"/>
          <w:lang w:val="el-GR"/>
        </w:rPr>
        <w:t>τα</w:t>
      </w:r>
      <w:r w:rsidRPr="00DD6B12">
        <w:rPr>
          <w:sz w:val="24"/>
          <w:lang w:val="el-GR"/>
        </w:rPr>
        <w:t>ι</w:t>
      </w:r>
      <w:r w:rsidRPr="00DD6B12">
        <w:rPr>
          <w:spacing w:val="-7"/>
          <w:sz w:val="24"/>
          <w:lang w:val="el-GR"/>
        </w:rPr>
        <w:t xml:space="preserve"> σ</w:t>
      </w:r>
      <w:r w:rsidRPr="00DD6B12">
        <w:rPr>
          <w:spacing w:val="-6"/>
          <w:sz w:val="24"/>
          <w:lang w:val="el-GR"/>
        </w:rPr>
        <w:t>ύμ</w:t>
      </w:r>
      <w:r w:rsidRPr="00DD6B12">
        <w:rPr>
          <w:spacing w:val="-9"/>
          <w:sz w:val="24"/>
          <w:lang w:val="el-GR"/>
        </w:rPr>
        <w:t>φ</w:t>
      </w:r>
      <w:r w:rsidRPr="00DD6B12">
        <w:rPr>
          <w:spacing w:val="-7"/>
          <w:sz w:val="24"/>
          <w:lang w:val="el-GR"/>
        </w:rPr>
        <w:t>ων</w:t>
      </w:r>
      <w:r w:rsidRPr="00DD6B12">
        <w:rPr>
          <w:sz w:val="24"/>
          <w:lang w:val="el-GR"/>
        </w:rPr>
        <w:t>α</w:t>
      </w:r>
      <w:r w:rsidRPr="00DD6B12">
        <w:rPr>
          <w:spacing w:val="-8"/>
          <w:sz w:val="24"/>
          <w:lang w:val="el-GR"/>
        </w:rPr>
        <w:t xml:space="preserve"> </w:t>
      </w:r>
      <w:r w:rsidRPr="00DD6B12">
        <w:rPr>
          <w:spacing w:val="-6"/>
          <w:sz w:val="24"/>
          <w:lang w:val="el-GR"/>
        </w:rPr>
        <w:t>μ</w:t>
      </w:r>
      <w:r w:rsidRPr="00DD6B12">
        <w:rPr>
          <w:sz w:val="24"/>
          <w:lang w:val="el-GR"/>
        </w:rPr>
        <w:t>ε</w:t>
      </w:r>
      <w:r w:rsidRPr="00DD6B12">
        <w:rPr>
          <w:spacing w:val="-5"/>
          <w:sz w:val="24"/>
          <w:lang w:val="el-GR"/>
        </w:rPr>
        <w:t xml:space="preserve"> </w:t>
      </w:r>
      <w:r w:rsidRPr="00DD6B12">
        <w:rPr>
          <w:spacing w:val="-8"/>
          <w:sz w:val="24"/>
          <w:lang w:val="el-GR"/>
        </w:rPr>
        <w:t>τ</w:t>
      </w:r>
      <w:r w:rsidRPr="00DD6B12">
        <w:rPr>
          <w:sz w:val="24"/>
          <w:lang w:val="el-GR"/>
        </w:rPr>
        <w:t>α</w:t>
      </w:r>
      <w:r w:rsidRPr="00DD6B12">
        <w:rPr>
          <w:spacing w:val="-8"/>
          <w:sz w:val="24"/>
          <w:lang w:val="el-GR"/>
        </w:rPr>
        <w:t xml:space="preserve"> </w:t>
      </w:r>
      <w:r w:rsidRPr="00DD6B12">
        <w:rPr>
          <w:spacing w:val="-7"/>
          <w:sz w:val="24"/>
          <w:lang w:val="el-GR"/>
        </w:rPr>
        <w:t>όσ</w:t>
      </w:r>
      <w:r w:rsidRPr="00DD6B12">
        <w:rPr>
          <w:sz w:val="24"/>
          <w:lang w:val="el-GR"/>
        </w:rPr>
        <w:t>α</w:t>
      </w:r>
      <w:r w:rsidRPr="00DD6B12">
        <w:rPr>
          <w:spacing w:val="-8"/>
          <w:sz w:val="24"/>
          <w:lang w:val="el-GR"/>
        </w:rPr>
        <w:t xml:space="preserve"> ανα</w:t>
      </w:r>
      <w:r w:rsidRPr="00DD6B12">
        <w:rPr>
          <w:spacing w:val="-10"/>
          <w:sz w:val="24"/>
          <w:lang w:val="el-GR"/>
        </w:rPr>
        <w:t>γ</w:t>
      </w:r>
      <w:r w:rsidRPr="00DD6B12">
        <w:rPr>
          <w:spacing w:val="-7"/>
          <w:sz w:val="24"/>
          <w:lang w:val="el-GR"/>
        </w:rPr>
        <w:t>ρ</w:t>
      </w:r>
      <w:r w:rsidRPr="00DD6B12">
        <w:rPr>
          <w:spacing w:val="-11"/>
          <w:sz w:val="24"/>
          <w:lang w:val="el-GR"/>
        </w:rPr>
        <w:t>ά</w:t>
      </w:r>
      <w:r w:rsidRPr="00DD6B12">
        <w:rPr>
          <w:spacing w:val="-6"/>
          <w:sz w:val="24"/>
          <w:lang w:val="el-GR"/>
        </w:rPr>
        <w:t>φ</w:t>
      </w:r>
      <w:r w:rsidRPr="00DD6B12">
        <w:rPr>
          <w:spacing w:val="-7"/>
          <w:sz w:val="24"/>
          <w:lang w:val="el-GR"/>
        </w:rPr>
        <w:t>ο</w:t>
      </w:r>
      <w:r w:rsidRPr="00DD6B12">
        <w:rPr>
          <w:spacing w:val="-8"/>
          <w:sz w:val="24"/>
          <w:lang w:val="el-GR"/>
        </w:rPr>
        <w:t>ντ</w:t>
      </w:r>
      <w:r w:rsidRPr="00DD6B12">
        <w:rPr>
          <w:spacing w:val="-11"/>
          <w:sz w:val="24"/>
          <w:lang w:val="el-GR"/>
        </w:rPr>
        <w:t>α</w:t>
      </w:r>
      <w:r w:rsidRPr="00DD6B12">
        <w:rPr>
          <w:sz w:val="24"/>
          <w:lang w:val="el-GR"/>
        </w:rPr>
        <w:t>ι</w:t>
      </w:r>
      <w:r w:rsidRPr="00DD6B12">
        <w:rPr>
          <w:spacing w:val="-5"/>
          <w:sz w:val="24"/>
          <w:lang w:val="el-GR"/>
        </w:rPr>
        <w:t xml:space="preserve"> </w:t>
      </w:r>
      <w:r w:rsidRPr="00DD6B12">
        <w:rPr>
          <w:spacing w:val="-7"/>
          <w:sz w:val="24"/>
          <w:lang w:val="el-GR"/>
        </w:rPr>
        <w:t>σ</w:t>
      </w:r>
      <w:r w:rsidRPr="00DD6B12">
        <w:rPr>
          <w:spacing w:val="-10"/>
          <w:sz w:val="24"/>
          <w:lang w:val="el-GR"/>
        </w:rPr>
        <w:t>τ</w:t>
      </w:r>
      <w:r w:rsidRPr="00DD6B12">
        <w:rPr>
          <w:sz w:val="24"/>
          <w:lang w:val="el-GR"/>
        </w:rPr>
        <w:t>ο</w:t>
      </w:r>
      <w:r w:rsidRPr="00DD6B12">
        <w:rPr>
          <w:spacing w:val="-5"/>
          <w:sz w:val="24"/>
          <w:lang w:val="el-GR"/>
        </w:rPr>
        <w:t xml:space="preserve"> </w:t>
      </w:r>
      <w:r w:rsidRPr="00DD6B12">
        <w:rPr>
          <w:spacing w:val="-8"/>
          <w:sz w:val="24"/>
          <w:lang w:val="el-GR"/>
        </w:rPr>
        <w:t>ά</w:t>
      </w:r>
      <w:r w:rsidRPr="00DD6B12">
        <w:rPr>
          <w:spacing w:val="-9"/>
          <w:sz w:val="24"/>
          <w:lang w:val="el-GR"/>
        </w:rPr>
        <w:t>ρ</w:t>
      </w:r>
      <w:r w:rsidRPr="00DD6B12">
        <w:rPr>
          <w:spacing w:val="-7"/>
          <w:sz w:val="24"/>
          <w:lang w:val="el-GR"/>
        </w:rPr>
        <w:t>θρ</w:t>
      </w:r>
      <w:r w:rsidRPr="00DD6B12">
        <w:rPr>
          <w:sz w:val="24"/>
          <w:lang w:val="el-GR"/>
        </w:rPr>
        <w:t>ο</w:t>
      </w:r>
      <w:r w:rsidRPr="00DD6B12">
        <w:rPr>
          <w:spacing w:val="-7"/>
          <w:sz w:val="24"/>
          <w:lang w:val="el-GR"/>
        </w:rPr>
        <w:t xml:space="preserve"> </w:t>
      </w:r>
      <w:r w:rsidRPr="00DD6B12">
        <w:rPr>
          <w:sz w:val="24"/>
          <w:lang w:val="el-GR"/>
        </w:rPr>
        <w:t>6</w:t>
      </w:r>
      <w:r w:rsidRPr="00DD6B12">
        <w:rPr>
          <w:spacing w:val="-5"/>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4"/>
          <w:sz w:val="24"/>
          <w:lang w:val="el-GR"/>
        </w:rPr>
        <w:t xml:space="preserve"> </w:t>
      </w:r>
      <w:r w:rsidRPr="00DD6B12">
        <w:rPr>
          <w:spacing w:val="-9"/>
          <w:sz w:val="24"/>
          <w:lang w:val="el-GR"/>
        </w:rPr>
        <w:t>σ</w:t>
      </w:r>
      <w:r w:rsidRPr="00DD6B12">
        <w:rPr>
          <w:spacing w:val="-6"/>
          <w:sz w:val="24"/>
          <w:lang w:val="el-GR"/>
        </w:rPr>
        <w:t>υ</w:t>
      </w:r>
      <w:r w:rsidRPr="00DD6B12">
        <w:rPr>
          <w:spacing w:val="-8"/>
          <w:sz w:val="24"/>
          <w:lang w:val="el-GR"/>
        </w:rPr>
        <w:t>γγ</w:t>
      </w:r>
      <w:r w:rsidRPr="00DD6B12">
        <w:rPr>
          <w:spacing w:val="-7"/>
          <w:sz w:val="24"/>
          <w:lang w:val="el-GR"/>
        </w:rPr>
        <w:t>ρ</w:t>
      </w:r>
      <w:r w:rsidRPr="00DD6B12">
        <w:rPr>
          <w:spacing w:val="-8"/>
          <w:sz w:val="24"/>
          <w:lang w:val="el-GR"/>
        </w:rPr>
        <w:t>α</w:t>
      </w:r>
      <w:r w:rsidRPr="00DD6B12">
        <w:rPr>
          <w:spacing w:val="-6"/>
          <w:sz w:val="24"/>
          <w:lang w:val="el-GR"/>
        </w:rPr>
        <w:t>φ</w:t>
      </w:r>
      <w:r w:rsidRPr="00DD6B12">
        <w:rPr>
          <w:spacing w:val="-10"/>
          <w:sz w:val="24"/>
          <w:lang w:val="el-GR"/>
        </w:rPr>
        <w:t>ή</w:t>
      </w:r>
      <w:r w:rsidRPr="00DD6B12">
        <w:rPr>
          <w:sz w:val="24"/>
          <w:lang w:val="el-GR"/>
        </w:rPr>
        <w:t>ς</w:t>
      </w:r>
      <w:r w:rsidRPr="00DD6B12">
        <w:rPr>
          <w:spacing w:val="-6"/>
          <w:sz w:val="24"/>
          <w:lang w:val="el-GR"/>
        </w:rPr>
        <w:t xml:space="preserve"> υ</w:t>
      </w:r>
      <w:r w:rsidRPr="00DD6B12">
        <w:rPr>
          <w:spacing w:val="-8"/>
          <w:sz w:val="24"/>
          <w:lang w:val="el-GR"/>
        </w:rPr>
        <w:t>π</w:t>
      </w:r>
      <w:r w:rsidRPr="00DD6B12">
        <w:rPr>
          <w:spacing w:val="-7"/>
          <w:sz w:val="24"/>
          <w:lang w:val="el-GR"/>
        </w:rPr>
        <w:t>ο</w:t>
      </w:r>
      <w:r w:rsidRPr="00DD6B12">
        <w:rPr>
          <w:spacing w:val="-11"/>
          <w:sz w:val="24"/>
          <w:lang w:val="el-GR"/>
        </w:rPr>
        <w:t>χ</w:t>
      </w:r>
      <w:r w:rsidRPr="00DD6B12">
        <w:rPr>
          <w:spacing w:val="-7"/>
          <w:sz w:val="24"/>
          <w:lang w:val="el-GR"/>
        </w:rPr>
        <w:t>ρε</w:t>
      </w:r>
      <w:r w:rsidRPr="00DD6B12">
        <w:rPr>
          <w:spacing w:val="-9"/>
          <w:sz w:val="24"/>
          <w:lang w:val="el-GR"/>
        </w:rPr>
        <w:t>ώ</w:t>
      </w:r>
      <w:r w:rsidRPr="00DD6B12">
        <w:rPr>
          <w:spacing w:val="-7"/>
          <w:sz w:val="24"/>
          <w:lang w:val="el-GR"/>
        </w:rPr>
        <w:t>σ</w:t>
      </w:r>
      <w:r w:rsidRPr="00DD6B12">
        <w:rPr>
          <w:spacing w:val="-10"/>
          <w:sz w:val="24"/>
          <w:lang w:val="el-GR"/>
        </w:rPr>
        <w:t>ε</w:t>
      </w:r>
      <w:r w:rsidRPr="00DD6B12">
        <w:rPr>
          <w:spacing w:val="-4"/>
          <w:sz w:val="24"/>
          <w:lang w:val="el-GR"/>
        </w:rPr>
        <w:t>ω</w:t>
      </w:r>
      <w:r w:rsidRPr="00DD6B12">
        <w:rPr>
          <w:sz w:val="24"/>
          <w:lang w:val="el-GR"/>
        </w:rPr>
        <w:t>ν</w:t>
      </w:r>
      <w:r w:rsidRPr="00DD6B12">
        <w:rPr>
          <w:spacing w:val="-8"/>
          <w:sz w:val="24"/>
          <w:lang w:val="el-GR"/>
        </w:rPr>
        <w:t xml:space="preserve"> τ</w:t>
      </w:r>
      <w:r w:rsidRPr="00DD6B12">
        <w:rPr>
          <w:spacing w:val="-10"/>
          <w:sz w:val="24"/>
          <w:lang w:val="el-GR"/>
        </w:rPr>
        <w:t>η</w:t>
      </w:r>
      <w:r w:rsidRPr="00DD6B12">
        <w:rPr>
          <w:sz w:val="24"/>
          <w:lang w:val="el-GR"/>
        </w:rPr>
        <w:t xml:space="preserve">ς </w:t>
      </w:r>
      <w:r w:rsidRPr="00DD6B12">
        <w:rPr>
          <w:spacing w:val="-8"/>
          <w:sz w:val="24"/>
          <w:lang w:val="el-GR"/>
        </w:rPr>
        <w:t>πα</w:t>
      </w:r>
      <w:r w:rsidRPr="00DD6B12">
        <w:rPr>
          <w:spacing w:val="-7"/>
          <w:sz w:val="24"/>
          <w:lang w:val="el-GR"/>
        </w:rPr>
        <w:t>ρο</w:t>
      </w:r>
      <w:r w:rsidRPr="00DD6B12">
        <w:rPr>
          <w:spacing w:val="-6"/>
          <w:sz w:val="24"/>
          <w:lang w:val="el-GR"/>
        </w:rPr>
        <w:t>ύ</w:t>
      </w:r>
      <w:r w:rsidRPr="00DD6B12">
        <w:rPr>
          <w:spacing w:val="-7"/>
          <w:sz w:val="24"/>
          <w:lang w:val="el-GR"/>
        </w:rPr>
        <w:t>σ</w:t>
      </w:r>
      <w:r w:rsidRPr="00DD6B12">
        <w:rPr>
          <w:spacing w:val="-8"/>
          <w:sz w:val="24"/>
          <w:lang w:val="el-GR"/>
        </w:rPr>
        <w:t>α</w:t>
      </w:r>
      <w:r w:rsidRPr="00DD6B12">
        <w:rPr>
          <w:sz w:val="24"/>
          <w:lang w:val="el-GR"/>
        </w:rPr>
        <w:t>ς</w:t>
      </w:r>
      <w:r w:rsidRPr="00DD6B12">
        <w:rPr>
          <w:spacing w:val="-16"/>
          <w:sz w:val="24"/>
          <w:lang w:val="el-GR"/>
        </w:rPr>
        <w:t xml:space="preserve"> </w:t>
      </w:r>
      <w:r w:rsidRPr="00DD6B12">
        <w:rPr>
          <w:spacing w:val="-9"/>
          <w:sz w:val="24"/>
          <w:lang w:val="el-GR"/>
        </w:rPr>
        <w:t>μ</w:t>
      </w:r>
      <w:r w:rsidRPr="00DD6B12">
        <w:rPr>
          <w:spacing w:val="-7"/>
          <w:sz w:val="24"/>
          <w:lang w:val="el-GR"/>
        </w:rPr>
        <w:t>ε</w:t>
      </w:r>
      <w:r w:rsidRPr="00DD6B12">
        <w:rPr>
          <w:spacing w:val="-8"/>
          <w:sz w:val="24"/>
          <w:lang w:val="el-GR"/>
        </w:rPr>
        <w:t>λ</w:t>
      </w:r>
      <w:r w:rsidRPr="00DD6B12">
        <w:rPr>
          <w:spacing w:val="-7"/>
          <w:sz w:val="24"/>
          <w:lang w:val="el-GR"/>
        </w:rPr>
        <w:t>έ</w:t>
      </w:r>
      <w:r w:rsidRPr="00DD6B12">
        <w:rPr>
          <w:spacing w:val="-8"/>
          <w:sz w:val="24"/>
          <w:lang w:val="el-GR"/>
        </w:rPr>
        <w:t>τ</w:t>
      </w:r>
      <w:r w:rsidRPr="00DD6B12">
        <w:rPr>
          <w:spacing w:val="-10"/>
          <w:sz w:val="24"/>
          <w:lang w:val="el-GR"/>
        </w:rPr>
        <w:t>η</w:t>
      </w:r>
      <w:r w:rsidRPr="00DD6B12">
        <w:rPr>
          <w:spacing w:val="-6"/>
          <w:sz w:val="24"/>
          <w:lang w:val="el-GR"/>
        </w:rPr>
        <w:t>ς</w:t>
      </w:r>
      <w:r w:rsidRPr="00DD6B12">
        <w:rPr>
          <w:sz w:val="24"/>
          <w:lang w:val="el-GR"/>
        </w:rPr>
        <w:t>.</w:t>
      </w:r>
    </w:p>
    <w:p w:rsidR="00FE1FF8" w:rsidRPr="00DD6B12" w:rsidRDefault="00FE1FF8" w:rsidP="00FE1FF8">
      <w:pPr>
        <w:spacing w:line="200" w:lineRule="exact"/>
        <w:rPr>
          <w:lang w:val="el-GR"/>
        </w:rPr>
      </w:pPr>
    </w:p>
    <w:p w:rsidR="00FE1FF8" w:rsidRPr="00DD6B12" w:rsidRDefault="00FE1FF8" w:rsidP="00FE1FF8">
      <w:pPr>
        <w:ind w:right="8801"/>
        <w:rPr>
          <w:sz w:val="24"/>
          <w:lang w:val="el-GR"/>
        </w:rPr>
      </w:pPr>
      <w:r w:rsidRPr="00DD6B12">
        <w:rPr>
          <w:b/>
          <w:spacing w:val="-8"/>
          <w:sz w:val="24"/>
          <w:lang w:val="el-GR"/>
        </w:rPr>
        <w:t>Α</w:t>
      </w:r>
      <w:r w:rsidRPr="00DD6B12">
        <w:rPr>
          <w:b/>
          <w:spacing w:val="-12"/>
          <w:sz w:val="24"/>
          <w:lang w:val="el-GR"/>
        </w:rPr>
        <w:t>Ρ</w:t>
      </w:r>
      <w:r w:rsidRPr="00DD6B12">
        <w:rPr>
          <w:b/>
          <w:spacing w:val="-4"/>
          <w:sz w:val="24"/>
          <w:lang w:val="el-GR"/>
        </w:rPr>
        <w:t>Θ</w:t>
      </w:r>
      <w:r w:rsidRPr="00DD6B12">
        <w:rPr>
          <w:b/>
          <w:spacing w:val="-12"/>
          <w:sz w:val="24"/>
          <w:lang w:val="el-GR"/>
        </w:rPr>
        <w:t>Ρ</w:t>
      </w:r>
      <w:r w:rsidRPr="00DD6B12">
        <w:rPr>
          <w:b/>
          <w:sz w:val="24"/>
          <w:lang w:val="el-GR"/>
        </w:rPr>
        <w:t>Ο</w:t>
      </w:r>
      <w:r w:rsidRPr="00DD6B12">
        <w:rPr>
          <w:b/>
          <w:spacing w:val="-14"/>
          <w:sz w:val="24"/>
          <w:lang w:val="el-GR"/>
        </w:rPr>
        <w:t xml:space="preserve"> </w:t>
      </w:r>
      <w:r w:rsidRPr="00DD6B12">
        <w:rPr>
          <w:b/>
          <w:sz w:val="24"/>
          <w:lang w:val="el-GR"/>
        </w:rPr>
        <w:t>3</w:t>
      </w:r>
    </w:p>
    <w:p w:rsidR="00FE1FF8" w:rsidRPr="00DD6B12" w:rsidRDefault="00FE1FF8" w:rsidP="00FE1FF8">
      <w:pPr>
        <w:spacing w:before="41"/>
        <w:ind w:right="6124"/>
        <w:rPr>
          <w:sz w:val="24"/>
          <w:lang w:val="el-GR"/>
        </w:rPr>
      </w:pPr>
      <w:r w:rsidRPr="00DD6B12">
        <w:rPr>
          <w:b/>
          <w:spacing w:val="-8"/>
          <w:sz w:val="24"/>
          <w:lang w:val="el-GR"/>
        </w:rPr>
        <w:t>Ασφ</w:t>
      </w:r>
      <w:r w:rsidRPr="00DD6B12">
        <w:rPr>
          <w:b/>
          <w:spacing w:val="-7"/>
          <w:sz w:val="24"/>
          <w:lang w:val="el-GR"/>
        </w:rPr>
        <w:t>άλι</w:t>
      </w:r>
      <w:r w:rsidRPr="00DD6B12">
        <w:rPr>
          <w:b/>
          <w:spacing w:val="-8"/>
          <w:sz w:val="24"/>
          <w:lang w:val="el-GR"/>
        </w:rPr>
        <w:t>σ</w:t>
      </w:r>
      <w:r w:rsidRPr="00DD6B12">
        <w:rPr>
          <w:b/>
          <w:sz w:val="24"/>
          <w:lang w:val="el-GR"/>
        </w:rPr>
        <w:t>η</w:t>
      </w:r>
      <w:r w:rsidRPr="00DD6B12">
        <w:rPr>
          <w:b/>
          <w:spacing w:val="-16"/>
          <w:sz w:val="24"/>
          <w:lang w:val="el-GR"/>
        </w:rPr>
        <w:t xml:space="preserve"> </w:t>
      </w:r>
      <w:r w:rsidRPr="00DD6B12">
        <w:rPr>
          <w:b/>
          <w:spacing w:val="-9"/>
          <w:sz w:val="24"/>
          <w:lang w:val="el-GR"/>
        </w:rPr>
        <w:t>ν</w:t>
      </w:r>
      <w:r w:rsidRPr="00DD6B12">
        <w:rPr>
          <w:b/>
          <w:spacing w:val="-6"/>
          <w:sz w:val="24"/>
          <w:lang w:val="el-GR"/>
        </w:rPr>
        <w:t>ε</w:t>
      </w:r>
      <w:r w:rsidRPr="00DD6B12">
        <w:rPr>
          <w:b/>
          <w:spacing w:val="-10"/>
          <w:sz w:val="24"/>
          <w:lang w:val="el-GR"/>
        </w:rPr>
        <w:t>ο</w:t>
      </w:r>
      <w:r w:rsidRPr="00DD6B12">
        <w:rPr>
          <w:b/>
          <w:spacing w:val="-7"/>
          <w:sz w:val="24"/>
          <w:lang w:val="el-GR"/>
        </w:rPr>
        <w:t>α</w:t>
      </w:r>
      <w:r w:rsidRPr="00DD6B12">
        <w:rPr>
          <w:b/>
          <w:spacing w:val="-9"/>
          <w:sz w:val="24"/>
          <w:lang w:val="el-GR"/>
        </w:rPr>
        <w:t>π</w:t>
      </w:r>
      <w:r w:rsidRPr="00DD6B12">
        <w:rPr>
          <w:b/>
          <w:spacing w:val="-10"/>
          <w:sz w:val="24"/>
          <w:lang w:val="el-GR"/>
        </w:rPr>
        <w:t>ο</w:t>
      </w:r>
      <w:r w:rsidRPr="00DD6B12">
        <w:rPr>
          <w:b/>
          <w:spacing w:val="-6"/>
          <w:sz w:val="24"/>
          <w:lang w:val="el-GR"/>
        </w:rPr>
        <w:t>κ</w:t>
      </w:r>
      <w:r w:rsidRPr="00DD6B12">
        <w:rPr>
          <w:b/>
          <w:spacing w:val="-7"/>
          <w:sz w:val="24"/>
          <w:lang w:val="el-GR"/>
        </w:rPr>
        <w:t>τ</w:t>
      </w:r>
      <w:r w:rsidRPr="00DD6B12">
        <w:rPr>
          <w:b/>
          <w:spacing w:val="-9"/>
          <w:sz w:val="24"/>
          <w:lang w:val="el-GR"/>
        </w:rPr>
        <w:t>η</w:t>
      </w:r>
      <w:r w:rsidRPr="00DD6B12">
        <w:rPr>
          <w:b/>
          <w:spacing w:val="-8"/>
          <w:sz w:val="24"/>
          <w:lang w:val="el-GR"/>
        </w:rPr>
        <w:t>θ</w:t>
      </w:r>
      <w:r w:rsidRPr="00DD6B12">
        <w:rPr>
          <w:b/>
          <w:spacing w:val="-9"/>
          <w:sz w:val="24"/>
          <w:lang w:val="el-GR"/>
        </w:rPr>
        <w:t>έ</w:t>
      </w:r>
      <w:r w:rsidRPr="00DD6B12">
        <w:rPr>
          <w:b/>
          <w:spacing w:val="-6"/>
          <w:sz w:val="24"/>
          <w:lang w:val="el-GR"/>
        </w:rPr>
        <w:t>ν</w:t>
      </w:r>
      <w:r w:rsidRPr="00DD6B12">
        <w:rPr>
          <w:b/>
          <w:spacing w:val="-7"/>
          <w:sz w:val="24"/>
          <w:lang w:val="el-GR"/>
        </w:rPr>
        <w:t>το</w:t>
      </w:r>
      <w:r w:rsidRPr="00DD6B12">
        <w:rPr>
          <w:b/>
          <w:sz w:val="24"/>
          <w:lang w:val="el-GR"/>
        </w:rPr>
        <w:t>ς</w:t>
      </w:r>
      <w:r w:rsidRPr="00DD6B12">
        <w:rPr>
          <w:b/>
          <w:spacing w:val="-15"/>
          <w:sz w:val="24"/>
          <w:lang w:val="el-GR"/>
        </w:rPr>
        <w:t xml:space="preserve"> </w:t>
      </w:r>
      <w:r w:rsidRPr="00DD6B12">
        <w:rPr>
          <w:b/>
          <w:spacing w:val="-10"/>
          <w:sz w:val="24"/>
          <w:lang w:val="el-GR"/>
        </w:rPr>
        <w:t>ο</w:t>
      </w:r>
      <w:r w:rsidRPr="00DD6B12">
        <w:rPr>
          <w:b/>
          <w:spacing w:val="-7"/>
          <w:sz w:val="24"/>
          <w:lang w:val="el-GR"/>
        </w:rPr>
        <w:t>χ</w:t>
      </w:r>
      <w:r w:rsidRPr="00DD6B12">
        <w:rPr>
          <w:b/>
          <w:spacing w:val="-9"/>
          <w:sz w:val="24"/>
          <w:lang w:val="el-GR"/>
        </w:rPr>
        <w:t>ή</w:t>
      </w:r>
      <w:r w:rsidRPr="00DD6B12">
        <w:rPr>
          <w:b/>
          <w:spacing w:val="-6"/>
          <w:sz w:val="24"/>
          <w:lang w:val="el-GR"/>
        </w:rPr>
        <w:t>μ</w:t>
      </w:r>
      <w:r w:rsidRPr="00DD6B12">
        <w:rPr>
          <w:b/>
          <w:spacing w:val="-7"/>
          <w:sz w:val="24"/>
          <w:lang w:val="el-GR"/>
        </w:rPr>
        <w:t>α</w:t>
      </w:r>
      <w:r w:rsidRPr="00DD6B12">
        <w:rPr>
          <w:b/>
          <w:spacing w:val="-10"/>
          <w:sz w:val="24"/>
          <w:lang w:val="el-GR"/>
        </w:rPr>
        <w:t>τ</w:t>
      </w:r>
      <w:r w:rsidRPr="00DD6B12">
        <w:rPr>
          <w:b/>
          <w:spacing w:val="-7"/>
          <w:sz w:val="24"/>
          <w:lang w:val="el-GR"/>
        </w:rPr>
        <w:t>ο</w:t>
      </w:r>
      <w:r w:rsidRPr="00DD6B12">
        <w:rPr>
          <w:b/>
          <w:sz w:val="24"/>
          <w:lang w:val="el-GR"/>
        </w:rPr>
        <w:t>ς</w:t>
      </w:r>
    </w:p>
    <w:p w:rsidR="00FE1FF8" w:rsidRPr="00DD6B12" w:rsidRDefault="00FE1FF8" w:rsidP="00FE1FF8">
      <w:pPr>
        <w:spacing w:before="31"/>
        <w:ind w:right="17"/>
        <w:rPr>
          <w:sz w:val="24"/>
          <w:lang w:val="el-GR"/>
        </w:rPr>
      </w:pPr>
      <w:r w:rsidRPr="00DD6B12">
        <w:rPr>
          <w:sz w:val="24"/>
          <w:lang w:val="el-GR"/>
        </w:rPr>
        <w:t>Ο</w:t>
      </w:r>
      <w:r w:rsidRPr="00DD6B12">
        <w:rPr>
          <w:spacing w:val="-15"/>
          <w:sz w:val="24"/>
          <w:lang w:val="el-GR"/>
        </w:rPr>
        <w:t xml:space="preserve"> </w:t>
      </w:r>
      <w:r w:rsidRPr="00DD6B12">
        <w:rPr>
          <w:spacing w:val="-8"/>
          <w:sz w:val="24"/>
          <w:lang w:val="el-GR"/>
        </w:rPr>
        <w:t>ανά</w:t>
      </w:r>
      <w:r w:rsidRPr="00DD6B12">
        <w:rPr>
          <w:spacing w:val="-7"/>
          <w:sz w:val="24"/>
          <w:lang w:val="el-GR"/>
        </w:rPr>
        <w:t>δο</w:t>
      </w:r>
      <w:r w:rsidRPr="00DD6B12">
        <w:rPr>
          <w:spacing w:val="-8"/>
          <w:sz w:val="24"/>
          <w:lang w:val="el-GR"/>
        </w:rPr>
        <w:t>χ</w:t>
      </w:r>
      <w:r w:rsidRPr="00DD6B12">
        <w:rPr>
          <w:spacing w:val="-10"/>
          <w:sz w:val="24"/>
          <w:lang w:val="el-GR"/>
        </w:rPr>
        <w:t>ο</w:t>
      </w:r>
      <w:r w:rsidRPr="00DD6B12">
        <w:rPr>
          <w:sz w:val="24"/>
          <w:lang w:val="el-GR"/>
        </w:rPr>
        <w:t>ς</w:t>
      </w:r>
      <w:r w:rsidRPr="00DD6B12">
        <w:rPr>
          <w:spacing w:val="-16"/>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11"/>
          <w:sz w:val="24"/>
          <w:lang w:val="el-GR"/>
        </w:rPr>
        <w:t>χ</w:t>
      </w:r>
      <w:r w:rsidRPr="00DD6B12">
        <w:rPr>
          <w:spacing w:val="-7"/>
          <w:sz w:val="24"/>
          <w:lang w:val="el-GR"/>
        </w:rPr>
        <w:t>ρ</w:t>
      </w:r>
      <w:r w:rsidRPr="00DD6B12">
        <w:rPr>
          <w:spacing w:val="-10"/>
          <w:sz w:val="24"/>
          <w:lang w:val="el-GR"/>
        </w:rPr>
        <w:t>ε</w:t>
      </w:r>
      <w:r w:rsidRPr="00DD6B12">
        <w:rPr>
          <w:spacing w:val="-7"/>
          <w:sz w:val="24"/>
          <w:lang w:val="el-GR"/>
        </w:rPr>
        <w:t>ώ</w:t>
      </w:r>
      <w:r w:rsidRPr="00DD6B12">
        <w:rPr>
          <w:spacing w:val="-8"/>
          <w:sz w:val="24"/>
          <w:lang w:val="el-GR"/>
        </w:rPr>
        <w:t>ν</w:t>
      </w:r>
      <w:r w:rsidRPr="00DD6B12">
        <w:rPr>
          <w:spacing w:val="-7"/>
          <w:sz w:val="24"/>
          <w:lang w:val="el-GR"/>
        </w:rPr>
        <w:t>ε</w:t>
      </w:r>
      <w:r w:rsidRPr="00DD6B12">
        <w:rPr>
          <w:spacing w:val="-8"/>
          <w:sz w:val="24"/>
          <w:lang w:val="el-GR"/>
        </w:rPr>
        <w:t>τα</w:t>
      </w:r>
      <w:r w:rsidRPr="00DD6B12">
        <w:rPr>
          <w:sz w:val="24"/>
          <w:lang w:val="el-GR"/>
        </w:rPr>
        <w:t>ι</w:t>
      </w:r>
      <w:r w:rsidRPr="00DD6B12">
        <w:rPr>
          <w:spacing w:val="-17"/>
          <w:sz w:val="24"/>
          <w:lang w:val="el-GR"/>
        </w:rPr>
        <w:t xml:space="preserve"> </w:t>
      </w:r>
      <w:r w:rsidRPr="00DD6B12">
        <w:rPr>
          <w:spacing w:val="-8"/>
          <w:sz w:val="24"/>
          <w:lang w:val="el-GR"/>
        </w:rPr>
        <w:t>ν</w:t>
      </w:r>
      <w:r w:rsidRPr="00DD6B12">
        <w:rPr>
          <w:sz w:val="24"/>
          <w:lang w:val="el-GR"/>
        </w:rPr>
        <w:t>α</w:t>
      </w:r>
      <w:r w:rsidRPr="00DD6B12">
        <w:rPr>
          <w:spacing w:val="-15"/>
          <w:sz w:val="24"/>
          <w:lang w:val="el-GR"/>
        </w:rPr>
        <w:t xml:space="preserve"> </w:t>
      </w:r>
      <w:r w:rsidRPr="00DD6B12">
        <w:rPr>
          <w:spacing w:val="-8"/>
          <w:sz w:val="24"/>
          <w:lang w:val="el-GR"/>
        </w:rPr>
        <w:t>α</w:t>
      </w:r>
      <w:r w:rsidRPr="00DD6B12">
        <w:rPr>
          <w:spacing w:val="-6"/>
          <w:sz w:val="24"/>
          <w:lang w:val="el-GR"/>
        </w:rPr>
        <w:t>σφ</w:t>
      </w:r>
      <w:r w:rsidRPr="00DD6B12">
        <w:rPr>
          <w:spacing w:val="-8"/>
          <w:sz w:val="24"/>
          <w:lang w:val="el-GR"/>
        </w:rPr>
        <w:t>α</w:t>
      </w:r>
      <w:r w:rsidRPr="00DD6B12">
        <w:rPr>
          <w:spacing w:val="-13"/>
          <w:sz w:val="24"/>
          <w:lang w:val="el-GR"/>
        </w:rPr>
        <w:t>λ</w:t>
      </w:r>
      <w:r w:rsidRPr="00DD6B12">
        <w:rPr>
          <w:spacing w:val="-7"/>
          <w:sz w:val="24"/>
          <w:lang w:val="el-GR"/>
        </w:rPr>
        <w:t>ί</w:t>
      </w:r>
      <w:r w:rsidRPr="00DD6B12">
        <w:rPr>
          <w:spacing w:val="-5"/>
          <w:sz w:val="24"/>
          <w:lang w:val="el-GR"/>
        </w:rPr>
        <w:t>σ</w:t>
      </w:r>
      <w:r w:rsidRPr="00DD6B12">
        <w:rPr>
          <w:spacing w:val="-10"/>
          <w:sz w:val="24"/>
          <w:lang w:val="el-GR"/>
        </w:rPr>
        <w:t>ε</w:t>
      </w:r>
      <w:r w:rsidRPr="00DD6B12">
        <w:rPr>
          <w:sz w:val="24"/>
          <w:lang w:val="el-GR"/>
        </w:rPr>
        <w:t>ι</w:t>
      </w:r>
      <w:r w:rsidRPr="00DD6B12">
        <w:rPr>
          <w:spacing w:val="-14"/>
          <w:sz w:val="24"/>
          <w:lang w:val="el-GR"/>
        </w:rPr>
        <w:t xml:space="preserve"> </w:t>
      </w:r>
      <w:r w:rsidRPr="00DD6B12">
        <w:rPr>
          <w:spacing w:val="-10"/>
          <w:sz w:val="24"/>
          <w:lang w:val="el-GR"/>
        </w:rPr>
        <w:t>τ</w:t>
      </w:r>
      <w:r w:rsidRPr="00DD6B12">
        <w:rPr>
          <w:spacing w:val="-6"/>
          <w:sz w:val="24"/>
          <w:lang w:val="el-GR"/>
        </w:rPr>
        <w:t>υ</w:t>
      </w:r>
      <w:r w:rsidRPr="00DD6B12">
        <w:rPr>
          <w:spacing w:val="-8"/>
          <w:sz w:val="24"/>
          <w:lang w:val="el-GR"/>
        </w:rPr>
        <w:t>χ</w:t>
      </w:r>
      <w:r w:rsidRPr="00DD6B12">
        <w:rPr>
          <w:spacing w:val="-7"/>
          <w:sz w:val="24"/>
          <w:lang w:val="el-GR"/>
        </w:rPr>
        <w:t>ό</w:t>
      </w:r>
      <w:r w:rsidRPr="00DD6B12">
        <w:rPr>
          <w:sz w:val="24"/>
          <w:lang w:val="el-GR"/>
        </w:rPr>
        <w:t>ν</w:t>
      </w:r>
      <w:r w:rsidRPr="00DD6B12">
        <w:rPr>
          <w:spacing w:val="-17"/>
          <w:sz w:val="24"/>
          <w:lang w:val="el-GR"/>
        </w:rPr>
        <w:t xml:space="preserve"> </w:t>
      </w:r>
      <w:r w:rsidRPr="00DD6B12">
        <w:rPr>
          <w:spacing w:val="-8"/>
          <w:sz w:val="24"/>
          <w:lang w:val="el-GR"/>
        </w:rPr>
        <w:t>ν</w:t>
      </w:r>
      <w:r w:rsidRPr="00DD6B12">
        <w:rPr>
          <w:spacing w:val="-7"/>
          <w:sz w:val="24"/>
          <w:lang w:val="el-GR"/>
        </w:rPr>
        <w:t>έ</w:t>
      </w:r>
      <w:r w:rsidRPr="00DD6B12">
        <w:rPr>
          <w:sz w:val="24"/>
          <w:lang w:val="el-GR"/>
        </w:rPr>
        <w:t>α</w:t>
      </w:r>
      <w:r w:rsidRPr="00DD6B12">
        <w:rPr>
          <w:spacing w:val="-18"/>
          <w:sz w:val="24"/>
          <w:lang w:val="el-GR"/>
        </w:rPr>
        <w:t xml:space="preserve"> </w:t>
      </w:r>
      <w:r w:rsidRPr="00DD6B12">
        <w:rPr>
          <w:spacing w:val="-7"/>
          <w:sz w:val="24"/>
          <w:lang w:val="el-GR"/>
        </w:rPr>
        <w:t>ο</w:t>
      </w:r>
      <w:r w:rsidRPr="00DD6B12">
        <w:rPr>
          <w:spacing w:val="-8"/>
          <w:sz w:val="24"/>
          <w:lang w:val="el-GR"/>
        </w:rPr>
        <w:t>χή</w:t>
      </w:r>
      <w:r w:rsidRPr="00DD6B12">
        <w:rPr>
          <w:spacing w:val="-6"/>
          <w:sz w:val="24"/>
          <w:lang w:val="el-GR"/>
        </w:rPr>
        <w:t>μ</w:t>
      </w:r>
      <w:r w:rsidRPr="00DD6B12">
        <w:rPr>
          <w:spacing w:val="-8"/>
          <w:sz w:val="24"/>
          <w:lang w:val="el-GR"/>
        </w:rPr>
        <w:t>ατ</w:t>
      </w:r>
      <w:r w:rsidRPr="00DD6B12">
        <w:rPr>
          <w:sz w:val="24"/>
          <w:lang w:val="el-GR"/>
        </w:rPr>
        <w:t>α</w:t>
      </w:r>
      <w:r w:rsidRPr="00DD6B12">
        <w:rPr>
          <w:spacing w:val="-15"/>
          <w:sz w:val="24"/>
          <w:lang w:val="el-GR"/>
        </w:rPr>
        <w:t xml:space="preserve"> </w:t>
      </w:r>
      <w:r w:rsidRPr="00DD6B12">
        <w:rPr>
          <w:sz w:val="24"/>
          <w:lang w:val="el-GR"/>
        </w:rPr>
        <w:t>–</w:t>
      </w:r>
      <w:r w:rsidRPr="00DD6B12">
        <w:rPr>
          <w:spacing w:val="-17"/>
          <w:sz w:val="24"/>
          <w:lang w:val="el-GR"/>
        </w:rPr>
        <w:t xml:space="preserve"> </w:t>
      </w:r>
      <w:r w:rsidRPr="00DD6B12">
        <w:rPr>
          <w:spacing w:val="-8"/>
          <w:sz w:val="24"/>
          <w:lang w:val="el-GR"/>
        </w:rPr>
        <w:t>μηχανή</w:t>
      </w:r>
      <w:r w:rsidRPr="00DD6B12">
        <w:rPr>
          <w:spacing w:val="-6"/>
          <w:sz w:val="24"/>
          <w:lang w:val="el-GR"/>
        </w:rPr>
        <w:t>μ</w:t>
      </w:r>
      <w:r w:rsidRPr="00DD6B12">
        <w:rPr>
          <w:spacing w:val="-8"/>
          <w:sz w:val="24"/>
          <w:lang w:val="el-GR"/>
        </w:rPr>
        <w:t>ατ</w:t>
      </w:r>
      <w:r w:rsidRPr="00DD6B12">
        <w:rPr>
          <w:sz w:val="24"/>
          <w:lang w:val="el-GR"/>
        </w:rPr>
        <w:t>α</w:t>
      </w:r>
      <w:r w:rsidRPr="00DD6B12">
        <w:rPr>
          <w:spacing w:val="-18"/>
          <w:sz w:val="24"/>
          <w:lang w:val="el-GR"/>
        </w:rPr>
        <w:t xml:space="preserve"> </w:t>
      </w:r>
      <w:r w:rsidRPr="00DD6B12">
        <w:rPr>
          <w:spacing w:val="-7"/>
          <w:sz w:val="24"/>
          <w:lang w:val="el-GR"/>
        </w:rPr>
        <w:t>έ</w:t>
      </w:r>
      <w:r w:rsidRPr="00DD6B12">
        <w:rPr>
          <w:spacing w:val="-9"/>
          <w:sz w:val="24"/>
          <w:lang w:val="el-GR"/>
        </w:rPr>
        <w:t>ρ</w:t>
      </w:r>
      <w:r w:rsidRPr="00DD6B12">
        <w:rPr>
          <w:spacing w:val="-8"/>
          <w:sz w:val="24"/>
          <w:lang w:val="el-GR"/>
        </w:rPr>
        <w:t>γ</w:t>
      </w:r>
      <w:r w:rsidRPr="00DD6B12">
        <w:rPr>
          <w:spacing w:val="-7"/>
          <w:sz w:val="24"/>
          <w:lang w:val="el-GR"/>
        </w:rPr>
        <w:t>ο</w:t>
      </w:r>
      <w:r w:rsidRPr="00DD6B12">
        <w:rPr>
          <w:sz w:val="24"/>
          <w:lang w:val="el-GR"/>
        </w:rPr>
        <w:t>υ</w:t>
      </w:r>
      <w:r w:rsidRPr="00DD6B12">
        <w:rPr>
          <w:spacing w:val="-11"/>
          <w:sz w:val="24"/>
          <w:lang w:val="el-GR"/>
        </w:rPr>
        <w:t xml:space="preserve"> </w:t>
      </w:r>
      <w:r w:rsidRPr="00DD6B12">
        <w:rPr>
          <w:spacing w:val="-10"/>
          <w:sz w:val="24"/>
          <w:lang w:val="el-GR"/>
        </w:rPr>
        <w:t>τ</w:t>
      </w:r>
      <w:r w:rsidRPr="00DD6B12">
        <w:rPr>
          <w:spacing w:val="-7"/>
          <w:sz w:val="24"/>
          <w:lang w:val="el-GR"/>
        </w:rPr>
        <w:t>ο</w:t>
      </w:r>
      <w:r w:rsidRPr="00DD6B12">
        <w:rPr>
          <w:sz w:val="24"/>
          <w:lang w:val="el-GR"/>
        </w:rPr>
        <w:t>υ</w:t>
      </w:r>
      <w:r w:rsidRPr="00DD6B12">
        <w:rPr>
          <w:spacing w:val="-16"/>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υ</w:t>
      </w:r>
      <w:r>
        <w:rPr>
          <w:sz w:val="24"/>
          <w:lang w:val="el-GR"/>
        </w:rPr>
        <w:t xml:space="preserve"> </w:t>
      </w:r>
      <w:r w:rsidRPr="00DD6B12">
        <w:rPr>
          <w:spacing w:val="-7"/>
          <w:sz w:val="24"/>
          <w:lang w:val="el-GR"/>
        </w:rPr>
        <w:t>Μο</w:t>
      </w:r>
      <w:r w:rsidRPr="00DD6B12">
        <w:rPr>
          <w:spacing w:val="-6"/>
          <w:sz w:val="24"/>
          <w:lang w:val="el-GR"/>
        </w:rPr>
        <w:t>σ</w:t>
      </w:r>
      <w:r w:rsidRPr="00DD6B12">
        <w:rPr>
          <w:spacing w:val="-8"/>
          <w:sz w:val="24"/>
          <w:lang w:val="el-GR"/>
        </w:rPr>
        <w:t>χά</w:t>
      </w:r>
      <w:r w:rsidRPr="00DD6B12">
        <w:rPr>
          <w:spacing w:val="-10"/>
          <w:sz w:val="24"/>
          <w:lang w:val="el-GR"/>
        </w:rPr>
        <w:t>τ</w:t>
      </w:r>
      <w:r w:rsidRPr="00DD6B12">
        <w:rPr>
          <w:spacing w:val="-7"/>
          <w:sz w:val="24"/>
          <w:lang w:val="el-GR"/>
        </w:rPr>
        <w:t>ο</w:t>
      </w:r>
      <w:r w:rsidRPr="00DD6B12">
        <w:rPr>
          <w:sz w:val="24"/>
          <w:lang w:val="el-GR"/>
        </w:rPr>
        <w:t>υ</w:t>
      </w:r>
      <w:r w:rsidRPr="00DD6B12">
        <w:rPr>
          <w:spacing w:val="7"/>
          <w:sz w:val="24"/>
          <w:lang w:val="el-GR"/>
        </w:rPr>
        <w:t xml:space="preserve"> </w:t>
      </w:r>
      <w:r w:rsidRPr="00DD6B12">
        <w:rPr>
          <w:sz w:val="24"/>
          <w:lang w:val="el-GR"/>
        </w:rPr>
        <w:t>-</w:t>
      </w:r>
      <w:r w:rsidRPr="00DD6B12">
        <w:rPr>
          <w:spacing w:val="1"/>
          <w:sz w:val="24"/>
          <w:lang w:val="el-GR"/>
        </w:rPr>
        <w:t xml:space="preserve"> </w:t>
      </w:r>
      <w:r w:rsidRPr="00DD6B12">
        <w:rPr>
          <w:spacing w:val="-7"/>
          <w:sz w:val="24"/>
          <w:lang w:val="el-GR"/>
        </w:rPr>
        <w:t>Τ</w:t>
      </w:r>
      <w:r w:rsidRPr="00DD6B12">
        <w:rPr>
          <w:spacing w:val="-8"/>
          <w:sz w:val="24"/>
          <w:lang w:val="el-GR"/>
        </w:rPr>
        <w:t>α</w:t>
      </w:r>
      <w:r w:rsidRPr="00DD6B12">
        <w:rPr>
          <w:spacing w:val="-6"/>
          <w:sz w:val="24"/>
          <w:lang w:val="el-GR"/>
        </w:rPr>
        <w:t>ύ</w:t>
      </w:r>
      <w:r w:rsidRPr="00DD6B12">
        <w:rPr>
          <w:spacing w:val="-7"/>
          <w:sz w:val="24"/>
          <w:lang w:val="el-GR"/>
        </w:rPr>
        <w:t>ρ</w:t>
      </w:r>
      <w:r w:rsidRPr="00DD6B12">
        <w:rPr>
          <w:spacing w:val="-12"/>
          <w:sz w:val="24"/>
          <w:lang w:val="el-GR"/>
        </w:rPr>
        <w:t>ο</w:t>
      </w:r>
      <w:r w:rsidRPr="00DD6B12">
        <w:rPr>
          <w:sz w:val="24"/>
          <w:lang w:val="el-GR"/>
        </w:rPr>
        <w:t>υ</w:t>
      </w:r>
      <w:r w:rsidRPr="00DD6B12">
        <w:rPr>
          <w:spacing w:val="7"/>
          <w:sz w:val="24"/>
          <w:lang w:val="el-GR"/>
        </w:rPr>
        <w:t xml:space="preserve"> </w:t>
      </w:r>
      <w:r w:rsidRPr="00DD6B12">
        <w:rPr>
          <w:spacing w:val="-8"/>
          <w:sz w:val="24"/>
          <w:lang w:val="el-GR"/>
        </w:rPr>
        <w:t>π</w:t>
      </w:r>
      <w:r w:rsidRPr="00DD6B12">
        <w:rPr>
          <w:spacing w:val="-12"/>
          <w:sz w:val="24"/>
          <w:lang w:val="el-GR"/>
        </w:rPr>
        <w:t>ο</w:t>
      </w:r>
      <w:r w:rsidRPr="00DD6B12">
        <w:rPr>
          <w:sz w:val="24"/>
          <w:lang w:val="el-GR"/>
        </w:rPr>
        <w:t xml:space="preserve">υ </w:t>
      </w:r>
      <w:r w:rsidRPr="00DD6B12">
        <w:rPr>
          <w:spacing w:val="-7"/>
          <w:sz w:val="24"/>
          <w:lang w:val="el-GR"/>
        </w:rPr>
        <w:t>θ</w:t>
      </w:r>
      <w:r w:rsidRPr="00DD6B12">
        <w:rPr>
          <w:sz w:val="24"/>
          <w:lang w:val="el-GR"/>
        </w:rPr>
        <w:t>α</w:t>
      </w:r>
      <w:r w:rsidRPr="00DD6B12">
        <w:rPr>
          <w:spacing w:val="3"/>
          <w:sz w:val="24"/>
          <w:lang w:val="el-GR"/>
        </w:rPr>
        <w:t xml:space="preserve"> </w:t>
      </w:r>
      <w:r w:rsidRPr="00DD6B12">
        <w:rPr>
          <w:spacing w:val="-8"/>
          <w:sz w:val="24"/>
          <w:lang w:val="el-GR"/>
        </w:rPr>
        <w:t>απ</w:t>
      </w:r>
      <w:r w:rsidRPr="00DD6B12">
        <w:rPr>
          <w:spacing w:val="-7"/>
          <w:sz w:val="24"/>
          <w:lang w:val="el-GR"/>
        </w:rPr>
        <w:t>ο</w:t>
      </w:r>
      <w:r w:rsidRPr="00DD6B12">
        <w:rPr>
          <w:spacing w:val="-8"/>
          <w:sz w:val="24"/>
          <w:lang w:val="el-GR"/>
        </w:rPr>
        <w:t>κτη</w:t>
      </w:r>
      <w:r w:rsidRPr="00DD6B12">
        <w:rPr>
          <w:spacing w:val="-7"/>
          <w:sz w:val="24"/>
          <w:lang w:val="el-GR"/>
        </w:rPr>
        <w:t>θ</w:t>
      </w:r>
      <w:r w:rsidRPr="00DD6B12">
        <w:rPr>
          <w:spacing w:val="-10"/>
          <w:sz w:val="24"/>
          <w:lang w:val="el-GR"/>
        </w:rPr>
        <w:t>ο</w:t>
      </w:r>
      <w:r w:rsidRPr="00DD6B12">
        <w:rPr>
          <w:spacing w:val="-6"/>
          <w:sz w:val="24"/>
          <w:lang w:val="el-GR"/>
        </w:rPr>
        <w:t>ύ</w:t>
      </w:r>
      <w:r w:rsidRPr="00DD6B12">
        <w:rPr>
          <w:sz w:val="24"/>
          <w:lang w:val="el-GR"/>
        </w:rPr>
        <w:t>ν</w:t>
      </w:r>
      <w:r w:rsidRPr="00DD6B12">
        <w:rPr>
          <w:spacing w:val="1"/>
          <w:sz w:val="24"/>
          <w:lang w:val="el-GR"/>
        </w:rPr>
        <w:t xml:space="preserve"> </w:t>
      </w:r>
      <w:r w:rsidRPr="00DD6B12">
        <w:rPr>
          <w:spacing w:val="-7"/>
          <w:sz w:val="24"/>
          <w:lang w:val="el-GR"/>
        </w:rPr>
        <w:t>σ</w:t>
      </w:r>
      <w:r w:rsidRPr="00DD6B12">
        <w:rPr>
          <w:spacing w:val="-8"/>
          <w:sz w:val="24"/>
          <w:lang w:val="el-GR"/>
        </w:rPr>
        <w:t>τη</w:t>
      </w:r>
      <w:r w:rsidRPr="00DD6B12">
        <w:rPr>
          <w:sz w:val="24"/>
          <w:lang w:val="el-GR"/>
        </w:rPr>
        <w:t>ν</w:t>
      </w:r>
      <w:r w:rsidRPr="00DD6B12">
        <w:rPr>
          <w:spacing w:val="3"/>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ά</w:t>
      </w:r>
      <w:r w:rsidRPr="00DD6B12">
        <w:rPr>
          <w:spacing w:val="-7"/>
          <w:sz w:val="24"/>
          <w:lang w:val="el-GR"/>
        </w:rPr>
        <w:t>ρ</w:t>
      </w:r>
      <w:r w:rsidRPr="00DD6B12">
        <w:rPr>
          <w:spacing w:val="-8"/>
          <w:sz w:val="24"/>
          <w:lang w:val="el-GR"/>
        </w:rPr>
        <w:t>κ</w:t>
      </w:r>
      <w:r w:rsidRPr="00DD6B12">
        <w:rPr>
          <w:spacing w:val="-7"/>
          <w:sz w:val="24"/>
          <w:lang w:val="el-GR"/>
        </w:rPr>
        <w:t>ει</w:t>
      </w:r>
      <w:r w:rsidRPr="00DD6B12">
        <w:rPr>
          <w:sz w:val="24"/>
          <w:lang w:val="el-GR"/>
        </w:rPr>
        <w:t>α</w:t>
      </w:r>
      <w:r w:rsidRPr="00DD6B12">
        <w:rPr>
          <w:spacing w:val="3"/>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8"/>
          <w:sz w:val="24"/>
          <w:lang w:val="el-GR"/>
        </w:rPr>
        <w:t xml:space="preserve"> </w:t>
      </w:r>
      <w:r w:rsidRPr="00DD6B12">
        <w:rPr>
          <w:spacing w:val="-9"/>
          <w:sz w:val="24"/>
          <w:lang w:val="el-GR"/>
        </w:rPr>
        <w:t>σ</w:t>
      </w:r>
      <w:r w:rsidRPr="00DD6B12">
        <w:rPr>
          <w:spacing w:val="-6"/>
          <w:sz w:val="24"/>
          <w:lang w:val="el-GR"/>
        </w:rPr>
        <w:t>ύ</w:t>
      </w:r>
      <w:r w:rsidRPr="00DD6B12">
        <w:rPr>
          <w:spacing w:val="-9"/>
          <w:sz w:val="24"/>
          <w:lang w:val="el-GR"/>
        </w:rPr>
        <w:t>μ</w:t>
      </w:r>
      <w:r w:rsidRPr="00DD6B12">
        <w:rPr>
          <w:spacing w:val="-7"/>
          <w:sz w:val="24"/>
          <w:lang w:val="el-GR"/>
        </w:rPr>
        <w:t>β</w:t>
      </w:r>
      <w:r w:rsidRPr="00DD6B12">
        <w:rPr>
          <w:spacing w:val="-8"/>
          <w:sz w:val="24"/>
          <w:lang w:val="el-GR"/>
        </w:rPr>
        <w:t>α</w:t>
      </w:r>
      <w:r w:rsidRPr="00DD6B12">
        <w:rPr>
          <w:spacing w:val="-7"/>
          <w:sz w:val="24"/>
          <w:lang w:val="el-GR"/>
        </w:rPr>
        <w:t>σ</w:t>
      </w:r>
      <w:r w:rsidRPr="00DD6B12">
        <w:rPr>
          <w:spacing w:val="-10"/>
          <w:sz w:val="24"/>
          <w:lang w:val="el-GR"/>
        </w:rPr>
        <w:t>η</w:t>
      </w:r>
      <w:r w:rsidRPr="00DD6B12">
        <w:rPr>
          <w:sz w:val="24"/>
          <w:lang w:val="el-GR"/>
        </w:rPr>
        <w:t>ς</w:t>
      </w:r>
      <w:r w:rsidRPr="00DD6B12">
        <w:rPr>
          <w:spacing w:val="7"/>
          <w:sz w:val="24"/>
          <w:lang w:val="el-GR"/>
        </w:rPr>
        <w:t xml:space="preserve"> </w:t>
      </w:r>
      <w:r w:rsidRPr="00DD6B12">
        <w:rPr>
          <w:spacing w:val="-10"/>
          <w:sz w:val="24"/>
          <w:lang w:val="el-GR"/>
        </w:rPr>
        <w:t>τ</w:t>
      </w:r>
      <w:r w:rsidRPr="00DD6B12">
        <w:rPr>
          <w:spacing w:val="-7"/>
          <w:sz w:val="24"/>
          <w:lang w:val="el-GR"/>
        </w:rPr>
        <w:t>ο</w:t>
      </w:r>
      <w:r w:rsidRPr="00DD6B12">
        <w:rPr>
          <w:sz w:val="24"/>
          <w:lang w:val="el-GR"/>
        </w:rPr>
        <w:t>υ</w:t>
      </w:r>
      <w:r w:rsidRPr="00DD6B12">
        <w:rPr>
          <w:spacing w:val="3"/>
          <w:sz w:val="24"/>
          <w:lang w:val="el-GR"/>
        </w:rPr>
        <w:t xml:space="preserve"> </w:t>
      </w:r>
      <w:r w:rsidRPr="00DD6B12">
        <w:rPr>
          <w:spacing w:val="-9"/>
          <w:sz w:val="24"/>
          <w:lang w:val="el-GR"/>
        </w:rPr>
        <w:t>μ</w:t>
      </w:r>
      <w:r w:rsidRPr="00DD6B12">
        <w:rPr>
          <w:sz w:val="24"/>
          <w:lang w:val="el-GR"/>
        </w:rPr>
        <w:t>ε</w:t>
      </w:r>
      <w:r w:rsidRPr="00DD6B12">
        <w:rPr>
          <w:spacing w:val="1"/>
          <w:sz w:val="24"/>
          <w:lang w:val="el-GR"/>
        </w:rPr>
        <w:t xml:space="preserve"> </w:t>
      </w:r>
      <w:r w:rsidRPr="00DD6B12">
        <w:rPr>
          <w:spacing w:val="-8"/>
          <w:sz w:val="24"/>
          <w:lang w:val="el-GR"/>
        </w:rPr>
        <w:t>τ</w:t>
      </w:r>
      <w:r w:rsidRPr="00DD6B12">
        <w:rPr>
          <w:spacing w:val="-7"/>
          <w:sz w:val="24"/>
          <w:lang w:val="el-GR"/>
        </w:rPr>
        <w:t>ο</w:t>
      </w:r>
      <w:r w:rsidRPr="00DD6B12">
        <w:rPr>
          <w:sz w:val="24"/>
          <w:lang w:val="el-GR"/>
        </w:rPr>
        <w:t>ν</w:t>
      </w:r>
      <w:r w:rsidRPr="00DD6B12">
        <w:rPr>
          <w:spacing w:val="3"/>
          <w:sz w:val="24"/>
          <w:lang w:val="el-GR"/>
        </w:rPr>
        <w:t xml:space="preserve"> </w:t>
      </w:r>
      <w:r w:rsidRPr="00DD6B12">
        <w:rPr>
          <w:spacing w:val="-8"/>
          <w:sz w:val="24"/>
          <w:lang w:val="el-GR"/>
        </w:rPr>
        <w:t>Δή</w:t>
      </w:r>
      <w:r w:rsidRPr="00DD6B12">
        <w:rPr>
          <w:spacing w:val="-9"/>
          <w:sz w:val="24"/>
          <w:lang w:val="el-GR"/>
        </w:rPr>
        <w:t>μ</w:t>
      </w:r>
      <w:r w:rsidRPr="00DD6B12">
        <w:rPr>
          <w:sz w:val="24"/>
          <w:lang w:val="el-GR"/>
        </w:rPr>
        <w:t>ο</w:t>
      </w:r>
      <w:r w:rsidRPr="00DD6B12">
        <w:rPr>
          <w:spacing w:val="4"/>
          <w:sz w:val="24"/>
          <w:lang w:val="el-GR"/>
        </w:rPr>
        <w:t xml:space="preserve"> </w:t>
      </w:r>
      <w:r w:rsidRPr="00DD6B12">
        <w:rPr>
          <w:spacing w:val="-8"/>
          <w:sz w:val="24"/>
          <w:lang w:val="el-GR"/>
        </w:rPr>
        <w:t>γ</w:t>
      </w:r>
      <w:r w:rsidRPr="00DD6B12">
        <w:rPr>
          <w:spacing w:val="-7"/>
          <w:sz w:val="24"/>
          <w:lang w:val="el-GR"/>
        </w:rPr>
        <w:t>ι</w:t>
      </w:r>
      <w:r w:rsidRPr="00DD6B12">
        <w:rPr>
          <w:sz w:val="24"/>
          <w:lang w:val="el-GR"/>
        </w:rPr>
        <w:t>α</w:t>
      </w:r>
      <w:r w:rsidRPr="00DD6B12">
        <w:rPr>
          <w:spacing w:val="3"/>
          <w:sz w:val="24"/>
          <w:lang w:val="el-GR"/>
        </w:rPr>
        <w:t xml:space="preserve"> </w:t>
      </w:r>
      <w:r w:rsidRPr="00DD6B12">
        <w:rPr>
          <w:spacing w:val="-10"/>
          <w:sz w:val="24"/>
          <w:lang w:val="el-GR"/>
        </w:rPr>
        <w:t>τ</w:t>
      </w:r>
      <w:r w:rsidRPr="00DD6B12">
        <w:rPr>
          <w:sz w:val="24"/>
          <w:lang w:val="el-GR"/>
        </w:rPr>
        <w:t>ο</w:t>
      </w:r>
      <w:r w:rsidRPr="00DD6B12">
        <w:rPr>
          <w:spacing w:val="4"/>
          <w:sz w:val="24"/>
          <w:lang w:val="el-GR"/>
        </w:rPr>
        <w:t xml:space="preserve"> </w:t>
      </w:r>
      <w:r w:rsidRPr="00DD6B12">
        <w:rPr>
          <w:spacing w:val="-8"/>
          <w:sz w:val="24"/>
          <w:lang w:val="el-GR"/>
        </w:rPr>
        <w:t>χ</w:t>
      </w:r>
      <w:r w:rsidRPr="00DD6B12">
        <w:rPr>
          <w:spacing w:val="-7"/>
          <w:sz w:val="24"/>
          <w:lang w:val="el-GR"/>
        </w:rPr>
        <w:t>ρο</w:t>
      </w:r>
      <w:r w:rsidRPr="00DD6B12">
        <w:rPr>
          <w:spacing w:val="-10"/>
          <w:sz w:val="24"/>
          <w:lang w:val="el-GR"/>
        </w:rPr>
        <w:t>ν</w:t>
      </w:r>
      <w:r w:rsidRPr="00DD6B12">
        <w:rPr>
          <w:spacing w:val="-7"/>
          <w:sz w:val="24"/>
          <w:lang w:val="el-GR"/>
        </w:rPr>
        <w:t>ι</w:t>
      </w:r>
      <w:r w:rsidRPr="00DD6B12">
        <w:rPr>
          <w:spacing w:val="-8"/>
          <w:sz w:val="24"/>
          <w:lang w:val="el-GR"/>
        </w:rPr>
        <w:t>κ</w:t>
      </w:r>
      <w:r w:rsidRPr="00DD6B12">
        <w:rPr>
          <w:sz w:val="24"/>
          <w:lang w:val="el-GR"/>
        </w:rPr>
        <w:t xml:space="preserve">ό </w:t>
      </w:r>
      <w:r w:rsidRPr="00DD6B12">
        <w:rPr>
          <w:spacing w:val="-7"/>
          <w:sz w:val="24"/>
          <w:lang w:val="el-GR"/>
        </w:rPr>
        <w:t>δι</w:t>
      </w:r>
      <w:r w:rsidRPr="00DD6B12">
        <w:rPr>
          <w:spacing w:val="-8"/>
          <w:sz w:val="24"/>
          <w:lang w:val="el-GR"/>
        </w:rPr>
        <w:t>ά</w:t>
      </w:r>
      <w:r w:rsidRPr="00DD6B12">
        <w:rPr>
          <w:spacing w:val="-7"/>
          <w:sz w:val="24"/>
          <w:lang w:val="el-GR"/>
        </w:rPr>
        <w:t>σ</w:t>
      </w:r>
      <w:r w:rsidRPr="00DD6B12">
        <w:rPr>
          <w:spacing w:val="-8"/>
          <w:sz w:val="24"/>
          <w:lang w:val="el-GR"/>
        </w:rPr>
        <w:t>τ</w:t>
      </w:r>
      <w:r w:rsidRPr="00DD6B12">
        <w:rPr>
          <w:spacing w:val="-10"/>
          <w:sz w:val="24"/>
          <w:lang w:val="el-GR"/>
        </w:rPr>
        <w:t>η</w:t>
      </w:r>
      <w:r w:rsidRPr="00DD6B12">
        <w:rPr>
          <w:spacing w:val="-6"/>
          <w:sz w:val="24"/>
          <w:lang w:val="el-GR"/>
        </w:rPr>
        <w:t>μ</w:t>
      </w:r>
      <w:r w:rsidRPr="00DD6B12">
        <w:rPr>
          <w:sz w:val="24"/>
          <w:lang w:val="el-GR"/>
        </w:rPr>
        <w:t>α</w:t>
      </w:r>
      <w:r w:rsidRPr="00DD6B12">
        <w:rPr>
          <w:spacing w:val="-8"/>
          <w:sz w:val="24"/>
          <w:lang w:val="el-GR"/>
        </w:rPr>
        <w:t xml:space="preserve"> απ</w:t>
      </w:r>
      <w:r w:rsidRPr="00DD6B12">
        <w:rPr>
          <w:sz w:val="24"/>
          <w:lang w:val="el-GR"/>
        </w:rPr>
        <w:t>ό</w:t>
      </w:r>
      <w:r w:rsidRPr="00DD6B12">
        <w:rPr>
          <w:spacing w:val="-7"/>
          <w:sz w:val="24"/>
          <w:lang w:val="el-GR"/>
        </w:rPr>
        <w:t xml:space="preserve"> </w:t>
      </w:r>
      <w:r w:rsidRPr="00DD6B12">
        <w:rPr>
          <w:spacing w:val="-8"/>
          <w:sz w:val="24"/>
          <w:lang w:val="el-GR"/>
        </w:rPr>
        <w:t>τη</w:t>
      </w:r>
      <w:r w:rsidRPr="00DD6B12">
        <w:rPr>
          <w:sz w:val="24"/>
          <w:lang w:val="el-GR"/>
        </w:rPr>
        <w:t>ς</w:t>
      </w:r>
      <w:r w:rsidRPr="00DD6B12">
        <w:rPr>
          <w:spacing w:val="-4"/>
          <w:sz w:val="24"/>
          <w:lang w:val="el-GR"/>
        </w:rPr>
        <w:t xml:space="preserve"> </w:t>
      </w:r>
      <w:r w:rsidRPr="00DD6B12">
        <w:rPr>
          <w:spacing w:val="-8"/>
          <w:sz w:val="24"/>
          <w:lang w:val="el-GR"/>
        </w:rPr>
        <w:t>αναγ</w:t>
      </w:r>
      <w:r w:rsidRPr="00DD6B12">
        <w:rPr>
          <w:spacing w:val="-10"/>
          <w:sz w:val="24"/>
          <w:lang w:val="el-GR"/>
        </w:rPr>
        <w:t>γ</w:t>
      </w:r>
      <w:r w:rsidRPr="00DD6B12">
        <w:rPr>
          <w:spacing w:val="-7"/>
          <w:sz w:val="24"/>
          <w:lang w:val="el-GR"/>
        </w:rPr>
        <w:t>ε</w:t>
      </w:r>
      <w:r w:rsidRPr="00DD6B12">
        <w:rPr>
          <w:spacing w:val="-6"/>
          <w:sz w:val="24"/>
          <w:lang w:val="el-GR"/>
        </w:rPr>
        <w:t>λ</w:t>
      </w:r>
      <w:r w:rsidRPr="00DD6B12">
        <w:rPr>
          <w:spacing w:val="-9"/>
          <w:sz w:val="24"/>
          <w:lang w:val="el-GR"/>
        </w:rPr>
        <w:t>ί</w:t>
      </w:r>
      <w:r w:rsidRPr="00DD6B12">
        <w:rPr>
          <w:spacing w:val="-8"/>
          <w:sz w:val="24"/>
          <w:lang w:val="el-GR"/>
        </w:rPr>
        <w:t>α</w:t>
      </w:r>
      <w:r w:rsidRPr="00DD6B12">
        <w:rPr>
          <w:sz w:val="24"/>
          <w:lang w:val="el-GR"/>
        </w:rPr>
        <w:t>ς</w:t>
      </w:r>
      <w:r w:rsidRPr="00DD6B12">
        <w:rPr>
          <w:spacing w:val="-6"/>
          <w:sz w:val="24"/>
          <w:lang w:val="el-GR"/>
        </w:rPr>
        <w:t xml:space="preserve"> </w:t>
      </w:r>
      <w:r w:rsidRPr="00DD6B12">
        <w:rPr>
          <w:spacing w:val="-8"/>
          <w:sz w:val="24"/>
          <w:lang w:val="el-GR"/>
        </w:rPr>
        <w:t>π</w:t>
      </w:r>
      <w:r w:rsidRPr="00DD6B12">
        <w:rPr>
          <w:spacing w:val="-6"/>
          <w:sz w:val="24"/>
          <w:lang w:val="el-GR"/>
        </w:rPr>
        <w:t>ρ</w:t>
      </w:r>
      <w:r w:rsidRPr="00DD6B12">
        <w:rPr>
          <w:spacing w:val="-10"/>
          <w:sz w:val="24"/>
          <w:lang w:val="el-GR"/>
        </w:rPr>
        <w:t>ο</w:t>
      </w:r>
      <w:r w:rsidRPr="00DD6B12">
        <w:rPr>
          <w:sz w:val="24"/>
          <w:lang w:val="el-GR"/>
        </w:rPr>
        <w:t>ς</w:t>
      </w:r>
      <w:r w:rsidRPr="00DD6B12">
        <w:rPr>
          <w:spacing w:val="-6"/>
          <w:sz w:val="24"/>
          <w:lang w:val="el-GR"/>
        </w:rPr>
        <w:t xml:space="preserve"> </w:t>
      </w:r>
      <w:r w:rsidRPr="00DD6B12">
        <w:rPr>
          <w:spacing w:val="-8"/>
          <w:sz w:val="24"/>
          <w:lang w:val="el-GR"/>
        </w:rPr>
        <w:t>α</w:t>
      </w:r>
      <w:r w:rsidRPr="00DD6B12">
        <w:rPr>
          <w:spacing w:val="-6"/>
          <w:sz w:val="24"/>
          <w:lang w:val="el-GR"/>
        </w:rPr>
        <w:t>υ</w:t>
      </w:r>
      <w:r w:rsidRPr="00DD6B12">
        <w:rPr>
          <w:spacing w:val="-10"/>
          <w:sz w:val="24"/>
          <w:lang w:val="el-GR"/>
        </w:rPr>
        <w:t>τ</w:t>
      </w:r>
      <w:r w:rsidRPr="00DD6B12">
        <w:rPr>
          <w:spacing w:val="-7"/>
          <w:sz w:val="24"/>
          <w:lang w:val="el-GR"/>
        </w:rPr>
        <w:t>ό</w:t>
      </w:r>
      <w:r w:rsidRPr="00DD6B12">
        <w:rPr>
          <w:sz w:val="24"/>
          <w:lang w:val="el-GR"/>
        </w:rPr>
        <w:t>ν</w:t>
      </w:r>
      <w:r w:rsidRPr="00DD6B12">
        <w:rPr>
          <w:spacing w:val="-8"/>
          <w:sz w:val="24"/>
          <w:lang w:val="el-GR"/>
        </w:rPr>
        <w:t xml:space="preserve"> </w:t>
      </w:r>
      <w:r w:rsidRPr="00DD6B12">
        <w:rPr>
          <w:spacing w:val="-9"/>
          <w:sz w:val="24"/>
          <w:lang w:val="el-GR"/>
        </w:rPr>
        <w:t>μ</w:t>
      </w:r>
      <w:r w:rsidRPr="00DD6B12">
        <w:rPr>
          <w:sz w:val="24"/>
          <w:lang w:val="el-GR"/>
        </w:rPr>
        <w:t>ε</w:t>
      </w:r>
      <w:r w:rsidRPr="00DD6B12">
        <w:rPr>
          <w:spacing w:val="-7"/>
          <w:sz w:val="24"/>
          <w:lang w:val="el-GR"/>
        </w:rPr>
        <w:t xml:space="preserve"> έ</w:t>
      </w:r>
      <w:r w:rsidRPr="00DD6B12">
        <w:rPr>
          <w:spacing w:val="-8"/>
          <w:sz w:val="24"/>
          <w:lang w:val="el-GR"/>
        </w:rPr>
        <w:t>γ</w:t>
      </w:r>
      <w:r w:rsidRPr="00DD6B12">
        <w:rPr>
          <w:spacing w:val="-10"/>
          <w:sz w:val="24"/>
          <w:lang w:val="el-GR"/>
        </w:rPr>
        <w:t>γ</w:t>
      </w:r>
      <w:r w:rsidRPr="00DD6B12">
        <w:rPr>
          <w:spacing w:val="-7"/>
          <w:sz w:val="24"/>
          <w:lang w:val="el-GR"/>
        </w:rPr>
        <w:t>ρ</w:t>
      </w:r>
      <w:r w:rsidRPr="00DD6B12">
        <w:rPr>
          <w:spacing w:val="-8"/>
          <w:sz w:val="24"/>
          <w:lang w:val="el-GR"/>
        </w:rPr>
        <w:t>α</w:t>
      </w:r>
      <w:r w:rsidRPr="00DD6B12">
        <w:rPr>
          <w:spacing w:val="-6"/>
          <w:sz w:val="24"/>
          <w:lang w:val="el-GR"/>
        </w:rPr>
        <w:t>φ</w:t>
      </w:r>
      <w:r w:rsidRPr="00DD6B12">
        <w:rPr>
          <w:sz w:val="24"/>
          <w:lang w:val="el-GR"/>
        </w:rPr>
        <w:t>η</w:t>
      </w:r>
      <w:r w:rsidRPr="00DD6B12">
        <w:rPr>
          <w:spacing w:val="-8"/>
          <w:sz w:val="24"/>
          <w:lang w:val="el-GR"/>
        </w:rPr>
        <w:t xml:space="preserve"> </w:t>
      </w:r>
      <w:r w:rsidRPr="00DD6B12">
        <w:rPr>
          <w:spacing w:val="-7"/>
          <w:sz w:val="24"/>
          <w:lang w:val="el-GR"/>
        </w:rPr>
        <w:t>ειδο</w:t>
      </w:r>
      <w:r w:rsidRPr="00DD6B12">
        <w:rPr>
          <w:spacing w:val="-8"/>
          <w:sz w:val="24"/>
          <w:lang w:val="el-GR"/>
        </w:rPr>
        <w:t>π</w:t>
      </w:r>
      <w:r w:rsidRPr="00DD6B12">
        <w:rPr>
          <w:spacing w:val="-10"/>
          <w:sz w:val="24"/>
          <w:lang w:val="el-GR"/>
        </w:rPr>
        <w:t>ο</w:t>
      </w:r>
      <w:r w:rsidRPr="00DD6B12">
        <w:rPr>
          <w:spacing w:val="-7"/>
          <w:sz w:val="24"/>
          <w:lang w:val="el-GR"/>
        </w:rPr>
        <w:t>ί</w:t>
      </w:r>
      <w:r w:rsidRPr="00DD6B12">
        <w:rPr>
          <w:spacing w:val="-8"/>
          <w:sz w:val="24"/>
          <w:lang w:val="el-GR"/>
        </w:rPr>
        <w:t>η</w:t>
      </w:r>
      <w:r w:rsidRPr="00DD6B12">
        <w:rPr>
          <w:spacing w:val="-7"/>
          <w:sz w:val="24"/>
          <w:lang w:val="el-GR"/>
        </w:rPr>
        <w:t>σ</w:t>
      </w:r>
      <w:r w:rsidRPr="00DD6B12">
        <w:rPr>
          <w:sz w:val="24"/>
          <w:lang w:val="el-GR"/>
        </w:rPr>
        <w:t>η</w:t>
      </w:r>
      <w:r w:rsidRPr="00DD6B12">
        <w:rPr>
          <w:spacing w:val="-8"/>
          <w:sz w:val="24"/>
          <w:lang w:val="el-GR"/>
        </w:rPr>
        <w:t xml:space="preserve"> τ</w:t>
      </w:r>
      <w:r w:rsidRPr="00DD6B12">
        <w:rPr>
          <w:spacing w:val="-10"/>
          <w:sz w:val="24"/>
          <w:lang w:val="el-GR"/>
        </w:rPr>
        <w:t>η</w:t>
      </w:r>
      <w:r w:rsidRPr="00DD6B12">
        <w:rPr>
          <w:sz w:val="24"/>
          <w:lang w:val="el-GR"/>
        </w:rPr>
        <w:t>ς</w:t>
      </w:r>
      <w:r w:rsidRPr="00DD6B12">
        <w:rPr>
          <w:spacing w:val="-6"/>
          <w:sz w:val="24"/>
          <w:lang w:val="el-GR"/>
        </w:rPr>
        <w:t xml:space="preserve"> </w:t>
      </w:r>
      <w:r w:rsidRPr="00DD6B12">
        <w:rPr>
          <w:spacing w:val="-8"/>
          <w:sz w:val="24"/>
          <w:lang w:val="el-GR"/>
        </w:rPr>
        <w:t>α</w:t>
      </w:r>
      <w:r w:rsidRPr="00DD6B12">
        <w:rPr>
          <w:spacing w:val="-9"/>
          <w:sz w:val="24"/>
          <w:lang w:val="el-GR"/>
        </w:rPr>
        <w:t>ρ</w:t>
      </w:r>
      <w:r w:rsidRPr="00DD6B12">
        <w:rPr>
          <w:spacing w:val="-6"/>
          <w:sz w:val="24"/>
          <w:lang w:val="el-GR"/>
        </w:rPr>
        <w:t>μ</w:t>
      </w:r>
      <w:r w:rsidRPr="00DD6B12">
        <w:rPr>
          <w:spacing w:val="-7"/>
          <w:sz w:val="24"/>
          <w:lang w:val="el-GR"/>
        </w:rPr>
        <w:t>ό</w:t>
      </w:r>
      <w:r w:rsidRPr="00DD6B12">
        <w:rPr>
          <w:spacing w:val="-10"/>
          <w:sz w:val="24"/>
          <w:lang w:val="el-GR"/>
        </w:rPr>
        <w:t>δ</w:t>
      </w:r>
      <w:r w:rsidRPr="00DD6B12">
        <w:rPr>
          <w:spacing w:val="-7"/>
          <w:sz w:val="24"/>
          <w:lang w:val="el-GR"/>
        </w:rPr>
        <w:t>ι</w:t>
      </w:r>
      <w:r w:rsidRPr="00DD6B12">
        <w:rPr>
          <w:spacing w:val="-11"/>
          <w:sz w:val="24"/>
          <w:lang w:val="el-GR"/>
        </w:rPr>
        <w:t>α</w:t>
      </w:r>
      <w:r w:rsidRPr="00DD6B12">
        <w:rPr>
          <w:sz w:val="24"/>
          <w:lang w:val="el-GR"/>
        </w:rPr>
        <w:t>ς</w:t>
      </w:r>
      <w:r w:rsidRPr="00DD6B12">
        <w:rPr>
          <w:spacing w:val="-4"/>
          <w:sz w:val="24"/>
          <w:lang w:val="el-GR"/>
        </w:rPr>
        <w:t xml:space="preserve"> </w:t>
      </w:r>
      <w:r w:rsidRPr="00DD6B12">
        <w:rPr>
          <w:spacing w:val="-6"/>
          <w:sz w:val="24"/>
          <w:lang w:val="el-GR"/>
        </w:rPr>
        <w:t>υ</w:t>
      </w:r>
      <w:r w:rsidRPr="00DD6B12">
        <w:rPr>
          <w:spacing w:val="-8"/>
          <w:sz w:val="24"/>
          <w:lang w:val="el-GR"/>
        </w:rPr>
        <w:t>πη</w:t>
      </w:r>
      <w:r w:rsidRPr="00DD6B12">
        <w:rPr>
          <w:spacing w:val="-7"/>
          <w:sz w:val="24"/>
          <w:lang w:val="el-GR"/>
        </w:rPr>
        <w:t>ρεσί</w:t>
      </w:r>
      <w:r w:rsidRPr="00DD6B12">
        <w:rPr>
          <w:sz w:val="24"/>
          <w:lang w:val="el-GR"/>
        </w:rPr>
        <w:t>α</w:t>
      </w:r>
      <w:r>
        <w:rPr>
          <w:sz w:val="24"/>
          <w:lang w:val="el-GR"/>
        </w:rPr>
        <w:t>ς</w:t>
      </w:r>
      <w:r w:rsidRPr="00DD6B12">
        <w:rPr>
          <w:spacing w:val="-8"/>
          <w:sz w:val="24"/>
          <w:lang w:val="el-GR"/>
        </w:rPr>
        <w:t xml:space="preserve"> </w:t>
      </w:r>
      <w:r w:rsidRPr="00DD6B12">
        <w:rPr>
          <w:spacing w:val="-10"/>
          <w:sz w:val="24"/>
          <w:lang w:val="el-GR"/>
        </w:rPr>
        <w:t>γ</w:t>
      </w:r>
      <w:r w:rsidRPr="00DD6B12">
        <w:rPr>
          <w:spacing w:val="-6"/>
          <w:sz w:val="24"/>
          <w:lang w:val="el-GR"/>
        </w:rPr>
        <w:t>ι</w:t>
      </w:r>
      <w:r w:rsidRPr="00DD6B12">
        <w:rPr>
          <w:sz w:val="24"/>
          <w:lang w:val="el-GR"/>
        </w:rPr>
        <w:t>α</w:t>
      </w:r>
      <w:r w:rsidRPr="00DD6B12">
        <w:rPr>
          <w:spacing w:val="-8"/>
          <w:sz w:val="24"/>
          <w:lang w:val="el-GR"/>
        </w:rPr>
        <w:t xml:space="preserve"> τ</w:t>
      </w:r>
      <w:r w:rsidRPr="00DD6B12">
        <w:rPr>
          <w:sz w:val="24"/>
          <w:lang w:val="el-GR"/>
        </w:rPr>
        <w:t>ο</w:t>
      </w:r>
      <w:r w:rsidRPr="00DD6B12">
        <w:rPr>
          <w:spacing w:val="-7"/>
          <w:sz w:val="24"/>
          <w:lang w:val="el-GR"/>
        </w:rPr>
        <w:t xml:space="preserve"> σ</w:t>
      </w:r>
      <w:r w:rsidRPr="00DD6B12">
        <w:rPr>
          <w:spacing w:val="-10"/>
          <w:sz w:val="24"/>
          <w:lang w:val="el-GR"/>
        </w:rPr>
        <w:t>τ</w:t>
      </w:r>
      <w:r w:rsidRPr="00DD6B12">
        <w:rPr>
          <w:spacing w:val="-7"/>
          <w:sz w:val="24"/>
          <w:lang w:val="el-GR"/>
        </w:rPr>
        <w:t>ό</w:t>
      </w:r>
      <w:r w:rsidRPr="00DD6B12">
        <w:rPr>
          <w:spacing w:val="-8"/>
          <w:sz w:val="24"/>
          <w:lang w:val="el-GR"/>
        </w:rPr>
        <w:t>λ</w:t>
      </w:r>
      <w:r w:rsidRPr="00DD6B12">
        <w:rPr>
          <w:sz w:val="24"/>
          <w:lang w:val="el-GR"/>
        </w:rPr>
        <w:t>ο</w:t>
      </w:r>
      <w:r w:rsidRPr="00DD6B12">
        <w:rPr>
          <w:spacing w:val="-7"/>
          <w:sz w:val="24"/>
          <w:lang w:val="el-GR"/>
        </w:rPr>
        <w:t xml:space="preserve"> </w:t>
      </w:r>
      <w:r w:rsidRPr="00DD6B12">
        <w:rPr>
          <w:spacing w:val="-8"/>
          <w:sz w:val="24"/>
          <w:lang w:val="el-GR"/>
        </w:rPr>
        <w:t>τ</w:t>
      </w:r>
      <w:r w:rsidRPr="00DD6B12">
        <w:rPr>
          <w:spacing w:val="-9"/>
          <w:sz w:val="24"/>
          <w:lang w:val="el-GR"/>
        </w:rPr>
        <w:t>ω</w:t>
      </w:r>
      <w:r w:rsidRPr="00DD6B12">
        <w:rPr>
          <w:sz w:val="24"/>
          <w:lang w:val="el-GR"/>
        </w:rPr>
        <w:t xml:space="preserve">ν </w:t>
      </w:r>
      <w:r w:rsidRPr="00DD6B12">
        <w:rPr>
          <w:spacing w:val="-7"/>
          <w:sz w:val="24"/>
          <w:lang w:val="el-GR"/>
        </w:rPr>
        <w:t>ο</w:t>
      </w:r>
      <w:r w:rsidRPr="00DD6B12">
        <w:rPr>
          <w:spacing w:val="-8"/>
          <w:sz w:val="24"/>
          <w:lang w:val="el-GR"/>
        </w:rPr>
        <w:t>χ</w:t>
      </w:r>
      <w:r w:rsidRPr="00DD6B12">
        <w:rPr>
          <w:spacing w:val="-7"/>
          <w:sz w:val="24"/>
          <w:lang w:val="el-GR"/>
        </w:rPr>
        <w:t>η</w:t>
      </w:r>
      <w:r w:rsidRPr="00DD6B12">
        <w:rPr>
          <w:spacing w:val="-6"/>
          <w:sz w:val="24"/>
          <w:lang w:val="el-GR"/>
        </w:rPr>
        <w:t>μ</w:t>
      </w:r>
      <w:r w:rsidRPr="00DD6B12">
        <w:rPr>
          <w:spacing w:val="-8"/>
          <w:sz w:val="24"/>
          <w:lang w:val="el-GR"/>
        </w:rPr>
        <w:t>ά</w:t>
      </w:r>
      <w:r w:rsidRPr="00DD6B12">
        <w:rPr>
          <w:spacing w:val="-10"/>
          <w:sz w:val="24"/>
          <w:lang w:val="el-GR"/>
        </w:rPr>
        <w:t>τ</w:t>
      </w:r>
      <w:r w:rsidRPr="00DD6B12">
        <w:rPr>
          <w:spacing w:val="-7"/>
          <w:sz w:val="24"/>
          <w:lang w:val="el-GR"/>
        </w:rPr>
        <w:t>ω</w:t>
      </w:r>
      <w:r w:rsidRPr="00DD6B12">
        <w:rPr>
          <w:sz w:val="24"/>
          <w:lang w:val="el-GR"/>
        </w:rPr>
        <w:t>ν</w:t>
      </w:r>
      <w:r w:rsidRPr="00DD6B12">
        <w:rPr>
          <w:spacing w:val="4"/>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5"/>
          <w:sz w:val="24"/>
          <w:lang w:val="el-GR"/>
        </w:rPr>
        <w:t xml:space="preserve"> </w:t>
      </w:r>
      <w:r w:rsidRPr="00DD6B12">
        <w:rPr>
          <w:spacing w:val="-8"/>
          <w:sz w:val="24"/>
          <w:lang w:val="el-GR"/>
        </w:rPr>
        <w:t>Δή</w:t>
      </w:r>
      <w:r w:rsidRPr="00DD6B12">
        <w:rPr>
          <w:spacing w:val="-9"/>
          <w:sz w:val="24"/>
          <w:lang w:val="el-GR"/>
        </w:rPr>
        <w:t>μ</w:t>
      </w:r>
      <w:r w:rsidRPr="00DD6B12">
        <w:rPr>
          <w:spacing w:val="-7"/>
          <w:sz w:val="24"/>
          <w:lang w:val="el-GR"/>
        </w:rPr>
        <w:t>ο</w:t>
      </w:r>
      <w:r w:rsidRPr="00DD6B12">
        <w:rPr>
          <w:spacing w:val="-6"/>
          <w:sz w:val="24"/>
          <w:lang w:val="el-GR"/>
        </w:rPr>
        <w:t>υ</w:t>
      </w:r>
      <w:r w:rsidRPr="00DD6B12">
        <w:rPr>
          <w:sz w:val="24"/>
          <w:lang w:val="el-GR"/>
        </w:rPr>
        <w:t>,</w:t>
      </w:r>
      <w:r w:rsidRPr="00DD6B12">
        <w:rPr>
          <w:spacing w:val="4"/>
          <w:sz w:val="24"/>
          <w:lang w:val="el-GR"/>
        </w:rPr>
        <w:t xml:space="preserve"> </w:t>
      </w:r>
      <w:r w:rsidRPr="00DD6B12">
        <w:rPr>
          <w:spacing w:val="-8"/>
          <w:sz w:val="24"/>
          <w:lang w:val="el-GR"/>
        </w:rPr>
        <w:t>κα</w:t>
      </w:r>
      <w:r w:rsidRPr="00DD6B12">
        <w:rPr>
          <w:sz w:val="24"/>
          <w:lang w:val="el-GR"/>
        </w:rPr>
        <w:t xml:space="preserve">ι </w:t>
      </w:r>
      <w:r w:rsidRPr="00DD6B12">
        <w:rPr>
          <w:spacing w:val="-7"/>
          <w:sz w:val="24"/>
          <w:lang w:val="el-GR"/>
        </w:rPr>
        <w:t>σ</w:t>
      </w:r>
      <w:r w:rsidRPr="00DD6B12">
        <w:rPr>
          <w:spacing w:val="-6"/>
          <w:sz w:val="24"/>
          <w:lang w:val="el-GR"/>
        </w:rPr>
        <w:t>ύμ</w:t>
      </w:r>
      <w:r w:rsidRPr="00DD6B12">
        <w:rPr>
          <w:spacing w:val="-8"/>
          <w:sz w:val="24"/>
          <w:lang w:val="el-GR"/>
        </w:rPr>
        <w:t>φ</w:t>
      </w:r>
      <w:r w:rsidRPr="00DD6B12">
        <w:rPr>
          <w:spacing w:val="-7"/>
          <w:sz w:val="24"/>
          <w:lang w:val="el-GR"/>
        </w:rPr>
        <w:t>ω</w:t>
      </w:r>
      <w:r w:rsidRPr="00DD6B12">
        <w:rPr>
          <w:spacing w:val="-8"/>
          <w:sz w:val="24"/>
          <w:lang w:val="el-GR"/>
        </w:rPr>
        <w:t>ν</w:t>
      </w:r>
      <w:r w:rsidRPr="00DD6B12">
        <w:rPr>
          <w:sz w:val="24"/>
          <w:lang w:val="el-GR"/>
        </w:rPr>
        <w:t>α</w:t>
      </w:r>
      <w:r w:rsidRPr="00DD6B12">
        <w:rPr>
          <w:spacing w:val="3"/>
          <w:sz w:val="24"/>
          <w:lang w:val="el-GR"/>
        </w:rPr>
        <w:t xml:space="preserve"> </w:t>
      </w:r>
      <w:r w:rsidRPr="00DD6B12">
        <w:rPr>
          <w:spacing w:val="-9"/>
          <w:sz w:val="24"/>
          <w:lang w:val="el-GR"/>
        </w:rPr>
        <w:t>μ</w:t>
      </w:r>
      <w:r w:rsidRPr="00DD6B12">
        <w:rPr>
          <w:sz w:val="24"/>
          <w:lang w:val="el-GR"/>
        </w:rPr>
        <w:t>ε</w:t>
      </w:r>
      <w:r w:rsidRPr="00DD6B12">
        <w:rPr>
          <w:spacing w:val="4"/>
          <w:sz w:val="24"/>
          <w:lang w:val="el-GR"/>
        </w:rPr>
        <w:t xml:space="preserve"> </w:t>
      </w:r>
      <w:r w:rsidRPr="00DD6B12">
        <w:rPr>
          <w:spacing w:val="-8"/>
          <w:sz w:val="24"/>
          <w:lang w:val="el-GR"/>
        </w:rPr>
        <w:t>τ</w:t>
      </w:r>
      <w:r w:rsidRPr="00DD6B12">
        <w:rPr>
          <w:sz w:val="24"/>
          <w:lang w:val="el-GR"/>
        </w:rPr>
        <w:t>α</w:t>
      </w:r>
      <w:r w:rsidRPr="00DD6B12">
        <w:rPr>
          <w:spacing w:val="3"/>
          <w:sz w:val="24"/>
          <w:lang w:val="el-GR"/>
        </w:rPr>
        <w:t xml:space="preserve"> </w:t>
      </w:r>
      <w:r w:rsidRPr="00DD6B12">
        <w:rPr>
          <w:spacing w:val="-7"/>
          <w:sz w:val="24"/>
          <w:lang w:val="el-GR"/>
        </w:rPr>
        <w:t>όσ</w:t>
      </w:r>
      <w:r w:rsidRPr="00DD6B12">
        <w:rPr>
          <w:sz w:val="24"/>
          <w:lang w:val="el-GR"/>
        </w:rPr>
        <w:t>α</w:t>
      </w:r>
      <w:r w:rsidRPr="00DD6B12">
        <w:rPr>
          <w:spacing w:val="3"/>
          <w:sz w:val="24"/>
          <w:lang w:val="el-GR"/>
        </w:rPr>
        <w:t xml:space="preserve"> </w:t>
      </w:r>
      <w:r w:rsidRPr="00DD6B12">
        <w:rPr>
          <w:spacing w:val="-8"/>
          <w:sz w:val="24"/>
          <w:lang w:val="el-GR"/>
        </w:rPr>
        <w:t>ανα</w:t>
      </w:r>
      <w:r w:rsidRPr="00DD6B12">
        <w:rPr>
          <w:spacing w:val="-12"/>
          <w:sz w:val="24"/>
          <w:lang w:val="el-GR"/>
        </w:rPr>
        <w:t>γ</w:t>
      </w:r>
      <w:r w:rsidRPr="00DD6B12">
        <w:rPr>
          <w:spacing w:val="-7"/>
          <w:sz w:val="24"/>
          <w:lang w:val="el-GR"/>
        </w:rPr>
        <w:t>ρ</w:t>
      </w:r>
      <w:r w:rsidRPr="00DD6B12">
        <w:rPr>
          <w:spacing w:val="-8"/>
          <w:sz w:val="24"/>
          <w:lang w:val="el-GR"/>
        </w:rPr>
        <w:t>ά</w:t>
      </w:r>
      <w:r w:rsidRPr="00DD6B12">
        <w:rPr>
          <w:spacing w:val="-6"/>
          <w:sz w:val="24"/>
          <w:lang w:val="el-GR"/>
        </w:rPr>
        <w:t>φ</w:t>
      </w:r>
      <w:r w:rsidRPr="00DD6B12">
        <w:rPr>
          <w:spacing w:val="-7"/>
          <w:sz w:val="24"/>
          <w:lang w:val="el-GR"/>
        </w:rPr>
        <w:t>ο</w:t>
      </w:r>
      <w:r w:rsidRPr="00DD6B12">
        <w:rPr>
          <w:spacing w:val="-10"/>
          <w:sz w:val="24"/>
          <w:lang w:val="el-GR"/>
        </w:rPr>
        <w:t>ν</w:t>
      </w:r>
      <w:r w:rsidRPr="00DD6B12">
        <w:rPr>
          <w:spacing w:val="-8"/>
          <w:sz w:val="24"/>
          <w:lang w:val="el-GR"/>
        </w:rPr>
        <w:t>τα</w:t>
      </w:r>
      <w:r w:rsidRPr="00DD6B12">
        <w:rPr>
          <w:sz w:val="24"/>
          <w:lang w:val="el-GR"/>
        </w:rPr>
        <w:t>ι</w:t>
      </w:r>
      <w:r w:rsidRPr="00DD6B12">
        <w:rPr>
          <w:spacing w:val="4"/>
          <w:sz w:val="24"/>
          <w:lang w:val="el-GR"/>
        </w:rPr>
        <w:t xml:space="preserve"> </w:t>
      </w:r>
      <w:r w:rsidRPr="00DD6B12">
        <w:rPr>
          <w:spacing w:val="-7"/>
          <w:sz w:val="24"/>
          <w:lang w:val="el-GR"/>
        </w:rPr>
        <w:t>σ</w:t>
      </w:r>
      <w:r w:rsidRPr="00DD6B12">
        <w:rPr>
          <w:spacing w:val="-10"/>
          <w:sz w:val="24"/>
          <w:lang w:val="el-GR"/>
        </w:rPr>
        <w:t>τ</w:t>
      </w:r>
      <w:r w:rsidRPr="00DD6B12">
        <w:rPr>
          <w:sz w:val="24"/>
          <w:lang w:val="el-GR"/>
        </w:rPr>
        <w:t>ο</w:t>
      </w:r>
      <w:r w:rsidRPr="00DD6B12">
        <w:rPr>
          <w:spacing w:val="4"/>
          <w:sz w:val="24"/>
          <w:lang w:val="el-GR"/>
        </w:rPr>
        <w:t xml:space="preserve"> </w:t>
      </w:r>
      <w:r w:rsidRPr="00DD6B12">
        <w:rPr>
          <w:spacing w:val="-8"/>
          <w:sz w:val="24"/>
          <w:lang w:val="el-GR"/>
        </w:rPr>
        <w:t>ά</w:t>
      </w:r>
      <w:r w:rsidRPr="00DD6B12">
        <w:rPr>
          <w:spacing w:val="-7"/>
          <w:sz w:val="24"/>
          <w:lang w:val="el-GR"/>
        </w:rPr>
        <w:t>ρ</w:t>
      </w:r>
      <w:r w:rsidRPr="00DD6B12">
        <w:rPr>
          <w:spacing w:val="-9"/>
          <w:sz w:val="24"/>
          <w:lang w:val="el-GR"/>
        </w:rPr>
        <w:t>θ</w:t>
      </w:r>
      <w:r w:rsidRPr="00DD6B12">
        <w:rPr>
          <w:spacing w:val="-7"/>
          <w:sz w:val="24"/>
          <w:lang w:val="el-GR"/>
        </w:rPr>
        <w:t>ρ</w:t>
      </w:r>
      <w:r w:rsidRPr="00DD6B12">
        <w:rPr>
          <w:sz w:val="24"/>
          <w:lang w:val="el-GR"/>
        </w:rPr>
        <w:t>ο</w:t>
      </w:r>
      <w:r w:rsidRPr="00DD6B12">
        <w:rPr>
          <w:spacing w:val="4"/>
          <w:sz w:val="24"/>
          <w:lang w:val="el-GR"/>
        </w:rPr>
        <w:t xml:space="preserve"> </w:t>
      </w:r>
      <w:r w:rsidRPr="00DD6B12">
        <w:rPr>
          <w:sz w:val="24"/>
          <w:lang w:val="el-GR"/>
        </w:rPr>
        <w:t>6</w:t>
      </w:r>
      <w:r w:rsidRPr="00DD6B12">
        <w:rPr>
          <w:spacing w:val="4"/>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8"/>
          <w:sz w:val="24"/>
          <w:lang w:val="el-GR"/>
        </w:rPr>
        <w:t xml:space="preserve"> </w:t>
      </w:r>
      <w:r w:rsidRPr="00DD6B12">
        <w:rPr>
          <w:spacing w:val="-7"/>
          <w:sz w:val="24"/>
          <w:lang w:val="el-GR"/>
        </w:rPr>
        <w:t>σ</w:t>
      </w:r>
      <w:r w:rsidRPr="00DD6B12">
        <w:rPr>
          <w:spacing w:val="-6"/>
          <w:sz w:val="24"/>
          <w:lang w:val="el-GR"/>
        </w:rPr>
        <w:t>υ</w:t>
      </w:r>
      <w:r w:rsidRPr="00DD6B12">
        <w:rPr>
          <w:spacing w:val="-8"/>
          <w:sz w:val="24"/>
          <w:lang w:val="el-GR"/>
        </w:rPr>
        <w:t>γ</w:t>
      </w:r>
      <w:r w:rsidRPr="00DD6B12">
        <w:rPr>
          <w:spacing w:val="-10"/>
          <w:sz w:val="24"/>
          <w:lang w:val="el-GR"/>
        </w:rPr>
        <w:t>γ</w:t>
      </w:r>
      <w:r w:rsidRPr="00DD6B12">
        <w:rPr>
          <w:spacing w:val="-7"/>
          <w:sz w:val="24"/>
          <w:lang w:val="el-GR"/>
        </w:rPr>
        <w:t>ρ</w:t>
      </w:r>
      <w:r w:rsidRPr="00DD6B12">
        <w:rPr>
          <w:spacing w:val="-8"/>
          <w:sz w:val="24"/>
          <w:lang w:val="el-GR"/>
        </w:rPr>
        <w:t>α</w:t>
      </w:r>
      <w:r w:rsidRPr="00DD6B12">
        <w:rPr>
          <w:spacing w:val="-6"/>
          <w:sz w:val="24"/>
          <w:lang w:val="el-GR"/>
        </w:rPr>
        <w:t>φ</w:t>
      </w:r>
      <w:r w:rsidRPr="00DD6B12">
        <w:rPr>
          <w:spacing w:val="-10"/>
          <w:sz w:val="24"/>
          <w:lang w:val="el-GR"/>
        </w:rPr>
        <w:t>ή</w:t>
      </w:r>
      <w:r w:rsidRPr="00DD6B12">
        <w:rPr>
          <w:sz w:val="24"/>
          <w:lang w:val="el-GR"/>
        </w:rPr>
        <w:t>ς</w:t>
      </w:r>
      <w:r w:rsidRPr="00DD6B12">
        <w:rPr>
          <w:spacing w:val="6"/>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χ</w:t>
      </w:r>
      <w:r w:rsidRPr="00DD6B12">
        <w:rPr>
          <w:spacing w:val="-7"/>
          <w:sz w:val="24"/>
          <w:lang w:val="el-GR"/>
        </w:rPr>
        <w:t>ρ</w:t>
      </w:r>
      <w:r w:rsidRPr="00DD6B12">
        <w:rPr>
          <w:spacing w:val="-10"/>
          <w:sz w:val="24"/>
          <w:lang w:val="el-GR"/>
        </w:rPr>
        <w:t>ε</w:t>
      </w:r>
      <w:r w:rsidRPr="00DD6B12">
        <w:rPr>
          <w:spacing w:val="-7"/>
          <w:sz w:val="24"/>
          <w:lang w:val="el-GR"/>
        </w:rPr>
        <w:t>ώ</w:t>
      </w:r>
      <w:r w:rsidRPr="00DD6B12">
        <w:rPr>
          <w:spacing w:val="-9"/>
          <w:sz w:val="24"/>
          <w:lang w:val="el-GR"/>
        </w:rPr>
        <w:t>σ</w:t>
      </w:r>
      <w:r w:rsidRPr="00DD6B12">
        <w:rPr>
          <w:spacing w:val="-7"/>
          <w:sz w:val="24"/>
          <w:lang w:val="el-GR"/>
        </w:rPr>
        <w:t>εω</w:t>
      </w:r>
      <w:r w:rsidRPr="00DD6B12">
        <w:rPr>
          <w:sz w:val="24"/>
          <w:lang w:val="el-GR"/>
        </w:rPr>
        <w:t xml:space="preserve">ν </w:t>
      </w:r>
      <w:r w:rsidRPr="00DD6B12">
        <w:rPr>
          <w:spacing w:val="-8"/>
          <w:sz w:val="24"/>
          <w:lang w:val="el-GR"/>
        </w:rPr>
        <w:t>τη</w:t>
      </w:r>
      <w:r w:rsidRPr="00DD6B12">
        <w:rPr>
          <w:sz w:val="24"/>
          <w:lang w:val="el-GR"/>
        </w:rPr>
        <w:t>ς</w:t>
      </w:r>
      <w:r w:rsidRPr="00DD6B12">
        <w:rPr>
          <w:spacing w:val="4"/>
          <w:sz w:val="24"/>
          <w:lang w:val="el-GR"/>
        </w:rPr>
        <w:t xml:space="preserve"> </w:t>
      </w:r>
      <w:r w:rsidRPr="00DD6B12">
        <w:rPr>
          <w:spacing w:val="-9"/>
          <w:sz w:val="24"/>
          <w:lang w:val="el-GR"/>
        </w:rPr>
        <w:t>μ</w:t>
      </w:r>
      <w:r w:rsidRPr="00DD6B12">
        <w:rPr>
          <w:spacing w:val="-7"/>
          <w:sz w:val="24"/>
          <w:lang w:val="el-GR"/>
        </w:rPr>
        <w:t>ε</w:t>
      </w:r>
      <w:r w:rsidRPr="00DD6B12">
        <w:rPr>
          <w:spacing w:val="-8"/>
          <w:sz w:val="24"/>
          <w:lang w:val="el-GR"/>
        </w:rPr>
        <w:t>λ</w:t>
      </w:r>
      <w:r w:rsidRPr="00DD6B12">
        <w:rPr>
          <w:spacing w:val="-7"/>
          <w:sz w:val="24"/>
          <w:lang w:val="el-GR"/>
        </w:rPr>
        <w:t>έ</w:t>
      </w:r>
      <w:r w:rsidRPr="00DD6B12">
        <w:rPr>
          <w:spacing w:val="-8"/>
          <w:sz w:val="24"/>
          <w:lang w:val="el-GR"/>
        </w:rPr>
        <w:t>τ</w:t>
      </w:r>
      <w:r w:rsidRPr="00DD6B12">
        <w:rPr>
          <w:spacing w:val="-10"/>
          <w:sz w:val="24"/>
          <w:lang w:val="el-GR"/>
        </w:rPr>
        <w:t>η</w:t>
      </w:r>
      <w:r w:rsidRPr="00DD6B12">
        <w:rPr>
          <w:sz w:val="24"/>
          <w:lang w:val="el-GR"/>
        </w:rPr>
        <w:t xml:space="preserve">ς </w:t>
      </w:r>
      <w:r w:rsidRPr="00DD6B12">
        <w:rPr>
          <w:spacing w:val="13"/>
          <w:sz w:val="24"/>
          <w:lang w:val="el-GR"/>
        </w:rPr>
        <w:t xml:space="preserve"> </w:t>
      </w:r>
      <w:r w:rsidRPr="00DD6B12">
        <w:rPr>
          <w:spacing w:val="-8"/>
          <w:sz w:val="24"/>
          <w:lang w:val="el-GR"/>
        </w:rPr>
        <w:t>κα</w:t>
      </w:r>
      <w:r w:rsidRPr="00DD6B12">
        <w:rPr>
          <w:sz w:val="24"/>
          <w:lang w:val="el-GR"/>
        </w:rPr>
        <w:t>ι</w:t>
      </w:r>
      <w:r w:rsidRPr="00DD6B12">
        <w:rPr>
          <w:spacing w:val="3"/>
          <w:sz w:val="24"/>
          <w:lang w:val="el-GR"/>
        </w:rPr>
        <w:t xml:space="preserve"> </w:t>
      </w:r>
      <w:r w:rsidRPr="00DD6B12">
        <w:rPr>
          <w:spacing w:val="-8"/>
          <w:sz w:val="24"/>
          <w:lang w:val="el-GR"/>
        </w:rPr>
        <w:t>γ</w:t>
      </w:r>
      <w:r w:rsidRPr="00DD6B12">
        <w:rPr>
          <w:spacing w:val="-7"/>
          <w:sz w:val="24"/>
          <w:lang w:val="el-GR"/>
        </w:rPr>
        <w:t>ι</w:t>
      </w:r>
      <w:r w:rsidRPr="00DD6B12">
        <w:rPr>
          <w:sz w:val="24"/>
          <w:lang w:val="el-GR"/>
        </w:rPr>
        <w:t>α</w:t>
      </w:r>
      <w:r w:rsidRPr="00DD6B12">
        <w:rPr>
          <w:spacing w:val="-1"/>
          <w:sz w:val="24"/>
          <w:lang w:val="el-GR"/>
        </w:rPr>
        <w:t xml:space="preserve"> </w:t>
      </w:r>
      <w:r w:rsidRPr="00DD6B12">
        <w:rPr>
          <w:spacing w:val="-7"/>
          <w:sz w:val="24"/>
          <w:lang w:val="el-GR"/>
        </w:rPr>
        <w:t>ό</w:t>
      </w:r>
      <w:r w:rsidRPr="00DD6B12">
        <w:rPr>
          <w:spacing w:val="-6"/>
          <w:sz w:val="24"/>
          <w:lang w:val="el-GR"/>
        </w:rPr>
        <w:t>λ</w:t>
      </w:r>
      <w:r w:rsidRPr="00DD6B12">
        <w:rPr>
          <w:spacing w:val="-10"/>
          <w:sz w:val="24"/>
          <w:lang w:val="el-GR"/>
        </w:rPr>
        <w:t>ε</w:t>
      </w:r>
      <w:r w:rsidRPr="00DD6B12">
        <w:rPr>
          <w:sz w:val="24"/>
          <w:lang w:val="el-GR"/>
        </w:rPr>
        <w:t>ς</w:t>
      </w:r>
      <w:r w:rsidRPr="00DD6B12">
        <w:rPr>
          <w:spacing w:val="6"/>
          <w:sz w:val="24"/>
          <w:lang w:val="el-GR"/>
        </w:rPr>
        <w:t xml:space="preserve"> </w:t>
      </w:r>
      <w:r w:rsidRPr="00DD6B12">
        <w:rPr>
          <w:spacing w:val="-8"/>
          <w:sz w:val="24"/>
          <w:lang w:val="el-GR"/>
        </w:rPr>
        <w:t>τ</w:t>
      </w:r>
      <w:r w:rsidRPr="00DD6B12">
        <w:rPr>
          <w:spacing w:val="-7"/>
          <w:sz w:val="24"/>
          <w:lang w:val="el-GR"/>
        </w:rPr>
        <w:t>ι</w:t>
      </w:r>
      <w:r w:rsidRPr="00DD6B12">
        <w:rPr>
          <w:sz w:val="24"/>
          <w:lang w:val="el-GR"/>
        </w:rPr>
        <w:t>ς</w:t>
      </w:r>
      <w:r w:rsidRPr="00DD6B12">
        <w:rPr>
          <w:spacing w:val="3"/>
          <w:sz w:val="24"/>
          <w:lang w:val="el-GR"/>
        </w:rPr>
        <w:t xml:space="preserve"> </w:t>
      </w:r>
      <w:r w:rsidRPr="00DD6B12">
        <w:rPr>
          <w:spacing w:val="-8"/>
          <w:sz w:val="24"/>
          <w:lang w:val="el-GR"/>
        </w:rPr>
        <w:t>κα</w:t>
      </w:r>
      <w:r w:rsidRPr="00DD6B12">
        <w:rPr>
          <w:spacing w:val="-13"/>
          <w:sz w:val="24"/>
          <w:lang w:val="el-GR"/>
        </w:rPr>
        <w:t>λ</w:t>
      </w:r>
      <w:r w:rsidRPr="00DD6B12">
        <w:rPr>
          <w:spacing w:val="-6"/>
          <w:sz w:val="24"/>
          <w:lang w:val="el-GR"/>
        </w:rPr>
        <w:t>ύψ</w:t>
      </w:r>
      <w:r w:rsidRPr="00DD6B12">
        <w:rPr>
          <w:spacing w:val="-7"/>
          <w:sz w:val="24"/>
          <w:lang w:val="el-GR"/>
        </w:rPr>
        <w:t>ε</w:t>
      </w:r>
      <w:r w:rsidRPr="00DD6B12">
        <w:rPr>
          <w:spacing w:val="-9"/>
          <w:sz w:val="24"/>
          <w:lang w:val="el-GR"/>
        </w:rPr>
        <w:t>ι</w:t>
      </w:r>
      <w:r w:rsidRPr="00DD6B12">
        <w:rPr>
          <w:sz w:val="24"/>
          <w:lang w:val="el-GR"/>
        </w:rPr>
        <w:t>ς</w:t>
      </w:r>
      <w:r w:rsidRPr="00DD6B12">
        <w:rPr>
          <w:spacing w:val="3"/>
          <w:sz w:val="24"/>
          <w:lang w:val="el-GR"/>
        </w:rPr>
        <w:t xml:space="preserve"> </w:t>
      </w:r>
      <w:r w:rsidRPr="00DD6B12">
        <w:rPr>
          <w:spacing w:val="-8"/>
          <w:sz w:val="24"/>
          <w:lang w:val="el-GR"/>
        </w:rPr>
        <w:t>π</w:t>
      </w:r>
      <w:r w:rsidRPr="00DD6B12">
        <w:rPr>
          <w:spacing w:val="-7"/>
          <w:sz w:val="24"/>
          <w:lang w:val="el-GR"/>
        </w:rPr>
        <w:t>ο</w:t>
      </w:r>
      <w:r w:rsidRPr="00DD6B12">
        <w:rPr>
          <w:sz w:val="24"/>
          <w:lang w:val="el-GR"/>
        </w:rPr>
        <w:t>υ</w:t>
      </w:r>
      <w:r w:rsidRPr="00DD6B12">
        <w:rPr>
          <w:spacing w:val="1"/>
          <w:sz w:val="24"/>
          <w:lang w:val="el-GR"/>
        </w:rPr>
        <w:t xml:space="preserve"> </w:t>
      </w:r>
      <w:r w:rsidRPr="00DD6B12">
        <w:rPr>
          <w:spacing w:val="-7"/>
          <w:sz w:val="24"/>
          <w:lang w:val="el-GR"/>
        </w:rPr>
        <w:t>θ</w:t>
      </w:r>
      <w:r w:rsidRPr="00DD6B12">
        <w:rPr>
          <w:sz w:val="24"/>
          <w:lang w:val="el-GR"/>
        </w:rPr>
        <w:t>α</w:t>
      </w:r>
      <w:r w:rsidRPr="00DD6B12">
        <w:rPr>
          <w:spacing w:val="1"/>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8"/>
          <w:sz w:val="24"/>
          <w:lang w:val="el-GR"/>
        </w:rPr>
        <w:t>ζητη</w:t>
      </w:r>
      <w:r w:rsidRPr="00DD6B12">
        <w:rPr>
          <w:spacing w:val="-7"/>
          <w:sz w:val="24"/>
          <w:lang w:val="el-GR"/>
        </w:rPr>
        <w:t>θ</w:t>
      </w:r>
      <w:r w:rsidRPr="00DD6B12">
        <w:rPr>
          <w:spacing w:val="-10"/>
          <w:sz w:val="24"/>
          <w:lang w:val="el-GR"/>
        </w:rPr>
        <w:t>ο</w:t>
      </w:r>
      <w:r w:rsidRPr="00DD6B12">
        <w:rPr>
          <w:spacing w:val="-6"/>
          <w:sz w:val="24"/>
          <w:lang w:val="el-GR"/>
        </w:rPr>
        <w:t>ύ</w:t>
      </w:r>
      <w:r w:rsidRPr="00DD6B12">
        <w:rPr>
          <w:sz w:val="24"/>
          <w:lang w:val="el-GR"/>
        </w:rPr>
        <w:t>ν</w:t>
      </w:r>
      <w:r w:rsidRPr="00DD6B12">
        <w:rPr>
          <w:spacing w:val="2"/>
          <w:sz w:val="24"/>
          <w:lang w:val="el-GR"/>
        </w:rPr>
        <w:t xml:space="preserve"> </w:t>
      </w:r>
      <w:r w:rsidRPr="00DD6B12">
        <w:rPr>
          <w:spacing w:val="-9"/>
          <w:sz w:val="24"/>
          <w:lang w:val="el-GR"/>
        </w:rPr>
        <w:t>μ</w:t>
      </w:r>
      <w:r w:rsidRPr="00DD6B12">
        <w:rPr>
          <w:sz w:val="24"/>
          <w:lang w:val="el-GR"/>
        </w:rPr>
        <w:t>ε</w:t>
      </w:r>
      <w:r w:rsidRPr="00DD6B12">
        <w:rPr>
          <w:spacing w:val="2"/>
          <w:sz w:val="24"/>
          <w:lang w:val="el-GR"/>
        </w:rPr>
        <w:t xml:space="preserve"> </w:t>
      </w:r>
      <w:r w:rsidRPr="00DD6B12">
        <w:rPr>
          <w:spacing w:val="-8"/>
          <w:sz w:val="24"/>
          <w:lang w:val="el-GR"/>
        </w:rPr>
        <w:t>ανάλ</w:t>
      </w:r>
      <w:r w:rsidRPr="00DD6B12">
        <w:rPr>
          <w:spacing w:val="-7"/>
          <w:sz w:val="24"/>
          <w:lang w:val="el-GR"/>
        </w:rPr>
        <w:t>ο</w:t>
      </w:r>
      <w:r w:rsidRPr="00DD6B12">
        <w:rPr>
          <w:spacing w:val="-8"/>
          <w:sz w:val="24"/>
          <w:lang w:val="el-GR"/>
        </w:rPr>
        <w:t>γ</w:t>
      </w:r>
      <w:r w:rsidRPr="00DD6B12">
        <w:rPr>
          <w:spacing w:val="-10"/>
          <w:sz w:val="24"/>
          <w:lang w:val="el-GR"/>
        </w:rPr>
        <w:t>ο</w:t>
      </w:r>
      <w:r w:rsidRPr="00DD6B12">
        <w:rPr>
          <w:spacing w:val="-6"/>
          <w:sz w:val="24"/>
          <w:lang w:val="el-GR"/>
        </w:rPr>
        <w:t>υ</w:t>
      </w:r>
      <w:r w:rsidRPr="00DD6B12">
        <w:rPr>
          <w:sz w:val="24"/>
          <w:lang w:val="el-GR"/>
        </w:rPr>
        <w:t>ς</w:t>
      </w:r>
      <w:r w:rsidRPr="00DD6B12">
        <w:rPr>
          <w:spacing w:val="3"/>
          <w:sz w:val="24"/>
          <w:lang w:val="el-GR"/>
        </w:rPr>
        <w:t xml:space="preserve"> </w:t>
      </w:r>
      <w:r w:rsidRPr="00DD6B12">
        <w:rPr>
          <w:spacing w:val="-7"/>
          <w:sz w:val="24"/>
          <w:lang w:val="el-GR"/>
        </w:rPr>
        <w:t>ό</w:t>
      </w:r>
      <w:r w:rsidRPr="00DD6B12">
        <w:rPr>
          <w:spacing w:val="-12"/>
          <w:sz w:val="24"/>
          <w:lang w:val="el-GR"/>
        </w:rPr>
        <w:t>ρ</w:t>
      </w:r>
      <w:r w:rsidRPr="00DD6B12">
        <w:rPr>
          <w:spacing w:val="-7"/>
          <w:sz w:val="24"/>
          <w:lang w:val="el-GR"/>
        </w:rPr>
        <w:t>ο</w:t>
      </w:r>
      <w:r w:rsidRPr="00DD6B12">
        <w:rPr>
          <w:spacing w:val="-6"/>
          <w:sz w:val="24"/>
          <w:lang w:val="el-GR"/>
        </w:rPr>
        <w:t>υ</w:t>
      </w:r>
      <w:r w:rsidRPr="00DD6B12">
        <w:rPr>
          <w:sz w:val="24"/>
          <w:lang w:val="el-GR"/>
        </w:rPr>
        <w:t>ς</w:t>
      </w:r>
      <w:r w:rsidRPr="00DD6B12">
        <w:rPr>
          <w:spacing w:val="3"/>
          <w:sz w:val="24"/>
          <w:lang w:val="el-GR"/>
        </w:rPr>
        <w:t xml:space="preserve"> </w:t>
      </w:r>
      <w:r w:rsidRPr="00DD6B12">
        <w:rPr>
          <w:spacing w:val="-8"/>
          <w:sz w:val="24"/>
          <w:lang w:val="el-GR"/>
        </w:rPr>
        <w:t>κα</w:t>
      </w:r>
      <w:r w:rsidRPr="00DD6B12">
        <w:rPr>
          <w:sz w:val="24"/>
          <w:lang w:val="el-GR"/>
        </w:rPr>
        <w:t>ι</w:t>
      </w:r>
      <w:r w:rsidRPr="00DD6B12">
        <w:rPr>
          <w:spacing w:val="3"/>
          <w:sz w:val="24"/>
          <w:lang w:val="el-GR"/>
        </w:rPr>
        <w:t xml:space="preserve"> </w:t>
      </w:r>
      <w:r w:rsidRPr="00DD6B12">
        <w:rPr>
          <w:spacing w:val="-8"/>
          <w:sz w:val="24"/>
          <w:lang w:val="el-GR"/>
        </w:rPr>
        <w:t>τ</w:t>
      </w:r>
      <w:r w:rsidRPr="00DD6B12">
        <w:rPr>
          <w:spacing w:val="-9"/>
          <w:sz w:val="24"/>
          <w:lang w:val="el-GR"/>
        </w:rPr>
        <w:t>ι</w:t>
      </w:r>
      <w:r w:rsidRPr="00DD6B12">
        <w:rPr>
          <w:spacing w:val="-6"/>
          <w:sz w:val="24"/>
          <w:lang w:val="el-GR"/>
        </w:rPr>
        <w:t>μ</w:t>
      </w:r>
      <w:r w:rsidRPr="00DD6B12">
        <w:rPr>
          <w:spacing w:val="-10"/>
          <w:sz w:val="24"/>
          <w:lang w:val="el-GR"/>
        </w:rPr>
        <w:t>έ</w:t>
      </w:r>
      <w:r w:rsidRPr="00DD6B12">
        <w:rPr>
          <w:sz w:val="24"/>
          <w:lang w:val="el-GR"/>
        </w:rPr>
        <w:t>ς</w:t>
      </w:r>
      <w:r w:rsidRPr="00DD6B12">
        <w:rPr>
          <w:spacing w:val="4"/>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άλ</w:t>
      </w:r>
      <w:r w:rsidRPr="00DD6B12">
        <w:rPr>
          <w:spacing w:val="-7"/>
          <w:sz w:val="24"/>
          <w:lang w:val="el-GR"/>
        </w:rPr>
        <w:t>ισ</w:t>
      </w:r>
      <w:r w:rsidRPr="00DD6B12">
        <w:rPr>
          <w:spacing w:val="-10"/>
          <w:sz w:val="24"/>
          <w:lang w:val="el-GR"/>
        </w:rPr>
        <w:t>η</w:t>
      </w:r>
      <w:r w:rsidRPr="00DD6B12">
        <w:rPr>
          <w:sz w:val="24"/>
          <w:lang w:val="el-GR"/>
        </w:rPr>
        <w:t>ς</w:t>
      </w:r>
      <w:r w:rsidRPr="00DD6B12">
        <w:rPr>
          <w:spacing w:val="1"/>
          <w:sz w:val="24"/>
          <w:lang w:val="el-GR"/>
        </w:rPr>
        <w:t xml:space="preserve"> </w:t>
      </w:r>
      <w:r w:rsidRPr="00DD6B12">
        <w:rPr>
          <w:spacing w:val="-9"/>
          <w:sz w:val="24"/>
          <w:lang w:val="el-GR"/>
        </w:rPr>
        <w:t>μ</w:t>
      </w:r>
      <w:r w:rsidRPr="00DD6B12">
        <w:rPr>
          <w:sz w:val="24"/>
          <w:lang w:val="el-GR"/>
        </w:rPr>
        <w:t xml:space="preserve">ε </w:t>
      </w:r>
      <w:r w:rsidRPr="00DD6B12">
        <w:rPr>
          <w:spacing w:val="-8"/>
          <w:sz w:val="24"/>
          <w:lang w:val="el-GR"/>
        </w:rPr>
        <w:t>τη</w:t>
      </w:r>
      <w:r w:rsidRPr="00DD6B12">
        <w:rPr>
          <w:sz w:val="24"/>
          <w:lang w:val="el-GR"/>
        </w:rPr>
        <w:t>ν</w:t>
      </w:r>
      <w:r w:rsidRPr="00DD6B12">
        <w:rPr>
          <w:spacing w:val="-14"/>
          <w:sz w:val="24"/>
          <w:lang w:val="el-GR"/>
        </w:rPr>
        <w:t xml:space="preserve"> </w:t>
      </w:r>
      <w:r w:rsidRPr="00DD6B12">
        <w:rPr>
          <w:spacing w:val="-8"/>
          <w:sz w:val="24"/>
          <w:lang w:val="el-GR"/>
        </w:rPr>
        <w:t>π</w:t>
      </w:r>
      <w:r w:rsidRPr="00DD6B12">
        <w:rPr>
          <w:spacing w:val="-7"/>
          <w:sz w:val="24"/>
          <w:lang w:val="el-GR"/>
        </w:rPr>
        <w:t>ρ</w:t>
      </w:r>
      <w:r w:rsidRPr="00DD6B12">
        <w:rPr>
          <w:spacing w:val="-10"/>
          <w:sz w:val="24"/>
          <w:lang w:val="el-GR"/>
        </w:rPr>
        <w:t>ο</w:t>
      </w:r>
      <w:r w:rsidRPr="00DD6B12">
        <w:rPr>
          <w:spacing w:val="-7"/>
          <w:sz w:val="24"/>
          <w:lang w:val="el-GR"/>
        </w:rPr>
        <w:t>σ</w:t>
      </w:r>
      <w:r w:rsidRPr="00DD6B12">
        <w:rPr>
          <w:spacing w:val="-9"/>
          <w:sz w:val="24"/>
          <w:lang w:val="el-GR"/>
        </w:rPr>
        <w:t>φ</w:t>
      </w:r>
      <w:r w:rsidRPr="00DD6B12">
        <w:rPr>
          <w:spacing w:val="-7"/>
          <w:sz w:val="24"/>
          <w:lang w:val="el-GR"/>
        </w:rPr>
        <w:t>ορ</w:t>
      </w:r>
      <w:r w:rsidRPr="00DD6B12">
        <w:rPr>
          <w:sz w:val="24"/>
          <w:lang w:val="el-GR"/>
        </w:rPr>
        <w:t>ά</w:t>
      </w:r>
      <w:r w:rsidRPr="00DD6B12">
        <w:rPr>
          <w:spacing w:val="-15"/>
          <w:sz w:val="24"/>
          <w:lang w:val="el-GR"/>
        </w:rPr>
        <w:t xml:space="preserve"> </w:t>
      </w:r>
      <w:r w:rsidRPr="00DD6B12">
        <w:rPr>
          <w:spacing w:val="-10"/>
          <w:sz w:val="24"/>
          <w:lang w:val="el-GR"/>
        </w:rPr>
        <w:t>το</w:t>
      </w:r>
      <w:r w:rsidRPr="00DD6B12">
        <w:rPr>
          <w:spacing w:val="-6"/>
          <w:sz w:val="24"/>
          <w:lang w:val="el-GR"/>
        </w:rPr>
        <w:t>υ</w:t>
      </w:r>
      <w:r w:rsidRPr="00DD6B12">
        <w:rPr>
          <w:sz w:val="24"/>
          <w:lang w:val="el-GR"/>
        </w:rPr>
        <w:t>.</w:t>
      </w:r>
    </w:p>
    <w:p w:rsidR="00FE1FF8" w:rsidRDefault="00FE1FF8" w:rsidP="00FE1FF8">
      <w:pPr>
        <w:spacing w:before="3" w:line="275" w:lineRule="auto"/>
        <w:ind w:right="103"/>
        <w:rPr>
          <w:sz w:val="24"/>
          <w:lang w:val="el-GR"/>
        </w:rPr>
      </w:pPr>
      <w:r w:rsidRPr="00DD6B12">
        <w:rPr>
          <w:spacing w:val="-7"/>
          <w:sz w:val="24"/>
          <w:lang w:val="el-GR"/>
        </w:rPr>
        <w:t>Τ</w:t>
      </w:r>
      <w:r w:rsidRPr="00DD6B12">
        <w:rPr>
          <w:sz w:val="24"/>
          <w:lang w:val="el-GR"/>
        </w:rPr>
        <w:t>ο</w:t>
      </w:r>
      <w:r w:rsidRPr="00DD6B12">
        <w:rPr>
          <w:spacing w:val="1"/>
          <w:sz w:val="24"/>
          <w:lang w:val="el-GR"/>
        </w:rPr>
        <w:t xml:space="preserve"> </w:t>
      </w:r>
      <w:r w:rsidRPr="00DD6B12">
        <w:rPr>
          <w:spacing w:val="-8"/>
          <w:sz w:val="24"/>
          <w:lang w:val="el-GR"/>
        </w:rPr>
        <w:t>τ</w:t>
      </w:r>
      <w:r w:rsidRPr="00DD6B12">
        <w:rPr>
          <w:spacing w:val="-7"/>
          <w:sz w:val="24"/>
          <w:lang w:val="el-GR"/>
        </w:rPr>
        <w:t>ί</w:t>
      </w:r>
      <w:r w:rsidRPr="00DD6B12">
        <w:rPr>
          <w:spacing w:val="-6"/>
          <w:sz w:val="24"/>
          <w:lang w:val="el-GR"/>
        </w:rPr>
        <w:t>μ</w:t>
      </w:r>
      <w:r w:rsidRPr="00DD6B12">
        <w:rPr>
          <w:spacing w:val="-10"/>
          <w:sz w:val="24"/>
          <w:lang w:val="el-GR"/>
        </w:rPr>
        <w:t>η</w:t>
      </w:r>
      <w:r w:rsidRPr="00DD6B12">
        <w:rPr>
          <w:spacing w:val="-6"/>
          <w:sz w:val="24"/>
          <w:lang w:val="el-GR"/>
        </w:rPr>
        <w:t>μ</w:t>
      </w:r>
      <w:r w:rsidRPr="00DD6B12">
        <w:rPr>
          <w:sz w:val="24"/>
          <w:lang w:val="el-GR"/>
        </w:rPr>
        <w:t xml:space="preserve">α </w:t>
      </w:r>
      <w:r w:rsidRPr="00DD6B12">
        <w:rPr>
          <w:spacing w:val="-8"/>
          <w:sz w:val="24"/>
          <w:lang w:val="el-GR"/>
        </w:rPr>
        <w:t>τ</w:t>
      </w:r>
      <w:r w:rsidRPr="00DD6B12">
        <w:rPr>
          <w:spacing w:val="-10"/>
          <w:sz w:val="24"/>
          <w:lang w:val="el-GR"/>
        </w:rPr>
        <w:t>η</w:t>
      </w:r>
      <w:r w:rsidRPr="00DD6B12">
        <w:rPr>
          <w:sz w:val="24"/>
          <w:lang w:val="el-GR"/>
        </w:rPr>
        <w:t>ς</w:t>
      </w:r>
      <w:r w:rsidRPr="00DD6B12">
        <w:rPr>
          <w:spacing w:val="2"/>
          <w:sz w:val="24"/>
          <w:lang w:val="el-GR"/>
        </w:rPr>
        <w:t xml:space="preserve"> </w:t>
      </w:r>
      <w:r w:rsidRPr="00DD6B12">
        <w:rPr>
          <w:spacing w:val="-7"/>
          <w:sz w:val="24"/>
          <w:lang w:val="el-GR"/>
        </w:rPr>
        <w:t>σ</w:t>
      </w:r>
      <w:r w:rsidRPr="00DD6B12">
        <w:rPr>
          <w:spacing w:val="-6"/>
          <w:sz w:val="24"/>
          <w:lang w:val="el-GR"/>
        </w:rPr>
        <w:t>υμ</w:t>
      </w:r>
      <w:r w:rsidRPr="00DD6B12">
        <w:rPr>
          <w:spacing w:val="-8"/>
          <w:sz w:val="24"/>
          <w:lang w:val="el-GR"/>
        </w:rPr>
        <w:t>πλη</w:t>
      </w:r>
      <w:r w:rsidRPr="00DD6B12">
        <w:rPr>
          <w:spacing w:val="-9"/>
          <w:sz w:val="24"/>
          <w:lang w:val="el-GR"/>
        </w:rPr>
        <w:t>ρ</w:t>
      </w:r>
      <w:r w:rsidRPr="00DD6B12">
        <w:rPr>
          <w:spacing w:val="-7"/>
          <w:sz w:val="24"/>
          <w:lang w:val="el-GR"/>
        </w:rPr>
        <w:t>ω</w:t>
      </w:r>
      <w:r w:rsidRPr="00DD6B12">
        <w:rPr>
          <w:spacing w:val="-6"/>
          <w:sz w:val="24"/>
          <w:lang w:val="el-GR"/>
        </w:rPr>
        <w:t>μ</w:t>
      </w:r>
      <w:r w:rsidRPr="00DD6B12">
        <w:rPr>
          <w:spacing w:val="-8"/>
          <w:sz w:val="24"/>
          <w:lang w:val="el-GR"/>
        </w:rPr>
        <w:t>ατ</w:t>
      </w:r>
      <w:r w:rsidRPr="00DD6B12">
        <w:rPr>
          <w:spacing w:val="-7"/>
          <w:sz w:val="24"/>
          <w:lang w:val="el-GR"/>
        </w:rPr>
        <w:t>ι</w:t>
      </w:r>
      <w:r w:rsidRPr="00DD6B12">
        <w:rPr>
          <w:spacing w:val="-8"/>
          <w:sz w:val="24"/>
          <w:lang w:val="el-GR"/>
        </w:rPr>
        <w:t>κ</w:t>
      </w:r>
      <w:r w:rsidRPr="00DD6B12">
        <w:rPr>
          <w:spacing w:val="-10"/>
          <w:sz w:val="24"/>
          <w:lang w:val="el-GR"/>
        </w:rPr>
        <w:t>ή</w:t>
      </w:r>
      <w:r w:rsidRPr="00DD6B12">
        <w:rPr>
          <w:sz w:val="24"/>
          <w:lang w:val="el-GR"/>
        </w:rPr>
        <w:t>ς</w:t>
      </w:r>
      <w:r w:rsidRPr="00DD6B12">
        <w:rPr>
          <w:spacing w:val="2"/>
          <w:sz w:val="24"/>
          <w:lang w:val="el-GR"/>
        </w:rPr>
        <w:t xml:space="preserve"> </w:t>
      </w:r>
      <w:r w:rsidRPr="00DD6B12">
        <w:rPr>
          <w:spacing w:val="-8"/>
          <w:sz w:val="24"/>
          <w:lang w:val="el-GR"/>
        </w:rPr>
        <w:t>α</w:t>
      </w:r>
      <w:r w:rsidRPr="00DD6B12">
        <w:rPr>
          <w:spacing w:val="-7"/>
          <w:sz w:val="24"/>
          <w:lang w:val="el-GR"/>
        </w:rPr>
        <w:t>σ</w:t>
      </w:r>
      <w:r w:rsidRPr="00DD6B12">
        <w:rPr>
          <w:spacing w:val="-6"/>
          <w:sz w:val="24"/>
          <w:lang w:val="el-GR"/>
        </w:rPr>
        <w:t>φά</w:t>
      </w:r>
      <w:r w:rsidRPr="00DD6B12">
        <w:rPr>
          <w:spacing w:val="-13"/>
          <w:sz w:val="24"/>
          <w:lang w:val="el-GR"/>
        </w:rPr>
        <w:t>λ</w:t>
      </w:r>
      <w:r w:rsidRPr="00DD6B12">
        <w:rPr>
          <w:spacing w:val="-7"/>
          <w:sz w:val="24"/>
          <w:lang w:val="el-GR"/>
        </w:rPr>
        <w:t>ισ</w:t>
      </w:r>
      <w:r w:rsidRPr="00DD6B12">
        <w:rPr>
          <w:spacing w:val="-10"/>
          <w:sz w:val="24"/>
          <w:lang w:val="el-GR"/>
        </w:rPr>
        <w:t>η</w:t>
      </w:r>
      <w:r w:rsidRPr="00DD6B12">
        <w:rPr>
          <w:sz w:val="24"/>
          <w:lang w:val="el-GR"/>
        </w:rPr>
        <w:t>ς</w:t>
      </w:r>
      <w:r w:rsidRPr="00DD6B12">
        <w:rPr>
          <w:spacing w:val="2"/>
          <w:sz w:val="24"/>
          <w:lang w:val="el-GR"/>
        </w:rPr>
        <w:t xml:space="preserve"> </w:t>
      </w:r>
      <w:r w:rsidRPr="00DD6B12">
        <w:rPr>
          <w:spacing w:val="-7"/>
          <w:sz w:val="24"/>
          <w:lang w:val="el-GR"/>
        </w:rPr>
        <w:t>θ</w:t>
      </w:r>
      <w:r w:rsidRPr="00DD6B12">
        <w:rPr>
          <w:sz w:val="24"/>
          <w:lang w:val="el-GR"/>
        </w:rPr>
        <w:t xml:space="preserve">α </w:t>
      </w:r>
      <w:r w:rsidRPr="00DD6B12">
        <w:rPr>
          <w:spacing w:val="-8"/>
          <w:sz w:val="24"/>
          <w:lang w:val="el-GR"/>
        </w:rPr>
        <w:t>κ</w:t>
      </w:r>
      <w:r w:rsidRPr="00DD6B12">
        <w:rPr>
          <w:spacing w:val="-6"/>
          <w:sz w:val="24"/>
          <w:lang w:val="el-GR"/>
        </w:rPr>
        <w:t>α</w:t>
      </w:r>
      <w:r w:rsidRPr="00DD6B12">
        <w:rPr>
          <w:spacing w:val="-8"/>
          <w:sz w:val="24"/>
          <w:lang w:val="el-GR"/>
        </w:rPr>
        <w:t>λ</w:t>
      </w:r>
      <w:r w:rsidRPr="00DD6B12">
        <w:rPr>
          <w:spacing w:val="-6"/>
          <w:sz w:val="24"/>
          <w:lang w:val="el-GR"/>
        </w:rPr>
        <w:t>υ</w:t>
      </w:r>
      <w:r w:rsidRPr="00DD6B12">
        <w:rPr>
          <w:spacing w:val="-9"/>
          <w:sz w:val="24"/>
          <w:lang w:val="el-GR"/>
        </w:rPr>
        <w:t>φ</w:t>
      </w:r>
      <w:r w:rsidRPr="00DD6B12">
        <w:rPr>
          <w:spacing w:val="-7"/>
          <w:sz w:val="24"/>
          <w:lang w:val="el-GR"/>
        </w:rPr>
        <w:t>θε</w:t>
      </w:r>
      <w:r w:rsidRPr="00DD6B12">
        <w:rPr>
          <w:sz w:val="24"/>
          <w:lang w:val="el-GR"/>
        </w:rPr>
        <w:t>ί</w:t>
      </w:r>
      <w:r w:rsidRPr="00DD6B12">
        <w:rPr>
          <w:spacing w:val="1"/>
          <w:sz w:val="24"/>
          <w:lang w:val="el-GR"/>
        </w:rPr>
        <w:t xml:space="preserve"> </w:t>
      </w:r>
      <w:r w:rsidRPr="00DD6B12">
        <w:rPr>
          <w:spacing w:val="-8"/>
          <w:sz w:val="24"/>
          <w:lang w:val="el-GR"/>
        </w:rPr>
        <w:t>απ</w:t>
      </w:r>
      <w:r w:rsidRPr="00DD6B12">
        <w:rPr>
          <w:sz w:val="24"/>
          <w:lang w:val="el-GR"/>
        </w:rPr>
        <w:t>ό</w:t>
      </w:r>
      <w:r w:rsidRPr="00DD6B12">
        <w:rPr>
          <w:spacing w:val="1"/>
          <w:sz w:val="24"/>
          <w:lang w:val="el-GR"/>
        </w:rPr>
        <w:t xml:space="preserve"> </w:t>
      </w:r>
      <w:r w:rsidRPr="00DD6B12">
        <w:rPr>
          <w:spacing w:val="-8"/>
          <w:sz w:val="24"/>
          <w:lang w:val="el-GR"/>
        </w:rPr>
        <w:t>τ</w:t>
      </w:r>
      <w:r w:rsidRPr="00DD6B12">
        <w:rPr>
          <w:sz w:val="24"/>
          <w:lang w:val="el-GR"/>
        </w:rPr>
        <w:t>ο</w:t>
      </w:r>
      <w:r w:rsidRPr="00DD6B12">
        <w:rPr>
          <w:spacing w:val="3"/>
          <w:sz w:val="24"/>
          <w:lang w:val="el-GR"/>
        </w:rPr>
        <w:t xml:space="preserve"> </w:t>
      </w:r>
      <w:r w:rsidRPr="00DD6B12">
        <w:rPr>
          <w:spacing w:val="-8"/>
          <w:sz w:val="24"/>
          <w:lang w:val="el-GR"/>
        </w:rPr>
        <w:t>α</w:t>
      </w:r>
      <w:r w:rsidRPr="00DD6B12">
        <w:rPr>
          <w:spacing w:val="-7"/>
          <w:sz w:val="24"/>
          <w:lang w:val="el-GR"/>
        </w:rPr>
        <w:t>δι</w:t>
      </w:r>
      <w:r w:rsidRPr="00DD6B12">
        <w:rPr>
          <w:spacing w:val="-11"/>
          <w:sz w:val="24"/>
          <w:lang w:val="el-GR"/>
        </w:rPr>
        <w:t>ά</w:t>
      </w:r>
      <w:r w:rsidRPr="00DD6B12">
        <w:rPr>
          <w:spacing w:val="-7"/>
          <w:sz w:val="24"/>
          <w:lang w:val="el-GR"/>
        </w:rPr>
        <w:t>θε</w:t>
      </w:r>
      <w:r w:rsidRPr="00DD6B12">
        <w:rPr>
          <w:spacing w:val="-8"/>
          <w:sz w:val="24"/>
          <w:lang w:val="el-GR"/>
        </w:rPr>
        <w:t>τ</w:t>
      </w:r>
      <w:r w:rsidRPr="00DD6B12">
        <w:rPr>
          <w:sz w:val="24"/>
          <w:lang w:val="el-GR"/>
        </w:rPr>
        <w:t>ο</w:t>
      </w:r>
      <w:r w:rsidRPr="00DD6B12">
        <w:rPr>
          <w:spacing w:val="3"/>
          <w:sz w:val="24"/>
          <w:lang w:val="el-GR"/>
        </w:rPr>
        <w:t xml:space="preserve"> </w:t>
      </w:r>
      <w:r w:rsidRPr="00DD6B12">
        <w:rPr>
          <w:spacing w:val="-11"/>
          <w:sz w:val="24"/>
          <w:lang w:val="el-GR"/>
        </w:rPr>
        <w:t>π</w:t>
      </w:r>
      <w:r w:rsidRPr="00DD6B12">
        <w:rPr>
          <w:spacing w:val="-7"/>
          <w:sz w:val="24"/>
          <w:lang w:val="el-GR"/>
        </w:rPr>
        <w:t>οσ</w:t>
      </w:r>
      <w:r w:rsidRPr="00DD6B12">
        <w:rPr>
          <w:sz w:val="24"/>
          <w:lang w:val="el-GR"/>
        </w:rPr>
        <w:t>ό</w:t>
      </w:r>
      <w:r w:rsidRPr="00DD6B12">
        <w:rPr>
          <w:spacing w:val="1"/>
          <w:sz w:val="24"/>
          <w:lang w:val="el-GR"/>
        </w:rPr>
        <w:t xml:space="preserve"> </w:t>
      </w:r>
      <w:r w:rsidRPr="00DD6B12">
        <w:rPr>
          <w:spacing w:val="-8"/>
          <w:sz w:val="24"/>
          <w:lang w:val="el-GR"/>
        </w:rPr>
        <w:t>τ</w:t>
      </w:r>
      <w:r w:rsidRPr="00DD6B12">
        <w:rPr>
          <w:spacing w:val="-7"/>
          <w:sz w:val="24"/>
          <w:lang w:val="el-GR"/>
        </w:rPr>
        <w:t>ω</w:t>
      </w:r>
      <w:r w:rsidRPr="00DD6B12">
        <w:rPr>
          <w:sz w:val="24"/>
          <w:lang w:val="el-GR"/>
        </w:rPr>
        <w:t>ν</w:t>
      </w:r>
      <w:r w:rsidRPr="00DD6B12">
        <w:rPr>
          <w:spacing w:val="1"/>
          <w:sz w:val="24"/>
          <w:lang w:val="el-GR"/>
        </w:rPr>
        <w:t xml:space="preserve"> </w:t>
      </w:r>
      <w:r w:rsidRPr="00DD6B12">
        <w:rPr>
          <w:spacing w:val="-8"/>
          <w:sz w:val="24"/>
          <w:lang w:val="el-GR"/>
        </w:rPr>
        <w:t>κ</w:t>
      </w:r>
      <w:r w:rsidRPr="00DD6B12">
        <w:rPr>
          <w:spacing w:val="-9"/>
          <w:sz w:val="24"/>
          <w:lang w:val="el-GR"/>
        </w:rPr>
        <w:t>ω</w:t>
      </w:r>
      <w:r w:rsidRPr="00DD6B12">
        <w:rPr>
          <w:spacing w:val="-7"/>
          <w:sz w:val="24"/>
          <w:lang w:val="el-GR"/>
        </w:rPr>
        <w:t>δι</w:t>
      </w:r>
      <w:r w:rsidRPr="00DD6B12">
        <w:rPr>
          <w:spacing w:val="-8"/>
          <w:sz w:val="24"/>
          <w:lang w:val="el-GR"/>
        </w:rPr>
        <w:t>κ</w:t>
      </w:r>
      <w:r w:rsidRPr="00DD6B12">
        <w:rPr>
          <w:spacing w:val="-9"/>
          <w:sz w:val="24"/>
          <w:lang w:val="el-GR"/>
        </w:rPr>
        <w:t>ώ</w:t>
      </w:r>
      <w:r w:rsidRPr="00DD6B12">
        <w:rPr>
          <w:sz w:val="24"/>
          <w:lang w:val="el-GR"/>
        </w:rPr>
        <w:t>ν</w:t>
      </w:r>
      <w:r w:rsidRPr="00DD6B12">
        <w:rPr>
          <w:spacing w:val="1"/>
          <w:sz w:val="24"/>
          <w:lang w:val="el-GR"/>
        </w:rPr>
        <w:t xml:space="preserve"> </w:t>
      </w:r>
      <w:r w:rsidRPr="00DD6B12">
        <w:rPr>
          <w:spacing w:val="-8"/>
          <w:sz w:val="24"/>
          <w:lang w:val="el-GR"/>
        </w:rPr>
        <w:t>π</w:t>
      </w:r>
      <w:r w:rsidRPr="00DD6B12">
        <w:rPr>
          <w:spacing w:val="-7"/>
          <w:sz w:val="24"/>
          <w:lang w:val="el-GR"/>
        </w:rPr>
        <w:t>ο</w:t>
      </w:r>
      <w:r w:rsidRPr="00DD6B12">
        <w:rPr>
          <w:sz w:val="24"/>
          <w:lang w:val="el-GR"/>
        </w:rPr>
        <w:t>υ</w:t>
      </w:r>
      <w:r w:rsidRPr="00DD6B12">
        <w:rPr>
          <w:spacing w:val="2"/>
          <w:sz w:val="24"/>
          <w:lang w:val="el-GR"/>
        </w:rPr>
        <w:t xml:space="preserve"> </w:t>
      </w:r>
      <w:r w:rsidRPr="00DD6B12">
        <w:rPr>
          <w:spacing w:val="-7"/>
          <w:sz w:val="24"/>
          <w:lang w:val="el-GR"/>
        </w:rPr>
        <w:t>θ</w:t>
      </w:r>
      <w:r w:rsidRPr="00DD6B12">
        <w:rPr>
          <w:sz w:val="24"/>
          <w:lang w:val="el-GR"/>
        </w:rPr>
        <w:t xml:space="preserve">α </w:t>
      </w:r>
      <w:r w:rsidRPr="00DD6B12">
        <w:rPr>
          <w:spacing w:val="-8"/>
          <w:sz w:val="24"/>
          <w:lang w:val="el-GR"/>
        </w:rPr>
        <w:t>π</w:t>
      </w:r>
      <w:r w:rsidRPr="00DD6B12">
        <w:rPr>
          <w:spacing w:val="-7"/>
          <w:sz w:val="24"/>
          <w:lang w:val="el-GR"/>
        </w:rPr>
        <w:t>ρο</w:t>
      </w:r>
      <w:r w:rsidRPr="00DD6B12">
        <w:rPr>
          <w:spacing w:val="-8"/>
          <w:sz w:val="24"/>
          <w:lang w:val="el-GR"/>
        </w:rPr>
        <w:t>κ</w:t>
      </w:r>
      <w:r w:rsidRPr="00DD6B12">
        <w:rPr>
          <w:spacing w:val="-6"/>
          <w:sz w:val="24"/>
          <w:lang w:val="el-GR"/>
        </w:rPr>
        <w:t>ύψ</w:t>
      </w:r>
      <w:r w:rsidRPr="00DD6B12">
        <w:rPr>
          <w:spacing w:val="-10"/>
          <w:sz w:val="24"/>
          <w:lang w:val="el-GR"/>
        </w:rPr>
        <w:t>ε</w:t>
      </w:r>
      <w:r w:rsidRPr="00DD6B12">
        <w:rPr>
          <w:sz w:val="24"/>
          <w:lang w:val="el-GR"/>
        </w:rPr>
        <w:t>ι</w:t>
      </w:r>
      <w:r w:rsidRPr="00DD6B12">
        <w:rPr>
          <w:spacing w:val="4"/>
          <w:sz w:val="24"/>
          <w:lang w:val="el-GR"/>
        </w:rPr>
        <w:t xml:space="preserve"> </w:t>
      </w:r>
      <w:r w:rsidRPr="00DD6B12">
        <w:rPr>
          <w:spacing w:val="-6"/>
          <w:sz w:val="24"/>
          <w:lang w:val="el-GR"/>
        </w:rPr>
        <w:t>μ</w:t>
      </w:r>
      <w:r w:rsidRPr="00DD6B12">
        <w:rPr>
          <w:sz w:val="24"/>
          <w:lang w:val="el-GR"/>
        </w:rPr>
        <w:t>ε</w:t>
      </w:r>
      <w:r w:rsidRPr="00DD6B12">
        <w:rPr>
          <w:spacing w:val="3"/>
          <w:sz w:val="24"/>
          <w:lang w:val="el-GR"/>
        </w:rPr>
        <w:t xml:space="preserve"> </w:t>
      </w:r>
      <w:r w:rsidRPr="00DD6B12">
        <w:rPr>
          <w:spacing w:val="-8"/>
          <w:sz w:val="24"/>
          <w:lang w:val="el-GR"/>
        </w:rPr>
        <w:t>τη</w:t>
      </w:r>
      <w:r w:rsidRPr="00DD6B12">
        <w:rPr>
          <w:sz w:val="24"/>
          <w:lang w:val="el-GR"/>
        </w:rPr>
        <w:t>ν</w:t>
      </w:r>
      <w:r w:rsidRPr="00DD6B12">
        <w:rPr>
          <w:spacing w:val="3"/>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10"/>
          <w:sz w:val="24"/>
          <w:lang w:val="el-GR"/>
        </w:rPr>
        <w:t>γ</w:t>
      </w:r>
      <w:r w:rsidRPr="00DD6B12">
        <w:rPr>
          <w:spacing w:val="-7"/>
          <w:sz w:val="24"/>
          <w:lang w:val="el-GR"/>
        </w:rPr>
        <w:t>ρ</w:t>
      </w:r>
      <w:r w:rsidRPr="00DD6B12">
        <w:rPr>
          <w:spacing w:val="-8"/>
          <w:sz w:val="24"/>
          <w:lang w:val="el-GR"/>
        </w:rPr>
        <w:t>α</w:t>
      </w:r>
      <w:r w:rsidRPr="00DD6B12">
        <w:rPr>
          <w:spacing w:val="-9"/>
          <w:sz w:val="24"/>
          <w:lang w:val="el-GR"/>
        </w:rPr>
        <w:t>φ</w:t>
      </w:r>
      <w:r w:rsidRPr="00DD6B12">
        <w:rPr>
          <w:sz w:val="24"/>
          <w:lang w:val="el-GR"/>
        </w:rPr>
        <w:t>ή</w:t>
      </w:r>
      <w:r w:rsidRPr="00DD6B12">
        <w:rPr>
          <w:spacing w:val="5"/>
          <w:sz w:val="24"/>
          <w:lang w:val="el-GR"/>
        </w:rPr>
        <w:t xml:space="preserve"> </w:t>
      </w:r>
      <w:r w:rsidRPr="00DD6B12">
        <w:rPr>
          <w:spacing w:val="-8"/>
          <w:sz w:val="24"/>
          <w:lang w:val="el-GR"/>
        </w:rPr>
        <w:t>τη</w:t>
      </w:r>
      <w:r w:rsidRPr="00DD6B12">
        <w:rPr>
          <w:sz w:val="24"/>
          <w:lang w:val="el-GR"/>
        </w:rPr>
        <w:t>ς</w:t>
      </w:r>
      <w:r w:rsidRPr="00DD6B12">
        <w:rPr>
          <w:spacing w:val="5"/>
          <w:sz w:val="24"/>
          <w:lang w:val="el-GR"/>
        </w:rPr>
        <w:t xml:space="preserve"> </w:t>
      </w:r>
      <w:r w:rsidRPr="00DD6B12">
        <w:rPr>
          <w:spacing w:val="-7"/>
          <w:sz w:val="24"/>
          <w:lang w:val="el-GR"/>
        </w:rPr>
        <w:t>β</w:t>
      </w:r>
      <w:r w:rsidRPr="00DD6B12">
        <w:rPr>
          <w:spacing w:val="-8"/>
          <w:sz w:val="24"/>
          <w:lang w:val="el-GR"/>
        </w:rPr>
        <w:t>α</w:t>
      </w:r>
      <w:r w:rsidRPr="00DD6B12">
        <w:rPr>
          <w:spacing w:val="-9"/>
          <w:sz w:val="24"/>
          <w:lang w:val="el-GR"/>
        </w:rPr>
        <w:t>σ</w:t>
      </w:r>
      <w:r w:rsidRPr="00DD6B12">
        <w:rPr>
          <w:spacing w:val="-7"/>
          <w:sz w:val="24"/>
          <w:lang w:val="el-GR"/>
        </w:rPr>
        <w:t>ι</w:t>
      </w:r>
      <w:r w:rsidRPr="00DD6B12">
        <w:rPr>
          <w:spacing w:val="-8"/>
          <w:sz w:val="24"/>
          <w:lang w:val="el-GR"/>
        </w:rPr>
        <w:t>κ</w:t>
      </w:r>
      <w:r w:rsidRPr="00DD6B12">
        <w:rPr>
          <w:spacing w:val="-10"/>
          <w:sz w:val="24"/>
          <w:lang w:val="el-GR"/>
        </w:rPr>
        <w:t>ή</w:t>
      </w:r>
      <w:r w:rsidRPr="00DD6B12">
        <w:rPr>
          <w:sz w:val="24"/>
          <w:lang w:val="el-GR"/>
        </w:rPr>
        <w:t>ς</w:t>
      </w:r>
      <w:r w:rsidRPr="00DD6B12">
        <w:rPr>
          <w:spacing w:val="9"/>
          <w:sz w:val="24"/>
          <w:lang w:val="el-GR"/>
        </w:rPr>
        <w:t xml:space="preserve"> </w:t>
      </w:r>
      <w:r w:rsidRPr="00DD6B12">
        <w:rPr>
          <w:spacing w:val="-9"/>
          <w:sz w:val="24"/>
          <w:lang w:val="el-GR"/>
        </w:rPr>
        <w:t>σ</w:t>
      </w:r>
      <w:r w:rsidRPr="00DD6B12">
        <w:rPr>
          <w:spacing w:val="-6"/>
          <w:sz w:val="24"/>
          <w:lang w:val="el-GR"/>
        </w:rPr>
        <w:t>ύμ</w:t>
      </w:r>
      <w:r w:rsidRPr="00DD6B12">
        <w:rPr>
          <w:spacing w:val="-7"/>
          <w:sz w:val="24"/>
          <w:lang w:val="el-GR"/>
        </w:rPr>
        <w:t>β</w:t>
      </w:r>
      <w:r w:rsidRPr="00DD6B12">
        <w:rPr>
          <w:spacing w:val="-11"/>
          <w:sz w:val="24"/>
          <w:lang w:val="el-GR"/>
        </w:rPr>
        <w:t>α</w:t>
      </w:r>
      <w:r w:rsidRPr="00DD6B12">
        <w:rPr>
          <w:spacing w:val="-7"/>
          <w:sz w:val="24"/>
          <w:lang w:val="el-GR"/>
        </w:rPr>
        <w:t>σ</w:t>
      </w:r>
      <w:r w:rsidRPr="00DD6B12">
        <w:rPr>
          <w:spacing w:val="-8"/>
          <w:sz w:val="24"/>
          <w:lang w:val="el-GR"/>
        </w:rPr>
        <w:t>η</w:t>
      </w:r>
      <w:r w:rsidRPr="00DD6B12">
        <w:rPr>
          <w:sz w:val="24"/>
          <w:lang w:val="el-GR"/>
        </w:rPr>
        <w:t xml:space="preserve">ς </w:t>
      </w:r>
      <w:r w:rsidRPr="00DD6B12">
        <w:rPr>
          <w:spacing w:val="-6"/>
          <w:sz w:val="24"/>
          <w:lang w:val="el-GR"/>
        </w:rPr>
        <w:t>μ</w:t>
      </w:r>
      <w:r w:rsidRPr="00DD6B12">
        <w:rPr>
          <w:sz w:val="24"/>
          <w:lang w:val="el-GR"/>
        </w:rPr>
        <w:t>ε</w:t>
      </w:r>
      <w:r w:rsidRPr="00DD6B12">
        <w:rPr>
          <w:spacing w:val="3"/>
          <w:sz w:val="24"/>
          <w:lang w:val="el-GR"/>
        </w:rPr>
        <w:t xml:space="preserve"> </w:t>
      </w:r>
      <w:r w:rsidRPr="00DD6B12">
        <w:rPr>
          <w:spacing w:val="-8"/>
          <w:sz w:val="24"/>
          <w:lang w:val="el-GR"/>
        </w:rPr>
        <w:t>τ</w:t>
      </w:r>
      <w:r w:rsidRPr="00DD6B12">
        <w:rPr>
          <w:spacing w:val="-7"/>
          <w:sz w:val="24"/>
          <w:lang w:val="el-GR"/>
        </w:rPr>
        <w:t>ο</w:t>
      </w:r>
      <w:r w:rsidRPr="00DD6B12">
        <w:rPr>
          <w:sz w:val="24"/>
          <w:lang w:val="el-GR"/>
        </w:rPr>
        <w:t>ν</w:t>
      </w:r>
      <w:r w:rsidRPr="00DD6B12">
        <w:rPr>
          <w:spacing w:val="5"/>
          <w:sz w:val="24"/>
          <w:lang w:val="el-GR"/>
        </w:rPr>
        <w:t xml:space="preserve"> </w:t>
      </w:r>
      <w:r w:rsidRPr="00DD6B12">
        <w:rPr>
          <w:spacing w:val="-8"/>
          <w:sz w:val="24"/>
          <w:lang w:val="el-GR"/>
        </w:rPr>
        <w:t>ανά</w:t>
      </w:r>
      <w:r w:rsidRPr="00DD6B12">
        <w:rPr>
          <w:spacing w:val="-10"/>
          <w:sz w:val="24"/>
          <w:lang w:val="el-GR"/>
        </w:rPr>
        <w:t>δ</w:t>
      </w:r>
      <w:r w:rsidRPr="00DD6B12">
        <w:rPr>
          <w:spacing w:val="-7"/>
          <w:sz w:val="24"/>
          <w:lang w:val="el-GR"/>
        </w:rPr>
        <w:t>ο</w:t>
      </w:r>
      <w:r w:rsidRPr="00DD6B12">
        <w:rPr>
          <w:spacing w:val="-8"/>
          <w:sz w:val="24"/>
          <w:lang w:val="el-GR"/>
        </w:rPr>
        <w:t>χ</w:t>
      </w:r>
      <w:r w:rsidRPr="00DD6B12">
        <w:rPr>
          <w:sz w:val="24"/>
          <w:lang w:val="el-GR"/>
        </w:rPr>
        <w:t>ο</w:t>
      </w:r>
      <w:r w:rsidRPr="00DD6B12">
        <w:rPr>
          <w:spacing w:val="6"/>
          <w:sz w:val="24"/>
          <w:lang w:val="el-GR"/>
        </w:rPr>
        <w:t xml:space="preserve"> </w:t>
      </w:r>
      <w:r w:rsidRPr="00DD6B12">
        <w:rPr>
          <w:spacing w:val="-10"/>
          <w:sz w:val="24"/>
          <w:lang w:val="el-GR"/>
        </w:rPr>
        <w:t>ή</w:t>
      </w:r>
      <w:r w:rsidRPr="00DD6B12">
        <w:rPr>
          <w:sz w:val="24"/>
          <w:lang w:val="el-GR"/>
        </w:rPr>
        <w:t>,</w:t>
      </w:r>
      <w:r w:rsidRPr="00DD6B12">
        <w:rPr>
          <w:spacing w:val="6"/>
          <w:sz w:val="24"/>
          <w:lang w:val="el-GR"/>
        </w:rPr>
        <w:t xml:space="preserve"> </w:t>
      </w:r>
      <w:r w:rsidRPr="00DD6B12">
        <w:rPr>
          <w:spacing w:val="-10"/>
          <w:sz w:val="24"/>
          <w:lang w:val="el-GR"/>
        </w:rPr>
        <w:t>ε</w:t>
      </w:r>
      <w:r w:rsidRPr="00DD6B12">
        <w:rPr>
          <w:spacing w:val="-6"/>
          <w:sz w:val="24"/>
          <w:lang w:val="el-GR"/>
        </w:rPr>
        <w:t>φ</w:t>
      </w:r>
      <w:r w:rsidRPr="00DD6B12">
        <w:rPr>
          <w:spacing w:val="-10"/>
          <w:sz w:val="24"/>
          <w:lang w:val="el-GR"/>
        </w:rPr>
        <w:t>ό</w:t>
      </w:r>
      <w:r w:rsidRPr="00DD6B12">
        <w:rPr>
          <w:spacing w:val="-7"/>
          <w:sz w:val="24"/>
          <w:lang w:val="el-GR"/>
        </w:rPr>
        <w:t>σ</w:t>
      </w:r>
      <w:r w:rsidRPr="00DD6B12">
        <w:rPr>
          <w:spacing w:val="-5"/>
          <w:sz w:val="24"/>
          <w:lang w:val="el-GR"/>
        </w:rPr>
        <w:t>ο</w:t>
      </w:r>
      <w:r w:rsidRPr="00DD6B12">
        <w:rPr>
          <w:sz w:val="24"/>
          <w:lang w:val="el-GR"/>
        </w:rPr>
        <w:t>ν</w:t>
      </w:r>
      <w:r w:rsidRPr="00DD6B12">
        <w:rPr>
          <w:spacing w:val="3"/>
          <w:sz w:val="24"/>
          <w:lang w:val="el-GR"/>
        </w:rPr>
        <w:t xml:space="preserve"> </w:t>
      </w:r>
      <w:r w:rsidRPr="00DD6B12">
        <w:rPr>
          <w:spacing w:val="-7"/>
          <w:sz w:val="24"/>
          <w:lang w:val="el-GR"/>
        </w:rPr>
        <w:t>δε</w:t>
      </w:r>
      <w:r w:rsidRPr="00DD6B12">
        <w:rPr>
          <w:sz w:val="24"/>
          <w:lang w:val="el-GR"/>
        </w:rPr>
        <w:t>ν</w:t>
      </w:r>
      <w:r w:rsidRPr="00DD6B12">
        <w:rPr>
          <w:spacing w:val="3"/>
          <w:sz w:val="24"/>
          <w:lang w:val="el-GR"/>
        </w:rPr>
        <w:t xml:space="preserve"> </w:t>
      </w:r>
      <w:r w:rsidRPr="00DD6B12">
        <w:rPr>
          <w:spacing w:val="-6"/>
          <w:sz w:val="24"/>
          <w:lang w:val="el-GR"/>
        </w:rPr>
        <w:t>υ</w:t>
      </w:r>
      <w:r w:rsidRPr="00DD6B12">
        <w:rPr>
          <w:spacing w:val="-8"/>
          <w:sz w:val="24"/>
          <w:lang w:val="el-GR"/>
        </w:rPr>
        <w:t>πά</w:t>
      </w:r>
      <w:r w:rsidRPr="00DD6B12">
        <w:rPr>
          <w:spacing w:val="-7"/>
          <w:sz w:val="24"/>
          <w:lang w:val="el-GR"/>
        </w:rPr>
        <w:t>ρ</w:t>
      </w:r>
      <w:r w:rsidRPr="00DD6B12">
        <w:rPr>
          <w:spacing w:val="-10"/>
          <w:sz w:val="24"/>
          <w:lang w:val="el-GR"/>
        </w:rPr>
        <w:t>χ</w:t>
      </w:r>
      <w:r w:rsidRPr="00DD6B12">
        <w:rPr>
          <w:spacing w:val="-7"/>
          <w:sz w:val="24"/>
          <w:lang w:val="el-GR"/>
        </w:rPr>
        <w:t>ε</w:t>
      </w:r>
      <w:r w:rsidRPr="00DD6B12">
        <w:rPr>
          <w:sz w:val="24"/>
          <w:lang w:val="el-GR"/>
        </w:rPr>
        <w:t>ι</w:t>
      </w:r>
      <w:r w:rsidRPr="00DD6B12">
        <w:rPr>
          <w:spacing w:val="6"/>
          <w:sz w:val="24"/>
          <w:lang w:val="el-GR"/>
        </w:rPr>
        <w:t xml:space="preserve"> </w:t>
      </w:r>
      <w:r w:rsidRPr="00DD6B12">
        <w:rPr>
          <w:sz w:val="24"/>
          <w:lang w:val="el-GR"/>
        </w:rPr>
        <w:t>η</w:t>
      </w:r>
      <w:r w:rsidRPr="00DD6B12">
        <w:rPr>
          <w:spacing w:val="3"/>
          <w:sz w:val="24"/>
          <w:lang w:val="el-GR"/>
        </w:rPr>
        <w:t xml:space="preserve"> </w:t>
      </w:r>
      <w:r w:rsidRPr="00DD6B12">
        <w:rPr>
          <w:spacing w:val="-8"/>
          <w:sz w:val="24"/>
          <w:lang w:val="el-GR"/>
        </w:rPr>
        <w:t>πα</w:t>
      </w:r>
      <w:r w:rsidRPr="00DD6B12">
        <w:rPr>
          <w:spacing w:val="-7"/>
          <w:sz w:val="24"/>
          <w:lang w:val="el-GR"/>
        </w:rPr>
        <w:t>ρ</w:t>
      </w:r>
      <w:r w:rsidRPr="00DD6B12">
        <w:rPr>
          <w:spacing w:val="-8"/>
          <w:sz w:val="24"/>
          <w:lang w:val="el-GR"/>
        </w:rPr>
        <w:t>α</w:t>
      </w:r>
      <w:r w:rsidRPr="00DD6B12">
        <w:rPr>
          <w:spacing w:val="-6"/>
          <w:sz w:val="24"/>
          <w:lang w:val="el-GR"/>
        </w:rPr>
        <w:t>π</w:t>
      </w:r>
      <w:r w:rsidRPr="00DD6B12">
        <w:rPr>
          <w:spacing w:val="-8"/>
          <w:sz w:val="24"/>
          <w:lang w:val="el-GR"/>
        </w:rPr>
        <w:t>άν</w:t>
      </w:r>
      <w:r w:rsidRPr="00DD6B12">
        <w:rPr>
          <w:sz w:val="24"/>
          <w:lang w:val="el-GR"/>
        </w:rPr>
        <w:t xml:space="preserve">ω </w:t>
      </w:r>
      <w:r w:rsidRPr="00DD6B12">
        <w:rPr>
          <w:spacing w:val="-7"/>
          <w:sz w:val="24"/>
          <w:lang w:val="el-GR"/>
        </w:rPr>
        <w:t>δ</w:t>
      </w:r>
      <w:r w:rsidRPr="00DD6B12">
        <w:rPr>
          <w:spacing w:val="-6"/>
          <w:sz w:val="24"/>
          <w:lang w:val="el-GR"/>
        </w:rPr>
        <w:t>υ</w:t>
      </w:r>
      <w:r w:rsidRPr="00DD6B12">
        <w:rPr>
          <w:spacing w:val="-8"/>
          <w:sz w:val="24"/>
          <w:lang w:val="el-GR"/>
        </w:rPr>
        <w:t>να</w:t>
      </w:r>
      <w:r w:rsidRPr="00DD6B12">
        <w:rPr>
          <w:spacing w:val="-10"/>
          <w:sz w:val="24"/>
          <w:lang w:val="el-GR"/>
        </w:rPr>
        <w:t>τ</w:t>
      </w:r>
      <w:r w:rsidRPr="00DD6B12">
        <w:rPr>
          <w:spacing w:val="-7"/>
          <w:sz w:val="24"/>
          <w:lang w:val="el-GR"/>
        </w:rPr>
        <w:t>ό</w:t>
      </w:r>
      <w:r w:rsidRPr="00DD6B12">
        <w:rPr>
          <w:spacing w:val="-8"/>
          <w:sz w:val="24"/>
          <w:lang w:val="el-GR"/>
        </w:rPr>
        <w:t>τητα</w:t>
      </w:r>
      <w:r w:rsidRPr="00DD6B12">
        <w:rPr>
          <w:sz w:val="24"/>
          <w:lang w:val="el-GR"/>
        </w:rPr>
        <w:t>,</w:t>
      </w:r>
      <w:r w:rsidRPr="00DD6B12">
        <w:rPr>
          <w:spacing w:val="-17"/>
          <w:sz w:val="24"/>
          <w:lang w:val="el-GR"/>
        </w:rPr>
        <w:t xml:space="preserve"> </w:t>
      </w:r>
      <w:r w:rsidRPr="00DD6B12">
        <w:rPr>
          <w:spacing w:val="-9"/>
          <w:sz w:val="24"/>
          <w:lang w:val="el-GR"/>
        </w:rPr>
        <w:t>μ</w:t>
      </w:r>
      <w:r w:rsidRPr="00DD6B12">
        <w:rPr>
          <w:sz w:val="24"/>
          <w:lang w:val="el-GR"/>
        </w:rPr>
        <w:t>ε</w:t>
      </w:r>
      <w:r w:rsidRPr="00DD6B12">
        <w:rPr>
          <w:spacing w:val="7"/>
          <w:sz w:val="24"/>
          <w:lang w:val="el-GR"/>
        </w:rPr>
        <w:t xml:space="preserve"> </w:t>
      </w:r>
      <w:r w:rsidRPr="00DD6B12">
        <w:rPr>
          <w:spacing w:val="-8"/>
          <w:sz w:val="24"/>
          <w:lang w:val="el-GR"/>
        </w:rPr>
        <w:t>ανα</w:t>
      </w:r>
      <w:r w:rsidRPr="00DD6B12">
        <w:rPr>
          <w:spacing w:val="-6"/>
          <w:sz w:val="24"/>
          <w:lang w:val="el-GR"/>
        </w:rPr>
        <w:t>μ</w:t>
      </w:r>
      <w:r w:rsidRPr="00DD6B12">
        <w:rPr>
          <w:spacing w:val="-7"/>
          <w:sz w:val="24"/>
          <w:lang w:val="el-GR"/>
        </w:rPr>
        <w:t>ό</w:t>
      </w:r>
      <w:r w:rsidRPr="00DD6B12">
        <w:rPr>
          <w:spacing w:val="-9"/>
          <w:sz w:val="24"/>
          <w:lang w:val="el-GR"/>
        </w:rPr>
        <w:t>ρφ</w:t>
      </w:r>
      <w:r w:rsidRPr="00DD6B12">
        <w:rPr>
          <w:spacing w:val="-4"/>
          <w:sz w:val="24"/>
          <w:lang w:val="el-GR"/>
        </w:rPr>
        <w:t>ω</w:t>
      </w:r>
      <w:r w:rsidRPr="00DD6B12">
        <w:rPr>
          <w:spacing w:val="-7"/>
          <w:sz w:val="24"/>
          <w:lang w:val="el-GR"/>
        </w:rPr>
        <w:t>σ</w:t>
      </w:r>
      <w:r w:rsidRPr="00DD6B12">
        <w:rPr>
          <w:sz w:val="24"/>
          <w:lang w:val="el-GR"/>
        </w:rPr>
        <w:t>η</w:t>
      </w:r>
      <w:r w:rsidRPr="00DD6B12">
        <w:rPr>
          <w:spacing w:val="-18"/>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0"/>
          <w:sz w:val="24"/>
          <w:lang w:val="el-GR"/>
        </w:rPr>
        <w:t xml:space="preserve"> </w:t>
      </w:r>
      <w:r w:rsidRPr="00DD6B12">
        <w:rPr>
          <w:spacing w:val="-8"/>
          <w:sz w:val="24"/>
          <w:lang w:val="el-GR"/>
        </w:rPr>
        <w:t>Κ</w:t>
      </w:r>
      <w:r w:rsidRPr="00DD6B12">
        <w:rPr>
          <w:spacing w:val="-10"/>
          <w:sz w:val="24"/>
          <w:lang w:val="el-GR"/>
        </w:rPr>
        <w:t>.</w:t>
      </w:r>
      <w:r w:rsidRPr="00DD6B12">
        <w:rPr>
          <w:spacing w:val="-8"/>
          <w:sz w:val="24"/>
          <w:lang w:val="el-GR"/>
        </w:rPr>
        <w:t>Α</w:t>
      </w:r>
      <w:r w:rsidRPr="00DD6B12">
        <w:rPr>
          <w:sz w:val="24"/>
          <w:lang w:val="el-GR"/>
        </w:rPr>
        <w:t>.</w:t>
      </w:r>
      <w:r w:rsidRPr="00DD6B12">
        <w:rPr>
          <w:spacing w:val="41"/>
          <w:sz w:val="24"/>
          <w:lang w:val="el-GR"/>
        </w:rPr>
        <w:t xml:space="preserve"> </w:t>
      </w:r>
      <w:r w:rsidRPr="00DD6B12">
        <w:rPr>
          <w:spacing w:val="-8"/>
          <w:sz w:val="24"/>
          <w:lang w:val="el-GR"/>
        </w:rPr>
        <w:t>π</w:t>
      </w:r>
      <w:r w:rsidRPr="00DD6B12">
        <w:rPr>
          <w:spacing w:val="-7"/>
          <w:sz w:val="24"/>
          <w:lang w:val="el-GR"/>
        </w:rPr>
        <w:t>ο</w:t>
      </w:r>
      <w:r w:rsidRPr="00DD6B12">
        <w:rPr>
          <w:sz w:val="24"/>
          <w:lang w:val="el-GR"/>
        </w:rPr>
        <w:t>υ</w:t>
      </w:r>
      <w:r w:rsidRPr="00DD6B12">
        <w:rPr>
          <w:spacing w:val="-13"/>
          <w:sz w:val="24"/>
          <w:lang w:val="el-GR"/>
        </w:rPr>
        <w:t xml:space="preserve"> </w:t>
      </w:r>
      <w:r w:rsidRPr="00DD6B12">
        <w:rPr>
          <w:spacing w:val="-8"/>
          <w:sz w:val="24"/>
          <w:lang w:val="el-GR"/>
        </w:rPr>
        <w:t>α</w:t>
      </w:r>
      <w:r w:rsidRPr="00DD6B12">
        <w:rPr>
          <w:spacing w:val="-10"/>
          <w:sz w:val="24"/>
          <w:lang w:val="el-GR"/>
        </w:rPr>
        <w:t>ν</w:t>
      </w:r>
      <w:r w:rsidRPr="00DD6B12">
        <w:rPr>
          <w:spacing w:val="-8"/>
          <w:sz w:val="24"/>
          <w:lang w:val="el-GR"/>
        </w:rPr>
        <w:t>τ</w:t>
      </w:r>
      <w:r w:rsidRPr="00DD6B12">
        <w:rPr>
          <w:spacing w:val="-7"/>
          <w:sz w:val="24"/>
          <w:lang w:val="el-GR"/>
        </w:rPr>
        <w:t>ι</w:t>
      </w:r>
      <w:r w:rsidRPr="00DD6B12">
        <w:rPr>
          <w:spacing w:val="-9"/>
          <w:sz w:val="24"/>
          <w:lang w:val="el-GR"/>
        </w:rPr>
        <w:t>σ</w:t>
      </w:r>
      <w:r w:rsidRPr="00DD6B12">
        <w:rPr>
          <w:spacing w:val="-8"/>
          <w:sz w:val="24"/>
          <w:lang w:val="el-GR"/>
        </w:rPr>
        <w:t>τ</w:t>
      </w:r>
      <w:r w:rsidRPr="00DD6B12">
        <w:rPr>
          <w:spacing w:val="-7"/>
          <w:sz w:val="24"/>
          <w:lang w:val="el-GR"/>
        </w:rPr>
        <w:t>οι</w:t>
      </w:r>
      <w:r w:rsidRPr="00DD6B12">
        <w:rPr>
          <w:spacing w:val="-8"/>
          <w:sz w:val="24"/>
          <w:lang w:val="el-GR"/>
        </w:rPr>
        <w:t>χ</w:t>
      </w:r>
      <w:r w:rsidRPr="00DD6B12">
        <w:rPr>
          <w:spacing w:val="-7"/>
          <w:sz w:val="24"/>
          <w:lang w:val="el-GR"/>
        </w:rPr>
        <w:t>ε</w:t>
      </w:r>
      <w:r w:rsidRPr="00DD6B12">
        <w:rPr>
          <w:sz w:val="24"/>
          <w:lang w:val="el-GR"/>
        </w:rPr>
        <w:t>ί</w:t>
      </w:r>
      <w:r w:rsidRPr="00DD6B12">
        <w:rPr>
          <w:spacing w:val="-7"/>
          <w:sz w:val="24"/>
          <w:lang w:val="el-GR"/>
        </w:rPr>
        <w:t xml:space="preserve"> σ</w:t>
      </w:r>
      <w:r w:rsidRPr="00DD6B12">
        <w:rPr>
          <w:spacing w:val="-8"/>
          <w:sz w:val="24"/>
          <w:lang w:val="el-GR"/>
        </w:rPr>
        <w:t>τ</w:t>
      </w:r>
      <w:r w:rsidRPr="00DD6B12">
        <w:rPr>
          <w:sz w:val="24"/>
          <w:lang w:val="el-GR"/>
        </w:rPr>
        <w:t>ο</w:t>
      </w:r>
      <w:r w:rsidRPr="00DD6B12">
        <w:rPr>
          <w:spacing w:val="-14"/>
          <w:sz w:val="24"/>
          <w:lang w:val="el-GR"/>
        </w:rPr>
        <w:t xml:space="preserve"> </w:t>
      </w:r>
      <w:r w:rsidRPr="00DD6B12">
        <w:rPr>
          <w:spacing w:val="-10"/>
          <w:sz w:val="24"/>
          <w:lang w:val="el-GR"/>
        </w:rPr>
        <w:t>ν</w:t>
      </w:r>
      <w:r w:rsidRPr="00DD6B12">
        <w:rPr>
          <w:spacing w:val="-7"/>
          <w:sz w:val="24"/>
          <w:lang w:val="el-GR"/>
        </w:rPr>
        <w:t>εο</w:t>
      </w:r>
      <w:r w:rsidRPr="00DD6B12">
        <w:rPr>
          <w:spacing w:val="-8"/>
          <w:sz w:val="24"/>
          <w:lang w:val="el-GR"/>
        </w:rPr>
        <w:t>απ</w:t>
      </w:r>
      <w:r w:rsidRPr="00DD6B12">
        <w:rPr>
          <w:spacing w:val="-7"/>
          <w:sz w:val="24"/>
          <w:lang w:val="el-GR"/>
        </w:rPr>
        <w:t>ο</w:t>
      </w:r>
      <w:r w:rsidRPr="00DD6B12">
        <w:rPr>
          <w:spacing w:val="-8"/>
          <w:sz w:val="24"/>
          <w:lang w:val="el-GR"/>
        </w:rPr>
        <w:t>κτ</w:t>
      </w:r>
      <w:r w:rsidRPr="00DD6B12">
        <w:rPr>
          <w:spacing w:val="-10"/>
          <w:sz w:val="24"/>
          <w:lang w:val="el-GR"/>
        </w:rPr>
        <w:t>η</w:t>
      </w:r>
      <w:r w:rsidRPr="00DD6B12">
        <w:rPr>
          <w:spacing w:val="-5"/>
          <w:sz w:val="24"/>
          <w:lang w:val="el-GR"/>
        </w:rPr>
        <w:t>θ</w:t>
      </w:r>
      <w:r w:rsidRPr="00DD6B12">
        <w:rPr>
          <w:spacing w:val="-7"/>
          <w:sz w:val="24"/>
          <w:lang w:val="el-GR"/>
        </w:rPr>
        <w:t>έ</w:t>
      </w:r>
      <w:r w:rsidRPr="00DD6B12">
        <w:rPr>
          <w:sz w:val="24"/>
          <w:lang w:val="el-GR"/>
        </w:rPr>
        <w:t>ν</w:t>
      </w:r>
      <w:r w:rsidRPr="00DD6B12">
        <w:rPr>
          <w:spacing w:val="-17"/>
          <w:sz w:val="24"/>
          <w:lang w:val="el-GR"/>
        </w:rPr>
        <w:t xml:space="preserve"> </w:t>
      </w:r>
      <w:r w:rsidRPr="00DD6B12">
        <w:rPr>
          <w:spacing w:val="-7"/>
          <w:sz w:val="24"/>
          <w:lang w:val="el-GR"/>
        </w:rPr>
        <w:t>ό</w:t>
      </w:r>
      <w:r w:rsidRPr="00DD6B12">
        <w:rPr>
          <w:spacing w:val="-8"/>
          <w:sz w:val="24"/>
          <w:lang w:val="el-GR"/>
        </w:rPr>
        <w:t>χη</w:t>
      </w:r>
      <w:r w:rsidRPr="00DD6B12">
        <w:rPr>
          <w:spacing w:val="-4"/>
          <w:sz w:val="24"/>
          <w:lang w:val="el-GR"/>
        </w:rPr>
        <w:t>μ</w:t>
      </w:r>
      <w:r w:rsidRPr="00DD6B12">
        <w:rPr>
          <w:spacing w:val="-11"/>
          <w:sz w:val="24"/>
          <w:lang w:val="el-GR"/>
        </w:rPr>
        <w:t>α</w:t>
      </w:r>
      <w:r w:rsidRPr="00DD6B12">
        <w:rPr>
          <w:sz w:val="24"/>
          <w:lang w:val="el-GR"/>
        </w:rPr>
        <w:t>.</w:t>
      </w:r>
    </w:p>
    <w:p w:rsidR="00FE1FF8" w:rsidRDefault="00FE1FF8" w:rsidP="00FE1FF8">
      <w:pPr>
        <w:spacing w:before="3" w:line="275" w:lineRule="auto"/>
        <w:ind w:right="103"/>
        <w:rPr>
          <w:sz w:val="24"/>
          <w:lang w:val="el-GR"/>
        </w:rPr>
      </w:pPr>
    </w:p>
    <w:p w:rsidR="00FE1FF8" w:rsidRPr="00DD6B12" w:rsidRDefault="00FE1FF8" w:rsidP="00FE1FF8">
      <w:pPr>
        <w:spacing w:before="3" w:line="275" w:lineRule="auto"/>
        <w:ind w:right="103"/>
        <w:rPr>
          <w:sz w:val="24"/>
          <w:lang w:val="el-GR"/>
        </w:rPr>
      </w:pPr>
    </w:p>
    <w:p w:rsidR="00FE1FF8" w:rsidRPr="00DD6B12" w:rsidRDefault="00FE1FF8" w:rsidP="00FE1FF8">
      <w:pPr>
        <w:spacing w:line="120" w:lineRule="exact"/>
        <w:rPr>
          <w:sz w:val="13"/>
          <w:szCs w:val="13"/>
          <w:lang w:val="el-GR"/>
        </w:rPr>
      </w:pPr>
    </w:p>
    <w:p w:rsidR="00FE1FF8" w:rsidRPr="00DD6B12" w:rsidRDefault="00FE1FF8" w:rsidP="00FE1FF8">
      <w:pPr>
        <w:ind w:right="8801"/>
        <w:rPr>
          <w:sz w:val="24"/>
          <w:lang w:val="el-GR"/>
        </w:rPr>
      </w:pPr>
      <w:r w:rsidRPr="00DD6B12">
        <w:rPr>
          <w:b/>
          <w:spacing w:val="-8"/>
          <w:sz w:val="24"/>
          <w:lang w:val="el-GR"/>
        </w:rPr>
        <w:t>Α</w:t>
      </w:r>
      <w:r w:rsidRPr="00DD6B12">
        <w:rPr>
          <w:b/>
          <w:spacing w:val="-12"/>
          <w:sz w:val="24"/>
          <w:lang w:val="el-GR"/>
        </w:rPr>
        <w:t>Ρ</w:t>
      </w:r>
      <w:r w:rsidRPr="00DD6B12">
        <w:rPr>
          <w:b/>
          <w:spacing w:val="-4"/>
          <w:sz w:val="24"/>
          <w:lang w:val="el-GR"/>
        </w:rPr>
        <w:t>Θ</w:t>
      </w:r>
      <w:r w:rsidRPr="00DD6B12">
        <w:rPr>
          <w:b/>
          <w:spacing w:val="-12"/>
          <w:sz w:val="24"/>
          <w:lang w:val="el-GR"/>
        </w:rPr>
        <w:t>Ρ</w:t>
      </w:r>
      <w:r w:rsidRPr="00DD6B12">
        <w:rPr>
          <w:b/>
          <w:sz w:val="24"/>
          <w:lang w:val="el-GR"/>
        </w:rPr>
        <w:t>Ο</w:t>
      </w:r>
      <w:r w:rsidRPr="00DD6B12">
        <w:rPr>
          <w:b/>
          <w:spacing w:val="-14"/>
          <w:sz w:val="24"/>
          <w:lang w:val="el-GR"/>
        </w:rPr>
        <w:t xml:space="preserve"> </w:t>
      </w:r>
      <w:r w:rsidRPr="00DD6B12">
        <w:rPr>
          <w:b/>
          <w:sz w:val="24"/>
          <w:lang w:val="el-GR"/>
        </w:rPr>
        <w:t>4</w:t>
      </w:r>
    </w:p>
    <w:p w:rsidR="00FE1FF8" w:rsidRPr="00DD6B12" w:rsidRDefault="00FE1FF8" w:rsidP="00FE1FF8">
      <w:pPr>
        <w:spacing w:before="41"/>
        <w:ind w:right="7460"/>
        <w:rPr>
          <w:sz w:val="24"/>
          <w:lang w:val="el-GR"/>
        </w:rPr>
      </w:pPr>
      <w:r w:rsidRPr="00DD6B12">
        <w:rPr>
          <w:b/>
          <w:spacing w:val="-7"/>
          <w:sz w:val="24"/>
          <w:lang w:val="el-GR"/>
        </w:rPr>
        <w:t>Έ</w:t>
      </w:r>
      <w:r w:rsidRPr="00DD6B12">
        <w:rPr>
          <w:b/>
          <w:spacing w:val="-6"/>
          <w:sz w:val="24"/>
          <w:lang w:val="el-GR"/>
        </w:rPr>
        <w:t>κ</w:t>
      </w:r>
      <w:r w:rsidRPr="00DD6B12">
        <w:rPr>
          <w:b/>
          <w:spacing w:val="-7"/>
          <w:sz w:val="24"/>
          <w:lang w:val="el-GR"/>
        </w:rPr>
        <w:t>π</w:t>
      </w:r>
      <w:r w:rsidRPr="00DD6B12">
        <w:rPr>
          <w:b/>
          <w:spacing w:val="-12"/>
          <w:sz w:val="24"/>
          <w:lang w:val="el-GR"/>
        </w:rPr>
        <w:t>τ</w:t>
      </w:r>
      <w:r w:rsidRPr="00DD6B12">
        <w:rPr>
          <w:b/>
          <w:spacing w:val="-3"/>
          <w:sz w:val="24"/>
          <w:lang w:val="el-GR"/>
        </w:rPr>
        <w:t>ω</w:t>
      </w:r>
      <w:r w:rsidRPr="00DD6B12">
        <w:rPr>
          <w:b/>
          <w:spacing w:val="-11"/>
          <w:sz w:val="24"/>
          <w:lang w:val="el-GR"/>
        </w:rPr>
        <w:t>σ</w:t>
      </w:r>
      <w:r w:rsidRPr="00DD6B12">
        <w:rPr>
          <w:b/>
          <w:sz w:val="24"/>
          <w:lang w:val="el-GR"/>
        </w:rPr>
        <w:t>η</w:t>
      </w:r>
      <w:r w:rsidRPr="00DD6B12">
        <w:rPr>
          <w:b/>
          <w:spacing w:val="-14"/>
          <w:sz w:val="24"/>
          <w:lang w:val="el-GR"/>
        </w:rPr>
        <w:t xml:space="preserve"> </w:t>
      </w:r>
      <w:r w:rsidRPr="00DD6B12">
        <w:rPr>
          <w:b/>
          <w:spacing w:val="-10"/>
          <w:sz w:val="24"/>
          <w:lang w:val="el-GR"/>
        </w:rPr>
        <w:t>τ</w:t>
      </w:r>
      <w:r w:rsidRPr="00DD6B12">
        <w:rPr>
          <w:b/>
          <w:spacing w:val="-7"/>
          <w:sz w:val="24"/>
          <w:lang w:val="el-GR"/>
        </w:rPr>
        <w:t>ο</w:t>
      </w:r>
      <w:r w:rsidRPr="00DD6B12">
        <w:rPr>
          <w:b/>
          <w:sz w:val="24"/>
          <w:lang w:val="el-GR"/>
        </w:rPr>
        <w:t>υ</w:t>
      </w:r>
      <w:r w:rsidRPr="00DD6B12">
        <w:rPr>
          <w:b/>
          <w:spacing w:val="-17"/>
          <w:sz w:val="24"/>
          <w:lang w:val="el-GR"/>
        </w:rPr>
        <w:t xml:space="preserve"> </w:t>
      </w:r>
      <w:r w:rsidRPr="00DD6B12">
        <w:rPr>
          <w:b/>
          <w:spacing w:val="-9"/>
          <w:sz w:val="24"/>
          <w:lang w:val="el-GR"/>
        </w:rPr>
        <w:t>α</w:t>
      </w:r>
      <w:r w:rsidRPr="00DD6B12">
        <w:rPr>
          <w:b/>
          <w:spacing w:val="-6"/>
          <w:sz w:val="24"/>
          <w:lang w:val="el-GR"/>
        </w:rPr>
        <w:t>ν</w:t>
      </w:r>
      <w:r w:rsidRPr="00DD6B12">
        <w:rPr>
          <w:b/>
          <w:spacing w:val="-9"/>
          <w:sz w:val="24"/>
          <w:lang w:val="el-GR"/>
        </w:rPr>
        <w:t>α</w:t>
      </w:r>
      <w:r w:rsidRPr="00DD6B12">
        <w:rPr>
          <w:b/>
          <w:spacing w:val="-7"/>
          <w:sz w:val="24"/>
          <w:lang w:val="el-GR"/>
        </w:rPr>
        <w:t>δό</w:t>
      </w:r>
      <w:r w:rsidRPr="00DD6B12">
        <w:rPr>
          <w:b/>
          <w:spacing w:val="-8"/>
          <w:sz w:val="24"/>
          <w:lang w:val="el-GR"/>
        </w:rPr>
        <w:t>χ</w:t>
      </w:r>
      <w:r w:rsidRPr="00DD6B12">
        <w:rPr>
          <w:b/>
          <w:spacing w:val="-10"/>
          <w:sz w:val="24"/>
          <w:lang w:val="el-GR"/>
        </w:rPr>
        <w:t>ο</w:t>
      </w:r>
      <w:r w:rsidRPr="00DD6B12">
        <w:rPr>
          <w:b/>
          <w:sz w:val="24"/>
          <w:lang w:val="el-GR"/>
        </w:rPr>
        <w:t>υ</w:t>
      </w:r>
    </w:p>
    <w:p w:rsidR="00FE1FF8" w:rsidRPr="00DD6B12" w:rsidRDefault="00FE1FF8" w:rsidP="00FE1FF8">
      <w:pPr>
        <w:spacing w:before="31" w:line="277" w:lineRule="auto"/>
        <w:ind w:right="105"/>
        <w:rPr>
          <w:sz w:val="24"/>
          <w:lang w:val="el-GR"/>
        </w:rPr>
      </w:pPr>
      <w:r w:rsidRPr="00DD6B12">
        <w:rPr>
          <w:spacing w:val="-7"/>
          <w:sz w:val="24"/>
          <w:lang w:val="el-GR"/>
        </w:rPr>
        <w:t>Ε</w:t>
      </w:r>
      <w:r w:rsidRPr="00DD6B12">
        <w:rPr>
          <w:spacing w:val="-6"/>
          <w:sz w:val="24"/>
          <w:lang w:val="el-GR"/>
        </w:rPr>
        <w:t>φ</w:t>
      </w:r>
      <w:r w:rsidRPr="00DD6B12">
        <w:rPr>
          <w:sz w:val="24"/>
          <w:lang w:val="el-GR"/>
        </w:rPr>
        <w:t xml:space="preserve">' </w:t>
      </w:r>
      <w:r w:rsidRPr="00DD6B12">
        <w:rPr>
          <w:spacing w:val="16"/>
          <w:sz w:val="24"/>
          <w:lang w:val="el-GR"/>
        </w:rPr>
        <w:t xml:space="preserve"> </w:t>
      </w:r>
      <w:r w:rsidRPr="00DD6B12">
        <w:rPr>
          <w:spacing w:val="-7"/>
          <w:sz w:val="24"/>
          <w:lang w:val="el-GR"/>
        </w:rPr>
        <w:t>όσ</w:t>
      </w:r>
      <w:r w:rsidRPr="00DD6B12">
        <w:rPr>
          <w:spacing w:val="-5"/>
          <w:sz w:val="24"/>
          <w:lang w:val="el-GR"/>
        </w:rPr>
        <w:t>ο</w:t>
      </w:r>
      <w:r w:rsidRPr="00DD6B12">
        <w:rPr>
          <w:sz w:val="24"/>
          <w:lang w:val="el-GR"/>
        </w:rPr>
        <w:t xml:space="preserve">ν </w:t>
      </w:r>
      <w:r w:rsidRPr="00DD6B12">
        <w:rPr>
          <w:spacing w:val="20"/>
          <w:sz w:val="24"/>
          <w:lang w:val="el-GR"/>
        </w:rPr>
        <w:t xml:space="preserve"> </w:t>
      </w:r>
      <w:r w:rsidRPr="00DD6B12">
        <w:rPr>
          <w:spacing w:val="-6"/>
          <w:sz w:val="24"/>
          <w:lang w:val="el-GR"/>
        </w:rPr>
        <w:t>υ</w:t>
      </w:r>
      <w:r w:rsidRPr="00DD6B12">
        <w:rPr>
          <w:spacing w:val="-8"/>
          <w:sz w:val="24"/>
          <w:lang w:val="el-GR"/>
        </w:rPr>
        <w:t>πά</w:t>
      </w:r>
      <w:r w:rsidRPr="00DD6B12">
        <w:rPr>
          <w:spacing w:val="-7"/>
          <w:sz w:val="24"/>
          <w:lang w:val="el-GR"/>
        </w:rPr>
        <w:t>ρ</w:t>
      </w:r>
      <w:r w:rsidRPr="00DD6B12">
        <w:rPr>
          <w:spacing w:val="-6"/>
          <w:sz w:val="24"/>
          <w:lang w:val="el-GR"/>
        </w:rPr>
        <w:t>ξ</w:t>
      </w:r>
      <w:r w:rsidRPr="00DD6B12">
        <w:rPr>
          <w:spacing w:val="-7"/>
          <w:sz w:val="24"/>
          <w:lang w:val="el-GR"/>
        </w:rPr>
        <w:t>ε</w:t>
      </w:r>
      <w:r w:rsidRPr="00DD6B12">
        <w:rPr>
          <w:sz w:val="24"/>
          <w:lang w:val="el-GR"/>
        </w:rPr>
        <w:t xml:space="preserve">ι </w:t>
      </w:r>
      <w:r w:rsidRPr="00DD6B12">
        <w:rPr>
          <w:spacing w:val="21"/>
          <w:sz w:val="24"/>
          <w:lang w:val="el-GR"/>
        </w:rPr>
        <w:t xml:space="preserve"> </w:t>
      </w:r>
      <w:r w:rsidRPr="00DD6B12">
        <w:rPr>
          <w:spacing w:val="-8"/>
          <w:sz w:val="24"/>
          <w:lang w:val="el-GR"/>
        </w:rPr>
        <w:t>α</w:t>
      </w:r>
      <w:r w:rsidRPr="00DD6B12">
        <w:rPr>
          <w:spacing w:val="-7"/>
          <w:sz w:val="24"/>
          <w:lang w:val="el-GR"/>
        </w:rPr>
        <w:t>δι</w:t>
      </w:r>
      <w:r w:rsidRPr="00DD6B12">
        <w:rPr>
          <w:spacing w:val="-8"/>
          <w:sz w:val="24"/>
          <w:lang w:val="el-GR"/>
        </w:rPr>
        <w:t>κα</w:t>
      </w:r>
      <w:r w:rsidRPr="00DD6B12">
        <w:rPr>
          <w:spacing w:val="-7"/>
          <w:sz w:val="24"/>
          <w:lang w:val="el-GR"/>
        </w:rPr>
        <w:t>ιο</w:t>
      </w:r>
      <w:r w:rsidRPr="00DD6B12">
        <w:rPr>
          <w:spacing w:val="-8"/>
          <w:sz w:val="24"/>
          <w:lang w:val="el-GR"/>
        </w:rPr>
        <w:t>λ</w:t>
      </w:r>
      <w:r w:rsidRPr="00DD6B12">
        <w:rPr>
          <w:spacing w:val="-7"/>
          <w:sz w:val="24"/>
          <w:lang w:val="el-GR"/>
        </w:rPr>
        <w:t>όγ</w:t>
      </w:r>
      <w:r w:rsidRPr="00DD6B12">
        <w:rPr>
          <w:spacing w:val="-8"/>
          <w:sz w:val="24"/>
          <w:lang w:val="el-GR"/>
        </w:rPr>
        <w:t>ητ</w:t>
      </w:r>
      <w:r w:rsidRPr="00DD6B12">
        <w:rPr>
          <w:sz w:val="24"/>
          <w:lang w:val="el-GR"/>
        </w:rPr>
        <w:t xml:space="preserve">η </w:t>
      </w:r>
      <w:r w:rsidRPr="00DD6B12">
        <w:rPr>
          <w:spacing w:val="20"/>
          <w:sz w:val="24"/>
          <w:lang w:val="el-GR"/>
        </w:rPr>
        <w:t xml:space="preserve"> </w:t>
      </w:r>
      <w:r w:rsidRPr="00DD6B12">
        <w:rPr>
          <w:spacing w:val="-6"/>
          <w:sz w:val="24"/>
          <w:lang w:val="el-GR"/>
        </w:rPr>
        <w:t>υ</w:t>
      </w:r>
      <w:r w:rsidRPr="00DD6B12">
        <w:rPr>
          <w:spacing w:val="-8"/>
          <w:sz w:val="24"/>
          <w:lang w:val="el-GR"/>
        </w:rPr>
        <w:t>π</w:t>
      </w:r>
      <w:r w:rsidRPr="00DD6B12">
        <w:rPr>
          <w:spacing w:val="-10"/>
          <w:sz w:val="24"/>
          <w:lang w:val="el-GR"/>
        </w:rPr>
        <w:t>έ</w:t>
      </w:r>
      <w:r w:rsidRPr="00DD6B12">
        <w:rPr>
          <w:spacing w:val="-7"/>
          <w:sz w:val="24"/>
          <w:lang w:val="el-GR"/>
        </w:rPr>
        <w:t>ρβ</w:t>
      </w:r>
      <w:r w:rsidRPr="00DD6B12">
        <w:rPr>
          <w:spacing w:val="-11"/>
          <w:sz w:val="24"/>
          <w:lang w:val="el-GR"/>
        </w:rPr>
        <w:t>α</w:t>
      </w:r>
      <w:r w:rsidRPr="00DD6B12">
        <w:rPr>
          <w:spacing w:val="-5"/>
          <w:sz w:val="24"/>
          <w:lang w:val="el-GR"/>
        </w:rPr>
        <w:t>σ</w:t>
      </w:r>
      <w:r w:rsidRPr="00DD6B12">
        <w:rPr>
          <w:sz w:val="24"/>
          <w:lang w:val="el-GR"/>
        </w:rPr>
        <w:t xml:space="preserve">η </w:t>
      </w:r>
      <w:r w:rsidRPr="00DD6B12">
        <w:rPr>
          <w:spacing w:val="20"/>
          <w:sz w:val="24"/>
          <w:lang w:val="el-GR"/>
        </w:rPr>
        <w:t xml:space="preserve"> </w:t>
      </w:r>
      <w:r w:rsidRPr="00DD6B12">
        <w:rPr>
          <w:spacing w:val="-8"/>
          <w:sz w:val="24"/>
          <w:lang w:val="el-GR"/>
        </w:rPr>
        <w:t>τ</w:t>
      </w:r>
      <w:r w:rsidRPr="00DD6B12">
        <w:rPr>
          <w:spacing w:val="-6"/>
          <w:sz w:val="24"/>
          <w:lang w:val="el-GR"/>
        </w:rPr>
        <w:t>η</w:t>
      </w:r>
      <w:r w:rsidRPr="00DD6B12">
        <w:rPr>
          <w:sz w:val="24"/>
          <w:lang w:val="el-GR"/>
        </w:rPr>
        <w:t xml:space="preserve">ς </w:t>
      </w:r>
      <w:r w:rsidRPr="00DD6B12">
        <w:rPr>
          <w:spacing w:val="20"/>
          <w:sz w:val="24"/>
          <w:lang w:val="el-GR"/>
        </w:rPr>
        <w:t xml:space="preserve"> </w:t>
      </w:r>
      <w:r w:rsidRPr="00DD6B12">
        <w:rPr>
          <w:spacing w:val="-7"/>
          <w:sz w:val="24"/>
          <w:lang w:val="el-GR"/>
        </w:rPr>
        <w:t>σ</w:t>
      </w:r>
      <w:r w:rsidRPr="00DD6B12">
        <w:rPr>
          <w:spacing w:val="-6"/>
          <w:sz w:val="24"/>
          <w:lang w:val="el-GR"/>
        </w:rPr>
        <w:t>υ</w:t>
      </w:r>
      <w:r w:rsidRPr="00DD6B12">
        <w:rPr>
          <w:spacing w:val="-9"/>
          <w:sz w:val="24"/>
          <w:lang w:val="el-GR"/>
        </w:rPr>
        <w:t>μ</w:t>
      </w:r>
      <w:r w:rsidRPr="00DD6B12">
        <w:rPr>
          <w:spacing w:val="-7"/>
          <w:sz w:val="24"/>
          <w:lang w:val="el-GR"/>
        </w:rPr>
        <w:t>β</w:t>
      </w:r>
      <w:r w:rsidRPr="00DD6B12">
        <w:rPr>
          <w:spacing w:val="-8"/>
          <w:sz w:val="24"/>
          <w:lang w:val="el-GR"/>
        </w:rPr>
        <w:t>ατ</w:t>
      </w:r>
      <w:r w:rsidRPr="00DD6B12">
        <w:rPr>
          <w:spacing w:val="-7"/>
          <w:sz w:val="24"/>
          <w:lang w:val="el-GR"/>
        </w:rPr>
        <w:t>ι</w:t>
      </w:r>
      <w:r w:rsidRPr="00DD6B12">
        <w:rPr>
          <w:spacing w:val="-8"/>
          <w:sz w:val="24"/>
          <w:lang w:val="el-GR"/>
        </w:rPr>
        <w:t>κ</w:t>
      </w:r>
      <w:r w:rsidRPr="00DD6B12">
        <w:rPr>
          <w:spacing w:val="-10"/>
          <w:sz w:val="24"/>
          <w:lang w:val="el-GR"/>
        </w:rPr>
        <w:t>ή</w:t>
      </w:r>
      <w:r w:rsidRPr="00DD6B12">
        <w:rPr>
          <w:sz w:val="24"/>
          <w:lang w:val="el-GR"/>
        </w:rPr>
        <w:t xml:space="preserve">ς </w:t>
      </w:r>
      <w:r w:rsidRPr="00DD6B12">
        <w:rPr>
          <w:spacing w:val="22"/>
          <w:sz w:val="24"/>
          <w:lang w:val="el-GR"/>
        </w:rPr>
        <w:t xml:space="preserve"> </w:t>
      </w:r>
      <w:r w:rsidRPr="00DD6B12">
        <w:rPr>
          <w:spacing w:val="-8"/>
          <w:sz w:val="24"/>
          <w:lang w:val="el-GR"/>
        </w:rPr>
        <w:t>π</w:t>
      </w:r>
      <w:r w:rsidRPr="00DD6B12">
        <w:rPr>
          <w:spacing w:val="-7"/>
          <w:sz w:val="24"/>
          <w:lang w:val="el-GR"/>
        </w:rPr>
        <w:t>ροθ</w:t>
      </w:r>
      <w:r w:rsidRPr="00DD6B12">
        <w:rPr>
          <w:spacing w:val="-10"/>
          <w:sz w:val="24"/>
          <w:lang w:val="el-GR"/>
        </w:rPr>
        <w:t>ε</w:t>
      </w:r>
      <w:r w:rsidRPr="00DD6B12">
        <w:rPr>
          <w:spacing w:val="-7"/>
          <w:sz w:val="24"/>
          <w:lang w:val="el-GR"/>
        </w:rPr>
        <w:t>σ</w:t>
      </w:r>
      <w:r w:rsidRPr="00DD6B12">
        <w:rPr>
          <w:spacing w:val="-9"/>
          <w:sz w:val="24"/>
          <w:lang w:val="el-GR"/>
        </w:rPr>
        <w:t>μ</w:t>
      </w:r>
      <w:r w:rsidRPr="00DD6B12">
        <w:rPr>
          <w:spacing w:val="-7"/>
          <w:sz w:val="24"/>
          <w:lang w:val="el-GR"/>
        </w:rPr>
        <w:t>ί</w:t>
      </w:r>
      <w:r w:rsidRPr="00DD6B12">
        <w:rPr>
          <w:spacing w:val="-8"/>
          <w:sz w:val="24"/>
          <w:lang w:val="el-GR"/>
        </w:rPr>
        <w:t>α</w:t>
      </w:r>
      <w:r w:rsidRPr="00DD6B12">
        <w:rPr>
          <w:sz w:val="24"/>
          <w:lang w:val="el-GR"/>
        </w:rPr>
        <w:t xml:space="preserve">ς </w:t>
      </w:r>
      <w:r w:rsidRPr="00DD6B12">
        <w:rPr>
          <w:spacing w:val="20"/>
          <w:sz w:val="24"/>
          <w:lang w:val="el-GR"/>
        </w:rPr>
        <w:t xml:space="preserve"> </w:t>
      </w:r>
      <w:r w:rsidRPr="00DD6B12">
        <w:rPr>
          <w:spacing w:val="-7"/>
          <w:sz w:val="24"/>
          <w:lang w:val="el-GR"/>
        </w:rPr>
        <w:t>ε</w:t>
      </w:r>
      <w:r w:rsidRPr="00DD6B12">
        <w:rPr>
          <w:spacing w:val="-8"/>
          <w:sz w:val="24"/>
          <w:lang w:val="el-GR"/>
        </w:rPr>
        <w:t>κτ</w:t>
      </w:r>
      <w:r w:rsidRPr="00DD6B12">
        <w:rPr>
          <w:spacing w:val="-7"/>
          <w:sz w:val="24"/>
          <w:lang w:val="el-GR"/>
        </w:rPr>
        <w:t>έ</w:t>
      </w:r>
      <w:r w:rsidRPr="00DD6B12">
        <w:rPr>
          <w:spacing w:val="-8"/>
          <w:sz w:val="24"/>
          <w:lang w:val="el-GR"/>
        </w:rPr>
        <w:t>λ</w:t>
      </w:r>
      <w:r w:rsidRPr="00DD6B12">
        <w:rPr>
          <w:spacing w:val="-7"/>
          <w:sz w:val="24"/>
          <w:lang w:val="el-GR"/>
        </w:rPr>
        <w:t>εσ</w:t>
      </w:r>
      <w:r w:rsidRPr="00DD6B12">
        <w:rPr>
          <w:spacing w:val="-8"/>
          <w:sz w:val="24"/>
          <w:lang w:val="el-GR"/>
        </w:rPr>
        <w:t>η</w:t>
      </w:r>
      <w:r w:rsidRPr="00DD6B12">
        <w:rPr>
          <w:sz w:val="24"/>
          <w:lang w:val="el-GR"/>
        </w:rPr>
        <w:t xml:space="preserve">ς </w:t>
      </w:r>
      <w:r w:rsidRPr="00DD6B12">
        <w:rPr>
          <w:spacing w:val="23"/>
          <w:sz w:val="24"/>
          <w:lang w:val="el-GR"/>
        </w:rPr>
        <w:t xml:space="preserve"> </w:t>
      </w:r>
      <w:r w:rsidRPr="00DD6B12">
        <w:rPr>
          <w:spacing w:val="-8"/>
          <w:sz w:val="24"/>
          <w:lang w:val="el-GR"/>
        </w:rPr>
        <w:t>τη</w:t>
      </w:r>
      <w:r w:rsidRPr="00DD6B12">
        <w:rPr>
          <w:sz w:val="24"/>
          <w:lang w:val="el-GR"/>
        </w:rPr>
        <w:t xml:space="preserve">ς </w:t>
      </w:r>
      <w:r w:rsidRPr="00DD6B12">
        <w:rPr>
          <w:spacing w:val="-8"/>
          <w:sz w:val="24"/>
          <w:lang w:val="el-GR"/>
        </w:rPr>
        <w:t>Πα</w:t>
      </w:r>
      <w:r w:rsidRPr="00DD6B12">
        <w:rPr>
          <w:spacing w:val="-9"/>
          <w:sz w:val="24"/>
          <w:lang w:val="el-GR"/>
        </w:rPr>
        <w:t>ρ</w:t>
      </w:r>
      <w:r w:rsidRPr="00DD6B12">
        <w:rPr>
          <w:spacing w:val="-7"/>
          <w:sz w:val="24"/>
          <w:lang w:val="el-GR"/>
        </w:rPr>
        <w:t>ο</w:t>
      </w:r>
      <w:r w:rsidRPr="00DD6B12">
        <w:rPr>
          <w:spacing w:val="-8"/>
          <w:sz w:val="24"/>
          <w:lang w:val="el-GR"/>
        </w:rPr>
        <w:t>χή</w:t>
      </w:r>
      <w:r w:rsidRPr="00DD6B12">
        <w:rPr>
          <w:sz w:val="24"/>
          <w:lang w:val="el-GR"/>
        </w:rPr>
        <w:t xml:space="preserve">ς </w:t>
      </w:r>
      <w:r w:rsidRPr="00DD6B12">
        <w:rPr>
          <w:spacing w:val="-8"/>
          <w:sz w:val="24"/>
          <w:lang w:val="el-GR"/>
        </w:rPr>
        <w:t>Υπ</w:t>
      </w:r>
      <w:r w:rsidRPr="00DD6B12">
        <w:rPr>
          <w:spacing w:val="-7"/>
          <w:sz w:val="24"/>
          <w:lang w:val="el-GR"/>
        </w:rPr>
        <w:t>ηρε</w:t>
      </w:r>
      <w:r w:rsidRPr="00DD6B12">
        <w:rPr>
          <w:spacing w:val="-9"/>
          <w:sz w:val="24"/>
          <w:lang w:val="el-GR"/>
        </w:rPr>
        <w:t>σ</w:t>
      </w:r>
      <w:r w:rsidRPr="00DD6B12">
        <w:rPr>
          <w:spacing w:val="-7"/>
          <w:sz w:val="24"/>
          <w:lang w:val="el-GR"/>
        </w:rPr>
        <w:t>ί</w:t>
      </w:r>
      <w:r w:rsidRPr="00DD6B12">
        <w:rPr>
          <w:spacing w:val="-8"/>
          <w:sz w:val="24"/>
          <w:lang w:val="el-GR"/>
        </w:rPr>
        <w:t>α</w:t>
      </w:r>
      <w:r w:rsidRPr="00DD6B12">
        <w:rPr>
          <w:sz w:val="24"/>
          <w:lang w:val="el-GR"/>
        </w:rPr>
        <w:t>ς</w:t>
      </w:r>
      <w:r w:rsidRPr="00DD6B12">
        <w:rPr>
          <w:spacing w:val="2"/>
          <w:sz w:val="24"/>
          <w:lang w:val="el-GR"/>
        </w:rPr>
        <w:t xml:space="preserve"> </w:t>
      </w:r>
      <w:r w:rsidRPr="00DD6B12">
        <w:rPr>
          <w:sz w:val="24"/>
          <w:lang w:val="el-GR"/>
        </w:rPr>
        <w:t>ή ο</w:t>
      </w:r>
      <w:r w:rsidRPr="00DD6B12">
        <w:rPr>
          <w:spacing w:val="1"/>
          <w:sz w:val="24"/>
          <w:lang w:val="el-GR"/>
        </w:rPr>
        <w:t xml:space="preserve"> </w:t>
      </w:r>
      <w:r w:rsidRPr="00DD6B12">
        <w:rPr>
          <w:spacing w:val="-8"/>
          <w:sz w:val="24"/>
          <w:lang w:val="el-GR"/>
        </w:rPr>
        <w:t>ανά</w:t>
      </w:r>
      <w:r w:rsidRPr="00DD6B12">
        <w:rPr>
          <w:spacing w:val="-7"/>
          <w:sz w:val="24"/>
          <w:lang w:val="el-GR"/>
        </w:rPr>
        <w:t>δο</w:t>
      </w:r>
      <w:r w:rsidRPr="00DD6B12">
        <w:rPr>
          <w:spacing w:val="-11"/>
          <w:sz w:val="24"/>
          <w:lang w:val="el-GR"/>
        </w:rPr>
        <w:t>χ</w:t>
      </w:r>
      <w:r w:rsidRPr="00DD6B12">
        <w:rPr>
          <w:spacing w:val="-7"/>
          <w:sz w:val="24"/>
          <w:lang w:val="el-GR"/>
        </w:rPr>
        <w:t>ο</w:t>
      </w:r>
      <w:r w:rsidRPr="00DD6B12">
        <w:rPr>
          <w:sz w:val="24"/>
          <w:lang w:val="el-GR"/>
        </w:rPr>
        <w:t>ς</w:t>
      </w:r>
      <w:r w:rsidRPr="00DD6B12">
        <w:rPr>
          <w:spacing w:val="2"/>
          <w:sz w:val="24"/>
          <w:lang w:val="el-GR"/>
        </w:rPr>
        <w:t xml:space="preserve"> </w:t>
      </w:r>
      <w:r w:rsidRPr="00DD6B12">
        <w:rPr>
          <w:spacing w:val="-7"/>
          <w:sz w:val="24"/>
          <w:lang w:val="el-GR"/>
        </w:rPr>
        <w:t>δε</w:t>
      </w:r>
      <w:r w:rsidRPr="00DD6B12">
        <w:rPr>
          <w:sz w:val="24"/>
          <w:lang w:val="el-GR"/>
        </w:rPr>
        <w:t>ν</w:t>
      </w:r>
      <w:r w:rsidRPr="00DD6B12">
        <w:rPr>
          <w:spacing w:val="1"/>
          <w:sz w:val="24"/>
          <w:lang w:val="el-GR"/>
        </w:rPr>
        <w:t xml:space="preserve"> </w:t>
      </w:r>
      <w:r w:rsidRPr="00DD6B12">
        <w:rPr>
          <w:spacing w:val="-9"/>
          <w:sz w:val="24"/>
          <w:lang w:val="el-GR"/>
        </w:rPr>
        <w:t>σ</w:t>
      </w:r>
      <w:r w:rsidRPr="00DD6B12">
        <w:rPr>
          <w:spacing w:val="-5"/>
          <w:sz w:val="24"/>
          <w:lang w:val="el-GR"/>
        </w:rPr>
        <w:t>υ</w:t>
      </w:r>
      <w:r w:rsidRPr="00DD6B12">
        <w:rPr>
          <w:spacing w:val="-9"/>
          <w:sz w:val="24"/>
          <w:lang w:val="el-GR"/>
        </w:rPr>
        <w:t>μ</w:t>
      </w:r>
      <w:r w:rsidRPr="00DD6B12">
        <w:rPr>
          <w:spacing w:val="-6"/>
          <w:sz w:val="24"/>
          <w:lang w:val="el-GR"/>
        </w:rPr>
        <w:t>μ</w:t>
      </w:r>
      <w:r w:rsidRPr="00DD6B12">
        <w:rPr>
          <w:spacing w:val="-10"/>
          <w:sz w:val="24"/>
          <w:lang w:val="el-GR"/>
        </w:rPr>
        <w:t>ο</w:t>
      </w:r>
      <w:r w:rsidRPr="00DD6B12">
        <w:rPr>
          <w:spacing w:val="-7"/>
          <w:sz w:val="24"/>
          <w:lang w:val="el-GR"/>
        </w:rPr>
        <w:t>ρ</w:t>
      </w:r>
      <w:r w:rsidRPr="00DD6B12">
        <w:rPr>
          <w:spacing w:val="-9"/>
          <w:sz w:val="24"/>
          <w:lang w:val="el-GR"/>
        </w:rPr>
        <w:t>φ</w:t>
      </w:r>
      <w:r w:rsidRPr="00DD6B12">
        <w:rPr>
          <w:spacing w:val="-7"/>
          <w:sz w:val="24"/>
          <w:lang w:val="el-GR"/>
        </w:rPr>
        <w:t>ώ</w:t>
      </w:r>
      <w:r w:rsidRPr="00DD6B12">
        <w:rPr>
          <w:spacing w:val="-8"/>
          <w:sz w:val="24"/>
          <w:lang w:val="el-GR"/>
        </w:rPr>
        <w:t>ν</w:t>
      </w:r>
      <w:r w:rsidRPr="00DD6B12">
        <w:rPr>
          <w:spacing w:val="-10"/>
          <w:sz w:val="24"/>
          <w:lang w:val="el-GR"/>
        </w:rPr>
        <w:t>ε</w:t>
      </w:r>
      <w:r w:rsidRPr="00DD6B12">
        <w:rPr>
          <w:spacing w:val="-8"/>
          <w:sz w:val="24"/>
          <w:lang w:val="el-GR"/>
        </w:rPr>
        <w:t>τα</w:t>
      </w:r>
      <w:r w:rsidRPr="00DD6B12">
        <w:rPr>
          <w:sz w:val="24"/>
          <w:lang w:val="el-GR"/>
        </w:rPr>
        <w:t>ι</w:t>
      </w:r>
      <w:r w:rsidRPr="00DD6B12">
        <w:rPr>
          <w:spacing w:val="1"/>
          <w:sz w:val="24"/>
          <w:lang w:val="el-GR"/>
        </w:rPr>
        <w:t xml:space="preserve"> </w:t>
      </w:r>
      <w:r w:rsidRPr="00DD6B12">
        <w:rPr>
          <w:spacing w:val="-8"/>
          <w:sz w:val="24"/>
          <w:lang w:val="el-GR"/>
        </w:rPr>
        <w:t>π</w:t>
      </w:r>
      <w:r w:rsidRPr="00DD6B12">
        <w:rPr>
          <w:spacing w:val="-7"/>
          <w:sz w:val="24"/>
          <w:lang w:val="el-GR"/>
        </w:rPr>
        <w:t>ρ</w:t>
      </w:r>
      <w:r w:rsidRPr="00DD6B12">
        <w:rPr>
          <w:spacing w:val="-10"/>
          <w:sz w:val="24"/>
          <w:lang w:val="el-GR"/>
        </w:rPr>
        <w:t>ο</w:t>
      </w:r>
      <w:r w:rsidRPr="00DD6B12">
        <w:rPr>
          <w:sz w:val="24"/>
          <w:lang w:val="el-GR"/>
        </w:rPr>
        <w:t xml:space="preserve">ς </w:t>
      </w:r>
      <w:r w:rsidRPr="00DD6B12">
        <w:rPr>
          <w:spacing w:val="-8"/>
          <w:sz w:val="24"/>
          <w:lang w:val="el-GR"/>
        </w:rPr>
        <w:t>τ</w:t>
      </w:r>
      <w:r w:rsidRPr="00DD6B12">
        <w:rPr>
          <w:spacing w:val="-7"/>
          <w:sz w:val="24"/>
          <w:lang w:val="el-GR"/>
        </w:rPr>
        <w:t>ι</w:t>
      </w:r>
      <w:r w:rsidRPr="00DD6B12">
        <w:rPr>
          <w:sz w:val="24"/>
          <w:lang w:val="el-GR"/>
        </w:rPr>
        <w:t>ς</w:t>
      </w:r>
      <w:r w:rsidRPr="00DD6B12">
        <w:rPr>
          <w:spacing w:val="2"/>
          <w:sz w:val="24"/>
          <w:lang w:val="el-GR"/>
        </w:rPr>
        <w:t xml:space="preserve"> </w:t>
      </w:r>
      <w:r w:rsidRPr="00DD6B12">
        <w:rPr>
          <w:spacing w:val="-8"/>
          <w:sz w:val="24"/>
          <w:lang w:val="el-GR"/>
        </w:rPr>
        <w:t>κά</w:t>
      </w:r>
      <w:r w:rsidRPr="00DD6B12">
        <w:rPr>
          <w:spacing w:val="-9"/>
          <w:sz w:val="24"/>
          <w:lang w:val="el-GR"/>
        </w:rPr>
        <w:t>θ</w:t>
      </w:r>
      <w:r w:rsidRPr="00DD6B12">
        <w:rPr>
          <w:sz w:val="24"/>
          <w:lang w:val="el-GR"/>
        </w:rPr>
        <w:t>ε</w:t>
      </w:r>
      <w:r w:rsidRPr="00DD6B12">
        <w:rPr>
          <w:spacing w:val="1"/>
          <w:sz w:val="24"/>
          <w:lang w:val="el-GR"/>
        </w:rPr>
        <w:t xml:space="preserve"> </w:t>
      </w:r>
      <w:r w:rsidRPr="00DD6B12">
        <w:rPr>
          <w:spacing w:val="-7"/>
          <w:sz w:val="24"/>
          <w:lang w:val="el-GR"/>
        </w:rPr>
        <w:t>εί</w:t>
      </w:r>
      <w:r w:rsidRPr="00DD6B12">
        <w:rPr>
          <w:spacing w:val="-10"/>
          <w:sz w:val="24"/>
          <w:lang w:val="el-GR"/>
        </w:rPr>
        <w:t>δο</w:t>
      </w:r>
      <w:r w:rsidRPr="00DD6B12">
        <w:rPr>
          <w:spacing w:val="-6"/>
          <w:sz w:val="24"/>
          <w:lang w:val="el-GR"/>
        </w:rPr>
        <w:t>υ</w:t>
      </w:r>
      <w:r w:rsidRPr="00DD6B12">
        <w:rPr>
          <w:sz w:val="24"/>
          <w:lang w:val="el-GR"/>
        </w:rPr>
        <w:t>ς</w:t>
      </w:r>
      <w:r w:rsidRPr="00DD6B12">
        <w:rPr>
          <w:spacing w:val="2"/>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χ</w:t>
      </w:r>
      <w:r w:rsidRPr="00DD6B12">
        <w:rPr>
          <w:spacing w:val="-9"/>
          <w:sz w:val="24"/>
          <w:lang w:val="el-GR"/>
        </w:rPr>
        <w:t>ρ</w:t>
      </w:r>
      <w:r w:rsidRPr="00DD6B12">
        <w:rPr>
          <w:spacing w:val="-7"/>
          <w:sz w:val="24"/>
          <w:lang w:val="el-GR"/>
        </w:rPr>
        <w:t>ε</w:t>
      </w:r>
      <w:r w:rsidRPr="00DD6B12">
        <w:rPr>
          <w:spacing w:val="-9"/>
          <w:sz w:val="24"/>
          <w:lang w:val="el-GR"/>
        </w:rPr>
        <w:t>ώ</w:t>
      </w:r>
      <w:r w:rsidRPr="00DD6B12">
        <w:rPr>
          <w:spacing w:val="-7"/>
          <w:sz w:val="24"/>
          <w:lang w:val="el-GR"/>
        </w:rPr>
        <w:t>σ</w:t>
      </w:r>
      <w:r w:rsidRPr="00DD6B12">
        <w:rPr>
          <w:spacing w:val="-10"/>
          <w:sz w:val="24"/>
          <w:lang w:val="el-GR"/>
        </w:rPr>
        <w:t>ε</w:t>
      </w:r>
      <w:r w:rsidRPr="00DD6B12">
        <w:rPr>
          <w:spacing w:val="-7"/>
          <w:sz w:val="24"/>
          <w:lang w:val="el-GR"/>
        </w:rPr>
        <w:t>ι</w:t>
      </w:r>
      <w:r w:rsidRPr="00DD6B12">
        <w:rPr>
          <w:sz w:val="24"/>
          <w:lang w:val="el-GR"/>
        </w:rPr>
        <w:t>ς</w:t>
      </w:r>
      <w:r w:rsidRPr="00DD6B12">
        <w:rPr>
          <w:spacing w:val="2"/>
          <w:sz w:val="24"/>
          <w:lang w:val="el-GR"/>
        </w:rPr>
        <w:t xml:space="preserve"> </w:t>
      </w:r>
      <w:r w:rsidRPr="00DD6B12">
        <w:rPr>
          <w:spacing w:val="-8"/>
          <w:sz w:val="24"/>
          <w:lang w:val="el-GR"/>
        </w:rPr>
        <w:t>τ</w:t>
      </w:r>
      <w:r w:rsidRPr="00DD6B12">
        <w:rPr>
          <w:spacing w:val="-10"/>
          <w:sz w:val="24"/>
          <w:lang w:val="el-GR"/>
        </w:rPr>
        <w:t>ο</w:t>
      </w:r>
      <w:r w:rsidRPr="00DD6B12">
        <w:rPr>
          <w:spacing w:val="-6"/>
          <w:sz w:val="24"/>
          <w:lang w:val="el-GR"/>
        </w:rPr>
        <w:t>υ</w:t>
      </w:r>
      <w:r w:rsidRPr="00DD6B12">
        <w:rPr>
          <w:sz w:val="24"/>
          <w:lang w:val="el-GR"/>
        </w:rPr>
        <w:t>,</w:t>
      </w:r>
      <w:r w:rsidRPr="00DD6B12">
        <w:rPr>
          <w:spacing w:val="1"/>
          <w:sz w:val="24"/>
          <w:lang w:val="el-GR"/>
        </w:rPr>
        <w:t xml:space="preserve"> </w:t>
      </w:r>
      <w:r w:rsidRPr="00DD6B12">
        <w:rPr>
          <w:spacing w:val="-6"/>
          <w:sz w:val="24"/>
          <w:lang w:val="el-GR"/>
        </w:rPr>
        <w:t>μ</w:t>
      </w:r>
      <w:r w:rsidRPr="00DD6B12">
        <w:rPr>
          <w:spacing w:val="-8"/>
          <w:sz w:val="24"/>
          <w:lang w:val="el-GR"/>
        </w:rPr>
        <w:t>π</w:t>
      </w:r>
      <w:r w:rsidRPr="00DD6B12">
        <w:rPr>
          <w:spacing w:val="-10"/>
          <w:sz w:val="24"/>
          <w:lang w:val="el-GR"/>
        </w:rPr>
        <w:t>ο</w:t>
      </w:r>
      <w:r w:rsidRPr="00DD6B12">
        <w:rPr>
          <w:spacing w:val="-7"/>
          <w:sz w:val="24"/>
          <w:lang w:val="el-GR"/>
        </w:rPr>
        <w:t>ρε</w:t>
      </w:r>
      <w:r w:rsidRPr="00DD6B12">
        <w:rPr>
          <w:sz w:val="24"/>
          <w:lang w:val="el-GR"/>
        </w:rPr>
        <w:t>ί</w:t>
      </w:r>
      <w:r w:rsidRPr="00DD6B12">
        <w:rPr>
          <w:spacing w:val="1"/>
          <w:sz w:val="24"/>
          <w:lang w:val="el-GR"/>
        </w:rPr>
        <w:t xml:space="preserve"> </w:t>
      </w:r>
      <w:r w:rsidRPr="00DD6B12">
        <w:rPr>
          <w:spacing w:val="-8"/>
          <w:sz w:val="24"/>
          <w:lang w:val="el-GR"/>
        </w:rPr>
        <w:t>ν</w:t>
      </w:r>
      <w:r w:rsidRPr="00DD6B12">
        <w:rPr>
          <w:sz w:val="24"/>
          <w:lang w:val="el-GR"/>
        </w:rPr>
        <w:t xml:space="preserve">α </w:t>
      </w:r>
      <w:r w:rsidRPr="00DD6B12">
        <w:rPr>
          <w:spacing w:val="-8"/>
          <w:sz w:val="24"/>
          <w:lang w:val="el-GR"/>
        </w:rPr>
        <w:t>κη</w:t>
      </w:r>
      <w:r w:rsidRPr="00DD6B12">
        <w:rPr>
          <w:spacing w:val="-9"/>
          <w:sz w:val="24"/>
          <w:lang w:val="el-GR"/>
        </w:rPr>
        <w:t>ρ</w:t>
      </w:r>
      <w:r w:rsidRPr="00DD6B12">
        <w:rPr>
          <w:spacing w:val="-6"/>
          <w:sz w:val="24"/>
          <w:lang w:val="el-GR"/>
        </w:rPr>
        <w:t>υ</w:t>
      </w:r>
      <w:r w:rsidRPr="00DD6B12">
        <w:rPr>
          <w:spacing w:val="-11"/>
          <w:sz w:val="24"/>
          <w:lang w:val="el-GR"/>
        </w:rPr>
        <w:t>χ</w:t>
      </w:r>
      <w:r w:rsidRPr="00DD6B12">
        <w:rPr>
          <w:spacing w:val="-7"/>
          <w:sz w:val="24"/>
          <w:lang w:val="el-GR"/>
        </w:rPr>
        <w:t>θ</w:t>
      </w:r>
      <w:r w:rsidRPr="00DD6B12">
        <w:rPr>
          <w:spacing w:val="-10"/>
          <w:sz w:val="24"/>
          <w:lang w:val="el-GR"/>
        </w:rPr>
        <w:t>ε</w:t>
      </w:r>
      <w:r w:rsidRPr="00DD6B12">
        <w:rPr>
          <w:sz w:val="24"/>
          <w:lang w:val="el-GR"/>
        </w:rPr>
        <w:t xml:space="preserve">ί </w:t>
      </w:r>
      <w:r w:rsidRPr="00DD6B12">
        <w:rPr>
          <w:spacing w:val="-7"/>
          <w:sz w:val="24"/>
          <w:lang w:val="el-GR"/>
        </w:rPr>
        <w:t>έ</w:t>
      </w:r>
      <w:r w:rsidRPr="00DD6B12">
        <w:rPr>
          <w:spacing w:val="-8"/>
          <w:sz w:val="24"/>
          <w:lang w:val="el-GR"/>
        </w:rPr>
        <w:t>κπτ</w:t>
      </w:r>
      <w:r w:rsidRPr="00DD6B12">
        <w:rPr>
          <w:spacing w:val="-7"/>
          <w:sz w:val="24"/>
          <w:lang w:val="el-GR"/>
        </w:rPr>
        <w:t>ω</w:t>
      </w:r>
      <w:r w:rsidRPr="00DD6B12">
        <w:rPr>
          <w:spacing w:val="-8"/>
          <w:sz w:val="24"/>
          <w:lang w:val="el-GR"/>
        </w:rPr>
        <w:t>τ</w:t>
      </w:r>
      <w:r w:rsidRPr="00DD6B12">
        <w:rPr>
          <w:spacing w:val="-10"/>
          <w:sz w:val="24"/>
          <w:lang w:val="el-GR"/>
        </w:rPr>
        <w:t>ο</w:t>
      </w:r>
      <w:r w:rsidRPr="00DD6B12">
        <w:rPr>
          <w:spacing w:val="-6"/>
          <w:sz w:val="24"/>
          <w:lang w:val="el-GR"/>
        </w:rPr>
        <w:t>ς</w:t>
      </w:r>
      <w:r w:rsidRPr="00DD6B12">
        <w:rPr>
          <w:sz w:val="24"/>
          <w:lang w:val="el-GR"/>
        </w:rPr>
        <w:t>,</w:t>
      </w:r>
      <w:r w:rsidRPr="00DD6B12">
        <w:rPr>
          <w:spacing w:val="-17"/>
          <w:sz w:val="24"/>
          <w:lang w:val="el-GR"/>
        </w:rPr>
        <w:t xml:space="preserve"> </w:t>
      </w:r>
      <w:r w:rsidRPr="00DD6B12">
        <w:rPr>
          <w:spacing w:val="-9"/>
          <w:sz w:val="24"/>
          <w:lang w:val="el-GR"/>
        </w:rPr>
        <w:t>σ</w:t>
      </w:r>
      <w:r w:rsidRPr="00DD6B12">
        <w:rPr>
          <w:spacing w:val="-6"/>
          <w:sz w:val="24"/>
          <w:lang w:val="el-GR"/>
        </w:rPr>
        <w:t>ύμ</w:t>
      </w:r>
      <w:r w:rsidRPr="00DD6B12">
        <w:rPr>
          <w:spacing w:val="-9"/>
          <w:sz w:val="24"/>
          <w:lang w:val="el-GR"/>
        </w:rPr>
        <w:t>φ</w:t>
      </w:r>
      <w:r w:rsidRPr="00DD6B12">
        <w:rPr>
          <w:spacing w:val="-7"/>
          <w:sz w:val="24"/>
          <w:lang w:val="el-GR"/>
        </w:rPr>
        <w:t>ω</w:t>
      </w:r>
      <w:r w:rsidRPr="00DD6B12">
        <w:rPr>
          <w:spacing w:val="-8"/>
          <w:sz w:val="24"/>
          <w:lang w:val="el-GR"/>
        </w:rPr>
        <w:t>ν</w:t>
      </w:r>
      <w:r w:rsidRPr="00DD6B12">
        <w:rPr>
          <w:sz w:val="24"/>
          <w:lang w:val="el-GR"/>
        </w:rPr>
        <w:t>α</w:t>
      </w:r>
      <w:r w:rsidRPr="00DD6B12">
        <w:rPr>
          <w:spacing w:val="-20"/>
          <w:sz w:val="24"/>
          <w:lang w:val="el-GR"/>
        </w:rPr>
        <w:t xml:space="preserve"> </w:t>
      </w:r>
      <w:r w:rsidRPr="00DD6B12">
        <w:rPr>
          <w:spacing w:val="-6"/>
          <w:sz w:val="24"/>
          <w:lang w:val="el-GR"/>
        </w:rPr>
        <w:t>μ</w:t>
      </w:r>
      <w:r w:rsidRPr="00DD6B12">
        <w:rPr>
          <w:sz w:val="24"/>
          <w:lang w:val="el-GR"/>
        </w:rPr>
        <w:t>ε</w:t>
      </w:r>
      <w:r w:rsidRPr="00DD6B12">
        <w:rPr>
          <w:spacing w:val="-17"/>
          <w:sz w:val="24"/>
          <w:lang w:val="el-GR"/>
        </w:rPr>
        <w:t xml:space="preserve"> </w:t>
      </w:r>
      <w:r w:rsidRPr="00DD6B12">
        <w:rPr>
          <w:spacing w:val="-8"/>
          <w:sz w:val="24"/>
          <w:lang w:val="el-GR"/>
        </w:rPr>
        <w:t>τ</w:t>
      </w:r>
      <w:r w:rsidRPr="00DD6B12">
        <w:rPr>
          <w:spacing w:val="-9"/>
          <w:sz w:val="24"/>
          <w:lang w:val="el-GR"/>
        </w:rPr>
        <w:t>ι</w:t>
      </w:r>
      <w:r w:rsidRPr="00DD6B12">
        <w:rPr>
          <w:sz w:val="24"/>
          <w:lang w:val="el-GR"/>
        </w:rPr>
        <w:t>ς</w:t>
      </w:r>
      <w:r w:rsidRPr="00DD6B12">
        <w:rPr>
          <w:spacing w:val="-13"/>
          <w:sz w:val="24"/>
          <w:lang w:val="el-GR"/>
        </w:rPr>
        <w:t xml:space="preserve"> </w:t>
      </w:r>
      <w:r w:rsidRPr="00DD6B12">
        <w:rPr>
          <w:spacing w:val="-7"/>
          <w:sz w:val="24"/>
          <w:lang w:val="el-GR"/>
        </w:rPr>
        <w:t>δι</w:t>
      </w:r>
      <w:r w:rsidRPr="00DD6B12">
        <w:rPr>
          <w:spacing w:val="-8"/>
          <w:sz w:val="24"/>
          <w:lang w:val="el-GR"/>
        </w:rPr>
        <w:t>ατά</w:t>
      </w:r>
      <w:r w:rsidRPr="00DD6B12">
        <w:rPr>
          <w:spacing w:val="-6"/>
          <w:sz w:val="24"/>
          <w:lang w:val="el-GR"/>
        </w:rPr>
        <w:t>ξ</w:t>
      </w:r>
      <w:r w:rsidRPr="00DD6B12">
        <w:rPr>
          <w:spacing w:val="-7"/>
          <w:sz w:val="24"/>
          <w:lang w:val="el-GR"/>
        </w:rPr>
        <w:t>ε</w:t>
      </w:r>
      <w:r w:rsidRPr="00DD6B12">
        <w:rPr>
          <w:spacing w:val="-9"/>
          <w:sz w:val="24"/>
          <w:lang w:val="el-GR"/>
        </w:rPr>
        <w:t>ι</w:t>
      </w:r>
      <w:r w:rsidRPr="00DD6B12">
        <w:rPr>
          <w:sz w:val="24"/>
          <w:lang w:val="el-GR"/>
        </w:rPr>
        <w:t>ς</w:t>
      </w:r>
      <w:r w:rsidRPr="00DD6B12">
        <w:rPr>
          <w:spacing w:val="-11"/>
          <w:sz w:val="24"/>
          <w:lang w:val="el-GR"/>
        </w:rPr>
        <w:t xml:space="preserve"> </w:t>
      </w:r>
      <w:r w:rsidRPr="00DD6B12">
        <w:rPr>
          <w:spacing w:val="-10"/>
          <w:sz w:val="24"/>
          <w:lang w:val="el-GR"/>
        </w:rPr>
        <w:t>το</w:t>
      </w:r>
      <w:r w:rsidRPr="00DD6B12">
        <w:rPr>
          <w:sz w:val="24"/>
          <w:lang w:val="el-GR"/>
        </w:rPr>
        <w:t>υ</w:t>
      </w:r>
      <w:r w:rsidRPr="00DD6B12">
        <w:rPr>
          <w:spacing w:val="-13"/>
          <w:sz w:val="24"/>
          <w:lang w:val="el-GR"/>
        </w:rPr>
        <w:t xml:space="preserve"> </w:t>
      </w:r>
      <w:r>
        <w:rPr>
          <w:spacing w:val="-8"/>
          <w:sz w:val="24"/>
          <w:lang w:val="el-GR"/>
        </w:rPr>
        <w:t>Ν. 4412/2016.</w:t>
      </w:r>
    </w:p>
    <w:p w:rsidR="00FE1FF8" w:rsidRPr="00DD6B12" w:rsidRDefault="00FE1FF8" w:rsidP="00FE1FF8">
      <w:pPr>
        <w:spacing w:line="200" w:lineRule="exact"/>
        <w:rPr>
          <w:lang w:val="el-GR"/>
        </w:rPr>
      </w:pPr>
    </w:p>
    <w:p w:rsidR="00FE1FF8" w:rsidRPr="00DD6B12" w:rsidRDefault="00FE1FF8" w:rsidP="00FE1FF8">
      <w:pPr>
        <w:ind w:right="8801"/>
        <w:rPr>
          <w:sz w:val="24"/>
          <w:lang w:val="el-GR"/>
        </w:rPr>
      </w:pPr>
      <w:r w:rsidRPr="00DD6B12">
        <w:rPr>
          <w:b/>
          <w:spacing w:val="-8"/>
          <w:sz w:val="24"/>
          <w:lang w:val="el-GR"/>
        </w:rPr>
        <w:t>Α</w:t>
      </w:r>
      <w:r w:rsidRPr="00DD6B12">
        <w:rPr>
          <w:b/>
          <w:spacing w:val="-12"/>
          <w:sz w:val="24"/>
          <w:lang w:val="el-GR"/>
        </w:rPr>
        <w:t>Ρ</w:t>
      </w:r>
      <w:r w:rsidRPr="00DD6B12">
        <w:rPr>
          <w:b/>
          <w:spacing w:val="-4"/>
          <w:sz w:val="24"/>
          <w:lang w:val="el-GR"/>
        </w:rPr>
        <w:t>Θ</w:t>
      </w:r>
      <w:r w:rsidRPr="00DD6B12">
        <w:rPr>
          <w:b/>
          <w:spacing w:val="-12"/>
          <w:sz w:val="24"/>
          <w:lang w:val="el-GR"/>
        </w:rPr>
        <w:t>Ρ</w:t>
      </w:r>
      <w:r w:rsidRPr="00DD6B12">
        <w:rPr>
          <w:b/>
          <w:sz w:val="24"/>
          <w:lang w:val="el-GR"/>
        </w:rPr>
        <w:t>Ο</w:t>
      </w:r>
      <w:r w:rsidRPr="00DD6B12">
        <w:rPr>
          <w:b/>
          <w:spacing w:val="-14"/>
          <w:sz w:val="24"/>
          <w:lang w:val="el-GR"/>
        </w:rPr>
        <w:t xml:space="preserve"> </w:t>
      </w:r>
      <w:r w:rsidRPr="00DD6B12">
        <w:rPr>
          <w:b/>
          <w:sz w:val="24"/>
          <w:lang w:val="el-GR"/>
        </w:rPr>
        <w:t>5</w:t>
      </w:r>
    </w:p>
    <w:p w:rsidR="00FE1FF8" w:rsidRPr="00DD6B12" w:rsidRDefault="00FE1FF8" w:rsidP="00FE1FF8">
      <w:pPr>
        <w:spacing w:before="43"/>
        <w:ind w:right="2798"/>
        <w:rPr>
          <w:sz w:val="24"/>
          <w:lang w:val="el-GR"/>
        </w:rPr>
      </w:pPr>
      <w:r w:rsidRPr="00DD6B12">
        <w:rPr>
          <w:b/>
          <w:spacing w:val="-7"/>
          <w:sz w:val="24"/>
          <w:lang w:val="el-GR"/>
        </w:rPr>
        <w:t>Π</w:t>
      </w:r>
      <w:r w:rsidRPr="00DD6B12">
        <w:rPr>
          <w:b/>
          <w:spacing w:val="-9"/>
          <w:sz w:val="24"/>
          <w:lang w:val="el-GR"/>
        </w:rPr>
        <w:t>α</w:t>
      </w:r>
      <w:r w:rsidRPr="00DD6B12">
        <w:rPr>
          <w:b/>
          <w:spacing w:val="-6"/>
          <w:sz w:val="24"/>
          <w:lang w:val="el-GR"/>
        </w:rPr>
        <w:t>ρ</w:t>
      </w:r>
      <w:r w:rsidRPr="00DD6B12">
        <w:rPr>
          <w:b/>
          <w:spacing w:val="-9"/>
          <w:sz w:val="24"/>
          <w:lang w:val="el-GR"/>
        </w:rPr>
        <w:t>α</w:t>
      </w:r>
      <w:r w:rsidRPr="00DD6B12">
        <w:rPr>
          <w:b/>
          <w:spacing w:val="-7"/>
          <w:sz w:val="24"/>
          <w:lang w:val="el-GR"/>
        </w:rPr>
        <w:t>λ</w:t>
      </w:r>
      <w:r w:rsidRPr="00DD6B12">
        <w:rPr>
          <w:b/>
          <w:spacing w:val="-9"/>
          <w:sz w:val="24"/>
          <w:lang w:val="el-GR"/>
        </w:rPr>
        <w:t>α</w:t>
      </w:r>
      <w:r w:rsidRPr="00DD6B12">
        <w:rPr>
          <w:b/>
          <w:spacing w:val="-6"/>
          <w:sz w:val="24"/>
          <w:lang w:val="el-GR"/>
        </w:rPr>
        <w:t>β</w:t>
      </w:r>
      <w:r w:rsidRPr="00DD6B12">
        <w:rPr>
          <w:b/>
          <w:sz w:val="24"/>
          <w:lang w:val="el-GR"/>
        </w:rPr>
        <w:t>ή</w:t>
      </w:r>
      <w:r w:rsidRPr="00DD6B12">
        <w:rPr>
          <w:b/>
          <w:spacing w:val="-16"/>
          <w:sz w:val="24"/>
          <w:lang w:val="el-GR"/>
        </w:rPr>
        <w:t xml:space="preserve"> </w:t>
      </w:r>
      <w:r w:rsidRPr="00DD6B12">
        <w:rPr>
          <w:b/>
          <w:spacing w:val="-6"/>
          <w:sz w:val="24"/>
          <w:lang w:val="el-GR"/>
        </w:rPr>
        <w:t>κ</w:t>
      </w:r>
      <w:r w:rsidRPr="00DD6B12">
        <w:rPr>
          <w:b/>
          <w:spacing w:val="-7"/>
          <w:sz w:val="24"/>
          <w:lang w:val="el-GR"/>
        </w:rPr>
        <w:t>α</w:t>
      </w:r>
      <w:r w:rsidRPr="00DD6B12">
        <w:rPr>
          <w:b/>
          <w:sz w:val="24"/>
          <w:lang w:val="el-GR"/>
        </w:rPr>
        <w:t>ι</w:t>
      </w:r>
      <w:r w:rsidRPr="00DD6B12">
        <w:rPr>
          <w:b/>
          <w:spacing w:val="-17"/>
          <w:sz w:val="24"/>
          <w:lang w:val="el-GR"/>
        </w:rPr>
        <w:t xml:space="preserve"> </w:t>
      </w:r>
      <w:r w:rsidRPr="00DD6B12">
        <w:rPr>
          <w:b/>
          <w:spacing w:val="-9"/>
          <w:sz w:val="24"/>
          <w:lang w:val="el-GR"/>
        </w:rPr>
        <w:t>Β</w:t>
      </w:r>
      <w:r w:rsidRPr="00DD6B12">
        <w:rPr>
          <w:b/>
          <w:spacing w:val="-6"/>
          <w:sz w:val="24"/>
          <w:lang w:val="el-GR"/>
        </w:rPr>
        <w:t>ε</w:t>
      </w:r>
      <w:r w:rsidRPr="00DD6B12">
        <w:rPr>
          <w:b/>
          <w:spacing w:val="-9"/>
          <w:sz w:val="24"/>
          <w:lang w:val="el-GR"/>
        </w:rPr>
        <w:t>β</w:t>
      </w:r>
      <w:r w:rsidRPr="00DD6B12">
        <w:rPr>
          <w:b/>
          <w:spacing w:val="-7"/>
          <w:sz w:val="24"/>
          <w:lang w:val="el-GR"/>
        </w:rPr>
        <w:t>α</w:t>
      </w:r>
      <w:r w:rsidRPr="00DD6B12">
        <w:rPr>
          <w:b/>
          <w:spacing w:val="-10"/>
          <w:sz w:val="24"/>
          <w:lang w:val="el-GR"/>
        </w:rPr>
        <w:t>ί</w:t>
      </w:r>
      <w:r w:rsidRPr="00DD6B12">
        <w:rPr>
          <w:b/>
          <w:spacing w:val="-5"/>
          <w:sz w:val="24"/>
          <w:lang w:val="el-GR"/>
        </w:rPr>
        <w:t>ω</w:t>
      </w:r>
      <w:r w:rsidRPr="00DD6B12">
        <w:rPr>
          <w:b/>
          <w:spacing w:val="-8"/>
          <w:sz w:val="24"/>
          <w:lang w:val="el-GR"/>
        </w:rPr>
        <w:t>σ</w:t>
      </w:r>
      <w:r w:rsidRPr="00DD6B12">
        <w:rPr>
          <w:b/>
          <w:sz w:val="24"/>
          <w:lang w:val="el-GR"/>
        </w:rPr>
        <w:t>η</w:t>
      </w:r>
      <w:r w:rsidRPr="00DD6B12">
        <w:rPr>
          <w:b/>
          <w:spacing w:val="-19"/>
          <w:sz w:val="24"/>
          <w:lang w:val="el-GR"/>
        </w:rPr>
        <w:t xml:space="preserve"> </w:t>
      </w:r>
      <w:r w:rsidRPr="00DD6B12">
        <w:rPr>
          <w:b/>
          <w:spacing w:val="-12"/>
          <w:sz w:val="24"/>
          <w:lang w:val="el-GR"/>
        </w:rPr>
        <w:t>Κ</w:t>
      </w:r>
      <w:r w:rsidRPr="00DD6B12">
        <w:rPr>
          <w:b/>
          <w:spacing w:val="-7"/>
          <w:sz w:val="24"/>
          <w:lang w:val="el-GR"/>
        </w:rPr>
        <w:t>α</w:t>
      </w:r>
      <w:r w:rsidRPr="00DD6B12">
        <w:rPr>
          <w:b/>
          <w:spacing w:val="-5"/>
          <w:sz w:val="24"/>
          <w:lang w:val="el-GR"/>
        </w:rPr>
        <w:t>λ</w:t>
      </w:r>
      <w:r w:rsidRPr="00DD6B12">
        <w:rPr>
          <w:b/>
          <w:spacing w:val="-6"/>
          <w:sz w:val="24"/>
          <w:lang w:val="el-GR"/>
        </w:rPr>
        <w:t>ή</w:t>
      </w:r>
      <w:r w:rsidRPr="00DD6B12">
        <w:rPr>
          <w:b/>
          <w:sz w:val="24"/>
          <w:lang w:val="el-GR"/>
        </w:rPr>
        <w:t>ς</w:t>
      </w:r>
      <w:r w:rsidRPr="00DD6B12">
        <w:rPr>
          <w:b/>
          <w:spacing w:val="-17"/>
          <w:sz w:val="24"/>
          <w:lang w:val="el-GR"/>
        </w:rPr>
        <w:t xml:space="preserve"> </w:t>
      </w:r>
      <w:r w:rsidRPr="00DD6B12">
        <w:rPr>
          <w:b/>
          <w:spacing w:val="-9"/>
          <w:sz w:val="24"/>
          <w:lang w:val="el-GR"/>
        </w:rPr>
        <w:t>Ε</w:t>
      </w:r>
      <w:r w:rsidRPr="00DD6B12">
        <w:rPr>
          <w:b/>
          <w:spacing w:val="-6"/>
          <w:sz w:val="24"/>
          <w:lang w:val="el-GR"/>
        </w:rPr>
        <w:t>κ</w:t>
      </w:r>
      <w:r w:rsidRPr="00DD6B12">
        <w:rPr>
          <w:b/>
          <w:spacing w:val="-10"/>
          <w:sz w:val="24"/>
          <w:lang w:val="el-GR"/>
        </w:rPr>
        <w:t>τ</w:t>
      </w:r>
      <w:r w:rsidRPr="00DD6B12">
        <w:rPr>
          <w:b/>
          <w:spacing w:val="-6"/>
          <w:sz w:val="24"/>
          <w:lang w:val="el-GR"/>
        </w:rPr>
        <w:t>έ</w:t>
      </w:r>
      <w:r w:rsidRPr="00DD6B12">
        <w:rPr>
          <w:b/>
          <w:spacing w:val="-10"/>
          <w:sz w:val="24"/>
          <w:lang w:val="el-GR"/>
        </w:rPr>
        <w:t>λ</w:t>
      </w:r>
      <w:r w:rsidRPr="00DD6B12">
        <w:rPr>
          <w:b/>
          <w:spacing w:val="-6"/>
          <w:sz w:val="24"/>
          <w:lang w:val="el-GR"/>
        </w:rPr>
        <w:t>εσ</w:t>
      </w:r>
      <w:r w:rsidRPr="00DD6B12">
        <w:rPr>
          <w:b/>
          <w:spacing w:val="-7"/>
          <w:sz w:val="24"/>
          <w:lang w:val="el-GR"/>
        </w:rPr>
        <w:t>η</w:t>
      </w:r>
      <w:r w:rsidRPr="00DD6B12">
        <w:rPr>
          <w:b/>
          <w:sz w:val="24"/>
          <w:lang w:val="el-GR"/>
        </w:rPr>
        <w:t>ς</w:t>
      </w:r>
      <w:r w:rsidRPr="00DD6B12">
        <w:rPr>
          <w:b/>
          <w:spacing w:val="-17"/>
          <w:sz w:val="24"/>
          <w:lang w:val="el-GR"/>
        </w:rPr>
        <w:t xml:space="preserve"> </w:t>
      </w:r>
      <w:r w:rsidRPr="00DD6B12">
        <w:rPr>
          <w:b/>
          <w:spacing w:val="-10"/>
          <w:sz w:val="24"/>
          <w:lang w:val="el-GR"/>
        </w:rPr>
        <w:t>τ</w:t>
      </w:r>
      <w:r w:rsidRPr="00DD6B12">
        <w:rPr>
          <w:b/>
          <w:spacing w:val="-5"/>
          <w:sz w:val="24"/>
          <w:lang w:val="el-GR"/>
        </w:rPr>
        <w:t>ω</w:t>
      </w:r>
      <w:r w:rsidRPr="00DD6B12">
        <w:rPr>
          <w:b/>
          <w:sz w:val="24"/>
          <w:lang w:val="el-GR"/>
        </w:rPr>
        <w:t>ν</w:t>
      </w:r>
      <w:r w:rsidRPr="00DD6B12">
        <w:rPr>
          <w:b/>
          <w:spacing w:val="-16"/>
          <w:sz w:val="24"/>
          <w:lang w:val="el-GR"/>
        </w:rPr>
        <w:t xml:space="preserve"> </w:t>
      </w:r>
      <w:r w:rsidRPr="00DD6B12">
        <w:rPr>
          <w:b/>
          <w:spacing w:val="-9"/>
          <w:sz w:val="24"/>
          <w:lang w:val="el-GR"/>
        </w:rPr>
        <w:t>ε</w:t>
      </w:r>
      <w:r w:rsidRPr="00DD6B12">
        <w:rPr>
          <w:b/>
          <w:spacing w:val="-8"/>
          <w:sz w:val="24"/>
          <w:lang w:val="el-GR"/>
        </w:rPr>
        <w:t>ρ</w:t>
      </w:r>
      <w:r w:rsidRPr="00DD6B12">
        <w:rPr>
          <w:b/>
          <w:spacing w:val="-7"/>
          <w:sz w:val="24"/>
          <w:lang w:val="el-GR"/>
        </w:rPr>
        <w:t>γα</w:t>
      </w:r>
      <w:r w:rsidRPr="00DD6B12">
        <w:rPr>
          <w:b/>
          <w:spacing w:val="-8"/>
          <w:sz w:val="24"/>
          <w:lang w:val="el-GR"/>
        </w:rPr>
        <w:t>σ</w:t>
      </w:r>
      <w:r w:rsidRPr="00DD6B12">
        <w:rPr>
          <w:b/>
          <w:spacing w:val="-10"/>
          <w:sz w:val="24"/>
          <w:lang w:val="el-GR"/>
        </w:rPr>
        <w:t>ι</w:t>
      </w:r>
      <w:r w:rsidRPr="00DD6B12">
        <w:rPr>
          <w:b/>
          <w:spacing w:val="-5"/>
          <w:sz w:val="24"/>
          <w:lang w:val="el-GR"/>
        </w:rPr>
        <w:t>ώ</w:t>
      </w:r>
      <w:r w:rsidRPr="00DD6B12">
        <w:rPr>
          <w:b/>
          <w:sz w:val="24"/>
          <w:lang w:val="el-GR"/>
        </w:rPr>
        <w:t>ν</w:t>
      </w:r>
      <w:r w:rsidRPr="00DD6B12">
        <w:rPr>
          <w:b/>
          <w:spacing w:val="-16"/>
          <w:sz w:val="24"/>
          <w:lang w:val="el-GR"/>
        </w:rPr>
        <w:t xml:space="preserve"> </w:t>
      </w:r>
      <w:r w:rsidRPr="00DD6B12">
        <w:rPr>
          <w:b/>
          <w:spacing w:val="-7"/>
          <w:sz w:val="24"/>
          <w:lang w:val="el-GR"/>
        </w:rPr>
        <w:t>τ</w:t>
      </w:r>
      <w:r w:rsidRPr="00DD6B12">
        <w:rPr>
          <w:b/>
          <w:spacing w:val="-10"/>
          <w:sz w:val="24"/>
          <w:lang w:val="el-GR"/>
        </w:rPr>
        <w:t>ο</w:t>
      </w:r>
      <w:r w:rsidRPr="00DD6B12">
        <w:rPr>
          <w:b/>
          <w:sz w:val="24"/>
          <w:lang w:val="el-GR"/>
        </w:rPr>
        <w:t>υ</w:t>
      </w:r>
      <w:r w:rsidRPr="00DD6B12">
        <w:rPr>
          <w:b/>
          <w:spacing w:val="-14"/>
          <w:sz w:val="24"/>
          <w:lang w:val="el-GR"/>
        </w:rPr>
        <w:t xml:space="preserve"> </w:t>
      </w:r>
      <w:r w:rsidRPr="00DD6B12">
        <w:rPr>
          <w:b/>
          <w:spacing w:val="-10"/>
          <w:sz w:val="24"/>
          <w:lang w:val="el-GR"/>
        </w:rPr>
        <w:t>Α</w:t>
      </w:r>
      <w:r w:rsidRPr="00DD6B12">
        <w:rPr>
          <w:b/>
          <w:spacing w:val="-6"/>
          <w:sz w:val="24"/>
          <w:lang w:val="el-GR"/>
        </w:rPr>
        <w:t>ν</w:t>
      </w:r>
      <w:r w:rsidRPr="00DD6B12">
        <w:rPr>
          <w:b/>
          <w:spacing w:val="-9"/>
          <w:sz w:val="24"/>
          <w:lang w:val="el-GR"/>
        </w:rPr>
        <w:t>α</w:t>
      </w:r>
      <w:r w:rsidRPr="00DD6B12">
        <w:rPr>
          <w:b/>
          <w:spacing w:val="-7"/>
          <w:sz w:val="24"/>
          <w:lang w:val="el-GR"/>
        </w:rPr>
        <w:t>δό</w:t>
      </w:r>
      <w:r w:rsidRPr="00DD6B12">
        <w:rPr>
          <w:b/>
          <w:spacing w:val="-8"/>
          <w:sz w:val="24"/>
          <w:lang w:val="el-GR"/>
        </w:rPr>
        <w:t>χ</w:t>
      </w:r>
      <w:r w:rsidRPr="00DD6B12">
        <w:rPr>
          <w:b/>
          <w:spacing w:val="-10"/>
          <w:sz w:val="24"/>
          <w:lang w:val="el-GR"/>
        </w:rPr>
        <w:t>ο</w:t>
      </w:r>
      <w:r w:rsidRPr="00DD6B12">
        <w:rPr>
          <w:b/>
          <w:sz w:val="24"/>
          <w:lang w:val="el-GR"/>
        </w:rPr>
        <w:t>υ</w:t>
      </w:r>
    </w:p>
    <w:p w:rsidR="00FE1FF8" w:rsidRPr="00DD6B12" w:rsidRDefault="00FE1FF8" w:rsidP="00FE1FF8">
      <w:pPr>
        <w:spacing w:before="29" w:line="276" w:lineRule="auto"/>
        <w:ind w:right="96"/>
        <w:rPr>
          <w:sz w:val="24"/>
          <w:lang w:val="el-GR"/>
        </w:rPr>
      </w:pPr>
      <w:r w:rsidRPr="00DD6B12">
        <w:rPr>
          <w:sz w:val="24"/>
          <w:lang w:val="el-GR"/>
        </w:rPr>
        <w:t>Η</w:t>
      </w:r>
      <w:r w:rsidRPr="00DD6B12">
        <w:rPr>
          <w:spacing w:val="4"/>
          <w:sz w:val="24"/>
          <w:lang w:val="el-GR"/>
        </w:rPr>
        <w:t xml:space="preserve"> </w:t>
      </w:r>
      <w:r w:rsidRPr="00DD6B12">
        <w:rPr>
          <w:spacing w:val="-8"/>
          <w:sz w:val="24"/>
          <w:lang w:val="el-GR"/>
        </w:rPr>
        <w:t>Πα</w:t>
      </w:r>
      <w:r w:rsidRPr="00DD6B12">
        <w:rPr>
          <w:spacing w:val="-7"/>
          <w:sz w:val="24"/>
          <w:lang w:val="el-GR"/>
        </w:rPr>
        <w:t>ρ</w:t>
      </w:r>
      <w:r w:rsidRPr="00DD6B12">
        <w:rPr>
          <w:spacing w:val="-8"/>
          <w:sz w:val="24"/>
          <w:lang w:val="el-GR"/>
        </w:rPr>
        <w:t>αλα</w:t>
      </w:r>
      <w:r w:rsidRPr="00DD6B12">
        <w:rPr>
          <w:spacing w:val="-7"/>
          <w:sz w:val="24"/>
          <w:lang w:val="el-GR"/>
        </w:rPr>
        <w:t>β</w:t>
      </w:r>
      <w:r w:rsidRPr="00DD6B12">
        <w:rPr>
          <w:sz w:val="24"/>
          <w:lang w:val="el-GR"/>
        </w:rPr>
        <w:t>ή</w:t>
      </w:r>
      <w:r w:rsidRPr="00DD6B12">
        <w:rPr>
          <w:spacing w:val="3"/>
          <w:sz w:val="24"/>
          <w:lang w:val="el-GR"/>
        </w:rPr>
        <w:t xml:space="preserve"> </w:t>
      </w:r>
      <w:r w:rsidRPr="00DD6B12">
        <w:rPr>
          <w:spacing w:val="-8"/>
          <w:sz w:val="24"/>
          <w:lang w:val="el-GR"/>
        </w:rPr>
        <w:t>κ</w:t>
      </w:r>
      <w:r w:rsidRPr="00DD6B12">
        <w:rPr>
          <w:spacing w:val="-11"/>
          <w:sz w:val="24"/>
          <w:lang w:val="el-GR"/>
        </w:rPr>
        <w:t>α</w:t>
      </w:r>
      <w:r w:rsidRPr="00DD6B12">
        <w:rPr>
          <w:sz w:val="24"/>
          <w:lang w:val="el-GR"/>
        </w:rPr>
        <w:t>ι</w:t>
      </w:r>
      <w:r w:rsidRPr="00DD6B12">
        <w:rPr>
          <w:spacing w:val="4"/>
          <w:sz w:val="24"/>
          <w:lang w:val="el-GR"/>
        </w:rPr>
        <w:t xml:space="preserve"> </w:t>
      </w:r>
      <w:r w:rsidRPr="00DD6B12">
        <w:rPr>
          <w:spacing w:val="-11"/>
          <w:sz w:val="24"/>
          <w:lang w:val="el-GR"/>
        </w:rPr>
        <w:t>Β</w:t>
      </w:r>
      <w:r w:rsidRPr="00DD6B12">
        <w:rPr>
          <w:spacing w:val="-7"/>
          <w:sz w:val="24"/>
          <w:lang w:val="el-GR"/>
        </w:rPr>
        <w:t>εβ</w:t>
      </w:r>
      <w:r w:rsidRPr="00DD6B12">
        <w:rPr>
          <w:spacing w:val="-11"/>
          <w:sz w:val="24"/>
          <w:lang w:val="el-GR"/>
        </w:rPr>
        <w:t>α</w:t>
      </w:r>
      <w:r w:rsidRPr="00DD6B12">
        <w:rPr>
          <w:spacing w:val="-7"/>
          <w:sz w:val="24"/>
          <w:lang w:val="el-GR"/>
        </w:rPr>
        <w:t>ίωσ</w:t>
      </w:r>
      <w:r w:rsidRPr="00DD6B12">
        <w:rPr>
          <w:sz w:val="24"/>
          <w:lang w:val="el-GR"/>
        </w:rPr>
        <w:t>η</w:t>
      </w:r>
      <w:r w:rsidRPr="00DD6B12">
        <w:rPr>
          <w:spacing w:val="3"/>
          <w:sz w:val="24"/>
          <w:lang w:val="el-GR"/>
        </w:rPr>
        <w:t xml:space="preserve"> </w:t>
      </w:r>
      <w:r w:rsidRPr="00DD6B12">
        <w:rPr>
          <w:spacing w:val="-8"/>
          <w:sz w:val="24"/>
          <w:lang w:val="el-GR"/>
        </w:rPr>
        <w:t>καλ</w:t>
      </w:r>
      <w:r w:rsidRPr="00DD6B12">
        <w:rPr>
          <w:spacing w:val="-7"/>
          <w:sz w:val="24"/>
          <w:lang w:val="el-GR"/>
        </w:rPr>
        <w:t>ή</w:t>
      </w:r>
      <w:r w:rsidRPr="00DD6B12">
        <w:rPr>
          <w:sz w:val="24"/>
          <w:lang w:val="el-GR"/>
        </w:rPr>
        <w:t>ς</w:t>
      </w:r>
      <w:r w:rsidRPr="00DD6B12">
        <w:rPr>
          <w:spacing w:val="5"/>
          <w:sz w:val="24"/>
          <w:lang w:val="el-GR"/>
        </w:rPr>
        <w:t xml:space="preserve"> </w:t>
      </w:r>
      <w:r w:rsidRPr="00DD6B12">
        <w:rPr>
          <w:spacing w:val="-7"/>
          <w:sz w:val="24"/>
          <w:lang w:val="el-GR"/>
        </w:rPr>
        <w:t>ε</w:t>
      </w:r>
      <w:r w:rsidRPr="00DD6B12">
        <w:rPr>
          <w:spacing w:val="-8"/>
          <w:sz w:val="24"/>
          <w:lang w:val="el-GR"/>
        </w:rPr>
        <w:t>κτ</w:t>
      </w:r>
      <w:r w:rsidRPr="00DD6B12">
        <w:rPr>
          <w:spacing w:val="-7"/>
          <w:sz w:val="24"/>
          <w:lang w:val="el-GR"/>
        </w:rPr>
        <w:t>έ</w:t>
      </w:r>
      <w:r w:rsidRPr="00DD6B12">
        <w:rPr>
          <w:spacing w:val="-8"/>
          <w:sz w:val="24"/>
          <w:lang w:val="el-GR"/>
        </w:rPr>
        <w:t>λ</w:t>
      </w:r>
      <w:r w:rsidRPr="00DD6B12">
        <w:rPr>
          <w:spacing w:val="-10"/>
          <w:sz w:val="24"/>
          <w:lang w:val="el-GR"/>
        </w:rPr>
        <w:t>ε</w:t>
      </w:r>
      <w:r w:rsidRPr="00DD6B12">
        <w:rPr>
          <w:spacing w:val="-7"/>
          <w:sz w:val="24"/>
          <w:lang w:val="el-GR"/>
        </w:rPr>
        <w:t>σ</w:t>
      </w:r>
      <w:r w:rsidRPr="00DD6B12">
        <w:rPr>
          <w:spacing w:val="-10"/>
          <w:sz w:val="24"/>
          <w:lang w:val="el-GR"/>
        </w:rPr>
        <w:t>η</w:t>
      </w:r>
      <w:r w:rsidRPr="00DD6B12">
        <w:rPr>
          <w:sz w:val="24"/>
          <w:lang w:val="el-GR"/>
        </w:rPr>
        <w:t>ς</w:t>
      </w:r>
      <w:r w:rsidRPr="00DD6B12">
        <w:rPr>
          <w:spacing w:val="5"/>
          <w:sz w:val="24"/>
          <w:lang w:val="el-GR"/>
        </w:rPr>
        <w:t xml:space="preserve"> </w:t>
      </w:r>
      <w:r w:rsidRPr="00DD6B12">
        <w:rPr>
          <w:spacing w:val="-10"/>
          <w:sz w:val="24"/>
          <w:lang w:val="el-GR"/>
        </w:rPr>
        <w:t>τ</w:t>
      </w:r>
      <w:r w:rsidRPr="00DD6B12">
        <w:rPr>
          <w:spacing w:val="-7"/>
          <w:sz w:val="24"/>
          <w:lang w:val="el-GR"/>
        </w:rPr>
        <w:t>ω</w:t>
      </w:r>
      <w:r w:rsidRPr="00DD6B12">
        <w:rPr>
          <w:sz w:val="24"/>
          <w:lang w:val="el-GR"/>
        </w:rPr>
        <w:t>ν</w:t>
      </w:r>
      <w:r w:rsidRPr="00DD6B12">
        <w:rPr>
          <w:spacing w:val="1"/>
          <w:sz w:val="24"/>
          <w:lang w:val="el-GR"/>
        </w:rPr>
        <w:t xml:space="preserve"> </w:t>
      </w:r>
      <w:r w:rsidRPr="00DD6B12">
        <w:rPr>
          <w:spacing w:val="-7"/>
          <w:sz w:val="24"/>
          <w:lang w:val="el-GR"/>
        </w:rPr>
        <w:t>ερ</w:t>
      </w:r>
      <w:r w:rsidRPr="00DD6B12">
        <w:rPr>
          <w:spacing w:val="-8"/>
          <w:sz w:val="24"/>
          <w:lang w:val="el-GR"/>
        </w:rPr>
        <w:t>γα</w:t>
      </w:r>
      <w:r w:rsidRPr="00DD6B12">
        <w:rPr>
          <w:spacing w:val="-9"/>
          <w:sz w:val="24"/>
          <w:lang w:val="el-GR"/>
        </w:rPr>
        <w:t>σ</w:t>
      </w:r>
      <w:r w:rsidRPr="00DD6B12">
        <w:rPr>
          <w:spacing w:val="-7"/>
          <w:sz w:val="24"/>
          <w:lang w:val="el-GR"/>
        </w:rPr>
        <w:t>ιώ</w:t>
      </w:r>
      <w:r w:rsidRPr="00DD6B12">
        <w:rPr>
          <w:sz w:val="24"/>
          <w:lang w:val="el-GR"/>
        </w:rPr>
        <w:t>ν</w:t>
      </w:r>
      <w:r w:rsidRPr="00DD6B12">
        <w:rPr>
          <w:spacing w:val="2"/>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5"/>
          <w:sz w:val="24"/>
          <w:lang w:val="el-GR"/>
        </w:rPr>
        <w:t xml:space="preserve"> </w:t>
      </w:r>
      <w:r w:rsidRPr="00DD6B12">
        <w:rPr>
          <w:spacing w:val="-8"/>
          <w:sz w:val="24"/>
          <w:lang w:val="el-GR"/>
        </w:rPr>
        <w:t>ανα</w:t>
      </w:r>
      <w:r w:rsidRPr="00DD6B12">
        <w:rPr>
          <w:spacing w:val="-10"/>
          <w:sz w:val="24"/>
          <w:lang w:val="el-GR"/>
        </w:rPr>
        <w:t>δ</w:t>
      </w:r>
      <w:r w:rsidRPr="00DD6B12">
        <w:rPr>
          <w:spacing w:val="-7"/>
          <w:sz w:val="24"/>
          <w:lang w:val="el-GR"/>
        </w:rPr>
        <w:t>ό</w:t>
      </w:r>
      <w:r w:rsidRPr="00DD6B12">
        <w:rPr>
          <w:spacing w:val="-8"/>
          <w:sz w:val="24"/>
          <w:lang w:val="el-GR"/>
        </w:rPr>
        <w:t>χ</w:t>
      </w:r>
      <w:r w:rsidRPr="00DD6B12">
        <w:rPr>
          <w:spacing w:val="-10"/>
          <w:sz w:val="24"/>
          <w:lang w:val="el-GR"/>
        </w:rPr>
        <w:t>ο</w:t>
      </w:r>
      <w:r w:rsidRPr="00DD6B12">
        <w:rPr>
          <w:sz w:val="24"/>
          <w:lang w:val="el-GR"/>
        </w:rPr>
        <w:t>υ</w:t>
      </w:r>
      <w:r w:rsidRPr="00DD6B12">
        <w:rPr>
          <w:spacing w:val="5"/>
          <w:sz w:val="24"/>
          <w:lang w:val="el-GR"/>
        </w:rPr>
        <w:t xml:space="preserve"> </w:t>
      </w:r>
      <w:r w:rsidRPr="00DD6B12">
        <w:rPr>
          <w:spacing w:val="-12"/>
          <w:sz w:val="24"/>
          <w:lang w:val="el-GR"/>
        </w:rPr>
        <w:t>θ</w:t>
      </w:r>
      <w:r w:rsidRPr="00DD6B12">
        <w:rPr>
          <w:sz w:val="24"/>
          <w:lang w:val="el-GR"/>
        </w:rPr>
        <w:t>α</w:t>
      </w:r>
      <w:r w:rsidRPr="00DD6B12">
        <w:rPr>
          <w:spacing w:val="3"/>
          <w:sz w:val="24"/>
          <w:lang w:val="el-GR"/>
        </w:rPr>
        <w:t xml:space="preserve"> </w:t>
      </w:r>
      <w:r w:rsidRPr="00DD6B12">
        <w:rPr>
          <w:spacing w:val="-7"/>
          <w:sz w:val="24"/>
          <w:lang w:val="el-GR"/>
        </w:rPr>
        <w:t>σ</w:t>
      </w:r>
      <w:r w:rsidRPr="00DD6B12">
        <w:rPr>
          <w:spacing w:val="-6"/>
          <w:sz w:val="24"/>
          <w:lang w:val="el-GR"/>
        </w:rPr>
        <w:t>υ</w:t>
      </w:r>
      <w:r w:rsidRPr="00DD6B12">
        <w:rPr>
          <w:spacing w:val="-8"/>
          <w:sz w:val="24"/>
          <w:lang w:val="el-GR"/>
        </w:rPr>
        <w:t>νταχ</w:t>
      </w:r>
      <w:r w:rsidRPr="00DD6B12">
        <w:rPr>
          <w:spacing w:val="-7"/>
          <w:sz w:val="24"/>
          <w:lang w:val="el-GR"/>
        </w:rPr>
        <w:t>θ</w:t>
      </w:r>
      <w:r w:rsidRPr="00DD6B12">
        <w:rPr>
          <w:spacing w:val="-10"/>
          <w:sz w:val="24"/>
          <w:lang w:val="el-GR"/>
        </w:rPr>
        <w:t>ε</w:t>
      </w:r>
      <w:r w:rsidRPr="00DD6B12">
        <w:rPr>
          <w:sz w:val="24"/>
          <w:lang w:val="el-GR"/>
        </w:rPr>
        <w:t>ί</w:t>
      </w:r>
      <w:r w:rsidRPr="00DD6B12">
        <w:rPr>
          <w:spacing w:val="5"/>
          <w:sz w:val="24"/>
          <w:lang w:val="el-GR"/>
        </w:rPr>
        <w:t xml:space="preserve"> </w:t>
      </w:r>
      <w:r w:rsidRPr="00DD6B12">
        <w:rPr>
          <w:spacing w:val="-8"/>
          <w:sz w:val="24"/>
          <w:lang w:val="el-GR"/>
        </w:rPr>
        <w:t>κα</w:t>
      </w:r>
      <w:r w:rsidRPr="00DD6B12">
        <w:rPr>
          <w:sz w:val="24"/>
          <w:lang w:val="el-GR"/>
        </w:rPr>
        <w:t xml:space="preserve">ι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γ</w:t>
      </w:r>
      <w:r w:rsidRPr="00DD6B12">
        <w:rPr>
          <w:spacing w:val="-7"/>
          <w:sz w:val="24"/>
          <w:lang w:val="el-GR"/>
        </w:rPr>
        <w:t>ρ</w:t>
      </w:r>
      <w:r w:rsidRPr="00DD6B12">
        <w:rPr>
          <w:spacing w:val="-11"/>
          <w:sz w:val="24"/>
          <w:lang w:val="el-GR"/>
        </w:rPr>
        <w:t>α</w:t>
      </w:r>
      <w:r w:rsidRPr="00DD6B12">
        <w:rPr>
          <w:spacing w:val="-6"/>
          <w:sz w:val="24"/>
          <w:lang w:val="el-GR"/>
        </w:rPr>
        <w:t>φ</w:t>
      </w:r>
      <w:r w:rsidRPr="00DD6B12">
        <w:rPr>
          <w:spacing w:val="-10"/>
          <w:sz w:val="24"/>
          <w:lang w:val="el-GR"/>
        </w:rPr>
        <w:t>ε</w:t>
      </w:r>
      <w:r w:rsidRPr="00DD6B12">
        <w:rPr>
          <w:sz w:val="24"/>
          <w:lang w:val="el-GR"/>
        </w:rPr>
        <w:t xml:space="preserve">ί </w:t>
      </w:r>
      <w:r w:rsidRPr="00DD6B12">
        <w:rPr>
          <w:spacing w:val="-7"/>
          <w:sz w:val="24"/>
          <w:lang w:val="el-GR"/>
        </w:rPr>
        <w:t>ό</w:t>
      </w:r>
      <w:r w:rsidRPr="00DD6B12">
        <w:rPr>
          <w:spacing w:val="-8"/>
          <w:sz w:val="24"/>
          <w:lang w:val="el-GR"/>
        </w:rPr>
        <w:t>π</w:t>
      </w:r>
      <w:r w:rsidRPr="00DD6B12">
        <w:rPr>
          <w:spacing w:val="-6"/>
          <w:sz w:val="24"/>
          <w:lang w:val="el-GR"/>
        </w:rPr>
        <w:t>ω</w:t>
      </w:r>
      <w:r w:rsidRPr="00DD6B12">
        <w:rPr>
          <w:sz w:val="24"/>
          <w:lang w:val="el-GR"/>
        </w:rPr>
        <w:t>ς</w:t>
      </w:r>
      <w:r w:rsidRPr="00DD6B12">
        <w:rPr>
          <w:spacing w:val="-4"/>
          <w:sz w:val="24"/>
          <w:lang w:val="el-GR"/>
        </w:rPr>
        <w:t xml:space="preserve"> </w:t>
      </w:r>
      <w:r w:rsidRPr="00DD6B12">
        <w:rPr>
          <w:spacing w:val="-10"/>
          <w:sz w:val="24"/>
          <w:lang w:val="el-GR"/>
        </w:rPr>
        <w:t>ο</w:t>
      </w:r>
      <w:r w:rsidRPr="00DD6B12">
        <w:rPr>
          <w:spacing w:val="-7"/>
          <w:sz w:val="24"/>
          <w:lang w:val="el-GR"/>
        </w:rPr>
        <w:t>ρί</w:t>
      </w:r>
      <w:r w:rsidRPr="00DD6B12">
        <w:rPr>
          <w:spacing w:val="-8"/>
          <w:sz w:val="24"/>
          <w:lang w:val="el-GR"/>
        </w:rPr>
        <w:t>ζ</w:t>
      </w:r>
      <w:r w:rsidRPr="00DD6B12">
        <w:rPr>
          <w:spacing w:val="-7"/>
          <w:sz w:val="24"/>
          <w:lang w:val="el-GR"/>
        </w:rPr>
        <w:t>ε</w:t>
      </w:r>
      <w:r w:rsidRPr="00DD6B12">
        <w:rPr>
          <w:spacing w:val="-8"/>
          <w:sz w:val="24"/>
          <w:lang w:val="el-GR"/>
        </w:rPr>
        <w:t>τ</w:t>
      </w:r>
      <w:r w:rsidRPr="00DD6B12">
        <w:rPr>
          <w:spacing w:val="-11"/>
          <w:sz w:val="24"/>
          <w:lang w:val="el-GR"/>
        </w:rPr>
        <w:t>α</w:t>
      </w:r>
      <w:r w:rsidRPr="00DD6B12">
        <w:rPr>
          <w:sz w:val="24"/>
          <w:lang w:val="el-GR"/>
        </w:rPr>
        <w:t>ι</w:t>
      </w:r>
      <w:r w:rsidRPr="00DD6B12">
        <w:rPr>
          <w:spacing w:val="-2"/>
          <w:sz w:val="24"/>
          <w:lang w:val="el-GR"/>
        </w:rPr>
        <w:t xml:space="preserve"> </w:t>
      </w:r>
      <w:r w:rsidRPr="00DD6B12">
        <w:rPr>
          <w:spacing w:val="-8"/>
          <w:sz w:val="24"/>
          <w:lang w:val="el-GR"/>
        </w:rPr>
        <w:t>απ</w:t>
      </w:r>
      <w:r w:rsidRPr="00DD6B12">
        <w:rPr>
          <w:sz w:val="24"/>
          <w:lang w:val="el-GR"/>
        </w:rPr>
        <w:t>ό</w:t>
      </w:r>
      <w:r w:rsidRPr="00DD6B12">
        <w:rPr>
          <w:spacing w:val="-5"/>
          <w:sz w:val="24"/>
          <w:lang w:val="el-GR"/>
        </w:rPr>
        <w:t xml:space="preserve"> </w:t>
      </w:r>
      <w:r w:rsidRPr="00DD6B12">
        <w:rPr>
          <w:spacing w:val="-8"/>
          <w:sz w:val="24"/>
          <w:lang w:val="el-GR"/>
        </w:rPr>
        <w:t>τ</w:t>
      </w:r>
      <w:r w:rsidRPr="00DD6B12">
        <w:rPr>
          <w:spacing w:val="-9"/>
          <w:sz w:val="24"/>
          <w:lang w:val="el-GR"/>
        </w:rPr>
        <w:t>ι</w:t>
      </w:r>
      <w:r w:rsidRPr="00DD6B12">
        <w:rPr>
          <w:sz w:val="24"/>
          <w:lang w:val="el-GR"/>
        </w:rPr>
        <w:t>ς</w:t>
      </w:r>
      <w:r w:rsidRPr="00DD6B12">
        <w:rPr>
          <w:spacing w:val="-4"/>
          <w:sz w:val="24"/>
          <w:lang w:val="el-GR"/>
        </w:rPr>
        <w:t xml:space="preserve"> </w:t>
      </w:r>
      <w:r w:rsidRPr="00DD6B12">
        <w:rPr>
          <w:spacing w:val="-7"/>
          <w:sz w:val="24"/>
          <w:lang w:val="el-GR"/>
        </w:rPr>
        <w:t>δι</w:t>
      </w:r>
      <w:r w:rsidRPr="00DD6B12">
        <w:rPr>
          <w:spacing w:val="-8"/>
          <w:sz w:val="24"/>
          <w:lang w:val="el-GR"/>
        </w:rPr>
        <w:t>ατά</w:t>
      </w:r>
      <w:r w:rsidRPr="00DD6B12">
        <w:rPr>
          <w:spacing w:val="-6"/>
          <w:sz w:val="24"/>
          <w:lang w:val="el-GR"/>
        </w:rPr>
        <w:t>ξ</w:t>
      </w:r>
      <w:r w:rsidRPr="00DD6B12">
        <w:rPr>
          <w:spacing w:val="-7"/>
          <w:sz w:val="24"/>
          <w:lang w:val="el-GR"/>
        </w:rPr>
        <w:t>ε</w:t>
      </w:r>
      <w:r w:rsidRPr="00DD6B12">
        <w:rPr>
          <w:spacing w:val="-9"/>
          <w:sz w:val="24"/>
          <w:lang w:val="el-GR"/>
        </w:rPr>
        <w:t>ι</w:t>
      </w:r>
      <w:r w:rsidRPr="00DD6B12">
        <w:rPr>
          <w:sz w:val="24"/>
          <w:lang w:val="el-GR"/>
        </w:rPr>
        <w:t>ς</w:t>
      </w:r>
      <w:r w:rsidRPr="00DD6B12">
        <w:rPr>
          <w:spacing w:val="-4"/>
          <w:sz w:val="24"/>
          <w:lang w:val="el-GR"/>
        </w:rPr>
        <w:t xml:space="preserve"> </w:t>
      </w:r>
      <w:r w:rsidRPr="00DD6B12">
        <w:rPr>
          <w:spacing w:val="-7"/>
          <w:sz w:val="24"/>
          <w:lang w:val="el-GR"/>
        </w:rPr>
        <w:t>τ</w:t>
      </w:r>
      <w:r w:rsidRPr="00DD6B12">
        <w:rPr>
          <w:spacing w:val="-10"/>
          <w:sz w:val="24"/>
          <w:lang w:val="el-GR"/>
        </w:rPr>
        <w:t>ο</w:t>
      </w:r>
      <w:r w:rsidRPr="00DD6B12">
        <w:rPr>
          <w:sz w:val="24"/>
          <w:lang w:val="el-GR"/>
        </w:rPr>
        <w:t>υ</w:t>
      </w:r>
      <w:r w:rsidRPr="00DD6B12">
        <w:rPr>
          <w:spacing w:val="-4"/>
          <w:sz w:val="24"/>
          <w:lang w:val="el-GR"/>
        </w:rPr>
        <w:t xml:space="preserve"> </w:t>
      </w:r>
      <w:r>
        <w:rPr>
          <w:spacing w:val="-8"/>
          <w:sz w:val="24"/>
          <w:lang w:val="el-GR"/>
        </w:rPr>
        <w:t>Ν. 4412/2016</w:t>
      </w:r>
      <w:r w:rsidRPr="00DD6B12">
        <w:rPr>
          <w:spacing w:val="2"/>
          <w:sz w:val="24"/>
          <w:lang w:val="el-GR"/>
        </w:rPr>
        <w:t xml:space="preserve"> </w:t>
      </w:r>
      <w:r w:rsidRPr="00DD6B12">
        <w:rPr>
          <w:spacing w:val="-8"/>
          <w:sz w:val="24"/>
          <w:lang w:val="el-GR"/>
        </w:rPr>
        <w:t>τη</w:t>
      </w:r>
      <w:r w:rsidRPr="00DD6B12">
        <w:rPr>
          <w:sz w:val="24"/>
          <w:lang w:val="el-GR"/>
        </w:rPr>
        <w:t>ν</w:t>
      </w:r>
      <w:r w:rsidRPr="00DD6B12">
        <w:rPr>
          <w:spacing w:val="-3"/>
          <w:sz w:val="24"/>
          <w:lang w:val="el-GR"/>
        </w:rPr>
        <w:t xml:space="preserve"> </w:t>
      </w:r>
      <w:r w:rsidRPr="00DD6B12">
        <w:rPr>
          <w:spacing w:val="-10"/>
          <w:sz w:val="24"/>
          <w:lang w:val="el-GR"/>
        </w:rPr>
        <w:t>η</w:t>
      </w:r>
      <w:r w:rsidRPr="00DD6B12">
        <w:rPr>
          <w:spacing w:val="-6"/>
          <w:sz w:val="24"/>
          <w:lang w:val="el-GR"/>
        </w:rPr>
        <w:t>μ</w:t>
      </w:r>
      <w:r w:rsidRPr="00DD6B12">
        <w:rPr>
          <w:spacing w:val="-10"/>
          <w:sz w:val="24"/>
          <w:lang w:val="el-GR"/>
        </w:rPr>
        <w:t>έ</w:t>
      </w:r>
      <w:r w:rsidRPr="00DD6B12">
        <w:rPr>
          <w:spacing w:val="-7"/>
          <w:sz w:val="24"/>
          <w:lang w:val="el-GR"/>
        </w:rPr>
        <w:t>ρ</w:t>
      </w:r>
      <w:r w:rsidRPr="00DD6B12">
        <w:rPr>
          <w:sz w:val="24"/>
          <w:lang w:val="el-GR"/>
        </w:rPr>
        <w:t>α</w:t>
      </w:r>
      <w:r w:rsidRPr="00DD6B12">
        <w:rPr>
          <w:spacing w:val="-3"/>
          <w:sz w:val="24"/>
          <w:lang w:val="el-GR"/>
        </w:rPr>
        <w:t xml:space="preserve"> </w:t>
      </w:r>
      <w:r w:rsidRPr="00DD6B12">
        <w:rPr>
          <w:spacing w:val="-8"/>
          <w:sz w:val="24"/>
          <w:lang w:val="el-GR"/>
        </w:rPr>
        <w:t>π</w:t>
      </w:r>
      <w:r w:rsidRPr="00DD6B12">
        <w:rPr>
          <w:spacing w:val="-7"/>
          <w:sz w:val="24"/>
          <w:lang w:val="el-GR"/>
        </w:rPr>
        <w:t>ο</w:t>
      </w:r>
      <w:r w:rsidRPr="00DD6B12">
        <w:rPr>
          <w:sz w:val="24"/>
          <w:lang w:val="el-GR"/>
        </w:rPr>
        <w:t>υ</w:t>
      </w:r>
      <w:r w:rsidRPr="00DD6B12">
        <w:rPr>
          <w:spacing w:val="-4"/>
          <w:sz w:val="24"/>
          <w:lang w:val="el-GR"/>
        </w:rPr>
        <w:t xml:space="preserve"> </w:t>
      </w:r>
      <w:r w:rsidRPr="00DD6B12">
        <w:rPr>
          <w:spacing w:val="-7"/>
          <w:sz w:val="24"/>
          <w:lang w:val="el-GR"/>
        </w:rPr>
        <w:t>θ</w:t>
      </w:r>
      <w:r w:rsidRPr="00DD6B12">
        <w:rPr>
          <w:sz w:val="24"/>
          <w:lang w:val="el-GR"/>
        </w:rPr>
        <w:t>α</w:t>
      </w:r>
      <w:r w:rsidRPr="00DD6B12">
        <w:rPr>
          <w:spacing w:val="-8"/>
          <w:sz w:val="24"/>
          <w:lang w:val="el-GR"/>
        </w:rPr>
        <w:t xml:space="preserve"> π</w:t>
      </w:r>
      <w:r w:rsidRPr="00DD6B12">
        <w:rPr>
          <w:spacing w:val="-7"/>
          <w:sz w:val="24"/>
          <w:lang w:val="el-GR"/>
        </w:rPr>
        <w:t>ρ</w:t>
      </w:r>
      <w:r w:rsidRPr="00DD6B12">
        <w:rPr>
          <w:spacing w:val="-9"/>
          <w:sz w:val="24"/>
          <w:lang w:val="el-GR"/>
        </w:rPr>
        <w:t>ο</w:t>
      </w:r>
      <w:r w:rsidRPr="00DD6B12">
        <w:rPr>
          <w:spacing w:val="-7"/>
          <w:sz w:val="24"/>
          <w:lang w:val="el-GR"/>
        </w:rPr>
        <w:t>σ</w:t>
      </w:r>
      <w:r w:rsidRPr="00DD6B12">
        <w:rPr>
          <w:spacing w:val="-8"/>
          <w:sz w:val="24"/>
          <w:lang w:val="el-GR"/>
        </w:rPr>
        <w:t>κ</w:t>
      </w:r>
      <w:r w:rsidRPr="00DD6B12">
        <w:rPr>
          <w:spacing w:val="-10"/>
          <w:sz w:val="24"/>
          <w:lang w:val="el-GR"/>
        </w:rPr>
        <w:t>ο</w:t>
      </w:r>
      <w:r w:rsidRPr="00DD6B12">
        <w:rPr>
          <w:spacing w:val="-6"/>
          <w:sz w:val="24"/>
          <w:lang w:val="el-GR"/>
        </w:rPr>
        <w:t>μ</w:t>
      </w:r>
      <w:r w:rsidRPr="00DD6B12">
        <w:rPr>
          <w:spacing w:val="-9"/>
          <w:sz w:val="24"/>
          <w:lang w:val="el-GR"/>
        </w:rPr>
        <w:t>ι</w:t>
      </w:r>
      <w:r w:rsidRPr="00DD6B12">
        <w:rPr>
          <w:spacing w:val="-5"/>
          <w:sz w:val="24"/>
          <w:lang w:val="el-GR"/>
        </w:rPr>
        <w:t>σ</w:t>
      </w:r>
      <w:r w:rsidRPr="00DD6B12">
        <w:rPr>
          <w:spacing w:val="-8"/>
          <w:sz w:val="24"/>
          <w:lang w:val="el-GR"/>
        </w:rPr>
        <w:t>τ</w:t>
      </w:r>
      <w:r w:rsidRPr="00DD6B12">
        <w:rPr>
          <w:spacing w:val="-10"/>
          <w:sz w:val="24"/>
          <w:lang w:val="el-GR"/>
        </w:rPr>
        <w:t>ο</w:t>
      </w:r>
      <w:r w:rsidRPr="00DD6B12">
        <w:rPr>
          <w:spacing w:val="-6"/>
          <w:sz w:val="24"/>
          <w:lang w:val="el-GR"/>
        </w:rPr>
        <w:t>ύ</w:t>
      </w:r>
      <w:r w:rsidRPr="00DD6B12">
        <w:rPr>
          <w:sz w:val="24"/>
          <w:lang w:val="el-GR"/>
        </w:rPr>
        <w:t>ν</w:t>
      </w:r>
      <w:r w:rsidRPr="00DD6B12">
        <w:rPr>
          <w:spacing w:val="-8"/>
          <w:sz w:val="24"/>
          <w:lang w:val="el-GR"/>
        </w:rPr>
        <w:t xml:space="preserve"> τ</w:t>
      </w:r>
      <w:r w:rsidRPr="00DD6B12">
        <w:rPr>
          <w:sz w:val="24"/>
          <w:lang w:val="el-GR"/>
        </w:rPr>
        <w:t xml:space="preserve">α </w:t>
      </w:r>
      <w:r w:rsidRPr="00DD6B12">
        <w:rPr>
          <w:spacing w:val="-8"/>
          <w:sz w:val="24"/>
          <w:lang w:val="el-GR"/>
        </w:rPr>
        <w:t>αντ</w:t>
      </w:r>
      <w:r w:rsidRPr="00DD6B12">
        <w:rPr>
          <w:spacing w:val="-7"/>
          <w:sz w:val="24"/>
          <w:lang w:val="el-GR"/>
        </w:rPr>
        <w:t>ί</w:t>
      </w:r>
      <w:r w:rsidRPr="00DD6B12">
        <w:rPr>
          <w:spacing w:val="-6"/>
          <w:sz w:val="24"/>
          <w:lang w:val="el-GR"/>
        </w:rPr>
        <w:t>σ</w:t>
      </w:r>
      <w:r w:rsidRPr="00DD6B12">
        <w:rPr>
          <w:spacing w:val="-10"/>
          <w:sz w:val="24"/>
          <w:lang w:val="el-GR"/>
        </w:rPr>
        <w:t>τ</w:t>
      </w:r>
      <w:r w:rsidRPr="00DD6B12">
        <w:rPr>
          <w:spacing w:val="-7"/>
          <w:sz w:val="24"/>
          <w:lang w:val="el-GR"/>
        </w:rPr>
        <w:t>οι</w:t>
      </w:r>
      <w:r w:rsidRPr="00DD6B12">
        <w:rPr>
          <w:spacing w:val="-8"/>
          <w:sz w:val="24"/>
          <w:lang w:val="el-GR"/>
        </w:rPr>
        <w:t>χ</w:t>
      </w:r>
      <w:r w:rsidRPr="00DD6B12">
        <w:rPr>
          <w:sz w:val="24"/>
          <w:lang w:val="el-GR"/>
        </w:rPr>
        <w:t>α</w:t>
      </w:r>
      <w:r w:rsidRPr="00DD6B12">
        <w:rPr>
          <w:spacing w:val="-8"/>
          <w:sz w:val="24"/>
          <w:lang w:val="el-GR"/>
        </w:rPr>
        <w:t xml:space="preserve"> </w:t>
      </w:r>
      <w:r w:rsidRPr="00DD6B12">
        <w:rPr>
          <w:spacing w:val="-9"/>
          <w:sz w:val="24"/>
          <w:lang w:val="el-GR"/>
        </w:rPr>
        <w:t>σ</w:t>
      </w:r>
      <w:r w:rsidRPr="00DD6B12">
        <w:rPr>
          <w:spacing w:val="-6"/>
          <w:sz w:val="24"/>
          <w:lang w:val="el-GR"/>
        </w:rPr>
        <w:t>υμ</w:t>
      </w:r>
      <w:r w:rsidRPr="00DD6B12">
        <w:rPr>
          <w:spacing w:val="-9"/>
          <w:sz w:val="24"/>
          <w:lang w:val="el-GR"/>
        </w:rPr>
        <w:t>β</w:t>
      </w:r>
      <w:r w:rsidRPr="00DD6B12">
        <w:rPr>
          <w:spacing w:val="-7"/>
          <w:sz w:val="24"/>
          <w:lang w:val="el-GR"/>
        </w:rPr>
        <w:t>ό</w:t>
      </w:r>
      <w:r w:rsidRPr="00DD6B12">
        <w:rPr>
          <w:spacing w:val="-8"/>
          <w:sz w:val="24"/>
          <w:lang w:val="el-GR"/>
        </w:rPr>
        <w:t>λα</w:t>
      </w:r>
      <w:r w:rsidRPr="00DD6B12">
        <w:rPr>
          <w:spacing w:val="-7"/>
          <w:sz w:val="24"/>
          <w:lang w:val="el-GR"/>
        </w:rPr>
        <w:t>ι</w:t>
      </w:r>
      <w:r w:rsidRPr="00DD6B12">
        <w:rPr>
          <w:sz w:val="24"/>
          <w:lang w:val="el-GR"/>
        </w:rPr>
        <w:t>α</w:t>
      </w:r>
      <w:r w:rsidRPr="00DD6B12">
        <w:rPr>
          <w:spacing w:val="-8"/>
          <w:sz w:val="24"/>
          <w:lang w:val="el-GR"/>
        </w:rPr>
        <w:t xml:space="preserve"> α</w:t>
      </w:r>
      <w:r w:rsidRPr="00DD6B12">
        <w:rPr>
          <w:spacing w:val="-9"/>
          <w:sz w:val="24"/>
          <w:lang w:val="el-GR"/>
        </w:rPr>
        <w:t>σ</w:t>
      </w:r>
      <w:r w:rsidRPr="00DD6B12">
        <w:rPr>
          <w:spacing w:val="-6"/>
          <w:sz w:val="24"/>
          <w:lang w:val="el-GR"/>
        </w:rPr>
        <w:t>φ</w:t>
      </w:r>
      <w:r w:rsidRPr="00DD6B12">
        <w:rPr>
          <w:spacing w:val="-8"/>
          <w:sz w:val="24"/>
          <w:lang w:val="el-GR"/>
        </w:rPr>
        <w:t>άλ</w:t>
      </w:r>
      <w:r w:rsidRPr="00DD6B12">
        <w:rPr>
          <w:spacing w:val="-7"/>
          <w:sz w:val="24"/>
          <w:lang w:val="el-GR"/>
        </w:rPr>
        <w:t>ιση</w:t>
      </w:r>
      <w:r w:rsidRPr="00DD6B12">
        <w:rPr>
          <w:sz w:val="24"/>
          <w:lang w:val="el-GR"/>
        </w:rPr>
        <w:t>ς</w:t>
      </w:r>
      <w:r w:rsidRPr="00DD6B12">
        <w:rPr>
          <w:spacing w:val="-9"/>
          <w:sz w:val="24"/>
          <w:lang w:val="el-GR"/>
        </w:rPr>
        <w:t xml:space="preserve"> </w:t>
      </w:r>
      <w:r w:rsidRPr="00DD6B12">
        <w:rPr>
          <w:spacing w:val="-7"/>
          <w:sz w:val="24"/>
          <w:lang w:val="el-GR"/>
        </w:rPr>
        <w:t>ο</w:t>
      </w:r>
      <w:r w:rsidRPr="00DD6B12">
        <w:rPr>
          <w:spacing w:val="-8"/>
          <w:sz w:val="24"/>
          <w:lang w:val="el-GR"/>
        </w:rPr>
        <w:t>χ</w:t>
      </w:r>
      <w:r w:rsidRPr="00DD6B12">
        <w:rPr>
          <w:spacing w:val="-10"/>
          <w:sz w:val="24"/>
          <w:lang w:val="el-GR"/>
        </w:rPr>
        <w:t>η</w:t>
      </w:r>
      <w:r w:rsidRPr="00DD6B12">
        <w:rPr>
          <w:spacing w:val="-6"/>
          <w:sz w:val="24"/>
          <w:lang w:val="el-GR"/>
        </w:rPr>
        <w:t>μ</w:t>
      </w:r>
      <w:r w:rsidRPr="00DD6B12">
        <w:rPr>
          <w:spacing w:val="-8"/>
          <w:sz w:val="24"/>
          <w:lang w:val="el-GR"/>
        </w:rPr>
        <w:t>άτ</w:t>
      </w:r>
      <w:r w:rsidRPr="00DD6B12">
        <w:rPr>
          <w:spacing w:val="-7"/>
          <w:sz w:val="24"/>
          <w:lang w:val="el-GR"/>
        </w:rPr>
        <w:t>ω</w:t>
      </w:r>
      <w:r w:rsidRPr="00DD6B12">
        <w:rPr>
          <w:spacing w:val="-10"/>
          <w:sz w:val="24"/>
          <w:lang w:val="el-GR"/>
        </w:rPr>
        <w:t>ν</w:t>
      </w:r>
      <w:r w:rsidRPr="00DD6B12">
        <w:rPr>
          <w:sz w:val="24"/>
          <w:lang w:val="el-GR"/>
        </w:rPr>
        <w:t>,</w:t>
      </w:r>
      <w:r w:rsidRPr="00DD6B12">
        <w:rPr>
          <w:spacing w:val="-7"/>
          <w:sz w:val="24"/>
          <w:lang w:val="el-GR"/>
        </w:rPr>
        <w:t xml:space="preserve"> </w:t>
      </w:r>
      <w:r w:rsidRPr="00DD6B12">
        <w:rPr>
          <w:spacing w:val="-6"/>
          <w:sz w:val="24"/>
          <w:lang w:val="el-GR"/>
        </w:rPr>
        <w:t>μ</w:t>
      </w:r>
      <w:r w:rsidRPr="00DD6B12">
        <w:rPr>
          <w:spacing w:val="-8"/>
          <w:sz w:val="24"/>
          <w:lang w:val="el-GR"/>
        </w:rPr>
        <w:t>ηχα</w:t>
      </w:r>
      <w:r w:rsidRPr="00DD6B12">
        <w:rPr>
          <w:spacing w:val="-10"/>
          <w:sz w:val="24"/>
          <w:lang w:val="el-GR"/>
        </w:rPr>
        <w:t>ν</w:t>
      </w:r>
      <w:r w:rsidRPr="00DD6B12">
        <w:rPr>
          <w:spacing w:val="-8"/>
          <w:sz w:val="24"/>
          <w:lang w:val="el-GR"/>
        </w:rPr>
        <w:t>η</w:t>
      </w:r>
      <w:r w:rsidRPr="00DD6B12">
        <w:rPr>
          <w:spacing w:val="-6"/>
          <w:sz w:val="24"/>
          <w:lang w:val="el-GR"/>
        </w:rPr>
        <w:t>μ</w:t>
      </w:r>
      <w:r w:rsidRPr="00DD6B12">
        <w:rPr>
          <w:spacing w:val="-8"/>
          <w:sz w:val="24"/>
          <w:lang w:val="el-GR"/>
        </w:rPr>
        <w:t>άτ</w:t>
      </w:r>
      <w:r w:rsidRPr="00DD6B12">
        <w:rPr>
          <w:spacing w:val="-7"/>
          <w:sz w:val="24"/>
          <w:lang w:val="el-GR"/>
        </w:rPr>
        <w:t>ω</w:t>
      </w:r>
      <w:r w:rsidRPr="00DD6B12">
        <w:rPr>
          <w:sz w:val="24"/>
          <w:lang w:val="el-GR"/>
        </w:rPr>
        <w:t>ν</w:t>
      </w:r>
      <w:r w:rsidRPr="00DD6B12">
        <w:rPr>
          <w:spacing w:val="-10"/>
          <w:sz w:val="24"/>
          <w:lang w:val="el-GR"/>
        </w:rPr>
        <w:t xml:space="preserve"> </w:t>
      </w:r>
      <w:r w:rsidRPr="00DD6B12">
        <w:rPr>
          <w:spacing w:val="-7"/>
          <w:sz w:val="24"/>
          <w:lang w:val="el-GR"/>
        </w:rPr>
        <w:t>έρ</w:t>
      </w:r>
      <w:r w:rsidRPr="00DD6B12">
        <w:rPr>
          <w:spacing w:val="-10"/>
          <w:sz w:val="24"/>
          <w:lang w:val="el-GR"/>
        </w:rPr>
        <w:t>γο</w:t>
      </w:r>
      <w:r w:rsidRPr="00DD6B12">
        <w:rPr>
          <w:spacing w:val="-6"/>
          <w:sz w:val="24"/>
          <w:lang w:val="el-GR"/>
        </w:rPr>
        <w:t>υ</w:t>
      </w:r>
      <w:r w:rsidRPr="00DD6B12">
        <w:rPr>
          <w:sz w:val="24"/>
          <w:lang w:val="el-GR"/>
        </w:rPr>
        <w:t>,</w:t>
      </w:r>
      <w:r w:rsidRPr="00DD6B12">
        <w:rPr>
          <w:spacing w:val="-7"/>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κ</w:t>
      </w:r>
      <w:r w:rsidRPr="00DD6B12">
        <w:rPr>
          <w:spacing w:val="-6"/>
          <w:sz w:val="24"/>
          <w:lang w:val="el-GR"/>
        </w:rPr>
        <w:t>ύ</w:t>
      </w:r>
      <w:r w:rsidRPr="00DD6B12">
        <w:rPr>
          <w:spacing w:val="-8"/>
          <w:sz w:val="24"/>
          <w:lang w:val="el-GR"/>
        </w:rPr>
        <w:t>κ</w:t>
      </w:r>
      <w:r w:rsidRPr="00DD6B12">
        <w:rPr>
          <w:spacing w:val="-13"/>
          <w:sz w:val="24"/>
          <w:lang w:val="el-GR"/>
        </w:rPr>
        <w:t>λ</w:t>
      </w:r>
      <w:r w:rsidRPr="00DD6B12">
        <w:rPr>
          <w:spacing w:val="-4"/>
          <w:sz w:val="24"/>
          <w:lang w:val="el-GR"/>
        </w:rPr>
        <w:t>ω</w:t>
      </w:r>
      <w:r w:rsidRPr="00DD6B12">
        <w:rPr>
          <w:sz w:val="24"/>
          <w:lang w:val="el-GR"/>
        </w:rPr>
        <w:t>ν</w:t>
      </w:r>
      <w:r w:rsidRPr="00DD6B12">
        <w:rPr>
          <w:spacing w:val="-8"/>
          <w:sz w:val="24"/>
          <w:lang w:val="el-GR"/>
        </w:rPr>
        <w:t xml:space="preserve"> </w:t>
      </w:r>
      <w:r w:rsidRPr="00DD6B12">
        <w:rPr>
          <w:sz w:val="24"/>
          <w:lang w:val="el-GR"/>
        </w:rPr>
        <w:t>–</w:t>
      </w:r>
      <w:r w:rsidRPr="00DD6B12">
        <w:rPr>
          <w:spacing w:val="-10"/>
          <w:sz w:val="24"/>
          <w:lang w:val="el-GR"/>
        </w:rPr>
        <w:t xml:space="preserve"> τ</w:t>
      </w:r>
      <w:r w:rsidRPr="00DD6B12">
        <w:rPr>
          <w:spacing w:val="-7"/>
          <w:sz w:val="24"/>
          <w:lang w:val="el-GR"/>
        </w:rPr>
        <w:t>ρί</w:t>
      </w:r>
      <w:r w:rsidRPr="00DD6B12">
        <w:rPr>
          <w:spacing w:val="-11"/>
          <w:sz w:val="24"/>
          <w:lang w:val="el-GR"/>
        </w:rPr>
        <w:t>κ</w:t>
      </w:r>
      <w:r w:rsidRPr="00DD6B12">
        <w:rPr>
          <w:spacing w:val="-6"/>
          <w:sz w:val="24"/>
          <w:lang w:val="el-GR"/>
        </w:rPr>
        <w:t>υ</w:t>
      </w:r>
      <w:r w:rsidRPr="00DD6B12">
        <w:rPr>
          <w:spacing w:val="-8"/>
          <w:sz w:val="24"/>
          <w:lang w:val="el-GR"/>
        </w:rPr>
        <w:t>κλ</w:t>
      </w:r>
      <w:r w:rsidRPr="00DD6B12">
        <w:rPr>
          <w:spacing w:val="-7"/>
          <w:sz w:val="24"/>
          <w:lang w:val="el-GR"/>
        </w:rPr>
        <w:t>ω</w:t>
      </w:r>
      <w:r w:rsidRPr="00DD6B12">
        <w:rPr>
          <w:sz w:val="24"/>
          <w:lang w:val="el-GR"/>
        </w:rPr>
        <w:t>ν</w:t>
      </w:r>
      <w:r w:rsidRPr="00DD6B12">
        <w:rPr>
          <w:spacing w:val="-8"/>
          <w:sz w:val="24"/>
          <w:lang w:val="el-GR"/>
        </w:rPr>
        <w:t xml:space="preserve"> </w:t>
      </w:r>
      <w:proofErr w:type="spellStart"/>
      <w:r w:rsidRPr="00DD6B12">
        <w:rPr>
          <w:spacing w:val="-8"/>
          <w:sz w:val="24"/>
          <w:lang w:val="el-GR"/>
        </w:rPr>
        <w:t>κ</w:t>
      </w:r>
      <w:r w:rsidRPr="00DD6B12">
        <w:rPr>
          <w:spacing w:val="-7"/>
          <w:sz w:val="24"/>
          <w:lang w:val="el-GR"/>
        </w:rPr>
        <w:t>.</w:t>
      </w:r>
      <w:r w:rsidRPr="00DD6B12">
        <w:rPr>
          <w:spacing w:val="-13"/>
          <w:sz w:val="24"/>
          <w:lang w:val="el-GR"/>
        </w:rPr>
        <w:t>λ</w:t>
      </w:r>
      <w:r w:rsidRPr="00DD6B12">
        <w:rPr>
          <w:spacing w:val="-5"/>
          <w:sz w:val="24"/>
          <w:lang w:val="el-GR"/>
        </w:rPr>
        <w:t>.</w:t>
      </w:r>
      <w:r w:rsidRPr="00DD6B12">
        <w:rPr>
          <w:spacing w:val="-8"/>
          <w:sz w:val="24"/>
          <w:lang w:val="el-GR"/>
        </w:rPr>
        <w:t>π</w:t>
      </w:r>
      <w:proofErr w:type="spellEnd"/>
      <w:r w:rsidRPr="00DD6B12">
        <w:rPr>
          <w:sz w:val="24"/>
          <w:lang w:val="el-GR"/>
        </w:rPr>
        <w:t>.</w:t>
      </w:r>
      <w:r w:rsidRPr="00DD6B12">
        <w:rPr>
          <w:spacing w:val="-7"/>
          <w:sz w:val="24"/>
          <w:lang w:val="el-GR"/>
        </w:rPr>
        <w:t xml:space="preserve"> σ</w:t>
      </w:r>
      <w:r w:rsidRPr="00DD6B12">
        <w:rPr>
          <w:spacing w:val="-10"/>
          <w:sz w:val="24"/>
          <w:lang w:val="el-GR"/>
        </w:rPr>
        <w:t>τ</w:t>
      </w:r>
      <w:r w:rsidRPr="00DD6B12">
        <w:rPr>
          <w:sz w:val="24"/>
          <w:lang w:val="el-GR"/>
        </w:rPr>
        <w:t>ο</w:t>
      </w:r>
      <w:r w:rsidRPr="00DD6B12">
        <w:rPr>
          <w:spacing w:val="-7"/>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7"/>
          <w:sz w:val="24"/>
          <w:lang w:val="el-GR"/>
        </w:rPr>
        <w:t>ο</w:t>
      </w:r>
      <w:r w:rsidRPr="00DD6B12">
        <w:rPr>
          <w:sz w:val="24"/>
          <w:lang w:val="el-GR"/>
        </w:rPr>
        <w:t xml:space="preserve">. </w:t>
      </w:r>
      <w:r w:rsidRPr="00DD6B12">
        <w:rPr>
          <w:spacing w:val="-7"/>
          <w:sz w:val="24"/>
          <w:lang w:val="el-GR"/>
        </w:rPr>
        <w:t>Τ</w:t>
      </w:r>
      <w:r w:rsidRPr="00DD6B12">
        <w:rPr>
          <w:sz w:val="24"/>
          <w:lang w:val="el-GR"/>
        </w:rPr>
        <w:t xml:space="preserve">α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ισ</w:t>
      </w:r>
      <w:r w:rsidRPr="00DD6B12">
        <w:rPr>
          <w:spacing w:val="-8"/>
          <w:sz w:val="24"/>
          <w:lang w:val="el-GR"/>
        </w:rPr>
        <w:t>τ</w:t>
      </w:r>
      <w:r w:rsidRPr="00DD6B12">
        <w:rPr>
          <w:spacing w:val="-10"/>
          <w:sz w:val="24"/>
          <w:lang w:val="el-GR"/>
        </w:rPr>
        <w:t>ή</w:t>
      </w:r>
      <w:r w:rsidRPr="00DD6B12">
        <w:rPr>
          <w:spacing w:val="-7"/>
          <w:sz w:val="24"/>
          <w:lang w:val="el-GR"/>
        </w:rPr>
        <w:t>ρ</w:t>
      </w:r>
      <w:r w:rsidRPr="00DD6B12">
        <w:rPr>
          <w:spacing w:val="-5"/>
          <w:sz w:val="24"/>
          <w:lang w:val="el-GR"/>
        </w:rPr>
        <w:t>ι</w:t>
      </w:r>
      <w:r w:rsidRPr="00DD6B12">
        <w:rPr>
          <w:sz w:val="24"/>
          <w:lang w:val="el-GR"/>
        </w:rPr>
        <w:t xml:space="preserve">α </w:t>
      </w:r>
      <w:r w:rsidRPr="00DD6B12">
        <w:rPr>
          <w:spacing w:val="-9"/>
          <w:sz w:val="24"/>
          <w:lang w:val="el-GR"/>
        </w:rPr>
        <w:t>σ</w:t>
      </w:r>
      <w:r w:rsidRPr="00DD6B12">
        <w:rPr>
          <w:spacing w:val="-6"/>
          <w:sz w:val="24"/>
          <w:lang w:val="el-GR"/>
        </w:rPr>
        <w:t>υμ</w:t>
      </w:r>
      <w:r w:rsidRPr="00DD6B12">
        <w:rPr>
          <w:spacing w:val="-9"/>
          <w:sz w:val="24"/>
          <w:lang w:val="el-GR"/>
        </w:rPr>
        <w:t>β</w:t>
      </w:r>
      <w:r w:rsidRPr="00DD6B12">
        <w:rPr>
          <w:spacing w:val="-10"/>
          <w:sz w:val="24"/>
          <w:lang w:val="el-GR"/>
        </w:rPr>
        <w:t>ό</w:t>
      </w:r>
      <w:r w:rsidRPr="00DD6B12">
        <w:rPr>
          <w:spacing w:val="-8"/>
          <w:sz w:val="24"/>
          <w:lang w:val="el-GR"/>
        </w:rPr>
        <w:t>λα</w:t>
      </w:r>
      <w:r w:rsidRPr="00DD6B12">
        <w:rPr>
          <w:spacing w:val="-7"/>
          <w:sz w:val="24"/>
          <w:lang w:val="el-GR"/>
        </w:rPr>
        <w:t>ι</w:t>
      </w:r>
      <w:r w:rsidRPr="00DD6B12">
        <w:rPr>
          <w:sz w:val="24"/>
          <w:lang w:val="el-GR"/>
        </w:rPr>
        <w:t xml:space="preserve">α </w:t>
      </w:r>
      <w:r w:rsidRPr="00DD6B12">
        <w:rPr>
          <w:spacing w:val="-6"/>
          <w:sz w:val="24"/>
          <w:lang w:val="el-GR"/>
        </w:rPr>
        <w:t>θ</w:t>
      </w:r>
      <w:r w:rsidRPr="00DD6B12">
        <w:rPr>
          <w:sz w:val="24"/>
          <w:lang w:val="el-GR"/>
        </w:rPr>
        <w:t xml:space="preserve">α </w:t>
      </w:r>
      <w:r w:rsidRPr="00DD6B12">
        <w:rPr>
          <w:spacing w:val="-8"/>
          <w:sz w:val="24"/>
          <w:lang w:val="el-GR"/>
        </w:rPr>
        <w:t>π</w:t>
      </w:r>
      <w:r w:rsidRPr="00DD6B12">
        <w:rPr>
          <w:spacing w:val="-7"/>
          <w:sz w:val="24"/>
          <w:lang w:val="el-GR"/>
        </w:rPr>
        <w:t>ρέ</w:t>
      </w:r>
      <w:r w:rsidRPr="00DD6B12">
        <w:rPr>
          <w:spacing w:val="-8"/>
          <w:sz w:val="24"/>
          <w:lang w:val="el-GR"/>
        </w:rPr>
        <w:t>π</w:t>
      </w:r>
      <w:r w:rsidRPr="00DD6B12">
        <w:rPr>
          <w:spacing w:val="-7"/>
          <w:sz w:val="24"/>
          <w:lang w:val="el-GR"/>
        </w:rPr>
        <w:t>ε</w:t>
      </w:r>
      <w:r w:rsidRPr="00DD6B12">
        <w:rPr>
          <w:sz w:val="24"/>
          <w:lang w:val="el-GR"/>
        </w:rPr>
        <w:t>ι</w:t>
      </w:r>
      <w:r w:rsidRPr="00DD6B12">
        <w:rPr>
          <w:spacing w:val="1"/>
          <w:sz w:val="24"/>
          <w:lang w:val="el-GR"/>
        </w:rPr>
        <w:t xml:space="preserve"> </w:t>
      </w:r>
      <w:r w:rsidRPr="00DD6B12">
        <w:rPr>
          <w:spacing w:val="-8"/>
          <w:sz w:val="24"/>
          <w:lang w:val="el-GR"/>
        </w:rPr>
        <w:t>ν</w:t>
      </w:r>
      <w:r w:rsidRPr="00DD6B12">
        <w:rPr>
          <w:sz w:val="24"/>
          <w:lang w:val="el-GR"/>
        </w:rPr>
        <w:t xml:space="preserve">α </w:t>
      </w:r>
      <w:r w:rsidRPr="00DD6B12">
        <w:rPr>
          <w:spacing w:val="-7"/>
          <w:sz w:val="24"/>
          <w:lang w:val="el-GR"/>
        </w:rPr>
        <w:t>ε</w:t>
      </w:r>
      <w:r w:rsidRPr="00DD6B12">
        <w:rPr>
          <w:spacing w:val="-8"/>
          <w:sz w:val="24"/>
          <w:lang w:val="el-GR"/>
        </w:rPr>
        <w:t>λ</w:t>
      </w:r>
      <w:r w:rsidRPr="00DD6B12">
        <w:rPr>
          <w:spacing w:val="-7"/>
          <w:sz w:val="24"/>
          <w:lang w:val="el-GR"/>
        </w:rPr>
        <w:t>ε</w:t>
      </w:r>
      <w:r w:rsidRPr="00DD6B12">
        <w:rPr>
          <w:spacing w:val="-8"/>
          <w:sz w:val="24"/>
          <w:lang w:val="el-GR"/>
        </w:rPr>
        <w:t>γχ</w:t>
      </w:r>
      <w:r w:rsidRPr="00DD6B12">
        <w:rPr>
          <w:spacing w:val="-7"/>
          <w:sz w:val="24"/>
          <w:lang w:val="el-GR"/>
        </w:rPr>
        <w:t>θ</w:t>
      </w:r>
      <w:r w:rsidRPr="00DD6B12">
        <w:rPr>
          <w:spacing w:val="-10"/>
          <w:sz w:val="24"/>
          <w:lang w:val="el-GR"/>
        </w:rPr>
        <w:t>ο</w:t>
      </w:r>
      <w:r w:rsidRPr="00DD6B12">
        <w:rPr>
          <w:spacing w:val="-6"/>
          <w:sz w:val="24"/>
          <w:lang w:val="el-GR"/>
        </w:rPr>
        <w:t>ύ</w:t>
      </w:r>
      <w:r w:rsidRPr="00DD6B12">
        <w:rPr>
          <w:sz w:val="24"/>
          <w:lang w:val="el-GR"/>
        </w:rPr>
        <w:t xml:space="preserve">ν </w:t>
      </w:r>
      <w:r w:rsidRPr="00DD6B12">
        <w:rPr>
          <w:spacing w:val="-8"/>
          <w:sz w:val="24"/>
          <w:lang w:val="el-GR"/>
        </w:rPr>
        <w:t>κα</w:t>
      </w:r>
      <w:r w:rsidRPr="00DD6B12">
        <w:rPr>
          <w:sz w:val="24"/>
          <w:lang w:val="el-GR"/>
        </w:rPr>
        <w:t>ι</w:t>
      </w:r>
      <w:r w:rsidRPr="00DD6B12">
        <w:rPr>
          <w:spacing w:val="1"/>
          <w:sz w:val="24"/>
          <w:lang w:val="el-GR"/>
        </w:rPr>
        <w:t xml:space="preserve"> </w:t>
      </w:r>
      <w:r w:rsidRPr="00DD6B12">
        <w:rPr>
          <w:spacing w:val="-8"/>
          <w:sz w:val="24"/>
          <w:lang w:val="el-GR"/>
        </w:rPr>
        <w:t>ν</w:t>
      </w:r>
      <w:r w:rsidRPr="00DD6B12">
        <w:rPr>
          <w:sz w:val="24"/>
          <w:lang w:val="el-GR"/>
        </w:rPr>
        <w:t xml:space="preserve">α </w:t>
      </w:r>
      <w:r w:rsidRPr="00DD6B12">
        <w:rPr>
          <w:spacing w:val="-7"/>
          <w:sz w:val="24"/>
          <w:lang w:val="el-GR"/>
        </w:rPr>
        <w:t>εί</w:t>
      </w:r>
      <w:r w:rsidRPr="00DD6B12">
        <w:rPr>
          <w:spacing w:val="-8"/>
          <w:sz w:val="24"/>
          <w:lang w:val="el-GR"/>
        </w:rPr>
        <w:t>να</w:t>
      </w:r>
      <w:r w:rsidRPr="00DD6B12">
        <w:rPr>
          <w:sz w:val="24"/>
          <w:lang w:val="el-GR"/>
        </w:rPr>
        <w:t>ι</w:t>
      </w:r>
      <w:r w:rsidRPr="00DD6B12">
        <w:rPr>
          <w:spacing w:val="1"/>
          <w:sz w:val="24"/>
          <w:lang w:val="el-GR"/>
        </w:rPr>
        <w:t xml:space="preserve"> </w:t>
      </w:r>
      <w:r w:rsidRPr="00DD6B12">
        <w:rPr>
          <w:spacing w:val="-9"/>
          <w:sz w:val="24"/>
          <w:lang w:val="el-GR"/>
        </w:rPr>
        <w:t>σ</w:t>
      </w:r>
      <w:r w:rsidRPr="00DD6B12">
        <w:rPr>
          <w:spacing w:val="-6"/>
          <w:sz w:val="24"/>
          <w:lang w:val="el-GR"/>
        </w:rPr>
        <w:t>ύ</w:t>
      </w:r>
      <w:r w:rsidRPr="00DD6B12">
        <w:rPr>
          <w:spacing w:val="-9"/>
          <w:sz w:val="24"/>
          <w:lang w:val="el-GR"/>
        </w:rPr>
        <w:t>μ</w:t>
      </w:r>
      <w:r w:rsidRPr="00DD6B12">
        <w:rPr>
          <w:spacing w:val="-6"/>
          <w:sz w:val="24"/>
          <w:lang w:val="el-GR"/>
        </w:rPr>
        <w:t>φ</w:t>
      </w:r>
      <w:r w:rsidRPr="00DD6B12">
        <w:rPr>
          <w:spacing w:val="-7"/>
          <w:sz w:val="24"/>
          <w:lang w:val="el-GR"/>
        </w:rPr>
        <w:t>ω</w:t>
      </w:r>
      <w:r w:rsidRPr="00DD6B12">
        <w:rPr>
          <w:spacing w:val="-8"/>
          <w:sz w:val="24"/>
          <w:lang w:val="el-GR"/>
        </w:rPr>
        <w:t>ν</w:t>
      </w:r>
      <w:r w:rsidRPr="00DD6B12">
        <w:rPr>
          <w:sz w:val="24"/>
          <w:lang w:val="el-GR"/>
        </w:rPr>
        <w:t xml:space="preserve">α </w:t>
      </w:r>
      <w:r w:rsidRPr="00DD6B12">
        <w:rPr>
          <w:spacing w:val="-9"/>
          <w:sz w:val="24"/>
          <w:lang w:val="el-GR"/>
        </w:rPr>
        <w:t>μ</w:t>
      </w:r>
      <w:r w:rsidRPr="00DD6B12">
        <w:rPr>
          <w:sz w:val="24"/>
          <w:lang w:val="el-GR"/>
        </w:rPr>
        <w:t>ε</w:t>
      </w:r>
      <w:r w:rsidRPr="00DD6B12">
        <w:rPr>
          <w:spacing w:val="1"/>
          <w:sz w:val="24"/>
          <w:lang w:val="el-GR"/>
        </w:rPr>
        <w:t xml:space="preserve"> </w:t>
      </w:r>
      <w:r w:rsidRPr="00DD6B12">
        <w:rPr>
          <w:spacing w:val="-8"/>
          <w:sz w:val="24"/>
          <w:lang w:val="el-GR"/>
        </w:rPr>
        <w:t>τ</w:t>
      </w:r>
      <w:r w:rsidRPr="00DD6B12">
        <w:rPr>
          <w:spacing w:val="-9"/>
          <w:sz w:val="24"/>
          <w:lang w:val="el-GR"/>
        </w:rPr>
        <w:t>ο</w:t>
      </w:r>
      <w:r w:rsidRPr="00DD6B12">
        <w:rPr>
          <w:spacing w:val="-6"/>
          <w:sz w:val="24"/>
          <w:lang w:val="el-GR"/>
        </w:rPr>
        <w:t>υ</w:t>
      </w:r>
      <w:r w:rsidRPr="00DD6B12">
        <w:rPr>
          <w:sz w:val="24"/>
          <w:lang w:val="el-GR"/>
        </w:rPr>
        <w:t>ς</w:t>
      </w:r>
      <w:r w:rsidRPr="00DD6B12">
        <w:rPr>
          <w:spacing w:val="2"/>
          <w:sz w:val="24"/>
          <w:lang w:val="el-GR"/>
        </w:rPr>
        <w:t xml:space="preserve"> </w:t>
      </w:r>
      <w:r w:rsidRPr="00DD6B12">
        <w:rPr>
          <w:spacing w:val="-10"/>
          <w:sz w:val="24"/>
          <w:lang w:val="el-GR"/>
        </w:rPr>
        <w:t>ό</w:t>
      </w:r>
      <w:r w:rsidRPr="00DD6B12">
        <w:rPr>
          <w:spacing w:val="-7"/>
          <w:sz w:val="24"/>
          <w:lang w:val="el-GR"/>
        </w:rPr>
        <w:t>ρ</w:t>
      </w:r>
      <w:r w:rsidRPr="00DD6B12">
        <w:rPr>
          <w:spacing w:val="-10"/>
          <w:sz w:val="24"/>
          <w:lang w:val="el-GR"/>
        </w:rPr>
        <w:t>ο</w:t>
      </w:r>
      <w:r w:rsidRPr="00DD6B12">
        <w:rPr>
          <w:spacing w:val="-6"/>
          <w:sz w:val="24"/>
          <w:lang w:val="el-GR"/>
        </w:rPr>
        <w:t>υ</w:t>
      </w:r>
      <w:r w:rsidRPr="00DD6B12">
        <w:rPr>
          <w:sz w:val="24"/>
          <w:lang w:val="el-GR"/>
        </w:rPr>
        <w:t>ς</w:t>
      </w:r>
      <w:r w:rsidRPr="00DD6B12">
        <w:rPr>
          <w:spacing w:val="2"/>
          <w:sz w:val="24"/>
          <w:lang w:val="el-GR"/>
        </w:rPr>
        <w:t xml:space="preserve"> </w:t>
      </w:r>
      <w:r w:rsidRPr="00DD6B12">
        <w:rPr>
          <w:spacing w:val="-8"/>
          <w:sz w:val="24"/>
          <w:lang w:val="el-GR"/>
        </w:rPr>
        <w:t>π</w:t>
      </w:r>
      <w:r w:rsidRPr="00DD6B12">
        <w:rPr>
          <w:spacing w:val="-10"/>
          <w:sz w:val="24"/>
          <w:lang w:val="el-GR"/>
        </w:rPr>
        <w:t>ο</w:t>
      </w:r>
      <w:r w:rsidRPr="00DD6B12">
        <w:rPr>
          <w:sz w:val="24"/>
          <w:lang w:val="el-GR"/>
        </w:rPr>
        <w:t xml:space="preserve">υ </w:t>
      </w:r>
      <w:r w:rsidRPr="00DD6B12">
        <w:rPr>
          <w:spacing w:val="-8"/>
          <w:sz w:val="24"/>
          <w:lang w:val="el-GR"/>
        </w:rPr>
        <w:t>αναγ</w:t>
      </w:r>
      <w:r w:rsidRPr="00DD6B12">
        <w:rPr>
          <w:spacing w:val="-7"/>
          <w:sz w:val="24"/>
          <w:lang w:val="el-GR"/>
        </w:rPr>
        <w:t>ρ</w:t>
      </w:r>
      <w:r w:rsidRPr="00DD6B12">
        <w:rPr>
          <w:spacing w:val="-8"/>
          <w:sz w:val="24"/>
          <w:lang w:val="el-GR"/>
        </w:rPr>
        <w:t>ά</w:t>
      </w:r>
      <w:r w:rsidRPr="00DD6B12">
        <w:rPr>
          <w:spacing w:val="-6"/>
          <w:sz w:val="24"/>
          <w:lang w:val="el-GR"/>
        </w:rPr>
        <w:t>φ</w:t>
      </w:r>
      <w:r w:rsidRPr="00DD6B12">
        <w:rPr>
          <w:spacing w:val="-10"/>
          <w:sz w:val="24"/>
          <w:lang w:val="el-GR"/>
        </w:rPr>
        <w:t>ο</w:t>
      </w:r>
      <w:r w:rsidRPr="00DD6B12">
        <w:rPr>
          <w:spacing w:val="-8"/>
          <w:sz w:val="24"/>
          <w:lang w:val="el-GR"/>
        </w:rPr>
        <w:t>ντα</w:t>
      </w:r>
      <w:r w:rsidRPr="00DD6B12">
        <w:rPr>
          <w:sz w:val="24"/>
          <w:lang w:val="el-GR"/>
        </w:rPr>
        <w:t>ι</w:t>
      </w:r>
      <w:r w:rsidRPr="00DD6B12">
        <w:rPr>
          <w:spacing w:val="-17"/>
          <w:sz w:val="24"/>
          <w:lang w:val="el-GR"/>
        </w:rPr>
        <w:t xml:space="preserve"> </w:t>
      </w:r>
      <w:r w:rsidRPr="00DD6B12">
        <w:rPr>
          <w:spacing w:val="-7"/>
          <w:sz w:val="24"/>
          <w:lang w:val="el-GR"/>
        </w:rPr>
        <w:t>σ</w:t>
      </w:r>
      <w:r w:rsidRPr="00DD6B12">
        <w:rPr>
          <w:spacing w:val="-8"/>
          <w:sz w:val="24"/>
          <w:lang w:val="el-GR"/>
        </w:rPr>
        <w:t>τη</w:t>
      </w:r>
      <w:r w:rsidRPr="00DD6B12">
        <w:rPr>
          <w:sz w:val="24"/>
          <w:lang w:val="el-GR"/>
        </w:rPr>
        <w:t>ν</w:t>
      </w:r>
      <w:r w:rsidRPr="00DD6B12">
        <w:rPr>
          <w:spacing w:val="-17"/>
          <w:sz w:val="24"/>
          <w:lang w:val="el-GR"/>
        </w:rPr>
        <w:t xml:space="preserve"> </w:t>
      </w:r>
      <w:r w:rsidRPr="00DD6B12">
        <w:rPr>
          <w:spacing w:val="-6"/>
          <w:sz w:val="24"/>
          <w:lang w:val="el-GR"/>
        </w:rPr>
        <w:t>μ</w:t>
      </w:r>
      <w:r w:rsidRPr="00DD6B12">
        <w:rPr>
          <w:spacing w:val="-5"/>
          <w:sz w:val="24"/>
          <w:lang w:val="el-GR"/>
        </w:rPr>
        <w:t>ε</w:t>
      </w:r>
      <w:r w:rsidRPr="00DD6B12">
        <w:rPr>
          <w:spacing w:val="-13"/>
          <w:sz w:val="24"/>
          <w:lang w:val="el-GR"/>
        </w:rPr>
        <w:t>λ</w:t>
      </w:r>
      <w:r w:rsidRPr="00DD6B12">
        <w:rPr>
          <w:spacing w:val="-7"/>
          <w:sz w:val="24"/>
          <w:lang w:val="el-GR"/>
        </w:rPr>
        <w:t>έ</w:t>
      </w:r>
      <w:r w:rsidRPr="00DD6B12">
        <w:rPr>
          <w:spacing w:val="-8"/>
          <w:sz w:val="24"/>
          <w:lang w:val="el-GR"/>
        </w:rPr>
        <w:t>τη</w:t>
      </w:r>
      <w:r w:rsidRPr="00DD6B12">
        <w:rPr>
          <w:sz w:val="24"/>
          <w:lang w:val="el-GR"/>
        </w:rPr>
        <w:t>,</w:t>
      </w:r>
      <w:r w:rsidRPr="00DD6B12">
        <w:rPr>
          <w:spacing w:val="-14"/>
          <w:sz w:val="24"/>
          <w:lang w:val="el-GR"/>
        </w:rPr>
        <w:t xml:space="preserve"> </w:t>
      </w:r>
      <w:r w:rsidRPr="00DD6B12">
        <w:rPr>
          <w:spacing w:val="-7"/>
          <w:sz w:val="24"/>
          <w:lang w:val="el-GR"/>
        </w:rPr>
        <w:t>σ</w:t>
      </w:r>
      <w:r w:rsidRPr="00DD6B12">
        <w:rPr>
          <w:spacing w:val="-8"/>
          <w:sz w:val="24"/>
          <w:lang w:val="el-GR"/>
        </w:rPr>
        <w:t>τη</w:t>
      </w:r>
      <w:r w:rsidRPr="00DD6B12">
        <w:rPr>
          <w:sz w:val="24"/>
          <w:lang w:val="el-GR"/>
        </w:rPr>
        <w:t>ν</w:t>
      </w:r>
      <w:r w:rsidRPr="00DD6B12">
        <w:rPr>
          <w:spacing w:val="-17"/>
          <w:sz w:val="24"/>
          <w:lang w:val="el-GR"/>
        </w:rPr>
        <w:t xml:space="preserve"> </w:t>
      </w:r>
      <w:r w:rsidRPr="00DD6B12">
        <w:rPr>
          <w:spacing w:val="-9"/>
          <w:sz w:val="24"/>
          <w:lang w:val="el-GR"/>
        </w:rPr>
        <w:t>σ</w:t>
      </w:r>
      <w:r w:rsidRPr="00DD6B12">
        <w:rPr>
          <w:spacing w:val="-6"/>
          <w:sz w:val="24"/>
          <w:lang w:val="el-GR"/>
        </w:rPr>
        <w:t>υ</w:t>
      </w:r>
      <w:r w:rsidRPr="00DD6B12">
        <w:rPr>
          <w:spacing w:val="-8"/>
          <w:sz w:val="24"/>
          <w:lang w:val="el-GR"/>
        </w:rPr>
        <w:t>γ</w:t>
      </w:r>
      <w:r w:rsidRPr="00DD6B12">
        <w:rPr>
          <w:spacing w:val="-10"/>
          <w:sz w:val="24"/>
          <w:lang w:val="el-GR"/>
        </w:rPr>
        <w:t>γ</w:t>
      </w:r>
      <w:r w:rsidRPr="00DD6B12">
        <w:rPr>
          <w:spacing w:val="-7"/>
          <w:sz w:val="24"/>
          <w:lang w:val="el-GR"/>
        </w:rPr>
        <w:t>ρ</w:t>
      </w:r>
      <w:r w:rsidRPr="00DD6B12">
        <w:rPr>
          <w:spacing w:val="-8"/>
          <w:sz w:val="24"/>
          <w:lang w:val="el-GR"/>
        </w:rPr>
        <w:t>α</w:t>
      </w:r>
      <w:r w:rsidRPr="00DD6B12">
        <w:rPr>
          <w:spacing w:val="-4"/>
          <w:sz w:val="24"/>
          <w:lang w:val="el-GR"/>
        </w:rPr>
        <w:t>φ</w:t>
      </w:r>
      <w:r w:rsidRPr="00DD6B12">
        <w:rPr>
          <w:sz w:val="24"/>
          <w:lang w:val="el-GR"/>
        </w:rPr>
        <w:t>ή</w:t>
      </w:r>
      <w:r w:rsidRPr="00DD6B12">
        <w:rPr>
          <w:spacing w:val="-18"/>
          <w:sz w:val="24"/>
          <w:lang w:val="el-GR"/>
        </w:rPr>
        <w:t xml:space="preserve"> </w:t>
      </w:r>
      <w:r w:rsidRPr="00DD6B12">
        <w:rPr>
          <w:spacing w:val="-8"/>
          <w:sz w:val="24"/>
          <w:lang w:val="el-GR"/>
        </w:rPr>
        <w:t>κα</w:t>
      </w:r>
      <w:r w:rsidRPr="00DD6B12">
        <w:rPr>
          <w:sz w:val="24"/>
          <w:lang w:val="el-GR"/>
        </w:rPr>
        <w:t>ι</w:t>
      </w:r>
      <w:r w:rsidRPr="00DD6B12">
        <w:rPr>
          <w:spacing w:val="-17"/>
          <w:sz w:val="24"/>
          <w:lang w:val="el-GR"/>
        </w:rPr>
        <w:t xml:space="preserve"> </w:t>
      </w:r>
      <w:r w:rsidRPr="00DD6B12">
        <w:rPr>
          <w:spacing w:val="-7"/>
          <w:sz w:val="24"/>
          <w:lang w:val="el-GR"/>
        </w:rPr>
        <w:t>ει</w:t>
      </w:r>
      <w:r w:rsidRPr="00DD6B12">
        <w:rPr>
          <w:spacing w:val="-10"/>
          <w:sz w:val="24"/>
          <w:lang w:val="el-GR"/>
        </w:rPr>
        <w:t>δ</w:t>
      </w:r>
      <w:r w:rsidRPr="00DD6B12">
        <w:rPr>
          <w:spacing w:val="-7"/>
          <w:sz w:val="24"/>
          <w:lang w:val="el-GR"/>
        </w:rPr>
        <w:t>ι</w:t>
      </w:r>
      <w:r w:rsidRPr="00DD6B12">
        <w:rPr>
          <w:spacing w:val="-8"/>
          <w:sz w:val="24"/>
          <w:lang w:val="el-GR"/>
        </w:rPr>
        <w:t>κ</w:t>
      </w:r>
      <w:r w:rsidRPr="00DD6B12">
        <w:rPr>
          <w:sz w:val="24"/>
          <w:lang w:val="el-GR"/>
        </w:rPr>
        <w:t>ή</w:t>
      </w:r>
      <w:r w:rsidRPr="00DD6B12">
        <w:rPr>
          <w:spacing w:val="-15"/>
          <w:sz w:val="24"/>
          <w:lang w:val="el-GR"/>
        </w:rPr>
        <w:t xml:space="preserve"> </w:t>
      </w:r>
      <w:r w:rsidRPr="00DD6B12">
        <w:rPr>
          <w:spacing w:val="-9"/>
          <w:sz w:val="24"/>
          <w:lang w:val="el-GR"/>
        </w:rPr>
        <w:t>σ</w:t>
      </w:r>
      <w:r w:rsidRPr="00DD6B12">
        <w:rPr>
          <w:spacing w:val="-6"/>
          <w:sz w:val="24"/>
          <w:lang w:val="el-GR"/>
        </w:rPr>
        <w:t>υ</w:t>
      </w:r>
      <w:r w:rsidRPr="00DD6B12">
        <w:rPr>
          <w:spacing w:val="-8"/>
          <w:sz w:val="24"/>
          <w:lang w:val="el-GR"/>
        </w:rPr>
        <w:t>γγ</w:t>
      </w:r>
      <w:r w:rsidRPr="00DD6B12">
        <w:rPr>
          <w:spacing w:val="-7"/>
          <w:sz w:val="24"/>
          <w:lang w:val="el-GR"/>
        </w:rPr>
        <w:t>ρ</w:t>
      </w:r>
      <w:r w:rsidRPr="00DD6B12">
        <w:rPr>
          <w:spacing w:val="-11"/>
          <w:sz w:val="24"/>
          <w:lang w:val="el-GR"/>
        </w:rPr>
        <w:t>α</w:t>
      </w:r>
      <w:r w:rsidRPr="00DD6B12">
        <w:rPr>
          <w:spacing w:val="-6"/>
          <w:sz w:val="24"/>
          <w:lang w:val="el-GR"/>
        </w:rPr>
        <w:t>φ</w:t>
      </w:r>
      <w:r w:rsidRPr="00DD6B12">
        <w:rPr>
          <w:sz w:val="24"/>
          <w:lang w:val="el-GR"/>
        </w:rPr>
        <w:t>ή</w:t>
      </w:r>
      <w:r w:rsidRPr="00DD6B12">
        <w:rPr>
          <w:spacing w:val="-18"/>
          <w:sz w:val="24"/>
          <w:lang w:val="el-GR"/>
        </w:rPr>
        <w:t xml:space="preserve"> </w:t>
      </w:r>
      <w:r w:rsidRPr="00DD6B12">
        <w:rPr>
          <w:spacing w:val="-6"/>
          <w:sz w:val="24"/>
          <w:lang w:val="el-GR"/>
        </w:rPr>
        <w:t>υπ</w:t>
      </w:r>
      <w:r w:rsidRPr="00DD6B12">
        <w:rPr>
          <w:spacing w:val="-7"/>
          <w:sz w:val="24"/>
          <w:lang w:val="el-GR"/>
        </w:rPr>
        <w:t>ο</w:t>
      </w:r>
      <w:r w:rsidRPr="00DD6B12">
        <w:rPr>
          <w:spacing w:val="-11"/>
          <w:sz w:val="24"/>
          <w:lang w:val="el-GR"/>
        </w:rPr>
        <w:t>χ</w:t>
      </w:r>
      <w:r w:rsidRPr="00DD6B12">
        <w:rPr>
          <w:spacing w:val="-7"/>
          <w:sz w:val="24"/>
          <w:lang w:val="el-GR"/>
        </w:rPr>
        <w:t>ρε</w:t>
      </w:r>
      <w:r w:rsidRPr="00DD6B12">
        <w:rPr>
          <w:spacing w:val="-9"/>
          <w:sz w:val="24"/>
          <w:lang w:val="el-GR"/>
        </w:rPr>
        <w:t>ώ</w:t>
      </w:r>
      <w:r w:rsidRPr="00DD6B12">
        <w:rPr>
          <w:spacing w:val="-7"/>
          <w:sz w:val="24"/>
          <w:lang w:val="el-GR"/>
        </w:rPr>
        <w:t>σ</w:t>
      </w:r>
      <w:r w:rsidRPr="00DD6B12">
        <w:rPr>
          <w:spacing w:val="-10"/>
          <w:sz w:val="24"/>
          <w:lang w:val="el-GR"/>
        </w:rPr>
        <w:t>ε</w:t>
      </w:r>
      <w:r w:rsidRPr="00DD6B12">
        <w:rPr>
          <w:spacing w:val="-7"/>
          <w:sz w:val="24"/>
          <w:lang w:val="el-GR"/>
        </w:rPr>
        <w:t>ω</w:t>
      </w:r>
      <w:r w:rsidRPr="00DD6B12">
        <w:rPr>
          <w:sz w:val="24"/>
          <w:lang w:val="el-GR"/>
        </w:rPr>
        <w:t>ν</w:t>
      </w:r>
      <w:r w:rsidRPr="00DD6B12">
        <w:rPr>
          <w:spacing w:val="-15"/>
          <w:sz w:val="24"/>
          <w:lang w:val="el-GR"/>
        </w:rPr>
        <w:t xml:space="preserve"> </w:t>
      </w:r>
      <w:r w:rsidRPr="00DD6B12">
        <w:rPr>
          <w:spacing w:val="-8"/>
          <w:sz w:val="24"/>
          <w:lang w:val="el-GR"/>
        </w:rPr>
        <w:t>τη</w:t>
      </w:r>
      <w:r w:rsidRPr="00DD6B12">
        <w:rPr>
          <w:sz w:val="24"/>
          <w:lang w:val="el-GR"/>
        </w:rPr>
        <w:t>ς</w:t>
      </w:r>
      <w:r w:rsidRPr="00DD6B12">
        <w:rPr>
          <w:spacing w:val="-11"/>
          <w:sz w:val="24"/>
          <w:lang w:val="el-GR"/>
        </w:rPr>
        <w:t xml:space="preserve"> </w:t>
      </w:r>
      <w:r w:rsidRPr="00DD6B12">
        <w:rPr>
          <w:spacing w:val="-8"/>
          <w:sz w:val="24"/>
          <w:lang w:val="el-GR"/>
        </w:rPr>
        <w:t>πα</w:t>
      </w:r>
      <w:r w:rsidRPr="00DD6B12">
        <w:rPr>
          <w:spacing w:val="-9"/>
          <w:sz w:val="24"/>
          <w:lang w:val="el-GR"/>
        </w:rPr>
        <w:t>ρ</w:t>
      </w:r>
      <w:r w:rsidRPr="00DD6B12">
        <w:rPr>
          <w:spacing w:val="-7"/>
          <w:sz w:val="24"/>
          <w:lang w:val="el-GR"/>
        </w:rPr>
        <w:t>ο</w:t>
      </w:r>
      <w:r w:rsidRPr="00DD6B12">
        <w:rPr>
          <w:spacing w:val="-6"/>
          <w:sz w:val="24"/>
          <w:lang w:val="el-GR"/>
        </w:rPr>
        <w:t>ύ</w:t>
      </w:r>
      <w:r w:rsidRPr="00DD6B12">
        <w:rPr>
          <w:spacing w:val="-7"/>
          <w:sz w:val="24"/>
          <w:lang w:val="el-GR"/>
        </w:rPr>
        <w:t>σ</w:t>
      </w:r>
      <w:r w:rsidRPr="00DD6B12">
        <w:rPr>
          <w:spacing w:val="-10"/>
          <w:sz w:val="24"/>
          <w:lang w:val="el-GR"/>
        </w:rPr>
        <w:t>α</w:t>
      </w:r>
      <w:r w:rsidRPr="00DD6B12">
        <w:rPr>
          <w:sz w:val="24"/>
          <w:lang w:val="el-GR"/>
        </w:rPr>
        <w:t>ς</w:t>
      </w:r>
      <w:r w:rsidRPr="00DD6B12">
        <w:rPr>
          <w:spacing w:val="-16"/>
          <w:sz w:val="24"/>
          <w:lang w:val="el-GR"/>
        </w:rPr>
        <w:t xml:space="preserve"> </w:t>
      </w:r>
      <w:r w:rsidRPr="00DD6B12">
        <w:rPr>
          <w:spacing w:val="-6"/>
          <w:sz w:val="24"/>
          <w:lang w:val="el-GR"/>
        </w:rPr>
        <w:t>μ</w:t>
      </w:r>
      <w:r w:rsidRPr="00DD6B12">
        <w:rPr>
          <w:spacing w:val="-7"/>
          <w:sz w:val="24"/>
          <w:lang w:val="el-GR"/>
        </w:rPr>
        <w:t>ε</w:t>
      </w:r>
      <w:r w:rsidRPr="00DD6B12">
        <w:rPr>
          <w:spacing w:val="-8"/>
          <w:sz w:val="24"/>
          <w:lang w:val="el-GR"/>
        </w:rPr>
        <w:t>λ</w:t>
      </w:r>
      <w:r w:rsidRPr="00DD6B12">
        <w:rPr>
          <w:spacing w:val="-7"/>
          <w:sz w:val="24"/>
          <w:lang w:val="el-GR"/>
        </w:rPr>
        <w:t>έ</w:t>
      </w:r>
      <w:r w:rsidRPr="00DD6B12">
        <w:rPr>
          <w:spacing w:val="-8"/>
          <w:sz w:val="24"/>
          <w:lang w:val="el-GR"/>
        </w:rPr>
        <w:t>τ</w:t>
      </w:r>
      <w:r w:rsidRPr="00DD6B12">
        <w:rPr>
          <w:spacing w:val="-10"/>
          <w:sz w:val="24"/>
          <w:lang w:val="el-GR"/>
        </w:rPr>
        <w:t>η</w:t>
      </w:r>
      <w:r w:rsidRPr="00DD6B12">
        <w:rPr>
          <w:spacing w:val="-6"/>
          <w:sz w:val="24"/>
          <w:lang w:val="el-GR"/>
        </w:rPr>
        <w:t>ς</w:t>
      </w:r>
      <w:r w:rsidRPr="00DD6B12">
        <w:rPr>
          <w:sz w:val="24"/>
          <w:lang w:val="el-GR"/>
        </w:rPr>
        <w:t>.</w:t>
      </w:r>
    </w:p>
    <w:p w:rsidR="00FE1FF8" w:rsidRPr="00DD6B12" w:rsidRDefault="00FE1FF8" w:rsidP="00FE1FF8">
      <w:pPr>
        <w:spacing w:line="200" w:lineRule="exact"/>
        <w:rPr>
          <w:lang w:val="el-GR"/>
        </w:rPr>
      </w:pPr>
    </w:p>
    <w:p w:rsidR="00FE1FF8" w:rsidRPr="00DD6B12" w:rsidRDefault="00FE1FF8" w:rsidP="00FE1FF8">
      <w:pPr>
        <w:ind w:right="8801"/>
        <w:rPr>
          <w:sz w:val="24"/>
          <w:lang w:val="el-GR"/>
        </w:rPr>
      </w:pPr>
      <w:r w:rsidRPr="00DD6B12">
        <w:rPr>
          <w:b/>
          <w:spacing w:val="-8"/>
          <w:sz w:val="24"/>
          <w:lang w:val="el-GR"/>
        </w:rPr>
        <w:t>Α</w:t>
      </w:r>
      <w:r w:rsidRPr="00DD6B12">
        <w:rPr>
          <w:b/>
          <w:spacing w:val="-12"/>
          <w:sz w:val="24"/>
          <w:lang w:val="el-GR"/>
        </w:rPr>
        <w:t>Ρ</w:t>
      </w:r>
      <w:r w:rsidRPr="00DD6B12">
        <w:rPr>
          <w:b/>
          <w:spacing w:val="-4"/>
          <w:sz w:val="24"/>
          <w:lang w:val="el-GR"/>
        </w:rPr>
        <w:t>Θ</w:t>
      </w:r>
      <w:r w:rsidRPr="00DD6B12">
        <w:rPr>
          <w:b/>
          <w:spacing w:val="-12"/>
          <w:sz w:val="24"/>
          <w:lang w:val="el-GR"/>
        </w:rPr>
        <w:t>Ρ</w:t>
      </w:r>
      <w:r w:rsidRPr="00DD6B12">
        <w:rPr>
          <w:b/>
          <w:sz w:val="24"/>
          <w:lang w:val="el-GR"/>
        </w:rPr>
        <w:t>Ο</w:t>
      </w:r>
      <w:r w:rsidRPr="00DD6B12">
        <w:rPr>
          <w:b/>
          <w:spacing w:val="-14"/>
          <w:sz w:val="24"/>
          <w:lang w:val="el-GR"/>
        </w:rPr>
        <w:t xml:space="preserve"> </w:t>
      </w:r>
      <w:r w:rsidRPr="00DD6B12">
        <w:rPr>
          <w:b/>
          <w:sz w:val="24"/>
          <w:lang w:val="el-GR"/>
        </w:rPr>
        <w:t>6</w:t>
      </w:r>
    </w:p>
    <w:p w:rsidR="00FE1FF8" w:rsidRPr="00DD6B12" w:rsidRDefault="00FE1FF8" w:rsidP="00FE1FF8">
      <w:pPr>
        <w:spacing w:before="41"/>
        <w:ind w:right="5773"/>
        <w:rPr>
          <w:sz w:val="24"/>
          <w:lang w:val="el-GR"/>
        </w:rPr>
      </w:pPr>
      <w:r w:rsidRPr="00DD6B12">
        <w:rPr>
          <w:b/>
          <w:spacing w:val="-7"/>
          <w:sz w:val="24"/>
          <w:lang w:val="el-GR"/>
        </w:rPr>
        <w:t>Π</w:t>
      </w:r>
      <w:r w:rsidRPr="00DD6B12">
        <w:rPr>
          <w:b/>
          <w:spacing w:val="-9"/>
          <w:sz w:val="24"/>
          <w:lang w:val="el-GR"/>
        </w:rPr>
        <w:t>α</w:t>
      </w:r>
      <w:r w:rsidRPr="00DD6B12">
        <w:rPr>
          <w:b/>
          <w:spacing w:val="-6"/>
          <w:sz w:val="24"/>
          <w:lang w:val="el-GR"/>
        </w:rPr>
        <w:t>ρ</w:t>
      </w:r>
      <w:r w:rsidRPr="00DD6B12">
        <w:rPr>
          <w:b/>
          <w:spacing w:val="-9"/>
          <w:sz w:val="24"/>
          <w:lang w:val="el-GR"/>
        </w:rPr>
        <w:t>α</w:t>
      </w:r>
      <w:r w:rsidRPr="00DD6B12">
        <w:rPr>
          <w:b/>
          <w:spacing w:val="-7"/>
          <w:sz w:val="24"/>
          <w:lang w:val="el-GR"/>
        </w:rPr>
        <w:t>λ</w:t>
      </w:r>
      <w:r w:rsidRPr="00DD6B12">
        <w:rPr>
          <w:b/>
          <w:spacing w:val="-9"/>
          <w:sz w:val="24"/>
          <w:lang w:val="el-GR"/>
        </w:rPr>
        <w:t>α</w:t>
      </w:r>
      <w:r w:rsidRPr="00DD6B12">
        <w:rPr>
          <w:b/>
          <w:spacing w:val="-6"/>
          <w:sz w:val="24"/>
          <w:lang w:val="el-GR"/>
        </w:rPr>
        <w:t>β</w:t>
      </w:r>
      <w:r w:rsidRPr="00DD6B12">
        <w:rPr>
          <w:b/>
          <w:sz w:val="24"/>
          <w:lang w:val="el-GR"/>
        </w:rPr>
        <w:t>ή</w:t>
      </w:r>
      <w:r w:rsidRPr="00DD6B12">
        <w:rPr>
          <w:b/>
          <w:spacing w:val="-16"/>
          <w:sz w:val="24"/>
          <w:lang w:val="el-GR"/>
        </w:rPr>
        <w:t xml:space="preserve"> </w:t>
      </w:r>
      <w:r w:rsidRPr="00DD6B12">
        <w:rPr>
          <w:b/>
          <w:sz w:val="24"/>
          <w:lang w:val="el-GR"/>
        </w:rPr>
        <w:t>–</w:t>
      </w:r>
      <w:r w:rsidRPr="00DD6B12">
        <w:rPr>
          <w:b/>
          <w:spacing w:val="-14"/>
          <w:sz w:val="24"/>
          <w:lang w:val="el-GR"/>
        </w:rPr>
        <w:t xml:space="preserve"> </w:t>
      </w:r>
      <w:r w:rsidRPr="00DD6B12">
        <w:rPr>
          <w:b/>
          <w:spacing w:val="-10"/>
          <w:sz w:val="24"/>
          <w:lang w:val="el-GR"/>
        </w:rPr>
        <w:t>Α</w:t>
      </w:r>
      <w:r w:rsidRPr="00DD6B12">
        <w:rPr>
          <w:b/>
          <w:spacing w:val="-6"/>
          <w:sz w:val="24"/>
          <w:lang w:val="el-GR"/>
        </w:rPr>
        <w:t>ν</w:t>
      </w:r>
      <w:r w:rsidRPr="00DD6B12">
        <w:rPr>
          <w:b/>
          <w:spacing w:val="-10"/>
          <w:sz w:val="24"/>
          <w:lang w:val="el-GR"/>
        </w:rPr>
        <w:t>τ</w:t>
      </w:r>
      <w:r w:rsidRPr="00DD6B12">
        <w:rPr>
          <w:b/>
          <w:spacing w:val="-7"/>
          <w:sz w:val="24"/>
          <w:lang w:val="el-GR"/>
        </w:rPr>
        <w:t>ι</w:t>
      </w:r>
      <w:r w:rsidRPr="00DD6B12">
        <w:rPr>
          <w:b/>
          <w:spacing w:val="-6"/>
          <w:sz w:val="24"/>
          <w:lang w:val="el-GR"/>
        </w:rPr>
        <w:t>κ</w:t>
      </w:r>
      <w:r w:rsidRPr="00DD6B12">
        <w:rPr>
          <w:b/>
          <w:spacing w:val="-7"/>
          <w:sz w:val="24"/>
          <w:lang w:val="el-GR"/>
        </w:rPr>
        <w:t>α</w:t>
      </w:r>
      <w:r w:rsidRPr="00DD6B12">
        <w:rPr>
          <w:b/>
          <w:spacing w:val="-10"/>
          <w:sz w:val="24"/>
          <w:lang w:val="el-GR"/>
        </w:rPr>
        <w:t>τ</w:t>
      </w:r>
      <w:r w:rsidRPr="00DD6B12">
        <w:rPr>
          <w:b/>
          <w:spacing w:val="-7"/>
          <w:sz w:val="24"/>
          <w:lang w:val="el-GR"/>
        </w:rPr>
        <w:t>ά</w:t>
      </w:r>
      <w:r w:rsidRPr="00DD6B12">
        <w:rPr>
          <w:b/>
          <w:spacing w:val="-8"/>
          <w:sz w:val="24"/>
          <w:lang w:val="el-GR"/>
        </w:rPr>
        <w:t>σ</w:t>
      </w:r>
      <w:r w:rsidRPr="00DD6B12">
        <w:rPr>
          <w:b/>
          <w:spacing w:val="-10"/>
          <w:sz w:val="24"/>
          <w:lang w:val="el-GR"/>
        </w:rPr>
        <w:t>τ</w:t>
      </w:r>
      <w:r w:rsidRPr="00DD6B12">
        <w:rPr>
          <w:b/>
          <w:spacing w:val="-7"/>
          <w:sz w:val="24"/>
          <w:lang w:val="el-GR"/>
        </w:rPr>
        <w:t>α</w:t>
      </w:r>
      <w:r w:rsidRPr="00DD6B12">
        <w:rPr>
          <w:b/>
          <w:spacing w:val="-8"/>
          <w:sz w:val="24"/>
          <w:lang w:val="el-GR"/>
        </w:rPr>
        <w:t>σ</w:t>
      </w:r>
      <w:r w:rsidRPr="00DD6B12">
        <w:rPr>
          <w:b/>
          <w:sz w:val="24"/>
          <w:lang w:val="el-GR"/>
        </w:rPr>
        <w:t>η</w:t>
      </w:r>
      <w:r w:rsidRPr="00DD6B12">
        <w:rPr>
          <w:b/>
          <w:spacing w:val="-14"/>
          <w:sz w:val="24"/>
          <w:lang w:val="el-GR"/>
        </w:rPr>
        <w:t xml:space="preserve"> </w:t>
      </w:r>
      <w:r w:rsidRPr="00DD6B12">
        <w:rPr>
          <w:b/>
          <w:spacing w:val="-10"/>
          <w:sz w:val="24"/>
          <w:lang w:val="el-GR"/>
        </w:rPr>
        <w:t>σ</w:t>
      </w:r>
      <w:r w:rsidRPr="00DD6B12">
        <w:rPr>
          <w:b/>
          <w:spacing w:val="-7"/>
          <w:sz w:val="24"/>
          <w:lang w:val="el-GR"/>
        </w:rPr>
        <w:t>υ</w:t>
      </w:r>
      <w:r w:rsidRPr="00DD6B12">
        <w:rPr>
          <w:b/>
          <w:spacing w:val="-9"/>
          <w:sz w:val="24"/>
          <w:lang w:val="el-GR"/>
        </w:rPr>
        <w:t>μ</w:t>
      </w:r>
      <w:r w:rsidRPr="00DD6B12">
        <w:rPr>
          <w:b/>
          <w:spacing w:val="-6"/>
          <w:sz w:val="24"/>
          <w:lang w:val="el-GR"/>
        </w:rPr>
        <w:t>β</w:t>
      </w:r>
      <w:r w:rsidRPr="00DD6B12">
        <w:rPr>
          <w:b/>
          <w:spacing w:val="-10"/>
          <w:sz w:val="24"/>
          <w:lang w:val="el-GR"/>
        </w:rPr>
        <w:t>ο</w:t>
      </w:r>
      <w:r w:rsidRPr="00DD6B12">
        <w:rPr>
          <w:b/>
          <w:spacing w:val="-7"/>
          <w:sz w:val="24"/>
          <w:lang w:val="el-GR"/>
        </w:rPr>
        <w:t>λα</w:t>
      </w:r>
      <w:r w:rsidRPr="00DD6B12">
        <w:rPr>
          <w:b/>
          <w:spacing w:val="-10"/>
          <w:sz w:val="24"/>
          <w:lang w:val="el-GR"/>
        </w:rPr>
        <w:t>ί</w:t>
      </w:r>
      <w:r w:rsidRPr="00DD6B12">
        <w:rPr>
          <w:b/>
          <w:spacing w:val="-5"/>
          <w:sz w:val="24"/>
          <w:lang w:val="el-GR"/>
        </w:rPr>
        <w:t>ω</w:t>
      </w:r>
      <w:r w:rsidRPr="00DD6B12">
        <w:rPr>
          <w:b/>
          <w:sz w:val="24"/>
          <w:lang w:val="el-GR"/>
        </w:rPr>
        <w:t>ν</w:t>
      </w:r>
    </w:p>
    <w:p w:rsidR="00FE1FF8" w:rsidRPr="00DD6B12" w:rsidRDefault="00FE1FF8" w:rsidP="00FE1FF8">
      <w:pPr>
        <w:spacing w:before="31" w:line="276" w:lineRule="auto"/>
        <w:ind w:right="88"/>
        <w:rPr>
          <w:sz w:val="24"/>
          <w:lang w:val="el-GR"/>
        </w:rPr>
      </w:pPr>
      <w:r w:rsidRPr="00DD6B12">
        <w:rPr>
          <w:spacing w:val="-8"/>
          <w:sz w:val="24"/>
          <w:lang w:val="el-GR"/>
        </w:rPr>
        <w:t>Α</w:t>
      </w:r>
      <w:r w:rsidRPr="00DD6B12">
        <w:rPr>
          <w:spacing w:val="-6"/>
          <w:sz w:val="24"/>
          <w:lang w:val="el-GR"/>
        </w:rPr>
        <w:t>μ</w:t>
      </w:r>
      <w:r w:rsidRPr="00DD6B12">
        <w:rPr>
          <w:spacing w:val="-10"/>
          <w:sz w:val="24"/>
          <w:lang w:val="el-GR"/>
        </w:rPr>
        <w:t>έ</w:t>
      </w:r>
      <w:r w:rsidRPr="00DD6B12">
        <w:rPr>
          <w:spacing w:val="-7"/>
          <w:sz w:val="24"/>
          <w:lang w:val="el-GR"/>
        </w:rPr>
        <w:t>σ</w:t>
      </w:r>
      <w:r w:rsidRPr="00DD6B12">
        <w:rPr>
          <w:spacing w:val="-9"/>
          <w:sz w:val="24"/>
          <w:lang w:val="el-GR"/>
        </w:rPr>
        <w:t>ω</w:t>
      </w:r>
      <w:r w:rsidRPr="00DD6B12">
        <w:rPr>
          <w:sz w:val="24"/>
          <w:lang w:val="el-GR"/>
        </w:rPr>
        <w:t xml:space="preserve">ς </w:t>
      </w:r>
      <w:r w:rsidRPr="00DD6B12">
        <w:rPr>
          <w:spacing w:val="-6"/>
          <w:sz w:val="24"/>
          <w:lang w:val="el-GR"/>
        </w:rPr>
        <w:t>μ</w:t>
      </w:r>
      <w:r w:rsidRPr="00DD6B12">
        <w:rPr>
          <w:spacing w:val="-7"/>
          <w:sz w:val="24"/>
          <w:lang w:val="el-GR"/>
        </w:rPr>
        <w:t>ε</w:t>
      </w:r>
      <w:r w:rsidRPr="00DD6B12">
        <w:rPr>
          <w:spacing w:val="-8"/>
          <w:sz w:val="24"/>
          <w:lang w:val="el-GR"/>
        </w:rPr>
        <w:t>τ</w:t>
      </w:r>
      <w:r w:rsidRPr="00DD6B12">
        <w:rPr>
          <w:sz w:val="24"/>
          <w:lang w:val="el-GR"/>
        </w:rPr>
        <w:t xml:space="preserve">ά </w:t>
      </w:r>
      <w:r w:rsidRPr="00DD6B12">
        <w:rPr>
          <w:spacing w:val="-8"/>
          <w:sz w:val="24"/>
          <w:lang w:val="el-GR"/>
        </w:rPr>
        <w:t>τ</w:t>
      </w:r>
      <w:r w:rsidRPr="00DD6B12">
        <w:rPr>
          <w:spacing w:val="-10"/>
          <w:sz w:val="24"/>
          <w:lang w:val="el-GR"/>
        </w:rPr>
        <w:t>η</w:t>
      </w:r>
      <w:r w:rsidRPr="00DD6B12">
        <w:rPr>
          <w:sz w:val="24"/>
          <w:lang w:val="el-GR"/>
        </w:rPr>
        <w:t>ν</w:t>
      </w:r>
      <w:r w:rsidRPr="00DD6B12">
        <w:rPr>
          <w:spacing w:val="1"/>
          <w:sz w:val="24"/>
          <w:lang w:val="el-GR"/>
        </w:rPr>
        <w:t xml:space="preserve"> </w:t>
      </w:r>
      <w:r w:rsidRPr="00DD6B12">
        <w:rPr>
          <w:spacing w:val="-8"/>
          <w:sz w:val="24"/>
          <w:lang w:val="el-GR"/>
        </w:rPr>
        <w:t>κα</w:t>
      </w:r>
      <w:r w:rsidRPr="00DD6B12">
        <w:rPr>
          <w:spacing w:val="-5"/>
          <w:sz w:val="24"/>
          <w:lang w:val="el-GR"/>
        </w:rPr>
        <w:t>τ</w:t>
      </w:r>
      <w:r w:rsidRPr="00DD6B12">
        <w:rPr>
          <w:spacing w:val="-8"/>
          <w:sz w:val="24"/>
          <w:lang w:val="el-GR"/>
        </w:rPr>
        <w:t>ακ</w:t>
      </w:r>
      <w:r w:rsidRPr="00DD6B12">
        <w:rPr>
          <w:spacing w:val="-6"/>
          <w:sz w:val="24"/>
          <w:lang w:val="el-GR"/>
        </w:rPr>
        <w:t>ύ</w:t>
      </w:r>
      <w:r w:rsidRPr="00DD6B12">
        <w:rPr>
          <w:spacing w:val="-9"/>
          <w:sz w:val="24"/>
          <w:lang w:val="el-GR"/>
        </w:rPr>
        <w:t>ρ</w:t>
      </w:r>
      <w:r w:rsidRPr="00DD6B12">
        <w:rPr>
          <w:spacing w:val="-7"/>
          <w:sz w:val="24"/>
          <w:lang w:val="el-GR"/>
        </w:rPr>
        <w:t>ωσ</w:t>
      </w:r>
      <w:r w:rsidRPr="00DD6B12">
        <w:rPr>
          <w:sz w:val="24"/>
          <w:lang w:val="el-GR"/>
        </w:rPr>
        <w:t>η</w:t>
      </w:r>
      <w:r w:rsidRPr="00DD6B12">
        <w:rPr>
          <w:spacing w:val="1"/>
          <w:sz w:val="24"/>
          <w:lang w:val="el-GR"/>
        </w:rPr>
        <w:t xml:space="preserve"> </w:t>
      </w:r>
      <w:r w:rsidRPr="00DD6B12">
        <w:rPr>
          <w:spacing w:val="-9"/>
          <w:sz w:val="24"/>
          <w:lang w:val="el-GR"/>
        </w:rPr>
        <w:t>τ</w:t>
      </w:r>
      <w:r w:rsidRPr="00DD6B12">
        <w:rPr>
          <w:spacing w:val="-7"/>
          <w:sz w:val="24"/>
          <w:lang w:val="el-GR"/>
        </w:rPr>
        <w:t>ο</w:t>
      </w:r>
      <w:r w:rsidRPr="00DD6B12">
        <w:rPr>
          <w:sz w:val="24"/>
          <w:lang w:val="el-GR"/>
        </w:rPr>
        <w:t xml:space="preserve">υ </w:t>
      </w:r>
      <w:r w:rsidRPr="00DD6B12">
        <w:rPr>
          <w:spacing w:val="-8"/>
          <w:sz w:val="24"/>
          <w:lang w:val="el-GR"/>
        </w:rPr>
        <w:t>απ</w:t>
      </w:r>
      <w:r w:rsidRPr="00DD6B12">
        <w:rPr>
          <w:spacing w:val="-7"/>
          <w:sz w:val="24"/>
          <w:lang w:val="el-GR"/>
        </w:rPr>
        <w:t>ο</w:t>
      </w:r>
      <w:r w:rsidRPr="00DD6B12">
        <w:rPr>
          <w:spacing w:val="-8"/>
          <w:sz w:val="24"/>
          <w:lang w:val="el-GR"/>
        </w:rPr>
        <w:t>τ</w:t>
      </w:r>
      <w:r w:rsidRPr="00DD6B12">
        <w:rPr>
          <w:spacing w:val="-7"/>
          <w:sz w:val="24"/>
          <w:lang w:val="el-GR"/>
        </w:rPr>
        <w:t>ε</w:t>
      </w:r>
      <w:r w:rsidRPr="00DD6B12">
        <w:rPr>
          <w:spacing w:val="-8"/>
          <w:sz w:val="24"/>
          <w:lang w:val="el-GR"/>
        </w:rPr>
        <w:t>λ</w:t>
      </w:r>
      <w:r w:rsidRPr="00DD6B12">
        <w:rPr>
          <w:spacing w:val="-10"/>
          <w:sz w:val="24"/>
          <w:lang w:val="el-GR"/>
        </w:rPr>
        <w:t>έ</w:t>
      </w:r>
      <w:r w:rsidRPr="00DD6B12">
        <w:rPr>
          <w:spacing w:val="-9"/>
          <w:sz w:val="24"/>
          <w:lang w:val="el-GR"/>
        </w:rPr>
        <w:t>σ</w:t>
      </w:r>
      <w:r w:rsidRPr="00DD6B12">
        <w:rPr>
          <w:spacing w:val="-6"/>
          <w:sz w:val="24"/>
          <w:lang w:val="el-GR"/>
        </w:rPr>
        <w:t>μα</w:t>
      </w:r>
      <w:r w:rsidRPr="00DD6B12">
        <w:rPr>
          <w:spacing w:val="-8"/>
          <w:sz w:val="24"/>
          <w:lang w:val="el-GR"/>
        </w:rPr>
        <w:t>τ</w:t>
      </w:r>
      <w:r w:rsidRPr="00DD6B12">
        <w:rPr>
          <w:spacing w:val="-10"/>
          <w:sz w:val="24"/>
          <w:lang w:val="el-GR"/>
        </w:rPr>
        <w:t>ο</w:t>
      </w:r>
      <w:r w:rsidRPr="00DD6B12">
        <w:rPr>
          <w:sz w:val="24"/>
          <w:lang w:val="el-GR"/>
        </w:rPr>
        <w:t>ς</w:t>
      </w:r>
      <w:r w:rsidRPr="00DD6B12">
        <w:rPr>
          <w:spacing w:val="2"/>
          <w:sz w:val="24"/>
          <w:lang w:val="el-GR"/>
        </w:rPr>
        <w:t xml:space="preserve"> </w:t>
      </w:r>
      <w:r w:rsidRPr="00DD6B12">
        <w:rPr>
          <w:spacing w:val="-10"/>
          <w:sz w:val="24"/>
          <w:lang w:val="el-GR"/>
        </w:rPr>
        <w:t>τ</w:t>
      </w:r>
      <w:r w:rsidRPr="00DD6B12">
        <w:rPr>
          <w:spacing w:val="-7"/>
          <w:sz w:val="24"/>
          <w:lang w:val="el-GR"/>
        </w:rPr>
        <w:t>ο</w:t>
      </w:r>
      <w:r w:rsidRPr="00DD6B12">
        <w:rPr>
          <w:sz w:val="24"/>
          <w:lang w:val="el-GR"/>
        </w:rPr>
        <w:t xml:space="preserve">υ </w:t>
      </w:r>
      <w:r w:rsidRPr="00DD6B12">
        <w:rPr>
          <w:spacing w:val="-7"/>
          <w:sz w:val="24"/>
          <w:lang w:val="el-GR"/>
        </w:rPr>
        <w:t>δι</w:t>
      </w:r>
      <w:r w:rsidRPr="00DD6B12">
        <w:rPr>
          <w:spacing w:val="-8"/>
          <w:sz w:val="24"/>
          <w:lang w:val="el-GR"/>
        </w:rPr>
        <w:t>α</w:t>
      </w:r>
      <w:r w:rsidRPr="00DD6B12">
        <w:rPr>
          <w:spacing w:val="-10"/>
          <w:sz w:val="24"/>
          <w:lang w:val="el-GR"/>
        </w:rPr>
        <w:t>γ</w:t>
      </w:r>
      <w:r w:rsidRPr="00DD6B12">
        <w:rPr>
          <w:spacing w:val="-6"/>
          <w:sz w:val="24"/>
          <w:lang w:val="el-GR"/>
        </w:rPr>
        <w:t>ω</w:t>
      </w:r>
      <w:r w:rsidRPr="00DD6B12">
        <w:rPr>
          <w:spacing w:val="-8"/>
          <w:sz w:val="24"/>
          <w:lang w:val="el-GR"/>
        </w:rPr>
        <w:t>ν</w:t>
      </w:r>
      <w:r w:rsidRPr="00DD6B12">
        <w:rPr>
          <w:spacing w:val="-9"/>
          <w:sz w:val="24"/>
          <w:lang w:val="el-GR"/>
        </w:rPr>
        <w:t>ι</w:t>
      </w:r>
      <w:r w:rsidRPr="00DD6B12">
        <w:rPr>
          <w:spacing w:val="-7"/>
          <w:sz w:val="24"/>
          <w:lang w:val="el-GR"/>
        </w:rPr>
        <w:t>σ</w:t>
      </w:r>
      <w:r w:rsidRPr="00DD6B12">
        <w:rPr>
          <w:spacing w:val="-9"/>
          <w:sz w:val="24"/>
          <w:lang w:val="el-GR"/>
        </w:rPr>
        <w:t>μ</w:t>
      </w:r>
      <w:r w:rsidRPr="00DD6B12">
        <w:rPr>
          <w:spacing w:val="-7"/>
          <w:sz w:val="24"/>
          <w:lang w:val="el-GR"/>
        </w:rPr>
        <w:t>ο</w:t>
      </w:r>
      <w:r w:rsidRPr="00DD6B12">
        <w:rPr>
          <w:spacing w:val="-6"/>
          <w:sz w:val="24"/>
          <w:lang w:val="el-GR"/>
        </w:rPr>
        <w:t>ύ</w:t>
      </w:r>
      <w:r w:rsidRPr="00DD6B12">
        <w:rPr>
          <w:sz w:val="24"/>
          <w:lang w:val="el-GR"/>
        </w:rPr>
        <w:t>,</w:t>
      </w:r>
      <w:r w:rsidRPr="00DD6B12">
        <w:rPr>
          <w:spacing w:val="1"/>
          <w:sz w:val="24"/>
          <w:lang w:val="el-GR"/>
        </w:rPr>
        <w:t xml:space="preserve"> </w:t>
      </w:r>
      <w:r w:rsidRPr="00DD6B12">
        <w:rPr>
          <w:sz w:val="24"/>
          <w:lang w:val="el-GR"/>
        </w:rPr>
        <w:t>ο</w:t>
      </w:r>
      <w:r w:rsidRPr="00DD6B12">
        <w:rPr>
          <w:spacing w:val="1"/>
          <w:sz w:val="24"/>
          <w:lang w:val="el-GR"/>
        </w:rPr>
        <w:t xml:space="preserve"> </w:t>
      </w:r>
      <w:r w:rsidRPr="00DD6B12">
        <w:rPr>
          <w:spacing w:val="-8"/>
          <w:sz w:val="24"/>
          <w:lang w:val="el-GR"/>
        </w:rPr>
        <w:t>αν</w:t>
      </w:r>
      <w:r w:rsidRPr="00DD6B12">
        <w:rPr>
          <w:spacing w:val="-11"/>
          <w:sz w:val="24"/>
          <w:lang w:val="el-GR"/>
        </w:rPr>
        <w:t>ά</w:t>
      </w:r>
      <w:r w:rsidRPr="00DD6B12">
        <w:rPr>
          <w:spacing w:val="-7"/>
          <w:sz w:val="24"/>
          <w:lang w:val="el-GR"/>
        </w:rPr>
        <w:t>δο</w:t>
      </w:r>
      <w:r w:rsidRPr="00DD6B12">
        <w:rPr>
          <w:spacing w:val="-11"/>
          <w:sz w:val="24"/>
          <w:lang w:val="el-GR"/>
        </w:rPr>
        <w:t>χ</w:t>
      </w:r>
      <w:r w:rsidRPr="00DD6B12">
        <w:rPr>
          <w:spacing w:val="-7"/>
          <w:sz w:val="24"/>
          <w:lang w:val="el-GR"/>
        </w:rPr>
        <w:t>ο</w:t>
      </w:r>
      <w:r w:rsidRPr="00DD6B12">
        <w:rPr>
          <w:sz w:val="24"/>
          <w:lang w:val="el-GR"/>
        </w:rPr>
        <w:t>ς</w:t>
      </w:r>
      <w:r w:rsidRPr="00DD6B12">
        <w:rPr>
          <w:spacing w:val="2"/>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2"/>
          <w:sz w:val="24"/>
          <w:lang w:val="el-GR"/>
        </w:rPr>
        <w:t xml:space="preserve"> </w:t>
      </w:r>
      <w:r w:rsidRPr="00DD6B12">
        <w:rPr>
          <w:spacing w:val="-8"/>
          <w:sz w:val="24"/>
          <w:lang w:val="el-GR"/>
        </w:rPr>
        <w:t>π</w:t>
      </w:r>
      <w:r w:rsidRPr="00DD6B12">
        <w:rPr>
          <w:spacing w:val="-11"/>
          <w:sz w:val="24"/>
          <w:lang w:val="el-GR"/>
        </w:rPr>
        <w:t>α</w:t>
      </w:r>
      <w:r w:rsidRPr="00DD6B12">
        <w:rPr>
          <w:spacing w:val="-7"/>
          <w:sz w:val="24"/>
          <w:lang w:val="el-GR"/>
        </w:rPr>
        <w:t>ρο</w:t>
      </w:r>
      <w:r w:rsidRPr="00DD6B12">
        <w:rPr>
          <w:spacing w:val="-8"/>
          <w:sz w:val="24"/>
          <w:lang w:val="el-GR"/>
        </w:rPr>
        <w:t>χ</w:t>
      </w:r>
      <w:r w:rsidRPr="00DD6B12">
        <w:rPr>
          <w:spacing w:val="-10"/>
          <w:sz w:val="24"/>
          <w:lang w:val="el-GR"/>
        </w:rPr>
        <w:t>ή</w:t>
      </w:r>
      <w:r w:rsidRPr="00DD6B12">
        <w:rPr>
          <w:sz w:val="24"/>
          <w:lang w:val="el-GR"/>
        </w:rPr>
        <w:t xml:space="preserve">ς </w:t>
      </w:r>
      <w:r w:rsidRPr="00DD6B12">
        <w:rPr>
          <w:spacing w:val="-6"/>
          <w:sz w:val="24"/>
          <w:lang w:val="el-GR"/>
        </w:rPr>
        <w:t>υ</w:t>
      </w:r>
      <w:r w:rsidRPr="00DD6B12">
        <w:rPr>
          <w:spacing w:val="-8"/>
          <w:sz w:val="24"/>
          <w:lang w:val="el-GR"/>
        </w:rPr>
        <w:t>πη</w:t>
      </w:r>
      <w:r w:rsidRPr="00DD6B12">
        <w:rPr>
          <w:spacing w:val="-7"/>
          <w:sz w:val="24"/>
          <w:lang w:val="el-GR"/>
        </w:rPr>
        <w:t>ρ</w:t>
      </w:r>
      <w:r w:rsidRPr="00DD6B12">
        <w:rPr>
          <w:spacing w:val="-10"/>
          <w:sz w:val="24"/>
          <w:lang w:val="el-GR"/>
        </w:rPr>
        <w:t>ε</w:t>
      </w:r>
      <w:r w:rsidRPr="00DD6B12">
        <w:rPr>
          <w:spacing w:val="-7"/>
          <w:sz w:val="24"/>
          <w:lang w:val="el-GR"/>
        </w:rPr>
        <w:t>σ</w:t>
      </w:r>
      <w:r w:rsidRPr="00DD6B12">
        <w:rPr>
          <w:spacing w:val="-9"/>
          <w:sz w:val="24"/>
          <w:lang w:val="el-GR"/>
        </w:rPr>
        <w:t>ι</w:t>
      </w:r>
      <w:r w:rsidRPr="00DD6B12">
        <w:rPr>
          <w:spacing w:val="-4"/>
          <w:sz w:val="24"/>
          <w:lang w:val="el-GR"/>
        </w:rPr>
        <w:t>ώ</w:t>
      </w:r>
      <w:r w:rsidRPr="00DD6B12">
        <w:rPr>
          <w:sz w:val="24"/>
          <w:lang w:val="el-GR"/>
        </w:rPr>
        <w:t xml:space="preserve">ν </w:t>
      </w:r>
      <w:r w:rsidRPr="00DD6B12">
        <w:rPr>
          <w:spacing w:val="-7"/>
          <w:sz w:val="24"/>
          <w:lang w:val="el-GR"/>
        </w:rPr>
        <w:t>θ</w:t>
      </w:r>
      <w:r w:rsidRPr="00DD6B12">
        <w:rPr>
          <w:sz w:val="24"/>
          <w:lang w:val="el-GR"/>
        </w:rPr>
        <w:t xml:space="preserve">α </w:t>
      </w:r>
      <w:r w:rsidRPr="00DD6B12">
        <w:rPr>
          <w:spacing w:val="-8"/>
          <w:sz w:val="24"/>
          <w:lang w:val="el-GR"/>
        </w:rPr>
        <w:t>κλη</w:t>
      </w:r>
      <w:r w:rsidRPr="00DD6B12">
        <w:rPr>
          <w:spacing w:val="-7"/>
          <w:sz w:val="24"/>
          <w:lang w:val="el-GR"/>
        </w:rPr>
        <w:t>θ</w:t>
      </w:r>
      <w:r w:rsidRPr="00DD6B12">
        <w:rPr>
          <w:spacing w:val="-10"/>
          <w:sz w:val="24"/>
          <w:lang w:val="el-GR"/>
        </w:rPr>
        <w:t>ε</w:t>
      </w:r>
      <w:r w:rsidRPr="00DD6B12">
        <w:rPr>
          <w:sz w:val="24"/>
          <w:lang w:val="el-GR"/>
        </w:rPr>
        <w:t>ί</w:t>
      </w:r>
      <w:r w:rsidRPr="00DD6B12">
        <w:rPr>
          <w:spacing w:val="3"/>
          <w:sz w:val="24"/>
          <w:lang w:val="el-GR"/>
        </w:rPr>
        <w:t xml:space="preserve"> </w:t>
      </w:r>
      <w:r w:rsidRPr="00DD6B12">
        <w:rPr>
          <w:spacing w:val="-8"/>
          <w:sz w:val="24"/>
          <w:lang w:val="el-GR"/>
        </w:rPr>
        <w:t>ν</w:t>
      </w:r>
      <w:r w:rsidRPr="00DD6B12">
        <w:rPr>
          <w:sz w:val="24"/>
          <w:lang w:val="el-GR"/>
        </w:rPr>
        <w:t>α</w:t>
      </w:r>
      <w:r w:rsidRPr="00DD6B12">
        <w:rPr>
          <w:spacing w:val="-1"/>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10"/>
          <w:sz w:val="24"/>
          <w:lang w:val="el-GR"/>
        </w:rPr>
        <w:t>γ</w:t>
      </w:r>
      <w:r w:rsidRPr="00DD6B12">
        <w:rPr>
          <w:spacing w:val="-7"/>
          <w:sz w:val="24"/>
          <w:lang w:val="el-GR"/>
        </w:rPr>
        <w:t>ρ</w:t>
      </w:r>
      <w:r w:rsidRPr="00DD6B12">
        <w:rPr>
          <w:spacing w:val="-8"/>
          <w:sz w:val="24"/>
          <w:lang w:val="el-GR"/>
        </w:rPr>
        <w:t>ά</w:t>
      </w:r>
      <w:r w:rsidRPr="00DD6B12">
        <w:rPr>
          <w:spacing w:val="-6"/>
          <w:sz w:val="24"/>
          <w:lang w:val="el-GR"/>
        </w:rPr>
        <w:t>ψ</w:t>
      </w:r>
      <w:r w:rsidRPr="00DD6B12">
        <w:rPr>
          <w:spacing w:val="-7"/>
          <w:sz w:val="24"/>
          <w:lang w:val="el-GR"/>
        </w:rPr>
        <w:t>ε</w:t>
      </w:r>
      <w:r w:rsidRPr="00DD6B12">
        <w:rPr>
          <w:sz w:val="24"/>
          <w:lang w:val="el-GR"/>
        </w:rPr>
        <w:t xml:space="preserve">ι </w:t>
      </w:r>
      <w:r w:rsidRPr="00DD6B12">
        <w:rPr>
          <w:spacing w:val="-10"/>
          <w:sz w:val="24"/>
          <w:lang w:val="el-GR"/>
        </w:rPr>
        <w:t>τ</w:t>
      </w:r>
      <w:r w:rsidRPr="00DD6B12">
        <w:rPr>
          <w:sz w:val="24"/>
          <w:lang w:val="el-GR"/>
        </w:rPr>
        <w:t>η</w:t>
      </w:r>
      <w:r w:rsidRPr="00DD6B12">
        <w:rPr>
          <w:spacing w:val="2"/>
          <w:sz w:val="24"/>
          <w:lang w:val="el-GR"/>
        </w:rPr>
        <w:t xml:space="preserve"> </w:t>
      </w:r>
      <w:r w:rsidRPr="00DD6B12">
        <w:rPr>
          <w:spacing w:val="-7"/>
          <w:sz w:val="24"/>
          <w:lang w:val="el-GR"/>
        </w:rPr>
        <w:t>σ</w:t>
      </w:r>
      <w:r w:rsidRPr="00DD6B12">
        <w:rPr>
          <w:spacing w:val="-8"/>
          <w:sz w:val="24"/>
          <w:lang w:val="el-GR"/>
        </w:rPr>
        <w:t>χ</w:t>
      </w:r>
      <w:r w:rsidRPr="00DD6B12">
        <w:rPr>
          <w:spacing w:val="-7"/>
          <w:sz w:val="24"/>
          <w:lang w:val="el-GR"/>
        </w:rPr>
        <w:t>ε</w:t>
      </w:r>
      <w:r w:rsidRPr="00DD6B12">
        <w:rPr>
          <w:spacing w:val="-9"/>
          <w:sz w:val="24"/>
          <w:lang w:val="el-GR"/>
        </w:rPr>
        <w:t>τ</w:t>
      </w:r>
      <w:r w:rsidRPr="00DD6B12">
        <w:rPr>
          <w:spacing w:val="-7"/>
          <w:sz w:val="24"/>
          <w:lang w:val="el-GR"/>
        </w:rPr>
        <w:t>ι</w:t>
      </w:r>
      <w:r w:rsidRPr="00DD6B12">
        <w:rPr>
          <w:spacing w:val="-8"/>
          <w:sz w:val="24"/>
          <w:lang w:val="el-GR"/>
        </w:rPr>
        <w:t>κ</w:t>
      </w:r>
      <w:r w:rsidRPr="00DD6B12">
        <w:rPr>
          <w:sz w:val="24"/>
          <w:lang w:val="el-GR"/>
        </w:rPr>
        <w:t>ή</w:t>
      </w:r>
      <w:r w:rsidRPr="00DD6B12">
        <w:rPr>
          <w:spacing w:val="2"/>
          <w:sz w:val="24"/>
          <w:lang w:val="el-GR"/>
        </w:rPr>
        <w:t xml:space="preserve"> </w:t>
      </w:r>
      <w:r w:rsidRPr="00DD6B12">
        <w:rPr>
          <w:spacing w:val="-9"/>
          <w:sz w:val="24"/>
          <w:lang w:val="el-GR"/>
        </w:rPr>
        <w:t>σ</w:t>
      </w:r>
      <w:r w:rsidRPr="00DD6B12">
        <w:rPr>
          <w:spacing w:val="-6"/>
          <w:sz w:val="24"/>
          <w:lang w:val="el-GR"/>
        </w:rPr>
        <w:t>ύμ</w:t>
      </w:r>
      <w:r w:rsidRPr="00DD6B12">
        <w:rPr>
          <w:spacing w:val="-7"/>
          <w:sz w:val="24"/>
          <w:lang w:val="el-GR"/>
        </w:rPr>
        <w:t>β</w:t>
      </w:r>
      <w:r w:rsidRPr="00DD6B12">
        <w:rPr>
          <w:spacing w:val="-11"/>
          <w:sz w:val="24"/>
          <w:lang w:val="el-GR"/>
        </w:rPr>
        <w:t>α</w:t>
      </w:r>
      <w:r w:rsidRPr="00DD6B12">
        <w:rPr>
          <w:spacing w:val="-7"/>
          <w:sz w:val="24"/>
          <w:lang w:val="el-GR"/>
        </w:rPr>
        <w:t>σ</w:t>
      </w:r>
      <w:r w:rsidRPr="00DD6B12">
        <w:rPr>
          <w:spacing w:val="-8"/>
          <w:sz w:val="24"/>
          <w:lang w:val="el-GR"/>
        </w:rPr>
        <w:t>η</w:t>
      </w:r>
      <w:r w:rsidRPr="00DD6B12">
        <w:rPr>
          <w:sz w:val="24"/>
          <w:lang w:val="el-GR"/>
        </w:rPr>
        <w:t>.</w:t>
      </w:r>
      <w:r w:rsidRPr="00DD6B12">
        <w:rPr>
          <w:spacing w:val="2"/>
          <w:sz w:val="24"/>
          <w:lang w:val="el-GR"/>
        </w:rPr>
        <w:t xml:space="preserve"> </w:t>
      </w:r>
      <w:r w:rsidRPr="00DD6B12">
        <w:rPr>
          <w:spacing w:val="-8"/>
          <w:sz w:val="24"/>
          <w:lang w:val="el-GR"/>
        </w:rPr>
        <w:t>Κατ</w:t>
      </w:r>
      <w:r w:rsidRPr="00DD6B12">
        <w:rPr>
          <w:sz w:val="24"/>
          <w:lang w:val="el-GR"/>
        </w:rPr>
        <w:t>ά</w:t>
      </w:r>
      <w:r w:rsidRPr="00DD6B12">
        <w:rPr>
          <w:spacing w:val="-1"/>
          <w:sz w:val="24"/>
          <w:lang w:val="el-GR"/>
        </w:rPr>
        <w:t xml:space="preserve"> </w:t>
      </w:r>
      <w:r w:rsidRPr="00DD6B12">
        <w:rPr>
          <w:spacing w:val="-8"/>
          <w:sz w:val="24"/>
          <w:lang w:val="el-GR"/>
        </w:rPr>
        <w:t>τη</w:t>
      </w:r>
      <w:r w:rsidRPr="00DD6B12">
        <w:rPr>
          <w:sz w:val="24"/>
          <w:lang w:val="el-GR"/>
        </w:rPr>
        <w:t>ν</w:t>
      </w:r>
      <w:r w:rsidRPr="00DD6B12">
        <w:rPr>
          <w:spacing w:val="2"/>
          <w:sz w:val="24"/>
          <w:lang w:val="el-GR"/>
        </w:rPr>
        <w:t xml:space="preserve"> </w:t>
      </w:r>
      <w:r w:rsidRPr="00DD6B12">
        <w:rPr>
          <w:spacing w:val="-8"/>
          <w:sz w:val="24"/>
          <w:lang w:val="el-GR"/>
        </w:rPr>
        <w:t>πα</w:t>
      </w:r>
      <w:r w:rsidRPr="00DD6B12">
        <w:rPr>
          <w:spacing w:val="-7"/>
          <w:sz w:val="24"/>
          <w:lang w:val="el-GR"/>
        </w:rPr>
        <w:t>ρ</w:t>
      </w:r>
      <w:r w:rsidRPr="00DD6B12">
        <w:rPr>
          <w:spacing w:val="-8"/>
          <w:sz w:val="24"/>
          <w:lang w:val="el-GR"/>
        </w:rPr>
        <w:t>αλα</w:t>
      </w:r>
      <w:r w:rsidRPr="00DD6B12">
        <w:rPr>
          <w:spacing w:val="-7"/>
          <w:sz w:val="24"/>
          <w:lang w:val="el-GR"/>
        </w:rPr>
        <w:t>β</w:t>
      </w:r>
      <w:r w:rsidRPr="00DD6B12">
        <w:rPr>
          <w:sz w:val="24"/>
          <w:lang w:val="el-GR"/>
        </w:rPr>
        <w:t>ή</w:t>
      </w:r>
      <w:r w:rsidRPr="00DD6B12">
        <w:rPr>
          <w:spacing w:val="2"/>
          <w:sz w:val="24"/>
          <w:lang w:val="el-GR"/>
        </w:rPr>
        <w:t xml:space="preserve"> </w:t>
      </w:r>
      <w:r w:rsidRPr="00DD6B12">
        <w:rPr>
          <w:spacing w:val="-10"/>
          <w:sz w:val="24"/>
          <w:lang w:val="el-GR"/>
        </w:rPr>
        <w:t>τ</w:t>
      </w:r>
      <w:r w:rsidRPr="00DD6B12">
        <w:rPr>
          <w:spacing w:val="-7"/>
          <w:sz w:val="24"/>
          <w:lang w:val="el-GR"/>
        </w:rPr>
        <w:t>ο</w:t>
      </w:r>
      <w:r w:rsidRPr="00DD6B12">
        <w:rPr>
          <w:sz w:val="24"/>
          <w:lang w:val="el-GR"/>
        </w:rPr>
        <w:t>υ</w:t>
      </w:r>
      <w:r w:rsidRPr="00DD6B12">
        <w:rPr>
          <w:spacing w:val="1"/>
          <w:sz w:val="24"/>
          <w:lang w:val="el-GR"/>
        </w:rPr>
        <w:t xml:space="preserve"> </w:t>
      </w:r>
      <w:r w:rsidRPr="00DD6B12">
        <w:rPr>
          <w:spacing w:val="-8"/>
          <w:sz w:val="24"/>
          <w:lang w:val="el-GR"/>
        </w:rPr>
        <w:t>κά</w:t>
      </w:r>
      <w:r w:rsidRPr="00DD6B12">
        <w:rPr>
          <w:spacing w:val="-7"/>
          <w:sz w:val="24"/>
          <w:lang w:val="el-GR"/>
        </w:rPr>
        <w:t>θ</w:t>
      </w:r>
      <w:r w:rsidRPr="00DD6B12">
        <w:rPr>
          <w:sz w:val="24"/>
          <w:lang w:val="el-GR"/>
        </w:rPr>
        <w:t xml:space="preserve">ε </w:t>
      </w:r>
      <w:r w:rsidRPr="00DD6B12">
        <w:rPr>
          <w:spacing w:val="-7"/>
          <w:sz w:val="24"/>
          <w:lang w:val="el-GR"/>
        </w:rPr>
        <w:t>σ</w:t>
      </w:r>
      <w:r w:rsidRPr="00DD6B12">
        <w:rPr>
          <w:spacing w:val="-6"/>
          <w:sz w:val="24"/>
          <w:lang w:val="el-GR"/>
        </w:rPr>
        <w:t>υμ</w:t>
      </w:r>
      <w:r w:rsidRPr="00DD6B12">
        <w:rPr>
          <w:spacing w:val="-7"/>
          <w:sz w:val="24"/>
          <w:lang w:val="el-GR"/>
        </w:rPr>
        <w:t>βο</w:t>
      </w:r>
      <w:r w:rsidRPr="00DD6B12">
        <w:rPr>
          <w:spacing w:val="-8"/>
          <w:sz w:val="24"/>
          <w:lang w:val="el-GR"/>
        </w:rPr>
        <w:t>λ</w:t>
      </w:r>
      <w:r w:rsidRPr="00DD6B12">
        <w:rPr>
          <w:spacing w:val="-11"/>
          <w:sz w:val="24"/>
          <w:lang w:val="el-GR"/>
        </w:rPr>
        <w:t>α</w:t>
      </w:r>
      <w:r w:rsidRPr="00DD6B12">
        <w:rPr>
          <w:spacing w:val="-7"/>
          <w:sz w:val="24"/>
          <w:lang w:val="el-GR"/>
        </w:rPr>
        <w:t>ί</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8"/>
          <w:sz w:val="24"/>
          <w:lang w:val="el-GR"/>
        </w:rPr>
        <w:t>κα</w:t>
      </w:r>
      <w:r w:rsidRPr="00DD6B12">
        <w:rPr>
          <w:sz w:val="24"/>
          <w:lang w:val="el-GR"/>
        </w:rPr>
        <w:t xml:space="preserve">ι </w:t>
      </w:r>
      <w:r w:rsidRPr="00DD6B12">
        <w:rPr>
          <w:spacing w:val="-8"/>
          <w:sz w:val="24"/>
          <w:lang w:val="el-GR"/>
        </w:rPr>
        <w:t>τ</w:t>
      </w:r>
      <w:r w:rsidRPr="00DD6B12">
        <w:rPr>
          <w:spacing w:val="-7"/>
          <w:sz w:val="24"/>
          <w:lang w:val="el-GR"/>
        </w:rPr>
        <w:t>ω</w:t>
      </w:r>
      <w:r w:rsidRPr="00DD6B12">
        <w:rPr>
          <w:sz w:val="24"/>
          <w:lang w:val="el-GR"/>
        </w:rPr>
        <w:t xml:space="preserve">ν </w:t>
      </w:r>
      <w:r w:rsidRPr="00DD6B12">
        <w:rPr>
          <w:spacing w:val="-7"/>
          <w:sz w:val="24"/>
          <w:lang w:val="el-GR"/>
        </w:rPr>
        <w:t>ει</w:t>
      </w:r>
      <w:r w:rsidRPr="00DD6B12">
        <w:rPr>
          <w:spacing w:val="-10"/>
          <w:sz w:val="24"/>
          <w:lang w:val="el-GR"/>
        </w:rPr>
        <w:t>δ</w:t>
      </w:r>
      <w:r w:rsidRPr="00DD6B12">
        <w:rPr>
          <w:spacing w:val="-7"/>
          <w:sz w:val="24"/>
          <w:lang w:val="el-GR"/>
        </w:rPr>
        <w:t>ι</w:t>
      </w:r>
      <w:r w:rsidRPr="00DD6B12">
        <w:rPr>
          <w:spacing w:val="-8"/>
          <w:sz w:val="24"/>
          <w:lang w:val="el-GR"/>
        </w:rPr>
        <w:t>κ</w:t>
      </w:r>
      <w:r w:rsidRPr="00DD6B12">
        <w:rPr>
          <w:spacing w:val="-12"/>
          <w:sz w:val="24"/>
          <w:lang w:val="el-GR"/>
        </w:rPr>
        <w:t>ώ</w:t>
      </w:r>
      <w:r w:rsidRPr="00DD6B12">
        <w:rPr>
          <w:sz w:val="24"/>
          <w:lang w:val="el-GR"/>
        </w:rPr>
        <w:t xml:space="preserve">ν </w:t>
      </w:r>
      <w:r w:rsidRPr="00DD6B12">
        <w:rPr>
          <w:spacing w:val="-7"/>
          <w:sz w:val="24"/>
          <w:lang w:val="el-GR"/>
        </w:rPr>
        <w:t>σ</w:t>
      </w:r>
      <w:r w:rsidRPr="00DD6B12">
        <w:rPr>
          <w:spacing w:val="-8"/>
          <w:sz w:val="24"/>
          <w:lang w:val="el-GR"/>
        </w:rPr>
        <w:t>η</w:t>
      </w:r>
      <w:r w:rsidRPr="00DD6B12">
        <w:rPr>
          <w:spacing w:val="-6"/>
          <w:sz w:val="24"/>
          <w:lang w:val="el-GR"/>
        </w:rPr>
        <w:t>μ</w:t>
      </w:r>
      <w:r w:rsidRPr="00DD6B12">
        <w:rPr>
          <w:spacing w:val="-8"/>
          <w:sz w:val="24"/>
          <w:lang w:val="el-GR"/>
        </w:rPr>
        <w:t>ά</w:t>
      </w:r>
      <w:r w:rsidRPr="00DD6B12">
        <w:rPr>
          <w:spacing w:val="-10"/>
          <w:sz w:val="24"/>
          <w:lang w:val="el-GR"/>
        </w:rPr>
        <w:t>τ</w:t>
      </w:r>
      <w:r w:rsidRPr="00DD6B12">
        <w:rPr>
          <w:spacing w:val="-7"/>
          <w:sz w:val="24"/>
          <w:lang w:val="el-GR"/>
        </w:rPr>
        <w:t>ω</w:t>
      </w:r>
      <w:r w:rsidRPr="00DD6B12">
        <w:rPr>
          <w:sz w:val="24"/>
          <w:lang w:val="el-GR"/>
        </w:rPr>
        <w:t>ν</w:t>
      </w:r>
      <w:r w:rsidRPr="00DD6B12">
        <w:rPr>
          <w:spacing w:val="-15"/>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άλ</w:t>
      </w:r>
      <w:r w:rsidRPr="00DD6B12">
        <w:rPr>
          <w:spacing w:val="-9"/>
          <w:sz w:val="24"/>
          <w:lang w:val="el-GR"/>
        </w:rPr>
        <w:t>ι</w:t>
      </w:r>
      <w:r w:rsidRPr="00DD6B12">
        <w:rPr>
          <w:spacing w:val="-7"/>
          <w:sz w:val="24"/>
          <w:lang w:val="el-GR"/>
        </w:rPr>
        <w:t>σ</w:t>
      </w:r>
      <w:r w:rsidRPr="00DD6B12">
        <w:rPr>
          <w:spacing w:val="-8"/>
          <w:sz w:val="24"/>
          <w:lang w:val="el-GR"/>
        </w:rPr>
        <w:t>η</w:t>
      </w:r>
      <w:r w:rsidRPr="00DD6B12">
        <w:rPr>
          <w:sz w:val="24"/>
          <w:lang w:val="el-GR"/>
        </w:rPr>
        <w:t>ς</w:t>
      </w:r>
      <w:r w:rsidRPr="00DD6B12">
        <w:rPr>
          <w:spacing w:val="-16"/>
          <w:sz w:val="24"/>
          <w:lang w:val="el-GR"/>
        </w:rPr>
        <w:t xml:space="preserve"> </w:t>
      </w:r>
      <w:r w:rsidRPr="00DD6B12">
        <w:rPr>
          <w:spacing w:val="-7"/>
          <w:sz w:val="24"/>
          <w:lang w:val="el-GR"/>
        </w:rPr>
        <w:t>θ</w:t>
      </w:r>
      <w:r w:rsidRPr="00DD6B12">
        <w:rPr>
          <w:sz w:val="24"/>
          <w:lang w:val="el-GR"/>
        </w:rPr>
        <w:t>α</w:t>
      </w:r>
      <w:r w:rsidRPr="00DD6B12">
        <w:rPr>
          <w:spacing w:val="-18"/>
          <w:sz w:val="24"/>
          <w:lang w:val="el-GR"/>
        </w:rPr>
        <w:t xml:space="preserve"> </w:t>
      </w:r>
      <w:r w:rsidRPr="00DD6B12">
        <w:rPr>
          <w:spacing w:val="-7"/>
          <w:sz w:val="24"/>
          <w:lang w:val="el-GR"/>
        </w:rPr>
        <w:t>ε</w:t>
      </w:r>
      <w:r w:rsidRPr="00DD6B12">
        <w:rPr>
          <w:spacing w:val="-6"/>
          <w:sz w:val="24"/>
          <w:lang w:val="el-GR"/>
        </w:rPr>
        <w:t>ξ</w:t>
      </w:r>
      <w:r w:rsidRPr="00DD6B12">
        <w:rPr>
          <w:spacing w:val="-7"/>
          <w:sz w:val="24"/>
          <w:lang w:val="el-GR"/>
        </w:rPr>
        <w:t>ε</w:t>
      </w:r>
      <w:r w:rsidRPr="00DD6B12">
        <w:rPr>
          <w:spacing w:val="-8"/>
          <w:sz w:val="24"/>
          <w:lang w:val="el-GR"/>
        </w:rPr>
        <w:t>τάζ</w:t>
      </w:r>
      <w:r w:rsidRPr="00DD6B12">
        <w:rPr>
          <w:spacing w:val="-7"/>
          <w:sz w:val="24"/>
          <w:lang w:val="el-GR"/>
        </w:rPr>
        <w:t>ετ</w:t>
      </w:r>
      <w:r w:rsidRPr="00DD6B12">
        <w:rPr>
          <w:spacing w:val="-8"/>
          <w:sz w:val="24"/>
          <w:lang w:val="el-GR"/>
        </w:rPr>
        <w:t>α</w:t>
      </w:r>
      <w:r w:rsidRPr="00DD6B12">
        <w:rPr>
          <w:sz w:val="24"/>
          <w:lang w:val="el-GR"/>
        </w:rPr>
        <w:t>ι</w:t>
      </w:r>
      <w:r w:rsidRPr="00DD6B12">
        <w:rPr>
          <w:spacing w:val="-14"/>
          <w:sz w:val="24"/>
          <w:lang w:val="el-GR"/>
        </w:rPr>
        <w:t xml:space="preserve"> </w:t>
      </w:r>
      <w:r w:rsidRPr="00DD6B12">
        <w:rPr>
          <w:spacing w:val="-6"/>
          <w:sz w:val="24"/>
          <w:lang w:val="el-GR"/>
        </w:rPr>
        <w:t>α</w:t>
      </w:r>
      <w:r w:rsidRPr="00DD6B12">
        <w:rPr>
          <w:spacing w:val="-13"/>
          <w:sz w:val="24"/>
          <w:lang w:val="el-GR"/>
        </w:rPr>
        <w:t>π</w:t>
      </w:r>
      <w:r w:rsidRPr="00DD6B12">
        <w:rPr>
          <w:sz w:val="24"/>
          <w:lang w:val="el-GR"/>
        </w:rPr>
        <w:t>ό</w:t>
      </w:r>
      <w:r w:rsidRPr="00DD6B12">
        <w:rPr>
          <w:spacing w:val="-14"/>
          <w:sz w:val="24"/>
          <w:lang w:val="el-GR"/>
        </w:rPr>
        <w:t xml:space="preserve"> </w:t>
      </w:r>
      <w:r w:rsidRPr="00DD6B12">
        <w:rPr>
          <w:spacing w:val="-8"/>
          <w:sz w:val="24"/>
          <w:lang w:val="el-GR"/>
        </w:rPr>
        <w:t>τ</w:t>
      </w:r>
      <w:r w:rsidRPr="00DD6B12">
        <w:rPr>
          <w:spacing w:val="-6"/>
          <w:sz w:val="24"/>
          <w:lang w:val="el-GR"/>
        </w:rPr>
        <w:t>η</w:t>
      </w:r>
      <w:r w:rsidRPr="00DD6B12">
        <w:rPr>
          <w:sz w:val="24"/>
          <w:lang w:val="el-GR"/>
        </w:rPr>
        <w:t>ν</w:t>
      </w:r>
      <w:r w:rsidRPr="00DD6B12">
        <w:rPr>
          <w:spacing w:val="-15"/>
          <w:sz w:val="24"/>
          <w:lang w:val="el-GR"/>
        </w:rPr>
        <w:t xml:space="preserve"> </w:t>
      </w:r>
      <w:r w:rsidRPr="00DD6B12">
        <w:rPr>
          <w:spacing w:val="-11"/>
          <w:sz w:val="24"/>
          <w:lang w:val="el-GR"/>
        </w:rPr>
        <w:t>α</w:t>
      </w:r>
      <w:r w:rsidRPr="00DD6B12">
        <w:rPr>
          <w:spacing w:val="-7"/>
          <w:sz w:val="24"/>
          <w:lang w:val="el-GR"/>
        </w:rPr>
        <w:t>ρ</w:t>
      </w:r>
      <w:r w:rsidRPr="00DD6B12">
        <w:rPr>
          <w:spacing w:val="-9"/>
          <w:sz w:val="24"/>
          <w:lang w:val="el-GR"/>
        </w:rPr>
        <w:t>μ</w:t>
      </w:r>
      <w:r w:rsidRPr="00DD6B12">
        <w:rPr>
          <w:spacing w:val="-7"/>
          <w:sz w:val="24"/>
          <w:lang w:val="el-GR"/>
        </w:rPr>
        <w:t>όδι</w:t>
      </w:r>
      <w:r w:rsidRPr="00DD6B12">
        <w:rPr>
          <w:sz w:val="24"/>
          <w:lang w:val="el-GR"/>
        </w:rPr>
        <w:t>α</w:t>
      </w:r>
      <w:r w:rsidRPr="00DD6B12">
        <w:rPr>
          <w:spacing w:val="-18"/>
          <w:sz w:val="24"/>
          <w:lang w:val="el-GR"/>
        </w:rPr>
        <w:t xml:space="preserve"> </w:t>
      </w:r>
      <w:r w:rsidRPr="00DD6B12">
        <w:rPr>
          <w:spacing w:val="-7"/>
          <w:sz w:val="24"/>
          <w:lang w:val="el-GR"/>
        </w:rPr>
        <w:t>ε</w:t>
      </w:r>
      <w:r w:rsidRPr="00DD6B12">
        <w:rPr>
          <w:spacing w:val="-8"/>
          <w:sz w:val="24"/>
          <w:lang w:val="el-GR"/>
        </w:rPr>
        <w:t>π</w:t>
      </w:r>
      <w:r w:rsidRPr="00DD6B12">
        <w:rPr>
          <w:spacing w:val="-7"/>
          <w:sz w:val="24"/>
          <w:lang w:val="el-GR"/>
        </w:rPr>
        <w:t>ι</w:t>
      </w:r>
      <w:r w:rsidRPr="00DD6B12">
        <w:rPr>
          <w:spacing w:val="-8"/>
          <w:sz w:val="24"/>
          <w:lang w:val="el-GR"/>
        </w:rPr>
        <w:t>τ</w:t>
      </w:r>
      <w:r w:rsidRPr="00DD6B12">
        <w:rPr>
          <w:spacing w:val="-7"/>
          <w:sz w:val="24"/>
          <w:lang w:val="el-GR"/>
        </w:rPr>
        <w:t>ρο</w:t>
      </w:r>
      <w:r w:rsidRPr="00DD6B12">
        <w:rPr>
          <w:spacing w:val="-8"/>
          <w:sz w:val="24"/>
          <w:lang w:val="el-GR"/>
        </w:rPr>
        <w:t>π</w:t>
      </w:r>
      <w:r w:rsidRPr="00DD6B12">
        <w:rPr>
          <w:sz w:val="24"/>
          <w:lang w:val="el-GR"/>
        </w:rPr>
        <w:t>ή</w:t>
      </w:r>
      <w:r w:rsidRPr="00DD6B12">
        <w:rPr>
          <w:spacing w:val="-15"/>
          <w:sz w:val="24"/>
          <w:lang w:val="el-GR"/>
        </w:rPr>
        <w:t xml:space="preserve"> </w:t>
      </w:r>
      <w:r w:rsidRPr="00DD6B12">
        <w:rPr>
          <w:sz w:val="24"/>
          <w:lang w:val="el-GR"/>
        </w:rPr>
        <w:t>η</w:t>
      </w:r>
      <w:r w:rsidRPr="00DD6B12">
        <w:rPr>
          <w:spacing w:val="-17"/>
          <w:sz w:val="24"/>
          <w:lang w:val="el-GR"/>
        </w:rPr>
        <w:t xml:space="preserve"> </w:t>
      </w:r>
      <w:r w:rsidRPr="00DD6B12">
        <w:rPr>
          <w:spacing w:val="-8"/>
          <w:sz w:val="24"/>
          <w:lang w:val="el-GR"/>
        </w:rPr>
        <w:t>κατ</w:t>
      </w:r>
      <w:r w:rsidRPr="00DD6B12">
        <w:rPr>
          <w:spacing w:val="-6"/>
          <w:sz w:val="24"/>
          <w:lang w:val="el-GR"/>
        </w:rPr>
        <w:t>α</w:t>
      </w:r>
      <w:r w:rsidRPr="00DD6B12">
        <w:rPr>
          <w:spacing w:val="-8"/>
          <w:sz w:val="24"/>
          <w:lang w:val="el-GR"/>
        </w:rPr>
        <w:t>λληλ</w:t>
      </w:r>
      <w:r w:rsidRPr="00DD6B12">
        <w:rPr>
          <w:spacing w:val="-7"/>
          <w:sz w:val="24"/>
          <w:lang w:val="el-GR"/>
        </w:rPr>
        <w:t>ό</w:t>
      </w:r>
      <w:r w:rsidRPr="00DD6B12">
        <w:rPr>
          <w:spacing w:val="-8"/>
          <w:sz w:val="24"/>
          <w:lang w:val="el-GR"/>
        </w:rPr>
        <w:t>τη</w:t>
      </w:r>
      <w:r w:rsidRPr="00DD6B12">
        <w:rPr>
          <w:spacing w:val="-5"/>
          <w:sz w:val="24"/>
          <w:lang w:val="el-GR"/>
        </w:rPr>
        <w:t>τ</w:t>
      </w:r>
      <w:r w:rsidRPr="00DD6B12">
        <w:rPr>
          <w:sz w:val="24"/>
          <w:lang w:val="el-GR"/>
        </w:rPr>
        <w:t>α</w:t>
      </w:r>
      <w:r w:rsidRPr="00DD6B12">
        <w:rPr>
          <w:spacing w:val="-18"/>
          <w:sz w:val="24"/>
          <w:lang w:val="el-GR"/>
        </w:rPr>
        <w:t xml:space="preserve"> </w:t>
      </w:r>
      <w:r w:rsidRPr="00DD6B12">
        <w:rPr>
          <w:spacing w:val="-8"/>
          <w:sz w:val="24"/>
          <w:lang w:val="el-GR"/>
        </w:rPr>
        <w:t>α</w:t>
      </w:r>
      <w:r w:rsidRPr="00DD6B12">
        <w:rPr>
          <w:spacing w:val="-6"/>
          <w:sz w:val="24"/>
          <w:lang w:val="el-GR"/>
        </w:rPr>
        <w:t>υ</w:t>
      </w:r>
      <w:r w:rsidRPr="00DD6B12">
        <w:rPr>
          <w:spacing w:val="-8"/>
          <w:sz w:val="24"/>
          <w:lang w:val="el-GR"/>
        </w:rPr>
        <w:t>τ</w:t>
      </w:r>
      <w:r w:rsidRPr="00DD6B12">
        <w:rPr>
          <w:spacing w:val="-9"/>
          <w:sz w:val="24"/>
          <w:lang w:val="el-GR"/>
        </w:rPr>
        <w:t>ώ</w:t>
      </w:r>
      <w:r w:rsidRPr="00DD6B12">
        <w:rPr>
          <w:sz w:val="24"/>
          <w:lang w:val="el-GR"/>
        </w:rPr>
        <w:t>ν</w:t>
      </w:r>
      <w:r w:rsidRPr="00DD6B12">
        <w:rPr>
          <w:spacing w:val="-15"/>
          <w:sz w:val="24"/>
          <w:lang w:val="el-GR"/>
        </w:rPr>
        <w:t xml:space="preserve"> </w:t>
      </w:r>
      <w:r w:rsidRPr="00DD6B12">
        <w:rPr>
          <w:spacing w:val="-8"/>
          <w:sz w:val="24"/>
          <w:lang w:val="el-GR"/>
        </w:rPr>
        <w:t>κα</w:t>
      </w:r>
      <w:r w:rsidRPr="00DD6B12">
        <w:rPr>
          <w:sz w:val="24"/>
          <w:lang w:val="el-GR"/>
        </w:rPr>
        <w:t>ι</w:t>
      </w:r>
      <w:r w:rsidRPr="00DD6B12">
        <w:rPr>
          <w:spacing w:val="-17"/>
          <w:sz w:val="24"/>
          <w:lang w:val="el-GR"/>
        </w:rPr>
        <w:t xml:space="preserve"> </w:t>
      </w:r>
      <w:r w:rsidRPr="00DD6B12">
        <w:rPr>
          <w:spacing w:val="-6"/>
          <w:sz w:val="24"/>
          <w:lang w:val="el-GR"/>
        </w:rPr>
        <w:t>συ</w:t>
      </w:r>
      <w:r w:rsidRPr="00DD6B12">
        <w:rPr>
          <w:spacing w:val="-9"/>
          <w:sz w:val="24"/>
          <w:lang w:val="el-GR"/>
        </w:rPr>
        <w:t>μ</w:t>
      </w:r>
      <w:r w:rsidRPr="00DD6B12">
        <w:rPr>
          <w:spacing w:val="-6"/>
          <w:sz w:val="24"/>
          <w:lang w:val="el-GR"/>
        </w:rPr>
        <w:t>μ</w:t>
      </w:r>
      <w:r w:rsidRPr="00DD6B12">
        <w:rPr>
          <w:spacing w:val="-10"/>
          <w:sz w:val="24"/>
          <w:lang w:val="el-GR"/>
        </w:rPr>
        <w:t>ό</w:t>
      </w:r>
      <w:r w:rsidRPr="00DD6B12">
        <w:rPr>
          <w:spacing w:val="-7"/>
          <w:sz w:val="24"/>
          <w:lang w:val="el-GR"/>
        </w:rPr>
        <w:t>ρ</w:t>
      </w:r>
      <w:r w:rsidRPr="00DD6B12">
        <w:rPr>
          <w:spacing w:val="-9"/>
          <w:sz w:val="24"/>
          <w:lang w:val="el-GR"/>
        </w:rPr>
        <w:t>φ</w:t>
      </w:r>
      <w:r w:rsidRPr="00DD6B12">
        <w:rPr>
          <w:spacing w:val="-7"/>
          <w:sz w:val="24"/>
          <w:lang w:val="el-GR"/>
        </w:rPr>
        <w:t>ωσ</w:t>
      </w:r>
      <w:r w:rsidRPr="00DD6B12">
        <w:rPr>
          <w:sz w:val="24"/>
          <w:lang w:val="el-GR"/>
        </w:rPr>
        <w:t>η</w:t>
      </w:r>
      <w:r w:rsidRPr="00DD6B12">
        <w:rPr>
          <w:spacing w:val="-18"/>
          <w:sz w:val="24"/>
          <w:lang w:val="el-GR"/>
        </w:rPr>
        <w:t xml:space="preserve"> </w:t>
      </w:r>
      <w:r w:rsidRPr="00DD6B12">
        <w:rPr>
          <w:spacing w:val="-9"/>
          <w:sz w:val="24"/>
          <w:lang w:val="el-GR"/>
        </w:rPr>
        <w:t>μ</w:t>
      </w:r>
      <w:r w:rsidRPr="00DD6B12">
        <w:rPr>
          <w:sz w:val="24"/>
          <w:lang w:val="el-GR"/>
        </w:rPr>
        <w:t xml:space="preserve">ε </w:t>
      </w:r>
      <w:r w:rsidRPr="00DD6B12">
        <w:rPr>
          <w:spacing w:val="-8"/>
          <w:sz w:val="24"/>
          <w:lang w:val="el-GR"/>
        </w:rPr>
        <w:t>τ</w:t>
      </w:r>
      <w:r w:rsidRPr="00DD6B12">
        <w:rPr>
          <w:spacing w:val="-7"/>
          <w:sz w:val="24"/>
          <w:lang w:val="el-GR"/>
        </w:rPr>
        <w:t>ι</w:t>
      </w:r>
      <w:r w:rsidRPr="00DD6B12">
        <w:rPr>
          <w:sz w:val="24"/>
          <w:lang w:val="el-GR"/>
        </w:rPr>
        <w:t>ς</w:t>
      </w:r>
      <w:r w:rsidRPr="00DD6B12">
        <w:rPr>
          <w:spacing w:val="4"/>
          <w:sz w:val="24"/>
          <w:lang w:val="el-GR"/>
        </w:rPr>
        <w:t xml:space="preserve"> </w:t>
      </w:r>
      <w:r w:rsidRPr="00DD6B12">
        <w:rPr>
          <w:spacing w:val="-8"/>
          <w:sz w:val="24"/>
          <w:lang w:val="el-GR"/>
        </w:rPr>
        <w:t>τ</w:t>
      </w:r>
      <w:r w:rsidRPr="00DD6B12">
        <w:rPr>
          <w:spacing w:val="-7"/>
          <w:sz w:val="24"/>
          <w:lang w:val="el-GR"/>
        </w:rPr>
        <w:t>ε</w:t>
      </w:r>
      <w:r w:rsidRPr="00DD6B12">
        <w:rPr>
          <w:spacing w:val="-8"/>
          <w:sz w:val="24"/>
          <w:lang w:val="el-GR"/>
        </w:rPr>
        <w:t>χ</w:t>
      </w:r>
      <w:r w:rsidRPr="00DD6B12">
        <w:rPr>
          <w:spacing w:val="-10"/>
          <w:sz w:val="24"/>
          <w:lang w:val="el-GR"/>
        </w:rPr>
        <w:t>ν</w:t>
      </w:r>
      <w:r w:rsidRPr="00DD6B12">
        <w:rPr>
          <w:spacing w:val="-7"/>
          <w:sz w:val="24"/>
          <w:lang w:val="el-GR"/>
        </w:rPr>
        <w:t>ι</w:t>
      </w:r>
      <w:r w:rsidRPr="00DD6B12">
        <w:rPr>
          <w:spacing w:val="-8"/>
          <w:sz w:val="24"/>
          <w:lang w:val="el-GR"/>
        </w:rPr>
        <w:t>κ</w:t>
      </w:r>
      <w:r w:rsidRPr="00DD6B12">
        <w:rPr>
          <w:spacing w:val="-10"/>
          <w:sz w:val="24"/>
          <w:lang w:val="el-GR"/>
        </w:rPr>
        <w:t>έ</w:t>
      </w:r>
      <w:r w:rsidRPr="00DD6B12">
        <w:rPr>
          <w:sz w:val="24"/>
          <w:lang w:val="el-GR"/>
        </w:rPr>
        <w:t>ς</w:t>
      </w:r>
      <w:r w:rsidRPr="00DD6B12">
        <w:rPr>
          <w:spacing w:val="3"/>
          <w:sz w:val="24"/>
          <w:lang w:val="el-GR"/>
        </w:rPr>
        <w:t xml:space="preserve"> </w:t>
      </w:r>
      <w:r w:rsidRPr="00DD6B12">
        <w:rPr>
          <w:spacing w:val="-8"/>
          <w:sz w:val="24"/>
          <w:lang w:val="el-GR"/>
        </w:rPr>
        <w:t>π</w:t>
      </w:r>
      <w:r w:rsidRPr="00DD6B12">
        <w:rPr>
          <w:spacing w:val="-7"/>
          <w:sz w:val="24"/>
          <w:lang w:val="el-GR"/>
        </w:rPr>
        <w:t>ρο</w:t>
      </w:r>
      <w:r w:rsidRPr="00DD6B12">
        <w:rPr>
          <w:spacing w:val="-10"/>
          <w:sz w:val="24"/>
          <w:lang w:val="el-GR"/>
        </w:rPr>
        <w:t>δ</w:t>
      </w:r>
      <w:r w:rsidRPr="00DD6B12">
        <w:rPr>
          <w:spacing w:val="-7"/>
          <w:sz w:val="24"/>
          <w:lang w:val="el-GR"/>
        </w:rPr>
        <w:t>ι</w:t>
      </w:r>
      <w:r w:rsidRPr="00DD6B12">
        <w:rPr>
          <w:spacing w:val="-8"/>
          <w:sz w:val="24"/>
          <w:lang w:val="el-GR"/>
        </w:rPr>
        <w:t>αγ</w:t>
      </w:r>
      <w:r w:rsidRPr="00DD6B12">
        <w:rPr>
          <w:spacing w:val="-7"/>
          <w:sz w:val="24"/>
          <w:lang w:val="el-GR"/>
        </w:rPr>
        <w:t>ρ</w:t>
      </w:r>
      <w:r w:rsidRPr="00DD6B12">
        <w:rPr>
          <w:spacing w:val="-8"/>
          <w:sz w:val="24"/>
          <w:lang w:val="el-GR"/>
        </w:rPr>
        <w:t>α</w:t>
      </w:r>
      <w:r w:rsidRPr="00DD6B12">
        <w:rPr>
          <w:spacing w:val="-6"/>
          <w:sz w:val="24"/>
          <w:lang w:val="el-GR"/>
        </w:rPr>
        <w:t>φ</w:t>
      </w:r>
      <w:r w:rsidRPr="00DD6B12">
        <w:rPr>
          <w:spacing w:val="-10"/>
          <w:sz w:val="24"/>
          <w:lang w:val="el-GR"/>
        </w:rPr>
        <w:t>έ</w:t>
      </w:r>
      <w:r w:rsidRPr="00DD6B12">
        <w:rPr>
          <w:sz w:val="24"/>
          <w:lang w:val="el-GR"/>
        </w:rPr>
        <w:t>ς</w:t>
      </w:r>
      <w:r w:rsidRPr="00DD6B12">
        <w:rPr>
          <w:spacing w:val="1"/>
          <w:sz w:val="24"/>
          <w:lang w:val="el-GR"/>
        </w:rPr>
        <w:t xml:space="preserve"> </w:t>
      </w:r>
      <w:r w:rsidRPr="00DD6B12">
        <w:rPr>
          <w:spacing w:val="-8"/>
          <w:sz w:val="24"/>
          <w:lang w:val="el-GR"/>
        </w:rPr>
        <w:t>τη</w:t>
      </w:r>
      <w:r w:rsidRPr="00DD6B12">
        <w:rPr>
          <w:sz w:val="24"/>
          <w:lang w:val="el-GR"/>
        </w:rPr>
        <w:t>ς</w:t>
      </w:r>
      <w:r w:rsidRPr="00DD6B12">
        <w:rPr>
          <w:spacing w:val="4"/>
          <w:sz w:val="24"/>
          <w:lang w:val="el-GR"/>
        </w:rPr>
        <w:t xml:space="preserve"> </w:t>
      </w:r>
      <w:r w:rsidRPr="00DD6B12">
        <w:rPr>
          <w:spacing w:val="-8"/>
          <w:sz w:val="24"/>
          <w:lang w:val="el-GR"/>
        </w:rPr>
        <w:t>πα</w:t>
      </w:r>
      <w:r w:rsidRPr="00DD6B12">
        <w:rPr>
          <w:spacing w:val="-7"/>
          <w:sz w:val="24"/>
          <w:lang w:val="el-GR"/>
        </w:rPr>
        <w:t>ρ</w:t>
      </w:r>
      <w:r w:rsidRPr="00DD6B12">
        <w:rPr>
          <w:spacing w:val="-10"/>
          <w:sz w:val="24"/>
          <w:lang w:val="el-GR"/>
        </w:rPr>
        <w:t>ο</w:t>
      </w:r>
      <w:r w:rsidRPr="00DD6B12">
        <w:rPr>
          <w:spacing w:val="-6"/>
          <w:sz w:val="24"/>
          <w:lang w:val="el-GR"/>
        </w:rPr>
        <w:t>ύ</w:t>
      </w:r>
      <w:r w:rsidRPr="00DD6B12">
        <w:rPr>
          <w:spacing w:val="-7"/>
          <w:sz w:val="24"/>
          <w:lang w:val="el-GR"/>
        </w:rPr>
        <w:t>σ</w:t>
      </w:r>
      <w:r w:rsidRPr="00DD6B12">
        <w:rPr>
          <w:spacing w:val="-11"/>
          <w:sz w:val="24"/>
          <w:lang w:val="el-GR"/>
        </w:rPr>
        <w:t>α</w:t>
      </w:r>
      <w:r w:rsidRPr="00DD6B12">
        <w:rPr>
          <w:sz w:val="24"/>
          <w:lang w:val="el-GR"/>
        </w:rPr>
        <w:t>ς</w:t>
      </w:r>
      <w:r w:rsidRPr="00DD6B12">
        <w:rPr>
          <w:spacing w:val="4"/>
          <w:sz w:val="24"/>
          <w:lang w:val="el-GR"/>
        </w:rPr>
        <w:t xml:space="preserve"> </w:t>
      </w:r>
      <w:r w:rsidRPr="00DD6B12">
        <w:rPr>
          <w:spacing w:val="-6"/>
          <w:sz w:val="24"/>
          <w:lang w:val="el-GR"/>
        </w:rPr>
        <w:t>μ</w:t>
      </w:r>
      <w:r w:rsidRPr="00DD6B12">
        <w:rPr>
          <w:spacing w:val="-5"/>
          <w:sz w:val="24"/>
          <w:lang w:val="el-GR"/>
        </w:rPr>
        <w:t>ε</w:t>
      </w:r>
      <w:r w:rsidRPr="00DD6B12">
        <w:rPr>
          <w:spacing w:val="-13"/>
          <w:sz w:val="24"/>
          <w:lang w:val="el-GR"/>
        </w:rPr>
        <w:t>λ</w:t>
      </w:r>
      <w:r w:rsidRPr="00DD6B12">
        <w:rPr>
          <w:spacing w:val="-7"/>
          <w:sz w:val="24"/>
          <w:lang w:val="el-GR"/>
        </w:rPr>
        <w:t>έ</w:t>
      </w:r>
      <w:r w:rsidRPr="00DD6B12">
        <w:rPr>
          <w:spacing w:val="-8"/>
          <w:sz w:val="24"/>
          <w:lang w:val="el-GR"/>
        </w:rPr>
        <w:t>τη</w:t>
      </w:r>
      <w:r w:rsidRPr="00DD6B12">
        <w:rPr>
          <w:sz w:val="24"/>
          <w:lang w:val="el-GR"/>
        </w:rPr>
        <w:t>ς</w:t>
      </w:r>
      <w:r w:rsidRPr="00DD6B12">
        <w:rPr>
          <w:spacing w:val="4"/>
          <w:sz w:val="24"/>
          <w:lang w:val="el-GR"/>
        </w:rPr>
        <w:t xml:space="preserve"> </w:t>
      </w:r>
      <w:r w:rsidRPr="00DD6B12">
        <w:rPr>
          <w:spacing w:val="-8"/>
          <w:sz w:val="24"/>
          <w:lang w:val="el-GR"/>
        </w:rPr>
        <w:t>κα</w:t>
      </w:r>
      <w:r w:rsidRPr="00DD6B12">
        <w:rPr>
          <w:sz w:val="24"/>
          <w:lang w:val="el-GR"/>
        </w:rPr>
        <w:t>ι</w:t>
      </w:r>
      <w:r w:rsidRPr="00DD6B12">
        <w:rPr>
          <w:spacing w:val="3"/>
          <w:sz w:val="24"/>
          <w:lang w:val="el-GR"/>
        </w:rPr>
        <w:t xml:space="preserve"> </w:t>
      </w:r>
      <w:r w:rsidRPr="00DD6B12">
        <w:rPr>
          <w:spacing w:val="-8"/>
          <w:sz w:val="24"/>
          <w:lang w:val="el-GR"/>
        </w:rPr>
        <w:t>α</w:t>
      </w:r>
      <w:r w:rsidRPr="00DD6B12">
        <w:rPr>
          <w:spacing w:val="-6"/>
          <w:sz w:val="24"/>
          <w:lang w:val="el-GR"/>
        </w:rPr>
        <w:t>υ</w:t>
      </w:r>
      <w:r w:rsidRPr="00DD6B12">
        <w:rPr>
          <w:spacing w:val="-8"/>
          <w:sz w:val="24"/>
          <w:lang w:val="el-GR"/>
        </w:rPr>
        <w:t>τ</w:t>
      </w:r>
      <w:r w:rsidRPr="00DD6B12">
        <w:rPr>
          <w:spacing w:val="-10"/>
          <w:sz w:val="24"/>
          <w:lang w:val="el-GR"/>
        </w:rPr>
        <w:t>έ</w:t>
      </w:r>
      <w:r w:rsidRPr="00DD6B12">
        <w:rPr>
          <w:sz w:val="24"/>
          <w:lang w:val="el-GR"/>
        </w:rPr>
        <w:t>ς</w:t>
      </w:r>
      <w:r w:rsidRPr="00DD6B12">
        <w:rPr>
          <w:spacing w:val="4"/>
          <w:sz w:val="24"/>
          <w:lang w:val="el-GR"/>
        </w:rPr>
        <w:t xml:space="preserve"> </w:t>
      </w:r>
      <w:r w:rsidRPr="00DD6B12">
        <w:rPr>
          <w:spacing w:val="-8"/>
          <w:sz w:val="24"/>
          <w:lang w:val="el-GR"/>
        </w:rPr>
        <w:t>τ</w:t>
      </w:r>
      <w:r w:rsidRPr="00DD6B12">
        <w:rPr>
          <w:spacing w:val="-7"/>
          <w:sz w:val="24"/>
          <w:lang w:val="el-GR"/>
        </w:rPr>
        <w:t>ω</w:t>
      </w:r>
      <w:r w:rsidRPr="00DD6B12">
        <w:rPr>
          <w:sz w:val="24"/>
          <w:lang w:val="el-GR"/>
        </w:rPr>
        <w:t>ν</w:t>
      </w:r>
      <w:r w:rsidRPr="00DD6B12">
        <w:rPr>
          <w:spacing w:val="2"/>
          <w:sz w:val="24"/>
          <w:lang w:val="el-GR"/>
        </w:rPr>
        <w:t xml:space="preserve"> </w:t>
      </w:r>
      <w:r w:rsidRPr="00DD6B12">
        <w:rPr>
          <w:spacing w:val="-5"/>
          <w:sz w:val="24"/>
          <w:lang w:val="el-GR"/>
        </w:rPr>
        <w:t>ε</w:t>
      </w:r>
      <w:r w:rsidRPr="00DD6B12">
        <w:rPr>
          <w:spacing w:val="-13"/>
          <w:sz w:val="24"/>
          <w:lang w:val="el-GR"/>
        </w:rPr>
        <w:t>π</w:t>
      </w:r>
      <w:r w:rsidRPr="00DD6B12">
        <w:rPr>
          <w:spacing w:val="-7"/>
          <w:sz w:val="24"/>
          <w:lang w:val="el-GR"/>
        </w:rPr>
        <w:t>ισ</w:t>
      </w:r>
      <w:r w:rsidRPr="00DD6B12">
        <w:rPr>
          <w:spacing w:val="-10"/>
          <w:sz w:val="24"/>
          <w:lang w:val="el-GR"/>
        </w:rPr>
        <w:t>ή</w:t>
      </w:r>
      <w:r w:rsidRPr="00DD6B12">
        <w:rPr>
          <w:spacing w:val="-6"/>
          <w:sz w:val="24"/>
          <w:lang w:val="el-GR"/>
        </w:rPr>
        <w:t>μ</w:t>
      </w:r>
      <w:r w:rsidRPr="00DD6B12">
        <w:rPr>
          <w:spacing w:val="-7"/>
          <w:sz w:val="24"/>
          <w:lang w:val="el-GR"/>
        </w:rPr>
        <w:t>ω</w:t>
      </w:r>
      <w:r w:rsidRPr="00DD6B12">
        <w:rPr>
          <w:sz w:val="24"/>
          <w:lang w:val="el-GR"/>
        </w:rPr>
        <w:t>ν</w:t>
      </w:r>
      <w:r w:rsidRPr="00DD6B12">
        <w:rPr>
          <w:spacing w:val="2"/>
          <w:sz w:val="24"/>
          <w:lang w:val="el-GR"/>
        </w:rPr>
        <w:t xml:space="preserve"> </w:t>
      </w:r>
      <w:r w:rsidRPr="00DD6B12">
        <w:rPr>
          <w:spacing w:val="-8"/>
          <w:sz w:val="24"/>
          <w:lang w:val="el-GR"/>
        </w:rPr>
        <w:t>κ</w:t>
      </w:r>
      <w:r w:rsidRPr="00DD6B12">
        <w:rPr>
          <w:spacing w:val="-7"/>
          <w:sz w:val="24"/>
          <w:lang w:val="el-GR"/>
        </w:rPr>
        <w:t>ρ</w:t>
      </w:r>
      <w:r w:rsidRPr="00DD6B12">
        <w:rPr>
          <w:spacing w:val="-8"/>
          <w:sz w:val="24"/>
          <w:lang w:val="el-GR"/>
        </w:rPr>
        <w:t>ατ</w:t>
      </w:r>
      <w:r w:rsidRPr="00DD6B12">
        <w:rPr>
          <w:spacing w:val="-7"/>
          <w:sz w:val="24"/>
          <w:lang w:val="el-GR"/>
        </w:rPr>
        <w:t>ι</w:t>
      </w:r>
      <w:r w:rsidRPr="00DD6B12">
        <w:rPr>
          <w:spacing w:val="-8"/>
          <w:sz w:val="24"/>
          <w:lang w:val="el-GR"/>
        </w:rPr>
        <w:t>κ</w:t>
      </w:r>
      <w:r w:rsidRPr="00DD6B12">
        <w:rPr>
          <w:spacing w:val="-7"/>
          <w:sz w:val="24"/>
          <w:lang w:val="el-GR"/>
        </w:rPr>
        <w:t>ώ</w:t>
      </w:r>
      <w:r w:rsidRPr="00DD6B12">
        <w:rPr>
          <w:sz w:val="24"/>
          <w:lang w:val="el-GR"/>
        </w:rPr>
        <w:t xml:space="preserve">ν </w:t>
      </w:r>
      <w:r w:rsidRPr="00DD6B12">
        <w:rPr>
          <w:spacing w:val="-6"/>
          <w:sz w:val="24"/>
          <w:lang w:val="el-GR"/>
        </w:rPr>
        <w:t>φ</w:t>
      </w:r>
      <w:r w:rsidRPr="00DD6B12">
        <w:rPr>
          <w:spacing w:val="-9"/>
          <w:sz w:val="24"/>
          <w:lang w:val="el-GR"/>
        </w:rPr>
        <w:t>ο</w:t>
      </w:r>
      <w:r w:rsidRPr="00DD6B12">
        <w:rPr>
          <w:spacing w:val="-7"/>
          <w:sz w:val="24"/>
          <w:lang w:val="el-GR"/>
        </w:rPr>
        <w:t>ρέω</w:t>
      </w:r>
      <w:r w:rsidRPr="00DD6B12">
        <w:rPr>
          <w:spacing w:val="-10"/>
          <w:sz w:val="24"/>
          <w:lang w:val="el-GR"/>
        </w:rPr>
        <w:t>ν</w:t>
      </w:r>
      <w:r w:rsidRPr="00DD6B12">
        <w:rPr>
          <w:sz w:val="24"/>
          <w:lang w:val="el-GR"/>
        </w:rPr>
        <w:t>.</w:t>
      </w:r>
      <w:r w:rsidRPr="00DD6B12">
        <w:rPr>
          <w:spacing w:val="3"/>
          <w:sz w:val="24"/>
          <w:lang w:val="el-GR"/>
        </w:rPr>
        <w:t xml:space="preserve"> </w:t>
      </w:r>
      <w:r w:rsidRPr="00DD6B12">
        <w:rPr>
          <w:spacing w:val="-7"/>
          <w:sz w:val="24"/>
          <w:lang w:val="el-GR"/>
        </w:rPr>
        <w:t>Ε</w:t>
      </w:r>
      <w:r w:rsidRPr="00DD6B12">
        <w:rPr>
          <w:spacing w:val="-9"/>
          <w:sz w:val="24"/>
          <w:lang w:val="el-GR"/>
        </w:rPr>
        <w:t>φ</w:t>
      </w:r>
      <w:r w:rsidRPr="00DD6B12">
        <w:rPr>
          <w:spacing w:val="-7"/>
          <w:sz w:val="24"/>
          <w:lang w:val="el-GR"/>
        </w:rPr>
        <w:t>όσ</w:t>
      </w:r>
      <w:r w:rsidRPr="00DD6B12">
        <w:rPr>
          <w:spacing w:val="-10"/>
          <w:sz w:val="24"/>
          <w:lang w:val="el-GR"/>
        </w:rPr>
        <w:t>ο</w:t>
      </w:r>
      <w:r w:rsidRPr="00DD6B12">
        <w:rPr>
          <w:sz w:val="24"/>
          <w:lang w:val="el-GR"/>
        </w:rPr>
        <w:t xml:space="preserve">ν </w:t>
      </w:r>
      <w:r w:rsidRPr="00DD6B12">
        <w:rPr>
          <w:spacing w:val="-8"/>
          <w:sz w:val="24"/>
          <w:lang w:val="el-GR"/>
        </w:rPr>
        <w:t>π</w:t>
      </w:r>
      <w:r w:rsidRPr="00DD6B12">
        <w:rPr>
          <w:spacing w:val="-7"/>
          <w:sz w:val="24"/>
          <w:lang w:val="el-GR"/>
        </w:rPr>
        <w:t>ρο</w:t>
      </w:r>
      <w:r w:rsidRPr="00DD6B12">
        <w:rPr>
          <w:spacing w:val="-8"/>
          <w:sz w:val="24"/>
          <w:lang w:val="el-GR"/>
        </w:rPr>
        <w:t>κ</w:t>
      </w:r>
      <w:r w:rsidRPr="00DD6B12">
        <w:rPr>
          <w:spacing w:val="-6"/>
          <w:sz w:val="24"/>
          <w:lang w:val="el-GR"/>
        </w:rPr>
        <w:t>ύψ</w:t>
      </w:r>
      <w:r w:rsidRPr="00DD6B12">
        <w:rPr>
          <w:spacing w:val="-10"/>
          <w:sz w:val="24"/>
          <w:lang w:val="el-GR"/>
        </w:rPr>
        <w:t>ε</w:t>
      </w:r>
      <w:r w:rsidRPr="00DD6B12">
        <w:rPr>
          <w:sz w:val="24"/>
          <w:lang w:val="el-GR"/>
        </w:rPr>
        <w:t>ι</w:t>
      </w:r>
      <w:r w:rsidRPr="00DD6B12">
        <w:rPr>
          <w:spacing w:val="4"/>
          <w:sz w:val="24"/>
          <w:lang w:val="el-GR"/>
        </w:rPr>
        <w:t xml:space="preserve"> </w:t>
      </w:r>
      <w:r w:rsidRPr="00DD6B12">
        <w:rPr>
          <w:spacing w:val="-7"/>
          <w:sz w:val="24"/>
          <w:lang w:val="el-GR"/>
        </w:rPr>
        <w:t>ο</w:t>
      </w:r>
      <w:r w:rsidRPr="00DD6B12">
        <w:rPr>
          <w:spacing w:val="-13"/>
          <w:sz w:val="24"/>
          <w:lang w:val="el-GR"/>
        </w:rPr>
        <w:t>λ</w:t>
      </w:r>
      <w:r w:rsidRPr="00DD6B12">
        <w:rPr>
          <w:spacing w:val="-7"/>
          <w:sz w:val="24"/>
          <w:lang w:val="el-GR"/>
        </w:rPr>
        <w:t>ι</w:t>
      </w:r>
      <w:r w:rsidRPr="00DD6B12">
        <w:rPr>
          <w:spacing w:val="-8"/>
          <w:sz w:val="24"/>
          <w:lang w:val="el-GR"/>
        </w:rPr>
        <w:t>κ</w:t>
      </w:r>
      <w:r w:rsidRPr="00DD6B12">
        <w:rPr>
          <w:sz w:val="24"/>
          <w:lang w:val="el-GR"/>
        </w:rPr>
        <w:t>ή</w:t>
      </w:r>
      <w:r w:rsidRPr="00DD6B12">
        <w:rPr>
          <w:spacing w:val="3"/>
          <w:sz w:val="24"/>
          <w:lang w:val="el-GR"/>
        </w:rPr>
        <w:t xml:space="preserve"> </w:t>
      </w:r>
      <w:r w:rsidRPr="00DD6B12">
        <w:rPr>
          <w:sz w:val="24"/>
          <w:lang w:val="el-GR"/>
        </w:rPr>
        <w:t xml:space="preserve">ή </w:t>
      </w:r>
      <w:r w:rsidRPr="00DD6B12">
        <w:rPr>
          <w:spacing w:val="-6"/>
          <w:sz w:val="24"/>
          <w:lang w:val="el-GR"/>
        </w:rPr>
        <w:t>μ</w:t>
      </w:r>
      <w:r w:rsidRPr="00DD6B12">
        <w:rPr>
          <w:spacing w:val="-7"/>
          <w:sz w:val="24"/>
          <w:lang w:val="el-GR"/>
        </w:rPr>
        <w:t>ε</w:t>
      </w:r>
      <w:r w:rsidRPr="00DD6B12">
        <w:rPr>
          <w:spacing w:val="-9"/>
          <w:sz w:val="24"/>
          <w:lang w:val="el-GR"/>
        </w:rPr>
        <w:t>ρ</w:t>
      </w:r>
      <w:r w:rsidRPr="00DD6B12">
        <w:rPr>
          <w:spacing w:val="-7"/>
          <w:sz w:val="24"/>
          <w:lang w:val="el-GR"/>
        </w:rPr>
        <w:t>ι</w:t>
      </w:r>
      <w:r w:rsidRPr="00DD6B12">
        <w:rPr>
          <w:spacing w:val="-8"/>
          <w:sz w:val="24"/>
          <w:lang w:val="el-GR"/>
        </w:rPr>
        <w:t>κ</w:t>
      </w:r>
      <w:r w:rsidRPr="00DD6B12">
        <w:rPr>
          <w:sz w:val="24"/>
          <w:lang w:val="el-GR"/>
        </w:rPr>
        <w:t>ή</w:t>
      </w:r>
      <w:r w:rsidRPr="00DD6B12">
        <w:rPr>
          <w:spacing w:val="3"/>
          <w:sz w:val="24"/>
          <w:lang w:val="el-GR"/>
        </w:rPr>
        <w:t xml:space="preserve"> </w:t>
      </w:r>
      <w:r w:rsidRPr="00DD6B12">
        <w:rPr>
          <w:spacing w:val="-6"/>
          <w:sz w:val="24"/>
          <w:lang w:val="el-GR"/>
        </w:rPr>
        <w:t>μ</w:t>
      </w:r>
      <w:r w:rsidRPr="00DD6B12">
        <w:rPr>
          <w:spacing w:val="-7"/>
          <w:sz w:val="24"/>
          <w:lang w:val="el-GR"/>
        </w:rPr>
        <w:t>ε</w:t>
      </w:r>
      <w:r w:rsidRPr="00DD6B12">
        <w:rPr>
          <w:spacing w:val="-8"/>
          <w:sz w:val="24"/>
          <w:lang w:val="el-GR"/>
        </w:rPr>
        <w:t>τ</w:t>
      </w:r>
      <w:r w:rsidRPr="00DD6B12">
        <w:rPr>
          <w:spacing w:val="-11"/>
          <w:sz w:val="24"/>
          <w:lang w:val="el-GR"/>
        </w:rPr>
        <w:t>α</w:t>
      </w:r>
      <w:r w:rsidRPr="00DD6B12">
        <w:rPr>
          <w:spacing w:val="-7"/>
          <w:sz w:val="24"/>
          <w:lang w:val="el-GR"/>
        </w:rPr>
        <w:t>βο</w:t>
      </w:r>
      <w:r w:rsidRPr="00DD6B12">
        <w:rPr>
          <w:spacing w:val="-8"/>
          <w:sz w:val="24"/>
          <w:lang w:val="el-GR"/>
        </w:rPr>
        <w:t>λ</w:t>
      </w:r>
      <w:r w:rsidRPr="00DD6B12">
        <w:rPr>
          <w:sz w:val="24"/>
          <w:lang w:val="el-GR"/>
        </w:rPr>
        <w:t>ή</w:t>
      </w:r>
      <w:r w:rsidRPr="00DD6B12">
        <w:rPr>
          <w:spacing w:val="3"/>
          <w:sz w:val="24"/>
          <w:lang w:val="el-GR"/>
        </w:rPr>
        <w:t xml:space="preserve"> </w:t>
      </w:r>
      <w:r w:rsidRPr="00DD6B12">
        <w:rPr>
          <w:spacing w:val="-9"/>
          <w:sz w:val="24"/>
          <w:lang w:val="el-GR"/>
        </w:rPr>
        <w:t>σ</w:t>
      </w:r>
      <w:r w:rsidRPr="00DD6B12">
        <w:rPr>
          <w:spacing w:val="-8"/>
          <w:sz w:val="24"/>
          <w:lang w:val="el-GR"/>
        </w:rPr>
        <w:t>τ</w:t>
      </w:r>
      <w:r w:rsidRPr="00DD6B12">
        <w:rPr>
          <w:spacing w:val="-9"/>
          <w:sz w:val="24"/>
          <w:lang w:val="el-GR"/>
        </w:rPr>
        <w:t>ι</w:t>
      </w:r>
      <w:r w:rsidRPr="00DD6B12">
        <w:rPr>
          <w:sz w:val="24"/>
          <w:lang w:val="el-GR"/>
        </w:rPr>
        <w:t>ς</w:t>
      </w:r>
      <w:r w:rsidRPr="00DD6B12">
        <w:rPr>
          <w:spacing w:val="5"/>
          <w:sz w:val="24"/>
          <w:lang w:val="el-GR"/>
        </w:rPr>
        <w:t xml:space="preserve"> </w:t>
      </w:r>
      <w:r w:rsidRPr="00DD6B12">
        <w:rPr>
          <w:spacing w:val="-9"/>
          <w:sz w:val="24"/>
          <w:lang w:val="el-GR"/>
        </w:rPr>
        <w:t>σ</w:t>
      </w:r>
      <w:r w:rsidRPr="00DD6B12">
        <w:rPr>
          <w:spacing w:val="-6"/>
          <w:sz w:val="24"/>
          <w:lang w:val="el-GR"/>
        </w:rPr>
        <w:t>υμ</w:t>
      </w:r>
      <w:r w:rsidRPr="00DD6B12">
        <w:rPr>
          <w:spacing w:val="-9"/>
          <w:sz w:val="24"/>
          <w:lang w:val="el-GR"/>
        </w:rPr>
        <w:t>φ</w:t>
      </w:r>
      <w:r w:rsidRPr="00DD6B12">
        <w:rPr>
          <w:spacing w:val="-7"/>
          <w:sz w:val="24"/>
          <w:lang w:val="el-GR"/>
        </w:rPr>
        <w:t>ω</w:t>
      </w:r>
      <w:r w:rsidRPr="00DD6B12">
        <w:rPr>
          <w:spacing w:val="-8"/>
          <w:sz w:val="24"/>
          <w:lang w:val="el-GR"/>
        </w:rPr>
        <w:t>ν</w:t>
      </w:r>
      <w:r w:rsidRPr="00DD6B12">
        <w:rPr>
          <w:spacing w:val="-10"/>
          <w:sz w:val="24"/>
          <w:lang w:val="el-GR"/>
        </w:rPr>
        <w:t>η</w:t>
      </w:r>
      <w:r w:rsidRPr="00DD6B12">
        <w:rPr>
          <w:spacing w:val="-7"/>
          <w:sz w:val="24"/>
          <w:lang w:val="el-GR"/>
        </w:rPr>
        <w:t>θέ</w:t>
      </w:r>
      <w:r w:rsidRPr="00DD6B12">
        <w:rPr>
          <w:spacing w:val="-8"/>
          <w:sz w:val="24"/>
          <w:lang w:val="el-GR"/>
        </w:rPr>
        <w:t>ντ</w:t>
      </w:r>
      <w:r w:rsidRPr="00DD6B12">
        <w:rPr>
          <w:spacing w:val="-10"/>
          <w:sz w:val="24"/>
          <w:lang w:val="el-GR"/>
        </w:rPr>
        <w:t>ε</w:t>
      </w:r>
      <w:r w:rsidRPr="00DD6B12">
        <w:rPr>
          <w:sz w:val="24"/>
          <w:lang w:val="el-GR"/>
        </w:rPr>
        <w:t>ς</w:t>
      </w:r>
      <w:r w:rsidRPr="00DD6B12">
        <w:rPr>
          <w:spacing w:val="5"/>
          <w:sz w:val="24"/>
          <w:lang w:val="el-GR"/>
        </w:rPr>
        <w:t xml:space="preserve"> </w:t>
      </w:r>
      <w:r w:rsidRPr="00DD6B12">
        <w:rPr>
          <w:spacing w:val="-8"/>
          <w:sz w:val="24"/>
          <w:lang w:val="el-GR"/>
        </w:rPr>
        <w:t>κα</w:t>
      </w:r>
      <w:r w:rsidRPr="00DD6B12">
        <w:rPr>
          <w:spacing w:val="-13"/>
          <w:sz w:val="24"/>
          <w:lang w:val="el-GR"/>
        </w:rPr>
        <w:t>λ</w:t>
      </w:r>
      <w:r w:rsidRPr="00DD6B12">
        <w:rPr>
          <w:spacing w:val="-6"/>
          <w:sz w:val="24"/>
          <w:lang w:val="el-GR"/>
        </w:rPr>
        <w:t>ύψ</w:t>
      </w:r>
      <w:r w:rsidRPr="00DD6B12">
        <w:rPr>
          <w:spacing w:val="-7"/>
          <w:sz w:val="24"/>
          <w:lang w:val="el-GR"/>
        </w:rPr>
        <w:t>ε</w:t>
      </w:r>
      <w:r w:rsidRPr="00DD6B12">
        <w:rPr>
          <w:spacing w:val="-9"/>
          <w:sz w:val="24"/>
          <w:lang w:val="el-GR"/>
        </w:rPr>
        <w:t>ι</w:t>
      </w:r>
      <w:r w:rsidRPr="00DD6B12">
        <w:rPr>
          <w:sz w:val="24"/>
          <w:lang w:val="el-GR"/>
        </w:rPr>
        <w:t>ς</w:t>
      </w:r>
      <w:r w:rsidRPr="00DD6B12">
        <w:rPr>
          <w:spacing w:val="5"/>
          <w:sz w:val="24"/>
          <w:lang w:val="el-GR"/>
        </w:rPr>
        <w:t xml:space="preserve"> </w:t>
      </w:r>
      <w:r w:rsidRPr="00DD6B12">
        <w:rPr>
          <w:spacing w:val="-10"/>
          <w:sz w:val="24"/>
          <w:lang w:val="el-GR"/>
        </w:rPr>
        <w:t>γ</w:t>
      </w:r>
      <w:r w:rsidRPr="00DD6B12">
        <w:rPr>
          <w:spacing w:val="-7"/>
          <w:sz w:val="24"/>
          <w:lang w:val="el-GR"/>
        </w:rPr>
        <w:t>ι</w:t>
      </w:r>
      <w:r w:rsidRPr="00DD6B12">
        <w:rPr>
          <w:sz w:val="24"/>
          <w:lang w:val="el-GR"/>
        </w:rPr>
        <w:t>α</w:t>
      </w:r>
      <w:r w:rsidRPr="00DD6B12">
        <w:rPr>
          <w:spacing w:val="3"/>
          <w:sz w:val="24"/>
          <w:lang w:val="el-GR"/>
        </w:rPr>
        <w:t xml:space="preserve"> </w:t>
      </w:r>
      <w:r w:rsidRPr="00DD6B12">
        <w:rPr>
          <w:spacing w:val="-8"/>
          <w:sz w:val="24"/>
          <w:lang w:val="el-GR"/>
        </w:rPr>
        <w:t>κάπ</w:t>
      </w:r>
      <w:r w:rsidRPr="00DD6B12">
        <w:rPr>
          <w:spacing w:val="-5"/>
          <w:sz w:val="24"/>
          <w:lang w:val="el-GR"/>
        </w:rPr>
        <w:t>ο</w:t>
      </w:r>
      <w:r w:rsidRPr="00DD6B12">
        <w:rPr>
          <w:spacing w:val="-7"/>
          <w:sz w:val="24"/>
          <w:lang w:val="el-GR"/>
        </w:rPr>
        <w:t>ι</w:t>
      </w:r>
      <w:r w:rsidRPr="00DD6B12">
        <w:rPr>
          <w:sz w:val="24"/>
          <w:lang w:val="el-GR"/>
        </w:rPr>
        <w:t>ο</w:t>
      </w:r>
      <w:r w:rsidRPr="00DD6B12">
        <w:rPr>
          <w:spacing w:val="4"/>
          <w:sz w:val="24"/>
          <w:lang w:val="el-GR"/>
        </w:rPr>
        <w:t xml:space="preserve"> </w:t>
      </w:r>
      <w:r w:rsidRPr="00DD6B12">
        <w:rPr>
          <w:spacing w:val="-9"/>
          <w:sz w:val="24"/>
          <w:lang w:val="el-GR"/>
        </w:rPr>
        <w:t>σ</w:t>
      </w:r>
      <w:r w:rsidRPr="00DD6B12">
        <w:rPr>
          <w:spacing w:val="-6"/>
          <w:sz w:val="24"/>
          <w:lang w:val="el-GR"/>
        </w:rPr>
        <w:t>υ</w:t>
      </w:r>
      <w:r w:rsidRPr="00DD6B12">
        <w:rPr>
          <w:spacing w:val="-8"/>
          <w:sz w:val="24"/>
          <w:lang w:val="el-GR"/>
        </w:rPr>
        <w:t>γ</w:t>
      </w:r>
      <w:r w:rsidRPr="00DD6B12">
        <w:rPr>
          <w:spacing w:val="-11"/>
          <w:sz w:val="24"/>
          <w:lang w:val="el-GR"/>
        </w:rPr>
        <w:t>κ</w:t>
      </w:r>
      <w:r w:rsidRPr="00DD6B12">
        <w:rPr>
          <w:spacing w:val="-7"/>
          <w:sz w:val="24"/>
          <w:lang w:val="el-GR"/>
        </w:rPr>
        <w:t>ε</w:t>
      </w:r>
      <w:r w:rsidRPr="00DD6B12">
        <w:rPr>
          <w:spacing w:val="-8"/>
          <w:sz w:val="24"/>
          <w:lang w:val="el-GR"/>
        </w:rPr>
        <w:t>κ</w:t>
      </w:r>
      <w:r w:rsidRPr="00DD6B12">
        <w:rPr>
          <w:spacing w:val="-7"/>
          <w:sz w:val="24"/>
          <w:lang w:val="el-GR"/>
        </w:rPr>
        <w:t>ρ</w:t>
      </w:r>
      <w:r w:rsidRPr="00DD6B12">
        <w:rPr>
          <w:spacing w:val="-9"/>
          <w:sz w:val="24"/>
          <w:lang w:val="el-GR"/>
        </w:rPr>
        <w:t>ι</w:t>
      </w:r>
      <w:r w:rsidRPr="00DD6B12">
        <w:rPr>
          <w:spacing w:val="-6"/>
          <w:sz w:val="24"/>
          <w:lang w:val="el-GR"/>
        </w:rPr>
        <w:t>μ</w:t>
      </w:r>
      <w:r w:rsidRPr="00DD6B12">
        <w:rPr>
          <w:spacing w:val="-10"/>
          <w:sz w:val="24"/>
          <w:lang w:val="el-GR"/>
        </w:rPr>
        <w:t>έ</w:t>
      </w:r>
      <w:r w:rsidRPr="00DD6B12">
        <w:rPr>
          <w:spacing w:val="-8"/>
          <w:sz w:val="24"/>
          <w:lang w:val="el-GR"/>
        </w:rPr>
        <w:t>ν</w:t>
      </w:r>
      <w:r w:rsidRPr="00DD6B12">
        <w:rPr>
          <w:sz w:val="24"/>
          <w:lang w:val="el-GR"/>
        </w:rPr>
        <w:t>ο</w:t>
      </w:r>
      <w:r w:rsidRPr="00DD6B12">
        <w:rPr>
          <w:spacing w:val="4"/>
          <w:sz w:val="24"/>
          <w:lang w:val="el-GR"/>
        </w:rPr>
        <w:t xml:space="preserve"> </w:t>
      </w:r>
      <w:r w:rsidRPr="00DD6B12">
        <w:rPr>
          <w:spacing w:val="-7"/>
          <w:sz w:val="24"/>
          <w:lang w:val="el-GR"/>
        </w:rPr>
        <w:t>ό</w:t>
      </w:r>
      <w:r w:rsidRPr="00DD6B12">
        <w:rPr>
          <w:spacing w:val="-8"/>
          <w:sz w:val="24"/>
          <w:lang w:val="el-GR"/>
        </w:rPr>
        <w:t>χ</w:t>
      </w:r>
      <w:r w:rsidRPr="00DD6B12">
        <w:rPr>
          <w:spacing w:val="-10"/>
          <w:sz w:val="24"/>
          <w:lang w:val="el-GR"/>
        </w:rPr>
        <w:t>η</w:t>
      </w:r>
      <w:r w:rsidRPr="00DD6B12">
        <w:rPr>
          <w:spacing w:val="-6"/>
          <w:sz w:val="24"/>
          <w:lang w:val="el-GR"/>
        </w:rPr>
        <w:t>μ</w:t>
      </w:r>
      <w:r w:rsidRPr="00DD6B12">
        <w:rPr>
          <w:spacing w:val="-8"/>
          <w:sz w:val="24"/>
          <w:lang w:val="el-GR"/>
        </w:rPr>
        <w:t>α</w:t>
      </w:r>
      <w:r w:rsidRPr="00DD6B12">
        <w:rPr>
          <w:sz w:val="24"/>
          <w:lang w:val="el-GR"/>
        </w:rPr>
        <w:t>,</w:t>
      </w:r>
      <w:r w:rsidRPr="00DD6B12">
        <w:rPr>
          <w:spacing w:val="1"/>
          <w:sz w:val="24"/>
          <w:lang w:val="el-GR"/>
        </w:rPr>
        <w:t xml:space="preserve"> </w:t>
      </w:r>
      <w:r w:rsidRPr="00DD6B12">
        <w:rPr>
          <w:sz w:val="24"/>
          <w:lang w:val="el-GR"/>
        </w:rPr>
        <w:t xml:space="preserve">ο </w:t>
      </w:r>
      <w:r w:rsidRPr="00DD6B12">
        <w:rPr>
          <w:spacing w:val="-8"/>
          <w:sz w:val="24"/>
          <w:lang w:val="el-GR"/>
        </w:rPr>
        <w:t>ανά</w:t>
      </w:r>
      <w:r w:rsidRPr="00DD6B12">
        <w:rPr>
          <w:spacing w:val="-7"/>
          <w:sz w:val="24"/>
          <w:lang w:val="el-GR"/>
        </w:rPr>
        <w:t>δο</w:t>
      </w:r>
      <w:r w:rsidRPr="00DD6B12">
        <w:rPr>
          <w:spacing w:val="-8"/>
          <w:sz w:val="24"/>
          <w:lang w:val="el-GR"/>
        </w:rPr>
        <w:t>χ</w:t>
      </w:r>
      <w:r w:rsidRPr="00DD6B12">
        <w:rPr>
          <w:spacing w:val="-10"/>
          <w:sz w:val="24"/>
          <w:lang w:val="el-GR"/>
        </w:rPr>
        <w:t>ο</w:t>
      </w:r>
      <w:r w:rsidRPr="00DD6B12">
        <w:rPr>
          <w:sz w:val="24"/>
          <w:lang w:val="el-GR"/>
        </w:rPr>
        <w:t>ς</w:t>
      </w:r>
      <w:r w:rsidRPr="00DD6B12">
        <w:rPr>
          <w:spacing w:val="8"/>
          <w:sz w:val="24"/>
          <w:lang w:val="el-GR"/>
        </w:rPr>
        <w:t xml:space="preserve"> </w:t>
      </w:r>
      <w:r w:rsidRPr="00DD6B12">
        <w:rPr>
          <w:spacing w:val="-10"/>
          <w:sz w:val="24"/>
          <w:lang w:val="el-GR"/>
        </w:rPr>
        <w:t>ο</w:t>
      </w:r>
      <w:r w:rsidRPr="00DD6B12">
        <w:rPr>
          <w:spacing w:val="-6"/>
          <w:sz w:val="24"/>
          <w:lang w:val="el-GR"/>
        </w:rPr>
        <w:t>φ</w:t>
      </w:r>
      <w:r w:rsidRPr="00DD6B12">
        <w:rPr>
          <w:spacing w:val="-10"/>
          <w:sz w:val="24"/>
          <w:lang w:val="el-GR"/>
        </w:rPr>
        <w:t>ε</w:t>
      </w:r>
      <w:r w:rsidRPr="00DD6B12">
        <w:rPr>
          <w:spacing w:val="-7"/>
          <w:sz w:val="24"/>
          <w:lang w:val="el-GR"/>
        </w:rPr>
        <w:t>ί</w:t>
      </w:r>
      <w:r w:rsidRPr="00DD6B12">
        <w:rPr>
          <w:spacing w:val="-8"/>
          <w:sz w:val="24"/>
          <w:lang w:val="el-GR"/>
        </w:rPr>
        <w:t>λ</w:t>
      </w:r>
      <w:r w:rsidRPr="00DD6B12">
        <w:rPr>
          <w:spacing w:val="-7"/>
          <w:sz w:val="24"/>
          <w:lang w:val="el-GR"/>
        </w:rPr>
        <w:t>ε</w:t>
      </w:r>
      <w:r w:rsidRPr="00DD6B12">
        <w:rPr>
          <w:sz w:val="24"/>
          <w:lang w:val="el-GR"/>
        </w:rPr>
        <w:t>ι</w:t>
      </w:r>
      <w:r w:rsidRPr="00DD6B12">
        <w:rPr>
          <w:spacing w:val="3"/>
          <w:sz w:val="24"/>
          <w:lang w:val="el-GR"/>
        </w:rPr>
        <w:t xml:space="preserve"> </w:t>
      </w:r>
      <w:r w:rsidRPr="00DD6B12">
        <w:rPr>
          <w:spacing w:val="-8"/>
          <w:sz w:val="24"/>
          <w:lang w:val="el-GR"/>
        </w:rPr>
        <w:t>ν</w:t>
      </w:r>
      <w:r w:rsidRPr="00DD6B12">
        <w:rPr>
          <w:sz w:val="24"/>
          <w:lang w:val="el-GR"/>
        </w:rPr>
        <w:t>α</w:t>
      </w:r>
      <w:r w:rsidRPr="00DD6B12">
        <w:rPr>
          <w:spacing w:val="4"/>
          <w:sz w:val="24"/>
          <w:lang w:val="el-GR"/>
        </w:rPr>
        <w:t xml:space="preserve"> </w:t>
      </w:r>
      <w:r w:rsidRPr="00DD6B12">
        <w:rPr>
          <w:spacing w:val="-13"/>
          <w:sz w:val="24"/>
          <w:lang w:val="el-GR"/>
        </w:rPr>
        <w:t>π</w:t>
      </w:r>
      <w:r w:rsidRPr="00DD6B12">
        <w:rPr>
          <w:spacing w:val="-7"/>
          <w:sz w:val="24"/>
          <w:lang w:val="el-GR"/>
        </w:rPr>
        <w:t>ροβε</w:t>
      </w:r>
      <w:r w:rsidRPr="00DD6B12">
        <w:rPr>
          <w:sz w:val="24"/>
          <w:lang w:val="el-GR"/>
        </w:rPr>
        <w:t>ί</w:t>
      </w:r>
      <w:r w:rsidRPr="00DD6B12">
        <w:rPr>
          <w:spacing w:val="3"/>
          <w:sz w:val="24"/>
          <w:lang w:val="el-GR"/>
        </w:rPr>
        <w:t xml:space="preserve"> </w:t>
      </w:r>
      <w:r w:rsidRPr="00DD6B12">
        <w:rPr>
          <w:spacing w:val="-7"/>
          <w:sz w:val="24"/>
          <w:lang w:val="el-GR"/>
        </w:rPr>
        <w:t>σ</w:t>
      </w:r>
      <w:r w:rsidRPr="00DD6B12">
        <w:rPr>
          <w:sz w:val="24"/>
          <w:lang w:val="el-GR"/>
        </w:rPr>
        <w:t>ε</w:t>
      </w:r>
      <w:r w:rsidRPr="00DD6B12">
        <w:rPr>
          <w:spacing w:val="5"/>
          <w:sz w:val="24"/>
          <w:lang w:val="el-GR"/>
        </w:rPr>
        <w:t xml:space="preserve"> </w:t>
      </w:r>
      <w:r w:rsidRPr="00DD6B12">
        <w:rPr>
          <w:spacing w:val="-10"/>
          <w:sz w:val="24"/>
          <w:lang w:val="el-GR"/>
        </w:rPr>
        <w:t>ά</w:t>
      </w:r>
      <w:r w:rsidRPr="00DD6B12">
        <w:rPr>
          <w:spacing w:val="-6"/>
          <w:sz w:val="24"/>
          <w:lang w:val="el-GR"/>
        </w:rPr>
        <w:t>μ</w:t>
      </w:r>
      <w:r w:rsidRPr="00DD6B12">
        <w:rPr>
          <w:spacing w:val="-10"/>
          <w:sz w:val="24"/>
          <w:lang w:val="el-GR"/>
        </w:rPr>
        <w:t>ε</w:t>
      </w:r>
      <w:r w:rsidRPr="00DD6B12">
        <w:rPr>
          <w:spacing w:val="-7"/>
          <w:sz w:val="24"/>
          <w:lang w:val="el-GR"/>
        </w:rPr>
        <w:t>σ</w:t>
      </w:r>
      <w:r w:rsidRPr="00DD6B12">
        <w:rPr>
          <w:sz w:val="24"/>
          <w:lang w:val="el-GR"/>
        </w:rPr>
        <w:t>η</w:t>
      </w:r>
      <w:r w:rsidRPr="00DD6B12">
        <w:rPr>
          <w:spacing w:val="4"/>
          <w:sz w:val="24"/>
          <w:lang w:val="el-GR"/>
        </w:rPr>
        <w:t xml:space="preserve"> </w:t>
      </w:r>
      <w:r w:rsidRPr="00DD6B12">
        <w:rPr>
          <w:spacing w:val="-8"/>
          <w:sz w:val="24"/>
          <w:lang w:val="el-GR"/>
        </w:rPr>
        <w:t>α</w:t>
      </w:r>
      <w:r w:rsidRPr="00DD6B12">
        <w:rPr>
          <w:spacing w:val="-10"/>
          <w:sz w:val="24"/>
          <w:lang w:val="el-GR"/>
        </w:rPr>
        <w:t>ν</w:t>
      </w:r>
      <w:r w:rsidRPr="00DD6B12">
        <w:rPr>
          <w:spacing w:val="-8"/>
          <w:sz w:val="24"/>
          <w:lang w:val="el-GR"/>
        </w:rPr>
        <w:t>τ</w:t>
      </w:r>
      <w:r w:rsidRPr="00DD6B12">
        <w:rPr>
          <w:spacing w:val="-7"/>
          <w:sz w:val="24"/>
          <w:lang w:val="el-GR"/>
        </w:rPr>
        <w:t>ι</w:t>
      </w:r>
      <w:r w:rsidRPr="00DD6B12">
        <w:rPr>
          <w:spacing w:val="-8"/>
          <w:sz w:val="24"/>
          <w:lang w:val="el-GR"/>
        </w:rPr>
        <w:t>κατά</w:t>
      </w:r>
      <w:r w:rsidRPr="00DD6B12">
        <w:rPr>
          <w:spacing w:val="-7"/>
          <w:sz w:val="24"/>
          <w:lang w:val="el-GR"/>
        </w:rPr>
        <w:t>σ</w:t>
      </w:r>
      <w:r w:rsidRPr="00DD6B12">
        <w:rPr>
          <w:spacing w:val="-8"/>
          <w:sz w:val="24"/>
          <w:lang w:val="el-GR"/>
        </w:rPr>
        <w:t>τα</w:t>
      </w:r>
      <w:r w:rsidRPr="00DD6B12">
        <w:rPr>
          <w:spacing w:val="-7"/>
          <w:sz w:val="24"/>
          <w:lang w:val="el-GR"/>
        </w:rPr>
        <w:t>σ</w:t>
      </w:r>
      <w:r w:rsidRPr="00DD6B12">
        <w:rPr>
          <w:sz w:val="24"/>
          <w:lang w:val="el-GR"/>
        </w:rPr>
        <w:t>η</w:t>
      </w:r>
      <w:r w:rsidRPr="00DD6B12">
        <w:rPr>
          <w:spacing w:val="4"/>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8"/>
          <w:sz w:val="24"/>
          <w:lang w:val="el-GR"/>
        </w:rPr>
        <w:t xml:space="preserve"> </w:t>
      </w:r>
      <w:r w:rsidRPr="00DD6B12">
        <w:rPr>
          <w:spacing w:val="-11"/>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w:t>
      </w:r>
      <w:r w:rsidRPr="00DD6B12">
        <w:rPr>
          <w:spacing w:val="-7"/>
          <w:sz w:val="24"/>
          <w:lang w:val="el-GR"/>
        </w:rPr>
        <w:t>σ</w:t>
      </w:r>
      <w:r w:rsidRPr="00DD6B12">
        <w:rPr>
          <w:spacing w:val="-8"/>
          <w:sz w:val="24"/>
          <w:lang w:val="el-GR"/>
        </w:rPr>
        <w:t>τή</w:t>
      </w:r>
      <w:r w:rsidRPr="00DD6B12">
        <w:rPr>
          <w:spacing w:val="-9"/>
          <w:sz w:val="24"/>
          <w:lang w:val="el-GR"/>
        </w:rPr>
        <w:t>ρ</w:t>
      </w:r>
      <w:r w:rsidRPr="00DD6B12">
        <w:rPr>
          <w:spacing w:val="-7"/>
          <w:sz w:val="24"/>
          <w:lang w:val="el-GR"/>
        </w:rPr>
        <w:t>ι</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9"/>
          <w:sz w:val="24"/>
          <w:lang w:val="el-GR"/>
        </w:rPr>
        <w:t>σ</w:t>
      </w:r>
      <w:r w:rsidRPr="00DD6B12">
        <w:rPr>
          <w:spacing w:val="-6"/>
          <w:sz w:val="24"/>
          <w:lang w:val="el-GR"/>
        </w:rPr>
        <w:t>υ</w:t>
      </w:r>
      <w:r w:rsidRPr="00DD6B12">
        <w:rPr>
          <w:spacing w:val="-9"/>
          <w:sz w:val="24"/>
          <w:lang w:val="el-GR"/>
        </w:rPr>
        <w:t>μ</w:t>
      </w:r>
      <w:r w:rsidRPr="00DD6B12">
        <w:rPr>
          <w:spacing w:val="-7"/>
          <w:sz w:val="24"/>
          <w:lang w:val="el-GR"/>
        </w:rPr>
        <w:t>βο</w:t>
      </w:r>
      <w:r w:rsidRPr="00DD6B12">
        <w:rPr>
          <w:spacing w:val="-8"/>
          <w:sz w:val="24"/>
          <w:lang w:val="el-GR"/>
        </w:rPr>
        <w:t>λα</w:t>
      </w:r>
      <w:r w:rsidRPr="00DD6B12">
        <w:rPr>
          <w:spacing w:val="-7"/>
          <w:sz w:val="24"/>
          <w:lang w:val="el-GR"/>
        </w:rPr>
        <w:t>ί</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8"/>
          <w:sz w:val="24"/>
          <w:lang w:val="el-GR"/>
        </w:rPr>
        <w:t>κα</w:t>
      </w:r>
      <w:r w:rsidRPr="00DD6B12">
        <w:rPr>
          <w:sz w:val="24"/>
          <w:lang w:val="el-GR"/>
        </w:rPr>
        <w:t>ι</w:t>
      </w:r>
      <w:r w:rsidRPr="00DD6B12">
        <w:rPr>
          <w:spacing w:val="3"/>
          <w:sz w:val="24"/>
          <w:lang w:val="el-GR"/>
        </w:rPr>
        <w:t xml:space="preserve"> </w:t>
      </w:r>
      <w:r w:rsidRPr="00DD6B12">
        <w:rPr>
          <w:spacing w:val="-7"/>
          <w:sz w:val="24"/>
          <w:lang w:val="el-GR"/>
        </w:rPr>
        <w:t>ε</w:t>
      </w:r>
      <w:r w:rsidRPr="00DD6B12">
        <w:rPr>
          <w:spacing w:val="-8"/>
          <w:sz w:val="24"/>
          <w:lang w:val="el-GR"/>
        </w:rPr>
        <w:t>να</w:t>
      </w:r>
      <w:r w:rsidRPr="00DD6B12">
        <w:rPr>
          <w:spacing w:val="-9"/>
          <w:sz w:val="24"/>
          <w:lang w:val="el-GR"/>
        </w:rPr>
        <w:t>ρ</w:t>
      </w:r>
      <w:r w:rsidRPr="00DD6B12">
        <w:rPr>
          <w:spacing w:val="-6"/>
          <w:sz w:val="24"/>
          <w:lang w:val="el-GR"/>
        </w:rPr>
        <w:t>μ</w:t>
      </w:r>
      <w:r w:rsidRPr="00DD6B12">
        <w:rPr>
          <w:spacing w:val="-7"/>
          <w:sz w:val="24"/>
          <w:lang w:val="el-GR"/>
        </w:rPr>
        <w:t>ό</w:t>
      </w:r>
      <w:r w:rsidRPr="00DD6B12">
        <w:rPr>
          <w:spacing w:val="-10"/>
          <w:sz w:val="24"/>
          <w:lang w:val="el-GR"/>
        </w:rPr>
        <w:t>ν</w:t>
      </w:r>
      <w:r w:rsidRPr="00DD6B12">
        <w:rPr>
          <w:spacing w:val="-7"/>
          <w:sz w:val="24"/>
          <w:lang w:val="el-GR"/>
        </w:rPr>
        <w:t>ισ</w:t>
      </w:r>
      <w:r w:rsidRPr="00DD6B12">
        <w:rPr>
          <w:sz w:val="24"/>
          <w:lang w:val="el-GR"/>
        </w:rPr>
        <w:t>η</w:t>
      </w:r>
      <w:r w:rsidRPr="00DD6B12">
        <w:rPr>
          <w:spacing w:val="-1"/>
          <w:sz w:val="24"/>
          <w:lang w:val="el-GR"/>
        </w:rPr>
        <w:t xml:space="preserve"> </w:t>
      </w:r>
      <w:r w:rsidRPr="00DD6B12">
        <w:rPr>
          <w:spacing w:val="-9"/>
          <w:sz w:val="24"/>
          <w:lang w:val="el-GR"/>
        </w:rPr>
        <w:t>μ</w:t>
      </w:r>
      <w:r w:rsidRPr="00DD6B12">
        <w:rPr>
          <w:sz w:val="24"/>
          <w:lang w:val="el-GR"/>
        </w:rPr>
        <w:t xml:space="preserve">ε </w:t>
      </w:r>
      <w:r w:rsidRPr="00DD6B12">
        <w:rPr>
          <w:spacing w:val="-8"/>
          <w:sz w:val="24"/>
          <w:lang w:val="el-GR"/>
        </w:rPr>
        <w:t>α</w:t>
      </w:r>
      <w:r w:rsidRPr="00DD6B12">
        <w:rPr>
          <w:spacing w:val="-6"/>
          <w:sz w:val="24"/>
          <w:lang w:val="el-GR"/>
        </w:rPr>
        <w:t>υ</w:t>
      </w:r>
      <w:r w:rsidRPr="00DD6B12">
        <w:rPr>
          <w:spacing w:val="-7"/>
          <w:sz w:val="24"/>
          <w:lang w:val="el-GR"/>
        </w:rPr>
        <w:t>τ</w:t>
      </w:r>
      <w:r w:rsidRPr="00DD6B12">
        <w:rPr>
          <w:spacing w:val="-10"/>
          <w:sz w:val="24"/>
          <w:lang w:val="el-GR"/>
        </w:rPr>
        <w:t>έ</w:t>
      </w:r>
      <w:r w:rsidRPr="00DD6B12">
        <w:rPr>
          <w:sz w:val="24"/>
          <w:lang w:val="el-GR"/>
        </w:rPr>
        <w:t>ς</w:t>
      </w:r>
      <w:r w:rsidRPr="00DD6B12">
        <w:rPr>
          <w:spacing w:val="-11"/>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10"/>
          <w:sz w:val="24"/>
          <w:lang w:val="el-GR"/>
        </w:rPr>
        <w:t>ο</w:t>
      </w:r>
      <w:r w:rsidRPr="00DD6B12">
        <w:rPr>
          <w:spacing w:val="-6"/>
          <w:sz w:val="24"/>
          <w:lang w:val="el-GR"/>
        </w:rPr>
        <w:t>μ</w:t>
      </w:r>
      <w:r w:rsidRPr="00DD6B12">
        <w:rPr>
          <w:spacing w:val="-8"/>
          <w:sz w:val="24"/>
          <w:lang w:val="el-GR"/>
        </w:rPr>
        <w:t>ά</w:t>
      </w:r>
      <w:r w:rsidRPr="00DD6B12">
        <w:rPr>
          <w:spacing w:val="-7"/>
          <w:sz w:val="24"/>
          <w:lang w:val="el-GR"/>
        </w:rPr>
        <w:t>δ</w:t>
      </w:r>
      <w:r w:rsidRPr="00DD6B12">
        <w:rPr>
          <w:spacing w:val="-11"/>
          <w:sz w:val="24"/>
          <w:lang w:val="el-GR"/>
        </w:rPr>
        <w:t>α</w:t>
      </w:r>
      <w:r w:rsidRPr="00DD6B12">
        <w:rPr>
          <w:sz w:val="24"/>
          <w:lang w:val="el-GR"/>
        </w:rPr>
        <w:t>ς</w:t>
      </w:r>
      <w:r w:rsidRPr="00DD6B12">
        <w:rPr>
          <w:spacing w:val="-11"/>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13"/>
          <w:sz w:val="24"/>
          <w:lang w:val="el-GR"/>
        </w:rPr>
        <w:t xml:space="preserve"> </w:t>
      </w:r>
      <w:r w:rsidRPr="00DD6B12">
        <w:rPr>
          <w:spacing w:val="-8"/>
          <w:sz w:val="24"/>
          <w:lang w:val="el-GR"/>
        </w:rPr>
        <w:t>αν</w:t>
      </w:r>
      <w:r w:rsidRPr="00DD6B12">
        <w:rPr>
          <w:spacing w:val="-10"/>
          <w:sz w:val="24"/>
          <w:lang w:val="el-GR"/>
        </w:rPr>
        <w:t>τ</w:t>
      </w:r>
      <w:r w:rsidRPr="00DD6B12">
        <w:rPr>
          <w:spacing w:val="-12"/>
          <w:sz w:val="24"/>
          <w:lang w:val="el-GR"/>
        </w:rPr>
        <w:t>ι</w:t>
      </w:r>
      <w:r w:rsidRPr="00DD6B12">
        <w:rPr>
          <w:spacing w:val="-8"/>
          <w:sz w:val="24"/>
          <w:lang w:val="el-GR"/>
        </w:rPr>
        <w:t>π</w:t>
      </w:r>
      <w:r w:rsidRPr="00DD6B12">
        <w:rPr>
          <w:spacing w:val="-7"/>
          <w:sz w:val="24"/>
          <w:lang w:val="el-GR"/>
        </w:rPr>
        <w:t>ρο</w:t>
      </w:r>
      <w:r w:rsidRPr="00DD6B12">
        <w:rPr>
          <w:spacing w:val="-9"/>
          <w:sz w:val="24"/>
          <w:lang w:val="el-GR"/>
        </w:rPr>
        <w:t>σ</w:t>
      </w:r>
      <w:r w:rsidRPr="00DD6B12">
        <w:rPr>
          <w:spacing w:val="-6"/>
          <w:sz w:val="24"/>
          <w:lang w:val="el-GR"/>
        </w:rPr>
        <w:t>ω</w:t>
      </w:r>
      <w:r w:rsidRPr="00DD6B12">
        <w:rPr>
          <w:spacing w:val="-8"/>
          <w:sz w:val="24"/>
          <w:lang w:val="el-GR"/>
        </w:rPr>
        <w:t>π</w:t>
      </w:r>
      <w:r w:rsidRPr="00DD6B12">
        <w:rPr>
          <w:spacing w:val="-10"/>
          <w:sz w:val="24"/>
          <w:lang w:val="el-GR"/>
        </w:rPr>
        <w:t>ε</w:t>
      </w:r>
      <w:r w:rsidRPr="00DD6B12">
        <w:rPr>
          <w:spacing w:val="-6"/>
          <w:sz w:val="24"/>
          <w:lang w:val="el-GR"/>
        </w:rPr>
        <w:t>ύ</w:t>
      </w:r>
      <w:r w:rsidRPr="00DD6B12">
        <w:rPr>
          <w:spacing w:val="-7"/>
          <w:sz w:val="24"/>
          <w:lang w:val="el-GR"/>
        </w:rPr>
        <w:t>ε</w:t>
      </w:r>
      <w:r w:rsidRPr="00DD6B12">
        <w:rPr>
          <w:sz w:val="24"/>
          <w:lang w:val="el-GR"/>
        </w:rPr>
        <w:t>ι</w:t>
      </w:r>
      <w:r w:rsidRPr="00DD6B12">
        <w:rPr>
          <w:spacing w:val="-17"/>
          <w:sz w:val="24"/>
          <w:lang w:val="el-GR"/>
        </w:rPr>
        <w:t xml:space="preserve"> </w:t>
      </w:r>
      <w:r w:rsidRPr="00DD6B12">
        <w:rPr>
          <w:spacing w:val="-8"/>
          <w:sz w:val="24"/>
          <w:lang w:val="el-GR"/>
        </w:rPr>
        <w:t>τ</w:t>
      </w:r>
      <w:r w:rsidRPr="00DD6B12">
        <w:rPr>
          <w:sz w:val="24"/>
          <w:lang w:val="el-GR"/>
        </w:rPr>
        <w:t>ο</w:t>
      </w:r>
      <w:r w:rsidRPr="00DD6B12">
        <w:rPr>
          <w:spacing w:val="-14"/>
          <w:sz w:val="24"/>
          <w:lang w:val="el-GR"/>
        </w:rPr>
        <w:t xml:space="preserve"> </w:t>
      </w:r>
      <w:r w:rsidRPr="00DD6B12">
        <w:rPr>
          <w:spacing w:val="-9"/>
          <w:sz w:val="24"/>
          <w:lang w:val="el-GR"/>
        </w:rPr>
        <w:t>σ</w:t>
      </w:r>
      <w:r w:rsidRPr="00DD6B12">
        <w:rPr>
          <w:spacing w:val="-4"/>
          <w:sz w:val="24"/>
          <w:lang w:val="el-GR"/>
        </w:rPr>
        <w:t>υ</w:t>
      </w:r>
      <w:r w:rsidRPr="00DD6B12">
        <w:rPr>
          <w:spacing w:val="-8"/>
          <w:sz w:val="24"/>
          <w:lang w:val="el-GR"/>
        </w:rPr>
        <w:t>γ</w:t>
      </w:r>
      <w:r w:rsidRPr="00DD6B12">
        <w:rPr>
          <w:spacing w:val="-11"/>
          <w:sz w:val="24"/>
          <w:lang w:val="el-GR"/>
        </w:rPr>
        <w:t>κ</w:t>
      </w:r>
      <w:r w:rsidRPr="00DD6B12">
        <w:rPr>
          <w:spacing w:val="-7"/>
          <w:sz w:val="24"/>
          <w:lang w:val="el-GR"/>
        </w:rPr>
        <w:t>ε</w:t>
      </w:r>
      <w:r w:rsidRPr="00DD6B12">
        <w:rPr>
          <w:spacing w:val="-8"/>
          <w:sz w:val="24"/>
          <w:lang w:val="el-GR"/>
        </w:rPr>
        <w:t>κ</w:t>
      </w:r>
      <w:r w:rsidRPr="00DD6B12">
        <w:rPr>
          <w:spacing w:val="-7"/>
          <w:sz w:val="24"/>
          <w:lang w:val="el-GR"/>
        </w:rPr>
        <w:t>ρ</w:t>
      </w:r>
      <w:r w:rsidRPr="00DD6B12">
        <w:rPr>
          <w:spacing w:val="-9"/>
          <w:sz w:val="24"/>
          <w:lang w:val="el-GR"/>
        </w:rPr>
        <w:t>ι</w:t>
      </w:r>
      <w:r w:rsidRPr="00DD6B12">
        <w:rPr>
          <w:spacing w:val="-6"/>
          <w:sz w:val="24"/>
          <w:lang w:val="el-GR"/>
        </w:rPr>
        <w:t>μ</w:t>
      </w:r>
      <w:r w:rsidRPr="00DD6B12">
        <w:rPr>
          <w:spacing w:val="-7"/>
          <w:sz w:val="24"/>
          <w:lang w:val="el-GR"/>
        </w:rPr>
        <w:t>έ</w:t>
      </w:r>
      <w:r w:rsidRPr="00DD6B12">
        <w:rPr>
          <w:spacing w:val="-8"/>
          <w:sz w:val="24"/>
          <w:lang w:val="el-GR"/>
        </w:rPr>
        <w:t>ν</w:t>
      </w:r>
      <w:r w:rsidRPr="00DD6B12">
        <w:rPr>
          <w:sz w:val="24"/>
          <w:lang w:val="el-GR"/>
        </w:rPr>
        <w:t>ο</w:t>
      </w:r>
      <w:r w:rsidRPr="00DD6B12">
        <w:rPr>
          <w:spacing w:val="-14"/>
          <w:sz w:val="24"/>
          <w:lang w:val="el-GR"/>
        </w:rPr>
        <w:t xml:space="preserve"> </w:t>
      </w:r>
      <w:r w:rsidRPr="00DD6B12">
        <w:rPr>
          <w:spacing w:val="-7"/>
          <w:sz w:val="24"/>
          <w:lang w:val="el-GR"/>
        </w:rPr>
        <w:t>ό</w:t>
      </w:r>
      <w:r w:rsidRPr="00DD6B12">
        <w:rPr>
          <w:spacing w:val="-8"/>
          <w:sz w:val="24"/>
          <w:lang w:val="el-GR"/>
        </w:rPr>
        <w:t>χ</w:t>
      </w:r>
      <w:r w:rsidRPr="00DD6B12">
        <w:rPr>
          <w:spacing w:val="-10"/>
          <w:sz w:val="24"/>
          <w:lang w:val="el-GR"/>
        </w:rPr>
        <w:t>η</w:t>
      </w:r>
      <w:r w:rsidRPr="00DD6B12">
        <w:rPr>
          <w:spacing w:val="-6"/>
          <w:sz w:val="24"/>
          <w:lang w:val="el-GR"/>
        </w:rPr>
        <w:t>μ</w:t>
      </w:r>
      <w:r w:rsidRPr="00DD6B12">
        <w:rPr>
          <w:sz w:val="24"/>
          <w:lang w:val="el-GR"/>
        </w:rPr>
        <w:t>α</w:t>
      </w:r>
      <w:r w:rsidRPr="00DD6B12">
        <w:rPr>
          <w:spacing w:val="-15"/>
          <w:sz w:val="24"/>
          <w:lang w:val="el-GR"/>
        </w:rPr>
        <w:t xml:space="preserve"> </w:t>
      </w:r>
      <w:r w:rsidRPr="00DD6B12">
        <w:rPr>
          <w:spacing w:val="-7"/>
          <w:sz w:val="24"/>
          <w:lang w:val="el-GR"/>
        </w:rPr>
        <w:t>ε</w:t>
      </w:r>
      <w:r w:rsidRPr="00DD6B12">
        <w:rPr>
          <w:spacing w:val="-8"/>
          <w:sz w:val="24"/>
          <w:lang w:val="el-GR"/>
        </w:rPr>
        <w:t>κτ</w:t>
      </w:r>
      <w:r w:rsidRPr="00DD6B12">
        <w:rPr>
          <w:spacing w:val="-10"/>
          <w:sz w:val="24"/>
          <w:lang w:val="el-GR"/>
        </w:rPr>
        <w:t>ό</w:t>
      </w:r>
      <w:r w:rsidRPr="00DD6B12">
        <w:rPr>
          <w:sz w:val="24"/>
          <w:lang w:val="el-GR"/>
        </w:rPr>
        <w:t>ς</w:t>
      </w:r>
      <w:r w:rsidRPr="00DD6B12">
        <w:rPr>
          <w:spacing w:val="-11"/>
          <w:sz w:val="24"/>
          <w:lang w:val="el-GR"/>
        </w:rPr>
        <w:t xml:space="preserve"> </w:t>
      </w:r>
      <w:r w:rsidRPr="00DD6B12">
        <w:rPr>
          <w:spacing w:val="-8"/>
          <w:sz w:val="24"/>
          <w:lang w:val="el-GR"/>
        </w:rPr>
        <w:t>κα</w:t>
      </w:r>
      <w:r w:rsidRPr="00DD6B12">
        <w:rPr>
          <w:sz w:val="24"/>
          <w:lang w:val="el-GR"/>
        </w:rPr>
        <w:t>ι</w:t>
      </w:r>
      <w:r w:rsidRPr="00DD6B12">
        <w:rPr>
          <w:spacing w:val="-17"/>
          <w:sz w:val="24"/>
          <w:lang w:val="el-GR"/>
        </w:rPr>
        <w:t xml:space="preserve"> </w:t>
      </w:r>
      <w:r w:rsidRPr="00DD6B12">
        <w:rPr>
          <w:spacing w:val="-7"/>
          <w:sz w:val="24"/>
          <w:lang w:val="el-GR"/>
        </w:rPr>
        <w:t>ε</w:t>
      </w:r>
      <w:r w:rsidRPr="00DD6B12">
        <w:rPr>
          <w:spacing w:val="-8"/>
          <w:sz w:val="24"/>
          <w:lang w:val="el-GR"/>
        </w:rPr>
        <w:t>ά</w:t>
      </w:r>
      <w:r w:rsidRPr="00DD6B12">
        <w:rPr>
          <w:sz w:val="24"/>
          <w:lang w:val="el-GR"/>
        </w:rPr>
        <w:t>ν</w:t>
      </w:r>
      <w:r w:rsidRPr="00DD6B12">
        <w:rPr>
          <w:spacing w:val="-17"/>
          <w:sz w:val="24"/>
          <w:lang w:val="el-GR"/>
        </w:rPr>
        <w:t xml:space="preserve"> </w:t>
      </w:r>
      <w:r w:rsidRPr="00DD6B12">
        <w:rPr>
          <w:spacing w:val="-6"/>
          <w:sz w:val="24"/>
          <w:lang w:val="el-GR"/>
        </w:rPr>
        <w:t>υ</w:t>
      </w:r>
      <w:r w:rsidRPr="00DD6B12">
        <w:rPr>
          <w:spacing w:val="-11"/>
          <w:sz w:val="24"/>
          <w:lang w:val="el-GR"/>
        </w:rPr>
        <w:t>π</w:t>
      </w:r>
      <w:r w:rsidRPr="00DD6B12">
        <w:rPr>
          <w:spacing w:val="-8"/>
          <w:sz w:val="24"/>
          <w:lang w:val="el-GR"/>
        </w:rPr>
        <w:t>ά</w:t>
      </w:r>
      <w:r w:rsidRPr="00DD6B12">
        <w:rPr>
          <w:spacing w:val="-7"/>
          <w:sz w:val="24"/>
          <w:lang w:val="el-GR"/>
        </w:rPr>
        <w:t>ρ</w:t>
      </w:r>
      <w:r w:rsidRPr="00DD6B12">
        <w:rPr>
          <w:spacing w:val="-8"/>
          <w:sz w:val="24"/>
          <w:lang w:val="el-GR"/>
        </w:rPr>
        <w:t>χ</w:t>
      </w:r>
      <w:r w:rsidRPr="00DD6B12">
        <w:rPr>
          <w:spacing w:val="-7"/>
          <w:sz w:val="24"/>
          <w:lang w:val="el-GR"/>
        </w:rPr>
        <w:t>ο</w:t>
      </w:r>
      <w:r w:rsidRPr="00DD6B12">
        <w:rPr>
          <w:spacing w:val="-6"/>
          <w:sz w:val="24"/>
          <w:lang w:val="el-GR"/>
        </w:rPr>
        <w:t>υ</w:t>
      </w:r>
      <w:r w:rsidRPr="00DD6B12">
        <w:rPr>
          <w:sz w:val="24"/>
          <w:lang w:val="el-GR"/>
        </w:rPr>
        <w:t>ν</w:t>
      </w:r>
      <w:r w:rsidRPr="00DD6B12">
        <w:rPr>
          <w:spacing w:val="-15"/>
          <w:sz w:val="24"/>
          <w:lang w:val="el-GR"/>
        </w:rPr>
        <w:t xml:space="preserve"> </w:t>
      </w:r>
      <w:r w:rsidRPr="00DD6B12">
        <w:rPr>
          <w:spacing w:val="-8"/>
          <w:sz w:val="24"/>
          <w:lang w:val="el-GR"/>
        </w:rPr>
        <w:t>π</w:t>
      </w:r>
      <w:r w:rsidRPr="00DD6B12">
        <w:rPr>
          <w:spacing w:val="-7"/>
          <w:sz w:val="24"/>
          <w:lang w:val="el-GR"/>
        </w:rPr>
        <w:t>ρ</w:t>
      </w:r>
      <w:r w:rsidRPr="00DD6B12">
        <w:rPr>
          <w:spacing w:val="-10"/>
          <w:sz w:val="24"/>
          <w:lang w:val="el-GR"/>
        </w:rPr>
        <w:t>ό</w:t>
      </w:r>
      <w:r w:rsidRPr="00DD6B12">
        <w:rPr>
          <w:spacing w:val="-7"/>
          <w:sz w:val="24"/>
          <w:lang w:val="el-GR"/>
        </w:rPr>
        <w:t>σ</w:t>
      </w:r>
      <w:r w:rsidRPr="00DD6B12">
        <w:rPr>
          <w:spacing w:val="-6"/>
          <w:sz w:val="24"/>
          <w:lang w:val="el-GR"/>
        </w:rPr>
        <w:t>θ</w:t>
      </w:r>
      <w:r w:rsidRPr="00DD6B12">
        <w:rPr>
          <w:spacing w:val="-10"/>
          <w:sz w:val="24"/>
          <w:lang w:val="el-GR"/>
        </w:rPr>
        <w:t>ε</w:t>
      </w:r>
      <w:r w:rsidRPr="00DD6B12">
        <w:rPr>
          <w:spacing w:val="-8"/>
          <w:sz w:val="24"/>
          <w:lang w:val="el-GR"/>
        </w:rPr>
        <w:t>τ</w:t>
      </w:r>
      <w:r w:rsidRPr="00DD6B12">
        <w:rPr>
          <w:spacing w:val="-10"/>
          <w:sz w:val="24"/>
          <w:lang w:val="el-GR"/>
        </w:rPr>
        <w:t>ε</w:t>
      </w:r>
      <w:r w:rsidRPr="00DD6B12">
        <w:rPr>
          <w:sz w:val="24"/>
          <w:lang w:val="el-GR"/>
        </w:rPr>
        <w:t>ς</w:t>
      </w:r>
      <w:r w:rsidRPr="00DD6B12">
        <w:rPr>
          <w:spacing w:val="-11"/>
          <w:sz w:val="24"/>
          <w:lang w:val="el-GR"/>
        </w:rPr>
        <w:t xml:space="preserve"> </w:t>
      </w:r>
      <w:r w:rsidRPr="00DD6B12">
        <w:rPr>
          <w:spacing w:val="-8"/>
          <w:sz w:val="24"/>
          <w:lang w:val="el-GR"/>
        </w:rPr>
        <w:t>καλ</w:t>
      </w:r>
      <w:r w:rsidRPr="00DD6B12">
        <w:rPr>
          <w:spacing w:val="-6"/>
          <w:sz w:val="24"/>
          <w:lang w:val="el-GR"/>
        </w:rPr>
        <w:t>ύψ</w:t>
      </w:r>
      <w:r w:rsidRPr="00DD6B12">
        <w:rPr>
          <w:spacing w:val="-10"/>
          <w:sz w:val="24"/>
          <w:lang w:val="el-GR"/>
        </w:rPr>
        <w:t>ε</w:t>
      </w:r>
      <w:r w:rsidRPr="00DD6B12">
        <w:rPr>
          <w:spacing w:val="-12"/>
          <w:sz w:val="24"/>
          <w:lang w:val="el-GR"/>
        </w:rPr>
        <w:t>ι</w:t>
      </w:r>
      <w:r w:rsidRPr="00DD6B12">
        <w:rPr>
          <w:sz w:val="24"/>
          <w:lang w:val="el-GR"/>
        </w:rPr>
        <w:t xml:space="preserve">ς </w:t>
      </w:r>
      <w:r w:rsidRPr="00DD6B12">
        <w:rPr>
          <w:spacing w:val="-8"/>
          <w:sz w:val="24"/>
          <w:lang w:val="el-GR"/>
        </w:rPr>
        <w:t>χ</w:t>
      </w:r>
      <w:r w:rsidRPr="00DD6B12">
        <w:rPr>
          <w:spacing w:val="-7"/>
          <w:sz w:val="24"/>
          <w:lang w:val="el-GR"/>
        </w:rPr>
        <w:t>ω</w:t>
      </w:r>
      <w:r w:rsidRPr="00DD6B12">
        <w:rPr>
          <w:spacing w:val="-6"/>
          <w:sz w:val="24"/>
          <w:lang w:val="el-GR"/>
        </w:rPr>
        <w:t>ρ</w:t>
      </w:r>
      <w:r w:rsidRPr="00DD6B12">
        <w:rPr>
          <w:spacing w:val="-9"/>
          <w:sz w:val="24"/>
          <w:lang w:val="el-GR"/>
        </w:rPr>
        <w:t>ί</w:t>
      </w:r>
      <w:r w:rsidRPr="00DD6B12">
        <w:rPr>
          <w:sz w:val="24"/>
          <w:lang w:val="el-GR"/>
        </w:rPr>
        <w:t xml:space="preserve">ς </w:t>
      </w:r>
      <w:r w:rsidRPr="00DD6B12">
        <w:rPr>
          <w:spacing w:val="4"/>
          <w:sz w:val="24"/>
          <w:lang w:val="el-GR"/>
        </w:rPr>
        <w:t xml:space="preserve"> </w:t>
      </w:r>
      <w:r w:rsidRPr="00DD6B12">
        <w:rPr>
          <w:spacing w:val="-7"/>
          <w:sz w:val="24"/>
          <w:lang w:val="el-GR"/>
        </w:rPr>
        <w:t>ε</w:t>
      </w:r>
      <w:r w:rsidRPr="00DD6B12">
        <w:rPr>
          <w:spacing w:val="-8"/>
          <w:sz w:val="24"/>
          <w:lang w:val="el-GR"/>
        </w:rPr>
        <w:t>π</w:t>
      </w:r>
      <w:r w:rsidRPr="00DD6B12">
        <w:rPr>
          <w:spacing w:val="-9"/>
          <w:sz w:val="24"/>
          <w:lang w:val="el-GR"/>
        </w:rPr>
        <w:t>ι</w:t>
      </w:r>
      <w:r w:rsidRPr="00DD6B12">
        <w:rPr>
          <w:spacing w:val="-7"/>
          <w:sz w:val="24"/>
          <w:lang w:val="el-GR"/>
        </w:rPr>
        <w:t>β</w:t>
      </w:r>
      <w:r w:rsidRPr="00DD6B12">
        <w:rPr>
          <w:spacing w:val="-8"/>
          <w:sz w:val="24"/>
          <w:lang w:val="el-GR"/>
        </w:rPr>
        <w:t>ά</w:t>
      </w:r>
      <w:r w:rsidRPr="00DD6B12">
        <w:rPr>
          <w:spacing w:val="-9"/>
          <w:sz w:val="24"/>
          <w:lang w:val="el-GR"/>
        </w:rPr>
        <w:t>ρ</w:t>
      </w:r>
      <w:r w:rsidRPr="00DD6B12">
        <w:rPr>
          <w:spacing w:val="-6"/>
          <w:sz w:val="24"/>
          <w:lang w:val="el-GR"/>
        </w:rPr>
        <w:t>υ</w:t>
      </w:r>
      <w:r w:rsidRPr="00DD6B12">
        <w:rPr>
          <w:spacing w:val="-10"/>
          <w:sz w:val="24"/>
          <w:lang w:val="el-GR"/>
        </w:rPr>
        <w:t>ν</w:t>
      </w:r>
      <w:r w:rsidRPr="00DD6B12">
        <w:rPr>
          <w:spacing w:val="-7"/>
          <w:sz w:val="24"/>
          <w:lang w:val="el-GR"/>
        </w:rPr>
        <w:t>σ</w:t>
      </w:r>
      <w:r w:rsidRPr="00DD6B12">
        <w:rPr>
          <w:sz w:val="24"/>
          <w:lang w:val="el-GR"/>
        </w:rPr>
        <w:t xml:space="preserve">η </w:t>
      </w:r>
      <w:r w:rsidRPr="00DD6B12">
        <w:rPr>
          <w:spacing w:val="3"/>
          <w:sz w:val="24"/>
          <w:lang w:val="el-GR"/>
        </w:rPr>
        <w:t xml:space="preserve"> </w:t>
      </w:r>
      <w:r w:rsidRPr="00DD6B12">
        <w:rPr>
          <w:spacing w:val="-8"/>
          <w:sz w:val="24"/>
          <w:lang w:val="el-GR"/>
        </w:rPr>
        <w:t>τ</w:t>
      </w:r>
      <w:r w:rsidRPr="00DD6B12">
        <w:rPr>
          <w:spacing w:val="-9"/>
          <w:sz w:val="24"/>
          <w:lang w:val="el-GR"/>
        </w:rPr>
        <w:t>ι</w:t>
      </w:r>
      <w:r w:rsidRPr="00DD6B12">
        <w:rPr>
          <w:spacing w:val="-6"/>
          <w:sz w:val="24"/>
          <w:lang w:val="el-GR"/>
        </w:rPr>
        <w:t>μ</w:t>
      </w:r>
      <w:r w:rsidRPr="00DD6B12">
        <w:rPr>
          <w:spacing w:val="-10"/>
          <w:sz w:val="24"/>
          <w:lang w:val="el-GR"/>
        </w:rPr>
        <w:t>ή</w:t>
      </w:r>
      <w:r w:rsidRPr="00DD6B12">
        <w:rPr>
          <w:sz w:val="24"/>
          <w:lang w:val="el-GR"/>
        </w:rPr>
        <w:t xml:space="preserve">ς </w:t>
      </w:r>
      <w:r w:rsidRPr="00DD6B12">
        <w:rPr>
          <w:spacing w:val="7"/>
          <w:sz w:val="24"/>
          <w:lang w:val="el-GR"/>
        </w:rPr>
        <w:t xml:space="preserve"> </w:t>
      </w:r>
      <w:r w:rsidRPr="00DD6B12">
        <w:rPr>
          <w:spacing w:val="-8"/>
          <w:sz w:val="24"/>
          <w:lang w:val="el-GR"/>
        </w:rPr>
        <w:t>γ</w:t>
      </w:r>
      <w:r w:rsidRPr="00DD6B12">
        <w:rPr>
          <w:spacing w:val="-7"/>
          <w:sz w:val="24"/>
          <w:lang w:val="el-GR"/>
        </w:rPr>
        <w:t>ι</w:t>
      </w:r>
      <w:r w:rsidRPr="00DD6B12">
        <w:rPr>
          <w:sz w:val="24"/>
          <w:lang w:val="el-GR"/>
        </w:rPr>
        <w:t xml:space="preserve">α </w:t>
      </w:r>
      <w:r w:rsidRPr="00DD6B12">
        <w:rPr>
          <w:spacing w:val="2"/>
          <w:sz w:val="24"/>
          <w:lang w:val="el-GR"/>
        </w:rPr>
        <w:t xml:space="preserve"> </w:t>
      </w:r>
      <w:r w:rsidRPr="00DD6B12">
        <w:rPr>
          <w:spacing w:val="-7"/>
          <w:sz w:val="24"/>
          <w:lang w:val="el-GR"/>
        </w:rPr>
        <w:t>τ</w:t>
      </w:r>
      <w:r w:rsidRPr="00DD6B12">
        <w:rPr>
          <w:sz w:val="24"/>
          <w:lang w:val="el-GR"/>
        </w:rPr>
        <w:t xml:space="preserve">ο </w:t>
      </w:r>
      <w:r w:rsidRPr="00DD6B12">
        <w:rPr>
          <w:spacing w:val="6"/>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7"/>
          <w:sz w:val="24"/>
          <w:lang w:val="el-GR"/>
        </w:rPr>
        <w:t>ο</w:t>
      </w:r>
      <w:r w:rsidRPr="00DD6B12">
        <w:rPr>
          <w:sz w:val="24"/>
          <w:lang w:val="el-GR"/>
        </w:rPr>
        <w:t xml:space="preserve">. </w:t>
      </w:r>
      <w:r w:rsidRPr="00DD6B12">
        <w:rPr>
          <w:spacing w:val="3"/>
          <w:sz w:val="24"/>
          <w:lang w:val="el-GR"/>
        </w:rPr>
        <w:t xml:space="preserve"> </w:t>
      </w:r>
      <w:r w:rsidRPr="00DD6B12">
        <w:rPr>
          <w:spacing w:val="-7"/>
          <w:sz w:val="24"/>
          <w:lang w:val="el-GR"/>
        </w:rPr>
        <w:t>Ε</w:t>
      </w:r>
      <w:r w:rsidRPr="00DD6B12">
        <w:rPr>
          <w:spacing w:val="-11"/>
          <w:sz w:val="24"/>
          <w:lang w:val="el-GR"/>
        </w:rPr>
        <w:t>ά</w:t>
      </w:r>
      <w:r w:rsidRPr="00DD6B12">
        <w:rPr>
          <w:sz w:val="24"/>
          <w:lang w:val="el-GR"/>
        </w:rPr>
        <w:t xml:space="preserve">ν </w:t>
      </w:r>
      <w:r w:rsidRPr="00DD6B12">
        <w:rPr>
          <w:spacing w:val="3"/>
          <w:sz w:val="24"/>
          <w:lang w:val="el-GR"/>
        </w:rPr>
        <w:t xml:space="preserve"> </w:t>
      </w:r>
      <w:r w:rsidRPr="00DD6B12">
        <w:rPr>
          <w:sz w:val="24"/>
          <w:lang w:val="el-GR"/>
        </w:rPr>
        <w:t xml:space="preserve">ο </w:t>
      </w:r>
      <w:r w:rsidRPr="00DD6B12">
        <w:rPr>
          <w:spacing w:val="6"/>
          <w:sz w:val="24"/>
          <w:lang w:val="el-GR"/>
        </w:rPr>
        <w:t xml:space="preserve"> </w:t>
      </w:r>
      <w:r w:rsidRPr="00DD6B12">
        <w:rPr>
          <w:spacing w:val="-8"/>
          <w:sz w:val="24"/>
          <w:lang w:val="el-GR"/>
        </w:rPr>
        <w:t>ανά</w:t>
      </w:r>
      <w:r w:rsidRPr="00DD6B12">
        <w:rPr>
          <w:spacing w:val="-7"/>
          <w:sz w:val="24"/>
          <w:lang w:val="el-GR"/>
        </w:rPr>
        <w:t>δο</w:t>
      </w:r>
      <w:r w:rsidRPr="00DD6B12">
        <w:rPr>
          <w:spacing w:val="-8"/>
          <w:sz w:val="24"/>
          <w:lang w:val="el-GR"/>
        </w:rPr>
        <w:t>χ</w:t>
      </w:r>
      <w:r w:rsidRPr="00DD6B12">
        <w:rPr>
          <w:spacing w:val="-10"/>
          <w:sz w:val="24"/>
          <w:lang w:val="el-GR"/>
        </w:rPr>
        <w:t>ο</w:t>
      </w:r>
      <w:r w:rsidRPr="00DD6B12">
        <w:rPr>
          <w:sz w:val="24"/>
          <w:lang w:val="el-GR"/>
        </w:rPr>
        <w:t xml:space="preserve">ς </w:t>
      </w:r>
      <w:r w:rsidRPr="00DD6B12">
        <w:rPr>
          <w:spacing w:val="5"/>
          <w:sz w:val="24"/>
          <w:lang w:val="el-GR"/>
        </w:rPr>
        <w:t xml:space="preserve"> </w:t>
      </w:r>
      <w:r w:rsidRPr="00DD6B12">
        <w:rPr>
          <w:spacing w:val="-7"/>
          <w:sz w:val="24"/>
          <w:lang w:val="el-GR"/>
        </w:rPr>
        <w:t>δε</w:t>
      </w:r>
      <w:r w:rsidRPr="00DD6B12">
        <w:rPr>
          <w:sz w:val="24"/>
          <w:lang w:val="el-GR"/>
        </w:rPr>
        <w:t xml:space="preserve">ν </w:t>
      </w:r>
      <w:r w:rsidRPr="00DD6B12">
        <w:rPr>
          <w:spacing w:val="1"/>
          <w:sz w:val="24"/>
          <w:lang w:val="el-GR"/>
        </w:rPr>
        <w:t xml:space="preserve"> </w:t>
      </w:r>
      <w:r w:rsidRPr="00DD6B12">
        <w:rPr>
          <w:spacing w:val="-8"/>
          <w:sz w:val="24"/>
          <w:lang w:val="el-GR"/>
        </w:rPr>
        <w:lastRenderedPageBreak/>
        <w:t>π</w:t>
      </w:r>
      <w:r w:rsidRPr="00DD6B12">
        <w:rPr>
          <w:spacing w:val="-7"/>
          <w:sz w:val="24"/>
          <w:lang w:val="el-GR"/>
        </w:rPr>
        <w:t>ρ</w:t>
      </w:r>
      <w:r w:rsidRPr="00DD6B12">
        <w:rPr>
          <w:spacing w:val="-10"/>
          <w:sz w:val="24"/>
          <w:lang w:val="el-GR"/>
        </w:rPr>
        <w:t>ο</w:t>
      </w:r>
      <w:r w:rsidRPr="00DD6B12">
        <w:rPr>
          <w:spacing w:val="-7"/>
          <w:sz w:val="24"/>
          <w:lang w:val="el-GR"/>
        </w:rPr>
        <w:t>β</w:t>
      </w:r>
      <w:r w:rsidRPr="00DD6B12">
        <w:rPr>
          <w:spacing w:val="-10"/>
          <w:sz w:val="24"/>
          <w:lang w:val="el-GR"/>
        </w:rPr>
        <w:t>ε</w:t>
      </w:r>
      <w:r w:rsidRPr="00DD6B12">
        <w:rPr>
          <w:sz w:val="24"/>
          <w:lang w:val="el-GR"/>
        </w:rPr>
        <w:t xml:space="preserve">ί </w:t>
      </w:r>
      <w:r w:rsidRPr="00DD6B12">
        <w:rPr>
          <w:spacing w:val="4"/>
          <w:sz w:val="24"/>
          <w:lang w:val="el-GR"/>
        </w:rPr>
        <w:t xml:space="preserve"> </w:t>
      </w:r>
      <w:r w:rsidRPr="00DD6B12">
        <w:rPr>
          <w:spacing w:val="-9"/>
          <w:sz w:val="24"/>
          <w:lang w:val="el-GR"/>
        </w:rPr>
        <w:t>μ</w:t>
      </w:r>
      <w:r w:rsidRPr="00DD6B12">
        <w:rPr>
          <w:spacing w:val="-7"/>
          <w:sz w:val="24"/>
          <w:lang w:val="el-GR"/>
        </w:rPr>
        <w:t>έσ</w:t>
      </w:r>
      <w:r w:rsidRPr="00DD6B12">
        <w:rPr>
          <w:sz w:val="24"/>
          <w:lang w:val="el-GR"/>
        </w:rPr>
        <w:t xml:space="preserve">α </w:t>
      </w:r>
      <w:r w:rsidRPr="00DD6B12">
        <w:rPr>
          <w:spacing w:val="5"/>
          <w:sz w:val="24"/>
          <w:lang w:val="el-GR"/>
        </w:rPr>
        <w:t xml:space="preserve"> </w:t>
      </w:r>
      <w:r w:rsidRPr="00DD6B12">
        <w:rPr>
          <w:spacing w:val="-9"/>
          <w:sz w:val="24"/>
          <w:lang w:val="el-GR"/>
        </w:rPr>
        <w:t>σ</w:t>
      </w:r>
      <w:r w:rsidRPr="00DD6B12">
        <w:rPr>
          <w:sz w:val="24"/>
          <w:lang w:val="el-GR"/>
        </w:rPr>
        <w:t xml:space="preserve">ε </w:t>
      </w:r>
      <w:r w:rsidRPr="00DD6B12">
        <w:rPr>
          <w:spacing w:val="6"/>
          <w:sz w:val="24"/>
          <w:lang w:val="el-GR"/>
        </w:rPr>
        <w:t xml:space="preserve"> </w:t>
      </w:r>
      <w:r w:rsidRPr="00DD6B12">
        <w:rPr>
          <w:spacing w:val="-8"/>
          <w:sz w:val="24"/>
          <w:lang w:val="el-GR"/>
        </w:rPr>
        <w:t>π</w:t>
      </w:r>
      <w:r w:rsidRPr="00DD6B12">
        <w:rPr>
          <w:spacing w:val="-10"/>
          <w:sz w:val="24"/>
          <w:lang w:val="el-GR"/>
        </w:rPr>
        <w:t>έ</w:t>
      </w:r>
      <w:r w:rsidRPr="00DD6B12">
        <w:rPr>
          <w:spacing w:val="-8"/>
          <w:sz w:val="24"/>
          <w:lang w:val="el-GR"/>
        </w:rPr>
        <w:t>ντ</w:t>
      </w:r>
      <w:r w:rsidRPr="00DD6B12">
        <w:rPr>
          <w:sz w:val="24"/>
          <w:lang w:val="el-GR"/>
        </w:rPr>
        <w:t xml:space="preserve">ε </w:t>
      </w:r>
      <w:r w:rsidRPr="00DD6B12">
        <w:rPr>
          <w:spacing w:val="4"/>
          <w:sz w:val="24"/>
          <w:lang w:val="el-GR"/>
        </w:rPr>
        <w:t xml:space="preserve"> </w:t>
      </w:r>
      <w:r w:rsidRPr="00DD6B12">
        <w:rPr>
          <w:spacing w:val="-1"/>
          <w:sz w:val="24"/>
          <w:lang w:val="el-GR"/>
        </w:rPr>
        <w:t>(</w:t>
      </w:r>
      <w:r w:rsidRPr="00DD6B12">
        <w:rPr>
          <w:spacing w:val="-7"/>
          <w:sz w:val="24"/>
          <w:lang w:val="el-GR"/>
        </w:rPr>
        <w:t>5</w:t>
      </w:r>
      <w:r w:rsidRPr="00DD6B12">
        <w:rPr>
          <w:sz w:val="24"/>
          <w:lang w:val="el-GR"/>
        </w:rPr>
        <w:t xml:space="preserve">) </w:t>
      </w:r>
      <w:r w:rsidRPr="00DD6B12">
        <w:rPr>
          <w:spacing w:val="-5"/>
          <w:sz w:val="24"/>
          <w:lang w:val="el-GR"/>
        </w:rPr>
        <w:t>ε</w:t>
      </w:r>
      <w:r w:rsidRPr="00DD6B12">
        <w:rPr>
          <w:spacing w:val="-9"/>
          <w:sz w:val="24"/>
          <w:lang w:val="el-GR"/>
        </w:rPr>
        <w:t>ρ</w:t>
      </w:r>
      <w:r w:rsidRPr="00DD6B12">
        <w:rPr>
          <w:spacing w:val="-8"/>
          <w:sz w:val="24"/>
          <w:lang w:val="el-GR"/>
        </w:rPr>
        <w:t>γά</w:t>
      </w:r>
      <w:r w:rsidRPr="00DD6B12">
        <w:rPr>
          <w:spacing w:val="-7"/>
          <w:sz w:val="24"/>
          <w:lang w:val="el-GR"/>
        </w:rPr>
        <w:t>σ</w:t>
      </w:r>
      <w:r w:rsidRPr="00DD6B12">
        <w:rPr>
          <w:spacing w:val="-9"/>
          <w:sz w:val="24"/>
          <w:lang w:val="el-GR"/>
        </w:rPr>
        <w:t>ιμ</w:t>
      </w:r>
      <w:r w:rsidRPr="00DD6B12">
        <w:rPr>
          <w:spacing w:val="-7"/>
          <w:sz w:val="24"/>
          <w:lang w:val="el-GR"/>
        </w:rPr>
        <w:t>ε</w:t>
      </w:r>
      <w:r w:rsidRPr="00DD6B12">
        <w:rPr>
          <w:sz w:val="24"/>
          <w:lang w:val="el-GR"/>
        </w:rPr>
        <w:t xml:space="preserve">ς </w:t>
      </w:r>
      <w:r w:rsidRPr="00DD6B12">
        <w:rPr>
          <w:spacing w:val="-8"/>
          <w:sz w:val="24"/>
          <w:lang w:val="el-GR"/>
        </w:rPr>
        <w:t>η</w:t>
      </w:r>
      <w:r w:rsidRPr="00DD6B12">
        <w:rPr>
          <w:spacing w:val="-6"/>
          <w:sz w:val="24"/>
          <w:lang w:val="el-GR"/>
        </w:rPr>
        <w:t>μ</w:t>
      </w:r>
      <w:r w:rsidRPr="00DD6B12">
        <w:rPr>
          <w:spacing w:val="-9"/>
          <w:sz w:val="24"/>
          <w:lang w:val="el-GR"/>
        </w:rPr>
        <w:t>έ</w:t>
      </w:r>
      <w:r w:rsidRPr="00DD6B12">
        <w:rPr>
          <w:spacing w:val="-7"/>
          <w:sz w:val="24"/>
          <w:lang w:val="el-GR"/>
        </w:rPr>
        <w:t>ρ</w:t>
      </w:r>
      <w:r w:rsidRPr="00DD6B12">
        <w:rPr>
          <w:spacing w:val="-10"/>
          <w:sz w:val="24"/>
          <w:lang w:val="el-GR"/>
        </w:rPr>
        <w:t>ε</w:t>
      </w:r>
      <w:r w:rsidRPr="00DD6B12">
        <w:rPr>
          <w:sz w:val="24"/>
          <w:lang w:val="el-GR"/>
        </w:rPr>
        <w:t>ς</w:t>
      </w:r>
      <w:r w:rsidRPr="00DD6B12">
        <w:rPr>
          <w:spacing w:val="3"/>
          <w:sz w:val="24"/>
          <w:lang w:val="el-GR"/>
        </w:rPr>
        <w:t xml:space="preserve"> </w:t>
      </w:r>
      <w:r w:rsidRPr="00DD6B12">
        <w:rPr>
          <w:spacing w:val="-8"/>
          <w:sz w:val="24"/>
          <w:lang w:val="el-GR"/>
        </w:rPr>
        <w:t>απ</w:t>
      </w:r>
      <w:r w:rsidRPr="00DD6B12">
        <w:rPr>
          <w:sz w:val="24"/>
          <w:lang w:val="el-GR"/>
        </w:rPr>
        <w:t>ό</w:t>
      </w:r>
      <w:r w:rsidRPr="00DD6B12">
        <w:rPr>
          <w:spacing w:val="2"/>
          <w:sz w:val="24"/>
          <w:lang w:val="el-GR"/>
        </w:rPr>
        <w:t xml:space="preserve"> </w:t>
      </w:r>
      <w:r w:rsidRPr="00DD6B12">
        <w:rPr>
          <w:spacing w:val="-8"/>
          <w:sz w:val="24"/>
          <w:lang w:val="el-GR"/>
        </w:rPr>
        <w:t>τη</w:t>
      </w:r>
      <w:r w:rsidRPr="00DD6B12">
        <w:rPr>
          <w:sz w:val="24"/>
          <w:lang w:val="el-GR"/>
        </w:rPr>
        <w:t>ν</w:t>
      </w:r>
      <w:r w:rsidRPr="00DD6B12">
        <w:rPr>
          <w:spacing w:val="2"/>
          <w:sz w:val="24"/>
          <w:lang w:val="el-GR"/>
        </w:rPr>
        <w:t xml:space="preserve"> </w:t>
      </w:r>
      <w:r w:rsidRPr="00DD6B12">
        <w:rPr>
          <w:spacing w:val="-10"/>
          <w:sz w:val="24"/>
          <w:lang w:val="el-GR"/>
        </w:rPr>
        <w:t>ε</w:t>
      </w:r>
      <w:r w:rsidRPr="00DD6B12">
        <w:rPr>
          <w:spacing w:val="-7"/>
          <w:sz w:val="24"/>
          <w:lang w:val="el-GR"/>
        </w:rPr>
        <w:t>ιδ</w:t>
      </w:r>
      <w:r w:rsidRPr="00DD6B12">
        <w:rPr>
          <w:spacing w:val="-5"/>
          <w:sz w:val="24"/>
          <w:lang w:val="el-GR"/>
        </w:rPr>
        <w:t>ο</w:t>
      </w:r>
      <w:r w:rsidRPr="00DD6B12">
        <w:rPr>
          <w:spacing w:val="-13"/>
          <w:sz w:val="24"/>
          <w:lang w:val="el-GR"/>
        </w:rPr>
        <w:t>π</w:t>
      </w:r>
      <w:r w:rsidRPr="00DD6B12">
        <w:rPr>
          <w:spacing w:val="-7"/>
          <w:sz w:val="24"/>
          <w:lang w:val="el-GR"/>
        </w:rPr>
        <w:t>οί</w:t>
      </w:r>
      <w:r w:rsidRPr="00DD6B12">
        <w:rPr>
          <w:spacing w:val="-8"/>
          <w:sz w:val="24"/>
          <w:lang w:val="el-GR"/>
        </w:rPr>
        <w:t>η</w:t>
      </w:r>
      <w:r w:rsidRPr="00DD6B12">
        <w:rPr>
          <w:spacing w:val="-7"/>
          <w:sz w:val="24"/>
          <w:lang w:val="el-GR"/>
        </w:rPr>
        <w:t>σ</w:t>
      </w:r>
      <w:r w:rsidRPr="00DD6B12">
        <w:rPr>
          <w:sz w:val="24"/>
          <w:lang w:val="el-GR"/>
        </w:rPr>
        <w:t>ή</w:t>
      </w:r>
      <w:r w:rsidRPr="00DD6B12">
        <w:rPr>
          <w:spacing w:val="2"/>
          <w:sz w:val="24"/>
          <w:lang w:val="el-GR"/>
        </w:rPr>
        <w:t xml:space="preserve"> </w:t>
      </w:r>
      <w:r w:rsidRPr="00DD6B12">
        <w:rPr>
          <w:spacing w:val="-8"/>
          <w:sz w:val="24"/>
          <w:lang w:val="el-GR"/>
        </w:rPr>
        <w:t>τ</w:t>
      </w:r>
      <w:r w:rsidRPr="00DD6B12">
        <w:rPr>
          <w:spacing w:val="-7"/>
          <w:sz w:val="24"/>
          <w:lang w:val="el-GR"/>
        </w:rPr>
        <w:t>ο</w:t>
      </w:r>
      <w:r w:rsidRPr="00DD6B12">
        <w:rPr>
          <w:sz w:val="24"/>
          <w:lang w:val="el-GR"/>
        </w:rPr>
        <w:t>υ</w:t>
      </w:r>
      <w:r w:rsidRPr="00DD6B12">
        <w:rPr>
          <w:spacing w:val="2"/>
          <w:sz w:val="24"/>
          <w:lang w:val="el-GR"/>
        </w:rPr>
        <w:t xml:space="preserve"> </w:t>
      </w:r>
      <w:r w:rsidRPr="00DD6B12">
        <w:rPr>
          <w:spacing w:val="-7"/>
          <w:sz w:val="24"/>
          <w:lang w:val="el-GR"/>
        </w:rPr>
        <w:t>σ</w:t>
      </w:r>
      <w:r w:rsidRPr="00DD6B12">
        <w:rPr>
          <w:sz w:val="24"/>
          <w:lang w:val="el-GR"/>
        </w:rPr>
        <w:t>ε</w:t>
      </w:r>
      <w:r w:rsidRPr="00DD6B12">
        <w:rPr>
          <w:spacing w:val="2"/>
          <w:sz w:val="24"/>
          <w:lang w:val="el-GR"/>
        </w:rPr>
        <w:t xml:space="preserve"> </w:t>
      </w:r>
      <w:r w:rsidRPr="00DD6B12">
        <w:rPr>
          <w:spacing w:val="-8"/>
          <w:sz w:val="24"/>
          <w:lang w:val="el-GR"/>
        </w:rPr>
        <w:t>αν</w:t>
      </w:r>
      <w:r w:rsidRPr="00DD6B12">
        <w:rPr>
          <w:spacing w:val="-10"/>
          <w:sz w:val="24"/>
          <w:lang w:val="el-GR"/>
        </w:rPr>
        <w:t>τ</w:t>
      </w:r>
      <w:r w:rsidRPr="00DD6B12">
        <w:rPr>
          <w:spacing w:val="-7"/>
          <w:sz w:val="24"/>
          <w:lang w:val="el-GR"/>
        </w:rPr>
        <w:t>ι</w:t>
      </w:r>
      <w:r w:rsidRPr="00DD6B12">
        <w:rPr>
          <w:spacing w:val="-8"/>
          <w:sz w:val="24"/>
          <w:lang w:val="el-GR"/>
        </w:rPr>
        <w:t>κατά</w:t>
      </w:r>
      <w:r w:rsidRPr="00DD6B12">
        <w:rPr>
          <w:spacing w:val="-7"/>
          <w:sz w:val="24"/>
          <w:lang w:val="el-GR"/>
        </w:rPr>
        <w:t>σ</w:t>
      </w:r>
      <w:r w:rsidRPr="00DD6B12">
        <w:rPr>
          <w:spacing w:val="-8"/>
          <w:sz w:val="24"/>
          <w:lang w:val="el-GR"/>
        </w:rPr>
        <w:t>τ</w:t>
      </w:r>
      <w:r w:rsidRPr="00DD6B12">
        <w:rPr>
          <w:spacing w:val="-11"/>
          <w:sz w:val="24"/>
          <w:lang w:val="el-GR"/>
        </w:rPr>
        <w:t>α</w:t>
      </w:r>
      <w:r w:rsidRPr="00DD6B12">
        <w:rPr>
          <w:spacing w:val="-7"/>
          <w:sz w:val="24"/>
          <w:lang w:val="el-GR"/>
        </w:rPr>
        <w:t>σ</w:t>
      </w:r>
      <w:r w:rsidRPr="00DD6B12">
        <w:rPr>
          <w:sz w:val="24"/>
          <w:lang w:val="el-GR"/>
        </w:rPr>
        <w:t>η</w:t>
      </w:r>
      <w:r w:rsidRPr="00DD6B12">
        <w:rPr>
          <w:spacing w:val="2"/>
          <w:sz w:val="24"/>
          <w:lang w:val="el-GR"/>
        </w:rPr>
        <w:t xml:space="preserve"> </w:t>
      </w:r>
      <w:r w:rsidRPr="00DD6B12">
        <w:rPr>
          <w:spacing w:val="-8"/>
          <w:sz w:val="24"/>
          <w:lang w:val="el-GR"/>
        </w:rPr>
        <w:t>τ</w:t>
      </w:r>
      <w:r w:rsidRPr="00DD6B12">
        <w:rPr>
          <w:spacing w:val="-7"/>
          <w:sz w:val="24"/>
          <w:lang w:val="el-GR"/>
        </w:rPr>
        <w:t>ο</w:t>
      </w:r>
      <w:r w:rsidRPr="00DD6B12">
        <w:rPr>
          <w:sz w:val="24"/>
          <w:lang w:val="el-GR"/>
        </w:rPr>
        <w:t>υ</w:t>
      </w:r>
      <w:r w:rsidRPr="00DD6B12">
        <w:rPr>
          <w:spacing w:val="1"/>
          <w:sz w:val="24"/>
          <w:lang w:val="el-GR"/>
        </w:rPr>
        <w:t xml:space="preserve"> </w:t>
      </w:r>
      <w:r w:rsidRPr="00DD6B12">
        <w:rPr>
          <w:spacing w:val="-7"/>
          <w:sz w:val="24"/>
          <w:lang w:val="el-GR"/>
        </w:rPr>
        <w:t>σ</w:t>
      </w:r>
      <w:r w:rsidRPr="00DD6B12">
        <w:rPr>
          <w:spacing w:val="-6"/>
          <w:sz w:val="24"/>
          <w:lang w:val="el-GR"/>
        </w:rPr>
        <w:t>υ</w:t>
      </w:r>
      <w:r w:rsidRPr="00DD6B12">
        <w:rPr>
          <w:spacing w:val="-9"/>
          <w:sz w:val="24"/>
          <w:lang w:val="el-GR"/>
        </w:rPr>
        <w:t>μ</w:t>
      </w:r>
      <w:r w:rsidRPr="00DD6B12">
        <w:rPr>
          <w:spacing w:val="-7"/>
          <w:sz w:val="24"/>
          <w:lang w:val="el-GR"/>
        </w:rPr>
        <w:t>βο</w:t>
      </w:r>
      <w:r w:rsidRPr="00DD6B12">
        <w:rPr>
          <w:spacing w:val="-8"/>
          <w:sz w:val="24"/>
          <w:lang w:val="el-GR"/>
        </w:rPr>
        <w:t>λα</w:t>
      </w:r>
      <w:r w:rsidRPr="00DD6B12">
        <w:rPr>
          <w:spacing w:val="-7"/>
          <w:sz w:val="24"/>
          <w:lang w:val="el-GR"/>
        </w:rPr>
        <w:t>ί</w:t>
      </w:r>
      <w:r w:rsidRPr="00DD6B12">
        <w:rPr>
          <w:spacing w:val="-12"/>
          <w:sz w:val="24"/>
          <w:lang w:val="el-GR"/>
        </w:rPr>
        <w:t>ο</w:t>
      </w:r>
      <w:r w:rsidRPr="00DD6B12">
        <w:rPr>
          <w:spacing w:val="-6"/>
          <w:sz w:val="24"/>
          <w:lang w:val="el-GR"/>
        </w:rPr>
        <w:t>υ</w:t>
      </w:r>
      <w:r w:rsidRPr="00DD6B12">
        <w:rPr>
          <w:sz w:val="24"/>
          <w:lang w:val="el-GR"/>
        </w:rPr>
        <w:t>,</w:t>
      </w:r>
      <w:r w:rsidRPr="00DD6B12">
        <w:rPr>
          <w:spacing w:val="2"/>
          <w:sz w:val="24"/>
          <w:lang w:val="el-GR"/>
        </w:rPr>
        <w:t xml:space="preserve"> </w:t>
      </w:r>
      <w:r w:rsidRPr="00DD6B12">
        <w:rPr>
          <w:sz w:val="24"/>
          <w:lang w:val="el-GR"/>
        </w:rPr>
        <w:t xml:space="preserve">ο </w:t>
      </w:r>
      <w:r w:rsidRPr="00DD6B12">
        <w:rPr>
          <w:spacing w:val="-6"/>
          <w:sz w:val="24"/>
          <w:lang w:val="el-GR"/>
        </w:rPr>
        <w:t>μ</w:t>
      </w:r>
      <w:r w:rsidRPr="00DD6B12">
        <w:rPr>
          <w:spacing w:val="-10"/>
          <w:sz w:val="24"/>
          <w:lang w:val="el-GR"/>
        </w:rPr>
        <w:t>ε</w:t>
      </w:r>
      <w:r w:rsidRPr="00DD6B12">
        <w:rPr>
          <w:spacing w:val="-7"/>
          <w:sz w:val="24"/>
          <w:lang w:val="el-GR"/>
        </w:rPr>
        <w:t>ιοδ</w:t>
      </w:r>
      <w:r w:rsidRPr="00DD6B12">
        <w:rPr>
          <w:spacing w:val="-10"/>
          <w:sz w:val="24"/>
          <w:lang w:val="el-GR"/>
        </w:rPr>
        <w:t>ότ</w:t>
      </w:r>
      <w:r w:rsidRPr="00DD6B12">
        <w:rPr>
          <w:spacing w:val="-8"/>
          <w:sz w:val="24"/>
          <w:lang w:val="el-GR"/>
        </w:rPr>
        <w:t>η</w:t>
      </w:r>
      <w:r w:rsidRPr="00DD6B12">
        <w:rPr>
          <w:sz w:val="24"/>
          <w:lang w:val="el-GR"/>
        </w:rPr>
        <w:t>ς</w:t>
      </w:r>
      <w:r w:rsidRPr="00DD6B12">
        <w:rPr>
          <w:spacing w:val="3"/>
          <w:sz w:val="24"/>
          <w:lang w:val="el-GR"/>
        </w:rPr>
        <w:t xml:space="preserve"> </w:t>
      </w:r>
      <w:r w:rsidRPr="00DD6B12">
        <w:rPr>
          <w:spacing w:val="-7"/>
          <w:sz w:val="24"/>
          <w:lang w:val="el-GR"/>
        </w:rPr>
        <w:t>θ</w:t>
      </w:r>
      <w:r w:rsidRPr="00DD6B12">
        <w:rPr>
          <w:sz w:val="24"/>
          <w:lang w:val="el-GR"/>
        </w:rPr>
        <w:t>α</w:t>
      </w:r>
      <w:r w:rsidRPr="00DD6B12">
        <w:rPr>
          <w:spacing w:val="-1"/>
          <w:sz w:val="24"/>
          <w:lang w:val="el-GR"/>
        </w:rPr>
        <w:t xml:space="preserve"> </w:t>
      </w:r>
      <w:r w:rsidRPr="00DD6B12">
        <w:rPr>
          <w:spacing w:val="-7"/>
          <w:sz w:val="24"/>
          <w:lang w:val="el-GR"/>
        </w:rPr>
        <w:t>έ</w:t>
      </w:r>
      <w:r w:rsidRPr="00DD6B12">
        <w:rPr>
          <w:spacing w:val="-8"/>
          <w:sz w:val="24"/>
          <w:lang w:val="el-GR"/>
        </w:rPr>
        <w:t>χ</w:t>
      </w:r>
      <w:r w:rsidRPr="00DD6B12">
        <w:rPr>
          <w:spacing w:val="-7"/>
          <w:sz w:val="24"/>
          <w:lang w:val="el-GR"/>
        </w:rPr>
        <w:t>ε</w:t>
      </w:r>
      <w:r w:rsidRPr="00DD6B12">
        <w:rPr>
          <w:sz w:val="24"/>
          <w:lang w:val="el-GR"/>
        </w:rPr>
        <w:t xml:space="preserve">ι </w:t>
      </w:r>
      <w:r w:rsidRPr="00DD6B12">
        <w:rPr>
          <w:spacing w:val="-8"/>
          <w:sz w:val="24"/>
          <w:lang w:val="el-GR"/>
        </w:rPr>
        <w:t>τ</w:t>
      </w:r>
      <w:r w:rsidRPr="00DD6B12">
        <w:rPr>
          <w:spacing w:val="-9"/>
          <w:sz w:val="24"/>
          <w:lang w:val="el-GR"/>
        </w:rPr>
        <w:t>ι</w:t>
      </w:r>
      <w:r w:rsidRPr="00DD6B12">
        <w:rPr>
          <w:sz w:val="24"/>
          <w:lang w:val="el-GR"/>
        </w:rPr>
        <w:t>ς</w:t>
      </w:r>
      <w:r w:rsidRPr="00DD6B12">
        <w:rPr>
          <w:spacing w:val="4"/>
          <w:sz w:val="24"/>
          <w:lang w:val="el-GR"/>
        </w:rPr>
        <w:t xml:space="preserve"> </w:t>
      </w:r>
      <w:r w:rsidRPr="00DD6B12">
        <w:rPr>
          <w:spacing w:val="-8"/>
          <w:sz w:val="24"/>
          <w:lang w:val="el-GR"/>
        </w:rPr>
        <w:t>κ</w:t>
      </w:r>
      <w:r w:rsidRPr="00DD6B12">
        <w:rPr>
          <w:spacing w:val="-6"/>
          <w:sz w:val="24"/>
          <w:lang w:val="el-GR"/>
        </w:rPr>
        <w:t>υ</w:t>
      </w:r>
      <w:r w:rsidRPr="00DD6B12">
        <w:rPr>
          <w:spacing w:val="-7"/>
          <w:sz w:val="24"/>
          <w:lang w:val="el-GR"/>
        </w:rPr>
        <w:t>ρ</w:t>
      </w:r>
      <w:r w:rsidRPr="00DD6B12">
        <w:rPr>
          <w:spacing w:val="-9"/>
          <w:sz w:val="24"/>
          <w:lang w:val="el-GR"/>
        </w:rPr>
        <w:t>ώ</w:t>
      </w:r>
      <w:r w:rsidRPr="00DD6B12">
        <w:rPr>
          <w:spacing w:val="-7"/>
          <w:sz w:val="24"/>
          <w:lang w:val="el-GR"/>
        </w:rPr>
        <w:t>σ</w:t>
      </w:r>
      <w:r w:rsidRPr="00DD6B12">
        <w:rPr>
          <w:spacing w:val="-10"/>
          <w:sz w:val="24"/>
          <w:lang w:val="el-GR"/>
        </w:rPr>
        <w:t>ε</w:t>
      </w:r>
      <w:r w:rsidRPr="00DD6B12">
        <w:rPr>
          <w:spacing w:val="-7"/>
          <w:sz w:val="24"/>
          <w:lang w:val="el-GR"/>
        </w:rPr>
        <w:t>ι</w:t>
      </w:r>
      <w:r w:rsidRPr="00DD6B12">
        <w:rPr>
          <w:sz w:val="24"/>
          <w:lang w:val="el-GR"/>
        </w:rPr>
        <w:t>ς</w:t>
      </w:r>
      <w:r w:rsidRPr="00DD6B12">
        <w:rPr>
          <w:spacing w:val="3"/>
          <w:sz w:val="24"/>
          <w:lang w:val="el-GR"/>
        </w:rPr>
        <w:t xml:space="preserve"> </w:t>
      </w:r>
      <w:r w:rsidRPr="00DD6B12">
        <w:rPr>
          <w:spacing w:val="-13"/>
          <w:sz w:val="24"/>
          <w:lang w:val="el-GR"/>
        </w:rPr>
        <w:t>π</w:t>
      </w:r>
      <w:r w:rsidRPr="00DD6B12">
        <w:rPr>
          <w:spacing w:val="-10"/>
          <w:sz w:val="24"/>
          <w:lang w:val="el-GR"/>
        </w:rPr>
        <w:t>ο</w:t>
      </w:r>
      <w:r w:rsidRPr="00DD6B12">
        <w:rPr>
          <w:sz w:val="24"/>
          <w:lang w:val="el-GR"/>
        </w:rPr>
        <w:t xml:space="preserve">υ </w:t>
      </w:r>
      <w:r w:rsidRPr="00DD6B12">
        <w:rPr>
          <w:spacing w:val="-8"/>
          <w:sz w:val="24"/>
          <w:lang w:val="el-GR"/>
        </w:rPr>
        <w:t>π</w:t>
      </w:r>
      <w:r w:rsidRPr="00DD6B12">
        <w:rPr>
          <w:spacing w:val="-7"/>
          <w:sz w:val="24"/>
          <w:lang w:val="el-GR"/>
        </w:rPr>
        <w:t>ρο</w:t>
      </w:r>
      <w:r w:rsidRPr="00DD6B12">
        <w:rPr>
          <w:spacing w:val="-6"/>
          <w:sz w:val="24"/>
          <w:lang w:val="el-GR"/>
        </w:rPr>
        <w:t>β</w:t>
      </w:r>
      <w:r w:rsidRPr="00DD6B12">
        <w:rPr>
          <w:spacing w:val="-8"/>
          <w:sz w:val="24"/>
          <w:lang w:val="el-GR"/>
        </w:rPr>
        <w:t>λ</w:t>
      </w:r>
      <w:r w:rsidRPr="00DD6B12">
        <w:rPr>
          <w:spacing w:val="-7"/>
          <w:sz w:val="24"/>
          <w:lang w:val="el-GR"/>
        </w:rPr>
        <w:t>έ</w:t>
      </w:r>
      <w:r w:rsidRPr="00DD6B12">
        <w:rPr>
          <w:spacing w:val="-8"/>
          <w:sz w:val="24"/>
          <w:lang w:val="el-GR"/>
        </w:rPr>
        <w:t>π</w:t>
      </w:r>
      <w:r w:rsidRPr="00DD6B12">
        <w:rPr>
          <w:spacing w:val="-10"/>
          <w:sz w:val="24"/>
          <w:lang w:val="el-GR"/>
        </w:rPr>
        <w:t>ο</w:t>
      </w:r>
      <w:r w:rsidRPr="00DD6B12">
        <w:rPr>
          <w:spacing w:val="-8"/>
          <w:sz w:val="24"/>
          <w:lang w:val="el-GR"/>
        </w:rPr>
        <w:t>ντα</w:t>
      </w:r>
      <w:r w:rsidRPr="00DD6B12">
        <w:rPr>
          <w:sz w:val="24"/>
          <w:lang w:val="el-GR"/>
        </w:rPr>
        <w:t xml:space="preserve">ι </w:t>
      </w:r>
      <w:r w:rsidRPr="00DD6B12">
        <w:rPr>
          <w:spacing w:val="-8"/>
          <w:sz w:val="24"/>
          <w:lang w:val="el-GR"/>
        </w:rPr>
        <w:t>απ</w:t>
      </w:r>
      <w:r w:rsidRPr="00DD6B12">
        <w:rPr>
          <w:sz w:val="24"/>
          <w:lang w:val="el-GR"/>
        </w:rPr>
        <w:t xml:space="preserve">ό </w:t>
      </w:r>
      <w:r w:rsidRPr="00DD6B12">
        <w:rPr>
          <w:spacing w:val="-7"/>
          <w:sz w:val="24"/>
          <w:lang w:val="el-GR"/>
        </w:rPr>
        <w:t>σ</w:t>
      </w:r>
      <w:r w:rsidRPr="00DD6B12">
        <w:rPr>
          <w:spacing w:val="-11"/>
          <w:sz w:val="24"/>
          <w:lang w:val="el-GR"/>
        </w:rPr>
        <w:t>χ</w:t>
      </w:r>
      <w:r w:rsidRPr="00DD6B12">
        <w:rPr>
          <w:spacing w:val="-7"/>
          <w:sz w:val="24"/>
          <w:lang w:val="el-GR"/>
        </w:rPr>
        <w:t>ε</w:t>
      </w:r>
      <w:r w:rsidRPr="00DD6B12">
        <w:rPr>
          <w:spacing w:val="-8"/>
          <w:sz w:val="24"/>
          <w:lang w:val="el-GR"/>
        </w:rPr>
        <w:t>τ</w:t>
      </w:r>
      <w:r w:rsidRPr="00DD6B12">
        <w:rPr>
          <w:spacing w:val="-5"/>
          <w:sz w:val="24"/>
          <w:lang w:val="el-GR"/>
        </w:rPr>
        <w:t>ι</w:t>
      </w:r>
      <w:r w:rsidRPr="00DD6B12">
        <w:rPr>
          <w:spacing w:val="-11"/>
          <w:sz w:val="24"/>
          <w:lang w:val="el-GR"/>
        </w:rPr>
        <w:t>κ</w:t>
      </w:r>
      <w:r w:rsidRPr="00DD6B12">
        <w:rPr>
          <w:spacing w:val="-7"/>
          <w:sz w:val="24"/>
          <w:lang w:val="el-GR"/>
        </w:rPr>
        <w:t>έ</w:t>
      </w:r>
      <w:r w:rsidRPr="00DD6B12">
        <w:rPr>
          <w:sz w:val="24"/>
          <w:lang w:val="el-GR"/>
        </w:rPr>
        <w:t>ς</w:t>
      </w:r>
      <w:r w:rsidRPr="00DD6B12">
        <w:rPr>
          <w:spacing w:val="1"/>
          <w:sz w:val="24"/>
          <w:lang w:val="el-GR"/>
        </w:rPr>
        <w:t xml:space="preserve"> </w:t>
      </w:r>
      <w:r w:rsidRPr="00DD6B12">
        <w:rPr>
          <w:spacing w:val="-7"/>
          <w:sz w:val="24"/>
          <w:lang w:val="el-GR"/>
        </w:rPr>
        <w:t>δι</w:t>
      </w:r>
      <w:r w:rsidRPr="00DD6B12">
        <w:rPr>
          <w:spacing w:val="-8"/>
          <w:sz w:val="24"/>
          <w:lang w:val="el-GR"/>
        </w:rPr>
        <w:t>ατ</w:t>
      </w:r>
      <w:r w:rsidRPr="00DD6B12">
        <w:rPr>
          <w:spacing w:val="-10"/>
          <w:sz w:val="24"/>
          <w:lang w:val="el-GR"/>
        </w:rPr>
        <w:t>ά</w:t>
      </w:r>
      <w:r w:rsidRPr="00DD6B12">
        <w:rPr>
          <w:spacing w:val="-6"/>
          <w:sz w:val="24"/>
          <w:lang w:val="el-GR"/>
        </w:rPr>
        <w:t>ξ</w:t>
      </w:r>
      <w:r w:rsidRPr="00DD6B12">
        <w:rPr>
          <w:spacing w:val="-10"/>
          <w:sz w:val="24"/>
          <w:lang w:val="el-GR"/>
        </w:rPr>
        <w:t>ε</w:t>
      </w:r>
      <w:r w:rsidRPr="00DD6B12">
        <w:rPr>
          <w:spacing w:val="-9"/>
          <w:sz w:val="24"/>
          <w:lang w:val="el-GR"/>
        </w:rPr>
        <w:t>ι</w:t>
      </w:r>
      <w:r w:rsidRPr="00DD6B12">
        <w:rPr>
          <w:sz w:val="24"/>
          <w:lang w:val="el-GR"/>
        </w:rPr>
        <w:t>ς</w:t>
      </w:r>
      <w:r w:rsidRPr="00DD6B12">
        <w:rPr>
          <w:spacing w:val="1"/>
          <w:sz w:val="24"/>
          <w:lang w:val="el-GR"/>
        </w:rPr>
        <w:t xml:space="preserve"> </w:t>
      </w:r>
      <w:r w:rsidRPr="00DD6B12">
        <w:rPr>
          <w:spacing w:val="-6"/>
          <w:sz w:val="24"/>
          <w:lang w:val="el-GR"/>
        </w:rPr>
        <w:t>π</w:t>
      </w:r>
      <w:r w:rsidRPr="00DD6B12">
        <w:rPr>
          <w:spacing w:val="-7"/>
          <w:sz w:val="24"/>
          <w:lang w:val="el-GR"/>
        </w:rPr>
        <w:t>ε</w:t>
      </w:r>
      <w:r w:rsidRPr="00DD6B12">
        <w:rPr>
          <w:spacing w:val="-9"/>
          <w:sz w:val="24"/>
          <w:lang w:val="el-GR"/>
        </w:rPr>
        <w:t>ρ</w:t>
      </w:r>
      <w:r w:rsidRPr="00DD6B12">
        <w:rPr>
          <w:sz w:val="24"/>
          <w:lang w:val="el-GR"/>
        </w:rPr>
        <w:t xml:space="preserve">ί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ισ</w:t>
      </w:r>
      <w:r w:rsidRPr="00DD6B12">
        <w:rPr>
          <w:spacing w:val="-10"/>
          <w:sz w:val="24"/>
          <w:lang w:val="el-GR"/>
        </w:rPr>
        <w:t>τ</w:t>
      </w:r>
      <w:r w:rsidRPr="00DD6B12">
        <w:rPr>
          <w:spacing w:val="-7"/>
          <w:sz w:val="24"/>
          <w:lang w:val="el-GR"/>
        </w:rPr>
        <w:t>ι</w:t>
      </w:r>
      <w:r w:rsidRPr="00DD6B12">
        <w:rPr>
          <w:spacing w:val="-8"/>
          <w:sz w:val="24"/>
          <w:lang w:val="el-GR"/>
        </w:rPr>
        <w:t>κ</w:t>
      </w:r>
      <w:r w:rsidRPr="00DD6B12">
        <w:rPr>
          <w:spacing w:val="-7"/>
          <w:sz w:val="24"/>
          <w:lang w:val="el-GR"/>
        </w:rPr>
        <w:t>ώ</w:t>
      </w:r>
      <w:r w:rsidRPr="00DD6B12">
        <w:rPr>
          <w:sz w:val="24"/>
          <w:lang w:val="el-GR"/>
        </w:rPr>
        <w:t xml:space="preserve">ν </w:t>
      </w:r>
      <w:r w:rsidRPr="00DD6B12">
        <w:rPr>
          <w:spacing w:val="-8"/>
          <w:sz w:val="24"/>
          <w:lang w:val="el-GR"/>
        </w:rPr>
        <w:t>καλ</w:t>
      </w:r>
      <w:r w:rsidRPr="00DD6B12">
        <w:rPr>
          <w:spacing w:val="-6"/>
          <w:sz w:val="24"/>
          <w:lang w:val="el-GR"/>
        </w:rPr>
        <w:t>ύψ</w:t>
      </w:r>
      <w:r w:rsidRPr="00DD6B12">
        <w:rPr>
          <w:spacing w:val="-10"/>
          <w:sz w:val="24"/>
          <w:lang w:val="el-GR"/>
        </w:rPr>
        <w:t>ε</w:t>
      </w:r>
      <w:r w:rsidRPr="00DD6B12">
        <w:rPr>
          <w:spacing w:val="-7"/>
          <w:sz w:val="24"/>
          <w:lang w:val="el-GR"/>
        </w:rPr>
        <w:t>ω</w:t>
      </w:r>
      <w:r w:rsidRPr="00DD6B12">
        <w:rPr>
          <w:sz w:val="24"/>
          <w:lang w:val="el-GR"/>
        </w:rPr>
        <w:t xml:space="preserve">ν </w:t>
      </w:r>
      <w:r w:rsidRPr="00DD6B12">
        <w:rPr>
          <w:spacing w:val="-8"/>
          <w:sz w:val="24"/>
          <w:lang w:val="el-GR"/>
        </w:rPr>
        <w:t>τ</w:t>
      </w:r>
      <w:r w:rsidRPr="00DD6B12">
        <w:rPr>
          <w:spacing w:val="-10"/>
          <w:sz w:val="24"/>
          <w:lang w:val="el-GR"/>
        </w:rPr>
        <w:t>ο</w:t>
      </w:r>
      <w:r w:rsidRPr="00DD6B12">
        <w:rPr>
          <w:sz w:val="24"/>
          <w:lang w:val="el-GR"/>
        </w:rPr>
        <w:t>υ</w:t>
      </w:r>
      <w:r w:rsidRPr="00DD6B12">
        <w:rPr>
          <w:spacing w:val="1"/>
          <w:sz w:val="24"/>
          <w:lang w:val="el-GR"/>
        </w:rPr>
        <w:t xml:space="preserve"> </w:t>
      </w:r>
      <w:r w:rsidRPr="00DD6B12">
        <w:rPr>
          <w:spacing w:val="-8"/>
          <w:sz w:val="24"/>
          <w:lang w:val="el-GR"/>
        </w:rPr>
        <w:t>Π</w:t>
      </w:r>
      <w:r w:rsidRPr="00DD6B12">
        <w:rPr>
          <w:spacing w:val="-7"/>
          <w:sz w:val="24"/>
          <w:lang w:val="el-GR"/>
        </w:rPr>
        <w:t>.</w:t>
      </w:r>
      <w:r w:rsidRPr="00DD6B12">
        <w:rPr>
          <w:spacing w:val="-10"/>
          <w:sz w:val="24"/>
          <w:lang w:val="el-GR"/>
        </w:rPr>
        <w:t>Δ</w:t>
      </w:r>
      <w:r w:rsidRPr="00DD6B12">
        <w:rPr>
          <w:sz w:val="24"/>
          <w:lang w:val="el-GR"/>
        </w:rPr>
        <w:t xml:space="preserve">. </w:t>
      </w:r>
      <w:r w:rsidRPr="00DD6B12">
        <w:rPr>
          <w:spacing w:val="-12"/>
          <w:sz w:val="24"/>
          <w:lang w:val="el-GR"/>
        </w:rPr>
        <w:t>2</w:t>
      </w:r>
      <w:r w:rsidRPr="00DD6B12">
        <w:rPr>
          <w:spacing w:val="-7"/>
          <w:sz w:val="24"/>
          <w:lang w:val="el-GR"/>
        </w:rPr>
        <w:t>37</w:t>
      </w:r>
      <w:r w:rsidRPr="00DD6B12">
        <w:rPr>
          <w:sz w:val="24"/>
          <w:lang w:val="el-GR"/>
        </w:rPr>
        <w:t>/</w:t>
      </w:r>
      <w:r w:rsidRPr="00DD6B12">
        <w:rPr>
          <w:spacing w:val="-2"/>
          <w:sz w:val="24"/>
          <w:lang w:val="el-GR"/>
        </w:rPr>
        <w:t xml:space="preserve"> </w:t>
      </w:r>
      <w:r w:rsidRPr="00DD6B12">
        <w:rPr>
          <w:spacing w:val="-7"/>
          <w:sz w:val="24"/>
          <w:lang w:val="el-GR"/>
        </w:rPr>
        <w:t>8</w:t>
      </w:r>
      <w:r w:rsidRPr="00DD6B12">
        <w:rPr>
          <w:sz w:val="24"/>
          <w:lang w:val="el-GR"/>
        </w:rPr>
        <w:t xml:space="preserve">6 </w:t>
      </w:r>
      <w:r w:rsidRPr="00DD6B12">
        <w:rPr>
          <w:spacing w:val="-7"/>
          <w:sz w:val="24"/>
          <w:lang w:val="el-GR"/>
        </w:rPr>
        <w:t>ΦΕ</w:t>
      </w:r>
      <w:r w:rsidRPr="00DD6B12">
        <w:rPr>
          <w:sz w:val="24"/>
          <w:lang w:val="el-GR"/>
        </w:rPr>
        <w:t>Κ</w:t>
      </w:r>
      <w:r w:rsidRPr="00DD6B12">
        <w:rPr>
          <w:spacing w:val="-2"/>
          <w:sz w:val="24"/>
          <w:lang w:val="el-GR"/>
        </w:rPr>
        <w:t xml:space="preserve"> </w:t>
      </w:r>
      <w:r w:rsidRPr="00DD6B12">
        <w:rPr>
          <w:spacing w:val="-7"/>
          <w:sz w:val="24"/>
          <w:lang w:val="el-GR"/>
        </w:rPr>
        <w:t>1</w:t>
      </w:r>
      <w:r w:rsidRPr="00DD6B12">
        <w:rPr>
          <w:spacing w:val="-5"/>
          <w:sz w:val="24"/>
          <w:lang w:val="el-GR"/>
        </w:rPr>
        <w:t>1</w:t>
      </w:r>
      <w:r w:rsidRPr="00DD6B12">
        <w:rPr>
          <w:sz w:val="24"/>
          <w:lang w:val="el-GR"/>
        </w:rPr>
        <w:t xml:space="preserve">0 </w:t>
      </w:r>
      <w:r w:rsidRPr="00DD6B12">
        <w:rPr>
          <w:spacing w:val="-8"/>
          <w:sz w:val="24"/>
          <w:lang w:val="el-GR"/>
        </w:rPr>
        <w:t>Α</w:t>
      </w:r>
      <w:r w:rsidRPr="00DD6B12">
        <w:rPr>
          <w:sz w:val="24"/>
          <w:lang w:val="el-GR"/>
        </w:rPr>
        <w:t>’</w:t>
      </w:r>
      <w:r w:rsidRPr="00DD6B12">
        <w:rPr>
          <w:spacing w:val="-1"/>
          <w:sz w:val="24"/>
          <w:lang w:val="el-GR"/>
        </w:rPr>
        <w:t xml:space="preserve"> </w:t>
      </w:r>
      <w:r w:rsidRPr="00DD6B12">
        <w:rPr>
          <w:spacing w:val="-11"/>
          <w:sz w:val="24"/>
          <w:lang w:val="el-GR"/>
        </w:rPr>
        <w:t>ά</w:t>
      </w:r>
      <w:r w:rsidRPr="00DD6B12">
        <w:rPr>
          <w:spacing w:val="-7"/>
          <w:sz w:val="24"/>
          <w:lang w:val="el-GR"/>
        </w:rPr>
        <w:t>ρ</w:t>
      </w:r>
      <w:r w:rsidRPr="00DD6B12">
        <w:rPr>
          <w:spacing w:val="-9"/>
          <w:sz w:val="24"/>
          <w:lang w:val="el-GR"/>
        </w:rPr>
        <w:t>θ</w:t>
      </w:r>
      <w:r w:rsidRPr="00DD6B12">
        <w:rPr>
          <w:spacing w:val="-5"/>
          <w:sz w:val="24"/>
          <w:lang w:val="el-GR"/>
        </w:rPr>
        <w:t>ρ</w:t>
      </w:r>
      <w:r w:rsidRPr="00DD6B12">
        <w:rPr>
          <w:sz w:val="24"/>
          <w:lang w:val="el-GR"/>
        </w:rPr>
        <w:t>ο</w:t>
      </w:r>
    </w:p>
    <w:p w:rsidR="00FE1FF8" w:rsidRDefault="00FE1FF8" w:rsidP="00FE1FF8">
      <w:pPr>
        <w:spacing w:line="260" w:lineRule="exact"/>
        <w:ind w:right="5186"/>
        <w:rPr>
          <w:sz w:val="24"/>
          <w:lang w:val="el-GR"/>
        </w:rPr>
      </w:pPr>
      <w:r w:rsidRPr="00DD6B12">
        <w:rPr>
          <w:spacing w:val="-7"/>
          <w:sz w:val="24"/>
          <w:lang w:val="el-GR"/>
        </w:rPr>
        <w:t>3</w:t>
      </w:r>
      <w:r w:rsidRPr="00DD6B12">
        <w:rPr>
          <w:sz w:val="24"/>
          <w:lang w:val="el-GR"/>
        </w:rPr>
        <w:t>8</w:t>
      </w:r>
      <w:r w:rsidRPr="00DD6B12">
        <w:rPr>
          <w:spacing w:val="-14"/>
          <w:sz w:val="24"/>
          <w:lang w:val="el-GR"/>
        </w:rPr>
        <w:t xml:space="preserve"> </w:t>
      </w:r>
      <w:r w:rsidRPr="00DD6B12">
        <w:rPr>
          <w:spacing w:val="-8"/>
          <w:sz w:val="24"/>
          <w:lang w:val="el-GR"/>
        </w:rPr>
        <w:t>πα</w:t>
      </w:r>
      <w:r w:rsidRPr="00DD6B12">
        <w:rPr>
          <w:spacing w:val="-9"/>
          <w:sz w:val="24"/>
          <w:lang w:val="el-GR"/>
        </w:rPr>
        <w:t>ρ</w:t>
      </w:r>
      <w:r w:rsidRPr="00DD6B12">
        <w:rPr>
          <w:sz w:val="24"/>
          <w:lang w:val="el-GR"/>
        </w:rPr>
        <w:t>.</w:t>
      </w:r>
      <w:r w:rsidRPr="00DD6B12">
        <w:rPr>
          <w:spacing w:val="-14"/>
          <w:sz w:val="24"/>
          <w:lang w:val="el-GR"/>
        </w:rPr>
        <w:t xml:space="preserve"> </w:t>
      </w:r>
      <w:r w:rsidRPr="00DD6B12">
        <w:rPr>
          <w:sz w:val="24"/>
          <w:lang w:val="el-GR"/>
        </w:rPr>
        <w:t>1</w:t>
      </w:r>
      <w:r w:rsidRPr="00DD6B12">
        <w:rPr>
          <w:spacing w:val="-14"/>
          <w:sz w:val="24"/>
          <w:lang w:val="el-GR"/>
        </w:rPr>
        <w:t xml:space="preserve"> </w:t>
      </w:r>
      <w:r w:rsidRPr="00DD6B12">
        <w:rPr>
          <w:sz w:val="24"/>
          <w:lang w:val="el-GR"/>
        </w:rPr>
        <w:t>&amp;</w:t>
      </w:r>
      <w:r w:rsidRPr="00DD6B12">
        <w:rPr>
          <w:spacing w:val="-19"/>
          <w:sz w:val="24"/>
          <w:lang w:val="el-GR"/>
        </w:rPr>
        <w:t xml:space="preserve"> </w:t>
      </w:r>
      <w:r w:rsidRPr="00DD6B12">
        <w:rPr>
          <w:sz w:val="24"/>
          <w:lang w:val="el-GR"/>
        </w:rPr>
        <w:t>2</w:t>
      </w:r>
      <w:r w:rsidRPr="00DD6B12">
        <w:rPr>
          <w:spacing w:val="-14"/>
          <w:sz w:val="24"/>
          <w:lang w:val="el-GR"/>
        </w:rPr>
        <w:t xml:space="preserve"> </w:t>
      </w:r>
      <w:r w:rsidRPr="00DD6B12">
        <w:rPr>
          <w:spacing w:val="-5"/>
          <w:sz w:val="24"/>
          <w:lang w:val="el-GR"/>
        </w:rPr>
        <w:t>ό</w:t>
      </w:r>
      <w:r w:rsidRPr="00DD6B12">
        <w:rPr>
          <w:spacing w:val="-13"/>
          <w:sz w:val="24"/>
          <w:lang w:val="el-GR"/>
        </w:rPr>
        <w:t>π</w:t>
      </w:r>
      <w:r w:rsidRPr="00DD6B12">
        <w:rPr>
          <w:spacing w:val="-7"/>
          <w:sz w:val="24"/>
          <w:lang w:val="el-GR"/>
        </w:rPr>
        <w:t>ω</w:t>
      </w:r>
      <w:r w:rsidRPr="00DD6B12">
        <w:rPr>
          <w:sz w:val="24"/>
          <w:lang w:val="el-GR"/>
        </w:rPr>
        <w:t>ς</w:t>
      </w:r>
      <w:r w:rsidRPr="00DD6B12">
        <w:rPr>
          <w:spacing w:val="-16"/>
          <w:sz w:val="24"/>
          <w:lang w:val="el-GR"/>
        </w:rPr>
        <w:t xml:space="preserve"> </w:t>
      </w:r>
      <w:r w:rsidRPr="00DD6B12">
        <w:rPr>
          <w:spacing w:val="-11"/>
          <w:sz w:val="24"/>
          <w:lang w:val="el-GR"/>
        </w:rPr>
        <w:t>α</w:t>
      </w:r>
      <w:r w:rsidRPr="00DD6B12">
        <w:rPr>
          <w:spacing w:val="-6"/>
          <w:sz w:val="24"/>
          <w:lang w:val="el-GR"/>
        </w:rPr>
        <w:t>υ</w:t>
      </w:r>
      <w:r w:rsidRPr="00DD6B12">
        <w:rPr>
          <w:spacing w:val="-8"/>
          <w:sz w:val="24"/>
          <w:lang w:val="el-GR"/>
        </w:rPr>
        <w:t>τ</w:t>
      </w:r>
      <w:r w:rsidRPr="00DD6B12">
        <w:rPr>
          <w:sz w:val="24"/>
          <w:lang w:val="el-GR"/>
        </w:rPr>
        <w:t>ό</w:t>
      </w:r>
      <w:r w:rsidRPr="00DD6B12">
        <w:rPr>
          <w:spacing w:val="-12"/>
          <w:sz w:val="24"/>
          <w:lang w:val="el-GR"/>
        </w:rPr>
        <w:t xml:space="preserve"> </w:t>
      </w:r>
      <w:r w:rsidRPr="00DD6B12">
        <w:rPr>
          <w:spacing w:val="-8"/>
          <w:sz w:val="24"/>
          <w:lang w:val="el-GR"/>
        </w:rPr>
        <w:t>κά</w:t>
      </w:r>
      <w:r w:rsidRPr="00DD6B12">
        <w:rPr>
          <w:spacing w:val="-7"/>
          <w:sz w:val="24"/>
          <w:lang w:val="el-GR"/>
        </w:rPr>
        <w:t>θ</w:t>
      </w:r>
      <w:r w:rsidRPr="00DD6B12">
        <w:rPr>
          <w:sz w:val="24"/>
          <w:lang w:val="el-GR"/>
        </w:rPr>
        <w:t>ε</w:t>
      </w:r>
      <w:r w:rsidRPr="00DD6B12">
        <w:rPr>
          <w:spacing w:val="-17"/>
          <w:sz w:val="24"/>
          <w:lang w:val="el-GR"/>
        </w:rPr>
        <w:t xml:space="preserve"> </w:t>
      </w:r>
      <w:r w:rsidRPr="00DD6B12">
        <w:rPr>
          <w:spacing w:val="-6"/>
          <w:sz w:val="24"/>
          <w:lang w:val="el-GR"/>
        </w:rPr>
        <w:t>φ</w:t>
      </w:r>
      <w:r w:rsidRPr="00DD6B12">
        <w:rPr>
          <w:spacing w:val="-7"/>
          <w:sz w:val="24"/>
          <w:lang w:val="el-GR"/>
        </w:rPr>
        <w:t>ο</w:t>
      </w:r>
      <w:r w:rsidRPr="00DD6B12">
        <w:rPr>
          <w:spacing w:val="-6"/>
          <w:sz w:val="24"/>
          <w:lang w:val="el-GR"/>
        </w:rPr>
        <w:t>ρ</w:t>
      </w:r>
      <w:r w:rsidRPr="00DD6B12">
        <w:rPr>
          <w:sz w:val="24"/>
          <w:lang w:val="el-GR"/>
        </w:rPr>
        <w:t>ά</w:t>
      </w:r>
      <w:r w:rsidRPr="00DD6B12">
        <w:rPr>
          <w:spacing w:val="-20"/>
          <w:sz w:val="24"/>
          <w:lang w:val="el-GR"/>
        </w:rPr>
        <w:t xml:space="preserve"> </w:t>
      </w:r>
      <w:r w:rsidRPr="00DD6B12">
        <w:rPr>
          <w:spacing w:val="-5"/>
          <w:sz w:val="24"/>
          <w:lang w:val="el-GR"/>
        </w:rPr>
        <w:t>τ</w:t>
      </w:r>
      <w:r w:rsidRPr="00DD6B12">
        <w:rPr>
          <w:spacing w:val="-9"/>
          <w:sz w:val="24"/>
          <w:lang w:val="el-GR"/>
        </w:rPr>
        <w:t>ρ</w:t>
      </w:r>
      <w:r w:rsidRPr="00DD6B12">
        <w:rPr>
          <w:spacing w:val="-7"/>
          <w:sz w:val="24"/>
          <w:lang w:val="el-GR"/>
        </w:rPr>
        <w:t>ο</w:t>
      </w:r>
      <w:r w:rsidRPr="00DD6B12">
        <w:rPr>
          <w:spacing w:val="-8"/>
          <w:sz w:val="24"/>
          <w:lang w:val="el-GR"/>
        </w:rPr>
        <w:t>π</w:t>
      </w:r>
      <w:r w:rsidRPr="00DD6B12">
        <w:rPr>
          <w:spacing w:val="-7"/>
          <w:sz w:val="24"/>
          <w:lang w:val="el-GR"/>
        </w:rPr>
        <w:t>ο</w:t>
      </w:r>
      <w:r w:rsidRPr="00DD6B12">
        <w:rPr>
          <w:spacing w:val="-8"/>
          <w:sz w:val="24"/>
          <w:lang w:val="el-GR"/>
        </w:rPr>
        <w:t>π</w:t>
      </w:r>
      <w:r w:rsidRPr="00DD6B12">
        <w:rPr>
          <w:spacing w:val="-7"/>
          <w:sz w:val="24"/>
          <w:lang w:val="el-GR"/>
        </w:rPr>
        <w:t>ο</w:t>
      </w:r>
      <w:r w:rsidRPr="00DD6B12">
        <w:rPr>
          <w:spacing w:val="-9"/>
          <w:sz w:val="24"/>
          <w:lang w:val="el-GR"/>
        </w:rPr>
        <w:t>ι</w:t>
      </w:r>
      <w:r w:rsidRPr="00DD6B12">
        <w:rPr>
          <w:spacing w:val="-7"/>
          <w:sz w:val="24"/>
          <w:lang w:val="el-GR"/>
        </w:rPr>
        <w:t>ε</w:t>
      </w:r>
      <w:r w:rsidRPr="00DD6B12">
        <w:rPr>
          <w:spacing w:val="-5"/>
          <w:sz w:val="24"/>
          <w:lang w:val="el-GR"/>
        </w:rPr>
        <w:t>ί</w:t>
      </w:r>
      <w:r w:rsidRPr="00DD6B12">
        <w:rPr>
          <w:spacing w:val="-8"/>
          <w:sz w:val="24"/>
          <w:lang w:val="el-GR"/>
        </w:rPr>
        <w:t>τ</w:t>
      </w:r>
      <w:r w:rsidRPr="00DD6B12">
        <w:rPr>
          <w:spacing w:val="-11"/>
          <w:sz w:val="24"/>
          <w:lang w:val="el-GR"/>
        </w:rPr>
        <w:t>α</w:t>
      </w:r>
      <w:r w:rsidRPr="00DD6B12">
        <w:rPr>
          <w:spacing w:val="-7"/>
          <w:sz w:val="24"/>
          <w:lang w:val="el-GR"/>
        </w:rPr>
        <w:t>ι</w:t>
      </w:r>
      <w:r w:rsidRPr="00DD6B12">
        <w:rPr>
          <w:sz w:val="24"/>
          <w:lang w:val="el-GR"/>
        </w:rPr>
        <w:t>.</w:t>
      </w:r>
      <w:r>
        <w:rPr>
          <w:sz w:val="24"/>
          <w:lang w:val="el-GR"/>
        </w:rPr>
        <w:t xml:space="preserve">  </w:t>
      </w:r>
    </w:p>
    <w:p w:rsidR="00FE1FF8" w:rsidRDefault="00FE1FF8" w:rsidP="00FE1FF8">
      <w:pPr>
        <w:spacing w:line="260" w:lineRule="exact"/>
        <w:ind w:right="5186"/>
        <w:rPr>
          <w:sz w:val="24"/>
          <w:lang w:val="el-GR"/>
        </w:rPr>
      </w:pPr>
    </w:p>
    <w:p w:rsidR="00FE1FF8" w:rsidRPr="00DD6B12" w:rsidRDefault="00FE1FF8" w:rsidP="00FE1FF8">
      <w:pPr>
        <w:spacing w:line="260" w:lineRule="exact"/>
        <w:ind w:right="5186"/>
        <w:rPr>
          <w:sz w:val="24"/>
          <w:lang w:val="el-GR"/>
        </w:rPr>
      </w:pPr>
      <w:r w:rsidRPr="00DD6B12">
        <w:rPr>
          <w:b/>
          <w:spacing w:val="-8"/>
          <w:sz w:val="24"/>
          <w:lang w:val="el-GR"/>
        </w:rPr>
        <w:t>Α</w:t>
      </w:r>
      <w:r w:rsidRPr="00DD6B12">
        <w:rPr>
          <w:b/>
          <w:spacing w:val="-12"/>
          <w:sz w:val="24"/>
          <w:lang w:val="el-GR"/>
        </w:rPr>
        <w:t>Ρ</w:t>
      </w:r>
      <w:r w:rsidRPr="00DD6B12">
        <w:rPr>
          <w:b/>
          <w:spacing w:val="-4"/>
          <w:sz w:val="24"/>
          <w:lang w:val="el-GR"/>
        </w:rPr>
        <w:t>Θ</w:t>
      </w:r>
      <w:r w:rsidRPr="00DD6B12">
        <w:rPr>
          <w:b/>
          <w:spacing w:val="-12"/>
          <w:sz w:val="24"/>
          <w:lang w:val="el-GR"/>
        </w:rPr>
        <w:t>Ρ</w:t>
      </w:r>
      <w:r w:rsidRPr="00DD6B12">
        <w:rPr>
          <w:b/>
          <w:sz w:val="24"/>
          <w:lang w:val="el-GR"/>
        </w:rPr>
        <w:t>Ο</w:t>
      </w:r>
      <w:r w:rsidRPr="00DD6B12">
        <w:rPr>
          <w:b/>
          <w:spacing w:val="-14"/>
          <w:sz w:val="24"/>
          <w:lang w:val="el-GR"/>
        </w:rPr>
        <w:t xml:space="preserve"> </w:t>
      </w:r>
      <w:r w:rsidRPr="00DD6B12">
        <w:rPr>
          <w:b/>
          <w:sz w:val="24"/>
          <w:lang w:val="el-GR"/>
        </w:rPr>
        <w:t>7</w:t>
      </w:r>
    </w:p>
    <w:p w:rsidR="00FE1FF8" w:rsidRPr="00DD6B12" w:rsidRDefault="00FE1FF8" w:rsidP="00FE1FF8">
      <w:pPr>
        <w:spacing w:before="43"/>
        <w:ind w:right="8337"/>
        <w:rPr>
          <w:sz w:val="24"/>
          <w:lang w:val="el-GR"/>
        </w:rPr>
      </w:pPr>
      <w:r w:rsidRPr="00DD6B12">
        <w:rPr>
          <w:b/>
          <w:spacing w:val="-7"/>
          <w:sz w:val="24"/>
          <w:lang w:val="el-GR"/>
        </w:rPr>
        <w:t>Πο</w:t>
      </w:r>
      <w:r w:rsidRPr="00DD6B12">
        <w:rPr>
          <w:b/>
          <w:spacing w:val="-10"/>
          <w:sz w:val="24"/>
          <w:lang w:val="el-GR"/>
        </w:rPr>
        <w:t>ι</w:t>
      </w:r>
      <w:r w:rsidRPr="00DD6B12">
        <w:rPr>
          <w:b/>
          <w:spacing w:val="-6"/>
          <w:sz w:val="24"/>
          <w:lang w:val="el-GR"/>
        </w:rPr>
        <w:t>ν</w:t>
      </w:r>
      <w:r w:rsidRPr="00DD6B12">
        <w:rPr>
          <w:b/>
          <w:spacing w:val="-10"/>
          <w:sz w:val="24"/>
          <w:lang w:val="el-GR"/>
        </w:rPr>
        <w:t>ι</w:t>
      </w:r>
      <w:r w:rsidRPr="00DD6B12">
        <w:rPr>
          <w:b/>
          <w:spacing w:val="-6"/>
          <w:sz w:val="24"/>
          <w:lang w:val="el-GR"/>
        </w:rPr>
        <w:t>κ</w:t>
      </w:r>
      <w:r w:rsidRPr="00DD6B12">
        <w:rPr>
          <w:b/>
          <w:sz w:val="24"/>
          <w:lang w:val="el-GR"/>
        </w:rPr>
        <w:t>ή</w:t>
      </w:r>
      <w:r w:rsidRPr="00DD6B12">
        <w:rPr>
          <w:b/>
          <w:spacing w:val="-14"/>
          <w:sz w:val="24"/>
          <w:lang w:val="el-GR"/>
        </w:rPr>
        <w:t xml:space="preserve"> </w:t>
      </w:r>
      <w:r w:rsidRPr="00DD6B12">
        <w:rPr>
          <w:b/>
          <w:spacing w:val="-12"/>
          <w:sz w:val="24"/>
          <w:lang w:val="el-GR"/>
        </w:rPr>
        <w:t>Ρ</w:t>
      </w:r>
      <w:r w:rsidRPr="00DD6B12">
        <w:rPr>
          <w:b/>
          <w:spacing w:val="-7"/>
          <w:sz w:val="24"/>
          <w:lang w:val="el-GR"/>
        </w:rPr>
        <w:t>ή</w:t>
      </w:r>
      <w:r w:rsidRPr="00DD6B12">
        <w:rPr>
          <w:b/>
          <w:spacing w:val="-10"/>
          <w:sz w:val="24"/>
          <w:lang w:val="el-GR"/>
        </w:rPr>
        <w:t>τ</w:t>
      </w:r>
      <w:r w:rsidRPr="00DD6B12">
        <w:rPr>
          <w:b/>
          <w:spacing w:val="-6"/>
          <w:sz w:val="24"/>
          <w:lang w:val="el-GR"/>
        </w:rPr>
        <w:t>ρ</w:t>
      </w:r>
      <w:r w:rsidRPr="00DD6B12">
        <w:rPr>
          <w:b/>
          <w:sz w:val="24"/>
          <w:lang w:val="el-GR"/>
        </w:rPr>
        <w:t>α</w:t>
      </w:r>
    </w:p>
    <w:p w:rsidR="00FE1FF8" w:rsidRPr="00DD6B12" w:rsidRDefault="00FE1FF8" w:rsidP="00FE1FF8">
      <w:pPr>
        <w:spacing w:before="31" w:line="276" w:lineRule="auto"/>
        <w:ind w:right="68"/>
        <w:rPr>
          <w:sz w:val="24"/>
          <w:lang w:val="el-GR"/>
        </w:rPr>
      </w:pPr>
      <w:r w:rsidRPr="00DD6B12">
        <w:rPr>
          <w:spacing w:val="-7"/>
          <w:sz w:val="24"/>
          <w:lang w:val="el-GR"/>
        </w:rPr>
        <w:t>Ε</w:t>
      </w:r>
      <w:r w:rsidRPr="00DD6B12">
        <w:rPr>
          <w:spacing w:val="-8"/>
          <w:sz w:val="24"/>
          <w:lang w:val="el-GR"/>
        </w:rPr>
        <w:t>ά</w:t>
      </w:r>
      <w:r w:rsidRPr="00DD6B12">
        <w:rPr>
          <w:sz w:val="24"/>
          <w:lang w:val="el-GR"/>
        </w:rPr>
        <w:t>ν</w:t>
      </w:r>
      <w:r w:rsidRPr="00DD6B12">
        <w:rPr>
          <w:spacing w:val="1"/>
          <w:sz w:val="24"/>
          <w:lang w:val="el-GR"/>
        </w:rPr>
        <w:t xml:space="preserve"> </w:t>
      </w:r>
      <w:r w:rsidRPr="00DD6B12">
        <w:rPr>
          <w:sz w:val="24"/>
          <w:lang w:val="el-GR"/>
        </w:rPr>
        <w:t>ο</w:t>
      </w:r>
      <w:r w:rsidRPr="00DD6B12">
        <w:rPr>
          <w:spacing w:val="2"/>
          <w:sz w:val="24"/>
          <w:lang w:val="el-GR"/>
        </w:rPr>
        <w:t xml:space="preserve"> </w:t>
      </w:r>
      <w:r w:rsidRPr="00DD6B12">
        <w:rPr>
          <w:spacing w:val="-8"/>
          <w:sz w:val="24"/>
          <w:lang w:val="el-GR"/>
        </w:rPr>
        <w:t>ανά</w:t>
      </w:r>
      <w:r w:rsidRPr="00DD6B12">
        <w:rPr>
          <w:spacing w:val="-7"/>
          <w:sz w:val="24"/>
          <w:lang w:val="el-GR"/>
        </w:rPr>
        <w:t>δο</w:t>
      </w:r>
      <w:r w:rsidRPr="00DD6B12">
        <w:rPr>
          <w:spacing w:val="-8"/>
          <w:sz w:val="24"/>
          <w:lang w:val="el-GR"/>
        </w:rPr>
        <w:t>χ</w:t>
      </w:r>
      <w:r w:rsidRPr="00DD6B12">
        <w:rPr>
          <w:spacing w:val="-10"/>
          <w:sz w:val="24"/>
          <w:lang w:val="el-GR"/>
        </w:rPr>
        <w:t>ο</w:t>
      </w:r>
      <w:r w:rsidRPr="00DD6B12">
        <w:rPr>
          <w:sz w:val="24"/>
          <w:lang w:val="el-GR"/>
        </w:rPr>
        <w:t>ς</w:t>
      </w:r>
      <w:r w:rsidRPr="00DD6B12">
        <w:rPr>
          <w:spacing w:val="3"/>
          <w:sz w:val="24"/>
          <w:lang w:val="el-GR"/>
        </w:rPr>
        <w:t xml:space="preserve"> </w:t>
      </w:r>
      <w:r w:rsidRPr="00DD6B12">
        <w:rPr>
          <w:spacing w:val="-8"/>
          <w:sz w:val="24"/>
          <w:lang w:val="el-GR"/>
        </w:rPr>
        <w:t>κα</w:t>
      </w:r>
      <w:r w:rsidRPr="00DD6B12">
        <w:rPr>
          <w:spacing w:val="-9"/>
          <w:sz w:val="24"/>
          <w:lang w:val="el-GR"/>
        </w:rPr>
        <w:t>θ</w:t>
      </w:r>
      <w:r w:rsidRPr="00DD6B12">
        <w:rPr>
          <w:spacing w:val="-6"/>
          <w:sz w:val="24"/>
          <w:lang w:val="el-GR"/>
        </w:rPr>
        <w:t>υ</w:t>
      </w:r>
      <w:r w:rsidRPr="00DD6B12">
        <w:rPr>
          <w:spacing w:val="-7"/>
          <w:sz w:val="24"/>
          <w:lang w:val="el-GR"/>
        </w:rPr>
        <w:t>σ</w:t>
      </w:r>
      <w:r w:rsidRPr="00DD6B12">
        <w:rPr>
          <w:spacing w:val="-10"/>
          <w:sz w:val="24"/>
          <w:lang w:val="el-GR"/>
        </w:rPr>
        <w:t>τ</w:t>
      </w:r>
      <w:r w:rsidRPr="00DD6B12">
        <w:rPr>
          <w:spacing w:val="-7"/>
          <w:sz w:val="24"/>
          <w:lang w:val="el-GR"/>
        </w:rPr>
        <w:t>ερ</w:t>
      </w:r>
      <w:r w:rsidRPr="00DD6B12">
        <w:rPr>
          <w:spacing w:val="-8"/>
          <w:sz w:val="24"/>
          <w:lang w:val="el-GR"/>
        </w:rPr>
        <w:t>ή</w:t>
      </w:r>
      <w:r w:rsidRPr="00DD6B12">
        <w:rPr>
          <w:spacing w:val="-7"/>
          <w:sz w:val="24"/>
          <w:lang w:val="el-GR"/>
        </w:rPr>
        <w:t>σε</w:t>
      </w:r>
      <w:r w:rsidRPr="00DD6B12">
        <w:rPr>
          <w:sz w:val="24"/>
          <w:lang w:val="el-GR"/>
        </w:rPr>
        <w:t>ι</w:t>
      </w:r>
      <w:r w:rsidRPr="00DD6B12">
        <w:rPr>
          <w:spacing w:val="2"/>
          <w:sz w:val="24"/>
          <w:lang w:val="el-GR"/>
        </w:rPr>
        <w:t xml:space="preserve"> </w:t>
      </w:r>
      <w:r w:rsidRPr="00DD6B12">
        <w:rPr>
          <w:spacing w:val="-9"/>
          <w:sz w:val="24"/>
          <w:lang w:val="el-GR"/>
        </w:rPr>
        <w:t>γ</w:t>
      </w:r>
      <w:r w:rsidRPr="00DD6B12">
        <w:rPr>
          <w:spacing w:val="-7"/>
          <w:sz w:val="24"/>
          <w:lang w:val="el-GR"/>
        </w:rPr>
        <w:t>ι</w:t>
      </w:r>
      <w:r w:rsidRPr="00DD6B12">
        <w:rPr>
          <w:sz w:val="24"/>
          <w:lang w:val="el-GR"/>
        </w:rPr>
        <w:t>α</w:t>
      </w:r>
      <w:r w:rsidRPr="00DD6B12">
        <w:rPr>
          <w:spacing w:val="1"/>
          <w:sz w:val="24"/>
          <w:lang w:val="el-GR"/>
        </w:rPr>
        <w:t xml:space="preserve"> </w:t>
      </w:r>
      <w:r w:rsidRPr="00DD6B12">
        <w:rPr>
          <w:spacing w:val="-7"/>
          <w:sz w:val="24"/>
          <w:lang w:val="el-GR"/>
        </w:rPr>
        <w:t>ο</w:t>
      </w:r>
      <w:r w:rsidRPr="00DD6B12">
        <w:rPr>
          <w:spacing w:val="-8"/>
          <w:sz w:val="24"/>
          <w:lang w:val="el-GR"/>
        </w:rPr>
        <w:t>π</w:t>
      </w:r>
      <w:r w:rsidRPr="00DD6B12">
        <w:rPr>
          <w:spacing w:val="-7"/>
          <w:sz w:val="24"/>
          <w:lang w:val="el-GR"/>
        </w:rPr>
        <w:t>ο</w:t>
      </w:r>
      <w:r w:rsidRPr="00DD6B12">
        <w:rPr>
          <w:spacing w:val="-9"/>
          <w:sz w:val="24"/>
          <w:lang w:val="el-GR"/>
        </w:rPr>
        <w:t>ι</w:t>
      </w:r>
      <w:r w:rsidRPr="00DD6B12">
        <w:rPr>
          <w:spacing w:val="-7"/>
          <w:sz w:val="24"/>
          <w:lang w:val="el-GR"/>
        </w:rPr>
        <w:t>ο</w:t>
      </w:r>
      <w:r w:rsidRPr="00DD6B12">
        <w:rPr>
          <w:spacing w:val="-8"/>
          <w:sz w:val="24"/>
          <w:lang w:val="el-GR"/>
        </w:rPr>
        <w:t>ν</w:t>
      </w:r>
      <w:r w:rsidRPr="00DD6B12">
        <w:rPr>
          <w:spacing w:val="-7"/>
          <w:sz w:val="24"/>
          <w:lang w:val="el-GR"/>
        </w:rPr>
        <w:t>δ</w:t>
      </w:r>
      <w:r w:rsidRPr="00DD6B12">
        <w:rPr>
          <w:spacing w:val="-8"/>
          <w:sz w:val="24"/>
          <w:lang w:val="el-GR"/>
        </w:rPr>
        <w:t>ήπ</w:t>
      </w:r>
      <w:r w:rsidRPr="00DD6B12">
        <w:rPr>
          <w:spacing w:val="-7"/>
          <w:sz w:val="24"/>
          <w:lang w:val="el-GR"/>
        </w:rPr>
        <w:t>ο</w:t>
      </w:r>
      <w:r w:rsidRPr="00DD6B12">
        <w:rPr>
          <w:spacing w:val="-10"/>
          <w:sz w:val="24"/>
          <w:lang w:val="el-GR"/>
        </w:rPr>
        <w:t>τ</w:t>
      </w:r>
      <w:r w:rsidRPr="00DD6B12">
        <w:rPr>
          <w:sz w:val="24"/>
          <w:lang w:val="el-GR"/>
        </w:rPr>
        <w:t>ε</w:t>
      </w:r>
      <w:r w:rsidRPr="00DD6B12">
        <w:rPr>
          <w:spacing w:val="2"/>
          <w:sz w:val="24"/>
          <w:lang w:val="el-GR"/>
        </w:rPr>
        <w:t xml:space="preserve"> </w:t>
      </w:r>
      <w:r w:rsidRPr="00DD6B12">
        <w:rPr>
          <w:spacing w:val="-8"/>
          <w:sz w:val="24"/>
          <w:lang w:val="el-GR"/>
        </w:rPr>
        <w:t>λ</w:t>
      </w:r>
      <w:r w:rsidRPr="00DD6B12">
        <w:rPr>
          <w:spacing w:val="-5"/>
          <w:sz w:val="24"/>
          <w:lang w:val="el-GR"/>
        </w:rPr>
        <w:t>ό</w:t>
      </w:r>
      <w:r w:rsidRPr="00DD6B12">
        <w:rPr>
          <w:spacing w:val="-10"/>
          <w:sz w:val="24"/>
          <w:lang w:val="el-GR"/>
        </w:rPr>
        <w:t>γ</w:t>
      </w:r>
      <w:r w:rsidRPr="00DD6B12">
        <w:rPr>
          <w:sz w:val="24"/>
          <w:lang w:val="el-GR"/>
        </w:rPr>
        <w:t>ο</w:t>
      </w:r>
      <w:r w:rsidRPr="00DD6B12">
        <w:rPr>
          <w:spacing w:val="2"/>
          <w:sz w:val="24"/>
          <w:lang w:val="el-GR"/>
        </w:rPr>
        <w:t xml:space="preserve"> </w:t>
      </w:r>
      <w:r w:rsidRPr="00DD6B12">
        <w:rPr>
          <w:spacing w:val="-8"/>
          <w:sz w:val="24"/>
          <w:lang w:val="el-GR"/>
        </w:rPr>
        <w:t>τη</w:t>
      </w:r>
      <w:r w:rsidRPr="00DD6B12">
        <w:rPr>
          <w:sz w:val="24"/>
          <w:lang w:val="el-GR"/>
        </w:rPr>
        <w:t>ν</w:t>
      </w:r>
      <w:r w:rsidRPr="00DD6B12">
        <w:rPr>
          <w:spacing w:val="1"/>
          <w:sz w:val="24"/>
          <w:lang w:val="el-GR"/>
        </w:rPr>
        <w:t xml:space="preserve">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αλ</w:t>
      </w:r>
      <w:r w:rsidRPr="00DD6B12">
        <w:rPr>
          <w:spacing w:val="-9"/>
          <w:sz w:val="24"/>
          <w:lang w:val="el-GR"/>
        </w:rPr>
        <w:t>ι</w:t>
      </w:r>
      <w:r w:rsidRPr="00DD6B12">
        <w:rPr>
          <w:spacing w:val="-7"/>
          <w:sz w:val="24"/>
          <w:lang w:val="el-GR"/>
        </w:rPr>
        <w:t>σ</w:t>
      </w:r>
      <w:r w:rsidRPr="00DD6B12">
        <w:rPr>
          <w:spacing w:val="-8"/>
          <w:sz w:val="24"/>
          <w:lang w:val="el-GR"/>
        </w:rPr>
        <w:t>τ</w:t>
      </w:r>
      <w:r w:rsidRPr="00DD6B12">
        <w:rPr>
          <w:spacing w:val="-7"/>
          <w:sz w:val="24"/>
          <w:lang w:val="el-GR"/>
        </w:rPr>
        <w:t>ι</w:t>
      </w:r>
      <w:r w:rsidRPr="00DD6B12">
        <w:rPr>
          <w:spacing w:val="-8"/>
          <w:sz w:val="24"/>
          <w:lang w:val="el-GR"/>
        </w:rPr>
        <w:t>κ</w:t>
      </w:r>
      <w:r w:rsidRPr="00DD6B12">
        <w:rPr>
          <w:sz w:val="24"/>
          <w:lang w:val="el-GR"/>
        </w:rPr>
        <w:t>ή</w:t>
      </w:r>
      <w:r w:rsidRPr="00DD6B12">
        <w:rPr>
          <w:spacing w:val="1"/>
          <w:sz w:val="24"/>
          <w:lang w:val="el-GR"/>
        </w:rPr>
        <w:t xml:space="preserve"> </w:t>
      </w:r>
      <w:r w:rsidRPr="00DD6B12">
        <w:rPr>
          <w:spacing w:val="-8"/>
          <w:sz w:val="24"/>
          <w:lang w:val="el-GR"/>
        </w:rPr>
        <w:t>κ</w:t>
      </w:r>
      <w:r w:rsidRPr="00DD6B12">
        <w:rPr>
          <w:spacing w:val="-6"/>
          <w:sz w:val="24"/>
          <w:lang w:val="el-GR"/>
        </w:rPr>
        <w:t>ά</w:t>
      </w:r>
      <w:r w:rsidRPr="00DD6B12">
        <w:rPr>
          <w:spacing w:val="-13"/>
          <w:sz w:val="24"/>
          <w:lang w:val="el-GR"/>
        </w:rPr>
        <w:t>λ</w:t>
      </w:r>
      <w:r w:rsidRPr="00DD6B12">
        <w:rPr>
          <w:spacing w:val="-4"/>
          <w:sz w:val="24"/>
          <w:lang w:val="el-GR"/>
        </w:rPr>
        <w:t>υ</w:t>
      </w:r>
      <w:r w:rsidRPr="00DD6B12">
        <w:rPr>
          <w:spacing w:val="-6"/>
          <w:sz w:val="24"/>
          <w:lang w:val="el-GR"/>
        </w:rPr>
        <w:t>ψ</w:t>
      </w:r>
      <w:r w:rsidRPr="00DD6B12">
        <w:rPr>
          <w:sz w:val="24"/>
          <w:lang w:val="el-GR"/>
        </w:rPr>
        <w:t>η</w:t>
      </w:r>
      <w:r w:rsidRPr="00DD6B12">
        <w:rPr>
          <w:spacing w:val="1"/>
          <w:sz w:val="24"/>
          <w:lang w:val="el-GR"/>
        </w:rPr>
        <w:t xml:space="preserve"> </w:t>
      </w:r>
      <w:r w:rsidRPr="00DD6B12">
        <w:rPr>
          <w:spacing w:val="-8"/>
          <w:sz w:val="24"/>
          <w:lang w:val="el-GR"/>
        </w:rPr>
        <w:t>κάπ</w:t>
      </w:r>
      <w:r w:rsidRPr="00DD6B12">
        <w:rPr>
          <w:spacing w:val="-7"/>
          <w:sz w:val="24"/>
          <w:lang w:val="el-GR"/>
        </w:rPr>
        <w:t>οιο</w:t>
      </w:r>
      <w:r w:rsidRPr="00DD6B12">
        <w:rPr>
          <w:sz w:val="24"/>
          <w:lang w:val="el-GR"/>
        </w:rPr>
        <w:t>υ</w:t>
      </w:r>
      <w:r w:rsidRPr="00DD6B12">
        <w:rPr>
          <w:spacing w:val="4"/>
          <w:sz w:val="24"/>
          <w:lang w:val="el-GR"/>
        </w:rPr>
        <w:t xml:space="preserve"> </w:t>
      </w:r>
      <w:r w:rsidRPr="00DD6B12">
        <w:rPr>
          <w:spacing w:val="-7"/>
          <w:sz w:val="24"/>
          <w:lang w:val="el-GR"/>
        </w:rPr>
        <w:t>ο</w:t>
      </w:r>
      <w:r w:rsidRPr="00DD6B12">
        <w:rPr>
          <w:spacing w:val="-8"/>
          <w:sz w:val="24"/>
          <w:lang w:val="el-GR"/>
        </w:rPr>
        <w:t>χή</w:t>
      </w:r>
      <w:r w:rsidRPr="00DD6B12">
        <w:rPr>
          <w:spacing w:val="-6"/>
          <w:sz w:val="24"/>
          <w:lang w:val="el-GR"/>
        </w:rPr>
        <w:t>μ</w:t>
      </w:r>
      <w:r w:rsidRPr="00DD6B12">
        <w:rPr>
          <w:spacing w:val="-8"/>
          <w:sz w:val="24"/>
          <w:lang w:val="el-GR"/>
        </w:rPr>
        <w:t>α</w:t>
      </w:r>
      <w:r w:rsidRPr="00DD6B12">
        <w:rPr>
          <w:spacing w:val="-10"/>
          <w:sz w:val="24"/>
          <w:lang w:val="el-GR"/>
        </w:rPr>
        <w:t>τ</w:t>
      </w:r>
      <w:r w:rsidRPr="00DD6B12">
        <w:rPr>
          <w:spacing w:val="-7"/>
          <w:sz w:val="24"/>
          <w:lang w:val="el-GR"/>
        </w:rPr>
        <w:t>ο</w:t>
      </w:r>
      <w:r w:rsidRPr="00DD6B12">
        <w:rPr>
          <w:sz w:val="24"/>
          <w:lang w:val="el-GR"/>
        </w:rPr>
        <w:t xml:space="preserve">ς </w:t>
      </w:r>
      <w:r w:rsidRPr="00DD6B12">
        <w:rPr>
          <w:spacing w:val="-6"/>
          <w:sz w:val="24"/>
          <w:lang w:val="el-GR"/>
        </w:rPr>
        <w:t>μ</w:t>
      </w:r>
      <w:r w:rsidRPr="00DD6B12">
        <w:rPr>
          <w:spacing w:val="-7"/>
          <w:sz w:val="24"/>
          <w:lang w:val="el-GR"/>
        </w:rPr>
        <w:t>ε</w:t>
      </w:r>
      <w:r w:rsidRPr="00DD6B12">
        <w:rPr>
          <w:spacing w:val="-12"/>
          <w:sz w:val="24"/>
          <w:lang w:val="el-GR"/>
        </w:rPr>
        <w:t>τ</w:t>
      </w:r>
      <w:r w:rsidRPr="00DD6B12">
        <w:rPr>
          <w:sz w:val="24"/>
          <w:lang w:val="el-GR"/>
        </w:rPr>
        <w:t xml:space="preserve">ά </w:t>
      </w:r>
      <w:r w:rsidRPr="00DD6B12">
        <w:rPr>
          <w:spacing w:val="-8"/>
          <w:sz w:val="24"/>
          <w:lang w:val="el-GR"/>
        </w:rPr>
        <w:t>απ</w:t>
      </w:r>
      <w:r w:rsidRPr="00DD6B12">
        <w:rPr>
          <w:sz w:val="24"/>
          <w:lang w:val="el-GR"/>
        </w:rPr>
        <w:t>ό</w:t>
      </w:r>
      <w:r w:rsidRPr="00DD6B12">
        <w:rPr>
          <w:spacing w:val="3"/>
          <w:sz w:val="24"/>
          <w:lang w:val="el-GR"/>
        </w:rPr>
        <w:t xml:space="preserve"> </w:t>
      </w:r>
      <w:r w:rsidRPr="00DD6B12">
        <w:rPr>
          <w:spacing w:val="-7"/>
          <w:sz w:val="24"/>
          <w:lang w:val="el-GR"/>
        </w:rPr>
        <w:t>έ</w:t>
      </w:r>
      <w:r w:rsidRPr="00DD6B12">
        <w:rPr>
          <w:spacing w:val="-8"/>
          <w:sz w:val="24"/>
          <w:lang w:val="el-GR"/>
        </w:rPr>
        <w:t>γγ</w:t>
      </w:r>
      <w:r w:rsidRPr="00DD6B12">
        <w:rPr>
          <w:spacing w:val="-7"/>
          <w:sz w:val="24"/>
          <w:lang w:val="el-GR"/>
        </w:rPr>
        <w:t>ρ</w:t>
      </w:r>
      <w:r w:rsidRPr="00DD6B12">
        <w:rPr>
          <w:spacing w:val="-8"/>
          <w:sz w:val="24"/>
          <w:lang w:val="el-GR"/>
        </w:rPr>
        <w:t>α</w:t>
      </w:r>
      <w:r w:rsidRPr="00DD6B12">
        <w:rPr>
          <w:spacing w:val="-7"/>
          <w:sz w:val="24"/>
          <w:lang w:val="el-GR"/>
        </w:rPr>
        <w:t>φ</w:t>
      </w:r>
      <w:r w:rsidRPr="00DD6B12">
        <w:rPr>
          <w:sz w:val="24"/>
          <w:lang w:val="el-GR"/>
        </w:rPr>
        <w:t>η</w:t>
      </w:r>
      <w:r w:rsidRPr="00DD6B12">
        <w:rPr>
          <w:spacing w:val="2"/>
          <w:sz w:val="24"/>
          <w:lang w:val="el-GR"/>
        </w:rPr>
        <w:t xml:space="preserve"> </w:t>
      </w:r>
      <w:r w:rsidRPr="00DD6B12">
        <w:rPr>
          <w:spacing w:val="-10"/>
          <w:sz w:val="24"/>
          <w:lang w:val="el-GR"/>
        </w:rPr>
        <w:t>ε</w:t>
      </w:r>
      <w:r w:rsidRPr="00DD6B12">
        <w:rPr>
          <w:spacing w:val="-5"/>
          <w:sz w:val="24"/>
          <w:lang w:val="el-GR"/>
        </w:rPr>
        <w:t>ι</w:t>
      </w:r>
      <w:r w:rsidRPr="00DD6B12">
        <w:rPr>
          <w:spacing w:val="-7"/>
          <w:sz w:val="24"/>
          <w:lang w:val="el-GR"/>
        </w:rPr>
        <w:t>δο</w:t>
      </w:r>
      <w:r w:rsidRPr="00DD6B12">
        <w:rPr>
          <w:spacing w:val="-8"/>
          <w:sz w:val="24"/>
          <w:lang w:val="el-GR"/>
        </w:rPr>
        <w:t>π</w:t>
      </w:r>
      <w:r w:rsidRPr="00DD6B12">
        <w:rPr>
          <w:spacing w:val="-10"/>
          <w:sz w:val="24"/>
          <w:lang w:val="el-GR"/>
        </w:rPr>
        <w:t>ο</w:t>
      </w:r>
      <w:r w:rsidRPr="00DD6B12">
        <w:rPr>
          <w:spacing w:val="-7"/>
          <w:sz w:val="24"/>
          <w:lang w:val="el-GR"/>
        </w:rPr>
        <w:t>ί</w:t>
      </w:r>
      <w:r w:rsidRPr="00DD6B12">
        <w:rPr>
          <w:spacing w:val="-8"/>
          <w:sz w:val="24"/>
          <w:lang w:val="el-GR"/>
        </w:rPr>
        <w:t>η</w:t>
      </w:r>
      <w:r w:rsidRPr="00DD6B12">
        <w:rPr>
          <w:spacing w:val="-7"/>
          <w:sz w:val="24"/>
          <w:lang w:val="el-GR"/>
        </w:rPr>
        <w:t>σ</w:t>
      </w:r>
      <w:r w:rsidRPr="00DD6B12">
        <w:rPr>
          <w:sz w:val="24"/>
          <w:lang w:val="el-GR"/>
        </w:rPr>
        <w:t>η</w:t>
      </w:r>
      <w:r w:rsidRPr="00DD6B12">
        <w:rPr>
          <w:spacing w:val="2"/>
          <w:sz w:val="24"/>
          <w:lang w:val="el-GR"/>
        </w:rPr>
        <w:t xml:space="preserve"> </w:t>
      </w:r>
      <w:r w:rsidRPr="00DD6B12">
        <w:rPr>
          <w:spacing w:val="-10"/>
          <w:sz w:val="24"/>
          <w:lang w:val="el-GR"/>
        </w:rPr>
        <w:t>τ</w:t>
      </w:r>
      <w:r w:rsidRPr="00DD6B12">
        <w:rPr>
          <w:spacing w:val="-7"/>
          <w:sz w:val="24"/>
          <w:lang w:val="el-GR"/>
        </w:rPr>
        <w:t>ο</w:t>
      </w:r>
      <w:r w:rsidRPr="00DD6B12">
        <w:rPr>
          <w:sz w:val="24"/>
          <w:lang w:val="el-GR"/>
        </w:rPr>
        <w:t>υ</w:t>
      </w:r>
      <w:r w:rsidRPr="00DD6B12">
        <w:rPr>
          <w:spacing w:val="6"/>
          <w:sz w:val="24"/>
          <w:lang w:val="el-GR"/>
        </w:rPr>
        <w:t xml:space="preserve"> </w:t>
      </w:r>
      <w:r w:rsidRPr="00DD6B12">
        <w:rPr>
          <w:spacing w:val="-8"/>
          <w:sz w:val="24"/>
          <w:lang w:val="el-GR"/>
        </w:rPr>
        <w:t>απ</w:t>
      </w:r>
      <w:r w:rsidRPr="00DD6B12">
        <w:rPr>
          <w:sz w:val="24"/>
          <w:lang w:val="el-GR"/>
        </w:rPr>
        <w:t xml:space="preserve">ό </w:t>
      </w:r>
      <w:r w:rsidRPr="00DD6B12">
        <w:rPr>
          <w:spacing w:val="-8"/>
          <w:sz w:val="24"/>
          <w:lang w:val="el-GR"/>
        </w:rPr>
        <w:t>τ</w:t>
      </w:r>
      <w:r w:rsidRPr="00DD6B12">
        <w:rPr>
          <w:sz w:val="24"/>
          <w:lang w:val="el-GR"/>
        </w:rPr>
        <w:t>ο</w:t>
      </w:r>
      <w:r w:rsidRPr="00DD6B12">
        <w:rPr>
          <w:spacing w:val="3"/>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w:t>
      </w:r>
      <w:r w:rsidRPr="00DD6B12">
        <w:rPr>
          <w:spacing w:val="3"/>
          <w:sz w:val="24"/>
          <w:lang w:val="el-GR"/>
        </w:rPr>
        <w:t xml:space="preserve"> </w:t>
      </w:r>
      <w:r w:rsidRPr="00DD6B12">
        <w:rPr>
          <w:spacing w:val="-8"/>
          <w:sz w:val="24"/>
          <w:lang w:val="el-GR"/>
        </w:rPr>
        <w:t>τ</w:t>
      </w:r>
      <w:r w:rsidRPr="00DD6B12">
        <w:rPr>
          <w:sz w:val="24"/>
          <w:lang w:val="el-GR"/>
        </w:rPr>
        <w:t>ο</w:t>
      </w:r>
      <w:r w:rsidRPr="00DD6B12">
        <w:rPr>
          <w:spacing w:val="3"/>
          <w:sz w:val="24"/>
          <w:lang w:val="el-GR"/>
        </w:rPr>
        <w:t xml:space="preserve"> </w:t>
      </w:r>
      <w:r w:rsidRPr="00DD6B12">
        <w:rPr>
          <w:spacing w:val="-7"/>
          <w:sz w:val="24"/>
          <w:lang w:val="el-GR"/>
        </w:rPr>
        <w:t>ο</w:t>
      </w:r>
      <w:r w:rsidRPr="00DD6B12">
        <w:rPr>
          <w:spacing w:val="-8"/>
          <w:sz w:val="24"/>
          <w:lang w:val="el-GR"/>
        </w:rPr>
        <w:t>π</w:t>
      </w:r>
      <w:r w:rsidRPr="00DD6B12">
        <w:rPr>
          <w:spacing w:val="-7"/>
          <w:sz w:val="24"/>
          <w:lang w:val="el-GR"/>
        </w:rPr>
        <w:t>οί</w:t>
      </w:r>
      <w:r w:rsidRPr="00DD6B12">
        <w:rPr>
          <w:sz w:val="24"/>
          <w:lang w:val="el-GR"/>
        </w:rPr>
        <w:t xml:space="preserve">ο </w:t>
      </w:r>
      <w:r w:rsidRPr="00DD6B12">
        <w:rPr>
          <w:spacing w:val="-7"/>
          <w:sz w:val="24"/>
          <w:lang w:val="el-GR"/>
        </w:rPr>
        <w:t>θ</w:t>
      </w:r>
      <w:r w:rsidRPr="00DD6B12">
        <w:rPr>
          <w:sz w:val="24"/>
          <w:lang w:val="el-GR"/>
        </w:rPr>
        <w:t>α</w:t>
      </w:r>
      <w:r w:rsidRPr="00DD6B12">
        <w:rPr>
          <w:spacing w:val="2"/>
          <w:sz w:val="24"/>
          <w:lang w:val="el-GR"/>
        </w:rPr>
        <w:t xml:space="preserve"> </w:t>
      </w:r>
      <w:r w:rsidRPr="00DD6B12">
        <w:rPr>
          <w:spacing w:val="-7"/>
          <w:sz w:val="24"/>
          <w:lang w:val="el-GR"/>
        </w:rPr>
        <w:t>έ</w:t>
      </w:r>
      <w:r w:rsidRPr="00DD6B12">
        <w:rPr>
          <w:spacing w:val="-8"/>
          <w:sz w:val="24"/>
          <w:lang w:val="el-GR"/>
        </w:rPr>
        <w:t>χ</w:t>
      </w:r>
      <w:r w:rsidRPr="00DD6B12">
        <w:rPr>
          <w:spacing w:val="-10"/>
          <w:sz w:val="24"/>
          <w:lang w:val="el-GR"/>
        </w:rPr>
        <w:t>ε</w:t>
      </w:r>
      <w:r w:rsidRPr="00DD6B12">
        <w:rPr>
          <w:sz w:val="24"/>
          <w:lang w:val="el-GR"/>
        </w:rPr>
        <w:t>ι</w:t>
      </w:r>
      <w:r w:rsidRPr="00DD6B12">
        <w:rPr>
          <w:spacing w:val="3"/>
          <w:sz w:val="24"/>
          <w:lang w:val="el-GR"/>
        </w:rPr>
        <w:t xml:space="preserve"> </w:t>
      </w:r>
      <w:r w:rsidRPr="00DD6B12">
        <w:rPr>
          <w:spacing w:val="-9"/>
          <w:sz w:val="24"/>
          <w:lang w:val="el-GR"/>
        </w:rPr>
        <w:t>ω</w:t>
      </w:r>
      <w:r w:rsidRPr="00DD6B12">
        <w:rPr>
          <w:sz w:val="24"/>
          <w:lang w:val="el-GR"/>
        </w:rPr>
        <w:t>ς</w:t>
      </w:r>
      <w:r w:rsidRPr="00DD6B12">
        <w:rPr>
          <w:spacing w:val="6"/>
          <w:sz w:val="24"/>
          <w:lang w:val="el-GR"/>
        </w:rPr>
        <w:t xml:space="preserve"> </w:t>
      </w:r>
      <w:r w:rsidRPr="00DD6B12">
        <w:rPr>
          <w:spacing w:val="-8"/>
          <w:sz w:val="24"/>
          <w:lang w:val="el-GR"/>
        </w:rPr>
        <w:t>απ</w:t>
      </w:r>
      <w:r w:rsidRPr="00DD6B12">
        <w:rPr>
          <w:spacing w:val="-7"/>
          <w:sz w:val="24"/>
          <w:lang w:val="el-GR"/>
        </w:rPr>
        <w:t>ο</w:t>
      </w:r>
      <w:r w:rsidRPr="00DD6B12">
        <w:rPr>
          <w:spacing w:val="-10"/>
          <w:sz w:val="24"/>
          <w:lang w:val="el-GR"/>
        </w:rPr>
        <w:t>τ</w:t>
      </w:r>
      <w:r w:rsidRPr="00DD6B12">
        <w:rPr>
          <w:spacing w:val="-7"/>
          <w:sz w:val="24"/>
          <w:lang w:val="el-GR"/>
        </w:rPr>
        <w:t>έ</w:t>
      </w:r>
      <w:r w:rsidRPr="00DD6B12">
        <w:rPr>
          <w:spacing w:val="-8"/>
          <w:sz w:val="24"/>
          <w:lang w:val="el-GR"/>
        </w:rPr>
        <w:t>λ</w:t>
      </w:r>
      <w:r w:rsidRPr="00DD6B12">
        <w:rPr>
          <w:spacing w:val="-7"/>
          <w:sz w:val="24"/>
          <w:lang w:val="el-GR"/>
        </w:rPr>
        <w:t>ε</w:t>
      </w:r>
      <w:r w:rsidRPr="00DD6B12">
        <w:rPr>
          <w:spacing w:val="-9"/>
          <w:sz w:val="24"/>
          <w:lang w:val="el-GR"/>
        </w:rPr>
        <w:t>σ</w:t>
      </w:r>
      <w:r w:rsidRPr="00DD6B12">
        <w:rPr>
          <w:spacing w:val="-4"/>
          <w:sz w:val="24"/>
          <w:lang w:val="el-GR"/>
        </w:rPr>
        <w:t>μ</w:t>
      </w:r>
      <w:r w:rsidRPr="00DD6B12">
        <w:rPr>
          <w:sz w:val="24"/>
          <w:lang w:val="el-GR"/>
        </w:rPr>
        <w:t>α</w:t>
      </w:r>
      <w:r w:rsidRPr="00DD6B12">
        <w:rPr>
          <w:spacing w:val="4"/>
          <w:sz w:val="24"/>
          <w:lang w:val="el-GR"/>
        </w:rPr>
        <w:t xml:space="preserve"> </w:t>
      </w:r>
      <w:r w:rsidRPr="00DD6B12">
        <w:rPr>
          <w:spacing w:val="-10"/>
          <w:sz w:val="24"/>
          <w:lang w:val="el-GR"/>
        </w:rPr>
        <w:t>τ</w:t>
      </w:r>
      <w:r w:rsidRPr="00DD6B12">
        <w:rPr>
          <w:sz w:val="24"/>
          <w:lang w:val="el-GR"/>
        </w:rPr>
        <w:t>ο</w:t>
      </w:r>
      <w:r w:rsidRPr="00DD6B12">
        <w:rPr>
          <w:spacing w:val="5"/>
          <w:sz w:val="24"/>
          <w:lang w:val="el-GR"/>
        </w:rPr>
        <w:t xml:space="preserve"> </w:t>
      </w:r>
      <w:r w:rsidRPr="00DD6B12">
        <w:rPr>
          <w:spacing w:val="-9"/>
          <w:sz w:val="24"/>
          <w:lang w:val="el-GR"/>
        </w:rPr>
        <w:t>σ</w:t>
      </w:r>
      <w:r w:rsidRPr="00DD6B12">
        <w:rPr>
          <w:spacing w:val="-6"/>
          <w:sz w:val="24"/>
          <w:lang w:val="el-GR"/>
        </w:rPr>
        <w:t>υ</w:t>
      </w:r>
      <w:r w:rsidRPr="00DD6B12">
        <w:rPr>
          <w:spacing w:val="-8"/>
          <w:sz w:val="24"/>
          <w:lang w:val="el-GR"/>
        </w:rPr>
        <w:t>γκ</w:t>
      </w:r>
      <w:r w:rsidRPr="00DD6B12">
        <w:rPr>
          <w:spacing w:val="-7"/>
          <w:sz w:val="24"/>
          <w:lang w:val="el-GR"/>
        </w:rPr>
        <w:t>ε</w:t>
      </w:r>
      <w:r w:rsidRPr="00DD6B12">
        <w:rPr>
          <w:spacing w:val="-8"/>
          <w:sz w:val="24"/>
          <w:lang w:val="el-GR"/>
        </w:rPr>
        <w:t>κ</w:t>
      </w:r>
      <w:r w:rsidRPr="00DD6B12">
        <w:rPr>
          <w:spacing w:val="-9"/>
          <w:sz w:val="24"/>
          <w:lang w:val="el-GR"/>
        </w:rPr>
        <w:t>ρ</w:t>
      </w:r>
      <w:r w:rsidRPr="00DD6B12">
        <w:rPr>
          <w:spacing w:val="-6"/>
          <w:sz w:val="24"/>
          <w:lang w:val="el-GR"/>
        </w:rPr>
        <w:t>ιμ</w:t>
      </w:r>
      <w:r w:rsidRPr="00DD6B12">
        <w:rPr>
          <w:spacing w:val="-7"/>
          <w:sz w:val="24"/>
          <w:lang w:val="el-GR"/>
        </w:rPr>
        <w:t>έ</w:t>
      </w:r>
      <w:r w:rsidRPr="00DD6B12">
        <w:rPr>
          <w:spacing w:val="-8"/>
          <w:sz w:val="24"/>
          <w:lang w:val="el-GR"/>
        </w:rPr>
        <w:t>ν</w:t>
      </w:r>
      <w:r w:rsidRPr="00DD6B12">
        <w:rPr>
          <w:sz w:val="24"/>
          <w:lang w:val="el-GR"/>
        </w:rPr>
        <w:t xml:space="preserve">ο </w:t>
      </w:r>
      <w:r w:rsidRPr="00DD6B12">
        <w:rPr>
          <w:spacing w:val="-7"/>
          <w:sz w:val="24"/>
          <w:lang w:val="el-GR"/>
        </w:rPr>
        <w:t>ό</w:t>
      </w:r>
      <w:r w:rsidRPr="00DD6B12">
        <w:rPr>
          <w:spacing w:val="-8"/>
          <w:sz w:val="24"/>
          <w:lang w:val="el-GR"/>
        </w:rPr>
        <w:t>χ</w:t>
      </w:r>
      <w:r w:rsidRPr="00DD6B12">
        <w:rPr>
          <w:spacing w:val="-10"/>
          <w:sz w:val="24"/>
          <w:lang w:val="el-GR"/>
        </w:rPr>
        <w:t>η</w:t>
      </w:r>
      <w:r w:rsidRPr="00DD6B12">
        <w:rPr>
          <w:spacing w:val="-4"/>
          <w:sz w:val="24"/>
          <w:lang w:val="el-GR"/>
        </w:rPr>
        <w:t>μ</w:t>
      </w:r>
      <w:r w:rsidRPr="00DD6B12">
        <w:rPr>
          <w:sz w:val="24"/>
          <w:lang w:val="el-GR"/>
        </w:rPr>
        <w:t>α</w:t>
      </w:r>
      <w:r w:rsidRPr="00DD6B12">
        <w:rPr>
          <w:spacing w:val="2"/>
          <w:sz w:val="24"/>
          <w:lang w:val="el-GR"/>
        </w:rPr>
        <w:t xml:space="preserve"> </w:t>
      </w:r>
      <w:r w:rsidRPr="00DD6B12">
        <w:rPr>
          <w:spacing w:val="-8"/>
          <w:sz w:val="24"/>
          <w:lang w:val="el-GR"/>
        </w:rPr>
        <w:t>ν</w:t>
      </w:r>
      <w:r w:rsidRPr="00DD6B12">
        <w:rPr>
          <w:sz w:val="24"/>
          <w:lang w:val="el-GR"/>
        </w:rPr>
        <w:t xml:space="preserve">α </w:t>
      </w:r>
      <w:r w:rsidRPr="00DD6B12">
        <w:rPr>
          <w:spacing w:val="-6"/>
          <w:sz w:val="24"/>
          <w:lang w:val="el-GR"/>
        </w:rPr>
        <w:t>μ</w:t>
      </w:r>
      <w:r w:rsidRPr="00DD6B12">
        <w:rPr>
          <w:spacing w:val="-7"/>
          <w:sz w:val="24"/>
          <w:lang w:val="el-GR"/>
        </w:rPr>
        <w:t>ε</w:t>
      </w:r>
      <w:r w:rsidRPr="00DD6B12">
        <w:rPr>
          <w:spacing w:val="-9"/>
          <w:sz w:val="24"/>
          <w:lang w:val="el-GR"/>
        </w:rPr>
        <w:t>ί</w:t>
      </w:r>
      <w:r w:rsidRPr="00DD6B12">
        <w:rPr>
          <w:spacing w:val="-8"/>
          <w:sz w:val="24"/>
          <w:lang w:val="el-GR"/>
        </w:rPr>
        <w:t>ν</w:t>
      </w:r>
      <w:r w:rsidRPr="00DD6B12">
        <w:rPr>
          <w:spacing w:val="-7"/>
          <w:sz w:val="24"/>
          <w:lang w:val="el-GR"/>
        </w:rPr>
        <w:t>ε</w:t>
      </w:r>
      <w:r w:rsidRPr="00DD6B12">
        <w:rPr>
          <w:sz w:val="24"/>
          <w:lang w:val="el-GR"/>
        </w:rPr>
        <w:t>ι</w:t>
      </w:r>
      <w:r w:rsidRPr="00DD6B12">
        <w:rPr>
          <w:spacing w:val="-9"/>
          <w:sz w:val="24"/>
          <w:lang w:val="el-GR"/>
        </w:rPr>
        <w:t xml:space="preserve"> </w:t>
      </w:r>
      <w:r w:rsidRPr="00DD6B12">
        <w:rPr>
          <w:spacing w:val="-8"/>
          <w:sz w:val="24"/>
          <w:lang w:val="el-GR"/>
        </w:rPr>
        <w:t>ακάλ</w:t>
      </w:r>
      <w:r w:rsidRPr="00DD6B12">
        <w:rPr>
          <w:spacing w:val="-6"/>
          <w:sz w:val="24"/>
          <w:lang w:val="el-GR"/>
        </w:rPr>
        <w:t>υ</w:t>
      </w:r>
      <w:r w:rsidRPr="00DD6B12">
        <w:rPr>
          <w:spacing w:val="-8"/>
          <w:sz w:val="24"/>
          <w:lang w:val="el-GR"/>
        </w:rPr>
        <w:t>πτ</w:t>
      </w:r>
      <w:r w:rsidRPr="00DD6B12">
        <w:rPr>
          <w:spacing w:val="-10"/>
          <w:sz w:val="24"/>
          <w:lang w:val="el-GR"/>
        </w:rPr>
        <w:t>ο</w:t>
      </w:r>
      <w:r w:rsidRPr="00DD6B12">
        <w:rPr>
          <w:sz w:val="24"/>
          <w:lang w:val="el-GR"/>
        </w:rPr>
        <w:t>,</w:t>
      </w:r>
      <w:r w:rsidRPr="00DD6B12">
        <w:rPr>
          <w:spacing w:val="-7"/>
          <w:sz w:val="24"/>
          <w:lang w:val="el-GR"/>
        </w:rPr>
        <w:t xml:space="preserve"> </w:t>
      </w:r>
      <w:r>
        <w:rPr>
          <w:spacing w:val="-7"/>
          <w:sz w:val="24"/>
          <w:lang w:val="el-GR"/>
        </w:rPr>
        <w:t>θα εφαρμοστεί το άρθρο 218 του ν.4412/2016 ( ποινικές ρήτρες).</w:t>
      </w:r>
    </w:p>
    <w:p w:rsidR="00FE1FF8" w:rsidRPr="00DD6B12" w:rsidRDefault="00FE1FF8" w:rsidP="00FE1FF8">
      <w:pPr>
        <w:spacing w:line="200" w:lineRule="exact"/>
        <w:rPr>
          <w:lang w:val="el-GR"/>
        </w:rPr>
      </w:pPr>
    </w:p>
    <w:p w:rsidR="00FE1FF8" w:rsidRPr="00DD6B12" w:rsidRDefault="00FE1FF8" w:rsidP="00FE1FF8">
      <w:pPr>
        <w:ind w:right="8821"/>
        <w:rPr>
          <w:sz w:val="24"/>
          <w:lang w:val="el-GR"/>
        </w:rPr>
      </w:pPr>
      <w:r w:rsidRPr="00DD6B12">
        <w:rPr>
          <w:b/>
          <w:spacing w:val="-8"/>
          <w:sz w:val="24"/>
          <w:lang w:val="el-GR"/>
        </w:rPr>
        <w:t>Α</w:t>
      </w:r>
      <w:r w:rsidRPr="00DD6B12">
        <w:rPr>
          <w:b/>
          <w:spacing w:val="-12"/>
          <w:sz w:val="24"/>
          <w:lang w:val="el-GR"/>
        </w:rPr>
        <w:t>Ρ</w:t>
      </w:r>
      <w:r w:rsidRPr="00DD6B12">
        <w:rPr>
          <w:b/>
          <w:spacing w:val="-4"/>
          <w:sz w:val="24"/>
          <w:lang w:val="el-GR"/>
        </w:rPr>
        <w:t>Θ</w:t>
      </w:r>
      <w:r w:rsidRPr="00DD6B12">
        <w:rPr>
          <w:b/>
          <w:spacing w:val="-12"/>
          <w:sz w:val="24"/>
          <w:lang w:val="el-GR"/>
        </w:rPr>
        <w:t>Ρ</w:t>
      </w:r>
      <w:r w:rsidRPr="00DD6B12">
        <w:rPr>
          <w:b/>
          <w:sz w:val="24"/>
          <w:lang w:val="el-GR"/>
        </w:rPr>
        <w:t>Ο</w:t>
      </w:r>
      <w:r w:rsidRPr="00DD6B12">
        <w:rPr>
          <w:b/>
          <w:spacing w:val="-14"/>
          <w:sz w:val="24"/>
          <w:lang w:val="el-GR"/>
        </w:rPr>
        <w:t xml:space="preserve"> </w:t>
      </w:r>
      <w:r w:rsidRPr="00DD6B12">
        <w:rPr>
          <w:b/>
          <w:sz w:val="24"/>
          <w:lang w:val="el-GR"/>
        </w:rPr>
        <w:t>8</w:t>
      </w:r>
    </w:p>
    <w:p w:rsidR="00FE1FF8" w:rsidRPr="00DD6B12" w:rsidRDefault="00FE1FF8" w:rsidP="00FE1FF8">
      <w:pPr>
        <w:spacing w:before="43"/>
        <w:ind w:right="6952"/>
        <w:rPr>
          <w:sz w:val="24"/>
          <w:lang w:val="el-GR"/>
        </w:rPr>
      </w:pPr>
      <w:r w:rsidRPr="00DD6B12">
        <w:rPr>
          <w:b/>
          <w:spacing w:val="-12"/>
          <w:sz w:val="24"/>
          <w:lang w:val="el-GR"/>
        </w:rPr>
        <w:t>Κ</w:t>
      </w:r>
      <w:r w:rsidRPr="00DD6B12">
        <w:rPr>
          <w:b/>
          <w:spacing w:val="-7"/>
          <w:sz w:val="24"/>
          <w:lang w:val="el-GR"/>
        </w:rPr>
        <w:t>α</w:t>
      </w:r>
      <w:r w:rsidRPr="00DD6B12">
        <w:rPr>
          <w:b/>
          <w:spacing w:val="-8"/>
          <w:sz w:val="24"/>
          <w:lang w:val="el-GR"/>
        </w:rPr>
        <w:t>θ</w:t>
      </w:r>
      <w:r w:rsidRPr="00DD6B12">
        <w:rPr>
          <w:b/>
          <w:spacing w:val="-6"/>
          <w:sz w:val="24"/>
          <w:lang w:val="el-GR"/>
        </w:rPr>
        <w:t>υ</w:t>
      </w:r>
      <w:r w:rsidRPr="00DD6B12">
        <w:rPr>
          <w:b/>
          <w:spacing w:val="-8"/>
          <w:sz w:val="24"/>
          <w:lang w:val="el-GR"/>
        </w:rPr>
        <w:t>σ</w:t>
      </w:r>
      <w:r w:rsidRPr="00DD6B12">
        <w:rPr>
          <w:b/>
          <w:spacing w:val="-7"/>
          <w:sz w:val="24"/>
          <w:lang w:val="el-GR"/>
        </w:rPr>
        <w:t>τ</w:t>
      </w:r>
      <w:r w:rsidRPr="00DD6B12">
        <w:rPr>
          <w:b/>
          <w:spacing w:val="-9"/>
          <w:sz w:val="24"/>
          <w:lang w:val="el-GR"/>
        </w:rPr>
        <w:t>ε</w:t>
      </w:r>
      <w:r w:rsidRPr="00DD6B12">
        <w:rPr>
          <w:b/>
          <w:spacing w:val="-6"/>
          <w:sz w:val="24"/>
          <w:lang w:val="el-GR"/>
        </w:rPr>
        <w:t>ρ</w:t>
      </w:r>
      <w:r w:rsidRPr="00DD6B12">
        <w:rPr>
          <w:b/>
          <w:spacing w:val="-7"/>
          <w:sz w:val="24"/>
          <w:lang w:val="el-GR"/>
        </w:rPr>
        <w:t>ή</w:t>
      </w:r>
      <w:r w:rsidRPr="00DD6B12">
        <w:rPr>
          <w:b/>
          <w:spacing w:val="-8"/>
          <w:sz w:val="24"/>
          <w:lang w:val="el-GR"/>
        </w:rPr>
        <w:t>σ</w:t>
      </w:r>
      <w:r w:rsidRPr="00DD6B12">
        <w:rPr>
          <w:b/>
          <w:spacing w:val="-9"/>
          <w:sz w:val="24"/>
          <w:lang w:val="el-GR"/>
        </w:rPr>
        <w:t>ε</w:t>
      </w:r>
      <w:r w:rsidRPr="00DD6B12">
        <w:rPr>
          <w:b/>
          <w:spacing w:val="-7"/>
          <w:sz w:val="24"/>
          <w:lang w:val="el-GR"/>
        </w:rPr>
        <w:t>ι</w:t>
      </w:r>
      <w:r w:rsidRPr="00DD6B12">
        <w:rPr>
          <w:b/>
          <w:sz w:val="24"/>
          <w:lang w:val="el-GR"/>
        </w:rPr>
        <w:t>ς</w:t>
      </w:r>
      <w:r w:rsidRPr="00DD6B12">
        <w:rPr>
          <w:b/>
          <w:spacing w:val="-17"/>
          <w:sz w:val="24"/>
          <w:lang w:val="el-GR"/>
        </w:rPr>
        <w:t xml:space="preserve"> </w:t>
      </w:r>
      <w:r w:rsidRPr="00DD6B12">
        <w:rPr>
          <w:b/>
          <w:spacing w:val="-7"/>
          <w:sz w:val="24"/>
          <w:lang w:val="el-GR"/>
        </w:rPr>
        <w:t>απ</w:t>
      </w:r>
      <w:r w:rsidRPr="00DD6B12">
        <w:rPr>
          <w:b/>
          <w:sz w:val="24"/>
          <w:lang w:val="el-GR"/>
        </w:rPr>
        <w:t>ό</w:t>
      </w:r>
      <w:r w:rsidRPr="00DD6B12">
        <w:rPr>
          <w:b/>
          <w:spacing w:val="-17"/>
          <w:sz w:val="24"/>
          <w:lang w:val="el-GR"/>
        </w:rPr>
        <w:t xml:space="preserve"> </w:t>
      </w:r>
      <w:r w:rsidRPr="00DD6B12">
        <w:rPr>
          <w:b/>
          <w:spacing w:val="-7"/>
          <w:sz w:val="24"/>
          <w:lang w:val="el-GR"/>
        </w:rPr>
        <w:t>τ</w:t>
      </w:r>
      <w:r w:rsidRPr="00DD6B12">
        <w:rPr>
          <w:b/>
          <w:spacing w:val="-10"/>
          <w:sz w:val="24"/>
          <w:lang w:val="el-GR"/>
        </w:rPr>
        <w:t>ο</w:t>
      </w:r>
      <w:r w:rsidRPr="00DD6B12">
        <w:rPr>
          <w:b/>
          <w:sz w:val="24"/>
          <w:lang w:val="el-GR"/>
        </w:rPr>
        <w:t>ν</w:t>
      </w:r>
      <w:r w:rsidRPr="00DD6B12">
        <w:rPr>
          <w:b/>
          <w:spacing w:val="-14"/>
          <w:sz w:val="24"/>
          <w:lang w:val="el-GR"/>
        </w:rPr>
        <w:t xml:space="preserve"> </w:t>
      </w:r>
      <w:r w:rsidRPr="00DD6B12">
        <w:rPr>
          <w:b/>
          <w:spacing w:val="-6"/>
          <w:sz w:val="24"/>
          <w:lang w:val="el-GR"/>
        </w:rPr>
        <w:t>Δ</w:t>
      </w:r>
      <w:r w:rsidRPr="00DD6B12">
        <w:rPr>
          <w:b/>
          <w:spacing w:val="-9"/>
          <w:sz w:val="24"/>
          <w:lang w:val="el-GR"/>
        </w:rPr>
        <w:t>ή</w:t>
      </w:r>
      <w:r w:rsidRPr="00DD6B12">
        <w:rPr>
          <w:b/>
          <w:spacing w:val="-6"/>
          <w:sz w:val="24"/>
          <w:lang w:val="el-GR"/>
        </w:rPr>
        <w:t>μ</w:t>
      </w:r>
      <w:r w:rsidRPr="00DD6B12">
        <w:rPr>
          <w:b/>
          <w:sz w:val="24"/>
          <w:lang w:val="el-GR"/>
        </w:rPr>
        <w:t>ο</w:t>
      </w:r>
    </w:p>
    <w:p w:rsidR="00FE1FF8" w:rsidRPr="00DD6B12" w:rsidRDefault="00FE1FF8" w:rsidP="00FE1FF8">
      <w:pPr>
        <w:spacing w:before="32" w:line="274" w:lineRule="auto"/>
        <w:ind w:right="86"/>
        <w:rPr>
          <w:sz w:val="24"/>
          <w:lang w:val="el-GR"/>
        </w:rPr>
      </w:pPr>
      <w:r w:rsidRPr="00DD6B12">
        <w:rPr>
          <w:spacing w:val="-8"/>
          <w:sz w:val="24"/>
          <w:lang w:val="el-GR"/>
        </w:rPr>
        <w:t>Σ</w:t>
      </w:r>
      <w:r w:rsidRPr="00DD6B12">
        <w:rPr>
          <w:sz w:val="24"/>
          <w:lang w:val="el-GR"/>
        </w:rPr>
        <w:t>ε</w:t>
      </w:r>
      <w:r w:rsidRPr="00DD6B12">
        <w:rPr>
          <w:spacing w:val="4"/>
          <w:sz w:val="24"/>
          <w:lang w:val="el-GR"/>
        </w:rPr>
        <w:t xml:space="preserve"> </w:t>
      </w:r>
      <w:r w:rsidRPr="00DD6B12">
        <w:rPr>
          <w:spacing w:val="-8"/>
          <w:sz w:val="24"/>
          <w:lang w:val="el-GR"/>
        </w:rPr>
        <w:t>π</w:t>
      </w:r>
      <w:r w:rsidRPr="00DD6B12">
        <w:rPr>
          <w:spacing w:val="-7"/>
          <w:sz w:val="24"/>
          <w:lang w:val="el-GR"/>
        </w:rPr>
        <w:t>ε</w:t>
      </w:r>
      <w:r w:rsidRPr="00DD6B12">
        <w:rPr>
          <w:spacing w:val="-9"/>
          <w:sz w:val="24"/>
          <w:lang w:val="el-GR"/>
        </w:rPr>
        <w:t>ρ</w:t>
      </w:r>
      <w:r w:rsidRPr="00DD6B12">
        <w:rPr>
          <w:spacing w:val="-7"/>
          <w:sz w:val="24"/>
          <w:lang w:val="el-GR"/>
        </w:rPr>
        <w:t>ί</w:t>
      </w:r>
      <w:r w:rsidRPr="00DD6B12">
        <w:rPr>
          <w:spacing w:val="-8"/>
          <w:sz w:val="24"/>
          <w:lang w:val="el-GR"/>
        </w:rPr>
        <w:t>πτ</w:t>
      </w:r>
      <w:r w:rsidRPr="00DD6B12">
        <w:rPr>
          <w:spacing w:val="-9"/>
          <w:sz w:val="24"/>
          <w:lang w:val="el-GR"/>
        </w:rPr>
        <w:t>ω</w:t>
      </w:r>
      <w:r w:rsidRPr="00DD6B12">
        <w:rPr>
          <w:spacing w:val="-7"/>
          <w:sz w:val="24"/>
          <w:lang w:val="el-GR"/>
        </w:rPr>
        <w:t>σ</w:t>
      </w:r>
      <w:r w:rsidRPr="00DD6B12">
        <w:rPr>
          <w:sz w:val="24"/>
          <w:lang w:val="el-GR"/>
        </w:rPr>
        <w:t>η</w:t>
      </w:r>
      <w:r w:rsidRPr="00DD6B12">
        <w:rPr>
          <w:spacing w:val="1"/>
          <w:sz w:val="24"/>
          <w:lang w:val="el-GR"/>
        </w:rPr>
        <w:t xml:space="preserve"> </w:t>
      </w:r>
      <w:r w:rsidRPr="00DD6B12">
        <w:rPr>
          <w:spacing w:val="-8"/>
          <w:sz w:val="24"/>
          <w:lang w:val="el-GR"/>
        </w:rPr>
        <w:t>κα</w:t>
      </w:r>
      <w:r w:rsidRPr="00DD6B12">
        <w:rPr>
          <w:spacing w:val="-9"/>
          <w:sz w:val="24"/>
          <w:lang w:val="el-GR"/>
        </w:rPr>
        <w:t>θ</w:t>
      </w:r>
      <w:r w:rsidRPr="00DD6B12">
        <w:rPr>
          <w:spacing w:val="-6"/>
          <w:sz w:val="24"/>
          <w:lang w:val="el-GR"/>
        </w:rPr>
        <w:t>υ</w:t>
      </w:r>
      <w:r w:rsidRPr="00DD6B12">
        <w:rPr>
          <w:spacing w:val="-7"/>
          <w:sz w:val="24"/>
          <w:lang w:val="el-GR"/>
        </w:rPr>
        <w:t>σ</w:t>
      </w:r>
      <w:r w:rsidRPr="00DD6B12">
        <w:rPr>
          <w:spacing w:val="-10"/>
          <w:sz w:val="24"/>
          <w:lang w:val="el-GR"/>
        </w:rPr>
        <w:t>τ</w:t>
      </w:r>
      <w:r w:rsidRPr="00DD6B12">
        <w:rPr>
          <w:spacing w:val="-7"/>
          <w:sz w:val="24"/>
          <w:lang w:val="el-GR"/>
        </w:rPr>
        <w:t>έρ</w:t>
      </w:r>
      <w:r w:rsidRPr="00DD6B12">
        <w:rPr>
          <w:spacing w:val="-10"/>
          <w:sz w:val="24"/>
          <w:lang w:val="el-GR"/>
        </w:rPr>
        <w:t>η</w:t>
      </w:r>
      <w:r w:rsidRPr="00DD6B12">
        <w:rPr>
          <w:spacing w:val="-7"/>
          <w:sz w:val="24"/>
          <w:lang w:val="el-GR"/>
        </w:rPr>
        <w:t>σ</w:t>
      </w:r>
      <w:r w:rsidRPr="00DD6B12">
        <w:rPr>
          <w:spacing w:val="-8"/>
          <w:sz w:val="24"/>
          <w:lang w:val="el-GR"/>
        </w:rPr>
        <w:t>η</w:t>
      </w:r>
      <w:r w:rsidRPr="00DD6B12">
        <w:rPr>
          <w:sz w:val="24"/>
          <w:lang w:val="el-GR"/>
        </w:rPr>
        <w:t>ς</w:t>
      </w:r>
      <w:r w:rsidRPr="00DD6B12">
        <w:rPr>
          <w:spacing w:val="5"/>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w:t>
      </w:r>
      <w:r w:rsidRPr="00DD6B12">
        <w:rPr>
          <w:spacing w:val="-8"/>
          <w:sz w:val="24"/>
          <w:lang w:val="el-GR"/>
        </w:rPr>
        <w:t>αλ</w:t>
      </w:r>
      <w:r w:rsidRPr="00DD6B12">
        <w:rPr>
          <w:spacing w:val="-7"/>
          <w:sz w:val="24"/>
          <w:lang w:val="el-GR"/>
        </w:rPr>
        <w:t>ι</w:t>
      </w:r>
      <w:r w:rsidRPr="00DD6B12">
        <w:rPr>
          <w:spacing w:val="-9"/>
          <w:sz w:val="24"/>
          <w:lang w:val="el-GR"/>
        </w:rPr>
        <w:t>σ</w:t>
      </w:r>
      <w:r w:rsidRPr="00DD6B12">
        <w:rPr>
          <w:spacing w:val="-8"/>
          <w:sz w:val="24"/>
          <w:lang w:val="el-GR"/>
        </w:rPr>
        <w:t>τ</w:t>
      </w:r>
      <w:r w:rsidRPr="00DD6B12">
        <w:rPr>
          <w:spacing w:val="-7"/>
          <w:sz w:val="24"/>
          <w:lang w:val="el-GR"/>
        </w:rPr>
        <w:t>ι</w:t>
      </w:r>
      <w:r w:rsidRPr="00DD6B12">
        <w:rPr>
          <w:spacing w:val="-8"/>
          <w:sz w:val="24"/>
          <w:lang w:val="el-GR"/>
        </w:rPr>
        <w:t>κ</w:t>
      </w:r>
      <w:r w:rsidRPr="00DD6B12">
        <w:rPr>
          <w:spacing w:val="-10"/>
          <w:sz w:val="24"/>
          <w:lang w:val="el-GR"/>
        </w:rPr>
        <w:t>ή</w:t>
      </w:r>
      <w:r w:rsidRPr="00DD6B12">
        <w:rPr>
          <w:sz w:val="24"/>
          <w:lang w:val="el-GR"/>
        </w:rPr>
        <w:t>ς</w:t>
      </w:r>
      <w:r w:rsidRPr="00DD6B12">
        <w:rPr>
          <w:spacing w:val="5"/>
          <w:sz w:val="24"/>
          <w:lang w:val="el-GR"/>
        </w:rPr>
        <w:t xml:space="preserve"> </w:t>
      </w:r>
      <w:r w:rsidRPr="00DD6B12">
        <w:rPr>
          <w:spacing w:val="-8"/>
          <w:sz w:val="24"/>
          <w:lang w:val="el-GR"/>
        </w:rPr>
        <w:t>κάλ</w:t>
      </w:r>
      <w:r w:rsidRPr="00DD6B12">
        <w:rPr>
          <w:spacing w:val="-6"/>
          <w:sz w:val="24"/>
          <w:lang w:val="el-GR"/>
        </w:rPr>
        <w:t>υψ</w:t>
      </w:r>
      <w:r w:rsidRPr="00DD6B12">
        <w:rPr>
          <w:spacing w:val="-10"/>
          <w:sz w:val="24"/>
          <w:lang w:val="el-GR"/>
        </w:rPr>
        <w:t>η</w:t>
      </w:r>
      <w:r w:rsidRPr="00DD6B12">
        <w:rPr>
          <w:sz w:val="24"/>
          <w:lang w:val="el-GR"/>
        </w:rPr>
        <w:t xml:space="preserve">ς </w:t>
      </w:r>
      <w:r w:rsidRPr="00DD6B12">
        <w:rPr>
          <w:spacing w:val="-8"/>
          <w:sz w:val="24"/>
          <w:lang w:val="el-GR"/>
        </w:rPr>
        <w:t>κάπ</w:t>
      </w:r>
      <w:r w:rsidRPr="00DD6B12">
        <w:rPr>
          <w:spacing w:val="-7"/>
          <w:sz w:val="24"/>
          <w:lang w:val="el-GR"/>
        </w:rPr>
        <w:t>οι</w:t>
      </w:r>
      <w:r w:rsidRPr="00DD6B12">
        <w:rPr>
          <w:spacing w:val="-10"/>
          <w:sz w:val="24"/>
          <w:lang w:val="el-GR"/>
        </w:rPr>
        <w:t>ο</w:t>
      </w:r>
      <w:r w:rsidRPr="00DD6B12">
        <w:rPr>
          <w:sz w:val="24"/>
          <w:lang w:val="el-GR"/>
        </w:rPr>
        <w:t>υ</w:t>
      </w:r>
      <w:r w:rsidRPr="00DD6B12">
        <w:rPr>
          <w:spacing w:val="5"/>
          <w:sz w:val="24"/>
          <w:lang w:val="el-GR"/>
        </w:rPr>
        <w:t xml:space="preserve"> </w:t>
      </w:r>
      <w:r w:rsidRPr="00DD6B12">
        <w:rPr>
          <w:spacing w:val="-7"/>
          <w:sz w:val="24"/>
          <w:lang w:val="el-GR"/>
        </w:rPr>
        <w:t>ο</w:t>
      </w:r>
      <w:r w:rsidRPr="00DD6B12">
        <w:rPr>
          <w:spacing w:val="-8"/>
          <w:sz w:val="24"/>
          <w:lang w:val="el-GR"/>
        </w:rPr>
        <w:t>χ</w:t>
      </w:r>
      <w:r w:rsidRPr="00DD6B12">
        <w:rPr>
          <w:spacing w:val="-10"/>
          <w:sz w:val="24"/>
          <w:lang w:val="el-GR"/>
        </w:rPr>
        <w:t>ή</w:t>
      </w:r>
      <w:r w:rsidRPr="00DD6B12">
        <w:rPr>
          <w:spacing w:val="-6"/>
          <w:sz w:val="24"/>
          <w:lang w:val="el-GR"/>
        </w:rPr>
        <w:t>μ</w:t>
      </w:r>
      <w:r w:rsidRPr="00DD6B12">
        <w:rPr>
          <w:spacing w:val="-8"/>
          <w:sz w:val="24"/>
          <w:lang w:val="el-GR"/>
        </w:rPr>
        <w:t>ατ</w:t>
      </w:r>
      <w:r w:rsidRPr="00DD6B12">
        <w:rPr>
          <w:spacing w:val="-10"/>
          <w:sz w:val="24"/>
          <w:lang w:val="el-GR"/>
        </w:rPr>
        <w:t>ο</w:t>
      </w:r>
      <w:r w:rsidRPr="00DD6B12">
        <w:rPr>
          <w:sz w:val="24"/>
          <w:lang w:val="el-GR"/>
        </w:rPr>
        <w:t>ς</w:t>
      </w:r>
      <w:r w:rsidRPr="00DD6B12">
        <w:rPr>
          <w:spacing w:val="5"/>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5"/>
          <w:sz w:val="24"/>
          <w:lang w:val="el-GR"/>
        </w:rPr>
        <w:t xml:space="preserve"> </w:t>
      </w:r>
      <w:r w:rsidRPr="00DD6B12">
        <w:rPr>
          <w:spacing w:val="-10"/>
          <w:sz w:val="24"/>
          <w:lang w:val="el-GR"/>
        </w:rPr>
        <w:t>ο</w:t>
      </w:r>
      <w:r w:rsidRPr="00DD6B12">
        <w:rPr>
          <w:spacing w:val="-11"/>
          <w:sz w:val="24"/>
          <w:lang w:val="el-GR"/>
        </w:rPr>
        <w:t>φ</w:t>
      </w:r>
      <w:r w:rsidRPr="00DD6B12">
        <w:rPr>
          <w:spacing w:val="-7"/>
          <w:sz w:val="24"/>
          <w:lang w:val="el-GR"/>
        </w:rPr>
        <w:t>εί</w:t>
      </w:r>
      <w:r w:rsidRPr="00DD6B12">
        <w:rPr>
          <w:spacing w:val="-8"/>
          <w:sz w:val="24"/>
          <w:lang w:val="el-GR"/>
        </w:rPr>
        <w:t>λ</w:t>
      </w:r>
      <w:r w:rsidRPr="00DD6B12">
        <w:rPr>
          <w:spacing w:val="-7"/>
          <w:sz w:val="24"/>
          <w:lang w:val="el-GR"/>
        </w:rPr>
        <w:t>ε</w:t>
      </w:r>
      <w:r w:rsidRPr="00DD6B12">
        <w:rPr>
          <w:spacing w:val="-8"/>
          <w:sz w:val="24"/>
          <w:lang w:val="el-GR"/>
        </w:rPr>
        <w:t>τα</w:t>
      </w:r>
      <w:r w:rsidRPr="00DD6B12">
        <w:rPr>
          <w:sz w:val="24"/>
          <w:lang w:val="el-GR"/>
        </w:rPr>
        <w:t>ι</w:t>
      </w:r>
      <w:r w:rsidRPr="00DD6B12">
        <w:rPr>
          <w:spacing w:val="2"/>
          <w:sz w:val="24"/>
          <w:lang w:val="el-GR"/>
        </w:rPr>
        <w:t xml:space="preserve"> </w:t>
      </w:r>
      <w:r w:rsidRPr="00DD6B12">
        <w:rPr>
          <w:spacing w:val="-7"/>
          <w:sz w:val="24"/>
          <w:lang w:val="el-GR"/>
        </w:rPr>
        <w:t>σ</w:t>
      </w:r>
      <w:r w:rsidRPr="00DD6B12">
        <w:rPr>
          <w:sz w:val="24"/>
          <w:lang w:val="el-GR"/>
        </w:rPr>
        <w:t>ε</w:t>
      </w:r>
      <w:r w:rsidRPr="00DD6B12">
        <w:rPr>
          <w:spacing w:val="1"/>
          <w:sz w:val="24"/>
          <w:lang w:val="el-GR"/>
        </w:rPr>
        <w:t xml:space="preserve"> </w:t>
      </w:r>
      <w:r w:rsidRPr="00DD6B12">
        <w:rPr>
          <w:spacing w:val="-5"/>
          <w:sz w:val="24"/>
          <w:lang w:val="el-GR"/>
        </w:rPr>
        <w:t>υ</w:t>
      </w:r>
      <w:r w:rsidRPr="00DD6B12">
        <w:rPr>
          <w:spacing w:val="-8"/>
          <w:sz w:val="24"/>
          <w:lang w:val="el-GR"/>
        </w:rPr>
        <w:t>πα</w:t>
      </w:r>
      <w:r w:rsidRPr="00DD6B12">
        <w:rPr>
          <w:spacing w:val="-9"/>
          <w:sz w:val="24"/>
          <w:lang w:val="el-GR"/>
        </w:rPr>
        <w:t>ι</w:t>
      </w:r>
      <w:r w:rsidRPr="00DD6B12">
        <w:rPr>
          <w:spacing w:val="-8"/>
          <w:sz w:val="24"/>
          <w:lang w:val="el-GR"/>
        </w:rPr>
        <w:t>τ</w:t>
      </w:r>
      <w:r w:rsidRPr="00DD6B12">
        <w:rPr>
          <w:spacing w:val="-7"/>
          <w:sz w:val="24"/>
          <w:lang w:val="el-GR"/>
        </w:rPr>
        <w:t>ιό</w:t>
      </w:r>
      <w:r w:rsidRPr="00DD6B12">
        <w:rPr>
          <w:spacing w:val="-8"/>
          <w:sz w:val="24"/>
          <w:lang w:val="el-GR"/>
        </w:rPr>
        <w:t>τ</w:t>
      </w:r>
      <w:r w:rsidRPr="00DD6B12">
        <w:rPr>
          <w:spacing w:val="-10"/>
          <w:sz w:val="24"/>
          <w:lang w:val="el-GR"/>
        </w:rPr>
        <w:t>η</w:t>
      </w:r>
      <w:r w:rsidRPr="00DD6B12">
        <w:rPr>
          <w:spacing w:val="-5"/>
          <w:sz w:val="24"/>
          <w:lang w:val="el-GR"/>
        </w:rPr>
        <w:t>τ</w:t>
      </w:r>
      <w:r w:rsidRPr="00DD6B12">
        <w:rPr>
          <w:sz w:val="24"/>
          <w:lang w:val="el-GR"/>
        </w:rPr>
        <w:t xml:space="preserve">α </w:t>
      </w:r>
      <w:r w:rsidRPr="00DD6B12">
        <w:rPr>
          <w:spacing w:val="-8"/>
          <w:sz w:val="24"/>
          <w:lang w:val="el-GR"/>
        </w:rPr>
        <w:t>τ</w:t>
      </w:r>
      <w:r w:rsidRPr="00DD6B12">
        <w:rPr>
          <w:spacing w:val="-10"/>
          <w:sz w:val="24"/>
          <w:lang w:val="el-GR"/>
        </w:rPr>
        <w:t>ο</w:t>
      </w:r>
      <w:r w:rsidRPr="00DD6B12">
        <w:rPr>
          <w:sz w:val="24"/>
          <w:lang w:val="el-GR"/>
        </w:rPr>
        <w:t xml:space="preserve">υ </w:t>
      </w:r>
      <w:r w:rsidRPr="00DD6B12">
        <w:rPr>
          <w:spacing w:val="-8"/>
          <w:sz w:val="24"/>
          <w:lang w:val="el-GR"/>
        </w:rPr>
        <w:t>Δ</w:t>
      </w:r>
      <w:r w:rsidRPr="00DD6B12">
        <w:rPr>
          <w:spacing w:val="-7"/>
          <w:sz w:val="24"/>
          <w:lang w:val="el-GR"/>
        </w:rPr>
        <w:t>ή</w:t>
      </w:r>
      <w:r w:rsidRPr="00DD6B12">
        <w:rPr>
          <w:spacing w:val="-6"/>
          <w:sz w:val="24"/>
          <w:lang w:val="el-GR"/>
        </w:rPr>
        <w:t>μ</w:t>
      </w:r>
      <w:r w:rsidRPr="00DD6B12">
        <w:rPr>
          <w:spacing w:val="-10"/>
          <w:sz w:val="24"/>
          <w:lang w:val="el-GR"/>
        </w:rPr>
        <w:t>ο</w:t>
      </w:r>
      <w:r w:rsidRPr="00DD6B12">
        <w:rPr>
          <w:sz w:val="24"/>
          <w:lang w:val="el-GR"/>
        </w:rPr>
        <w:t>υ</w:t>
      </w:r>
      <w:r w:rsidRPr="00DD6B12">
        <w:rPr>
          <w:spacing w:val="6"/>
          <w:sz w:val="24"/>
          <w:lang w:val="el-GR"/>
        </w:rPr>
        <w:t xml:space="preserve"> </w:t>
      </w:r>
      <w:r w:rsidRPr="00DD6B12">
        <w:rPr>
          <w:sz w:val="24"/>
          <w:lang w:val="el-GR"/>
        </w:rPr>
        <w:t>ή</w:t>
      </w:r>
      <w:r w:rsidRPr="00DD6B12">
        <w:rPr>
          <w:spacing w:val="1"/>
          <w:sz w:val="24"/>
          <w:lang w:val="el-GR"/>
        </w:rPr>
        <w:t xml:space="preserve"> </w:t>
      </w:r>
      <w:r w:rsidRPr="00DD6B12">
        <w:rPr>
          <w:spacing w:val="-7"/>
          <w:sz w:val="24"/>
          <w:lang w:val="el-GR"/>
        </w:rPr>
        <w:t>σ</w:t>
      </w:r>
      <w:r w:rsidRPr="00DD6B12">
        <w:rPr>
          <w:sz w:val="24"/>
          <w:lang w:val="el-GR"/>
        </w:rPr>
        <w:t>ε</w:t>
      </w:r>
      <w:r w:rsidRPr="00DD6B12">
        <w:rPr>
          <w:spacing w:val="2"/>
          <w:sz w:val="24"/>
          <w:lang w:val="el-GR"/>
        </w:rPr>
        <w:t xml:space="preserve"> </w:t>
      </w:r>
      <w:r w:rsidRPr="00DD6B12">
        <w:rPr>
          <w:spacing w:val="-8"/>
          <w:sz w:val="24"/>
          <w:lang w:val="el-GR"/>
        </w:rPr>
        <w:t>α</w:t>
      </w:r>
      <w:r w:rsidRPr="00DD6B12">
        <w:rPr>
          <w:spacing w:val="-10"/>
          <w:sz w:val="24"/>
          <w:lang w:val="el-GR"/>
        </w:rPr>
        <w:t>ν</w:t>
      </w:r>
      <w:r w:rsidRPr="00DD6B12">
        <w:rPr>
          <w:spacing w:val="-7"/>
          <w:sz w:val="24"/>
          <w:lang w:val="el-GR"/>
        </w:rPr>
        <w:t>ω</w:t>
      </w:r>
      <w:r w:rsidRPr="00DD6B12">
        <w:rPr>
          <w:spacing w:val="-8"/>
          <w:sz w:val="24"/>
          <w:lang w:val="el-GR"/>
        </w:rPr>
        <w:t>τ</w:t>
      </w:r>
      <w:r w:rsidRPr="00DD6B12">
        <w:rPr>
          <w:spacing w:val="-10"/>
          <w:sz w:val="24"/>
          <w:lang w:val="el-GR"/>
        </w:rPr>
        <w:t>έ</w:t>
      </w:r>
      <w:r w:rsidRPr="00DD6B12">
        <w:rPr>
          <w:spacing w:val="-7"/>
          <w:sz w:val="24"/>
          <w:lang w:val="el-GR"/>
        </w:rPr>
        <w:t>ρ</w:t>
      </w:r>
      <w:r w:rsidRPr="00DD6B12">
        <w:rPr>
          <w:sz w:val="24"/>
          <w:lang w:val="el-GR"/>
        </w:rPr>
        <w:t>α</w:t>
      </w:r>
      <w:r w:rsidRPr="00DD6B12">
        <w:rPr>
          <w:spacing w:val="1"/>
          <w:sz w:val="24"/>
          <w:lang w:val="el-GR"/>
        </w:rPr>
        <w:t xml:space="preserve"> </w:t>
      </w:r>
      <w:r w:rsidRPr="00DD6B12">
        <w:rPr>
          <w:spacing w:val="-7"/>
          <w:sz w:val="24"/>
          <w:lang w:val="el-GR"/>
        </w:rPr>
        <w:t>βί</w:t>
      </w:r>
      <w:r w:rsidRPr="00DD6B12">
        <w:rPr>
          <w:spacing w:val="-11"/>
          <w:sz w:val="24"/>
          <w:lang w:val="el-GR"/>
        </w:rPr>
        <w:t>α</w:t>
      </w:r>
      <w:r w:rsidRPr="00DD6B12">
        <w:rPr>
          <w:sz w:val="24"/>
          <w:lang w:val="el-GR"/>
        </w:rPr>
        <w:t>,</w:t>
      </w:r>
      <w:r w:rsidRPr="00DD6B12">
        <w:rPr>
          <w:spacing w:val="2"/>
          <w:sz w:val="24"/>
          <w:lang w:val="el-GR"/>
        </w:rPr>
        <w:t xml:space="preserve"> </w:t>
      </w:r>
      <w:r w:rsidRPr="00DD6B12">
        <w:rPr>
          <w:sz w:val="24"/>
          <w:lang w:val="el-GR"/>
        </w:rPr>
        <w:t>ο</w:t>
      </w:r>
      <w:r w:rsidRPr="00DD6B12">
        <w:rPr>
          <w:spacing w:val="2"/>
          <w:sz w:val="24"/>
          <w:lang w:val="el-GR"/>
        </w:rPr>
        <w:t xml:space="preserve"> </w:t>
      </w:r>
      <w:r w:rsidRPr="00DD6B12">
        <w:rPr>
          <w:spacing w:val="-6"/>
          <w:sz w:val="24"/>
          <w:lang w:val="el-GR"/>
        </w:rPr>
        <w:t>μ</w:t>
      </w:r>
      <w:r w:rsidRPr="00DD6B12">
        <w:rPr>
          <w:spacing w:val="-10"/>
          <w:sz w:val="24"/>
          <w:lang w:val="el-GR"/>
        </w:rPr>
        <w:t>ε</w:t>
      </w:r>
      <w:r w:rsidRPr="00DD6B12">
        <w:rPr>
          <w:spacing w:val="-7"/>
          <w:sz w:val="24"/>
          <w:lang w:val="el-GR"/>
        </w:rPr>
        <w:t>ιο</w:t>
      </w:r>
      <w:r w:rsidRPr="00DD6B12">
        <w:rPr>
          <w:spacing w:val="-10"/>
          <w:sz w:val="24"/>
          <w:lang w:val="el-GR"/>
        </w:rPr>
        <w:t>δ</w:t>
      </w:r>
      <w:r w:rsidRPr="00DD6B12">
        <w:rPr>
          <w:spacing w:val="-7"/>
          <w:sz w:val="24"/>
          <w:lang w:val="el-GR"/>
        </w:rPr>
        <w:t>ό</w:t>
      </w:r>
      <w:r w:rsidRPr="00DD6B12">
        <w:rPr>
          <w:spacing w:val="-8"/>
          <w:sz w:val="24"/>
          <w:lang w:val="el-GR"/>
        </w:rPr>
        <w:t>τη</w:t>
      </w:r>
      <w:r w:rsidRPr="00DD6B12">
        <w:rPr>
          <w:sz w:val="24"/>
          <w:lang w:val="el-GR"/>
        </w:rPr>
        <w:t>ς</w:t>
      </w:r>
      <w:r w:rsidRPr="00DD6B12">
        <w:rPr>
          <w:spacing w:val="3"/>
          <w:sz w:val="24"/>
          <w:lang w:val="el-GR"/>
        </w:rPr>
        <w:t xml:space="preserve"> </w:t>
      </w:r>
      <w:r w:rsidRPr="00DD6B12">
        <w:rPr>
          <w:spacing w:val="-10"/>
          <w:sz w:val="24"/>
          <w:lang w:val="el-GR"/>
        </w:rPr>
        <w:t>το</w:t>
      </w:r>
      <w:r w:rsidRPr="00DD6B12">
        <w:rPr>
          <w:sz w:val="24"/>
          <w:lang w:val="el-GR"/>
        </w:rPr>
        <w:t>υ</w:t>
      </w:r>
      <w:r w:rsidRPr="00DD6B12">
        <w:rPr>
          <w:spacing w:val="6"/>
          <w:sz w:val="24"/>
          <w:lang w:val="el-GR"/>
        </w:rPr>
        <w:t xml:space="preserve"> </w:t>
      </w:r>
      <w:r w:rsidRPr="00DD6B12">
        <w:rPr>
          <w:spacing w:val="-7"/>
          <w:sz w:val="24"/>
          <w:lang w:val="el-GR"/>
        </w:rPr>
        <w:t>δι</w:t>
      </w:r>
      <w:r w:rsidRPr="00DD6B12">
        <w:rPr>
          <w:spacing w:val="-8"/>
          <w:sz w:val="24"/>
          <w:lang w:val="el-GR"/>
        </w:rPr>
        <w:t>α</w:t>
      </w:r>
      <w:r w:rsidRPr="00DD6B12">
        <w:rPr>
          <w:spacing w:val="-10"/>
          <w:sz w:val="24"/>
          <w:lang w:val="el-GR"/>
        </w:rPr>
        <w:t>γ</w:t>
      </w:r>
      <w:r w:rsidRPr="00DD6B12">
        <w:rPr>
          <w:spacing w:val="-7"/>
          <w:sz w:val="24"/>
          <w:lang w:val="el-GR"/>
        </w:rPr>
        <w:t>ω</w:t>
      </w:r>
      <w:r w:rsidRPr="00DD6B12">
        <w:rPr>
          <w:spacing w:val="-8"/>
          <w:sz w:val="24"/>
          <w:lang w:val="el-GR"/>
        </w:rPr>
        <w:t>ν</w:t>
      </w:r>
      <w:r w:rsidRPr="00DD6B12">
        <w:rPr>
          <w:spacing w:val="-9"/>
          <w:sz w:val="24"/>
          <w:lang w:val="el-GR"/>
        </w:rPr>
        <w:t>ισ</w:t>
      </w:r>
      <w:r w:rsidRPr="00DD6B12">
        <w:rPr>
          <w:spacing w:val="-6"/>
          <w:sz w:val="24"/>
          <w:lang w:val="el-GR"/>
        </w:rPr>
        <w:t>μ</w:t>
      </w:r>
      <w:r w:rsidRPr="00DD6B12">
        <w:rPr>
          <w:spacing w:val="-10"/>
          <w:sz w:val="24"/>
          <w:lang w:val="el-GR"/>
        </w:rPr>
        <w:t>ο</w:t>
      </w:r>
      <w:r w:rsidRPr="00DD6B12">
        <w:rPr>
          <w:sz w:val="24"/>
          <w:lang w:val="el-GR"/>
        </w:rPr>
        <w:t>ύ</w:t>
      </w:r>
      <w:r w:rsidRPr="00DD6B12">
        <w:rPr>
          <w:spacing w:val="6"/>
          <w:sz w:val="24"/>
          <w:lang w:val="el-GR"/>
        </w:rPr>
        <w:t xml:space="preserve"> </w:t>
      </w:r>
      <w:r w:rsidRPr="00DD6B12">
        <w:rPr>
          <w:spacing w:val="-7"/>
          <w:sz w:val="24"/>
          <w:lang w:val="el-GR"/>
        </w:rPr>
        <w:t>δε</w:t>
      </w:r>
      <w:r w:rsidRPr="00DD6B12">
        <w:rPr>
          <w:sz w:val="24"/>
          <w:lang w:val="el-GR"/>
        </w:rPr>
        <w:t xml:space="preserve">ν </w:t>
      </w:r>
      <w:r w:rsidRPr="00DD6B12">
        <w:rPr>
          <w:spacing w:val="-6"/>
          <w:sz w:val="24"/>
          <w:lang w:val="el-GR"/>
        </w:rPr>
        <w:t>φ</w:t>
      </w:r>
      <w:r w:rsidRPr="00DD6B12">
        <w:rPr>
          <w:spacing w:val="-10"/>
          <w:sz w:val="24"/>
          <w:lang w:val="el-GR"/>
        </w:rPr>
        <w:t>έ</w:t>
      </w:r>
      <w:r w:rsidRPr="00DD6B12">
        <w:rPr>
          <w:spacing w:val="-7"/>
          <w:sz w:val="24"/>
          <w:lang w:val="el-GR"/>
        </w:rPr>
        <w:t>ρε</w:t>
      </w:r>
      <w:r w:rsidRPr="00DD6B12">
        <w:rPr>
          <w:sz w:val="24"/>
          <w:lang w:val="el-GR"/>
        </w:rPr>
        <w:t xml:space="preserve">ι </w:t>
      </w:r>
      <w:r w:rsidRPr="00DD6B12">
        <w:rPr>
          <w:spacing w:val="-7"/>
          <w:sz w:val="24"/>
          <w:lang w:val="el-GR"/>
        </w:rPr>
        <w:t>ε</w:t>
      </w:r>
      <w:r w:rsidRPr="00DD6B12">
        <w:rPr>
          <w:spacing w:val="-6"/>
          <w:sz w:val="24"/>
          <w:lang w:val="el-GR"/>
        </w:rPr>
        <w:t>υ</w:t>
      </w:r>
      <w:r w:rsidRPr="00DD6B12">
        <w:rPr>
          <w:spacing w:val="-9"/>
          <w:sz w:val="24"/>
          <w:lang w:val="el-GR"/>
        </w:rPr>
        <w:t>θ</w:t>
      </w:r>
      <w:r w:rsidRPr="00DD6B12">
        <w:rPr>
          <w:spacing w:val="-6"/>
          <w:sz w:val="24"/>
          <w:lang w:val="el-GR"/>
        </w:rPr>
        <w:t>ύ</w:t>
      </w:r>
      <w:r w:rsidRPr="00DD6B12">
        <w:rPr>
          <w:spacing w:val="-8"/>
          <w:sz w:val="24"/>
          <w:lang w:val="el-GR"/>
        </w:rPr>
        <w:t>νη</w:t>
      </w:r>
      <w:r w:rsidRPr="00DD6B12">
        <w:rPr>
          <w:sz w:val="24"/>
          <w:lang w:val="el-GR"/>
        </w:rPr>
        <w:t>,</w:t>
      </w:r>
      <w:r w:rsidRPr="00DD6B12">
        <w:rPr>
          <w:spacing w:val="2"/>
          <w:sz w:val="24"/>
          <w:lang w:val="el-GR"/>
        </w:rPr>
        <w:t xml:space="preserve"> </w:t>
      </w:r>
      <w:r w:rsidRPr="00DD6B12">
        <w:rPr>
          <w:sz w:val="24"/>
          <w:lang w:val="el-GR"/>
        </w:rPr>
        <w:t>ο</w:t>
      </w:r>
      <w:r w:rsidRPr="00DD6B12">
        <w:rPr>
          <w:spacing w:val="2"/>
          <w:sz w:val="24"/>
          <w:lang w:val="el-GR"/>
        </w:rPr>
        <w:t xml:space="preserve"> </w:t>
      </w:r>
      <w:r w:rsidRPr="00DD6B12">
        <w:rPr>
          <w:spacing w:val="-10"/>
          <w:sz w:val="24"/>
          <w:lang w:val="el-GR"/>
        </w:rPr>
        <w:t>ο</w:t>
      </w:r>
      <w:r w:rsidRPr="00DD6B12">
        <w:rPr>
          <w:spacing w:val="-8"/>
          <w:sz w:val="24"/>
          <w:lang w:val="el-GR"/>
        </w:rPr>
        <w:t>π</w:t>
      </w:r>
      <w:r w:rsidRPr="00DD6B12">
        <w:rPr>
          <w:spacing w:val="-7"/>
          <w:sz w:val="24"/>
          <w:lang w:val="el-GR"/>
        </w:rPr>
        <w:t>οί</w:t>
      </w:r>
      <w:r w:rsidRPr="00DD6B12">
        <w:rPr>
          <w:spacing w:val="-10"/>
          <w:sz w:val="24"/>
          <w:lang w:val="el-GR"/>
        </w:rPr>
        <w:t>ο</w:t>
      </w:r>
      <w:r w:rsidRPr="00DD6B12">
        <w:rPr>
          <w:sz w:val="24"/>
          <w:lang w:val="el-GR"/>
        </w:rPr>
        <w:t>ς</w:t>
      </w:r>
      <w:r w:rsidRPr="00DD6B12">
        <w:rPr>
          <w:spacing w:val="3"/>
          <w:sz w:val="24"/>
          <w:lang w:val="el-GR"/>
        </w:rPr>
        <w:t xml:space="preserve"> </w:t>
      </w:r>
      <w:r w:rsidRPr="00DD6B12">
        <w:rPr>
          <w:spacing w:val="-10"/>
          <w:sz w:val="24"/>
          <w:lang w:val="el-GR"/>
        </w:rPr>
        <w:t>ό</w:t>
      </w:r>
      <w:r w:rsidRPr="00DD6B12">
        <w:rPr>
          <w:spacing w:val="-6"/>
          <w:sz w:val="24"/>
          <w:lang w:val="el-GR"/>
        </w:rPr>
        <w:t>μ</w:t>
      </w:r>
      <w:r w:rsidRPr="00DD6B12">
        <w:rPr>
          <w:spacing w:val="-9"/>
          <w:sz w:val="24"/>
          <w:lang w:val="el-GR"/>
        </w:rPr>
        <w:t>ω</w:t>
      </w:r>
      <w:r w:rsidRPr="00DD6B12">
        <w:rPr>
          <w:sz w:val="24"/>
          <w:lang w:val="el-GR"/>
        </w:rPr>
        <w:t>ς</w:t>
      </w:r>
      <w:r w:rsidRPr="00DD6B12">
        <w:rPr>
          <w:spacing w:val="4"/>
          <w:sz w:val="24"/>
          <w:lang w:val="el-GR"/>
        </w:rPr>
        <w:t xml:space="preserve"> </w:t>
      </w:r>
      <w:r w:rsidRPr="00DD6B12">
        <w:rPr>
          <w:spacing w:val="-7"/>
          <w:sz w:val="24"/>
          <w:lang w:val="el-GR"/>
        </w:rPr>
        <w:t>δε</w:t>
      </w:r>
      <w:r w:rsidRPr="00DD6B12">
        <w:rPr>
          <w:sz w:val="24"/>
          <w:lang w:val="el-GR"/>
        </w:rPr>
        <w:t>ν</w:t>
      </w:r>
      <w:r w:rsidRPr="00DD6B12">
        <w:rPr>
          <w:spacing w:val="2"/>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κα</w:t>
      </w:r>
      <w:r w:rsidRPr="00DD6B12">
        <w:rPr>
          <w:spacing w:val="-7"/>
          <w:sz w:val="24"/>
          <w:lang w:val="el-GR"/>
        </w:rPr>
        <w:t>ι</w:t>
      </w:r>
      <w:r w:rsidRPr="00DD6B12">
        <w:rPr>
          <w:spacing w:val="-10"/>
          <w:sz w:val="24"/>
          <w:lang w:val="el-GR"/>
        </w:rPr>
        <w:t>ο</w:t>
      </w:r>
      <w:r w:rsidRPr="00DD6B12">
        <w:rPr>
          <w:spacing w:val="-6"/>
          <w:sz w:val="24"/>
          <w:lang w:val="el-GR"/>
        </w:rPr>
        <w:t>ύ</w:t>
      </w:r>
      <w:r w:rsidRPr="00DD6B12">
        <w:rPr>
          <w:spacing w:val="-8"/>
          <w:sz w:val="24"/>
          <w:lang w:val="el-GR"/>
        </w:rPr>
        <w:t>τ</w:t>
      </w:r>
      <w:r w:rsidRPr="00DD6B12">
        <w:rPr>
          <w:spacing w:val="-11"/>
          <w:sz w:val="24"/>
          <w:lang w:val="el-GR"/>
        </w:rPr>
        <w:t>α</w:t>
      </w:r>
      <w:r w:rsidRPr="00DD6B12">
        <w:rPr>
          <w:sz w:val="24"/>
          <w:lang w:val="el-GR"/>
        </w:rPr>
        <w:t xml:space="preserve">ι </w:t>
      </w:r>
      <w:r w:rsidRPr="00DD6B12">
        <w:rPr>
          <w:spacing w:val="-8"/>
          <w:sz w:val="24"/>
          <w:lang w:val="el-GR"/>
        </w:rPr>
        <w:t>κα</w:t>
      </w:r>
      <w:r w:rsidRPr="00DD6B12">
        <w:rPr>
          <w:spacing w:val="-6"/>
          <w:sz w:val="24"/>
          <w:lang w:val="el-GR"/>
        </w:rPr>
        <w:t>μ</w:t>
      </w:r>
      <w:r w:rsidRPr="00DD6B12">
        <w:rPr>
          <w:spacing w:val="-7"/>
          <w:sz w:val="24"/>
          <w:lang w:val="el-GR"/>
        </w:rPr>
        <w:t>ι</w:t>
      </w:r>
      <w:r w:rsidRPr="00DD6B12">
        <w:rPr>
          <w:sz w:val="24"/>
          <w:lang w:val="el-GR"/>
        </w:rPr>
        <w:t>ά</w:t>
      </w:r>
      <w:r w:rsidRPr="00DD6B12">
        <w:rPr>
          <w:spacing w:val="-15"/>
          <w:sz w:val="24"/>
          <w:lang w:val="el-GR"/>
        </w:rPr>
        <w:t xml:space="preserve"> </w:t>
      </w:r>
      <w:r w:rsidRPr="00DD6B12">
        <w:rPr>
          <w:spacing w:val="-8"/>
          <w:sz w:val="24"/>
          <w:lang w:val="el-GR"/>
        </w:rPr>
        <w:t>απ</w:t>
      </w:r>
      <w:r w:rsidRPr="00DD6B12">
        <w:rPr>
          <w:spacing w:val="-7"/>
          <w:sz w:val="24"/>
          <w:lang w:val="el-GR"/>
        </w:rPr>
        <w:t>ο</w:t>
      </w:r>
      <w:r w:rsidRPr="00DD6B12">
        <w:rPr>
          <w:spacing w:val="-8"/>
          <w:sz w:val="24"/>
          <w:lang w:val="el-GR"/>
        </w:rPr>
        <w:t>ζ</w:t>
      </w:r>
      <w:r w:rsidRPr="00DD6B12">
        <w:rPr>
          <w:spacing w:val="-10"/>
          <w:sz w:val="24"/>
          <w:lang w:val="el-GR"/>
        </w:rPr>
        <w:t>η</w:t>
      </w:r>
      <w:r w:rsidRPr="00DD6B12">
        <w:rPr>
          <w:spacing w:val="-6"/>
          <w:sz w:val="24"/>
          <w:lang w:val="el-GR"/>
        </w:rPr>
        <w:t>μ</w:t>
      </w:r>
      <w:r w:rsidRPr="00DD6B12">
        <w:rPr>
          <w:spacing w:val="-9"/>
          <w:sz w:val="24"/>
          <w:lang w:val="el-GR"/>
        </w:rPr>
        <w:t>ί</w:t>
      </w:r>
      <w:r w:rsidRPr="00DD6B12">
        <w:rPr>
          <w:spacing w:val="-7"/>
          <w:sz w:val="24"/>
          <w:lang w:val="el-GR"/>
        </w:rPr>
        <w:t>ωσ</w:t>
      </w:r>
      <w:r w:rsidRPr="00DD6B12">
        <w:rPr>
          <w:sz w:val="24"/>
          <w:lang w:val="el-GR"/>
        </w:rPr>
        <w:t>η</w:t>
      </w:r>
      <w:r w:rsidRPr="00DD6B12">
        <w:rPr>
          <w:spacing w:val="-15"/>
          <w:sz w:val="24"/>
          <w:lang w:val="el-GR"/>
        </w:rPr>
        <w:t xml:space="preserve"> </w:t>
      </w:r>
      <w:r w:rsidRPr="00DD6B12">
        <w:rPr>
          <w:spacing w:val="-8"/>
          <w:sz w:val="24"/>
          <w:lang w:val="el-GR"/>
        </w:rPr>
        <w:t>γ</w:t>
      </w:r>
      <w:r w:rsidRPr="00DD6B12">
        <w:rPr>
          <w:spacing w:val="-7"/>
          <w:sz w:val="24"/>
          <w:lang w:val="el-GR"/>
        </w:rPr>
        <w:t>ι</w:t>
      </w:r>
      <w:r w:rsidRPr="00DD6B12">
        <w:rPr>
          <w:sz w:val="24"/>
          <w:lang w:val="el-GR"/>
        </w:rPr>
        <w:t>α</w:t>
      </w:r>
      <w:r w:rsidRPr="00DD6B12">
        <w:rPr>
          <w:spacing w:val="-18"/>
          <w:sz w:val="24"/>
          <w:lang w:val="el-GR"/>
        </w:rPr>
        <w:t xml:space="preserve"> </w:t>
      </w:r>
      <w:r w:rsidRPr="00DD6B12">
        <w:rPr>
          <w:spacing w:val="-8"/>
          <w:sz w:val="24"/>
          <w:lang w:val="el-GR"/>
        </w:rPr>
        <w:t>τη</w:t>
      </w:r>
      <w:r w:rsidRPr="00DD6B12">
        <w:rPr>
          <w:sz w:val="24"/>
          <w:lang w:val="el-GR"/>
        </w:rPr>
        <w:t>ν</w:t>
      </w:r>
      <w:r w:rsidRPr="00DD6B12">
        <w:rPr>
          <w:spacing w:val="-15"/>
          <w:sz w:val="24"/>
          <w:lang w:val="el-GR"/>
        </w:rPr>
        <w:t xml:space="preserve"> </w:t>
      </w:r>
      <w:r w:rsidRPr="00DD6B12">
        <w:rPr>
          <w:spacing w:val="-8"/>
          <w:sz w:val="24"/>
          <w:lang w:val="el-GR"/>
        </w:rPr>
        <w:t>κα</w:t>
      </w:r>
      <w:r w:rsidRPr="00DD6B12">
        <w:rPr>
          <w:spacing w:val="-7"/>
          <w:sz w:val="24"/>
          <w:lang w:val="el-GR"/>
        </w:rPr>
        <w:t>θ</w:t>
      </w:r>
      <w:r w:rsidRPr="00DD6B12">
        <w:rPr>
          <w:spacing w:val="-6"/>
          <w:sz w:val="24"/>
          <w:lang w:val="el-GR"/>
        </w:rPr>
        <w:t>υ</w:t>
      </w:r>
      <w:r w:rsidRPr="00DD6B12">
        <w:rPr>
          <w:spacing w:val="-7"/>
          <w:sz w:val="24"/>
          <w:lang w:val="el-GR"/>
        </w:rPr>
        <w:t>σ</w:t>
      </w:r>
      <w:r w:rsidRPr="00DD6B12">
        <w:rPr>
          <w:spacing w:val="-8"/>
          <w:sz w:val="24"/>
          <w:lang w:val="el-GR"/>
        </w:rPr>
        <w:t>τ</w:t>
      </w:r>
      <w:r w:rsidRPr="00DD6B12">
        <w:rPr>
          <w:spacing w:val="-7"/>
          <w:sz w:val="24"/>
          <w:lang w:val="el-GR"/>
        </w:rPr>
        <w:t>έ</w:t>
      </w:r>
      <w:r w:rsidRPr="00DD6B12">
        <w:rPr>
          <w:spacing w:val="-6"/>
          <w:sz w:val="24"/>
          <w:lang w:val="el-GR"/>
        </w:rPr>
        <w:t>ρ</w:t>
      </w:r>
      <w:r w:rsidRPr="00DD6B12">
        <w:rPr>
          <w:spacing w:val="-10"/>
          <w:sz w:val="24"/>
          <w:lang w:val="el-GR"/>
        </w:rPr>
        <w:t>η</w:t>
      </w:r>
      <w:r w:rsidRPr="00DD6B12">
        <w:rPr>
          <w:spacing w:val="-7"/>
          <w:sz w:val="24"/>
          <w:lang w:val="el-GR"/>
        </w:rPr>
        <w:t>σ</w:t>
      </w:r>
      <w:r w:rsidRPr="00DD6B12">
        <w:rPr>
          <w:sz w:val="24"/>
          <w:lang w:val="el-GR"/>
        </w:rPr>
        <w:t>η</w:t>
      </w:r>
      <w:r w:rsidRPr="00DD6B12">
        <w:rPr>
          <w:spacing w:val="-15"/>
          <w:sz w:val="24"/>
          <w:lang w:val="el-GR"/>
        </w:rPr>
        <w:t xml:space="preserve"> </w:t>
      </w:r>
      <w:r w:rsidRPr="00DD6B12">
        <w:rPr>
          <w:spacing w:val="-11"/>
          <w:sz w:val="24"/>
          <w:lang w:val="el-GR"/>
        </w:rPr>
        <w:t>α</w:t>
      </w:r>
      <w:r w:rsidRPr="00DD6B12">
        <w:rPr>
          <w:spacing w:val="-6"/>
          <w:sz w:val="24"/>
          <w:lang w:val="el-GR"/>
        </w:rPr>
        <w:t>υ</w:t>
      </w:r>
      <w:r w:rsidRPr="00DD6B12">
        <w:rPr>
          <w:spacing w:val="-8"/>
          <w:sz w:val="24"/>
          <w:lang w:val="el-GR"/>
        </w:rPr>
        <w:t>τ</w:t>
      </w:r>
      <w:r w:rsidRPr="00DD6B12">
        <w:rPr>
          <w:spacing w:val="-10"/>
          <w:sz w:val="24"/>
          <w:lang w:val="el-GR"/>
        </w:rPr>
        <w:t>ή</w:t>
      </w:r>
      <w:r w:rsidRPr="00DD6B12">
        <w:rPr>
          <w:sz w:val="24"/>
          <w:lang w:val="el-GR"/>
        </w:rPr>
        <w:t>.</w:t>
      </w:r>
    </w:p>
    <w:p w:rsidR="00FE1FF8" w:rsidRPr="00DD6B12" w:rsidRDefault="00FE1FF8" w:rsidP="00FE1FF8">
      <w:pPr>
        <w:spacing w:line="200" w:lineRule="exact"/>
        <w:rPr>
          <w:lang w:val="el-GR"/>
        </w:rPr>
      </w:pPr>
    </w:p>
    <w:p w:rsidR="00FE1FF8" w:rsidRPr="00DD6B12" w:rsidRDefault="00FE1FF8" w:rsidP="00FE1FF8">
      <w:pPr>
        <w:ind w:right="8821"/>
        <w:rPr>
          <w:sz w:val="24"/>
          <w:lang w:val="el-GR"/>
        </w:rPr>
      </w:pPr>
      <w:r w:rsidRPr="00DD6B12">
        <w:rPr>
          <w:b/>
          <w:spacing w:val="-8"/>
          <w:sz w:val="24"/>
          <w:lang w:val="el-GR"/>
        </w:rPr>
        <w:t>Α</w:t>
      </w:r>
      <w:r w:rsidRPr="00DD6B12">
        <w:rPr>
          <w:b/>
          <w:spacing w:val="-12"/>
          <w:sz w:val="24"/>
          <w:lang w:val="el-GR"/>
        </w:rPr>
        <w:t>Ρ</w:t>
      </w:r>
      <w:r w:rsidRPr="00DD6B12">
        <w:rPr>
          <w:b/>
          <w:spacing w:val="-4"/>
          <w:sz w:val="24"/>
          <w:lang w:val="el-GR"/>
        </w:rPr>
        <w:t>Θ</w:t>
      </w:r>
      <w:r w:rsidRPr="00DD6B12">
        <w:rPr>
          <w:b/>
          <w:spacing w:val="-12"/>
          <w:sz w:val="24"/>
          <w:lang w:val="el-GR"/>
        </w:rPr>
        <w:t>Ρ</w:t>
      </w:r>
      <w:r w:rsidRPr="00DD6B12">
        <w:rPr>
          <w:b/>
          <w:sz w:val="24"/>
          <w:lang w:val="el-GR"/>
        </w:rPr>
        <w:t>Ο</w:t>
      </w:r>
      <w:r w:rsidRPr="00DD6B12">
        <w:rPr>
          <w:b/>
          <w:spacing w:val="-14"/>
          <w:sz w:val="24"/>
          <w:lang w:val="el-GR"/>
        </w:rPr>
        <w:t xml:space="preserve"> </w:t>
      </w:r>
      <w:r w:rsidRPr="00DD6B12">
        <w:rPr>
          <w:b/>
          <w:sz w:val="24"/>
          <w:lang w:val="el-GR"/>
        </w:rPr>
        <w:t>9</w:t>
      </w:r>
    </w:p>
    <w:p w:rsidR="00FE1FF8" w:rsidRPr="00DD6B12" w:rsidRDefault="00FE1FF8" w:rsidP="00FE1FF8">
      <w:pPr>
        <w:spacing w:before="43"/>
        <w:ind w:right="8745"/>
        <w:rPr>
          <w:sz w:val="24"/>
          <w:lang w:val="el-GR"/>
        </w:rPr>
      </w:pPr>
      <w:r w:rsidRPr="00DD6B12">
        <w:rPr>
          <w:b/>
          <w:spacing w:val="-7"/>
          <w:sz w:val="24"/>
          <w:lang w:val="el-GR"/>
        </w:rPr>
        <w:t>Π</w:t>
      </w:r>
      <w:r w:rsidRPr="00DD6B12">
        <w:rPr>
          <w:b/>
          <w:spacing w:val="-6"/>
          <w:sz w:val="24"/>
          <w:lang w:val="el-GR"/>
        </w:rPr>
        <w:t>ρ</w:t>
      </w:r>
      <w:r w:rsidRPr="00DD6B12">
        <w:rPr>
          <w:b/>
          <w:spacing w:val="-7"/>
          <w:sz w:val="24"/>
          <w:lang w:val="el-GR"/>
        </w:rPr>
        <w:t>ο</w:t>
      </w:r>
      <w:r w:rsidRPr="00DD6B12">
        <w:rPr>
          <w:b/>
          <w:spacing w:val="-8"/>
          <w:sz w:val="24"/>
          <w:lang w:val="el-GR"/>
        </w:rPr>
        <w:t>σφ</w:t>
      </w:r>
      <w:r w:rsidRPr="00DD6B12">
        <w:rPr>
          <w:b/>
          <w:spacing w:val="-10"/>
          <w:sz w:val="24"/>
          <w:lang w:val="el-GR"/>
        </w:rPr>
        <w:t>ο</w:t>
      </w:r>
      <w:r w:rsidRPr="00DD6B12">
        <w:rPr>
          <w:b/>
          <w:spacing w:val="-6"/>
          <w:sz w:val="24"/>
          <w:lang w:val="el-GR"/>
        </w:rPr>
        <w:t>ρ</w:t>
      </w:r>
      <w:r w:rsidRPr="00DD6B12">
        <w:rPr>
          <w:b/>
          <w:sz w:val="24"/>
          <w:lang w:val="el-GR"/>
        </w:rPr>
        <w:t>ά</w:t>
      </w:r>
    </w:p>
    <w:p w:rsidR="00FE1FF8" w:rsidRPr="00DD6B12" w:rsidRDefault="00FE1FF8" w:rsidP="00FE1FF8">
      <w:pPr>
        <w:spacing w:before="29" w:line="277" w:lineRule="auto"/>
        <w:ind w:right="130"/>
        <w:rPr>
          <w:sz w:val="24"/>
          <w:lang w:val="el-GR"/>
        </w:rPr>
      </w:pPr>
      <w:r w:rsidRPr="00DD6B12">
        <w:rPr>
          <w:spacing w:val="-8"/>
          <w:sz w:val="24"/>
          <w:lang w:val="el-GR"/>
        </w:rPr>
        <w:t>Π</w:t>
      </w:r>
      <w:r w:rsidRPr="00DD6B12">
        <w:rPr>
          <w:spacing w:val="-7"/>
          <w:sz w:val="24"/>
          <w:lang w:val="el-GR"/>
        </w:rPr>
        <w:t>ρο</w:t>
      </w:r>
      <w:r w:rsidRPr="00DD6B12">
        <w:rPr>
          <w:spacing w:val="-9"/>
          <w:sz w:val="24"/>
          <w:lang w:val="el-GR"/>
        </w:rPr>
        <w:t>σ</w:t>
      </w:r>
      <w:r w:rsidRPr="00DD6B12">
        <w:rPr>
          <w:spacing w:val="-6"/>
          <w:sz w:val="24"/>
          <w:lang w:val="el-GR"/>
        </w:rPr>
        <w:t>φ</w:t>
      </w:r>
      <w:r w:rsidRPr="00DD6B12">
        <w:rPr>
          <w:spacing w:val="-10"/>
          <w:sz w:val="24"/>
          <w:lang w:val="el-GR"/>
        </w:rPr>
        <w:t>ο</w:t>
      </w:r>
      <w:r w:rsidRPr="00DD6B12">
        <w:rPr>
          <w:spacing w:val="-7"/>
          <w:sz w:val="24"/>
          <w:lang w:val="el-GR"/>
        </w:rPr>
        <w:t>ρ</w:t>
      </w:r>
      <w:r w:rsidRPr="00DD6B12">
        <w:rPr>
          <w:sz w:val="24"/>
          <w:lang w:val="el-GR"/>
        </w:rPr>
        <w:t>ά</w:t>
      </w:r>
      <w:r w:rsidRPr="00DD6B12">
        <w:rPr>
          <w:spacing w:val="2"/>
          <w:sz w:val="24"/>
          <w:lang w:val="el-GR"/>
        </w:rPr>
        <w:t xml:space="preserve"> </w:t>
      </w:r>
      <w:r w:rsidRPr="00DD6B12">
        <w:rPr>
          <w:spacing w:val="-8"/>
          <w:sz w:val="24"/>
          <w:lang w:val="el-GR"/>
        </w:rPr>
        <w:t>π</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10"/>
          <w:sz w:val="24"/>
          <w:lang w:val="el-GR"/>
        </w:rPr>
        <w:t>ο</w:t>
      </w:r>
      <w:r w:rsidRPr="00DD6B12">
        <w:rPr>
          <w:spacing w:val="-7"/>
          <w:sz w:val="24"/>
          <w:lang w:val="el-GR"/>
        </w:rPr>
        <w:t>ρί</w:t>
      </w:r>
      <w:r w:rsidRPr="00DD6B12">
        <w:rPr>
          <w:spacing w:val="-8"/>
          <w:sz w:val="24"/>
          <w:lang w:val="el-GR"/>
        </w:rPr>
        <w:t>ζ</w:t>
      </w:r>
      <w:r w:rsidRPr="00DD6B12">
        <w:rPr>
          <w:spacing w:val="-10"/>
          <w:sz w:val="24"/>
          <w:lang w:val="el-GR"/>
        </w:rPr>
        <w:t>ε</w:t>
      </w:r>
      <w:r w:rsidRPr="00DD6B12">
        <w:rPr>
          <w:sz w:val="24"/>
          <w:lang w:val="el-GR"/>
        </w:rPr>
        <w:t>ι</w:t>
      </w:r>
      <w:r w:rsidRPr="00DD6B12">
        <w:rPr>
          <w:spacing w:val="3"/>
          <w:sz w:val="24"/>
          <w:lang w:val="el-GR"/>
        </w:rPr>
        <w:t xml:space="preserve"> </w:t>
      </w:r>
      <w:r w:rsidRPr="00DD6B12">
        <w:rPr>
          <w:spacing w:val="-8"/>
          <w:sz w:val="24"/>
          <w:lang w:val="el-GR"/>
        </w:rPr>
        <w:t>χ</w:t>
      </w:r>
      <w:r w:rsidRPr="00DD6B12">
        <w:rPr>
          <w:spacing w:val="-7"/>
          <w:sz w:val="24"/>
          <w:lang w:val="el-GR"/>
        </w:rPr>
        <w:t>ρ</w:t>
      </w:r>
      <w:r w:rsidRPr="00DD6B12">
        <w:rPr>
          <w:spacing w:val="-10"/>
          <w:sz w:val="24"/>
          <w:lang w:val="el-GR"/>
        </w:rPr>
        <w:t>ό</w:t>
      </w:r>
      <w:r w:rsidRPr="00DD6B12">
        <w:rPr>
          <w:spacing w:val="-8"/>
          <w:sz w:val="24"/>
          <w:lang w:val="el-GR"/>
        </w:rPr>
        <w:t>ν</w:t>
      </w:r>
      <w:r w:rsidRPr="00DD6B12">
        <w:rPr>
          <w:sz w:val="24"/>
          <w:lang w:val="el-GR"/>
        </w:rPr>
        <w:t>ο</w:t>
      </w:r>
      <w:r w:rsidRPr="00DD6B12">
        <w:rPr>
          <w:spacing w:val="3"/>
          <w:sz w:val="24"/>
          <w:lang w:val="el-GR"/>
        </w:rPr>
        <w:t xml:space="preserve"> </w:t>
      </w:r>
      <w:r w:rsidRPr="00DD6B12">
        <w:rPr>
          <w:spacing w:val="-7"/>
          <w:sz w:val="24"/>
          <w:lang w:val="el-GR"/>
        </w:rPr>
        <w:t>ισ</w:t>
      </w:r>
      <w:r w:rsidRPr="00DD6B12">
        <w:rPr>
          <w:spacing w:val="-10"/>
          <w:sz w:val="24"/>
          <w:lang w:val="el-GR"/>
        </w:rPr>
        <w:t>χ</w:t>
      </w:r>
      <w:r w:rsidRPr="00DD6B12">
        <w:rPr>
          <w:spacing w:val="-6"/>
          <w:sz w:val="24"/>
          <w:lang w:val="el-GR"/>
        </w:rPr>
        <w:t>ύ</w:t>
      </w:r>
      <w:r w:rsidRPr="00DD6B12">
        <w:rPr>
          <w:spacing w:val="-10"/>
          <w:sz w:val="24"/>
          <w:lang w:val="el-GR"/>
        </w:rPr>
        <w:t>ο</w:t>
      </w:r>
      <w:r w:rsidRPr="00DD6B12">
        <w:rPr>
          <w:sz w:val="24"/>
          <w:lang w:val="el-GR"/>
        </w:rPr>
        <w:t>ς</w:t>
      </w:r>
      <w:r w:rsidRPr="00DD6B12">
        <w:rPr>
          <w:spacing w:val="2"/>
          <w:sz w:val="24"/>
          <w:lang w:val="el-GR"/>
        </w:rPr>
        <w:t xml:space="preserve"> </w:t>
      </w:r>
      <w:r w:rsidRPr="00DD6B12">
        <w:rPr>
          <w:spacing w:val="-6"/>
          <w:sz w:val="24"/>
          <w:lang w:val="el-GR"/>
        </w:rPr>
        <w:t>μ</w:t>
      </w:r>
      <w:r w:rsidRPr="00DD6B12">
        <w:rPr>
          <w:spacing w:val="-7"/>
          <w:sz w:val="24"/>
          <w:lang w:val="el-GR"/>
        </w:rPr>
        <w:t>ι</w:t>
      </w:r>
      <w:r w:rsidRPr="00DD6B12">
        <w:rPr>
          <w:spacing w:val="-11"/>
          <w:sz w:val="24"/>
          <w:lang w:val="el-GR"/>
        </w:rPr>
        <w:t>κ</w:t>
      </w:r>
      <w:r w:rsidRPr="00DD6B12">
        <w:rPr>
          <w:spacing w:val="-7"/>
          <w:sz w:val="24"/>
          <w:lang w:val="el-GR"/>
        </w:rPr>
        <w:t>ρό</w:t>
      </w:r>
      <w:r w:rsidRPr="00DD6B12">
        <w:rPr>
          <w:spacing w:val="-10"/>
          <w:sz w:val="24"/>
          <w:lang w:val="el-GR"/>
        </w:rPr>
        <w:t>τ</w:t>
      </w:r>
      <w:r w:rsidRPr="00DD6B12">
        <w:rPr>
          <w:spacing w:val="-7"/>
          <w:sz w:val="24"/>
          <w:lang w:val="el-GR"/>
        </w:rPr>
        <w:t>ερ</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10"/>
          <w:sz w:val="24"/>
          <w:lang w:val="el-GR"/>
        </w:rPr>
        <w:t>το</w:t>
      </w:r>
      <w:r w:rsidRPr="00DD6B12">
        <w:rPr>
          <w:sz w:val="24"/>
          <w:lang w:val="el-GR"/>
        </w:rPr>
        <w:t>υ</w:t>
      </w:r>
      <w:r w:rsidRPr="00DD6B12">
        <w:rPr>
          <w:spacing w:val="2"/>
          <w:sz w:val="24"/>
          <w:lang w:val="el-GR"/>
        </w:rPr>
        <w:t xml:space="preserve"> </w:t>
      </w:r>
      <w:r w:rsidRPr="00DD6B12">
        <w:rPr>
          <w:spacing w:val="-8"/>
          <w:sz w:val="24"/>
          <w:lang w:val="el-GR"/>
        </w:rPr>
        <w:t>π</w:t>
      </w:r>
      <w:r w:rsidRPr="00DD6B12">
        <w:rPr>
          <w:spacing w:val="-7"/>
          <w:sz w:val="24"/>
          <w:lang w:val="el-GR"/>
        </w:rPr>
        <w:t>ροβ</w:t>
      </w:r>
      <w:r w:rsidRPr="00DD6B12">
        <w:rPr>
          <w:spacing w:val="-8"/>
          <w:sz w:val="24"/>
          <w:lang w:val="el-GR"/>
        </w:rPr>
        <w:t>λ</w:t>
      </w:r>
      <w:r w:rsidRPr="00DD6B12">
        <w:rPr>
          <w:spacing w:val="-7"/>
          <w:sz w:val="24"/>
          <w:lang w:val="el-GR"/>
        </w:rPr>
        <w:t>ε</w:t>
      </w:r>
      <w:r w:rsidRPr="00DD6B12">
        <w:rPr>
          <w:spacing w:val="-8"/>
          <w:sz w:val="24"/>
          <w:lang w:val="el-GR"/>
        </w:rPr>
        <w:t>π</w:t>
      </w:r>
      <w:r w:rsidRPr="00DD6B12">
        <w:rPr>
          <w:spacing w:val="-10"/>
          <w:sz w:val="24"/>
          <w:lang w:val="el-GR"/>
        </w:rPr>
        <w:t>ό</w:t>
      </w:r>
      <w:r w:rsidRPr="00DD6B12">
        <w:rPr>
          <w:spacing w:val="-6"/>
          <w:sz w:val="24"/>
          <w:lang w:val="el-GR"/>
        </w:rPr>
        <w:t>μ</w:t>
      </w:r>
      <w:r w:rsidRPr="00DD6B12">
        <w:rPr>
          <w:spacing w:val="-10"/>
          <w:sz w:val="24"/>
          <w:lang w:val="el-GR"/>
        </w:rPr>
        <w:t>ε</w:t>
      </w:r>
      <w:r w:rsidRPr="00DD6B12">
        <w:rPr>
          <w:spacing w:val="-8"/>
          <w:sz w:val="24"/>
          <w:lang w:val="el-GR"/>
        </w:rPr>
        <w:t>ν</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8"/>
          <w:sz w:val="24"/>
          <w:lang w:val="el-GR"/>
        </w:rPr>
        <w:t>απ</w:t>
      </w:r>
      <w:r w:rsidRPr="00DD6B12">
        <w:rPr>
          <w:sz w:val="24"/>
          <w:lang w:val="el-GR"/>
        </w:rPr>
        <w:t>ό</w:t>
      </w:r>
      <w:r w:rsidRPr="00DD6B12">
        <w:rPr>
          <w:spacing w:val="3"/>
          <w:sz w:val="24"/>
          <w:lang w:val="el-GR"/>
        </w:rPr>
        <w:t xml:space="preserve"> </w:t>
      </w:r>
      <w:r w:rsidRPr="00DD6B12">
        <w:rPr>
          <w:spacing w:val="-8"/>
          <w:sz w:val="24"/>
          <w:lang w:val="el-GR"/>
        </w:rPr>
        <w:t>τ</w:t>
      </w:r>
      <w:r w:rsidRPr="00DD6B12">
        <w:rPr>
          <w:sz w:val="24"/>
          <w:lang w:val="el-GR"/>
        </w:rPr>
        <w:t xml:space="preserve">η </w:t>
      </w:r>
      <w:r w:rsidRPr="00DD6B12">
        <w:rPr>
          <w:spacing w:val="-7"/>
          <w:sz w:val="24"/>
          <w:lang w:val="el-GR"/>
        </w:rPr>
        <w:t>δι</w:t>
      </w:r>
      <w:r w:rsidRPr="00DD6B12">
        <w:rPr>
          <w:spacing w:val="-8"/>
          <w:sz w:val="24"/>
          <w:lang w:val="el-GR"/>
        </w:rPr>
        <w:t>ακή</w:t>
      </w:r>
      <w:r w:rsidRPr="00DD6B12">
        <w:rPr>
          <w:spacing w:val="-7"/>
          <w:sz w:val="24"/>
          <w:lang w:val="el-GR"/>
        </w:rPr>
        <w:t>ρ</w:t>
      </w:r>
      <w:r w:rsidRPr="00DD6B12">
        <w:rPr>
          <w:spacing w:val="-6"/>
          <w:sz w:val="24"/>
          <w:lang w:val="el-GR"/>
        </w:rPr>
        <w:t>υξ</w:t>
      </w:r>
      <w:r w:rsidRPr="00DD6B12">
        <w:rPr>
          <w:sz w:val="24"/>
          <w:lang w:val="el-GR"/>
        </w:rPr>
        <w:t>η</w:t>
      </w:r>
      <w:r w:rsidRPr="00DD6B12">
        <w:rPr>
          <w:spacing w:val="2"/>
          <w:sz w:val="24"/>
          <w:lang w:val="el-GR"/>
        </w:rPr>
        <w:t xml:space="preserve"> </w:t>
      </w:r>
      <w:r w:rsidRPr="00DD6B12">
        <w:rPr>
          <w:spacing w:val="-8"/>
          <w:sz w:val="24"/>
          <w:lang w:val="el-GR"/>
        </w:rPr>
        <w:t>κα</w:t>
      </w:r>
      <w:r w:rsidRPr="00DD6B12">
        <w:rPr>
          <w:sz w:val="24"/>
          <w:lang w:val="el-GR"/>
        </w:rPr>
        <w:t>ι</w:t>
      </w:r>
      <w:r w:rsidRPr="00DD6B12">
        <w:rPr>
          <w:spacing w:val="1"/>
          <w:sz w:val="24"/>
          <w:lang w:val="el-GR"/>
        </w:rPr>
        <w:t xml:space="preserve"> </w:t>
      </w:r>
      <w:r w:rsidRPr="00DD6B12">
        <w:rPr>
          <w:spacing w:val="-8"/>
          <w:sz w:val="24"/>
          <w:lang w:val="el-GR"/>
        </w:rPr>
        <w:t>τ</w:t>
      </w:r>
      <w:r w:rsidRPr="00DD6B12">
        <w:rPr>
          <w:sz w:val="24"/>
          <w:lang w:val="el-GR"/>
        </w:rPr>
        <w:t>η</w:t>
      </w:r>
      <w:r w:rsidRPr="00DD6B12">
        <w:rPr>
          <w:spacing w:val="2"/>
          <w:sz w:val="24"/>
          <w:lang w:val="el-GR"/>
        </w:rPr>
        <w:t xml:space="preserve"> </w:t>
      </w:r>
      <w:r w:rsidRPr="00DD6B12">
        <w:rPr>
          <w:spacing w:val="-9"/>
          <w:sz w:val="24"/>
          <w:lang w:val="el-GR"/>
        </w:rPr>
        <w:t>σ</w:t>
      </w:r>
      <w:r w:rsidRPr="00DD6B12">
        <w:rPr>
          <w:spacing w:val="-6"/>
          <w:sz w:val="24"/>
          <w:lang w:val="el-GR"/>
        </w:rPr>
        <w:t>υ</w:t>
      </w:r>
      <w:r w:rsidRPr="00DD6B12">
        <w:rPr>
          <w:spacing w:val="-8"/>
          <w:sz w:val="24"/>
          <w:lang w:val="el-GR"/>
        </w:rPr>
        <w:t>γ</w:t>
      </w:r>
      <w:r w:rsidRPr="00DD6B12">
        <w:rPr>
          <w:spacing w:val="-10"/>
          <w:sz w:val="24"/>
          <w:lang w:val="el-GR"/>
        </w:rPr>
        <w:t>γ</w:t>
      </w:r>
      <w:r w:rsidRPr="00DD6B12">
        <w:rPr>
          <w:spacing w:val="-7"/>
          <w:sz w:val="24"/>
          <w:lang w:val="el-GR"/>
        </w:rPr>
        <w:t>ρ</w:t>
      </w:r>
      <w:r w:rsidRPr="00DD6B12">
        <w:rPr>
          <w:spacing w:val="-8"/>
          <w:sz w:val="24"/>
          <w:lang w:val="el-GR"/>
        </w:rPr>
        <w:t>α</w:t>
      </w:r>
      <w:r w:rsidRPr="00DD6B12">
        <w:rPr>
          <w:spacing w:val="-9"/>
          <w:sz w:val="24"/>
          <w:lang w:val="el-GR"/>
        </w:rPr>
        <w:t>φ</w:t>
      </w:r>
      <w:r w:rsidRPr="00DD6B12">
        <w:rPr>
          <w:sz w:val="24"/>
          <w:lang w:val="el-GR"/>
        </w:rPr>
        <w:t xml:space="preserve">ή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χ</w:t>
      </w:r>
      <w:r w:rsidRPr="00DD6B12">
        <w:rPr>
          <w:spacing w:val="-9"/>
          <w:sz w:val="24"/>
          <w:lang w:val="el-GR"/>
        </w:rPr>
        <w:t>ρ</w:t>
      </w:r>
      <w:r w:rsidRPr="00DD6B12">
        <w:rPr>
          <w:spacing w:val="-7"/>
          <w:sz w:val="24"/>
          <w:lang w:val="el-GR"/>
        </w:rPr>
        <w:t>ε</w:t>
      </w:r>
      <w:r w:rsidRPr="00DD6B12">
        <w:rPr>
          <w:spacing w:val="-9"/>
          <w:sz w:val="24"/>
          <w:lang w:val="el-GR"/>
        </w:rPr>
        <w:t>ώ</w:t>
      </w:r>
      <w:r w:rsidRPr="00DD6B12">
        <w:rPr>
          <w:spacing w:val="-7"/>
          <w:sz w:val="24"/>
          <w:lang w:val="el-GR"/>
        </w:rPr>
        <w:t>σε</w:t>
      </w:r>
      <w:r w:rsidRPr="00DD6B12">
        <w:rPr>
          <w:spacing w:val="-9"/>
          <w:sz w:val="24"/>
          <w:lang w:val="el-GR"/>
        </w:rPr>
        <w:t>ω</w:t>
      </w:r>
      <w:r w:rsidRPr="00DD6B12">
        <w:rPr>
          <w:spacing w:val="-8"/>
          <w:sz w:val="24"/>
          <w:lang w:val="el-GR"/>
        </w:rPr>
        <w:t>ν</w:t>
      </w:r>
      <w:r w:rsidRPr="00DD6B12">
        <w:rPr>
          <w:sz w:val="24"/>
          <w:lang w:val="el-GR"/>
        </w:rPr>
        <w:t>,</w:t>
      </w:r>
      <w:r w:rsidRPr="00DD6B12">
        <w:rPr>
          <w:spacing w:val="-14"/>
          <w:sz w:val="24"/>
          <w:lang w:val="el-GR"/>
        </w:rPr>
        <w:t xml:space="preserve"> </w:t>
      </w:r>
      <w:r w:rsidRPr="00DD6B12">
        <w:rPr>
          <w:spacing w:val="-8"/>
          <w:sz w:val="24"/>
          <w:lang w:val="el-GR"/>
        </w:rPr>
        <w:t>απ</w:t>
      </w:r>
      <w:r w:rsidRPr="00DD6B12">
        <w:rPr>
          <w:spacing w:val="-10"/>
          <w:sz w:val="24"/>
          <w:lang w:val="el-GR"/>
        </w:rPr>
        <w:t>ο</w:t>
      </w:r>
      <w:r w:rsidRPr="00DD6B12">
        <w:rPr>
          <w:spacing w:val="-7"/>
          <w:sz w:val="24"/>
          <w:lang w:val="el-GR"/>
        </w:rPr>
        <w:t>ρ</w:t>
      </w:r>
      <w:r w:rsidRPr="00DD6B12">
        <w:rPr>
          <w:spacing w:val="-9"/>
          <w:sz w:val="24"/>
          <w:lang w:val="el-GR"/>
        </w:rPr>
        <w:t>ρ</w:t>
      </w:r>
      <w:r w:rsidRPr="00DD6B12">
        <w:rPr>
          <w:spacing w:val="-7"/>
          <w:sz w:val="24"/>
          <w:lang w:val="el-GR"/>
        </w:rPr>
        <w:t>ί</w:t>
      </w:r>
      <w:r w:rsidRPr="00DD6B12">
        <w:rPr>
          <w:spacing w:val="-8"/>
          <w:sz w:val="24"/>
          <w:lang w:val="el-GR"/>
        </w:rPr>
        <w:t>π</w:t>
      </w:r>
      <w:r w:rsidRPr="00DD6B12">
        <w:rPr>
          <w:spacing w:val="-5"/>
          <w:sz w:val="24"/>
          <w:lang w:val="el-GR"/>
        </w:rPr>
        <w:t>τ</w:t>
      </w:r>
      <w:r w:rsidRPr="00DD6B12">
        <w:rPr>
          <w:spacing w:val="-7"/>
          <w:sz w:val="24"/>
          <w:lang w:val="el-GR"/>
        </w:rPr>
        <w:t>ε</w:t>
      </w:r>
      <w:r w:rsidRPr="00DD6B12">
        <w:rPr>
          <w:spacing w:val="-8"/>
          <w:sz w:val="24"/>
          <w:lang w:val="el-GR"/>
        </w:rPr>
        <w:t>τα</w:t>
      </w:r>
      <w:r w:rsidRPr="00DD6B12">
        <w:rPr>
          <w:sz w:val="24"/>
          <w:lang w:val="el-GR"/>
        </w:rPr>
        <w:t>ι</w:t>
      </w:r>
      <w:r w:rsidRPr="00DD6B12">
        <w:rPr>
          <w:spacing w:val="-14"/>
          <w:sz w:val="24"/>
          <w:lang w:val="el-GR"/>
        </w:rPr>
        <w:t xml:space="preserve"> </w:t>
      </w:r>
      <w:r w:rsidRPr="00DD6B12">
        <w:rPr>
          <w:spacing w:val="-9"/>
          <w:sz w:val="24"/>
          <w:lang w:val="el-GR"/>
        </w:rPr>
        <w:t>ω</w:t>
      </w:r>
      <w:r w:rsidRPr="00DD6B12">
        <w:rPr>
          <w:sz w:val="24"/>
          <w:lang w:val="el-GR"/>
        </w:rPr>
        <w:t>ς</w:t>
      </w:r>
      <w:r w:rsidRPr="00DD6B12">
        <w:rPr>
          <w:spacing w:val="-11"/>
          <w:sz w:val="24"/>
          <w:lang w:val="el-GR"/>
        </w:rPr>
        <w:t xml:space="preserve"> </w:t>
      </w:r>
      <w:r w:rsidRPr="00DD6B12">
        <w:rPr>
          <w:spacing w:val="-8"/>
          <w:sz w:val="24"/>
          <w:lang w:val="el-GR"/>
        </w:rPr>
        <w:t>απα</w:t>
      </w:r>
      <w:r w:rsidRPr="00DD6B12">
        <w:rPr>
          <w:spacing w:val="-7"/>
          <w:sz w:val="24"/>
          <w:lang w:val="el-GR"/>
        </w:rPr>
        <w:t>ρ</w:t>
      </w:r>
      <w:r w:rsidRPr="00DD6B12">
        <w:rPr>
          <w:spacing w:val="-11"/>
          <w:sz w:val="24"/>
          <w:lang w:val="el-GR"/>
        </w:rPr>
        <w:t>ά</w:t>
      </w:r>
      <w:r w:rsidRPr="00DD6B12">
        <w:rPr>
          <w:spacing w:val="-7"/>
          <w:sz w:val="24"/>
          <w:lang w:val="el-GR"/>
        </w:rPr>
        <w:t>δε</w:t>
      </w:r>
      <w:r w:rsidRPr="00DD6B12">
        <w:rPr>
          <w:spacing w:val="-8"/>
          <w:sz w:val="24"/>
          <w:lang w:val="el-GR"/>
        </w:rPr>
        <w:t>κτη</w:t>
      </w:r>
      <w:r w:rsidRPr="00DD6B12">
        <w:rPr>
          <w:sz w:val="24"/>
          <w:lang w:val="el-GR"/>
        </w:rPr>
        <w:t>.</w:t>
      </w:r>
    </w:p>
    <w:p w:rsidR="00FE1FF8" w:rsidRPr="00DD6B12" w:rsidRDefault="00FE1FF8" w:rsidP="00FE1FF8">
      <w:pPr>
        <w:spacing w:before="4"/>
        <w:ind w:right="125"/>
        <w:rPr>
          <w:sz w:val="24"/>
          <w:lang w:val="el-GR"/>
        </w:rPr>
      </w:pPr>
      <w:r w:rsidRPr="00DD6B12">
        <w:rPr>
          <w:sz w:val="24"/>
          <w:lang w:val="el-GR"/>
        </w:rPr>
        <w:t>Η</w:t>
      </w:r>
      <w:r w:rsidRPr="00DD6B12">
        <w:rPr>
          <w:spacing w:val="-8"/>
          <w:sz w:val="24"/>
          <w:lang w:val="el-GR"/>
        </w:rPr>
        <w:t xml:space="preserve"> </w:t>
      </w:r>
      <w:r w:rsidRPr="00DD6B12">
        <w:rPr>
          <w:spacing w:val="-7"/>
          <w:sz w:val="24"/>
          <w:lang w:val="el-GR"/>
        </w:rPr>
        <w:t>ι</w:t>
      </w:r>
      <w:r w:rsidRPr="00DD6B12">
        <w:rPr>
          <w:spacing w:val="-6"/>
          <w:sz w:val="24"/>
          <w:lang w:val="el-GR"/>
        </w:rPr>
        <w:t>σ</w:t>
      </w:r>
      <w:r w:rsidRPr="00DD6B12">
        <w:rPr>
          <w:spacing w:val="-11"/>
          <w:sz w:val="24"/>
          <w:lang w:val="el-GR"/>
        </w:rPr>
        <w:t>χ</w:t>
      </w:r>
      <w:r w:rsidRPr="00DD6B12">
        <w:rPr>
          <w:spacing w:val="-6"/>
          <w:sz w:val="24"/>
          <w:lang w:val="el-GR"/>
        </w:rPr>
        <w:t>ύ</w:t>
      </w:r>
      <w:r w:rsidRPr="00DD6B12">
        <w:rPr>
          <w:sz w:val="24"/>
          <w:lang w:val="el-GR"/>
        </w:rPr>
        <w:t>ς</w:t>
      </w:r>
      <w:r w:rsidRPr="00DD6B12">
        <w:rPr>
          <w:spacing w:val="-4"/>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4"/>
          <w:sz w:val="24"/>
          <w:lang w:val="el-GR"/>
        </w:rPr>
        <w:t xml:space="preserve"> </w:t>
      </w:r>
      <w:r w:rsidRPr="00DD6B12">
        <w:rPr>
          <w:spacing w:val="-8"/>
          <w:sz w:val="24"/>
          <w:lang w:val="el-GR"/>
        </w:rPr>
        <w:t>π</w:t>
      </w:r>
      <w:r w:rsidRPr="00DD6B12">
        <w:rPr>
          <w:spacing w:val="-9"/>
          <w:sz w:val="24"/>
          <w:lang w:val="el-GR"/>
        </w:rPr>
        <w:t>ρ</w:t>
      </w:r>
      <w:r w:rsidRPr="00DD6B12">
        <w:rPr>
          <w:spacing w:val="-7"/>
          <w:sz w:val="24"/>
          <w:lang w:val="el-GR"/>
        </w:rPr>
        <w:t>ο</w:t>
      </w:r>
      <w:r w:rsidRPr="00DD6B12">
        <w:rPr>
          <w:spacing w:val="-9"/>
          <w:sz w:val="24"/>
          <w:lang w:val="el-GR"/>
        </w:rPr>
        <w:t>σ</w:t>
      </w:r>
      <w:r w:rsidRPr="00DD6B12">
        <w:rPr>
          <w:spacing w:val="-6"/>
          <w:sz w:val="24"/>
          <w:lang w:val="el-GR"/>
        </w:rPr>
        <w:t>φ</w:t>
      </w:r>
      <w:r w:rsidRPr="00DD6B12">
        <w:rPr>
          <w:spacing w:val="-10"/>
          <w:sz w:val="24"/>
          <w:lang w:val="el-GR"/>
        </w:rPr>
        <w:t>ο</w:t>
      </w:r>
      <w:r w:rsidRPr="00DD6B12">
        <w:rPr>
          <w:spacing w:val="-7"/>
          <w:sz w:val="24"/>
          <w:lang w:val="el-GR"/>
        </w:rPr>
        <w:t>ρ</w:t>
      </w:r>
      <w:r w:rsidRPr="00DD6B12">
        <w:rPr>
          <w:spacing w:val="-8"/>
          <w:sz w:val="24"/>
          <w:lang w:val="el-GR"/>
        </w:rPr>
        <w:t>ά</w:t>
      </w:r>
      <w:r w:rsidRPr="00DD6B12">
        <w:rPr>
          <w:sz w:val="24"/>
          <w:lang w:val="el-GR"/>
        </w:rPr>
        <w:t>ς</w:t>
      </w:r>
      <w:r w:rsidRPr="00DD6B12">
        <w:rPr>
          <w:spacing w:val="-6"/>
          <w:sz w:val="24"/>
          <w:lang w:val="el-GR"/>
        </w:rPr>
        <w:t xml:space="preserve"> </w:t>
      </w:r>
      <w:r w:rsidRPr="00DD6B12">
        <w:rPr>
          <w:spacing w:val="-4"/>
          <w:sz w:val="24"/>
          <w:lang w:val="el-GR"/>
        </w:rPr>
        <w:t>μ</w:t>
      </w:r>
      <w:r w:rsidRPr="00DD6B12">
        <w:rPr>
          <w:spacing w:val="-8"/>
          <w:sz w:val="24"/>
          <w:lang w:val="el-GR"/>
        </w:rPr>
        <w:t>π</w:t>
      </w:r>
      <w:r w:rsidRPr="00DD6B12">
        <w:rPr>
          <w:spacing w:val="-7"/>
          <w:sz w:val="24"/>
          <w:lang w:val="el-GR"/>
        </w:rPr>
        <w:t>ορ</w:t>
      </w:r>
      <w:r w:rsidRPr="00DD6B12">
        <w:rPr>
          <w:spacing w:val="-10"/>
          <w:sz w:val="24"/>
          <w:lang w:val="el-GR"/>
        </w:rPr>
        <w:t>ε</w:t>
      </w:r>
      <w:r w:rsidRPr="00DD6B12">
        <w:rPr>
          <w:sz w:val="24"/>
          <w:lang w:val="el-GR"/>
        </w:rPr>
        <w:t>ί</w:t>
      </w:r>
      <w:r w:rsidRPr="00DD6B12">
        <w:rPr>
          <w:spacing w:val="-5"/>
          <w:sz w:val="24"/>
          <w:lang w:val="el-GR"/>
        </w:rPr>
        <w:t xml:space="preserve"> </w:t>
      </w:r>
      <w:r w:rsidRPr="00DD6B12">
        <w:rPr>
          <w:spacing w:val="-7"/>
          <w:sz w:val="24"/>
          <w:lang w:val="el-GR"/>
        </w:rPr>
        <w:t>ν</w:t>
      </w:r>
      <w:r w:rsidRPr="00DD6B12">
        <w:rPr>
          <w:sz w:val="24"/>
          <w:lang w:val="el-GR"/>
        </w:rPr>
        <w:t>α</w:t>
      </w:r>
      <w:r w:rsidRPr="00DD6B12">
        <w:rPr>
          <w:spacing w:val="-8"/>
          <w:sz w:val="24"/>
          <w:lang w:val="el-GR"/>
        </w:rPr>
        <w:t xml:space="preserve"> πα</w:t>
      </w:r>
      <w:r w:rsidRPr="00DD6B12">
        <w:rPr>
          <w:spacing w:val="-7"/>
          <w:sz w:val="24"/>
          <w:lang w:val="el-GR"/>
        </w:rPr>
        <w:t>ρ</w:t>
      </w:r>
      <w:r w:rsidRPr="00DD6B12">
        <w:rPr>
          <w:spacing w:val="-8"/>
          <w:sz w:val="24"/>
          <w:lang w:val="el-GR"/>
        </w:rPr>
        <w:t>α</w:t>
      </w:r>
      <w:r w:rsidRPr="00DD6B12">
        <w:rPr>
          <w:spacing w:val="-10"/>
          <w:sz w:val="24"/>
          <w:lang w:val="el-GR"/>
        </w:rPr>
        <w:t>τ</w:t>
      </w:r>
      <w:r w:rsidRPr="00DD6B12">
        <w:rPr>
          <w:spacing w:val="-7"/>
          <w:sz w:val="24"/>
          <w:lang w:val="el-GR"/>
        </w:rPr>
        <w:t>εί</w:t>
      </w:r>
      <w:r w:rsidRPr="00DD6B12">
        <w:rPr>
          <w:spacing w:val="-10"/>
          <w:sz w:val="24"/>
          <w:lang w:val="el-GR"/>
        </w:rPr>
        <w:t>ν</w:t>
      </w:r>
      <w:r w:rsidRPr="00DD6B12">
        <w:rPr>
          <w:spacing w:val="-5"/>
          <w:sz w:val="24"/>
          <w:lang w:val="el-GR"/>
        </w:rPr>
        <w:t>ε</w:t>
      </w:r>
      <w:r w:rsidRPr="00DD6B12">
        <w:rPr>
          <w:spacing w:val="-8"/>
          <w:sz w:val="24"/>
          <w:lang w:val="el-GR"/>
        </w:rPr>
        <w:t>τα</w:t>
      </w:r>
      <w:r w:rsidRPr="00DD6B12">
        <w:rPr>
          <w:sz w:val="24"/>
          <w:lang w:val="el-GR"/>
        </w:rPr>
        <w:t>ι</w:t>
      </w:r>
      <w:r w:rsidRPr="00DD6B12">
        <w:rPr>
          <w:spacing w:val="-7"/>
          <w:sz w:val="24"/>
          <w:lang w:val="el-GR"/>
        </w:rPr>
        <w:t xml:space="preserve"> ε</w:t>
      </w:r>
      <w:r w:rsidRPr="00DD6B12">
        <w:rPr>
          <w:spacing w:val="-9"/>
          <w:sz w:val="24"/>
          <w:lang w:val="el-GR"/>
        </w:rPr>
        <w:t>φ</w:t>
      </w:r>
      <w:r w:rsidRPr="00DD6B12">
        <w:rPr>
          <w:spacing w:val="-7"/>
          <w:sz w:val="24"/>
          <w:lang w:val="el-GR"/>
        </w:rPr>
        <w:t>όσο</w:t>
      </w:r>
      <w:r w:rsidRPr="00DD6B12">
        <w:rPr>
          <w:sz w:val="24"/>
          <w:lang w:val="el-GR"/>
        </w:rPr>
        <w:t>ν</w:t>
      </w:r>
      <w:r w:rsidRPr="00DD6B12">
        <w:rPr>
          <w:spacing w:val="-8"/>
          <w:sz w:val="24"/>
          <w:lang w:val="el-GR"/>
        </w:rPr>
        <w:t xml:space="preserve"> ζητη</w:t>
      </w:r>
      <w:r w:rsidRPr="00DD6B12">
        <w:rPr>
          <w:spacing w:val="-9"/>
          <w:sz w:val="24"/>
          <w:lang w:val="el-GR"/>
        </w:rPr>
        <w:t>θ</w:t>
      </w:r>
      <w:r w:rsidRPr="00DD6B12">
        <w:rPr>
          <w:spacing w:val="-7"/>
          <w:sz w:val="24"/>
          <w:lang w:val="el-GR"/>
        </w:rPr>
        <w:t>ε</w:t>
      </w:r>
      <w:r w:rsidRPr="00DD6B12">
        <w:rPr>
          <w:sz w:val="24"/>
          <w:lang w:val="el-GR"/>
        </w:rPr>
        <w:t>ί</w:t>
      </w:r>
      <w:r w:rsidRPr="00DD6B12">
        <w:rPr>
          <w:spacing w:val="-5"/>
          <w:sz w:val="24"/>
          <w:lang w:val="el-GR"/>
        </w:rPr>
        <w:t xml:space="preserve"> </w:t>
      </w:r>
      <w:r w:rsidRPr="00DD6B12">
        <w:rPr>
          <w:spacing w:val="-8"/>
          <w:sz w:val="24"/>
          <w:lang w:val="el-GR"/>
        </w:rPr>
        <w:t>απ</w:t>
      </w:r>
      <w:r w:rsidRPr="00DD6B12">
        <w:rPr>
          <w:sz w:val="24"/>
          <w:lang w:val="el-GR"/>
        </w:rPr>
        <w:t>ό</w:t>
      </w:r>
      <w:r w:rsidRPr="00DD6B12">
        <w:rPr>
          <w:spacing w:val="-5"/>
          <w:sz w:val="24"/>
          <w:lang w:val="el-GR"/>
        </w:rPr>
        <w:t xml:space="preserve"> </w:t>
      </w:r>
      <w:r w:rsidRPr="00DD6B12">
        <w:rPr>
          <w:spacing w:val="-8"/>
          <w:sz w:val="24"/>
          <w:lang w:val="el-GR"/>
        </w:rPr>
        <w:t>τη</w:t>
      </w:r>
      <w:r w:rsidRPr="00DD6B12">
        <w:rPr>
          <w:sz w:val="24"/>
          <w:lang w:val="el-GR"/>
        </w:rPr>
        <w:t>ν</w:t>
      </w:r>
      <w:r w:rsidRPr="00DD6B12">
        <w:rPr>
          <w:spacing w:val="-8"/>
          <w:sz w:val="24"/>
          <w:lang w:val="el-GR"/>
        </w:rPr>
        <w:t xml:space="preserve"> </w:t>
      </w:r>
      <w:r w:rsidRPr="00DD6B12">
        <w:rPr>
          <w:spacing w:val="-6"/>
          <w:sz w:val="24"/>
          <w:lang w:val="el-GR"/>
        </w:rPr>
        <w:t>υ</w:t>
      </w:r>
      <w:r w:rsidRPr="00DD6B12">
        <w:rPr>
          <w:spacing w:val="-8"/>
          <w:sz w:val="24"/>
          <w:lang w:val="el-GR"/>
        </w:rPr>
        <w:t>πη</w:t>
      </w:r>
      <w:r w:rsidRPr="00DD6B12">
        <w:rPr>
          <w:spacing w:val="-9"/>
          <w:sz w:val="24"/>
          <w:lang w:val="el-GR"/>
        </w:rPr>
        <w:t>ρ</w:t>
      </w:r>
      <w:r w:rsidRPr="00DD6B12">
        <w:rPr>
          <w:spacing w:val="-7"/>
          <w:sz w:val="24"/>
          <w:lang w:val="el-GR"/>
        </w:rPr>
        <w:t>εσί</w:t>
      </w:r>
      <w:r w:rsidRPr="00DD6B12">
        <w:rPr>
          <w:spacing w:val="-8"/>
          <w:sz w:val="24"/>
          <w:lang w:val="el-GR"/>
        </w:rPr>
        <w:t>α</w:t>
      </w:r>
      <w:r w:rsidRPr="00DD6B12">
        <w:rPr>
          <w:sz w:val="24"/>
          <w:lang w:val="el-GR"/>
        </w:rPr>
        <w:t>,</w:t>
      </w:r>
      <w:r w:rsidRPr="00DD6B12">
        <w:rPr>
          <w:spacing w:val="-5"/>
          <w:sz w:val="24"/>
          <w:lang w:val="el-GR"/>
        </w:rPr>
        <w:t xml:space="preserve"> </w:t>
      </w:r>
      <w:r w:rsidRPr="00DD6B12">
        <w:rPr>
          <w:spacing w:val="-8"/>
          <w:sz w:val="24"/>
          <w:lang w:val="el-GR"/>
        </w:rPr>
        <w:t>π</w:t>
      </w:r>
      <w:r w:rsidRPr="00DD6B12">
        <w:rPr>
          <w:spacing w:val="-9"/>
          <w:sz w:val="24"/>
          <w:lang w:val="el-GR"/>
        </w:rPr>
        <w:t>ρ</w:t>
      </w:r>
      <w:r w:rsidRPr="00DD6B12">
        <w:rPr>
          <w:spacing w:val="-7"/>
          <w:sz w:val="24"/>
          <w:lang w:val="el-GR"/>
        </w:rPr>
        <w:t>ι</w:t>
      </w:r>
      <w:r w:rsidRPr="00DD6B12">
        <w:rPr>
          <w:sz w:val="24"/>
          <w:lang w:val="el-GR"/>
        </w:rPr>
        <w:t>ν</w:t>
      </w:r>
      <w:r w:rsidRPr="00DD6B12">
        <w:rPr>
          <w:spacing w:val="-8"/>
          <w:sz w:val="24"/>
          <w:lang w:val="el-GR"/>
        </w:rPr>
        <w:t xml:space="preserve"> </w:t>
      </w:r>
      <w:r w:rsidRPr="00DD6B12">
        <w:rPr>
          <w:spacing w:val="-5"/>
          <w:sz w:val="24"/>
          <w:lang w:val="el-GR"/>
        </w:rPr>
        <w:t>τ</w:t>
      </w:r>
      <w:r w:rsidRPr="00DD6B12">
        <w:rPr>
          <w:sz w:val="24"/>
          <w:lang w:val="el-GR"/>
        </w:rPr>
        <w:t>η</w:t>
      </w:r>
      <w:r w:rsidRPr="00DD6B12">
        <w:rPr>
          <w:spacing w:val="-7"/>
          <w:sz w:val="24"/>
          <w:lang w:val="el-GR"/>
        </w:rPr>
        <w:t xml:space="preserve"> </w:t>
      </w:r>
      <w:r w:rsidRPr="00DD6B12">
        <w:rPr>
          <w:spacing w:val="-8"/>
          <w:sz w:val="24"/>
          <w:lang w:val="el-GR"/>
        </w:rPr>
        <w:t>λ</w:t>
      </w:r>
      <w:r w:rsidRPr="00DD6B12">
        <w:rPr>
          <w:spacing w:val="-10"/>
          <w:sz w:val="24"/>
          <w:lang w:val="el-GR"/>
        </w:rPr>
        <w:t>ή</w:t>
      </w:r>
      <w:r w:rsidRPr="00DD6B12">
        <w:rPr>
          <w:spacing w:val="-4"/>
          <w:sz w:val="24"/>
          <w:lang w:val="el-GR"/>
        </w:rPr>
        <w:t>ξ</w:t>
      </w:r>
      <w:r w:rsidRPr="00DD6B12">
        <w:rPr>
          <w:sz w:val="24"/>
          <w:lang w:val="el-GR"/>
        </w:rPr>
        <w:t>η</w:t>
      </w:r>
      <w:r w:rsidRPr="00DD6B12">
        <w:rPr>
          <w:spacing w:val="54"/>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59"/>
          <w:sz w:val="24"/>
          <w:lang w:val="el-GR"/>
        </w:rPr>
        <w:t xml:space="preserve"> </w:t>
      </w:r>
      <w:r w:rsidRPr="00DD6B12">
        <w:rPr>
          <w:spacing w:val="-8"/>
          <w:sz w:val="24"/>
          <w:lang w:val="el-GR"/>
        </w:rPr>
        <w:t>κα</w:t>
      </w:r>
      <w:r w:rsidRPr="00DD6B12">
        <w:rPr>
          <w:spacing w:val="-10"/>
          <w:sz w:val="24"/>
          <w:lang w:val="el-GR"/>
        </w:rPr>
        <w:t>τ</w:t>
      </w:r>
      <w:r w:rsidRPr="00DD6B12">
        <w:rPr>
          <w:sz w:val="24"/>
          <w:lang w:val="el-GR"/>
        </w:rPr>
        <w:t>’</w:t>
      </w:r>
    </w:p>
    <w:p w:rsidR="00FE1FF8" w:rsidRPr="00DD6B12" w:rsidRDefault="00FE1FF8" w:rsidP="00FE1FF8">
      <w:pPr>
        <w:spacing w:before="38"/>
        <w:ind w:right="2076"/>
        <w:rPr>
          <w:sz w:val="24"/>
          <w:lang w:val="el-GR"/>
        </w:rPr>
      </w:pPr>
      <w:r w:rsidRPr="00DD6B12">
        <w:rPr>
          <w:spacing w:val="-8"/>
          <w:sz w:val="24"/>
          <w:lang w:val="el-GR"/>
        </w:rPr>
        <w:t>αν</w:t>
      </w:r>
      <w:r w:rsidRPr="00DD6B12">
        <w:rPr>
          <w:spacing w:val="-7"/>
          <w:sz w:val="24"/>
          <w:lang w:val="el-GR"/>
        </w:rPr>
        <w:t>ώτ</w:t>
      </w:r>
      <w:r w:rsidRPr="00DD6B12">
        <w:rPr>
          <w:spacing w:val="-8"/>
          <w:sz w:val="24"/>
          <w:lang w:val="el-GR"/>
        </w:rPr>
        <w:t>ατ</w:t>
      </w:r>
      <w:r w:rsidRPr="00DD6B12">
        <w:rPr>
          <w:sz w:val="24"/>
          <w:lang w:val="el-GR"/>
        </w:rPr>
        <w:t>ο</w:t>
      </w:r>
      <w:r w:rsidRPr="00DD6B12">
        <w:rPr>
          <w:spacing w:val="36"/>
          <w:sz w:val="24"/>
          <w:lang w:val="el-GR"/>
        </w:rPr>
        <w:t xml:space="preserve"> </w:t>
      </w:r>
      <w:r w:rsidRPr="00DD6B12">
        <w:rPr>
          <w:spacing w:val="-10"/>
          <w:sz w:val="24"/>
          <w:lang w:val="el-GR"/>
        </w:rPr>
        <w:t>ό</w:t>
      </w:r>
      <w:r w:rsidRPr="00DD6B12">
        <w:rPr>
          <w:spacing w:val="-7"/>
          <w:sz w:val="24"/>
          <w:lang w:val="el-GR"/>
        </w:rPr>
        <w:t>ρι</w:t>
      </w:r>
      <w:r w:rsidRPr="00DD6B12">
        <w:rPr>
          <w:spacing w:val="-10"/>
          <w:sz w:val="24"/>
          <w:lang w:val="el-GR"/>
        </w:rPr>
        <w:t>ο</w:t>
      </w:r>
      <w:r w:rsidRPr="00DD6B12">
        <w:rPr>
          <w:sz w:val="24"/>
          <w:lang w:val="el-GR"/>
        </w:rPr>
        <w:t>,</w:t>
      </w:r>
      <w:r w:rsidRPr="00DD6B12">
        <w:rPr>
          <w:spacing w:val="38"/>
          <w:sz w:val="24"/>
          <w:lang w:val="el-GR"/>
        </w:rPr>
        <w:t xml:space="preserve"> </w:t>
      </w:r>
      <w:r w:rsidRPr="00DD6B12">
        <w:rPr>
          <w:spacing w:val="-10"/>
          <w:sz w:val="24"/>
          <w:lang w:val="el-GR"/>
        </w:rPr>
        <w:t>γ</w:t>
      </w:r>
      <w:r w:rsidRPr="00DD6B12">
        <w:rPr>
          <w:spacing w:val="-7"/>
          <w:sz w:val="24"/>
          <w:lang w:val="el-GR"/>
        </w:rPr>
        <w:t>ι</w:t>
      </w:r>
      <w:r w:rsidRPr="00DD6B12">
        <w:rPr>
          <w:sz w:val="24"/>
          <w:lang w:val="el-GR"/>
        </w:rPr>
        <w:t>α</w:t>
      </w:r>
      <w:r w:rsidRPr="00DD6B12">
        <w:rPr>
          <w:spacing w:val="37"/>
          <w:sz w:val="24"/>
          <w:lang w:val="el-GR"/>
        </w:rPr>
        <w:t xml:space="preserve"> </w:t>
      </w:r>
      <w:r w:rsidRPr="00DD6B12">
        <w:rPr>
          <w:spacing w:val="-11"/>
          <w:sz w:val="24"/>
          <w:lang w:val="el-GR"/>
        </w:rPr>
        <w:t>χ</w:t>
      </w:r>
      <w:r w:rsidRPr="00DD6B12">
        <w:rPr>
          <w:spacing w:val="-7"/>
          <w:sz w:val="24"/>
          <w:lang w:val="el-GR"/>
        </w:rPr>
        <w:t>ρο</w:t>
      </w:r>
      <w:r w:rsidRPr="00DD6B12">
        <w:rPr>
          <w:spacing w:val="-10"/>
          <w:sz w:val="24"/>
          <w:lang w:val="el-GR"/>
        </w:rPr>
        <w:t>ν</w:t>
      </w:r>
      <w:r w:rsidRPr="00DD6B12">
        <w:rPr>
          <w:spacing w:val="-7"/>
          <w:sz w:val="24"/>
          <w:lang w:val="el-GR"/>
        </w:rPr>
        <w:t>ι</w:t>
      </w:r>
      <w:r w:rsidRPr="00DD6B12">
        <w:rPr>
          <w:spacing w:val="-8"/>
          <w:sz w:val="24"/>
          <w:lang w:val="el-GR"/>
        </w:rPr>
        <w:t>κ</w:t>
      </w:r>
      <w:r w:rsidRPr="00DD6B12">
        <w:rPr>
          <w:sz w:val="24"/>
          <w:lang w:val="el-GR"/>
        </w:rPr>
        <w:t>ό</w:t>
      </w:r>
      <w:r w:rsidRPr="00DD6B12">
        <w:rPr>
          <w:spacing w:val="38"/>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ά</w:t>
      </w:r>
      <w:r w:rsidRPr="00DD6B12">
        <w:rPr>
          <w:spacing w:val="-7"/>
          <w:sz w:val="24"/>
          <w:lang w:val="el-GR"/>
        </w:rPr>
        <w:t>στ</w:t>
      </w:r>
      <w:r w:rsidRPr="00DD6B12">
        <w:rPr>
          <w:spacing w:val="-10"/>
          <w:sz w:val="24"/>
          <w:lang w:val="el-GR"/>
        </w:rPr>
        <w:t>η</w:t>
      </w:r>
      <w:r w:rsidRPr="00DD6B12">
        <w:rPr>
          <w:spacing w:val="-6"/>
          <w:sz w:val="24"/>
          <w:lang w:val="el-GR"/>
        </w:rPr>
        <w:t>μ</w:t>
      </w:r>
      <w:r w:rsidRPr="00DD6B12">
        <w:rPr>
          <w:sz w:val="24"/>
          <w:lang w:val="el-GR"/>
        </w:rPr>
        <w:t>α</w:t>
      </w:r>
      <w:r w:rsidRPr="00DD6B12">
        <w:rPr>
          <w:spacing w:val="35"/>
          <w:sz w:val="24"/>
          <w:lang w:val="el-GR"/>
        </w:rPr>
        <w:t xml:space="preserve"> </w:t>
      </w:r>
      <w:r w:rsidRPr="00DD6B12">
        <w:rPr>
          <w:spacing w:val="-7"/>
          <w:sz w:val="24"/>
          <w:lang w:val="el-GR"/>
        </w:rPr>
        <w:t>ί</w:t>
      </w:r>
      <w:r w:rsidRPr="00DD6B12">
        <w:rPr>
          <w:spacing w:val="-9"/>
          <w:sz w:val="24"/>
          <w:lang w:val="el-GR"/>
        </w:rPr>
        <w:t>σ</w:t>
      </w:r>
      <w:r w:rsidRPr="00DD6B12">
        <w:rPr>
          <w:sz w:val="24"/>
          <w:lang w:val="el-GR"/>
        </w:rPr>
        <w:t>ο</w:t>
      </w:r>
      <w:r w:rsidRPr="00DD6B12">
        <w:rPr>
          <w:spacing w:val="36"/>
          <w:sz w:val="24"/>
          <w:lang w:val="el-GR"/>
        </w:rPr>
        <w:t xml:space="preserve"> </w:t>
      </w:r>
      <w:r w:rsidRPr="00DD6B12">
        <w:rPr>
          <w:spacing w:val="-6"/>
          <w:sz w:val="24"/>
          <w:lang w:val="el-GR"/>
        </w:rPr>
        <w:t>μ</w:t>
      </w:r>
      <w:r w:rsidRPr="00DD6B12">
        <w:rPr>
          <w:sz w:val="24"/>
          <w:lang w:val="el-GR"/>
        </w:rPr>
        <w:t>ε</w:t>
      </w:r>
      <w:r w:rsidRPr="00DD6B12">
        <w:rPr>
          <w:spacing w:val="36"/>
          <w:sz w:val="24"/>
          <w:lang w:val="el-GR"/>
        </w:rPr>
        <w:t xml:space="preserve"> </w:t>
      </w:r>
      <w:r w:rsidRPr="00DD6B12">
        <w:rPr>
          <w:spacing w:val="-10"/>
          <w:sz w:val="24"/>
          <w:lang w:val="el-GR"/>
        </w:rPr>
        <w:t>τ</w:t>
      </w:r>
      <w:r w:rsidRPr="00DD6B12">
        <w:rPr>
          <w:sz w:val="24"/>
          <w:lang w:val="el-GR"/>
        </w:rPr>
        <w:t>ο</w:t>
      </w:r>
      <w:r w:rsidRPr="00DD6B12">
        <w:rPr>
          <w:spacing w:val="38"/>
          <w:sz w:val="24"/>
          <w:lang w:val="el-GR"/>
        </w:rPr>
        <w:t xml:space="preserve"> </w:t>
      </w:r>
      <w:r w:rsidRPr="00DD6B12">
        <w:rPr>
          <w:spacing w:val="-8"/>
          <w:sz w:val="24"/>
          <w:lang w:val="el-GR"/>
        </w:rPr>
        <w:t>π</w:t>
      </w:r>
      <w:r w:rsidRPr="00DD6B12">
        <w:rPr>
          <w:spacing w:val="-7"/>
          <w:sz w:val="24"/>
          <w:lang w:val="el-GR"/>
        </w:rPr>
        <w:t>ροβ</w:t>
      </w:r>
      <w:r w:rsidRPr="00DD6B12">
        <w:rPr>
          <w:spacing w:val="-8"/>
          <w:sz w:val="24"/>
          <w:lang w:val="el-GR"/>
        </w:rPr>
        <w:t>λ</w:t>
      </w:r>
      <w:r w:rsidRPr="00DD6B12">
        <w:rPr>
          <w:spacing w:val="-7"/>
          <w:sz w:val="24"/>
          <w:lang w:val="el-GR"/>
        </w:rPr>
        <w:t>ε</w:t>
      </w:r>
      <w:r w:rsidRPr="00DD6B12">
        <w:rPr>
          <w:spacing w:val="-8"/>
          <w:sz w:val="24"/>
          <w:lang w:val="el-GR"/>
        </w:rPr>
        <w:t>π</w:t>
      </w:r>
      <w:r w:rsidRPr="00DD6B12">
        <w:rPr>
          <w:spacing w:val="-10"/>
          <w:sz w:val="24"/>
          <w:lang w:val="el-GR"/>
        </w:rPr>
        <w:t>ό</w:t>
      </w:r>
      <w:r w:rsidRPr="00DD6B12">
        <w:rPr>
          <w:spacing w:val="-6"/>
          <w:sz w:val="24"/>
          <w:lang w:val="el-GR"/>
        </w:rPr>
        <w:t>μ</w:t>
      </w:r>
      <w:r w:rsidRPr="00DD6B12">
        <w:rPr>
          <w:spacing w:val="-7"/>
          <w:sz w:val="24"/>
          <w:lang w:val="el-GR"/>
        </w:rPr>
        <w:t>ε</w:t>
      </w:r>
      <w:r w:rsidRPr="00DD6B12">
        <w:rPr>
          <w:spacing w:val="-10"/>
          <w:sz w:val="24"/>
          <w:lang w:val="el-GR"/>
        </w:rPr>
        <w:t>ν</w:t>
      </w:r>
      <w:r w:rsidRPr="00DD6B12">
        <w:rPr>
          <w:sz w:val="24"/>
          <w:lang w:val="el-GR"/>
        </w:rPr>
        <w:t>ο</w:t>
      </w:r>
      <w:r w:rsidRPr="00DD6B12">
        <w:rPr>
          <w:spacing w:val="38"/>
          <w:sz w:val="24"/>
          <w:lang w:val="el-GR"/>
        </w:rPr>
        <w:t xml:space="preserve"> </w:t>
      </w:r>
      <w:r w:rsidRPr="00DD6B12">
        <w:rPr>
          <w:spacing w:val="-8"/>
          <w:sz w:val="24"/>
          <w:lang w:val="el-GR"/>
        </w:rPr>
        <w:t>απ</w:t>
      </w:r>
      <w:r w:rsidRPr="00DD6B12">
        <w:rPr>
          <w:sz w:val="24"/>
          <w:lang w:val="el-GR"/>
        </w:rPr>
        <w:t>ό</w:t>
      </w:r>
      <w:r w:rsidRPr="00DD6B12">
        <w:rPr>
          <w:spacing w:val="36"/>
          <w:sz w:val="24"/>
          <w:lang w:val="el-GR"/>
        </w:rPr>
        <w:t xml:space="preserve"> </w:t>
      </w:r>
      <w:r w:rsidRPr="00DD6B12">
        <w:rPr>
          <w:spacing w:val="-8"/>
          <w:sz w:val="24"/>
          <w:lang w:val="el-GR"/>
        </w:rPr>
        <w:t>τ</w:t>
      </w:r>
      <w:r w:rsidRPr="00DD6B12">
        <w:rPr>
          <w:sz w:val="24"/>
          <w:lang w:val="el-GR"/>
        </w:rPr>
        <w:t>η</w:t>
      </w:r>
      <w:r w:rsidRPr="00DD6B12">
        <w:rPr>
          <w:spacing w:val="-18"/>
          <w:sz w:val="24"/>
          <w:lang w:val="el-GR"/>
        </w:rPr>
        <w:t xml:space="preserve"> </w:t>
      </w:r>
      <w:r w:rsidRPr="00DD6B12">
        <w:rPr>
          <w:spacing w:val="-7"/>
          <w:sz w:val="24"/>
          <w:lang w:val="el-GR"/>
        </w:rPr>
        <w:t>δι</w:t>
      </w:r>
      <w:r w:rsidRPr="00DD6B12">
        <w:rPr>
          <w:spacing w:val="-8"/>
          <w:sz w:val="24"/>
          <w:lang w:val="el-GR"/>
        </w:rPr>
        <w:t>α</w:t>
      </w:r>
      <w:r w:rsidRPr="00DD6B12">
        <w:rPr>
          <w:spacing w:val="-6"/>
          <w:sz w:val="24"/>
          <w:lang w:val="el-GR"/>
        </w:rPr>
        <w:t>κ</w:t>
      </w:r>
      <w:r w:rsidRPr="00DD6B12">
        <w:rPr>
          <w:spacing w:val="-8"/>
          <w:sz w:val="24"/>
          <w:lang w:val="el-GR"/>
        </w:rPr>
        <w:t>ή</w:t>
      </w:r>
      <w:r w:rsidRPr="00DD6B12">
        <w:rPr>
          <w:spacing w:val="-7"/>
          <w:sz w:val="24"/>
          <w:lang w:val="el-GR"/>
        </w:rPr>
        <w:t>ρ</w:t>
      </w:r>
      <w:r w:rsidRPr="00DD6B12">
        <w:rPr>
          <w:spacing w:val="-6"/>
          <w:sz w:val="24"/>
          <w:lang w:val="el-GR"/>
        </w:rPr>
        <w:t>υξ</w:t>
      </w:r>
      <w:r w:rsidRPr="00DD6B12">
        <w:rPr>
          <w:spacing w:val="-8"/>
          <w:sz w:val="24"/>
          <w:lang w:val="el-GR"/>
        </w:rPr>
        <w:t>η</w:t>
      </w:r>
      <w:r w:rsidRPr="00DD6B12">
        <w:rPr>
          <w:sz w:val="24"/>
          <w:lang w:val="el-GR"/>
        </w:rPr>
        <w:t>.</w:t>
      </w:r>
    </w:p>
    <w:p w:rsidR="00FE1FF8" w:rsidRDefault="00FE1FF8" w:rsidP="00FE1FF8">
      <w:pPr>
        <w:spacing w:before="38" w:line="275" w:lineRule="auto"/>
        <w:ind w:right="119"/>
        <w:rPr>
          <w:sz w:val="24"/>
          <w:lang w:val="el-GR"/>
        </w:rPr>
      </w:pPr>
      <w:r w:rsidRPr="00DD6B12">
        <w:rPr>
          <w:spacing w:val="-7"/>
          <w:sz w:val="24"/>
          <w:lang w:val="el-GR"/>
        </w:rPr>
        <w:t>Μετ</w:t>
      </w:r>
      <w:r w:rsidRPr="00DD6B12">
        <w:rPr>
          <w:sz w:val="24"/>
          <w:lang w:val="el-GR"/>
        </w:rPr>
        <w:t>ά</w:t>
      </w:r>
      <w:r w:rsidRPr="00DD6B12">
        <w:rPr>
          <w:spacing w:val="-11"/>
          <w:sz w:val="24"/>
          <w:lang w:val="el-GR"/>
        </w:rPr>
        <w:t xml:space="preserve"> </w:t>
      </w:r>
      <w:r w:rsidRPr="00DD6B12">
        <w:rPr>
          <w:spacing w:val="-8"/>
          <w:sz w:val="24"/>
          <w:lang w:val="el-GR"/>
        </w:rPr>
        <w:t>τ</w:t>
      </w:r>
      <w:r w:rsidRPr="00DD6B12">
        <w:rPr>
          <w:sz w:val="24"/>
          <w:lang w:val="el-GR"/>
        </w:rPr>
        <w:t>η</w:t>
      </w:r>
      <w:r w:rsidRPr="00DD6B12">
        <w:rPr>
          <w:spacing w:val="-10"/>
          <w:sz w:val="24"/>
          <w:lang w:val="el-GR"/>
        </w:rPr>
        <w:t xml:space="preserve"> </w:t>
      </w:r>
      <w:r w:rsidRPr="00DD6B12">
        <w:rPr>
          <w:spacing w:val="-8"/>
          <w:sz w:val="24"/>
          <w:lang w:val="el-GR"/>
        </w:rPr>
        <w:t>λ</w:t>
      </w:r>
      <w:r w:rsidRPr="00DD6B12">
        <w:rPr>
          <w:spacing w:val="-10"/>
          <w:sz w:val="24"/>
          <w:lang w:val="el-GR"/>
        </w:rPr>
        <w:t>ή</w:t>
      </w:r>
      <w:r w:rsidRPr="00DD6B12">
        <w:rPr>
          <w:spacing w:val="-4"/>
          <w:sz w:val="24"/>
          <w:lang w:val="el-GR"/>
        </w:rPr>
        <w:t>ξ</w:t>
      </w:r>
      <w:r w:rsidRPr="00DD6B12">
        <w:rPr>
          <w:sz w:val="24"/>
          <w:lang w:val="el-GR"/>
        </w:rPr>
        <w:t>η</w:t>
      </w:r>
      <w:r w:rsidRPr="00DD6B12">
        <w:rPr>
          <w:spacing w:val="-10"/>
          <w:sz w:val="24"/>
          <w:lang w:val="el-GR"/>
        </w:rPr>
        <w:t xml:space="preserve"> </w:t>
      </w:r>
      <w:r w:rsidRPr="00DD6B12">
        <w:rPr>
          <w:spacing w:val="-8"/>
          <w:sz w:val="24"/>
          <w:lang w:val="el-GR"/>
        </w:rPr>
        <w:t>κα</w:t>
      </w:r>
      <w:r w:rsidRPr="00DD6B12">
        <w:rPr>
          <w:sz w:val="24"/>
          <w:lang w:val="el-GR"/>
        </w:rPr>
        <w:t>ι</w:t>
      </w:r>
      <w:r w:rsidRPr="00DD6B12">
        <w:rPr>
          <w:spacing w:val="-12"/>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6"/>
          <w:sz w:val="24"/>
          <w:lang w:val="el-GR"/>
        </w:rPr>
        <w:t xml:space="preserve"> </w:t>
      </w:r>
      <w:r w:rsidRPr="00DD6B12">
        <w:rPr>
          <w:spacing w:val="-8"/>
          <w:sz w:val="24"/>
          <w:lang w:val="el-GR"/>
        </w:rPr>
        <w:t>πα</w:t>
      </w:r>
      <w:r w:rsidRPr="00DD6B12">
        <w:rPr>
          <w:spacing w:val="-9"/>
          <w:sz w:val="24"/>
          <w:lang w:val="el-GR"/>
        </w:rPr>
        <w:t>ρ</w:t>
      </w:r>
      <w:r w:rsidRPr="00DD6B12">
        <w:rPr>
          <w:spacing w:val="-8"/>
          <w:sz w:val="24"/>
          <w:lang w:val="el-GR"/>
        </w:rPr>
        <w:t>απάν</w:t>
      </w:r>
      <w:r w:rsidRPr="00DD6B12">
        <w:rPr>
          <w:sz w:val="24"/>
          <w:lang w:val="el-GR"/>
        </w:rPr>
        <w:t>ω</w:t>
      </w:r>
      <w:r w:rsidRPr="00DD6B12">
        <w:rPr>
          <w:spacing w:val="-9"/>
          <w:sz w:val="24"/>
          <w:lang w:val="el-GR"/>
        </w:rPr>
        <w:t xml:space="preserve"> </w:t>
      </w:r>
      <w:r w:rsidRPr="00DD6B12">
        <w:rPr>
          <w:spacing w:val="-8"/>
          <w:sz w:val="24"/>
          <w:lang w:val="el-GR"/>
        </w:rPr>
        <w:t>αν</w:t>
      </w:r>
      <w:r w:rsidRPr="00DD6B12">
        <w:rPr>
          <w:spacing w:val="-7"/>
          <w:sz w:val="24"/>
          <w:lang w:val="el-GR"/>
        </w:rPr>
        <w:t>ώ</w:t>
      </w:r>
      <w:r w:rsidRPr="00DD6B12">
        <w:rPr>
          <w:spacing w:val="-8"/>
          <w:sz w:val="24"/>
          <w:lang w:val="el-GR"/>
        </w:rPr>
        <w:t>τα</w:t>
      </w:r>
      <w:r w:rsidRPr="00DD6B12">
        <w:rPr>
          <w:spacing w:val="-10"/>
          <w:sz w:val="24"/>
          <w:lang w:val="el-GR"/>
        </w:rPr>
        <w:t>τ</w:t>
      </w:r>
      <w:r w:rsidRPr="00DD6B12">
        <w:rPr>
          <w:spacing w:val="-7"/>
          <w:sz w:val="24"/>
          <w:lang w:val="el-GR"/>
        </w:rPr>
        <w:t>ο</w:t>
      </w:r>
      <w:r w:rsidRPr="00DD6B12">
        <w:rPr>
          <w:sz w:val="24"/>
          <w:lang w:val="el-GR"/>
        </w:rPr>
        <w:t>υ</w:t>
      </w:r>
      <w:r w:rsidRPr="00DD6B12">
        <w:rPr>
          <w:spacing w:val="-11"/>
          <w:sz w:val="24"/>
          <w:lang w:val="el-GR"/>
        </w:rPr>
        <w:t xml:space="preserve"> </w:t>
      </w:r>
      <w:r w:rsidRPr="00DD6B12">
        <w:rPr>
          <w:spacing w:val="-7"/>
          <w:sz w:val="24"/>
          <w:lang w:val="el-GR"/>
        </w:rPr>
        <w:t>ο</w:t>
      </w:r>
      <w:r w:rsidRPr="00DD6B12">
        <w:rPr>
          <w:spacing w:val="-9"/>
          <w:sz w:val="24"/>
          <w:lang w:val="el-GR"/>
        </w:rPr>
        <w:t>ρ</w:t>
      </w:r>
      <w:r w:rsidRPr="00DD6B12">
        <w:rPr>
          <w:spacing w:val="-7"/>
          <w:sz w:val="24"/>
          <w:lang w:val="el-GR"/>
        </w:rPr>
        <w:t>ί</w:t>
      </w:r>
      <w:r w:rsidRPr="00DD6B12">
        <w:rPr>
          <w:spacing w:val="-10"/>
          <w:sz w:val="24"/>
          <w:lang w:val="el-GR"/>
        </w:rPr>
        <w:t>ο</w:t>
      </w:r>
      <w:r w:rsidRPr="00DD6B12">
        <w:rPr>
          <w:sz w:val="24"/>
          <w:lang w:val="el-GR"/>
        </w:rPr>
        <w:t>υ</w:t>
      </w:r>
      <w:r w:rsidRPr="00DD6B12">
        <w:rPr>
          <w:spacing w:val="-6"/>
          <w:sz w:val="24"/>
          <w:lang w:val="el-GR"/>
        </w:rPr>
        <w:t xml:space="preserve"> </w:t>
      </w:r>
      <w:r w:rsidRPr="00DD6B12">
        <w:rPr>
          <w:spacing w:val="-11"/>
          <w:sz w:val="24"/>
          <w:lang w:val="el-GR"/>
        </w:rPr>
        <w:t>χ</w:t>
      </w:r>
      <w:r w:rsidRPr="00DD6B12">
        <w:rPr>
          <w:spacing w:val="-9"/>
          <w:sz w:val="24"/>
          <w:lang w:val="el-GR"/>
        </w:rPr>
        <w:t>ρ</w:t>
      </w:r>
      <w:r w:rsidRPr="00DD6B12">
        <w:rPr>
          <w:spacing w:val="-7"/>
          <w:sz w:val="24"/>
          <w:lang w:val="el-GR"/>
        </w:rPr>
        <w:t>ό</w:t>
      </w:r>
      <w:r w:rsidRPr="00DD6B12">
        <w:rPr>
          <w:spacing w:val="-8"/>
          <w:sz w:val="24"/>
          <w:lang w:val="el-GR"/>
        </w:rPr>
        <w:t>ν</w:t>
      </w:r>
      <w:r w:rsidRPr="00DD6B12">
        <w:rPr>
          <w:spacing w:val="-10"/>
          <w:sz w:val="24"/>
          <w:lang w:val="el-GR"/>
        </w:rPr>
        <w:t>ο</w:t>
      </w:r>
      <w:r w:rsidRPr="00DD6B12">
        <w:rPr>
          <w:sz w:val="24"/>
          <w:lang w:val="el-GR"/>
        </w:rPr>
        <w:t>υ</w:t>
      </w:r>
      <w:r w:rsidRPr="00DD6B12">
        <w:rPr>
          <w:spacing w:val="-6"/>
          <w:sz w:val="24"/>
          <w:lang w:val="el-GR"/>
        </w:rPr>
        <w:t xml:space="preserve"> </w:t>
      </w:r>
      <w:r w:rsidRPr="00DD6B12">
        <w:rPr>
          <w:spacing w:val="-8"/>
          <w:sz w:val="24"/>
          <w:lang w:val="el-GR"/>
        </w:rPr>
        <w:t>πα</w:t>
      </w:r>
      <w:r w:rsidRPr="00DD6B12">
        <w:rPr>
          <w:spacing w:val="-7"/>
          <w:sz w:val="24"/>
          <w:lang w:val="el-GR"/>
        </w:rPr>
        <w:t>ρ</w:t>
      </w:r>
      <w:r w:rsidRPr="00DD6B12">
        <w:rPr>
          <w:spacing w:val="-8"/>
          <w:sz w:val="24"/>
          <w:lang w:val="el-GR"/>
        </w:rPr>
        <w:t>άτα</w:t>
      </w:r>
      <w:r w:rsidRPr="00DD6B12">
        <w:rPr>
          <w:spacing w:val="-7"/>
          <w:sz w:val="24"/>
          <w:lang w:val="el-GR"/>
        </w:rPr>
        <w:t>σ</w:t>
      </w:r>
      <w:r w:rsidRPr="00DD6B12">
        <w:rPr>
          <w:spacing w:val="-10"/>
          <w:sz w:val="24"/>
          <w:lang w:val="el-GR"/>
        </w:rPr>
        <w:t>η</w:t>
      </w:r>
      <w:r w:rsidRPr="00DD6B12">
        <w:rPr>
          <w:sz w:val="24"/>
          <w:lang w:val="el-GR"/>
        </w:rPr>
        <w:t>ς</w:t>
      </w:r>
      <w:r w:rsidRPr="00DD6B12">
        <w:rPr>
          <w:spacing w:val="-11"/>
          <w:sz w:val="24"/>
          <w:lang w:val="el-GR"/>
        </w:rPr>
        <w:t xml:space="preserve"> </w:t>
      </w:r>
      <w:r w:rsidRPr="00DD6B12">
        <w:rPr>
          <w:spacing w:val="-7"/>
          <w:sz w:val="24"/>
          <w:lang w:val="el-GR"/>
        </w:rPr>
        <w:t>ισ</w:t>
      </w:r>
      <w:r w:rsidRPr="00DD6B12">
        <w:rPr>
          <w:spacing w:val="-11"/>
          <w:sz w:val="24"/>
          <w:lang w:val="el-GR"/>
        </w:rPr>
        <w:t>χ</w:t>
      </w:r>
      <w:r w:rsidRPr="00DD6B12">
        <w:rPr>
          <w:spacing w:val="-6"/>
          <w:sz w:val="24"/>
          <w:lang w:val="el-GR"/>
        </w:rPr>
        <w:t>ύ</w:t>
      </w:r>
      <w:r w:rsidRPr="00DD6B12">
        <w:rPr>
          <w:spacing w:val="-10"/>
          <w:sz w:val="24"/>
          <w:lang w:val="el-GR"/>
        </w:rPr>
        <w:t>ο</w:t>
      </w:r>
      <w:r w:rsidRPr="00DD6B12">
        <w:rPr>
          <w:sz w:val="24"/>
          <w:lang w:val="el-GR"/>
        </w:rPr>
        <w:t>ς</w:t>
      </w:r>
      <w:r w:rsidRPr="00DD6B12">
        <w:rPr>
          <w:spacing w:val="-9"/>
          <w:sz w:val="24"/>
          <w:lang w:val="el-GR"/>
        </w:rPr>
        <w:t xml:space="preserve"> </w:t>
      </w:r>
      <w:r w:rsidRPr="00DD6B12">
        <w:rPr>
          <w:spacing w:val="-8"/>
          <w:sz w:val="24"/>
          <w:lang w:val="el-GR"/>
        </w:rPr>
        <w:t>τ</w:t>
      </w:r>
      <w:r w:rsidRPr="00DD6B12">
        <w:rPr>
          <w:spacing w:val="-10"/>
          <w:sz w:val="24"/>
          <w:lang w:val="el-GR"/>
        </w:rPr>
        <w:t>η</w:t>
      </w:r>
      <w:r w:rsidRPr="00DD6B12">
        <w:rPr>
          <w:sz w:val="24"/>
          <w:lang w:val="el-GR"/>
        </w:rPr>
        <w:t>ς</w:t>
      </w:r>
      <w:r w:rsidRPr="00DD6B12">
        <w:rPr>
          <w:spacing w:val="-9"/>
          <w:sz w:val="24"/>
          <w:lang w:val="el-GR"/>
        </w:rPr>
        <w:t xml:space="preserve"> </w:t>
      </w:r>
      <w:r w:rsidRPr="00DD6B12">
        <w:rPr>
          <w:spacing w:val="-8"/>
          <w:sz w:val="24"/>
          <w:lang w:val="el-GR"/>
        </w:rPr>
        <w:t>π</w:t>
      </w:r>
      <w:r w:rsidRPr="00DD6B12">
        <w:rPr>
          <w:spacing w:val="-9"/>
          <w:sz w:val="24"/>
          <w:lang w:val="el-GR"/>
        </w:rPr>
        <w:t>ρ</w:t>
      </w:r>
      <w:r w:rsidRPr="00DD6B12">
        <w:rPr>
          <w:spacing w:val="-7"/>
          <w:sz w:val="24"/>
          <w:lang w:val="el-GR"/>
        </w:rPr>
        <w:t>ο</w:t>
      </w:r>
      <w:r w:rsidRPr="00DD6B12">
        <w:rPr>
          <w:spacing w:val="-9"/>
          <w:sz w:val="24"/>
          <w:lang w:val="el-GR"/>
        </w:rPr>
        <w:t>σ</w:t>
      </w:r>
      <w:r w:rsidRPr="00DD6B12">
        <w:rPr>
          <w:spacing w:val="-6"/>
          <w:sz w:val="24"/>
          <w:lang w:val="el-GR"/>
        </w:rPr>
        <w:t>φ</w:t>
      </w:r>
      <w:r w:rsidRPr="00DD6B12">
        <w:rPr>
          <w:spacing w:val="-7"/>
          <w:sz w:val="24"/>
          <w:lang w:val="el-GR"/>
        </w:rPr>
        <w:t>ορ</w:t>
      </w:r>
      <w:r w:rsidRPr="00DD6B12">
        <w:rPr>
          <w:spacing w:val="-11"/>
          <w:sz w:val="24"/>
          <w:lang w:val="el-GR"/>
        </w:rPr>
        <w:t>ά</w:t>
      </w:r>
      <w:r w:rsidRPr="00DD6B12">
        <w:rPr>
          <w:spacing w:val="-6"/>
          <w:sz w:val="24"/>
          <w:lang w:val="el-GR"/>
        </w:rPr>
        <w:t>ς</w:t>
      </w:r>
      <w:r w:rsidRPr="00DD6B12">
        <w:rPr>
          <w:sz w:val="24"/>
          <w:lang w:val="el-GR"/>
        </w:rPr>
        <w:t>,</w:t>
      </w:r>
      <w:r w:rsidRPr="00DD6B12">
        <w:rPr>
          <w:spacing w:val="-12"/>
          <w:sz w:val="24"/>
          <w:lang w:val="el-GR"/>
        </w:rPr>
        <w:t xml:space="preserve"> </w:t>
      </w:r>
      <w:r w:rsidRPr="00DD6B12">
        <w:rPr>
          <w:spacing w:val="-6"/>
          <w:sz w:val="24"/>
          <w:lang w:val="el-GR"/>
        </w:rPr>
        <w:t>μ</w:t>
      </w:r>
      <w:r w:rsidRPr="00DD6B12">
        <w:rPr>
          <w:spacing w:val="-8"/>
          <w:sz w:val="24"/>
          <w:lang w:val="el-GR"/>
        </w:rPr>
        <w:t>α</w:t>
      </w:r>
      <w:r w:rsidRPr="00DD6B12">
        <w:rPr>
          <w:spacing w:val="-5"/>
          <w:sz w:val="24"/>
          <w:lang w:val="el-GR"/>
        </w:rPr>
        <w:t>τ</w:t>
      </w:r>
      <w:r w:rsidRPr="00DD6B12">
        <w:rPr>
          <w:spacing w:val="-11"/>
          <w:sz w:val="24"/>
          <w:lang w:val="el-GR"/>
        </w:rPr>
        <w:t>α</w:t>
      </w:r>
      <w:r w:rsidRPr="00DD6B12">
        <w:rPr>
          <w:spacing w:val="-7"/>
          <w:sz w:val="24"/>
          <w:lang w:val="el-GR"/>
        </w:rPr>
        <w:t>ιώ</w:t>
      </w:r>
      <w:r w:rsidRPr="00DD6B12">
        <w:rPr>
          <w:spacing w:val="-10"/>
          <w:sz w:val="24"/>
          <w:lang w:val="el-GR"/>
        </w:rPr>
        <w:t>ν</w:t>
      </w:r>
      <w:r w:rsidRPr="00DD6B12">
        <w:rPr>
          <w:spacing w:val="-7"/>
          <w:sz w:val="24"/>
          <w:lang w:val="el-GR"/>
        </w:rPr>
        <w:t>ο</w:t>
      </w:r>
      <w:r w:rsidRPr="00DD6B12">
        <w:rPr>
          <w:spacing w:val="-8"/>
          <w:sz w:val="24"/>
          <w:lang w:val="el-GR"/>
        </w:rPr>
        <w:t>ν</w:t>
      </w:r>
      <w:r w:rsidRPr="00DD6B12">
        <w:rPr>
          <w:spacing w:val="-5"/>
          <w:sz w:val="24"/>
          <w:lang w:val="el-GR"/>
        </w:rPr>
        <w:t>τ</w:t>
      </w:r>
      <w:r w:rsidRPr="00DD6B12">
        <w:rPr>
          <w:spacing w:val="-8"/>
          <w:sz w:val="24"/>
          <w:lang w:val="el-GR"/>
        </w:rPr>
        <w:t>α</w:t>
      </w:r>
      <w:r w:rsidRPr="00DD6B12">
        <w:rPr>
          <w:sz w:val="24"/>
          <w:lang w:val="el-GR"/>
        </w:rPr>
        <w:t xml:space="preserve">ι </w:t>
      </w:r>
      <w:r w:rsidRPr="00DD6B12">
        <w:rPr>
          <w:spacing w:val="-8"/>
          <w:sz w:val="24"/>
          <w:lang w:val="el-GR"/>
        </w:rPr>
        <w:t>τ</w:t>
      </w:r>
      <w:r w:rsidRPr="00DD6B12">
        <w:rPr>
          <w:sz w:val="24"/>
          <w:lang w:val="el-GR"/>
        </w:rPr>
        <w:t>α</w:t>
      </w:r>
      <w:r w:rsidRPr="00DD6B12">
        <w:rPr>
          <w:spacing w:val="-15"/>
          <w:sz w:val="24"/>
          <w:lang w:val="el-GR"/>
        </w:rPr>
        <w:t xml:space="preserve"> </w:t>
      </w:r>
      <w:r w:rsidRPr="00DD6B12">
        <w:rPr>
          <w:spacing w:val="-8"/>
          <w:sz w:val="24"/>
          <w:lang w:val="el-GR"/>
        </w:rPr>
        <w:t>απ</w:t>
      </w:r>
      <w:r w:rsidRPr="00DD6B12">
        <w:rPr>
          <w:spacing w:val="-7"/>
          <w:sz w:val="24"/>
          <w:lang w:val="el-GR"/>
        </w:rPr>
        <w:t>ο</w:t>
      </w:r>
      <w:r w:rsidRPr="00DD6B12">
        <w:rPr>
          <w:spacing w:val="-8"/>
          <w:sz w:val="24"/>
          <w:lang w:val="el-GR"/>
        </w:rPr>
        <w:t>τ</w:t>
      </w:r>
      <w:r w:rsidRPr="00DD6B12">
        <w:rPr>
          <w:spacing w:val="-7"/>
          <w:sz w:val="24"/>
          <w:lang w:val="el-GR"/>
        </w:rPr>
        <w:t>ε</w:t>
      </w:r>
      <w:r w:rsidRPr="00DD6B12">
        <w:rPr>
          <w:spacing w:val="-8"/>
          <w:sz w:val="24"/>
          <w:lang w:val="el-GR"/>
        </w:rPr>
        <w:t>λ</w:t>
      </w:r>
      <w:r w:rsidRPr="00DD6B12">
        <w:rPr>
          <w:spacing w:val="-10"/>
          <w:sz w:val="24"/>
          <w:lang w:val="el-GR"/>
        </w:rPr>
        <w:t>έ</w:t>
      </w:r>
      <w:r w:rsidRPr="00DD6B12">
        <w:rPr>
          <w:spacing w:val="-5"/>
          <w:sz w:val="24"/>
          <w:lang w:val="el-GR"/>
        </w:rPr>
        <w:t>σ</w:t>
      </w:r>
      <w:r w:rsidRPr="00DD6B12">
        <w:rPr>
          <w:spacing w:val="-6"/>
          <w:sz w:val="24"/>
          <w:lang w:val="el-GR"/>
        </w:rPr>
        <w:t>μ</w:t>
      </w:r>
      <w:r w:rsidRPr="00DD6B12">
        <w:rPr>
          <w:spacing w:val="-8"/>
          <w:sz w:val="24"/>
          <w:lang w:val="el-GR"/>
        </w:rPr>
        <w:t>ατ</w:t>
      </w:r>
      <w:r w:rsidRPr="00DD6B12">
        <w:rPr>
          <w:sz w:val="24"/>
          <w:lang w:val="el-GR"/>
        </w:rPr>
        <w:t>α</w:t>
      </w:r>
      <w:r w:rsidRPr="00DD6B12">
        <w:rPr>
          <w:spacing w:val="-18"/>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10"/>
          <w:sz w:val="24"/>
          <w:lang w:val="el-GR"/>
        </w:rPr>
        <w:t>δ</w:t>
      </w:r>
      <w:r w:rsidRPr="00DD6B12">
        <w:rPr>
          <w:spacing w:val="-7"/>
          <w:sz w:val="24"/>
          <w:lang w:val="el-GR"/>
        </w:rPr>
        <w:t>ι</w:t>
      </w:r>
      <w:r w:rsidRPr="00DD6B12">
        <w:rPr>
          <w:spacing w:val="-8"/>
          <w:sz w:val="24"/>
          <w:lang w:val="el-GR"/>
        </w:rPr>
        <w:t>α</w:t>
      </w:r>
      <w:r w:rsidRPr="00DD6B12">
        <w:rPr>
          <w:spacing w:val="-10"/>
          <w:sz w:val="24"/>
          <w:lang w:val="el-GR"/>
        </w:rPr>
        <w:t>γ</w:t>
      </w:r>
      <w:r w:rsidRPr="00DD6B12">
        <w:rPr>
          <w:spacing w:val="-7"/>
          <w:sz w:val="24"/>
          <w:lang w:val="el-GR"/>
        </w:rPr>
        <w:t>ω</w:t>
      </w:r>
      <w:r w:rsidRPr="00DD6B12">
        <w:rPr>
          <w:spacing w:val="-8"/>
          <w:sz w:val="24"/>
          <w:lang w:val="el-GR"/>
        </w:rPr>
        <w:t>ν</w:t>
      </w:r>
      <w:r w:rsidRPr="00DD6B12">
        <w:rPr>
          <w:spacing w:val="-7"/>
          <w:sz w:val="24"/>
          <w:lang w:val="el-GR"/>
        </w:rPr>
        <w:t>ι</w:t>
      </w:r>
      <w:r w:rsidRPr="00DD6B12">
        <w:rPr>
          <w:spacing w:val="-9"/>
          <w:sz w:val="24"/>
          <w:lang w:val="el-GR"/>
        </w:rPr>
        <w:t>σμ</w:t>
      </w:r>
      <w:r w:rsidRPr="00DD6B12">
        <w:rPr>
          <w:spacing w:val="-7"/>
          <w:sz w:val="24"/>
          <w:lang w:val="el-GR"/>
        </w:rPr>
        <w:t>ο</w:t>
      </w:r>
      <w:r w:rsidRPr="00DD6B12">
        <w:rPr>
          <w:spacing w:val="-6"/>
          <w:sz w:val="24"/>
          <w:lang w:val="el-GR"/>
        </w:rPr>
        <w:t>ύ</w:t>
      </w:r>
      <w:r w:rsidRPr="00DD6B12">
        <w:rPr>
          <w:sz w:val="24"/>
          <w:lang w:val="el-GR"/>
        </w:rPr>
        <w:t>.</w:t>
      </w:r>
    </w:p>
    <w:p w:rsidR="00FE1FF8" w:rsidRPr="00DD6B12" w:rsidRDefault="00FE1FF8" w:rsidP="00FE1FF8">
      <w:pPr>
        <w:spacing w:before="38" w:line="275" w:lineRule="auto"/>
        <w:ind w:right="119"/>
        <w:rPr>
          <w:sz w:val="24"/>
          <w:lang w:val="el-GR"/>
        </w:rPr>
      </w:pPr>
    </w:p>
    <w:p w:rsidR="00FE1FF8" w:rsidRDefault="00FE1FF8" w:rsidP="00FE1FF8">
      <w:pPr>
        <w:spacing w:line="200" w:lineRule="exact"/>
        <w:rPr>
          <w:lang w:val="el-GR"/>
        </w:rPr>
      </w:pPr>
    </w:p>
    <w:p w:rsidR="00FE1FF8" w:rsidRPr="00DD6B12" w:rsidRDefault="00FE1FF8" w:rsidP="00FE1FF8">
      <w:pPr>
        <w:spacing w:line="200" w:lineRule="exact"/>
        <w:rPr>
          <w:lang w:val="el-GR"/>
        </w:rPr>
      </w:pPr>
    </w:p>
    <w:p w:rsidR="00FE1FF8" w:rsidRPr="00DD6B12" w:rsidRDefault="00FE1FF8" w:rsidP="00FE1FF8">
      <w:pPr>
        <w:ind w:right="8708"/>
        <w:rPr>
          <w:sz w:val="24"/>
          <w:lang w:val="el-GR"/>
        </w:rPr>
      </w:pPr>
      <w:r w:rsidRPr="00DD6B12">
        <w:rPr>
          <w:b/>
          <w:spacing w:val="-8"/>
          <w:sz w:val="24"/>
          <w:lang w:val="el-GR"/>
        </w:rPr>
        <w:t>Α</w:t>
      </w:r>
      <w:r w:rsidRPr="00DD6B12">
        <w:rPr>
          <w:b/>
          <w:spacing w:val="-12"/>
          <w:sz w:val="24"/>
          <w:lang w:val="el-GR"/>
        </w:rPr>
        <w:t>Ρ</w:t>
      </w:r>
      <w:r w:rsidRPr="00DD6B12">
        <w:rPr>
          <w:b/>
          <w:spacing w:val="-4"/>
          <w:sz w:val="24"/>
          <w:lang w:val="el-GR"/>
        </w:rPr>
        <w:t>Θ</w:t>
      </w:r>
      <w:r w:rsidRPr="00DD6B12">
        <w:rPr>
          <w:b/>
          <w:spacing w:val="-12"/>
          <w:sz w:val="24"/>
          <w:lang w:val="el-GR"/>
        </w:rPr>
        <w:t>Ρ</w:t>
      </w:r>
      <w:r w:rsidRPr="00DD6B12">
        <w:rPr>
          <w:b/>
          <w:sz w:val="24"/>
          <w:lang w:val="el-GR"/>
        </w:rPr>
        <w:t>Ο</w:t>
      </w:r>
      <w:r w:rsidRPr="00DD6B12">
        <w:rPr>
          <w:b/>
          <w:spacing w:val="-14"/>
          <w:sz w:val="24"/>
          <w:lang w:val="el-GR"/>
        </w:rPr>
        <w:t xml:space="preserve"> </w:t>
      </w:r>
      <w:r w:rsidRPr="00DD6B12">
        <w:rPr>
          <w:b/>
          <w:spacing w:val="-7"/>
          <w:sz w:val="24"/>
          <w:lang w:val="el-GR"/>
        </w:rPr>
        <w:t>1</w:t>
      </w:r>
      <w:r w:rsidRPr="00DD6B12">
        <w:rPr>
          <w:b/>
          <w:sz w:val="24"/>
          <w:lang w:val="el-GR"/>
        </w:rPr>
        <w:t>0</w:t>
      </w:r>
    </w:p>
    <w:p w:rsidR="00FE1FF8" w:rsidRPr="00DD6B12" w:rsidRDefault="00FE1FF8" w:rsidP="00FE1FF8">
      <w:pPr>
        <w:spacing w:before="43"/>
        <w:ind w:right="7861"/>
        <w:rPr>
          <w:sz w:val="24"/>
          <w:lang w:val="el-GR"/>
        </w:rPr>
      </w:pPr>
      <w:r w:rsidRPr="00DD6B12">
        <w:rPr>
          <w:b/>
          <w:spacing w:val="-7"/>
          <w:sz w:val="24"/>
          <w:lang w:val="el-GR"/>
        </w:rPr>
        <w:t>Έ</w:t>
      </w:r>
      <w:r w:rsidRPr="00DD6B12">
        <w:rPr>
          <w:b/>
          <w:spacing w:val="-6"/>
          <w:sz w:val="24"/>
          <w:lang w:val="el-GR"/>
        </w:rPr>
        <w:t>ξ</w:t>
      </w:r>
      <w:r w:rsidRPr="00DD6B12">
        <w:rPr>
          <w:b/>
          <w:spacing w:val="-7"/>
          <w:sz w:val="24"/>
          <w:lang w:val="el-GR"/>
        </w:rPr>
        <w:t>οδ</w:t>
      </w:r>
      <w:r w:rsidRPr="00DD6B12">
        <w:rPr>
          <w:b/>
          <w:sz w:val="24"/>
          <w:lang w:val="el-GR"/>
        </w:rPr>
        <w:t>α</w:t>
      </w:r>
      <w:r w:rsidRPr="00DD6B12">
        <w:rPr>
          <w:b/>
          <w:spacing w:val="-16"/>
          <w:sz w:val="24"/>
          <w:lang w:val="el-GR"/>
        </w:rPr>
        <w:t xml:space="preserve"> </w:t>
      </w:r>
      <w:r w:rsidRPr="00DD6B12">
        <w:rPr>
          <w:b/>
          <w:spacing w:val="-9"/>
          <w:sz w:val="24"/>
          <w:lang w:val="el-GR"/>
        </w:rPr>
        <w:t>δ</w:t>
      </w:r>
      <w:r w:rsidRPr="00DD6B12">
        <w:rPr>
          <w:b/>
          <w:spacing w:val="-7"/>
          <w:sz w:val="24"/>
          <w:lang w:val="el-GR"/>
        </w:rPr>
        <w:t>η</w:t>
      </w:r>
      <w:r w:rsidRPr="00DD6B12">
        <w:rPr>
          <w:b/>
          <w:spacing w:val="-9"/>
          <w:sz w:val="24"/>
          <w:lang w:val="el-GR"/>
        </w:rPr>
        <w:t>μ</w:t>
      </w:r>
      <w:r w:rsidRPr="00DD6B12">
        <w:rPr>
          <w:b/>
          <w:spacing w:val="-7"/>
          <w:sz w:val="24"/>
          <w:lang w:val="el-GR"/>
        </w:rPr>
        <w:t>ο</w:t>
      </w:r>
      <w:r w:rsidRPr="00DD6B12">
        <w:rPr>
          <w:b/>
          <w:spacing w:val="-8"/>
          <w:sz w:val="24"/>
          <w:lang w:val="el-GR"/>
        </w:rPr>
        <w:t>σ</w:t>
      </w:r>
      <w:r w:rsidRPr="00DD6B12">
        <w:rPr>
          <w:b/>
          <w:spacing w:val="-10"/>
          <w:sz w:val="24"/>
          <w:lang w:val="el-GR"/>
        </w:rPr>
        <w:t>ί</w:t>
      </w:r>
      <w:r w:rsidRPr="00DD6B12">
        <w:rPr>
          <w:b/>
          <w:spacing w:val="-6"/>
          <w:sz w:val="24"/>
          <w:lang w:val="el-GR"/>
        </w:rPr>
        <w:t>ε</w:t>
      </w:r>
      <w:r w:rsidRPr="00DD6B12">
        <w:rPr>
          <w:b/>
          <w:spacing w:val="-7"/>
          <w:sz w:val="24"/>
          <w:lang w:val="el-GR"/>
        </w:rPr>
        <w:t>υ</w:t>
      </w:r>
      <w:r w:rsidRPr="00DD6B12">
        <w:rPr>
          <w:b/>
          <w:spacing w:val="-8"/>
          <w:sz w:val="24"/>
          <w:lang w:val="el-GR"/>
        </w:rPr>
        <w:t>σ</w:t>
      </w:r>
      <w:r w:rsidRPr="00DD6B12">
        <w:rPr>
          <w:b/>
          <w:spacing w:val="-9"/>
          <w:sz w:val="24"/>
          <w:lang w:val="el-GR"/>
        </w:rPr>
        <w:t>η</w:t>
      </w:r>
      <w:r w:rsidRPr="00DD6B12">
        <w:rPr>
          <w:b/>
          <w:sz w:val="24"/>
          <w:lang w:val="el-GR"/>
        </w:rPr>
        <w:t>ς</w:t>
      </w:r>
    </w:p>
    <w:p w:rsidR="00FE1FF8" w:rsidRPr="00DD6B12" w:rsidRDefault="00FE1FF8" w:rsidP="00FE1FF8">
      <w:pPr>
        <w:spacing w:before="33" w:line="275" w:lineRule="auto"/>
        <w:ind w:right="68"/>
        <w:rPr>
          <w:sz w:val="24"/>
          <w:lang w:val="el-GR"/>
        </w:rPr>
      </w:pPr>
      <w:r w:rsidRPr="00DD6B12">
        <w:rPr>
          <w:spacing w:val="-8"/>
          <w:sz w:val="24"/>
          <w:lang w:val="el-GR"/>
        </w:rPr>
        <w:t>Πα</w:t>
      </w:r>
      <w:r w:rsidRPr="00DD6B12">
        <w:rPr>
          <w:spacing w:val="-7"/>
          <w:sz w:val="24"/>
          <w:lang w:val="el-GR"/>
        </w:rPr>
        <w:t>ν</w:t>
      </w:r>
      <w:r w:rsidRPr="00DD6B12">
        <w:rPr>
          <w:spacing w:val="-8"/>
          <w:sz w:val="24"/>
          <w:lang w:val="el-GR"/>
        </w:rPr>
        <w:t>τ</w:t>
      </w:r>
      <w:r w:rsidRPr="00DD6B12">
        <w:rPr>
          <w:spacing w:val="-7"/>
          <w:sz w:val="24"/>
          <w:lang w:val="el-GR"/>
        </w:rPr>
        <w:t>ό</w:t>
      </w:r>
      <w:r w:rsidRPr="00DD6B12">
        <w:rPr>
          <w:sz w:val="24"/>
          <w:lang w:val="el-GR"/>
        </w:rPr>
        <w:t>ς</w:t>
      </w:r>
      <w:r w:rsidRPr="00DD6B12">
        <w:rPr>
          <w:spacing w:val="-6"/>
          <w:sz w:val="24"/>
          <w:lang w:val="el-GR"/>
        </w:rPr>
        <w:t xml:space="preserve"> </w:t>
      </w:r>
      <w:r w:rsidRPr="00DD6B12">
        <w:rPr>
          <w:spacing w:val="-10"/>
          <w:sz w:val="24"/>
          <w:lang w:val="el-GR"/>
        </w:rPr>
        <w:t>ε</w:t>
      </w:r>
      <w:r w:rsidRPr="00DD6B12">
        <w:rPr>
          <w:spacing w:val="-7"/>
          <w:sz w:val="24"/>
          <w:lang w:val="el-GR"/>
        </w:rPr>
        <w:t>ίδ</w:t>
      </w:r>
      <w:r w:rsidRPr="00DD6B12">
        <w:rPr>
          <w:spacing w:val="-10"/>
          <w:sz w:val="24"/>
          <w:lang w:val="el-GR"/>
        </w:rPr>
        <w:t>ο</w:t>
      </w:r>
      <w:r w:rsidRPr="00DD6B12">
        <w:rPr>
          <w:spacing w:val="-6"/>
          <w:sz w:val="24"/>
          <w:lang w:val="el-GR"/>
        </w:rPr>
        <w:t>υ</w:t>
      </w:r>
      <w:r w:rsidRPr="00DD6B12">
        <w:rPr>
          <w:sz w:val="24"/>
          <w:lang w:val="el-GR"/>
        </w:rPr>
        <w:t>ς</w:t>
      </w:r>
      <w:r w:rsidRPr="00DD6B12">
        <w:rPr>
          <w:spacing w:val="-6"/>
          <w:sz w:val="24"/>
          <w:lang w:val="el-GR"/>
        </w:rPr>
        <w:t xml:space="preserve"> </w:t>
      </w:r>
      <w:r w:rsidRPr="00DD6B12">
        <w:rPr>
          <w:spacing w:val="-10"/>
          <w:sz w:val="24"/>
          <w:lang w:val="el-GR"/>
        </w:rPr>
        <w:t>έ</w:t>
      </w:r>
      <w:r w:rsidRPr="00DD6B12">
        <w:rPr>
          <w:spacing w:val="-6"/>
          <w:sz w:val="24"/>
          <w:lang w:val="el-GR"/>
        </w:rPr>
        <w:t>ξ</w:t>
      </w:r>
      <w:r w:rsidRPr="00DD6B12">
        <w:rPr>
          <w:spacing w:val="-10"/>
          <w:sz w:val="24"/>
          <w:lang w:val="el-GR"/>
        </w:rPr>
        <w:t>ο</w:t>
      </w:r>
      <w:r w:rsidRPr="00DD6B12">
        <w:rPr>
          <w:spacing w:val="-7"/>
          <w:sz w:val="24"/>
          <w:lang w:val="el-GR"/>
        </w:rPr>
        <w:t>δ</w:t>
      </w:r>
      <w:r w:rsidRPr="00DD6B12">
        <w:rPr>
          <w:spacing w:val="-8"/>
          <w:sz w:val="24"/>
          <w:lang w:val="el-GR"/>
        </w:rPr>
        <w:t>α</w:t>
      </w:r>
      <w:r w:rsidRPr="00DD6B12">
        <w:rPr>
          <w:sz w:val="24"/>
          <w:lang w:val="el-GR"/>
        </w:rPr>
        <w:t>,</w:t>
      </w:r>
      <w:r w:rsidRPr="00DD6B12">
        <w:rPr>
          <w:spacing w:val="-10"/>
          <w:sz w:val="24"/>
          <w:lang w:val="el-GR"/>
        </w:rPr>
        <w:t xml:space="preserve"> </w:t>
      </w:r>
      <w:r w:rsidRPr="00DD6B12">
        <w:rPr>
          <w:spacing w:val="-6"/>
          <w:sz w:val="24"/>
          <w:lang w:val="el-GR"/>
        </w:rPr>
        <w:t>φ</w:t>
      </w:r>
      <w:r w:rsidRPr="00DD6B12">
        <w:rPr>
          <w:spacing w:val="-10"/>
          <w:sz w:val="24"/>
          <w:lang w:val="el-GR"/>
        </w:rPr>
        <w:t>ό</w:t>
      </w:r>
      <w:r w:rsidRPr="00DD6B12">
        <w:rPr>
          <w:spacing w:val="-7"/>
          <w:sz w:val="24"/>
          <w:lang w:val="el-GR"/>
        </w:rPr>
        <w:t>ρ</w:t>
      </w:r>
      <w:r w:rsidRPr="00DD6B12">
        <w:rPr>
          <w:spacing w:val="-10"/>
          <w:sz w:val="24"/>
          <w:lang w:val="el-GR"/>
        </w:rPr>
        <w:t>ο</w:t>
      </w:r>
      <w:r w:rsidRPr="00DD6B12">
        <w:rPr>
          <w:spacing w:val="-7"/>
          <w:sz w:val="24"/>
          <w:lang w:val="el-GR"/>
        </w:rPr>
        <w:t>ι</w:t>
      </w:r>
      <w:r w:rsidRPr="00DD6B12">
        <w:rPr>
          <w:sz w:val="24"/>
          <w:lang w:val="el-GR"/>
        </w:rPr>
        <w:t>,</w:t>
      </w:r>
      <w:r w:rsidRPr="00DD6B12">
        <w:rPr>
          <w:spacing w:val="-7"/>
          <w:sz w:val="24"/>
          <w:lang w:val="el-GR"/>
        </w:rPr>
        <w:t xml:space="preserve"> </w:t>
      </w:r>
      <w:r w:rsidRPr="00DD6B12">
        <w:rPr>
          <w:spacing w:val="-10"/>
          <w:sz w:val="24"/>
          <w:lang w:val="el-GR"/>
        </w:rPr>
        <w:t>τ</w:t>
      </w:r>
      <w:r w:rsidRPr="00DD6B12">
        <w:rPr>
          <w:spacing w:val="-7"/>
          <w:sz w:val="24"/>
          <w:lang w:val="el-GR"/>
        </w:rPr>
        <w:t>έ</w:t>
      </w:r>
      <w:r w:rsidRPr="00DD6B12">
        <w:rPr>
          <w:spacing w:val="-8"/>
          <w:sz w:val="24"/>
          <w:lang w:val="el-GR"/>
        </w:rPr>
        <w:t>λ</w:t>
      </w:r>
      <w:r w:rsidRPr="00DD6B12">
        <w:rPr>
          <w:spacing w:val="-7"/>
          <w:sz w:val="24"/>
          <w:lang w:val="el-GR"/>
        </w:rPr>
        <w:t>η</w:t>
      </w:r>
      <w:r w:rsidRPr="00DD6B12">
        <w:rPr>
          <w:sz w:val="24"/>
          <w:lang w:val="el-GR"/>
        </w:rPr>
        <w:t>,</w:t>
      </w:r>
      <w:r w:rsidRPr="00DD6B12">
        <w:rPr>
          <w:spacing w:val="-10"/>
          <w:sz w:val="24"/>
          <w:lang w:val="el-GR"/>
        </w:rPr>
        <w:t xml:space="preserve"> </w:t>
      </w:r>
      <w:r w:rsidRPr="00DD6B12">
        <w:rPr>
          <w:spacing w:val="-7"/>
          <w:sz w:val="24"/>
          <w:lang w:val="el-GR"/>
        </w:rPr>
        <w:t>έ</w:t>
      </w:r>
      <w:r w:rsidRPr="00DD6B12">
        <w:rPr>
          <w:spacing w:val="-6"/>
          <w:sz w:val="24"/>
          <w:lang w:val="el-GR"/>
        </w:rPr>
        <w:t>ξ</w:t>
      </w:r>
      <w:r w:rsidRPr="00DD6B12">
        <w:rPr>
          <w:spacing w:val="-7"/>
          <w:sz w:val="24"/>
          <w:lang w:val="el-GR"/>
        </w:rPr>
        <w:t>οδ</w:t>
      </w:r>
      <w:r w:rsidRPr="00DD6B12">
        <w:rPr>
          <w:sz w:val="24"/>
          <w:lang w:val="el-GR"/>
        </w:rPr>
        <w:t>α</w:t>
      </w:r>
      <w:r w:rsidRPr="00DD6B12">
        <w:rPr>
          <w:spacing w:val="-11"/>
          <w:sz w:val="24"/>
          <w:lang w:val="el-GR"/>
        </w:rPr>
        <w:t xml:space="preserve"> </w:t>
      </w:r>
      <w:r w:rsidRPr="00DD6B12">
        <w:rPr>
          <w:spacing w:val="-7"/>
          <w:sz w:val="24"/>
          <w:lang w:val="el-GR"/>
        </w:rPr>
        <w:t>δ</w:t>
      </w:r>
      <w:r w:rsidRPr="00DD6B12">
        <w:rPr>
          <w:spacing w:val="-8"/>
          <w:sz w:val="24"/>
          <w:lang w:val="el-GR"/>
        </w:rPr>
        <w:t>η</w:t>
      </w:r>
      <w:r w:rsidRPr="00DD6B12">
        <w:rPr>
          <w:spacing w:val="-9"/>
          <w:sz w:val="24"/>
          <w:lang w:val="el-GR"/>
        </w:rPr>
        <w:t>μ</w:t>
      </w:r>
      <w:r w:rsidRPr="00DD6B12">
        <w:rPr>
          <w:spacing w:val="-7"/>
          <w:sz w:val="24"/>
          <w:lang w:val="el-GR"/>
        </w:rPr>
        <w:t>οσ</w:t>
      </w:r>
      <w:r w:rsidRPr="00DD6B12">
        <w:rPr>
          <w:spacing w:val="-9"/>
          <w:sz w:val="24"/>
          <w:lang w:val="el-GR"/>
        </w:rPr>
        <w:t>ί</w:t>
      </w:r>
      <w:r w:rsidRPr="00DD6B12">
        <w:rPr>
          <w:spacing w:val="-10"/>
          <w:sz w:val="24"/>
          <w:lang w:val="el-GR"/>
        </w:rPr>
        <w:t>ε</w:t>
      </w:r>
      <w:r w:rsidRPr="00DD6B12">
        <w:rPr>
          <w:spacing w:val="-6"/>
          <w:sz w:val="24"/>
          <w:lang w:val="el-GR"/>
        </w:rPr>
        <w:t>υ</w:t>
      </w:r>
      <w:r w:rsidRPr="00DD6B12">
        <w:rPr>
          <w:spacing w:val="-5"/>
          <w:sz w:val="24"/>
          <w:lang w:val="el-GR"/>
        </w:rPr>
        <w:t>σ</w:t>
      </w:r>
      <w:r w:rsidRPr="00DD6B12">
        <w:rPr>
          <w:spacing w:val="-10"/>
          <w:sz w:val="24"/>
          <w:lang w:val="el-GR"/>
        </w:rPr>
        <w:t>η</w:t>
      </w:r>
      <w:r w:rsidRPr="00DD6B12">
        <w:rPr>
          <w:spacing w:val="-9"/>
          <w:sz w:val="24"/>
          <w:lang w:val="el-GR"/>
        </w:rPr>
        <w:t>ς</w:t>
      </w:r>
      <w:r w:rsidRPr="00DD6B12">
        <w:rPr>
          <w:sz w:val="24"/>
          <w:lang w:val="el-GR"/>
        </w:rPr>
        <w:t>,</w:t>
      </w:r>
      <w:r w:rsidRPr="00DD6B12">
        <w:rPr>
          <w:spacing w:val="-7"/>
          <w:sz w:val="24"/>
          <w:lang w:val="el-GR"/>
        </w:rPr>
        <w:t xml:space="preserve"> </w:t>
      </w:r>
      <w:proofErr w:type="spellStart"/>
      <w:r w:rsidRPr="00DD6B12">
        <w:rPr>
          <w:spacing w:val="-8"/>
          <w:sz w:val="24"/>
          <w:lang w:val="el-GR"/>
        </w:rPr>
        <w:t>κ</w:t>
      </w:r>
      <w:r w:rsidRPr="00DD6B12">
        <w:rPr>
          <w:spacing w:val="-7"/>
          <w:sz w:val="24"/>
          <w:lang w:val="el-GR"/>
        </w:rPr>
        <w:t>.</w:t>
      </w:r>
      <w:r w:rsidRPr="00DD6B12">
        <w:rPr>
          <w:spacing w:val="-8"/>
          <w:sz w:val="24"/>
          <w:lang w:val="el-GR"/>
        </w:rPr>
        <w:t>λ</w:t>
      </w:r>
      <w:r w:rsidRPr="00DD6B12">
        <w:rPr>
          <w:spacing w:val="-7"/>
          <w:sz w:val="24"/>
          <w:lang w:val="el-GR"/>
        </w:rPr>
        <w:t>.</w:t>
      </w:r>
      <w:r w:rsidRPr="00DD6B12">
        <w:rPr>
          <w:sz w:val="24"/>
          <w:lang w:val="el-GR"/>
        </w:rPr>
        <w:t>π</w:t>
      </w:r>
      <w:proofErr w:type="spellEnd"/>
      <w:r w:rsidRPr="00DD6B12">
        <w:rPr>
          <w:spacing w:val="-11"/>
          <w:sz w:val="24"/>
          <w:lang w:val="el-GR"/>
        </w:rPr>
        <w:t xml:space="preserve"> </w:t>
      </w:r>
      <w:r w:rsidRPr="00DD6B12">
        <w:rPr>
          <w:spacing w:val="-7"/>
          <w:sz w:val="24"/>
          <w:lang w:val="el-GR"/>
        </w:rPr>
        <w:t>β</w:t>
      </w:r>
      <w:r w:rsidRPr="00DD6B12">
        <w:rPr>
          <w:spacing w:val="-8"/>
          <w:sz w:val="24"/>
          <w:lang w:val="el-GR"/>
        </w:rPr>
        <w:t>α</w:t>
      </w:r>
      <w:r w:rsidRPr="00DD6B12">
        <w:rPr>
          <w:spacing w:val="-9"/>
          <w:sz w:val="24"/>
          <w:lang w:val="el-GR"/>
        </w:rPr>
        <w:t>ρ</w:t>
      </w:r>
      <w:r w:rsidRPr="00DD6B12">
        <w:rPr>
          <w:spacing w:val="-6"/>
          <w:sz w:val="24"/>
          <w:lang w:val="el-GR"/>
        </w:rPr>
        <w:t>ύ</w:t>
      </w:r>
      <w:r w:rsidRPr="00DD6B12">
        <w:rPr>
          <w:spacing w:val="-10"/>
          <w:sz w:val="24"/>
          <w:lang w:val="el-GR"/>
        </w:rPr>
        <w:t>ν</w:t>
      </w:r>
      <w:r w:rsidRPr="00DD6B12">
        <w:rPr>
          <w:spacing w:val="-7"/>
          <w:sz w:val="24"/>
          <w:lang w:val="el-GR"/>
        </w:rPr>
        <w:t>ο</w:t>
      </w:r>
      <w:r w:rsidRPr="00DD6B12">
        <w:rPr>
          <w:spacing w:val="-6"/>
          <w:sz w:val="24"/>
          <w:lang w:val="el-GR"/>
        </w:rPr>
        <w:t>υ</w:t>
      </w:r>
      <w:r w:rsidRPr="00DD6B12">
        <w:rPr>
          <w:sz w:val="24"/>
          <w:lang w:val="el-GR"/>
        </w:rPr>
        <w:t>ν</w:t>
      </w:r>
      <w:r w:rsidRPr="00DD6B12">
        <w:rPr>
          <w:spacing w:val="-8"/>
          <w:sz w:val="24"/>
          <w:lang w:val="el-GR"/>
        </w:rPr>
        <w:t xml:space="preserve"> </w:t>
      </w:r>
      <w:r w:rsidRPr="00DD6B12">
        <w:rPr>
          <w:spacing w:val="-7"/>
          <w:sz w:val="24"/>
          <w:lang w:val="el-GR"/>
        </w:rPr>
        <w:t>ό</w:t>
      </w:r>
      <w:r w:rsidRPr="00DD6B12">
        <w:rPr>
          <w:spacing w:val="-8"/>
          <w:sz w:val="24"/>
          <w:lang w:val="el-GR"/>
        </w:rPr>
        <w:t>λ</w:t>
      </w:r>
      <w:r w:rsidRPr="00DD6B12">
        <w:rPr>
          <w:sz w:val="24"/>
          <w:lang w:val="el-GR"/>
        </w:rPr>
        <w:t>α</w:t>
      </w:r>
      <w:r w:rsidRPr="00DD6B12">
        <w:rPr>
          <w:spacing w:val="-11"/>
          <w:sz w:val="24"/>
          <w:lang w:val="el-GR"/>
        </w:rPr>
        <w:t xml:space="preserve"> </w:t>
      </w:r>
      <w:r w:rsidRPr="00DD6B12">
        <w:rPr>
          <w:spacing w:val="-8"/>
          <w:sz w:val="24"/>
          <w:lang w:val="el-GR"/>
        </w:rPr>
        <w:t>τ</w:t>
      </w:r>
      <w:r w:rsidRPr="00DD6B12">
        <w:rPr>
          <w:spacing w:val="-5"/>
          <w:sz w:val="24"/>
          <w:lang w:val="el-GR"/>
        </w:rPr>
        <w:t>ο</w:t>
      </w:r>
      <w:r w:rsidRPr="00DD6B12">
        <w:rPr>
          <w:sz w:val="24"/>
          <w:lang w:val="el-GR"/>
        </w:rPr>
        <w:t>ν</w:t>
      </w:r>
      <w:r w:rsidRPr="00DD6B12">
        <w:rPr>
          <w:spacing w:val="-8"/>
          <w:sz w:val="24"/>
          <w:lang w:val="el-GR"/>
        </w:rPr>
        <w:t xml:space="preserve"> </w:t>
      </w:r>
      <w:r w:rsidRPr="00DD6B12">
        <w:rPr>
          <w:spacing w:val="-11"/>
          <w:sz w:val="24"/>
          <w:lang w:val="el-GR"/>
        </w:rPr>
        <w:t>α</w:t>
      </w:r>
      <w:r w:rsidRPr="00DD6B12">
        <w:rPr>
          <w:spacing w:val="-8"/>
          <w:sz w:val="24"/>
          <w:lang w:val="el-GR"/>
        </w:rPr>
        <w:t>νά</w:t>
      </w:r>
      <w:r w:rsidRPr="00DD6B12">
        <w:rPr>
          <w:spacing w:val="-7"/>
          <w:sz w:val="24"/>
          <w:lang w:val="el-GR"/>
        </w:rPr>
        <w:t>δο</w:t>
      </w:r>
      <w:r w:rsidRPr="00DD6B12">
        <w:rPr>
          <w:spacing w:val="-8"/>
          <w:sz w:val="24"/>
          <w:lang w:val="el-GR"/>
        </w:rPr>
        <w:t>χ</w:t>
      </w:r>
      <w:r w:rsidRPr="00DD6B12">
        <w:rPr>
          <w:sz w:val="24"/>
          <w:lang w:val="el-GR"/>
        </w:rPr>
        <w:t>ο</w:t>
      </w:r>
      <w:r w:rsidRPr="00DD6B12">
        <w:rPr>
          <w:spacing w:val="-7"/>
          <w:sz w:val="24"/>
          <w:lang w:val="el-GR"/>
        </w:rPr>
        <w:t xml:space="preserve"> </w:t>
      </w:r>
      <w:r w:rsidRPr="00DD6B12">
        <w:rPr>
          <w:spacing w:val="-1"/>
          <w:sz w:val="24"/>
          <w:lang w:val="el-GR"/>
        </w:rPr>
        <w:t>(</w:t>
      </w:r>
      <w:r w:rsidRPr="00DD6B12">
        <w:rPr>
          <w:spacing w:val="-6"/>
          <w:sz w:val="24"/>
          <w:lang w:val="el-GR"/>
        </w:rPr>
        <w:t>μ</w:t>
      </w:r>
      <w:r w:rsidRPr="00DD6B12">
        <w:rPr>
          <w:sz w:val="24"/>
          <w:lang w:val="el-GR"/>
        </w:rPr>
        <w:t>ε</w:t>
      </w:r>
      <w:r w:rsidRPr="00DD6B12">
        <w:rPr>
          <w:spacing w:val="-7"/>
          <w:sz w:val="24"/>
          <w:lang w:val="el-GR"/>
        </w:rPr>
        <w:t xml:space="preserve"> </w:t>
      </w:r>
      <w:r w:rsidRPr="00DD6B12">
        <w:rPr>
          <w:spacing w:val="-8"/>
          <w:sz w:val="24"/>
          <w:lang w:val="el-GR"/>
        </w:rPr>
        <w:t>τη</w:t>
      </w:r>
      <w:r w:rsidRPr="00DD6B12">
        <w:rPr>
          <w:sz w:val="24"/>
          <w:lang w:val="el-GR"/>
        </w:rPr>
        <w:t>ν</w:t>
      </w:r>
      <w:r w:rsidRPr="00DD6B12">
        <w:rPr>
          <w:spacing w:val="-10"/>
          <w:sz w:val="24"/>
          <w:lang w:val="el-GR"/>
        </w:rPr>
        <w:t xml:space="preserve"> </w:t>
      </w:r>
      <w:r w:rsidRPr="00DD6B12">
        <w:rPr>
          <w:spacing w:val="-5"/>
          <w:sz w:val="24"/>
          <w:lang w:val="el-GR"/>
        </w:rPr>
        <w:t>ε</w:t>
      </w:r>
      <w:r w:rsidRPr="00DD6B12">
        <w:rPr>
          <w:spacing w:val="-8"/>
          <w:sz w:val="24"/>
          <w:lang w:val="el-GR"/>
        </w:rPr>
        <w:t>π</w:t>
      </w:r>
      <w:r w:rsidRPr="00DD6B12">
        <w:rPr>
          <w:spacing w:val="-9"/>
          <w:sz w:val="24"/>
          <w:lang w:val="el-GR"/>
        </w:rPr>
        <w:t>ιφ</w:t>
      </w:r>
      <w:r w:rsidRPr="00DD6B12">
        <w:rPr>
          <w:spacing w:val="-6"/>
          <w:sz w:val="24"/>
          <w:lang w:val="el-GR"/>
        </w:rPr>
        <w:t>ύ</w:t>
      </w:r>
      <w:r w:rsidRPr="00DD6B12">
        <w:rPr>
          <w:spacing w:val="-8"/>
          <w:sz w:val="24"/>
          <w:lang w:val="el-GR"/>
        </w:rPr>
        <w:t>λ</w:t>
      </w:r>
      <w:r w:rsidRPr="00DD6B12">
        <w:rPr>
          <w:spacing w:val="-6"/>
          <w:sz w:val="24"/>
          <w:lang w:val="el-GR"/>
        </w:rPr>
        <w:t>αξ</w:t>
      </w:r>
      <w:r w:rsidRPr="00DD6B12">
        <w:rPr>
          <w:sz w:val="24"/>
          <w:lang w:val="el-GR"/>
        </w:rPr>
        <w:t xml:space="preserve">η </w:t>
      </w:r>
      <w:r w:rsidRPr="00DD6B12">
        <w:rPr>
          <w:spacing w:val="-8"/>
          <w:sz w:val="24"/>
          <w:lang w:val="el-GR"/>
        </w:rPr>
        <w:t>τη</w:t>
      </w:r>
      <w:r w:rsidRPr="00DD6B12">
        <w:rPr>
          <w:sz w:val="24"/>
          <w:lang w:val="el-GR"/>
        </w:rPr>
        <w:t>ς</w:t>
      </w:r>
      <w:r w:rsidRPr="00DD6B12">
        <w:rPr>
          <w:spacing w:val="6"/>
          <w:sz w:val="24"/>
          <w:lang w:val="el-GR"/>
        </w:rPr>
        <w:t xml:space="preserve"> </w:t>
      </w:r>
      <w:r w:rsidRPr="00DD6B12">
        <w:rPr>
          <w:spacing w:val="-8"/>
          <w:sz w:val="24"/>
          <w:lang w:val="el-GR"/>
        </w:rPr>
        <w:t>πα</w:t>
      </w:r>
      <w:r w:rsidRPr="00DD6B12">
        <w:rPr>
          <w:spacing w:val="-7"/>
          <w:sz w:val="24"/>
          <w:lang w:val="el-GR"/>
        </w:rPr>
        <w:t>ρ</w:t>
      </w:r>
      <w:r w:rsidRPr="00DD6B12">
        <w:rPr>
          <w:spacing w:val="-8"/>
          <w:sz w:val="24"/>
          <w:lang w:val="el-GR"/>
        </w:rPr>
        <w:t>αγ</w:t>
      </w:r>
      <w:r w:rsidRPr="00DD6B12">
        <w:rPr>
          <w:spacing w:val="-7"/>
          <w:sz w:val="24"/>
          <w:lang w:val="el-GR"/>
        </w:rPr>
        <w:t>ρ</w:t>
      </w:r>
      <w:r w:rsidRPr="00DD6B12">
        <w:rPr>
          <w:spacing w:val="-11"/>
          <w:sz w:val="24"/>
          <w:lang w:val="el-GR"/>
        </w:rPr>
        <w:t>ά</w:t>
      </w:r>
      <w:r w:rsidRPr="00DD6B12">
        <w:rPr>
          <w:spacing w:val="-6"/>
          <w:sz w:val="24"/>
          <w:lang w:val="el-GR"/>
        </w:rPr>
        <w:t>φ</w:t>
      </w:r>
      <w:r w:rsidRPr="00DD6B12">
        <w:rPr>
          <w:spacing w:val="-10"/>
          <w:sz w:val="24"/>
          <w:lang w:val="el-GR"/>
        </w:rPr>
        <w:t>ο</w:t>
      </w:r>
      <w:r w:rsidRPr="00DD6B12">
        <w:rPr>
          <w:sz w:val="24"/>
          <w:lang w:val="el-GR"/>
        </w:rPr>
        <w:t>υ</w:t>
      </w:r>
      <w:r w:rsidRPr="00DD6B12">
        <w:rPr>
          <w:spacing w:val="6"/>
          <w:sz w:val="24"/>
          <w:lang w:val="el-GR"/>
        </w:rPr>
        <w:t xml:space="preserve"> </w:t>
      </w:r>
      <w:r w:rsidRPr="00DD6B12">
        <w:rPr>
          <w:sz w:val="24"/>
          <w:lang w:val="el-GR"/>
        </w:rPr>
        <w:t>5</w:t>
      </w:r>
      <w:r w:rsidRPr="00DD6B12">
        <w:rPr>
          <w:spacing w:val="2"/>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6"/>
          <w:sz w:val="24"/>
          <w:lang w:val="el-GR"/>
        </w:rPr>
        <w:t xml:space="preserve"> </w:t>
      </w:r>
      <w:r w:rsidRPr="00DD6B12">
        <w:rPr>
          <w:spacing w:val="-8"/>
          <w:sz w:val="24"/>
          <w:lang w:val="el-GR"/>
        </w:rPr>
        <w:t>ά</w:t>
      </w:r>
      <w:r w:rsidRPr="00DD6B12">
        <w:rPr>
          <w:spacing w:val="-9"/>
          <w:sz w:val="24"/>
          <w:lang w:val="el-GR"/>
        </w:rPr>
        <w:t>ρ</w:t>
      </w:r>
      <w:r w:rsidRPr="00DD6B12">
        <w:rPr>
          <w:spacing w:val="-7"/>
          <w:sz w:val="24"/>
          <w:lang w:val="el-GR"/>
        </w:rPr>
        <w:t>θρ</w:t>
      </w:r>
      <w:r w:rsidRPr="00DD6B12">
        <w:rPr>
          <w:spacing w:val="-10"/>
          <w:sz w:val="24"/>
          <w:lang w:val="el-GR"/>
        </w:rPr>
        <w:t>ο</w:t>
      </w:r>
      <w:r w:rsidRPr="00DD6B12">
        <w:rPr>
          <w:sz w:val="24"/>
          <w:lang w:val="el-GR"/>
        </w:rPr>
        <w:t>υ</w:t>
      </w:r>
      <w:r w:rsidRPr="00DD6B12">
        <w:rPr>
          <w:spacing w:val="6"/>
          <w:sz w:val="24"/>
          <w:lang w:val="el-GR"/>
        </w:rPr>
        <w:t xml:space="preserve"> </w:t>
      </w:r>
      <w:r w:rsidRPr="00DD6B12">
        <w:rPr>
          <w:sz w:val="24"/>
          <w:lang w:val="el-GR"/>
        </w:rPr>
        <w:t>6</w:t>
      </w:r>
      <w:r w:rsidRPr="00DD6B12">
        <w:rPr>
          <w:spacing w:val="3"/>
          <w:sz w:val="24"/>
          <w:lang w:val="el-GR"/>
        </w:rPr>
        <w:t xml:space="preserve"> </w:t>
      </w:r>
      <w:r w:rsidRPr="006E062A">
        <w:rPr>
          <w:spacing w:val="-8"/>
          <w:sz w:val="24"/>
          <w:lang w:val="el-GR"/>
        </w:rPr>
        <w:t>τ</w:t>
      </w:r>
      <w:r w:rsidRPr="006E062A">
        <w:rPr>
          <w:spacing w:val="-10"/>
          <w:sz w:val="24"/>
          <w:lang w:val="el-GR"/>
        </w:rPr>
        <w:t>ο</w:t>
      </w:r>
      <w:r w:rsidRPr="006E062A">
        <w:rPr>
          <w:sz w:val="24"/>
          <w:lang w:val="el-GR"/>
        </w:rPr>
        <w:t>υ</w:t>
      </w:r>
      <w:r w:rsidRPr="006E062A">
        <w:rPr>
          <w:spacing w:val="6"/>
          <w:sz w:val="24"/>
          <w:lang w:val="el-GR"/>
        </w:rPr>
        <w:t xml:space="preserve"> </w:t>
      </w:r>
      <w:r w:rsidRPr="00582E91">
        <w:rPr>
          <w:spacing w:val="-8"/>
          <w:sz w:val="24"/>
          <w:lang w:val="el-GR"/>
        </w:rPr>
        <w:t>Ν</w:t>
      </w:r>
      <w:r w:rsidRPr="00582E91">
        <w:rPr>
          <w:sz w:val="24"/>
          <w:lang w:val="el-GR"/>
        </w:rPr>
        <w:t>.</w:t>
      </w:r>
      <w:r w:rsidRPr="00582E91">
        <w:rPr>
          <w:spacing w:val="2"/>
          <w:sz w:val="24"/>
          <w:lang w:val="el-GR"/>
        </w:rPr>
        <w:t xml:space="preserve"> </w:t>
      </w:r>
      <w:r w:rsidRPr="00582E91">
        <w:rPr>
          <w:spacing w:val="-10"/>
          <w:sz w:val="24"/>
          <w:lang w:val="el-GR"/>
        </w:rPr>
        <w:t>3</w:t>
      </w:r>
      <w:r w:rsidRPr="00582E91">
        <w:rPr>
          <w:spacing w:val="-7"/>
          <w:sz w:val="24"/>
          <w:lang w:val="el-GR"/>
        </w:rPr>
        <w:t>54</w:t>
      </w:r>
      <w:r w:rsidRPr="00582E91">
        <w:rPr>
          <w:spacing w:val="-10"/>
          <w:sz w:val="24"/>
          <w:lang w:val="el-GR"/>
        </w:rPr>
        <w:t>8</w:t>
      </w:r>
      <w:r w:rsidRPr="00582E91">
        <w:rPr>
          <w:spacing w:val="-7"/>
          <w:sz w:val="24"/>
          <w:lang w:val="el-GR"/>
        </w:rPr>
        <w:t>/</w:t>
      </w:r>
      <w:r w:rsidRPr="00582E91">
        <w:rPr>
          <w:spacing w:val="-10"/>
          <w:sz w:val="24"/>
          <w:lang w:val="el-GR"/>
        </w:rPr>
        <w:t>2</w:t>
      </w:r>
      <w:r w:rsidRPr="00582E91">
        <w:rPr>
          <w:spacing w:val="-7"/>
          <w:sz w:val="24"/>
          <w:lang w:val="el-GR"/>
        </w:rPr>
        <w:t>00</w:t>
      </w:r>
      <w:r w:rsidRPr="00582E91">
        <w:rPr>
          <w:sz w:val="24"/>
          <w:lang w:val="el-GR"/>
        </w:rPr>
        <w:t xml:space="preserve">7 </w:t>
      </w:r>
      <w:r w:rsidRPr="00582E91">
        <w:rPr>
          <w:spacing w:val="-1"/>
          <w:sz w:val="24"/>
          <w:lang w:val="el-GR"/>
        </w:rPr>
        <w:t>(</w:t>
      </w:r>
      <w:r w:rsidRPr="00582E91">
        <w:rPr>
          <w:spacing w:val="-7"/>
          <w:sz w:val="24"/>
          <w:lang w:val="el-GR"/>
        </w:rPr>
        <w:t>ΦΕ</w:t>
      </w:r>
      <w:r w:rsidRPr="00582E91">
        <w:rPr>
          <w:sz w:val="24"/>
          <w:lang w:val="el-GR"/>
        </w:rPr>
        <w:t>Κ</w:t>
      </w:r>
      <w:r w:rsidRPr="00582E91">
        <w:rPr>
          <w:spacing w:val="2"/>
          <w:sz w:val="24"/>
          <w:lang w:val="el-GR"/>
        </w:rPr>
        <w:t xml:space="preserve"> </w:t>
      </w:r>
      <w:r w:rsidRPr="00582E91">
        <w:rPr>
          <w:spacing w:val="-7"/>
          <w:sz w:val="24"/>
          <w:lang w:val="el-GR"/>
        </w:rPr>
        <w:t>6</w:t>
      </w:r>
      <w:r w:rsidRPr="00582E91">
        <w:rPr>
          <w:sz w:val="24"/>
          <w:lang w:val="el-GR"/>
        </w:rPr>
        <w:t>8</w:t>
      </w:r>
      <w:r w:rsidRPr="00582E91">
        <w:rPr>
          <w:spacing w:val="3"/>
          <w:sz w:val="24"/>
          <w:lang w:val="el-GR"/>
        </w:rPr>
        <w:t xml:space="preserve"> </w:t>
      </w:r>
      <w:r w:rsidRPr="00582E91">
        <w:rPr>
          <w:spacing w:val="-8"/>
          <w:sz w:val="24"/>
          <w:lang w:val="el-GR"/>
        </w:rPr>
        <w:t>Α’</w:t>
      </w:r>
      <w:r w:rsidRPr="00582E91">
        <w:rPr>
          <w:sz w:val="24"/>
          <w:lang w:val="el-GR"/>
        </w:rPr>
        <w:t>)</w:t>
      </w:r>
      <w:r w:rsidRPr="00582E91">
        <w:rPr>
          <w:spacing w:val="11"/>
          <w:sz w:val="24"/>
          <w:lang w:val="el-GR"/>
        </w:rPr>
        <w:t xml:space="preserve"> </w:t>
      </w:r>
      <w:r w:rsidRPr="006E062A">
        <w:rPr>
          <w:spacing w:val="-8"/>
          <w:sz w:val="24"/>
          <w:lang w:val="el-GR"/>
        </w:rPr>
        <w:t>κα</w:t>
      </w:r>
      <w:r w:rsidRPr="006E062A">
        <w:rPr>
          <w:sz w:val="24"/>
          <w:lang w:val="el-GR"/>
        </w:rPr>
        <w:t>ι</w:t>
      </w:r>
      <w:r w:rsidRPr="00DD6B12">
        <w:rPr>
          <w:spacing w:val="3"/>
          <w:sz w:val="24"/>
          <w:lang w:val="el-GR"/>
        </w:rPr>
        <w:t xml:space="preserve"> </w:t>
      </w:r>
      <w:r w:rsidRPr="00DD6B12">
        <w:rPr>
          <w:spacing w:val="-9"/>
          <w:sz w:val="24"/>
          <w:lang w:val="el-GR"/>
        </w:rPr>
        <w:t>μ</w:t>
      </w:r>
      <w:r w:rsidRPr="00DD6B12">
        <w:rPr>
          <w:spacing w:val="-7"/>
          <w:sz w:val="24"/>
          <w:lang w:val="el-GR"/>
        </w:rPr>
        <w:t>ό</w:t>
      </w:r>
      <w:r w:rsidRPr="00DD6B12">
        <w:rPr>
          <w:spacing w:val="-8"/>
          <w:sz w:val="24"/>
          <w:lang w:val="el-GR"/>
        </w:rPr>
        <w:t>ν</w:t>
      </w:r>
      <w:r w:rsidRPr="00DD6B12">
        <w:rPr>
          <w:sz w:val="24"/>
          <w:lang w:val="el-GR"/>
        </w:rPr>
        <w:t>ο</w:t>
      </w:r>
      <w:r w:rsidRPr="00DD6B12">
        <w:rPr>
          <w:spacing w:val="2"/>
          <w:sz w:val="24"/>
          <w:lang w:val="el-GR"/>
        </w:rPr>
        <w:t xml:space="preserve"> </w:t>
      </w:r>
      <w:r w:rsidRPr="00DD6B12">
        <w:rPr>
          <w:spacing w:val="-11"/>
          <w:sz w:val="24"/>
          <w:lang w:val="el-GR"/>
        </w:rPr>
        <w:t>α</w:t>
      </w:r>
      <w:r w:rsidRPr="00DD6B12">
        <w:rPr>
          <w:spacing w:val="-4"/>
          <w:sz w:val="24"/>
          <w:lang w:val="el-GR"/>
        </w:rPr>
        <w:t>υ</w:t>
      </w:r>
      <w:r w:rsidRPr="00DD6B12">
        <w:rPr>
          <w:spacing w:val="-10"/>
          <w:sz w:val="24"/>
          <w:lang w:val="el-GR"/>
        </w:rPr>
        <w:t>τ</w:t>
      </w:r>
      <w:r w:rsidRPr="00DD6B12">
        <w:rPr>
          <w:spacing w:val="-7"/>
          <w:sz w:val="24"/>
          <w:lang w:val="el-GR"/>
        </w:rPr>
        <w:t>ό</w:t>
      </w:r>
      <w:r w:rsidRPr="00DD6B12">
        <w:rPr>
          <w:sz w:val="24"/>
          <w:lang w:val="el-GR"/>
        </w:rPr>
        <w:t>ν</w:t>
      </w:r>
      <w:r w:rsidRPr="00DD6B12">
        <w:rPr>
          <w:spacing w:val="2"/>
          <w:sz w:val="24"/>
          <w:lang w:val="el-GR"/>
        </w:rPr>
        <w:t xml:space="preserve"> </w:t>
      </w:r>
      <w:r w:rsidRPr="00DD6B12">
        <w:rPr>
          <w:spacing w:val="-8"/>
          <w:sz w:val="24"/>
          <w:lang w:val="el-GR"/>
        </w:rPr>
        <w:t>χ</w:t>
      </w:r>
      <w:r w:rsidRPr="00DD6B12">
        <w:rPr>
          <w:spacing w:val="-7"/>
          <w:sz w:val="24"/>
          <w:lang w:val="el-GR"/>
        </w:rPr>
        <w:t>ωρ</w:t>
      </w:r>
      <w:r w:rsidRPr="00DD6B12">
        <w:rPr>
          <w:spacing w:val="-9"/>
          <w:sz w:val="24"/>
          <w:lang w:val="el-GR"/>
        </w:rPr>
        <w:t>ί</w:t>
      </w:r>
      <w:r w:rsidRPr="00DD6B12">
        <w:rPr>
          <w:sz w:val="24"/>
          <w:lang w:val="el-GR"/>
        </w:rPr>
        <w:t>ς</w:t>
      </w:r>
      <w:r w:rsidRPr="00DD6B12">
        <w:rPr>
          <w:spacing w:val="6"/>
          <w:sz w:val="24"/>
          <w:lang w:val="el-GR"/>
        </w:rPr>
        <w:t xml:space="preserve"> </w:t>
      </w:r>
      <w:r w:rsidRPr="00DD6B12">
        <w:rPr>
          <w:spacing w:val="-8"/>
          <w:sz w:val="24"/>
          <w:lang w:val="el-GR"/>
        </w:rPr>
        <w:t>κ</w:t>
      </w:r>
      <w:r w:rsidRPr="00DD6B12">
        <w:rPr>
          <w:spacing w:val="-10"/>
          <w:sz w:val="24"/>
          <w:lang w:val="el-GR"/>
        </w:rPr>
        <w:t>α</w:t>
      </w:r>
      <w:r w:rsidRPr="00DD6B12">
        <w:rPr>
          <w:spacing w:val="-6"/>
          <w:sz w:val="24"/>
          <w:lang w:val="el-GR"/>
        </w:rPr>
        <w:t>μ</w:t>
      </w:r>
      <w:r w:rsidRPr="00DD6B12">
        <w:rPr>
          <w:spacing w:val="-7"/>
          <w:sz w:val="24"/>
          <w:lang w:val="el-GR"/>
        </w:rPr>
        <w:t>ι</w:t>
      </w:r>
      <w:r w:rsidRPr="00DD6B12">
        <w:rPr>
          <w:sz w:val="24"/>
          <w:lang w:val="el-GR"/>
        </w:rPr>
        <w:t>ά</w:t>
      </w:r>
      <w:r w:rsidRPr="00DD6B12">
        <w:rPr>
          <w:spacing w:val="1"/>
          <w:sz w:val="24"/>
          <w:lang w:val="el-GR"/>
        </w:rPr>
        <w:t xml:space="preserve"> </w:t>
      </w:r>
      <w:r w:rsidRPr="00DD6B12">
        <w:rPr>
          <w:spacing w:val="-24"/>
          <w:sz w:val="24"/>
          <w:lang w:val="el-GR"/>
        </w:rPr>
        <w:t>ε</w:t>
      </w:r>
      <w:r w:rsidRPr="00DD6B12">
        <w:rPr>
          <w:spacing w:val="-6"/>
          <w:sz w:val="24"/>
          <w:lang w:val="el-GR"/>
        </w:rPr>
        <w:t>υ</w:t>
      </w:r>
      <w:r w:rsidRPr="00DD6B12">
        <w:rPr>
          <w:spacing w:val="-9"/>
          <w:sz w:val="24"/>
          <w:lang w:val="el-GR"/>
        </w:rPr>
        <w:t>θ</w:t>
      </w:r>
      <w:r w:rsidRPr="00DD6B12">
        <w:rPr>
          <w:spacing w:val="-6"/>
          <w:sz w:val="24"/>
          <w:lang w:val="el-GR"/>
        </w:rPr>
        <w:t>ύ</w:t>
      </w:r>
      <w:r w:rsidRPr="00DD6B12">
        <w:rPr>
          <w:spacing w:val="-8"/>
          <w:sz w:val="24"/>
          <w:lang w:val="el-GR"/>
        </w:rPr>
        <w:t>ν</w:t>
      </w:r>
      <w:r w:rsidRPr="00DD6B12">
        <w:rPr>
          <w:sz w:val="24"/>
          <w:lang w:val="el-GR"/>
        </w:rPr>
        <w:t>η</w:t>
      </w:r>
      <w:r w:rsidRPr="00DD6B12">
        <w:rPr>
          <w:spacing w:val="2"/>
          <w:sz w:val="24"/>
          <w:lang w:val="el-GR"/>
        </w:rPr>
        <w:t xml:space="preserve"> </w:t>
      </w:r>
      <w:r w:rsidRPr="00DD6B12">
        <w:rPr>
          <w:spacing w:val="-6"/>
          <w:sz w:val="24"/>
          <w:lang w:val="el-GR"/>
        </w:rPr>
        <w:t>κ</w:t>
      </w:r>
      <w:r w:rsidRPr="00DD6B12">
        <w:rPr>
          <w:spacing w:val="-11"/>
          <w:sz w:val="24"/>
          <w:lang w:val="el-GR"/>
        </w:rPr>
        <w:t>α</w:t>
      </w:r>
      <w:r w:rsidRPr="00DD6B12">
        <w:rPr>
          <w:sz w:val="24"/>
          <w:lang w:val="el-GR"/>
        </w:rPr>
        <w:t xml:space="preserve">ι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8"/>
          <w:sz w:val="24"/>
          <w:lang w:val="el-GR"/>
        </w:rPr>
        <w:t>χ</w:t>
      </w:r>
      <w:r w:rsidRPr="00DD6B12">
        <w:rPr>
          <w:spacing w:val="-9"/>
          <w:sz w:val="24"/>
          <w:lang w:val="el-GR"/>
        </w:rPr>
        <w:t>ρ</w:t>
      </w:r>
      <w:r w:rsidRPr="00DD6B12">
        <w:rPr>
          <w:spacing w:val="-7"/>
          <w:sz w:val="24"/>
          <w:lang w:val="el-GR"/>
        </w:rPr>
        <w:t>έ</w:t>
      </w:r>
      <w:r w:rsidRPr="00DD6B12">
        <w:rPr>
          <w:spacing w:val="-9"/>
          <w:sz w:val="24"/>
          <w:lang w:val="el-GR"/>
        </w:rPr>
        <w:t>ω</w:t>
      </w:r>
      <w:r w:rsidRPr="00DD6B12">
        <w:rPr>
          <w:spacing w:val="-7"/>
          <w:sz w:val="24"/>
          <w:lang w:val="el-GR"/>
        </w:rPr>
        <w:t>σ</w:t>
      </w:r>
      <w:r w:rsidRPr="00DD6B12">
        <w:rPr>
          <w:sz w:val="24"/>
          <w:lang w:val="el-GR"/>
        </w:rPr>
        <w:t>η</w:t>
      </w:r>
      <w:r w:rsidRPr="00DD6B12">
        <w:rPr>
          <w:spacing w:val="-15"/>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6"/>
          <w:sz w:val="24"/>
          <w:lang w:val="el-GR"/>
        </w:rPr>
        <w:t xml:space="preserve"> </w:t>
      </w:r>
      <w:r w:rsidRPr="00DD6B12">
        <w:rPr>
          <w:spacing w:val="-8"/>
          <w:sz w:val="24"/>
          <w:lang w:val="el-GR"/>
        </w:rPr>
        <w:t>Δή</w:t>
      </w:r>
      <w:r w:rsidRPr="00DD6B12">
        <w:rPr>
          <w:spacing w:val="-9"/>
          <w:sz w:val="24"/>
          <w:lang w:val="el-GR"/>
        </w:rPr>
        <w:t>μ</w:t>
      </w:r>
      <w:r w:rsidRPr="00DD6B12">
        <w:rPr>
          <w:spacing w:val="-10"/>
          <w:sz w:val="24"/>
          <w:lang w:val="el-GR"/>
        </w:rPr>
        <w:t>ο</w:t>
      </w:r>
      <w:r w:rsidRPr="00DD6B12">
        <w:rPr>
          <w:spacing w:val="-6"/>
          <w:sz w:val="24"/>
          <w:lang w:val="el-GR"/>
        </w:rPr>
        <w:t>υ</w:t>
      </w:r>
      <w:r w:rsidRPr="00DD6B12">
        <w:rPr>
          <w:sz w:val="24"/>
          <w:lang w:val="el-GR"/>
        </w:rPr>
        <w:t>.</w:t>
      </w:r>
    </w:p>
    <w:p w:rsidR="00FE1FF8" w:rsidRPr="00DD6B12" w:rsidRDefault="00FE1FF8" w:rsidP="00FE1FF8">
      <w:pPr>
        <w:spacing w:line="200" w:lineRule="exact"/>
        <w:rPr>
          <w:lang w:val="el-GR"/>
        </w:rPr>
      </w:pPr>
    </w:p>
    <w:p w:rsidR="00FE1FF8" w:rsidRPr="00DD6B12" w:rsidRDefault="00FE1FF8" w:rsidP="00FE1FF8">
      <w:pPr>
        <w:ind w:right="8708"/>
        <w:rPr>
          <w:sz w:val="24"/>
          <w:lang w:val="el-GR"/>
        </w:rPr>
      </w:pPr>
      <w:r w:rsidRPr="00DD6B12">
        <w:rPr>
          <w:b/>
          <w:spacing w:val="-8"/>
          <w:sz w:val="24"/>
          <w:lang w:val="el-GR"/>
        </w:rPr>
        <w:t>Α</w:t>
      </w:r>
      <w:r w:rsidRPr="00DD6B12">
        <w:rPr>
          <w:b/>
          <w:spacing w:val="-12"/>
          <w:sz w:val="24"/>
          <w:lang w:val="el-GR"/>
        </w:rPr>
        <w:t>Ρ</w:t>
      </w:r>
      <w:r w:rsidRPr="00DD6B12">
        <w:rPr>
          <w:b/>
          <w:spacing w:val="-4"/>
          <w:sz w:val="24"/>
          <w:lang w:val="el-GR"/>
        </w:rPr>
        <w:t>Θ</w:t>
      </w:r>
      <w:r w:rsidRPr="00DD6B12">
        <w:rPr>
          <w:b/>
          <w:spacing w:val="-12"/>
          <w:sz w:val="24"/>
          <w:lang w:val="el-GR"/>
        </w:rPr>
        <w:t>Ρ</w:t>
      </w:r>
      <w:r w:rsidRPr="00DD6B12">
        <w:rPr>
          <w:b/>
          <w:sz w:val="24"/>
          <w:lang w:val="el-GR"/>
        </w:rPr>
        <w:t>Ο</w:t>
      </w:r>
      <w:r w:rsidRPr="00DD6B12">
        <w:rPr>
          <w:b/>
          <w:spacing w:val="-14"/>
          <w:sz w:val="24"/>
          <w:lang w:val="el-GR"/>
        </w:rPr>
        <w:t xml:space="preserve"> </w:t>
      </w:r>
      <w:r w:rsidRPr="00DD6B12">
        <w:rPr>
          <w:b/>
          <w:spacing w:val="-7"/>
          <w:sz w:val="24"/>
          <w:lang w:val="el-GR"/>
        </w:rPr>
        <w:t>1</w:t>
      </w:r>
      <w:r w:rsidRPr="00DD6B12">
        <w:rPr>
          <w:b/>
          <w:sz w:val="24"/>
          <w:lang w:val="el-GR"/>
        </w:rPr>
        <w:t>1</w:t>
      </w:r>
    </w:p>
    <w:p w:rsidR="00FE1FF8" w:rsidRPr="00DD6B12" w:rsidRDefault="00FE1FF8" w:rsidP="00FE1FF8">
      <w:pPr>
        <w:spacing w:before="43"/>
        <w:ind w:right="8605"/>
        <w:rPr>
          <w:sz w:val="24"/>
          <w:lang w:val="el-GR"/>
        </w:rPr>
      </w:pPr>
      <w:r w:rsidRPr="00DD6B12">
        <w:rPr>
          <w:b/>
          <w:spacing w:val="-6"/>
          <w:sz w:val="24"/>
          <w:lang w:val="el-GR"/>
        </w:rPr>
        <w:t>Λ</w:t>
      </w:r>
      <w:r w:rsidRPr="00DD6B12">
        <w:rPr>
          <w:b/>
          <w:spacing w:val="-7"/>
          <w:sz w:val="24"/>
          <w:lang w:val="el-GR"/>
        </w:rPr>
        <w:t>ο</w:t>
      </w:r>
      <w:r w:rsidRPr="00DD6B12">
        <w:rPr>
          <w:b/>
          <w:spacing w:val="-10"/>
          <w:sz w:val="24"/>
          <w:lang w:val="el-GR"/>
        </w:rPr>
        <w:t>ι</w:t>
      </w:r>
      <w:r w:rsidRPr="00DD6B12">
        <w:rPr>
          <w:b/>
          <w:spacing w:val="-7"/>
          <w:sz w:val="24"/>
          <w:lang w:val="el-GR"/>
        </w:rPr>
        <w:t>πο</w:t>
      </w:r>
      <w:r w:rsidRPr="00DD6B12">
        <w:rPr>
          <w:b/>
          <w:sz w:val="24"/>
          <w:lang w:val="el-GR"/>
        </w:rPr>
        <w:t>ί</w:t>
      </w:r>
      <w:r w:rsidRPr="00DD6B12">
        <w:rPr>
          <w:b/>
          <w:spacing w:val="-17"/>
          <w:sz w:val="24"/>
          <w:lang w:val="el-GR"/>
        </w:rPr>
        <w:t xml:space="preserve"> </w:t>
      </w:r>
      <w:r w:rsidRPr="00DD6B12">
        <w:rPr>
          <w:b/>
          <w:spacing w:val="-9"/>
          <w:sz w:val="24"/>
          <w:lang w:val="el-GR"/>
        </w:rPr>
        <w:t>Ό</w:t>
      </w:r>
      <w:r w:rsidRPr="00DD6B12">
        <w:rPr>
          <w:b/>
          <w:spacing w:val="-6"/>
          <w:sz w:val="24"/>
          <w:lang w:val="el-GR"/>
        </w:rPr>
        <w:t>ρ</w:t>
      </w:r>
      <w:r w:rsidRPr="00DD6B12">
        <w:rPr>
          <w:b/>
          <w:spacing w:val="-7"/>
          <w:sz w:val="24"/>
          <w:lang w:val="el-GR"/>
        </w:rPr>
        <w:t>ο</w:t>
      </w:r>
      <w:r w:rsidRPr="00DD6B12">
        <w:rPr>
          <w:b/>
          <w:sz w:val="24"/>
          <w:lang w:val="el-GR"/>
        </w:rPr>
        <w:t>ι</w:t>
      </w:r>
    </w:p>
    <w:p w:rsidR="00FE1FF8" w:rsidRPr="00DD6B12" w:rsidRDefault="00FE1FF8" w:rsidP="00FE1FF8">
      <w:pPr>
        <w:spacing w:before="31" w:line="276" w:lineRule="auto"/>
        <w:ind w:right="130"/>
        <w:rPr>
          <w:sz w:val="24"/>
          <w:lang w:val="el-GR"/>
        </w:rPr>
      </w:pPr>
      <w:r w:rsidRPr="00DD6B12">
        <w:rPr>
          <w:spacing w:val="-8"/>
          <w:sz w:val="24"/>
          <w:lang w:val="el-GR"/>
        </w:rPr>
        <w:t>Κα</w:t>
      </w:r>
      <w:r w:rsidRPr="00DD6B12">
        <w:rPr>
          <w:spacing w:val="-7"/>
          <w:sz w:val="24"/>
          <w:lang w:val="el-GR"/>
        </w:rPr>
        <w:t>θ</w:t>
      </w:r>
      <w:r w:rsidRPr="00DD6B12">
        <w:rPr>
          <w:spacing w:val="-9"/>
          <w:sz w:val="24"/>
          <w:lang w:val="el-GR"/>
        </w:rPr>
        <w:t>ώ</w:t>
      </w:r>
      <w:r w:rsidRPr="00DD6B12">
        <w:rPr>
          <w:sz w:val="24"/>
          <w:lang w:val="el-GR"/>
        </w:rPr>
        <w:t>ς</w:t>
      </w:r>
      <w:r w:rsidRPr="00DD6B12">
        <w:rPr>
          <w:spacing w:val="-4"/>
          <w:sz w:val="24"/>
          <w:lang w:val="el-GR"/>
        </w:rPr>
        <w:t xml:space="preserve"> </w:t>
      </w:r>
      <w:r w:rsidRPr="00DD6B12">
        <w:rPr>
          <w:sz w:val="24"/>
          <w:lang w:val="el-GR"/>
        </w:rPr>
        <w:t>η</w:t>
      </w:r>
      <w:r w:rsidRPr="00DD6B12">
        <w:rPr>
          <w:spacing w:val="-8"/>
          <w:sz w:val="24"/>
          <w:lang w:val="el-GR"/>
        </w:rPr>
        <w:t xml:space="preserve"> ηλ</w:t>
      </w:r>
      <w:r w:rsidRPr="00DD6B12">
        <w:rPr>
          <w:spacing w:val="-7"/>
          <w:sz w:val="24"/>
          <w:lang w:val="el-GR"/>
        </w:rPr>
        <w:t>ι</w:t>
      </w:r>
      <w:r w:rsidRPr="00DD6B12">
        <w:rPr>
          <w:spacing w:val="-11"/>
          <w:sz w:val="24"/>
          <w:lang w:val="el-GR"/>
        </w:rPr>
        <w:t>κ</w:t>
      </w:r>
      <w:r w:rsidRPr="00DD6B12">
        <w:rPr>
          <w:spacing w:val="-7"/>
          <w:sz w:val="24"/>
          <w:lang w:val="el-GR"/>
        </w:rPr>
        <w:t>ί</w:t>
      </w:r>
      <w:r w:rsidRPr="00DD6B12">
        <w:rPr>
          <w:sz w:val="24"/>
          <w:lang w:val="el-GR"/>
        </w:rPr>
        <w:t>α</w:t>
      </w:r>
      <w:r w:rsidRPr="00DD6B12">
        <w:rPr>
          <w:spacing w:val="-6"/>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7"/>
          <w:sz w:val="24"/>
          <w:lang w:val="el-GR"/>
        </w:rPr>
        <w:t>οδ</w:t>
      </w:r>
      <w:r w:rsidRPr="00DD6B12">
        <w:rPr>
          <w:spacing w:val="-8"/>
          <w:sz w:val="24"/>
          <w:lang w:val="el-GR"/>
        </w:rPr>
        <w:t>ηγ</w:t>
      </w:r>
      <w:r w:rsidRPr="00DD6B12">
        <w:rPr>
          <w:spacing w:val="-10"/>
          <w:sz w:val="24"/>
          <w:lang w:val="el-GR"/>
        </w:rPr>
        <w:t>ο</w:t>
      </w:r>
      <w:r w:rsidRPr="00DD6B12">
        <w:rPr>
          <w:sz w:val="24"/>
          <w:lang w:val="el-GR"/>
        </w:rPr>
        <w:t>ύ</w:t>
      </w:r>
      <w:r w:rsidRPr="00DD6B12">
        <w:rPr>
          <w:spacing w:val="-4"/>
          <w:sz w:val="24"/>
          <w:lang w:val="el-GR"/>
        </w:rPr>
        <w:t xml:space="preserve"> </w:t>
      </w:r>
      <w:r w:rsidRPr="00DD6B12">
        <w:rPr>
          <w:spacing w:val="-8"/>
          <w:sz w:val="24"/>
          <w:lang w:val="el-GR"/>
        </w:rPr>
        <w:t>κα</w:t>
      </w:r>
      <w:r w:rsidRPr="00DD6B12">
        <w:rPr>
          <w:sz w:val="24"/>
          <w:lang w:val="el-GR"/>
        </w:rPr>
        <w:t>ι</w:t>
      </w:r>
      <w:r w:rsidRPr="00DD6B12">
        <w:rPr>
          <w:spacing w:val="-6"/>
          <w:sz w:val="24"/>
          <w:lang w:val="el-GR"/>
        </w:rPr>
        <w:t xml:space="preserve"> </w:t>
      </w:r>
      <w:r w:rsidRPr="00DD6B12">
        <w:rPr>
          <w:sz w:val="24"/>
          <w:lang w:val="el-GR"/>
        </w:rPr>
        <w:t>ο</w:t>
      </w:r>
      <w:r w:rsidRPr="00DD6B12">
        <w:rPr>
          <w:spacing w:val="-5"/>
          <w:sz w:val="24"/>
          <w:lang w:val="el-GR"/>
        </w:rPr>
        <w:t xml:space="preserve"> </w:t>
      </w:r>
      <w:r w:rsidRPr="00DD6B12">
        <w:rPr>
          <w:spacing w:val="-8"/>
          <w:sz w:val="24"/>
          <w:lang w:val="el-GR"/>
        </w:rPr>
        <w:t>χ</w:t>
      </w:r>
      <w:r w:rsidRPr="00DD6B12">
        <w:rPr>
          <w:spacing w:val="-7"/>
          <w:sz w:val="24"/>
          <w:lang w:val="el-GR"/>
        </w:rPr>
        <w:t>ρό</w:t>
      </w:r>
      <w:r w:rsidRPr="00DD6B12">
        <w:rPr>
          <w:spacing w:val="-10"/>
          <w:sz w:val="24"/>
          <w:lang w:val="el-GR"/>
        </w:rPr>
        <w:t>ν</w:t>
      </w:r>
      <w:r w:rsidRPr="00DD6B12">
        <w:rPr>
          <w:spacing w:val="-7"/>
          <w:sz w:val="24"/>
          <w:lang w:val="el-GR"/>
        </w:rPr>
        <w:t>ο</w:t>
      </w:r>
      <w:r w:rsidRPr="00DD6B12">
        <w:rPr>
          <w:sz w:val="24"/>
          <w:lang w:val="el-GR"/>
        </w:rPr>
        <w:t>ς</w:t>
      </w:r>
      <w:r w:rsidRPr="00DD6B12">
        <w:rPr>
          <w:spacing w:val="-6"/>
          <w:sz w:val="24"/>
          <w:lang w:val="el-GR"/>
        </w:rPr>
        <w:t xml:space="preserve"> </w:t>
      </w:r>
      <w:r w:rsidRPr="00DD6B12">
        <w:rPr>
          <w:spacing w:val="-7"/>
          <w:sz w:val="24"/>
          <w:lang w:val="el-GR"/>
        </w:rPr>
        <w:t>έ</w:t>
      </w:r>
      <w:r w:rsidRPr="00DD6B12">
        <w:rPr>
          <w:spacing w:val="-8"/>
          <w:sz w:val="24"/>
          <w:lang w:val="el-GR"/>
        </w:rPr>
        <w:t>κ</w:t>
      </w:r>
      <w:r w:rsidRPr="00DD6B12">
        <w:rPr>
          <w:spacing w:val="-7"/>
          <w:sz w:val="24"/>
          <w:lang w:val="el-GR"/>
        </w:rPr>
        <w:t>δ</w:t>
      </w:r>
      <w:r w:rsidRPr="00DD6B12">
        <w:rPr>
          <w:spacing w:val="-10"/>
          <w:sz w:val="24"/>
          <w:lang w:val="el-GR"/>
        </w:rPr>
        <w:t>ο</w:t>
      </w:r>
      <w:r w:rsidRPr="00DD6B12">
        <w:rPr>
          <w:spacing w:val="-7"/>
          <w:sz w:val="24"/>
          <w:lang w:val="el-GR"/>
        </w:rPr>
        <w:t>σ</w:t>
      </w:r>
      <w:r w:rsidRPr="00DD6B12">
        <w:rPr>
          <w:spacing w:val="-10"/>
          <w:sz w:val="24"/>
          <w:lang w:val="el-GR"/>
        </w:rPr>
        <w:t>η</w:t>
      </w:r>
      <w:r w:rsidRPr="00DD6B12">
        <w:rPr>
          <w:sz w:val="24"/>
          <w:lang w:val="el-GR"/>
        </w:rPr>
        <w:t>ς</w:t>
      </w:r>
      <w:r w:rsidRPr="00DD6B12">
        <w:rPr>
          <w:spacing w:val="-4"/>
          <w:sz w:val="24"/>
          <w:lang w:val="el-GR"/>
        </w:rPr>
        <w:t xml:space="preserve"> </w:t>
      </w:r>
      <w:r w:rsidRPr="00DD6B12">
        <w:rPr>
          <w:spacing w:val="-8"/>
          <w:sz w:val="24"/>
          <w:lang w:val="el-GR"/>
        </w:rPr>
        <w:t>τη</w:t>
      </w:r>
      <w:r w:rsidRPr="00DD6B12">
        <w:rPr>
          <w:sz w:val="24"/>
          <w:lang w:val="el-GR"/>
        </w:rPr>
        <w:t>ς</w:t>
      </w:r>
      <w:r w:rsidRPr="00DD6B12">
        <w:rPr>
          <w:spacing w:val="-4"/>
          <w:sz w:val="24"/>
          <w:lang w:val="el-GR"/>
        </w:rPr>
        <w:t xml:space="preserve"> </w:t>
      </w:r>
      <w:r w:rsidRPr="00DD6B12">
        <w:rPr>
          <w:spacing w:val="-8"/>
          <w:sz w:val="24"/>
          <w:lang w:val="el-GR"/>
        </w:rPr>
        <w:t>ά</w:t>
      </w:r>
      <w:r w:rsidRPr="00DD6B12">
        <w:rPr>
          <w:spacing w:val="-7"/>
          <w:sz w:val="24"/>
          <w:lang w:val="el-GR"/>
        </w:rPr>
        <w:t>δ</w:t>
      </w:r>
      <w:r w:rsidRPr="00DD6B12">
        <w:rPr>
          <w:spacing w:val="-10"/>
          <w:sz w:val="24"/>
          <w:lang w:val="el-GR"/>
        </w:rPr>
        <w:t>ε</w:t>
      </w:r>
      <w:r w:rsidRPr="00DD6B12">
        <w:rPr>
          <w:spacing w:val="-7"/>
          <w:sz w:val="24"/>
          <w:lang w:val="el-GR"/>
        </w:rPr>
        <w:t>ι</w:t>
      </w:r>
      <w:r w:rsidRPr="00DD6B12">
        <w:rPr>
          <w:spacing w:val="-8"/>
          <w:sz w:val="24"/>
          <w:lang w:val="el-GR"/>
        </w:rPr>
        <w:t>α</w:t>
      </w:r>
      <w:r w:rsidRPr="00DD6B12">
        <w:rPr>
          <w:sz w:val="24"/>
          <w:lang w:val="el-GR"/>
        </w:rPr>
        <w:t>ς</w:t>
      </w:r>
      <w:r w:rsidRPr="00DD6B12">
        <w:rPr>
          <w:spacing w:val="-6"/>
          <w:sz w:val="24"/>
          <w:lang w:val="el-GR"/>
        </w:rPr>
        <w:t xml:space="preserve"> </w:t>
      </w:r>
      <w:r w:rsidRPr="00DD6B12">
        <w:rPr>
          <w:spacing w:val="-7"/>
          <w:sz w:val="24"/>
          <w:lang w:val="el-GR"/>
        </w:rPr>
        <w:t>ι</w:t>
      </w:r>
      <w:r w:rsidRPr="00DD6B12">
        <w:rPr>
          <w:spacing w:val="-8"/>
          <w:sz w:val="24"/>
          <w:lang w:val="el-GR"/>
        </w:rPr>
        <w:t>καν</w:t>
      </w:r>
      <w:r w:rsidRPr="00DD6B12">
        <w:rPr>
          <w:spacing w:val="-7"/>
          <w:sz w:val="24"/>
          <w:lang w:val="el-GR"/>
        </w:rPr>
        <w:t>ό</w:t>
      </w:r>
      <w:r w:rsidRPr="00DD6B12">
        <w:rPr>
          <w:spacing w:val="-8"/>
          <w:sz w:val="24"/>
          <w:lang w:val="el-GR"/>
        </w:rPr>
        <w:t>τητ</w:t>
      </w:r>
      <w:r w:rsidRPr="00DD6B12">
        <w:rPr>
          <w:spacing w:val="-11"/>
          <w:sz w:val="24"/>
          <w:lang w:val="el-GR"/>
        </w:rPr>
        <w:t>α</w:t>
      </w:r>
      <w:r w:rsidRPr="00DD6B12">
        <w:rPr>
          <w:sz w:val="24"/>
          <w:lang w:val="el-GR"/>
        </w:rPr>
        <w:t>ς</w:t>
      </w:r>
      <w:r w:rsidRPr="00DD6B12">
        <w:rPr>
          <w:spacing w:val="-4"/>
          <w:sz w:val="24"/>
          <w:lang w:val="el-GR"/>
        </w:rPr>
        <w:t xml:space="preserve"> </w:t>
      </w:r>
      <w:r w:rsidRPr="00DD6B12">
        <w:rPr>
          <w:spacing w:val="-7"/>
          <w:sz w:val="24"/>
          <w:lang w:val="el-GR"/>
        </w:rPr>
        <w:t>οδ</w:t>
      </w:r>
      <w:r w:rsidRPr="00DD6B12">
        <w:rPr>
          <w:spacing w:val="-8"/>
          <w:sz w:val="24"/>
          <w:lang w:val="el-GR"/>
        </w:rPr>
        <w:t>ήγη</w:t>
      </w:r>
      <w:r w:rsidRPr="00DD6B12">
        <w:rPr>
          <w:spacing w:val="-7"/>
          <w:sz w:val="24"/>
          <w:lang w:val="el-GR"/>
        </w:rPr>
        <w:t>σ</w:t>
      </w:r>
      <w:r w:rsidRPr="00DD6B12">
        <w:rPr>
          <w:spacing w:val="-8"/>
          <w:sz w:val="24"/>
          <w:lang w:val="el-GR"/>
        </w:rPr>
        <w:t>η</w:t>
      </w:r>
      <w:r w:rsidRPr="00DD6B12">
        <w:rPr>
          <w:sz w:val="24"/>
          <w:lang w:val="el-GR"/>
        </w:rPr>
        <w:t>ς</w:t>
      </w:r>
      <w:r w:rsidRPr="00DD6B12">
        <w:rPr>
          <w:spacing w:val="-4"/>
          <w:sz w:val="24"/>
          <w:lang w:val="el-GR"/>
        </w:rPr>
        <w:t xml:space="preserve"> </w:t>
      </w:r>
      <w:r w:rsidRPr="00DD6B12">
        <w:rPr>
          <w:spacing w:val="-8"/>
          <w:sz w:val="24"/>
          <w:lang w:val="el-GR"/>
        </w:rPr>
        <w:t>απ</w:t>
      </w:r>
      <w:r w:rsidRPr="00DD6B12">
        <w:rPr>
          <w:spacing w:val="-7"/>
          <w:sz w:val="24"/>
          <w:lang w:val="el-GR"/>
        </w:rPr>
        <w:t>ο</w:t>
      </w:r>
      <w:r w:rsidRPr="00DD6B12">
        <w:rPr>
          <w:spacing w:val="-10"/>
          <w:sz w:val="24"/>
          <w:lang w:val="el-GR"/>
        </w:rPr>
        <w:t>τ</w:t>
      </w:r>
      <w:r w:rsidRPr="00DD6B12">
        <w:rPr>
          <w:spacing w:val="-7"/>
          <w:sz w:val="24"/>
          <w:lang w:val="el-GR"/>
        </w:rPr>
        <w:t>ε</w:t>
      </w:r>
      <w:r w:rsidRPr="00DD6B12">
        <w:rPr>
          <w:spacing w:val="-8"/>
          <w:sz w:val="24"/>
          <w:lang w:val="el-GR"/>
        </w:rPr>
        <w:t>λ</w:t>
      </w:r>
      <w:r w:rsidRPr="00DD6B12">
        <w:rPr>
          <w:spacing w:val="-10"/>
          <w:sz w:val="24"/>
          <w:lang w:val="el-GR"/>
        </w:rPr>
        <w:t>ο</w:t>
      </w:r>
      <w:r w:rsidRPr="00DD6B12">
        <w:rPr>
          <w:spacing w:val="-6"/>
          <w:sz w:val="24"/>
          <w:lang w:val="el-GR"/>
        </w:rPr>
        <w:t>ύ</w:t>
      </w:r>
      <w:r w:rsidRPr="00DD6B12">
        <w:rPr>
          <w:sz w:val="24"/>
          <w:lang w:val="el-GR"/>
        </w:rPr>
        <w:t>ν</w:t>
      </w:r>
      <w:r w:rsidRPr="00DD6B12">
        <w:rPr>
          <w:spacing w:val="-8"/>
          <w:sz w:val="24"/>
          <w:lang w:val="el-GR"/>
        </w:rPr>
        <w:t xml:space="preserve"> </w:t>
      </w:r>
      <w:r w:rsidRPr="00DD6B12">
        <w:rPr>
          <w:spacing w:val="-7"/>
          <w:sz w:val="24"/>
          <w:lang w:val="el-GR"/>
        </w:rPr>
        <w:t>σ</w:t>
      </w:r>
      <w:r w:rsidRPr="00DD6B12">
        <w:rPr>
          <w:spacing w:val="-10"/>
          <w:sz w:val="24"/>
          <w:lang w:val="el-GR"/>
        </w:rPr>
        <w:t>η</w:t>
      </w:r>
      <w:r w:rsidRPr="00DD6B12">
        <w:rPr>
          <w:spacing w:val="-6"/>
          <w:sz w:val="24"/>
          <w:lang w:val="el-GR"/>
        </w:rPr>
        <w:t>μ</w:t>
      </w:r>
      <w:r w:rsidRPr="00DD6B12">
        <w:rPr>
          <w:spacing w:val="-8"/>
          <w:sz w:val="24"/>
          <w:lang w:val="el-GR"/>
        </w:rPr>
        <w:t>αν</w:t>
      </w:r>
      <w:r w:rsidRPr="00DD6B12">
        <w:rPr>
          <w:spacing w:val="-10"/>
          <w:sz w:val="24"/>
          <w:lang w:val="el-GR"/>
        </w:rPr>
        <w:t>τ</w:t>
      </w:r>
      <w:r w:rsidRPr="00DD6B12">
        <w:rPr>
          <w:spacing w:val="-7"/>
          <w:sz w:val="24"/>
          <w:lang w:val="el-GR"/>
        </w:rPr>
        <w:t>ι</w:t>
      </w:r>
      <w:r w:rsidRPr="00DD6B12">
        <w:rPr>
          <w:spacing w:val="-6"/>
          <w:sz w:val="24"/>
          <w:lang w:val="el-GR"/>
        </w:rPr>
        <w:t>κ</w:t>
      </w:r>
      <w:r w:rsidRPr="00DD6B12">
        <w:rPr>
          <w:spacing w:val="-10"/>
          <w:sz w:val="24"/>
          <w:lang w:val="el-GR"/>
        </w:rPr>
        <w:t>έ</w:t>
      </w:r>
      <w:r w:rsidRPr="00DD6B12">
        <w:rPr>
          <w:sz w:val="24"/>
          <w:lang w:val="el-GR"/>
        </w:rPr>
        <w:t xml:space="preserve">ς </w:t>
      </w:r>
      <w:r w:rsidRPr="00DD6B12">
        <w:rPr>
          <w:spacing w:val="-8"/>
          <w:sz w:val="24"/>
          <w:lang w:val="el-GR"/>
        </w:rPr>
        <w:t>πα</w:t>
      </w:r>
      <w:r w:rsidRPr="00DD6B12">
        <w:rPr>
          <w:spacing w:val="-6"/>
          <w:sz w:val="24"/>
          <w:lang w:val="el-GR"/>
        </w:rPr>
        <w:t>ρ</w:t>
      </w:r>
      <w:r w:rsidRPr="00DD6B12">
        <w:rPr>
          <w:spacing w:val="-8"/>
          <w:sz w:val="24"/>
          <w:lang w:val="el-GR"/>
        </w:rPr>
        <w:t>α</w:t>
      </w:r>
      <w:r w:rsidRPr="00DD6B12">
        <w:rPr>
          <w:spacing w:val="-6"/>
          <w:sz w:val="24"/>
          <w:lang w:val="el-GR"/>
        </w:rPr>
        <w:t>μ</w:t>
      </w:r>
      <w:r w:rsidRPr="00DD6B12">
        <w:rPr>
          <w:spacing w:val="-7"/>
          <w:sz w:val="24"/>
          <w:lang w:val="el-GR"/>
        </w:rPr>
        <w:t>έ</w:t>
      </w:r>
      <w:r w:rsidRPr="00DD6B12">
        <w:rPr>
          <w:spacing w:val="-10"/>
          <w:sz w:val="24"/>
          <w:lang w:val="el-GR"/>
        </w:rPr>
        <w:t>τ</w:t>
      </w:r>
      <w:r w:rsidRPr="00DD6B12">
        <w:rPr>
          <w:spacing w:val="-7"/>
          <w:sz w:val="24"/>
          <w:lang w:val="el-GR"/>
        </w:rPr>
        <w:t>ρ</w:t>
      </w:r>
      <w:r w:rsidRPr="00DD6B12">
        <w:rPr>
          <w:spacing w:val="-10"/>
          <w:sz w:val="24"/>
          <w:lang w:val="el-GR"/>
        </w:rPr>
        <w:t>ο</w:t>
      </w:r>
      <w:r w:rsidRPr="00DD6B12">
        <w:rPr>
          <w:spacing w:val="-6"/>
          <w:sz w:val="24"/>
          <w:lang w:val="el-GR"/>
        </w:rPr>
        <w:t>υ</w:t>
      </w:r>
      <w:r w:rsidRPr="00DD6B12">
        <w:rPr>
          <w:sz w:val="24"/>
          <w:lang w:val="el-GR"/>
        </w:rPr>
        <w:t>ς</w:t>
      </w:r>
      <w:r w:rsidRPr="00DD6B12">
        <w:rPr>
          <w:spacing w:val="-11"/>
          <w:sz w:val="24"/>
          <w:lang w:val="el-GR"/>
        </w:rPr>
        <w:t xml:space="preserve"> </w:t>
      </w:r>
      <w:r w:rsidRPr="00DD6B12">
        <w:rPr>
          <w:spacing w:val="-10"/>
          <w:sz w:val="24"/>
          <w:lang w:val="el-GR"/>
        </w:rPr>
        <w:t>γ</w:t>
      </w:r>
      <w:r w:rsidRPr="00DD6B12">
        <w:rPr>
          <w:spacing w:val="-7"/>
          <w:sz w:val="24"/>
          <w:lang w:val="el-GR"/>
        </w:rPr>
        <w:t>ι</w:t>
      </w:r>
      <w:r w:rsidRPr="00DD6B12">
        <w:rPr>
          <w:sz w:val="24"/>
          <w:lang w:val="el-GR"/>
        </w:rPr>
        <w:t>α</w:t>
      </w:r>
      <w:r w:rsidRPr="00DD6B12">
        <w:rPr>
          <w:spacing w:val="-15"/>
          <w:sz w:val="24"/>
          <w:lang w:val="el-GR"/>
        </w:rPr>
        <w:t xml:space="preserve"> </w:t>
      </w:r>
      <w:r w:rsidRPr="00DD6B12">
        <w:rPr>
          <w:spacing w:val="-8"/>
          <w:sz w:val="24"/>
          <w:lang w:val="el-GR"/>
        </w:rPr>
        <w:t>τ</w:t>
      </w:r>
      <w:r w:rsidRPr="00DD6B12">
        <w:rPr>
          <w:spacing w:val="-7"/>
          <w:sz w:val="24"/>
          <w:lang w:val="el-GR"/>
        </w:rPr>
        <w:t>ο</w:t>
      </w:r>
      <w:r w:rsidRPr="00DD6B12">
        <w:rPr>
          <w:sz w:val="24"/>
          <w:lang w:val="el-GR"/>
        </w:rPr>
        <w:t>ν</w:t>
      </w:r>
      <w:r w:rsidRPr="00DD6B12">
        <w:rPr>
          <w:spacing w:val="-20"/>
          <w:sz w:val="24"/>
          <w:lang w:val="el-GR"/>
        </w:rPr>
        <w:t xml:space="preserve"> </w:t>
      </w:r>
      <w:r w:rsidRPr="00DD6B12">
        <w:rPr>
          <w:spacing w:val="-6"/>
          <w:sz w:val="24"/>
          <w:lang w:val="el-GR"/>
        </w:rPr>
        <w:t>υ</w:t>
      </w:r>
      <w:r w:rsidRPr="00DD6B12">
        <w:rPr>
          <w:spacing w:val="-8"/>
          <w:sz w:val="24"/>
          <w:lang w:val="el-GR"/>
        </w:rPr>
        <w:t>π</w:t>
      </w:r>
      <w:r w:rsidRPr="00DD6B12">
        <w:rPr>
          <w:spacing w:val="-7"/>
          <w:sz w:val="24"/>
          <w:lang w:val="el-GR"/>
        </w:rPr>
        <w:t>ο</w:t>
      </w:r>
      <w:r w:rsidRPr="00DD6B12">
        <w:rPr>
          <w:spacing w:val="-13"/>
          <w:sz w:val="24"/>
          <w:lang w:val="el-GR"/>
        </w:rPr>
        <w:t>λ</w:t>
      </w:r>
      <w:r w:rsidRPr="00DD6B12">
        <w:rPr>
          <w:spacing w:val="-7"/>
          <w:sz w:val="24"/>
          <w:lang w:val="el-GR"/>
        </w:rPr>
        <w:t>ο</w:t>
      </w:r>
      <w:r w:rsidRPr="00DD6B12">
        <w:rPr>
          <w:spacing w:val="-8"/>
          <w:sz w:val="24"/>
          <w:lang w:val="el-GR"/>
        </w:rPr>
        <w:t>γ</w:t>
      </w:r>
      <w:r w:rsidRPr="00DD6B12">
        <w:rPr>
          <w:spacing w:val="-7"/>
          <w:sz w:val="24"/>
          <w:lang w:val="el-GR"/>
        </w:rPr>
        <w:t>ι</w:t>
      </w:r>
      <w:r w:rsidRPr="00DD6B12">
        <w:rPr>
          <w:spacing w:val="-9"/>
          <w:sz w:val="24"/>
          <w:lang w:val="el-GR"/>
        </w:rPr>
        <w:t>σ</w:t>
      </w:r>
      <w:r w:rsidRPr="00DD6B12">
        <w:rPr>
          <w:spacing w:val="-6"/>
          <w:sz w:val="24"/>
          <w:lang w:val="el-GR"/>
        </w:rPr>
        <w:t>μ</w:t>
      </w:r>
      <w:r w:rsidRPr="00DD6B12">
        <w:rPr>
          <w:sz w:val="24"/>
          <w:lang w:val="el-GR"/>
        </w:rPr>
        <w:t>ό</w:t>
      </w:r>
      <w:r w:rsidRPr="00DD6B12">
        <w:rPr>
          <w:spacing w:val="-16"/>
          <w:sz w:val="24"/>
          <w:lang w:val="el-GR"/>
        </w:rPr>
        <w:t xml:space="preserve"> </w:t>
      </w:r>
      <w:r w:rsidRPr="00DD6B12">
        <w:rPr>
          <w:spacing w:val="-8"/>
          <w:sz w:val="24"/>
          <w:lang w:val="el-GR"/>
        </w:rPr>
        <w:t>τ</w:t>
      </w:r>
      <w:r w:rsidRPr="00DD6B12">
        <w:rPr>
          <w:spacing w:val="-7"/>
          <w:sz w:val="24"/>
          <w:lang w:val="el-GR"/>
        </w:rPr>
        <w:t>ω</w:t>
      </w:r>
      <w:r w:rsidRPr="00DD6B12">
        <w:rPr>
          <w:sz w:val="24"/>
          <w:lang w:val="el-GR"/>
        </w:rPr>
        <w:t>ν</w:t>
      </w:r>
      <w:r w:rsidRPr="00DD6B12">
        <w:rPr>
          <w:spacing w:val="-17"/>
          <w:sz w:val="24"/>
          <w:lang w:val="el-GR"/>
        </w:rPr>
        <w:t xml:space="preserve"> </w:t>
      </w:r>
      <w:r w:rsidRPr="00DD6B12">
        <w:rPr>
          <w:spacing w:val="-8"/>
          <w:sz w:val="24"/>
          <w:lang w:val="el-GR"/>
        </w:rPr>
        <w:t>α</w:t>
      </w:r>
      <w:r w:rsidRPr="00DD6B12">
        <w:rPr>
          <w:spacing w:val="-9"/>
          <w:sz w:val="24"/>
          <w:lang w:val="el-GR"/>
        </w:rPr>
        <w:t>σ</w:t>
      </w:r>
      <w:r w:rsidRPr="00DD6B12">
        <w:rPr>
          <w:spacing w:val="-6"/>
          <w:sz w:val="24"/>
          <w:lang w:val="el-GR"/>
        </w:rPr>
        <w:t>φα</w:t>
      </w:r>
      <w:r w:rsidRPr="00DD6B12">
        <w:rPr>
          <w:spacing w:val="-8"/>
          <w:sz w:val="24"/>
          <w:lang w:val="el-GR"/>
        </w:rPr>
        <w:t>λ</w:t>
      </w:r>
      <w:r w:rsidRPr="00DD6B12">
        <w:rPr>
          <w:spacing w:val="-7"/>
          <w:sz w:val="24"/>
          <w:lang w:val="el-GR"/>
        </w:rPr>
        <w:t>ί</w:t>
      </w:r>
      <w:r w:rsidRPr="00DD6B12">
        <w:rPr>
          <w:spacing w:val="-9"/>
          <w:sz w:val="24"/>
          <w:lang w:val="el-GR"/>
        </w:rPr>
        <w:t>σ</w:t>
      </w:r>
      <w:r w:rsidRPr="00DD6B12">
        <w:rPr>
          <w:spacing w:val="-8"/>
          <w:sz w:val="24"/>
          <w:lang w:val="el-GR"/>
        </w:rPr>
        <w:t>τ</w:t>
      </w:r>
      <w:r w:rsidRPr="00DD6B12">
        <w:rPr>
          <w:spacing w:val="-7"/>
          <w:sz w:val="24"/>
          <w:lang w:val="el-GR"/>
        </w:rPr>
        <w:t>ρ</w:t>
      </w:r>
      <w:r w:rsidRPr="00DD6B12">
        <w:rPr>
          <w:spacing w:val="-9"/>
          <w:sz w:val="24"/>
          <w:lang w:val="el-GR"/>
        </w:rPr>
        <w:t>ω</w:t>
      </w:r>
      <w:r w:rsidRPr="00DD6B12">
        <w:rPr>
          <w:spacing w:val="-8"/>
          <w:sz w:val="24"/>
          <w:lang w:val="el-GR"/>
        </w:rPr>
        <w:t>ν</w:t>
      </w:r>
      <w:r w:rsidRPr="00DD6B12">
        <w:rPr>
          <w:sz w:val="24"/>
          <w:lang w:val="el-GR"/>
        </w:rPr>
        <w:t>.</w:t>
      </w:r>
    </w:p>
    <w:p w:rsidR="00FE1FF8" w:rsidRPr="00DD6B12" w:rsidRDefault="00FE1FF8" w:rsidP="00FE1FF8">
      <w:pPr>
        <w:spacing w:before="3" w:line="280" w:lineRule="auto"/>
        <w:ind w:right="112"/>
        <w:rPr>
          <w:sz w:val="24"/>
          <w:lang w:val="el-GR"/>
        </w:rPr>
      </w:pPr>
      <w:r w:rsidRPr="00DD6B12">
        <w:rPr>
          <w:sz w:val="24"/>
          <w:lang w:val="el-GR"/>
        </w:rPr>
        <w:lastRenderedPageBreak/>
        <w:t>Ο</w:t>
      </w:r>
      <w:r w:rsidRPr="00DD6B12">
        <w:rPr>
          <w:spacing w:val="-3"/>
          <w:sz w:val="24"/>
          <w:lang w:val="el-GR"/>
        </w:rPr>
        <w:t xml:space="preserve"> </w:t>
      </w:r>
      <w:r w:rsidRPr="00DD6B12">
        <w:rPr>
          <w:spacing w:val="-8"/>
          <w:sz w:val="24"/>
          <w:lang w:val="el-GR"/>
        </w:rPr>
        <w:t>Δ</w:t>
      </w:r>
      <w:r w:rsidRPr="00DD6B12">
        <w:rPr>
          <w:spacing w:val="-7"/>
          <w:sz w:val="24"/>
          <w:lang w:val="el-GR"/>
        </w:rPr>
        <w:t>ή</w:t>
      </w:r>
      <w:r w:rsidRPr="00DD6B12">
        <w:rPr>
          <w:spacing w:val="-6"/>
          <w:sz w:val="24"/>
          <w:lang w:val="el-GR"/>
        </w:rPr>
        <w:t>μ</w:t>
      </w:r>
      <w:r w:rsidRPr="00DD6B12">
        <w:rPr>
          <w:spacing w:val="-10"/>
          <w:sz w:val="24"/>
          <w:lang w:val="el-GR"/>
        </w:rPr>
        <w:t>ο</w:t>
      </w:r>
      <w:r w:rsidRPr="00DD6B12">
        <w:rPr>
          <w:sz w:val="24"/>
          <w:lang w:val="el-GR"/>
        </w:rPr>
        <w:t>ς</w:t>
      </w:r>
      <w:r w:rsidRPr="00DD6B12">
        <w:rPr>
          <w:spacing w:val="-1"/>
          <w:sz w:val="24"/>
          <w:lang w:val="el-GR"/>
        </w:rPr>
        <w:t xml:space="preserve"> </w:t>
      </w:r>
      <w:r w:rsidRPr="00DD6B12">
        <w:rPr>
          <w:spacing w:val="-9"/>
          <w:sz w:val="24"/>
          <w:lang w:val="el-GR"/>
        </w:rPr>
        <w:t>Μ</w:t>
      </w:r>
      <w:r w:rsidRPr="00DD6B12">
        <w:rPr>
          <w:spacing w:val="-7"/>
          <w:sz w:val="24"/>
          <w:lang w:val="el-GR"/>
        </w:rPr>
        <w:t>οσ</w:t>
      </w:r>
      <w:r w:rsidRPr="00DD6B12">
        <w:rPr>
          <w:spacing w:val="-8"/>
          <w:sz w:val="24"/>
          <w:lang w:val="el-GR"/>
        </w:rPr>
        <w:t>χάτ</w:t>
      </w:r>
      <w:r w:rsidRPr="00DD6B12">
        <w:rPr>
          <w:spacing w:val="-10"/>
          <w:sz w:val="24"/>
          <w:lang w:val="el-GR"/>
        </w:rPr>
        <w:t>ο</w:t>
      </w:r>
      <w:r w:rsidRPr="00DD6B12">
        <w:rPr>
          <w:sz w:val="24"/>
          <w:lang w:val="el-GR"/>
        </w:rPr>
        <w:t>υ</w:t>
      </w:r>
      <w:r w:rsidRPr="00DD6B12">
        <w:rPr>
          <w:spacing w:val="1"/>
          <w:sz w:val="24"/>
          <w:lang w:val="el-GR"/>
        </w:rPr>
        <w:t xml:space="preserve"> </w:t>
      </w:r>
      <w:r w:rsidRPr="00DD6B12">
        <w:rPr>
          <w:sz w:val="24"/>
          <w:lang w:val="el-GR"/>
        </w:rPr>
        <w:t>-</w:t>
      </w:r>
      <w:r w:rsidRPr="00DD6B12">
        <w:rPr>
          <w:spacing w:val="-8"/>
          <w:sz w:val="24"/>
          <w:lang w:val="el-GR"/>
        </w:rPr>
        <w:t xml:space="preserve"> </w:t>
      </w:r>
      <w:r w:rsidRPr="00DD6B12">
        <w:rPr>
          <w:spacing w:val="-7"/>
          <w:sz w:val="24"/>
          <w:lang w:val="el-GR"/>
        </w:rPr>
        <w:t>Τ</w:t>
      </w:r>
      <w:r w:rsidRPr="00DD6B12">
        <w:rPr>
          <w:spacing w:val="-8"/>
          <w:sz w:val="24"/>
          <w:lang w:val="el-GR"/>
        </w:rPr>
        <w:t>α</w:t>
      </w:r>
      <w:r w:rsidRPr="00DD6B12">
        <w:rPr>
          <w:spacing w:val="-6"/>
          <w:sz w:val="24"/>
          <w:lang w:val="el-GR"/>
        </w:rPr>
        <w:t>ύ</w:t>
      </w:r>
      <w:r w:rsidRPr="00DD6B12">
        <w:rPr>
          <w:spacing w:val="-7"/>
          <w:sz w:val="24"/>
          <w:lang w:val="el-GR"/>
        </w:rPr>
        <w:t>ρ</w:t>
      </w:r>
      <w:r w:rsidRPr="00DD6B12">
        <w:rPr>
          <w:spacing w:val="-10"/>
          <w:sz w:val="24"/>
          <w:lang w:val="el-GR"/>
        </w:rPr>
        <w:t>ο</w:t>
      </w:r>
      <w:r w:rsidRPr="00DD6B12">
        <w:rPr>
          <w:sz w:val="24"/>
          <w:lang w:val="el-GR"/>
        </w:rPr>
        <w:t>υ</w:t>
      </w:r>
      <w:r w:rsidRPr="00DD6B12">
        <w:rPr>
          <w:spacing w:val="1"/>
          <w:sz w:val="24"/>
          <w:lang w:val="el-GR"/>
        </w:rPr>
        <w:t xml:space="preserve"> </w:t>
      </w:r>
      <w:r w:rsidRPr="00DD6B12">
        <w:rPr>
          <w:spacing w:val="-7"/>
          <w:sz w:val="24"/>
          <w:lang w:val="el-GR"/>
        </w:rPr>
        <w:t>ε</w:t>
      </w:r>
      <w:r w:rsidRPr="00DD6B12">
        <w:rPr>
          <w:spacing w:val="-8"/>
          <w:sz w:val="24"/>
          <w:lang w:val="el-GR"/>
        </w:rPr>
        <w:t>π</w:t>
      </w:r>
      <w:r w:rsidRPr="00DD6B12">
        <w:rPr>
          <w:spacing w:val="-9"/>
          <w:sz w:val="24"/>
          <w:lang w:val="el-GR"/>
        </w:rPr>
        <w:t>ι</w:t>
      </w:r>
      <w:r w:rsidRPr="00DD6B12">
        <w:rPr>
          <w:spacing w:val="-7"/>
          <w:sz w:val="24"/>
          <w:lang w:val="el-GR"/>
        </w:rPr>
        <w:t>σ</w:t>
      </w:r>
      <w:r w:rsidRPr="00DD6B12">
        <w:rPr>
          <w:spacing w:val="-8"/>
          <w:sz w:val="24"/>
          <w:lang w:val="el-GR"/>
        </w:rPr>
        <w:t>η</w:t>
      </w:r>
      <w:r w:rsidRPr="00DD6B12">
        <w:rPr>
          <w:spacing w:val="-6"/>
          <w:sz w:val="24"/>
          <w:lang w:val="el-GR"/>
        </w:rPr>
        <w:t>μ</w:t>
      </w:r>
      <w:r w:rsidRPr="00DD6B12">
        <w:rPr>
          <w:spacing w:val="-11"/>
          <w:sz w:val="24"/>
          <w:lang w:val="el-GR"/>
        </w:rPr>
        <w:t>α</w:t>
      </w:r>
      <w:r w:rsidRPr="00DD6B12">
        <w:rPr>
          <w:spacing w:val="-7"/>
          <w:sz w:val="24"/>
          <w:lang w:val="el-GR"/>
        </w:rPr>
        <w:t>ί</w:t>
      </w:r>
      <w:r w:rsidRPr="00DD6B12">
        <w:rPr>
          <w:spacing w:val="-8"/>
          <w:sz w:val="24"/>
          <w:lang w:val="el-GR"/>
        </w:rPr>
        <w:t>ν</w:t>
      </w:r>
      <w:r w:rsidRPr="00DD6B12">
        <w:rPr>
          <w:spacing w:val="-10"/>
          <w:sz w:val="24"/>
          <w:lang w:val="el-GR"/>
        </w:rPr>
        <w:t>ε</w:t>
      </w:r>
      <w:r w:rsidRPr="00DD6B12">
        <w:rPr>
          <w:sz w:val="24"/>
          <w:lang w:val="el-GR"/>
        </w:rPr>
        <w:t>ι</w:t>
      </w:r>
      <w:r w:rsidRPr="00DD6B12">
        <w:rPr>
          <w:spacing w:val="-2"/>
          <w:sz w:val="24"/>
          <w:lang w:val="el-GR"/>
        </w:rPr>
        <w:t xml:space="preserve"> </w:t>
      </w:r>
      <w:r w:rsidRPr="00DD6B12">
        <w:rPr>
          <w:spacing w:val="-7"/>
          <w:sz w:val="24"/>
          <w:lang w:val="el-GR"/>
        </w:rPr>
        <w:t>ό</w:t>
      </w:r>
      <w:r w:rsidRPr="00DD6B12">
        <w:rPr>
          <w:spacing w:val="-10"/>
          <w:sz w:val="24"/>
          <w:lang w:val="el-GR"/>
        </w:rPr>
        <w:t>τ</w:t>
      </w:r>
      <w:r w:rsidRPr="00DD6B12">
        <w:rPr>
          <w:sz w:val="24"/>
          <w:lang w:val="el-GR"/>
        </w:rPr>
        <w:t>ι</w:t>
      </w:r>
      <w:r w:rsidRPr="00DD6B12">
        <w:rPr>
          <w:spacing w:val="-2"/>
          <w:sz w:val="24"/>
          <w:lang w:val="el-GR"/>
        </w:rPr>
        <w:t xml:space="preserve"> </w:t>
      </w:r>
      <w:r w:rsidRPr="00DD6B12">
        <w:rPr>
          <w:spacing w:val="-10"/>
          <w:sz w:val="24"/>
          <w:lang w:val="el-GR"/>
        </w:rPr>
        <w:t>ο</w:t>
      </w:r>
      <w:r w:rsidRPr="00DD6B12">
        <w:rPr>
          <w:spacing w:val="-6"/>
          <w:sz w:val="24"/>
          <w:lang w:val="el-GR"/>
        </w:rPr>
        <w:t>υ</w:t>
      </w:r>
      <w:r w:rsidRPr="00DD6B12">
        <w:rPr>
          <w:spacing w:val="-7"/>
          <w:sz w:val="24"/>
          <w:lang w:val="el-GR"/>
        </w:rPr>
        <w:t>δ</w:t>
      </w:r>
      <w:r w:rsidRPr="00DD6B12">
        <w:rPr>
          <w:spacing w:val="-10"/>
          <w:sz w:val="24"/>
          <w:lang w:val="el-GR"/>
        </w:rPr>
        <w:t>ε</w:t>
      </w:r>
      <w:r w:rsidRPr="00DD6B12">
        <w:rPr>
          <w:spacing w:val="-7"/>
          <w:sz w:val="24"/>
          <w:lang w:val="el-GR"/>
        </w:rPr>
        <w:t>ί</w:t>
      </w:r>
      <w:r w:rsidRPr="00DD6B12">
        <w:rPr>
          <w:sz w:val="24"/>
          <w:lang w:val="el-GR"/>
        </w:rPr>
        <w:t>ς</w:t>
      </w:r>
      <w:r w:rsidRPr="00DD6B12">
        <w:rPr>
          <w:spacing w:val="-4"/>
          <w:sz w:val="24"/>
          <w:lang w:val="el-GR"/>
        </w:rPr>
        <w:t xml:space="preserve"> </w:t>
      </w:r>
      <w:r w:rsidRPr="00DD6B12">
        <w:rPr>
          <w:spacing w:val="-7"/>
          <w:sz w:val="24"/>
          <w:lang w:val="el-GR"/>
        </w:rPr>
        <w:t>οδ</w:t>
      </w:r>
      <w:r w:rsidRPr="00DD6B12">
        <w:rPr>
          <w:spacing w:val="-8"/>
          <w:sz w:val="24"/>
          <w:lang w:val="el-GR"/>
        </w:rPr>
        <w:t>ηγ</w:t>
      </w:r>
      <w:r w:rsidRPr="00DD6B12">
        <w:rPr>
          <w:spacing w:val="-10"/>
          <w:sz w:val="24"/>
          <w:lang w:val="el-GR"/>
        </w:rPr>
        <w:t>ό</w:t>
      </w:r>
      <w:r w:rsidRPr="00DD6B12">
        <w:rPr>
          <w:sz w:val="24"/>
          <w:lang w:val="el-GR"/>
        </w:rPr>
        <w:t>ς</w:t>
      </w:r>
      <w:r w:rsidRPr="00DD6B12">
        <w:rPr>
          <w:spacing w:val="1"/>
          <w:sz w:val="24"/>
          <w:lang w:val="el-GR"/>
        </w:rPr>
        <w:t xml:space="preserve"> </w:t>
      </w:r>
      <w:r w:rsidRPr="00DD6B12">
        <w:rPr>
          <w:spacing w:val="-9"/>
          <w:sz w:val="24"/>
          <w:lang w:val="el-GR"/>
        </w:rPr>
        <w:t>ε</w:t>
      </w:r>
      <w:r w:rsidRPr="00DD6B12">
        <w:rPr>
          <w:spacing w:val="-7"/>
          <w:sz w:val="24"/>
          <w:lang w:val="el-GR"/>
        </w:rPr>
        <w:t>ί</w:t>
      </w:r>
      <w:r w:rsidRPr="00DD6B12">
        <w:rPr>
          <w:spacing w:val="-8"/>
          <w:sz w:val="24"/>
          <w:lang w:val="el-GR"/>
        </w:rPr>
        <w:t>να</w:t>
      </w:r>
      <w:r w:rsidRPr="00DD6B12">
        <w:rPr>
          <w:sz w:val="24"/>
          <w:lang w:val="el-GR"/>
        </w:rPr>
        <w:t>ι</w:t>
      </w:r>
      <w:r w:rsidRPr="00DD6B12">
        <w:rPr>
          <w:spacing w:val="-2"/>
          <w:sz w:val="24"/>
          <w:lang w:val="el-GR"/>
        </w:rPr>
        <w:t xml:space="preserve"> </w:t>
      </w:r>
      <w:r w:rsidRPr="006E062A">
        <w:rPr>
          <w:b/>
          <w:spacing w:val="-8"/>
          <w:sz w:val="24"/>
          <w:lang w:val="el-GR"/>
        </w:rPr>
        <w:t>κά</w:t>
      </w:r>
      <w:r w:rsidRPr="006E062A">
        <w:rPr>
          <w:b/>
          <w:spacing w:val="-10"/>
          <w:sz w:val="24"/>
          <w:lang w:val="el-GR"/>
        </w:rPr>
        <w:t>τ</w:t>
      </w:r>
      <w:r w:rsidRPr="006E062A">
        <w:rPr>
          <w:b/>
          <w:sz w:val="24"/>
          <w:lang w:val="el-GR"/>
        </w:rPr>
        <w:t>ω</w:t>
      </w:r>
      <w:r w:rsidRPr="006E062A">
        <w:rPr>
          <w:b/>
          <w:spacing w:val="-2"/>
          <w:sz w:val="24"/>
          <w:lang w:val="el-GR"/>
        </w:rPr>
        <w:t xml:space="preserve"> </w:t>
      </w:r>
      <w:r w:rsidRPr="006E062A">
        <w:rPr>
          <w:b/>
          <w:spacing w:val="-8"/>
          <w:sz w:val="24"/>
          <w:lang w:val="el-GR"/>
        </w:rPr>
        <w:t>τ</w:t>
      </w:r>
      <w:r w:rsidRPr="006E062A">
        <w:rPr>
          <w:b/>
          <w:spacing w:val="-7"/>
          <w:sz w:val="24"/>
          <w:lang w:val="el-GR"/>
        </w:rPr>
        <w:t>ω</w:t>
      </w:r>
      <w:r w:rsidRPr="006E062A">
        <w:rPr>
          <w:b/>
          <w:sz w:val="24"/>
          <w:lang w:val="el-GR"/>
        </w:rPr>
        <w:t>ν</w:t>
      </w:r>
      <w:r w:rsidRPr="006E062A">
        <w:rPr>
          <w:b/>
          <w:spacing w:val="-5"/>
          <w:sz w:val="24"/>
          <w:lang w:val="el-GR"/>
        </w:rPr>
        <w:t xml:space="preserve"> </w:t>
      </w:r>
      <w:r w:rsidRPr="006E062A">
        <w:rPr>
          <w:b/>
          <w:spacing w:val="-7"/>
          <w:sz w:val="24"/>
          <w:lang w:val="el-GR"/>
        </w:rPr>
        <w:t>εί</w:t>
      </w:r>
      <w:r w:rsidRPr="006E062A">
        <w:rPr>
          <w:b/>
          <w:spacing w:val="-8"/>
          <w:sz w:val="24"/>
          <w:lang w:val="el-GR"/>
        </w:rPr>
        <w:t>κ</w:t>
      </w:r>
      <w:r w:rsidRPr="006E062A">
        <w:rPr>
          <w:b/>
          <w:spacing w:val="-7"/>
          <w:sz w:val="24"/>
          <w:lang w:val="el-GR"/>
        </w:rPr>
        <w:t>οσ</w:t>
      </w:r>
      <w:r w:rsidRPr="006E062A">
        <w:rPr>
          <w:b/>
          <w:sz w:val="24"/>
          <w:lang w:val="el-GR"/>
        </w:rPr>
        <w:t>ι</w:t>
      </w:r>
      <w:r w:rsidRPr="006E062A">
        <w:rPr>
          <w:b/>
          <w:spacing w:val="-2"/>
          <w:sz w:val="24"/>
          <w:lang w:val="el-GR"/>
        </w:rPr>
        <w:t xml:space="preserve"> </w:t>
      </w:r>
      <w:r w:rsidRPr="006E062A">
        <w:rPr>
          <w:b/>
          <w:spacing w:val="-10"/>
          <w:sz w:val="24"/>
          <w:lang w:val="el-GR"/>
        </w:rPr>
        <w:t>τ</w:t>
      </w:r>
      <w:r w:rsidRPr="006E062A">
        <w:rPr>
          <w:b/>
          <w:spacing w:val="-7"/>
          <w:sz w:val="24"/>
          <w:lang w:val="el-GR"/>
        </w:rPr>
        <w:t>ρ</w:t>
      </w:r>
      <w:r w:rsidRPr="006E062A">
        <w:rPr>
          <w:b/>
          <w:spacing w:val="-9"/>
          <w:sz w:val="24"/>
          <w:lang w:val="el-GR"/>
        </w:rPr>
        <w:t>ι</w:t>
      </w:r>
      <w:r w:rsidRPr="006E062A">
        <w:rPr>
          <w:b/>
          <w:spacing w:val="-7"/>
          <w:sz w:val="24"/>
          <w:lang w:val="el-GR"/>
        </w:rPr>
        <w:t>ώ</w:t>
      </w:r>
      <w:r w:rsidRPr="006E062A">
        <w:rPr>
          <w:b/>
          <w:sz w:val="24"/>
          <w:lang w:val="el-GR"/>
        </w:rPr>
        <w:t>ν</w:t>
      </w:r>
      <w:r w:rsidRPr="006E062A">
        <w:rPr>
          <w:b/>
          <w:spacing w:val="-3"/>
          <w:sz w:val="24"/>
          <w:lang w:val="el-GR"/>
        </w:rPr>
        <w:t xml:space="preserve"> </w:t>
      </w:r>
      <w:r w:rsidRPr="006E062A">
        <w:rPr>
          <w:b/>
          <w:sz w:val="24"/>
          <w:lang w:val="el-GR"/>
        </w:rPr>
        <w:t>(</w:t>
      </w:r>
      <w:r w:rsidRPr="006E062A">
        <w:rPr>
          <w:b/>
          <w:spacing w:val="-7"/>
          <w:sz w:val="24"/>
          <w:lang w:val="el-GR"/>
        </w:rPr>
        <w:t>2</w:t>
      </w:r>
      <w:r w:rsidRPr="006E062A">
        <w:rPr>
          <w:b/>
          <w:spacing w:val="-10"/>
          <w:sz w:val="24"/>
          <w:lang w:val="el-GR"/>
        </w:rPr>
        <w:t>3</w:t>
      </w:r>
      <w:r w:rsidRPr="006E062A">
        <w:rPr>
          <w:b/>
          <w:sz w:val="24"/>
          <w:lang w:val="el-GR"/>
        </w:rPr>
        <w:t>)</w:t>
      </w:r>
      <w:r w:rsidRPr="006E062A">
        <w:rPr>
          <w:b/>
          <w:spacing w:val="4"/>
          <w:sz w:val="24"/>
          <w:lang w:val="el-GR"/>
        </w:rPr>
        <w:t xml:space="preserve"> </w:t>
      </w:r>
      <w:r w:rsidRPr="006E062A">
        <w:rPr>
          <w:b/>
          <w:spacing w:val="-7"/>
          <w:sz w:val="24"/>
          <w:lang w:val="el-GR"/>
        </w:rPr>
        <w:t>ε</w:t>
      </w:r>
      <w:r w:rsidRPr="006E062A">
        <w:rPr>
          <w:b/>
          <w:spacing w:val="-10"/>
          <w:sz w:val="24"/>
          <w:lang w:val="el-GR"/>
        </w:rPr>
        <w:t>τ</w:t>
      </w:r>
      <w:r w:rsidRPr="006E062A">
        <w:rPr>
          <w:b/>
          <w:spacing w:val="-7"/>
          <w:sz w:val="24"/>
          <w:lang w:val="el-GR"/>
        </w:rPr>
        <w:t>ώ</w:t>
      </w:r>
      <w:r w:rsidRPr="006E062A">
        <w:rPr>
          <w:b/>
          <w:sz w:val="24"/>
          <w:lang w:val="el-GR"/>
        </w:rPr>
        <w:t>ν</w:t>
      </w:r>
      <w:r w:rsidRPr="00DD6B12">
        <w:rPr>
          <w:spacing w:val="-3"/>
          <w:sz w:val="24"/>
          <w:lang w:val="el-GR"/>
        </w:rPr>
        <w:t xml:space="preserve"> </w:t>
      </w:r>
      <w:r w:rsidRPr="00DD6B12">
        <w:rPr>
          <w:sz w:val="24"/>
          <w:lang w:val="el-GR"/>
        </w:rPr>
        <w:t>ή</w:t>
      </w:r>
      <w:r w:rsidRPr="00DD6B12">
        <w:rPr>
          <w:spacing w:val="-3"/>
          <w:sz w:val="24"/>
          <w:lang w:val="el-GR"/>
        </w:rPr>
        <w:t xml:space="preserve"> </w:t>
      </w:r>
      <w:r w:rsidRPr="00DD6B12">
        <w:rPr>
          <w:spacing w:val="-7"/>
          <w:sz w:val="24"/>
          <w:lang w:val="el-GR"/>
        </w:rPr>
        <w:t>έ</w:t>
      </w:r>
      <w:r w:rsidRPr="00DD6B12">
        <w:rPr>
          <w:spacing w:val="-11"/>
          <w:sz w:val="24"/>
          <w:lang w:val="el-GR"/>
        </w:rPr>
        <w:t>χ</w:t>
      </w:r>
      <w:r w:rsidRPr="00DD6B12">
        <w:rPr>
          <w:spacing w:val="-10"/>
          <w:sz w:val="24"/>
          <w:lang w:val="el-GR"/>
        </w:rPr>
        <w:t>ε</w:t>
      </w:r>
      <w:r w:rsidRPr="00DD6B12">
        <w:rPr>
          <w:sz w:val="24"/>
          <w:lang w:val="el-GR"/>
        </w:rPr>
        <w:t xml:space="preserve">ι </w:t>
      </w:r>
      <w:r w:rsidRPr="00DD6B12">
        <w:rPr>
          <w:spacing w:val="-8"/>
          <w:sz w:val="24"/>
          <w:lang w:val="el-GR"/>
        </w:rPr>
        <w:t>απ</w:t>
      </w:r>
      <w:r w:rsidRPr="00DD6B12">
        <w:rPr>
          <w:spacing w:val="-7"/>
          <w:sz w:val="24"/>
          <w:lang w:val="el-GR"/>
        </w:rPr>
        <w:t>ο</w:t>
      </w:r>
      <w:r w:rsidRPr="00DD6B12">
        <w:rPr>
          <w:spacing w:val="-8"/>
          <w:sz w:val="24"/>
          <w:lang w:val="el-GR"/>
        </w:rPr>
        <w:t>κτή</w:t>
      </w:r>
      <w:r w:rsidRPr="00DD6B12">
        <w:rPr>
          <w:spacing w:val="-7"/>
          <w:sz w:val="24"/>
          <w:lang w:val="el-GR"/>
        </w:rPr>
        <w:t>σε</w:t>
      </w:r>
      <w:r w:rsidRPr="00DD6B12">
        <w:rPr>
          <w:sz w:val="24"/>
          <w:lang w:val="el-GR"/>
        </w:rPr>
        <w:t>ι</w:t>
      </w:r>
      <w:r w:rsidRPr="00DD6B12">
        <w:rPr>
          <w:spacing w:val="-9"/>
          <w:sz w:val="24"/>
          <w:lang w:val="el-GR"/>
        </w:rPr>
        <w:t xml:space="preserve"> </w:t>
      </w:r>
      <w:r w:rsidRPr="00DD6B12">
        <w:rPr>
          <w:spacing w:val="-8"/>
          <w:sz w:val="24"/>
          <w:lang w:val="el-GR"/>
        </w:rPr>
        <w:t>ά</w:t>
      </w:r>
      <w:r w:rsidRPr="00DD6B12">
        <w:rPr>
          <w:spacing w:val="-7"/>
          <w:sz w:val="24"/>
          <w:lang w:val="el-GR"/>
        </w:rPr>
        <w:t>δε</w:t>
      </w:r>
      <w:r w:rsidRPr="00DD6B12">
        <w:rPr>
          <w:spacing w:val="-5"/>
          <w:sz w:val="24"/>
          <w:lang w:val="el-GR"/>
        </w:rPr>
        <w:t>ι</w:t>
      </w:r>
      <w:r w:rsidRPr="00DD6B12">
        <w:rPr>
          <w:sz w:val="24"/>
          <w:lang w:val="el-GR"/>
        </w:rPr>
        <w:t>α</w:t>
      </w:r>
      <w:r w:rsidRPr="00DD6B12">
        <w:rPr>
          <w:spacing w:val="-11"/>
          <w:sz w:val="24"/>
          <w:lang w:val="el-GR"/>
        </w:rPr>
        <w:t xml:space="preserve"> </w:t>
      </w:r>
      <w:r w:rsidRPr="00DD6B12">
        <w:rPr>
          <w:spacing w:val="-7"/>
          <w:sz w:val="24"/>
          <w:lang w:val="el-GR"/>
        </w:rPr>
        <w:t>ι</w:t>
      </w:r>
      <w:r w:rsidRPr="00DD6B12">
        <w:rPr>
          <w:spacing w:val="-8"/>
          <w:sz w:val="24"/>
          <w:lang w:val="el-GR"/>
        </w:rPr>
        <w:t>καν</w:t>
      </w:r>
      <w:r w:rsidRPr="00DD6B12">
        <w:rPr>
          <w:spacing w:val="-7"/>
          <w:sz w:val="24"/>
          <w:lang w:val="el-GR"/>
        </w:rPr>
        <w:t>ό</w:t>
      </w:r>
      <w:r w:rsidRPr="00DD6B12">
        <w:rPr>
          <w:spacing w:val="-8"/>
          <w:sz w:val="24"/>
          <w:lang w:val="el-GR"/>
        </w:rPr>
        <w:t>τ</w:t>
      </w:r>
      <w:r w:rsidRPr="00DD6B12">
        <w:rPr>
          <w:spacing w:val="-10"/>
          <w:sz w:val="24"/>
          <w:lang w:val="el-GR"/>
        </w:rPr>
        <w:t>η</w:t>
      </w:r>
      <w:r w:rsidRPr="00DD6B12">
        <w:rPr>
          <w:spacing w:val="-5"/>
          <w:sz w:val="24"/>
          <w:lang w:val="el-GR"/>
        </w:rPr>
        <w:t>τ</w:t>
      </w:r>
      <w:r w:rsidRPr="00DD6B12">
        <w:rPr>
          <w:spacing w:val="-8"/>
          <w:sz w:val="24"/>
          <w:lang w:val="el-GR"/>
        </w:rPr>
        <w:t>α</w:t>
      </w:r>
      <w:r w:rsidRPr="00DD6B12">
        <w:rPr>
          <w:sz w:val="24"/>
          <w:lang w:val="el-GR"/>
        </w:rPr>
        <w:t>ς</w:t>
      </w:r>
      <w:r w:rsidRPr="00DD6B12">
        <w:rPr>
          <w:spacing w:val="-6"/>
          <w:sz w:val="24"/>
          <w:lang w:val="el-GR"/>
        </w:rPr>
        <w:t xml:space="preserve"> </w:t>
      </w:r>
      <w:r w:rsidRPr="00DD6B12">
        <w:rPr>
          <w:spacing w:val="-7"/>
          <w:sz w:val="24"/>
          <w:lang w:val="el-GR"/>
        </w:rPr>
        <w:t>οδ</w:t>
      </w:r>
      <w:r w:rsidRPr="00DD6B12">
        <w:rPr>
          <w:spacing w:val="-10"/>
          <w:sz w:val="24"/>
          <w:lang w:val="el-GR"/>
        </w:rPr>
        <w:t>ή</w:t>
      </w:r>
      <w:r w:rsidRPr="00DD6B12">
        <w:rPr>
          <w:spacing w:val="-8"/>
          <w:sz w:val="24"/>
          <w:lang w:val="el-GR"/>
        </w:rPr>
        <w:t>γη</w:t>
      </w:r>
      <w:r w:rsidRPr="00DD6B12">
        <w:rPr>
          <w:spacing w:val="-7"/>
          <w:sz w:val="24"/>
          <w:lang w:val="el-GR"/>
        </w:rPr>
        <w:t>σ</w:t>
      </w:r>
      <w:r w:rsidRPr="00DD6B12">
        <w:rPr>
          <w:spacing w:val="-10"/>
          <w:sz w:val="24"/>
          <w:lang w:val="el-GR"/>
        </w:rPr>
        <w:t>η</w:t>
      </w:r>
      <w:r w:rsidRPr="00DD6B12">
        <w:rPr>
          <w:sz w:val="24"/>
          <w:lang w:val="el-GR"/>
        </w:rPr>
        <w:t>ς</w:t>
      </w:r>
      <w:r w:rsidRPr="00DD6B12">
        <w:rPr>
          <w:spacing w:val="-9"/>
          <w:sz w:val="24"/>
          <w:lang w:val="el-GR"/>
        </w:rPr>
        <w:t xml:space="preserve"> </w:t>
      </w:r>
      <w:r w:rsidRPr="00DD6B12">
        <w:rPr>
          <w:spacing w:val="-6"/>
          <w:sz w:val="24"/>
          <w:lang w:val="el-GR"/>
        </w:rPr>
        <w:t>μ</w:t>
      </w:r>
      <w:r w:rsidRPr="00DD6B12">
        <w:rPr>
          <w:spacing w:val="-7"/>
          <w:sz w:val="24"/>
          <w:lang w:val="el-GR"/>
        </w:rPr>
        <w:t>έσ</w:t>
      </w:r>
      <w:r w:rsidRPr="00DD6B12">
        <w:rPr>
          <w:sz w:val="24"/>
          <w:lang w:val="el-GR"/>
        </w:rPr>
        <w:t>α</w:t>
      </w:r>
      <w:r w:rsidRPr="00DD6B12">
        <w:rPr>
          <w:spacing w:val="-11"/>
          <w:sz w:val="24"/>
          <w:lang w:val="el-GR"/>
        </w:rPr>
        <w:t xml:space="preserve"> </w:t>
      </w:r>
      <w:r w:rsidRPr="00DD6B12">
        <w:rPr>
          <w:spacing w:val="-7"/>
          <w:sz w:val="24"/>
          <w:lang w:val="el-GR"/>
        </w:rPr>
        <w:t>σ</w:t>
      </w:r>
      <w:r w:rsidRPr="00DD6B12">
        <w:rPr>
          <w:spacing w:val="-8"/>
          <w:sz w:val="24"/>
          <w:lang w:val="el-GR"/>
        </w:rPr>
        <w:t>τ</w:t>
      </w:r>
      <w:r w:rsidRPr="00DD6B12">
        <w:rPr>
          <w:sz w:val="24"/>
          <w:lang w:val="el-GR"/>
        </w:rPr>
        <w:t>ο</w:t>
      </w:r>
      <w:r w:rsidRPr="00DD6B12">
        <w:rPr>
          <w:spacing w:val="-5"/>
          <w:sz w:val="24"/>
          <w:lang w:val="el-GR"/>
        </w:rPr>
        <w:t xml:space="preserve"> </w:t>
      </w:r>
      <w:r w:rsidRPr="00DD6B12">
        <w:rPr>
          <w:spacing w:val="-10"/>
          <w:sz w:val="24"/>
          <w:lang w:val="el-GR"/>
        </w:rPr>
        <w:t>τ</w:t>
      </w:r>
      <w:r w:rsidRPr="00DD6B12">
        <w:rPr>
          <w:spacing w:val="-7"/>
          <w:sz w:val="24"/>
          <w:lang w:val="el-GR"/>
        </w:rPr>
        <w:t>ε</w:t>
      </w:r>
      <w:r w:rsidRPr="00DD6B12">
        <w:rPr>
          <w:spacing w:val="-6"/>
          <w:sz w:val="24"/>
          <w:lang w:val="el-GR"/>
        </w:rPr>
        <w:t>λ</w:t>
      </w:r>
      <w:r w:rsidRPr="00DD6B12">
        <w:rPr>
          <w:spacing w:val="-10"/>
          <w:sz w:val="24"/>
          <w:lang w:val="el-GR"/>
        </w:rPr>
        <w:t>ε</w:t>
      </w:r>
      <w:r w:rsidRPr="00DD6B12">
        <w:rPr>
          <w:spacing w:val="-6"/>
          <w:sz w:val="24"/>
          <w:lang w:val="el-GR"/>
        </w:rPr>
        <w:t>υ</w:t>
      </w:r>
      <w:r w:rsidRPr="00DD6B12">
        <w:rPr>
          <w:spacing w:val="-8"/>
          <w:sz w:val="24"/>
          <w:lang w:val="el-GR"/>
        </w:rPr>
        <w:t>τα</w:t>
      </w:r>
      <w:r w:rsidRPr="00DD6B12">
        <w:rPr>
          <w:spacing w:val="-9"/>
          <w:sz w:val="24"/>
          <w:lang w:val="el-GR"/>
        </w:rPr>
        <w:t>ί</w:t>
      </w:r>
      <w:r w:rsidRPr="00DD6B12">
        <w:rPr>
          <w:sz w:val="24"/>
          <w:lang w:val="el-GR"/>
        </w:rPr>
        <w:t>ο</w:t>
      </w:r>
      <w:r w:rsidRPr="00DD6B12">
        <w:rPr>
          <w:spacing w:val="-7"/>
          <w:sz w:val="24"/>
          <w:lang w:val="el-GR"/>
        </w:rPr>
        <w:t xml:space="preserve"> δ</w:t>
      </w:r>
      <w:r w:rsidRPr="00DD6B12">
        <w:rPr>
          <w:spacing w:val="-9"/>
          <w:sz w:val="24"/>
          <w:lang w:val="el-GR"/>
        </w:rPr>
        <w:t>ω</w:t>
      </w:r>
      <w:r w:rsidRPr="00DD6B12">
        <w:rPr>
          <w:spacing w:val="-7"/>
          <w:sz w:val="24"/>
          <w:lang w:val="el-GR"/>
        </w:rPr>
        <w:t>δε</w:t>
      </w:r>
      <w:r w:rsidRPr="00DD6B12">
        <w:rPr>
          <w:spacing w:val="-6"/>
          <w:sz w:val="24"/>
          <w:lang w:val="el-GR"/>
        </w:rPr>
        <w:t>κ</w:t>
      </w:r>
      <w:r w:rsidRPr="00DD6B12">
        <w:rPr>
          <w:spacing w:val="-11"/>
          <w:sz w:val="24"/>
          <w:lang w:val="el-GR"/>
        </w:rPr>
        <w:t>ά</w:t>
      </w:r>
      <w:r w:rsidRPr="00DD6B12">
        <w:rPr>
          <w:spacing w:val="-6"/>
          <w:sz w:val="24"/>
          <w:lang w:val="el-GR"/>
        </w:rPr>
        <w:t>μ</w:t>
      </w:r>
      <w:r w:rsidRPr="00DD6B12">
        <w:rPr>
          <w:spacing w:val="-8"/>
          <w:sz w:val="24"/>
          <w:lang w:val="el-GR"/>
        </w:rPr>
        <w:t>ην</w:t>
      </w:r>
      <w:r w:rsidRPr="00DD6B12">
        <w:rPr>
          <w:sz w:val="24"/>
          <w:lang w:val="el-GR"/>
        </w:rPr>
        <w:t>ο</w:t>
      </w:r>
      <w:r w:rsidRPr="00DD6B12">
        <w:rPr>
          <w:spacing w:val="-7"/>
          <w:sz w:val="24"/>
          <w:lang w:val="el-GR"/>
        </w:rPr>
        <w:t xml:space="preserve"> </w:t>
      </w:r>
      <w:r w:rsidRPr="00DD6B12">
        <w:rPr>
          <w:spacing w:val="-1"/>
          <w:sz w:val="24"/>
          <w:lang w:val="el-GR"/>
        </w:rPr>
        <w:t>(</w:t>
      </w:r>
      <w:r w:rsidRPr="00DD6B12">
        <w:rPr>
          <w:spacing w:val="-8"/>
          <w:sz w:val="24"/>
          <w:lang w:val="el-GR"/>
        </w:rPr>
        <w:t>π</w:t>
      </w:r>
      <w:r w:rsidRPr="00DD6B12">
        <w:rPr>
          <w:spacing w:val="-9"/>
          <w:sz w:val="24"/>
          <w:lang w:val="el-GR"/>
        </w:rPr>
        <w:t>ρ</w:t>
      </w:r>
      <w:r w:rsidRPr="00DD6B12">
        <w:rPr>
          <w:spacing w:val="-5"/>
          <w:sz w:val="24"/>
          <w:lang w:val="el-GR"/>
        </w:rPr>
        <w:t>ι</w:t>
      </w:r>
      <w:r w:rsidRPr="00DD6B12">
        <w:rPr>
          <w:sz w:val="24"/>
          <w:lang w:val="el-GR"/>
        </w:rPr>
        <w:t>ν</w:t>
      </w:r>
      <w:r w:rsidRPr="00DD6B12">
        <w:rPr>
          <w:spacing w:val="-8"/>
          <w:sz w:val="24"/>
          <w:lang w:val="el-GR"/>
        </w:rPr>
        <w:t xml:space="preserve"> </w:t>
      </w:r>
      <w:r w:rsidRPr="00DD6B12">
        <w:rPr>
          <w:spacing w:val="-10"/>
          <w:sz w:val="24"/>
          <w:lang w:val="el-GR"/>
        </w:rPr>
        <w:t>τ</w:t>
      </w:r>
      <w:r w:rsidRPr="00DD6B12">
        <w:rPr>
          <w:spacing w:val="-8"/>
          <w:sz w:val="24"/>
          <w:lang w:val="el-GR"/>
        </w:rPr>
        <w:t>η</w:t>
      </w:r>
      <w:r w:rsidRPr="00DD6B12">
        <w:rPr>
          <w:sz w:val="24"/>
          <w:lang w:val="el-GR"/>
        </w:rPr>
        <w:t>ν</w:t>
      </w:r>
      <w:r w:rsidRPr="00DD6B12">
        <w:rPr>
          <w:spacing w:val="-8"/>
          <w:sz w:val="24"/>
          <w:lang w:val="el-GR"/>
        </w:rPr>
        <w:t xml:space="preserve"> η</w:t>
      </w:r>
      <w:r w:rsidRPr="00DD6B12">
        <w:rPr>
          <w:spacing w:val="-6"/>
          <w:sz w:val="24"/>
          <w:lang w:val="el-GR"/>
        </w:rPr>
        <w:t>μ</w:t>
      </w:r>
      <w:r w:rsidRPr="00DD6B12">
        <w:rPr>
          <w:spacing w:val="-10"/>
          <w:sz w:val="24"/>
          <w:lang w:val="el-GR"/>
        </w:rPr>
        <w:t>ε</w:t>
      </w:r>
      <w:r w:rsidRPr="00DD6B12">
        <w:rPr>
          <w:spacing w:val="-7"/>
          <w:sz w:val="24"/>
          <w:lang w:val="el-GR"/>
        </w:rPr>
        <w:t>ρ</w:t>
      </w:r>
      <w:r w:rsidRPr="00DD6B12">
        <w:rPr>
          <w:spacing w:val="-10"/>
          <w:sz w:val="24"/>
          <w:lang w:val="el-GR"/>
        </w:rPr>
        <w:t>ο</w:t>
      </w:r>
      <w:r w:rsidRPr="00DD6B12">
        <w:rPr>
          <w:spacing w:val="-6"/>
          <w:sz w:val="24"/>
          <w:lang w:val="el-GR"/>
        </w:rPr>
        <w:t>μ</w:t>
      </w:r>
      <w:r w:rsidRPr="00DD6B12">
        <w:rPr>
          <w:spacing w:val="-8"/>
          <w:sz w:val="24"/>
          <w:lang w:val="el-GR"/>
        </w:rPr>
        <w:t>η</w:t>
      </w:r>
      <w:r w:rsidRPr="00DD6B12">
        <w:rPr>
          <w:spacing w:val="-7"/>
          <w:sz w:val="24"/>
          <w:lang w:val="el-GR"/>
        </w:rPr>
        <w:t>νί</w:t>
      </w:r>
      <w:r w:rsidRPr="00DD6B12">
        <w:rPr>
          <w:sz w:val="24"/>
          <w:lang w:val="el-GR"/>
        </w:rPr>
        <w:t>α</w:t>
      </w:r>
      <w:r w:rsidRPr="00DD6B12">
        <w:rPr>
          <w:spacing w:val="-11"/>
          <w:sz w:val="24"/>
          <w:lang w:val="el-GR"/>
        </w:rPr>
        <w:t xml:space="preserve"> </w:t>
      </w:r>
      <w:r w:rsidRPr="00DD6B12">
        <w:rPr>
          <w:spacing w:val="-7"/>
          <w:sz w:val="24"/>
          <w:lang w:val="el-GR"/>
        </w:rPr>
        <w:t>έ</w:t>
      </w:r>
      <w:r w:rsidRPr="00DD6B12">
        <w:rPr>
          <w:spacing w:val="-8"/>
          <w:sz w:val="24"/>
          <w:lang w:val="el-GR"/>
        </w:rPr>
        <w:t>να</w:t>
      </w:r>
      <w:r w:rsidRPr="00DD6B12">
        <w:rPr>
          <w:spacing w:val="-9"/>
          <w:sz w:val="24"/>
          <w:lang w:val="el-GR"/>
        </w:rPr>
        <w:t>ρ</w:t>
      </w:r>
      <w:r w:rsidRPr="00DD6B12">
        <w:rPr>
          <w:spacing w:val="-6"/>
          <w:sz w:val="24"/>
          <w:lang w:val="el-GR"/>
        </w:rPr>
        <w:t>ξ</w:t>
      </w:r>
      <w:r w:rsidRPr="00DD6B12">
        <w:rPr>
          <w:spacing w:val="-10"/>
          <w:sz w:val="24"/>
          <w:lang w:val="el-GR"/>
        </w:rPr>
        <w:t>η</w:t>
      </w:r>
      <w:r w:rsidRPr="00DD6B12">
        <w:rPr>
          <w:sz w:val="24"/>
          <w:lang w:val="el-GR"/>
        </w:rPr>
        <w:t>ς</w:t>
      </w:r>
      <w:r w:rsidRPr="00DD6B12">
        <w:rPr>
          <w:spacing w:val="-6"/>
          <w:sz w:val="24"/>
          <w:lang w:val="el-GR"/>
        </w:rPr>
        <w:t xml:space="preserve"> </w:t>
      </w:r>
      <w:r w:rsidRPr="00DD6B12">
        <w:rPr>
          <w:spacing w:val="-10"/>
          <w:sz w:val="24"/>
          <w:lang w:val="el-GR"/>
        </w:rPr>
        <w:t>τ</w:t>
      </w:r>
      <w:r w:rsidRPr="00DD6B12">
        <w:rPr>
          <w:spacing w:val="-8"/>
          <w:sz w:val="24"/>
          <w:lang w:val="el-GR"/>
        </w:rPr>
        <w:t>η</w:t>
      </w:r>
      <w:r w:rsidRPr="00DD6B12">
        <w:rPr>
          <w:sz w:val="24"/>
          <w:lang w:val="el-GR"/>
        </w:rPr>
        <w:t xml:space="preserve">ς </w:t>
      </w:r>
      <w:r w:rsidRPr="00DD6B12">
        <w:rPr>
          <w:spacing w:val="-8"/>
          <w:sz w:val="24"/>
          <w:lang w:val="el-GR"/>
        </w:rPr>
        <w:t>α</w:t>
      </w:r>
      <w:r w:rsidRPr="00DD6B12">
        <w:rPr>
          <w:spacing w:val="-7"/>
          <w:sz w:val="24"/>
          <w:lang w:val="el-GR"/>
        </w:rPr>
        <w:t>σ</w:t>
      </w:r>
      <w:r w:rsidRPr="00DD6B12">
        <w:rPr>
          <w:spacing w:val="-6"/>
          <w:sz w:val="24"/>
          <w:lang w:val="el-GR"/>
        </w:rPr>
        <w:t>φ</w:t>
      </w:r>
      <w:r w:rsidRPr="00DD6B12">
        <w:rPr>
          <w:spacing w:val="-8"/>
          <w:sz w:val="24"/>
          <w:lang w:val="el-GR"/>
        </w:rPr>
        <w:t>άλ</w:t>
      </w:r>
      <w:r w:rsidRPr="00DD6B12">
        <w:rPr>
          <w:spacing w:val="-9"/>
          <w:sz w:val="24"/>
          <w:lang w:val="el-GR"/>
        </w:rPr>
        <w:t>ι</w:t>
      </w:r>
      <w:r w:rsidRPr="00DD6B12">
        <w:rPr>
          <w:spacing w:val="-7"/>
          <w:sz w:val="24"/>
          <w:lang w:val="el-GR"/>
        </w:rPr>
        <w:t>σ</w:t>
      </w:r>
      <w:r w:rsidRPr="00DD6B12">
        <w:rPr>
          <w:spacing w:val="-8"/>
          <w:sz w:val="24"/>
          <w:lang w:val="el-GR"/>
        </w:rPr>
        <w:t>η</w:t>
      </w:r>
      <w:r w:rsidRPr="00DD6B12">
        <w:rPr>
          <w:sz w:val="24"/>
          <w:lang w:val="el-GR"/>
        </w:rPr>
        <w:t>ς</w:t>
      </w:r>
      <w:r w:rsidRPr="00DD6B12">
        <w:rPr>
          <w:spacing w:val="-16"/>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8"/>
          <w:sz w:val="24"/>
          <w:lang w:val="el-GR"/>
        </w:rPr>
        <w:t>α</w:t>
      </w:r>
      <w:r w:rsidRPr="00DD6B12">
        <w:rPr>
          <w:spacing w:val="-10"/>
          <w:sz w:val="24"/>
          <w:lang w:val="el-GR"/>
        </w:rPr>
        <w:t>τ</w:t>
      </w:r>
      <w:r w:rsidRPr="00DD6B12">
        <w:rPr>
          <w:spacing w:val="-6"/>
          <w:sz w:val="24"/>
          <w:lang w:val="el-GR"/>
        </w:rPr>
        <w:t>υ</w:t>
      </w:r>
      <w:r w:rsidRPr="00DD6B12">
        <w:rPr>
          <w:spacing w:val="-8"/>
          <w:sz w:val="24"/>
          <w:lang w:val="el-GR"/>
        </w:rPr>
        <w:t>χ</w:t>
      </w:r>
      <w:r w:rsidRPr="00DD6B12">
        <w:rPr>
          <w:spacing w:val="-10"/>
          <w:sz w:val="24"/>
          <w:lang w:val="el-GR"/>
        </w:rPr>
        <w:t>ή</w:t>
      </w:r>
      <w:r w:rsidRPr="00DD6B12">
        <w:rPr>
          <w:spacing w:val="-6"/>
          <w:sz w:val="24"/>
          <w:lang w:val="el-GR"/>
        </w:rPr>
        <w:t>μ</w:t>
      </w:r>
      <w:r w:rsidRPr="00DD6B12">
        <w:rPr>
          <w:spacing w:val="-8"/>
          <w:sz w:val="24"/>
          <w:lang w:val="el-GR"/>
        </w:rPr>
        <w:t>ατ</w:t>
      </w:r>
      <w:r w:rsidRPr="00DD6B12">
        <w:rPr>
          <w:spacing w:val="-10"/>
          <w:sz w:val="24"/>
          <w:lang w:val="el-GR"/>
        </w:rPr>
        <w:t>ο</w:t>
      </w:r>
      <w:r w:rsidRPr="00DD6B12">
        <w:rPr>
          <w:spacing w:val="-9"/>
          <w:sz w:val="24"/>
          <w:lang w:val="el-GR"/>
        </w:rPr>
        <w:t>ς</w:t>
      </w:r>
      <w:r w:rsidRPr="00DD6B12">
        <w:rPr>
          <w:spacing w:val="-1"/>
          <w:sz w:val="24"/>
          <w:lang w:val="el-GR"/>
        </w:rPr>
        <w:t>).</w:t>
      </w:r>
    </w:p>
    <w:p w:rsidR="00FE1FF8" w:rsidRPr="00DD6B12" w:rsidRDefault="00FE1FF8" w:rsidP="00FE1FF8">
      <w:pPr>
        <w:spacing w:line="200" w:lineRule="exact"/>
        <w:rPr>
          <w:lang w:val="el-GR"/>
        </w:rPr>
      </w:pPr>
    </w:p>
    <w:p w:rsidR="00FE1FF8" w:rsidRPr="00DD6B12" w:rsidRDefault="00FE1FF8" w:rsidP="00FE1FF8">
      <w:pPr>
        <w:ind w:right="8708"/>
        <w:rPr>
          <w:sz w:val="24"/>
          <w:lang w:val="el-GR"/>
        </w:rPr>
      </w:pPr>
      <w:r w:rsidRPr="00DD6B12">
        <w:rPr>
          <w:b/>
          <w:spacing w:val="-8"/>
          <w:sz w:val="24"/>
          <w:lang w:val="el-GR"/>
        </w:rPr>
        <w:t>Α</w:t>
      </w:r>
      <w:r w:rsidRPr="00DD6B12">
        <w:rPr>
          <w:b/>
          <w:spacing w:val="-12"/>
          <w:sz w:val="24"/>
          <w:lang w:val="el-GR"/>
        </w:rPr>
        <w:t>Ρ</w:t>
      </w:r>
      <w:r w:rsidRPr="00DD6B12">
        <w:rPr>
          <w:b/>
          <w:spacing w:val="-4"/>
          <w:sz w:val="24"/>
          <w:lang w:val="el-GR"/>
        </w:rPr>
        <w:t>Θ</w:t>
      </w:r>
      <w:r w:rsidRPr="00DD6B12">
        <w:rPr>
          <w:b/>
          <w:spacing w:val="-12"/>
          <w:sz w:val="24"/>
          <w:lang w:val="el-GR"/>
        </w:rPr>
        <w:t>Ρ</w:t>
      </w:r>
      <w:r w:rsidRPr="00DD6B12">
        <w:rPr>
          <w:b/>
          <w:sz w:val="24"/>
          <w:lang w:val="el-GR"/>
        </w:rPr>
        <w:t>Ο</w:t>
      </w:r>
      <w:r w:rsidRPr="00DD6B12">
        <w:rPr>
          <w:b/>
          <w:spacing w:val="-14"/>
          <w:sz w:val="24"/>
          <w:lang w:val="el-GR"/>
        </w:rPr>
        <w:t xml:space="preserve"> </w:t>
      </w:r>
      <w:r w:rsidRPr="00DD6B12">
        <w:rPr>
          <w:b/>
          <w:spacing w:val="-7"/>
          <w:sz w:val="24"/>
          <w:lang w:val="el-GR"/>
        </w:rPr>
        <w:t>1</w:t>
      </w:r>
      <w:r w:rsidRPr="00DD6B12">
        <w:rPr>
          <w:b/>
          <w:sz w:val="24"/>
          <w:lang w:val="el-GR"/>
        </w:rPr>
        <w:t>2</w:t>
      </w:r>
    </w:p>
    <w:p w:rsidR="00FE1FF8" w:rsidRPr="00DD6B12" w:rsidRDefault="00FE1FF8" w:rsidP="00FE1FF8">
      <w:pPr>
        <w:spacing w:line="276" w:lineRule="auto"/>
        <w:ind w:right="6416"/>
        <w:rPr>
          <w:sz w:val="24"/>
          <w:lang w:val="el-GR"/>
        </w:rPr>
      </w:pPr>
      <w:r w:rsidRPr="00DD6B12">
        <w:rPr>
          <w:b/>
          <w:spacing w:val="-7"/>
          <w:sz w:val="24"/>
          <w:lang w:val="el-GR"/>
        </w:rPr>
        <w:t>Π</w:t>
      </w:r>
      <w:r w:rsidRPr="00DD6B12">
        <w:rPr>
          <w:b/>
          <w:spacing w:val="-6"/>
          <w:sz w:val="24"/>
          <w:lang w:val="el-GR"/>
        </w:rPr>
        <w:t>ρ</w:t>
      </w:r>
      <w:r w:rsidRPr="00DD6B12">
        <w:rPr>
          <w:b/>
          <w:spacing w:val="-7"/>
          <w:sz w:val="24"/>
          <w:lang w:val="el-GR"/>
        </w:rPr>
        <w:t>ο</w:t>
      </w:r>
      <w:r w:rsidRPr="00DD6B12">
        <w:rPr>
          <w:b/>
          <w:spacing w:val="-9"/>
          <w:sz w:val="24"/>
          <w:lang w:val="el-GR"/>
        </w:rPr>
        <w:t>ϋ</w:t>
      </w:r>
      <w:r w:rsidRPr="00DD6B12">
        <w:rPr>
          <w:b/>
          <w:spacing w:val="-7"/>
          <w:sz w:val="24"/>
          <w:lang w:val="el-GR"/>
        </w:rPr>
        <w:t>πο</w:t>
      </w:r>
      <w:r w:rsidRPr="00DD6B12">
        <w:rPr>
          <w:b/>
          <w:spacing w:val="-10"/>
          <w:sz w:val="24"/>
          <w:lang w:val="el-GR"/>
        </w:rPr>
        <w:t>λ</w:t>
      </w:r>
      <w:r w:rsidRPr="00DD6B12">
        <w:rPr>
          <w:b/>
          <w:spacing w:val="-7"/>
          <w:sz w:val="24"/>
          <w:lang w:val="el-GR"/>
        </w:rPr>
        <w:t>ογι</w:t>
      </w:r>
      <w:r w:rsidRPr="00DD6B12">
        <w:rPr>
          <w:b/>
          <w:spacing w:val="-11"/>
          <w:sz w:val="24"/>
          <w:lang w:val="el-GR"/>
        </w:rPr>
        <w:t>σ</w:t>
      </w:r>
      <w:r w:rsidRPr="00DD6B12">
        <w:rPr>
          <w:b/>
          <w:spacing w:val="-6"/>
          <w:sz w:val="24"/>
          <w:lang w:val="el-GR"/>
        </w:rPr>
        <w:t>μ</w:t>
      </w:r>
      <w:r w:rsidRPr="00DD6B12">
        <w:rPr>
          <w:b/>
          <w:spacing w:val="-7"/>
          <w:sz w:val="24"/>
          <w:lang w:val="el-GR"/>
        </w:rPr>
        <w:t>ό</w:t>
      </w:r>
      <w:r w:rsidRPr="00DD6B12">
        <w:rPr>
          <w:b/>
          <w:sz w:val="24"/>
          <w:lang w:val="el-GR"/>
        </w:rPr>
        <w:t>ς</w:t>
      </w:r>
      <w:r w:rsidRPr="00DD6B12">
        <w:rPr>
          <w:b/>
          <w:spacing w:val="-17"/>
          <w:sz w:val="24"/>
          <w:lang w:val="el-GR"/>
        </w:rPr>
        <w:t xml:space="preserve"> </w:t>
      </w:r>
      <w:r w:rsidRPr="00DD6B12">
        <w:rPr>
          <w:b/>
          <w:sz w:val="24"/>
          <w:lang w:val="el-GR"/>
        </w:rPr>
        <w:t>–</w:t>
      </w:r>
      <w:r w:rsidRPr="00DD6B12">
        <w:rPr>
          <w:b/>
          <w:spacing w:val="-17"/>
          <w:sz w:val="24"/>
          <w:lang w:val="el-GR"/>
        </w:rPr>
        <w:t xml:space="preserve"> </w:t>
      </w:r>
      <w:r w:rsidRPr="00DD6B12">
        <w:rPr>
          <w:b/>
          <w:spacing w:val="-8"/>
          <w:sz w:val="24"/>
          <w:lang w:val="el-GR"/>
        </w:rPr>
        <w:t>χ</w:t>
      </w:r>
      <w:r w:rsidRPr="00DD6B12">
        <w:rPr>
          <w:b/>
          <w:spacing w:val="-6"/>
          <w:sz w:val="24"/>
          <w:lang w:val="el-GR"/>
        </w:rPr>
        <w:t>ρ</w:t>
      </w:r>
      <w:r w:rsidRPr="00DD6B12">
        <w:rPr>
          <w:b/>
          <w:spacing w:val="-9"/>
          <w:sz w:val="24"/>
          <w:lang w:val="el-GR"/>
        </w:rPr>
        <w:t>η</w:t>
      </w:r>
      <w:r w:rsidRPr="00DD6B12">
        <w:rPr>
          <w:b/>
          <w:spacing w:val="-6"/>
          <w:sz w:val="24"/>
          <w:lang w:val="el-GR"/>
        </w:rPr>
        <w:t>μ</w:t>
      </w:r>
      <w:r w:rsidRPr="00DD6B12">
        <w:rPr>
          <w:b/>
          <w:spacing w:val="-7"/>
          <w:sz w:val="24"/>
          <w:lang w:val="el-GR"/>
        </w:rPr>
        <w:t>ατοδ</w:t>
      </w:r>
      <w:r w:rsidRPr="00DD6B12">
        <w:rPr>
          <w:b/>
          <w:spacing w:val="-10"/>
          <w:sz w:val="24"/>
          <w:lang w:val="el-GR"/>
        </w:rPr>
        <w:t>ό</w:t>
      </w:r>
      <w:r w:rsidRPr="00DD6B12">
        <w:rPr>
          <w:b/>
          <w:spacing w:val="-7"/>
          <w:sz w:val="24"/>
          <w:lang w:val="el-GR"/>
        </w:rPr>
        <w:t>τη</w:t>
      </w:r>
      <w:r w:rsidRPr="00DD6B12">
        <w:rPr>
          <w:b/>
          <w:spacing w:val="-11"/>
          <w:sz w:val="24"/>
          <w:lang w:val="el-GR"/>
        </w:rPr>
        <w:t>σ</w:t>
      </w:r>
      <w:r w:rsidRPr="00DD6B12">
        <w:rPr>
          <w:b/>
          <w:sz w:val="24"/>
          <w:lang w:val="el-GR"/>
        </w:rPr>
        <w:t>η</w:t>
      </w:r>
    </w:p>
    <w:p w:rsidR="00FE1FF8" w:rsidRDefault="00FE1FF8" w:rsidP="00FE1FF8">
      <w:pPr>
        <w:spacing w:line="276" w:lineRule="auto"/>
        <w:ind w:right="117"/>
        <w:rPr>
          <w:position w:val="4"/>
          <w:sz w:val="24"/>
          <w:lang w:val="el-GR"/>
        </w:rPr>
      </w:pPr>
      <w:r w:rsidRPr="00DD6B12">
        <w:rPr>
          <w:spacing w:val="-8"/>
          <w:sz w:val="24"/>
          <w:lang w:val="el-GR"/>
        </w:rPr>
        <w:t>Ο</w:t>
      </w:r>
      <w:r w:rsidRPr="00DD6B12">
        <w:rPr>
          <w:sz w:val="24"/>
          <w:lang w:val="el-GR"/>
        </w:rPr>
        <w:t>ι</w:t>
      </w:r>
      <w:r w:rsidRPr="00DD6B12">
        <w:rPr>
          <w:spacing w:val="44"/>
          <w:sz w:val="24"/>
          <w:lang w:val="el-GR"/>
        </w:rPr>
        <w:t xml:space="preserve"> </w:t>
      </w:r>
      <w:r w:rsidRPr="00DD6B12">
        <w:rPr>
          <w:spacing w:val="-10"/>
          <w:sz w:val="24"/>
          <w:lang w:val="el-GR"/>
        </w:rPr>
        <w:t>ε</w:t>
      </w:r>
      <w:r w:rsidRPr="00DD6B12">
        <w:rPr>
          <w:spacing w:val="-8"/>
          <w:sz w:val="24"/>
          <w:lang w:val="el-GR"/>
        </w:rPr>
        <w:t>ν</w:t>
      </w:r>
      <w:r w:rsidRPr="00DD6B12">
        <w:rPr>
          <w:spacing w:val="-7"/>
          <w:sz w:val="24"/>
          <w:lang w:val="el-GR"/>
        </w:rPr>
        <w:t>δ</w:t>
      </w:r>
      <w:r w:rsidRPr="00DD6B12">
        <w:rPr>
          <w:spacing w:val="-10"/>
          <w:sz w:val="24"/>
          <w:lang w:val="el-GR"/>
        </w:rPr>
        <w:t>ε</w:t>
      </w:r>
      <w:r w:rsidRPr="00DD6B12">
        <w:rPr>
          <w:spacing w:val="-7"/>
          <w:sz w:val="24"/>
          <w:lang w:val="el-GR"/>
        </w:rPr>
        <w:t>ι</w:t>
      </w:r>
      <w:r w:rsidRPr="00DD6B12">
        <w:rPr>
          <w:spacing w:val="-8"/>
          <w:sz w:val="24"/>
          <w:lang w:val="el-GR"/>
        </w:rPr>
        <w:t>κτ</w:t>
      </w:r>
      <w:r w:rsidRPr="00DD6B12">
        <w:rPr>
          <w:spacing w:val="-7"/>
          <w:sz w:val="24"/>
          <w:lang w:val="el-GR"/>
        </w:rPr>
        <w:t>ι</w:t>
      </w:r>
      <w:r w:rsidRPr="00DD6B12">
        <w:rPr>
          <w:spacing w:val="-8"/>
          <w:sz w:val="24"/>
          <w:lang w:val="el-GR"/>
        </w:rPr>
        <w:t>κ</w:t>
      </w:r>
      <w:r w:rsidRPr="00DD6B12">
        <w:rPr>
          <w:spacing w:val="-10"/>
          <w:sz w:val="24"/>
          <w:lang w:val="el-GR"/>
        </w:rPr>
        <w:t>έ</w:t>
      </w:r>
      <w:r w:rsidRPr="00DD6B12">
        <w:rPr>
          <w:sz w:val="24"/>
          <w:lang w:val="el-GR"/>
        </w:rPr>
        <w:t>ς</w:t>
      </w:r>
      <w:r w:rsidRPr="00DD6B12">
        <w:rPr>
          <w:spacing w:val="44"/>
          <w:sz w:val="24"/>
          <w:lang w:val="el-GR"/>
        </w:rPr>
        <w:t xml:space="preserve"> </w:t>
      </w:r>
      <w:r w:rsidRPr="00DD6B12">
        <w:rPr>
          <w:spacing w:val="-7"/>
          <w:sz w:val="24"/>
          <w:lang w:val="el-GR"/>
        </w:rPr>
        <w:t>δ</w:t>
      </w:r>
      <w:r w:rsidRPr="00DD6B12">
        <w:rPr>
          <w:spacing w:val="-8"/>
          <w:sz w:val="24"/>
          <w:lang w:val="el-GR"/>
        </w:rPr>
        <w:t>απάν</w:t>
      </w:r>
      <w:r w:rsidRPr="00DD6B12">
        <w:rPr>
          <w:spacing w:val="-10"/>
          <w:sz w:val="24"/>
          <w:lang w:val="el-GR"/>
        </w:rPr>
        <w:t>ε</w:t>
      </w:r>
      <w:r w:rsidRPr="00DD6B12">
        <w:rPr>
          <w:sz w:val="24"/>
          <w:lang w:val="el-GR"/>
        </w:rPr>
        <w:t>ς</w:t>
      </w:r>
      <w:r w:rsidRPr="00DD6B12">
        <w:rPr>
          <w:spacing w:val="44"/>
          <w:sz w:val="24"/>
          <w:lang w:val="el-GR"/>
        </w:rPr>
        <w:t xml:space="preserve"> </w:t>
      </w:r>
      <w:r w:rsidRPr="00DD6B12">
        <w:rPr>
          <w:spacing w:val="-8"/>
          <w:sz w:val="24"/>
          <w:lang w:val="el-GR"/>
        </w:rPr>
        <w:t>γ</w:t>
      </w:r>
      <w:r w:rsidRPr="00DD6B12">
        <w:rPr>
          <w:spacing w:val="-9"/>
          <w:sz w:val="24"/>
          <w:lang w:val="el-GR"/>
        </w:rPr>
        <w:t>ι</w:t>
      </w:r>
      <w:r w:rsidRPr="00DD6B12">
        <w:rPr>
          <w:sz w:val="24"/>
          <w:lang w:val="el-GR"/>
        </w:rPr>
        <w:t>α</w:t>
      </w:r>
      <w:r w:rsidRPr="00DD6B12">
        <w:rPr>
          <w:spacing w:val="42"/>
          <w:sz w:val="24"/>
          <w:lang w:val="el-GR"/>
        </w:rPr>
        <w:t xml:space="preserve"> </w:t>
      </w:r>
      <w:r w:rsidRPr="00DD6B12">
        <w:rPr>
          <w:spacing w:val="-8"/>
          <w:sz w:val="24"/>
          <w:lang w:val="el-GR"/>
        </w:rPr>
        <w:t>τη</w:t>
      </w:r>
      <w:r w:rsidRPr="00DD6B12">
        <w:rPr>
          <w:sz w:val="24"/>
          <w:lang w:val="el-GR"/>
        </w:rPr>
        <w:t>ν</w:t>
      </w:r>
      <w:r w:rsidRPr="00DD6B12">
        <w:rPr>
          <w:spacing w:val="43"/>
          <w:sz w:val="24"/>
          <w:lang w:val="el-GR"/>
        </w:rPr>
        <w:t xml:space="preserve"> </w:t>
      </w:r>
      <w:r w:rsidRPr="00DD6B12">
        <w:rPr>
          <w:spacing w:val="-11"/>
          <w:sz w:val="24"/>
          <w:lang w:val="el-GR"/>
        </w:rPr>
        <w:t>α</w:t>
      </w:r>
      <w:r w:rsidRPr="00DD6B12">
        <w:rPr>
          <w:spacing w:val="-7"/>
          <w:sz w:val="24"/>
          <w:lang w:val="el-GR"/>
        </w:rPr>
        <w:t>σ</w:t>
      </w:r>
      <w:r w:rsidRPr="00DD6B12">
        <w:rPr>
          <w:spacing w:val="-6"/>
          <w:sz w:val="24"/>
          <w:lang w:val="el-GR"/>
        </w:rPr>
        <w:t>φα</w:t>
      </w:r>
      <w:r w:rsidRPr="00DD6B12">
        <w:rPr>
          <w:spacing w:val="-13"/>
          <w:sz w:val="24"/>
          <w:lang w:val="el-GR"/>
        </w:rPr>
        <w:t>λ</w:t>
      </w:r>
      <w:r w:rsidRPr="00DD6B12">
        <w:rPr>
          <w:spacing w:val="-7"/>
          <w:sz w:val="24"/>
          <w:lang w:val="el-GR"/>
        </w:rPr>
        <w:t>ισ</w:t>
      </w:r>
      <w:r w:rsidRPr="00DD6B12">
        <w:rPr>
          <w:spacing w:val="-10"/>
          <w:sz w:val="24"/>
          <w:lang w:val="el-GR"/>
        </w:rPr>
        <w:t>τ</w:t>
      </w:r>
      <w:r w:rsidRPr="00DD6B12">
        <w:rPr>
          <w:spacing w:val="-7"/>
          <w:sz w:val="24"/>
          <w:lang w:val="el-GR"/>
        </w:rPr>
        <w:t>ι</w:t>
      </w:r>
      <w:r w:rsidRPr="00DD6B12">
        <w:rPr>
          <w:spacing w:val="-8"/>
          <w:sz w:val="24"/>
          <w:lang w:val="el-GR"/>
        </w:rPr>
        <w:t>κ</w:t>
      </w:r>
      <w:r w:rsidRPr="00DD6B12">
        <w:rPr>
          <w:sz w:val="24"/>
          <w:lang w:val="el-GR"/>
        </w:rPr>
        <w:t>ή</w:t>
      </w:r>
      <w:r w:rsidRPr="00DD6B12">
        <w:rPr>
          <w:spacing w:val="42"/>
          <w:sz w:val="24"/>
          <w:lang w:val="el-GR"/>
        </w:rPr>
        <w:t xml:space="preserve"> </w:t>
      </w:r>
      <w:r w:rsidRPr="00DD6B12">
        <w:rPr>
          <w:spacing w:val="-8"/>
          <w:sz w:val="24"/>
          <w:lang w:val="el-GR"/>
        </w:rPr>
        <w:t>κ</w:t>
      </w:r>
      <w:r w:rsidRPr="00DD6B12">
        <w:rPr>
          <w:spacing w:val="-6"/>
          <w:sz w:val="24"/>
          <w:lang w:val="el-GR"/>
        </w:rPr>
        <w:t>ά</w:t>
      </w:r>
      <w:r w:rsidRPr="00DD6B12">
        <w:rPr>
          <w:spacing w:val="-13"/>
          <w:sz w:val="24"/>
          <w:lang w:val="el-GR"/>
        </w:rPr>
        <w:t>λ</w:t>
      </w:r>
      <w:r w:rsidRPr="00DD6B12">
        <w:rPr>
          <w:spacing w:val="-6"/>
          <w:sz w:val="24"/>
          <w:lang w:val="el-GR"/>
        </w:rPr>
        <w:t>υψ</w:t>
      </w:r>
      <w:r w:rsidRPr="00DD6B12">
        <w:rPr>
          <w:sz w:val="24"/>
          <w:lang w:val="el-GR"/>
        </w:rPr>
        <w:t>η</w:t>
      </w:r>
      <w:r w:rsidRPr="00DD6B12">
        <w:rPr>
          <w:spacing w:val="40"/>
          <w:sz w:val="24"/>
          <w:lang w:val="el-GR"/>
        </w:rPr>
        <w:t xml:space="preserve"> </w:t>
      </w:r>
      <w:r w:rsidRPr="00DD6B12">
        <w:rPr>
          <w:spacing w:val="-8"/>
          <w:sz w:val="24"/>
          <w:lang w:val="el-GR"/>
        </w:rPr>
        <w:t>τ</w:t>
      </w:r>
      <w:r w:rsidRPr="00DD6B12">
        <w:rPr>
          <w:spacing w:val="-7"/>
          <w:sz w:val="24"/>
          <w:lang w:val="el-GR"/>
        </w:rPr>
        <w:t>ω</w:t>
      </w:r>
      <w:r w:rsidRPr="00DD6B12">
        <w:rPr>
          <w:sz w:val="24"/>
          <w:lang w:val="el-GR"/>
        </w:rPr>
        <w:t>ν</w:t>
      </w:r>
      <w:r w:rsidRPr="00DD6B12">
        <w:rPr>
          <w:spacing w:val="41"/>
          <w:sz w:val="24"/>
          <w:lang w:val="el-GR"/>
        </w:rPr>
        <w:t xml:space="preserve"> </w:t>
      </w:r>
      <w:r w:rsidRPr="00DD6B12">
        <w:rPr>
          <w:spacing w:val="-9"/>
          <w:sz w:val="24"/>
          <w:lang w:val="el-GR"/>
        </w:rPr>
        <w:t>μ</w:t>
      </w:r>
      <w:r w:rsidRPr="00DD6B12">
        <w:rPr>
          <w:spacing w:val="-7"/>
          <w:sz w:val="24"/>
          <w:lang w:val="el-GR"/>
        </w:rPr>
        <w:t>ε</w:t>
      </w:r>
      <w:r w:rsidRPr="00DD6B12">
        <w:rPr>
          <w:spacing w:val="-8"/>
          <w:sz w:val="24"/>
          <w:lang w:val="el-GR"/>
        </w:rPr>
        <w:t>τα</w:t>
      </w:r>
      <w:r w:rsidRPr="00DD6B12">
        <w:rPr>
          <w:spacing w:val="-9"/>
          <w:sz w:val="24"/>
          <w:lang w:val="el-GR"/>
        </w:rPr>
        <w:t>φ</w:t>
      </w:r>
      <w:r w:rsidRPr="00DD6B12">
        <w:rPr>
          <w:spacing w:val="-7"/>
          <w:sz w:val="24"/>
          <w:lang w:val="el-GR"/>
        </w:rPr>
        <w:t>ο</w:t>
      </w:r>
      <w:r w:rsidRPr="00DD6B12">
        <w:rPr>
          <w:spacing w:val="-9"/>
          <w:sz w:val="24"/>
          <w:lang w:val="el-GR"/>
        </w:rPr>
        <w:t>ρ</w:t>
      </w:r>
      <w:r w:rsidRPr="00DD6B12">
        <w:rPr>
          <w:spacing w:val="-7"/>
          <w:sz w:val="24"/>
          <w:lang w:val="el-GR"/>
        </w:rPr>
        <w:t>ι</w:t>
      </w:r>
      <w:r w:rsidRPr="00DD6B12">
        <w:rPr>
          <w:spacing w:val="-8"/>
          <w:sz w:val="24"/>
          <w:lang w:val="el-GR"/>
        </w:rPr>
        <w:t>κ</w:t>
      </w:r>
      <w:r w:rsidRPr="00DD6B12">
        <w:rPr>
          <w:spacing w:val="-7"/>
          <w:sz w:val="24"/>
          <w:lang w:val="el-GR"/>
        </w:rPr>
        <w:t>ώ</w:t>
      </w:r>
      <w:r w:rsidRPr="00DD6B12">
        <w:rPr>
          <w:sz w:val="24"/>
          <w:lang w:val="el-GR"/>
        </w:rPr>
        <w:t>ν</w:t>
      </w:r>
      <w:r w:rsidRPr="00DD6B12">
        <w:rPr>
          <w:spacing w:val="38"/>
          <w:sz w:val="24"/>
          <w:lang w:val="el-GR"/>
        </w:rPr>
        <w:t xml:space="preserve"> </w:t>
      </w:r>
      <w:r w:rsidRPr="00DD6B12">
        <w:rPr>
          <w:spacing w:val="-6"/>
          <w:sz w:val="24"/>
          <w:lang w:val="el-GR"/>
        </w:rPr>
        <w:t>μ</w:t>
      </w:r>
      <w:r w:rsidRPr="00DD6B12">
        <w:rPr>
          <w:spacing w:val="-5"/>
          <w:sz w:val="24"/>
          <w:lang w:val="el-GR"/>
        </w:rPr>
        <w:t>έ</w:t>
      </w:r>
      <w:r w:rsidRPr="00DD6B12">
        <w:rPr>
          <w:spacing w:val="-9"/>
          <w:sz w:val="24"/>
          <w:lang w:val="el-GR"/>
        </w:rPr>
        <w:t>σ</w:t>
      </w:r>
      <w:r w:rsidRPr="00DD6B12">
        <w:rPr>
          <w:spacing w:val="-7"/>
          <w:sz w:val="24"/>
          <w:lang w:val="el-GR"/>
        </w:rPr>
        <w:t>ω</w:t>
      </w:r>
      <w:r w:rsidRPr="00DD6B12">
        <w:rPr>
          <w:sz w:val="24"/>
          <w:lang w:val="el-GR"/>
        </w:rPr>
        <w:t>ν</w:t>
      </w:r>
      <w:r w:rsidRPr="00DD6B12">
        <w:rPr>
          <w:spacing w:val="43"/>
          <w:sz w:val="24"/>
          <w:lang w:val="el-GR"/>
        </w:rPr>
        <w:t xml:space="preserve"> </w:t>
      </w:r>
      <w:r w:rsidRPr="00DD6B12">
        <w:rPr>
          <w:spacing w:val="-8"/>
          <w:sz w:val="24"/>
          <w:lang w:val="el-GR"/>
        </w:rPr>
        <w:t>κ</w:t>
      </w:r>
      <w:r w:rsidRPr="00DD6B12">
        <w:rPr>
          <w:spacing w:val="-11"/>
          <w:sz w:val="24"/>
          <w:lang w:val="el-GR"/>
        </w:rPr>
        <w:t>α</w:t>
      </w:r>
      <w:r w:rsidRPr="00DD6B12">
        <w:rPr>
          <w:sz w:val="24"/>
          <w:lang w:val="el-GR"/>
        </w:rPr>
        <w:t>ι</w:t>
      </w:r>
      <w:r w:rsidRPr="00DD6B12">
        <w:rPr>
          <w:spacing w:val="43"/>
          <w:sz w:val="24"/>
          <w:lang w:val="el-GR"/>
        </w:rPr>
        <w:t xml:space="preserve"> </w:t>
      </w:r>
      <w:r w:rsidRPr="00DD6B12">
        <w:rPr>
          <w:spacing w:val="-10"/>
          <w:sz w:val="24"/>
          <w:lang w:val="el-GR"/>
        </w:rPr>
        <w:t>τ</w:t>
      </w:r>
      <w:r w:rsidRPr="00DD6B12">
        <w:rPr>
          <w:spacing w:val="-6"/>
          <w:sz w:val="24"/>
          <w:lang w:val="el-GR"/>
        </w:rPr>
        <w:t>ω</w:t>
      </w:r>
      <w:r w:rsidRPr="00DD6B12">
        <w:rPr>
          <w:sz w:val="24"/>
          <w:lang w:val="el-GR"/>
        </w:rPr>
        <w:t>ν</w:t>
      </w:r>
      <w:r w:rsidRPr="00DD6B12">
        <w:rPr>
          <w:spacing w:val="-15"/>
          <w:sz w:val="24"/>
          <w:lang w:val="el-GR"/>
        </w:rPr>
        <w:t xml:space="preserve"> </w:t>
      </w:r>
      <w:r w:rsidRPr="00DD6B12">
        <w:rPr>
          <w:spacing w:val="-6"/>
          <w:sz w:val="24"/>
          <w:lang w:val="el-GR"/>
        </w:rPr>
        <w:t>μ</w:t>
      </w:r>
      <w:r w:rsidRPr="00DD6B12">
        <w:rPr>
          <w:spacing w:val="-8"/>
          <w:sz w:val="24"/>
          <w:lang w:val="el-GR"/>
        </w:rPr>
        <w:t>ηχαν</w:t>
      </w:r>
      <w:r w:rsidRPr="00DD6B12">
        <w:rPr>
          <w:spacing w:val="-10"/>
          <w:sz w:val="24"/>
          <w:lang w:val="el-GR"/>
        </w:rPr>
        <w:t>η</w:t>
      </w:r>
      <w:r w:rsidRPr="00DD6B12">
        <w:rPr>
          <w:spacing w:val="-6"/>
          <w:sz w:val="24"/>
          <w:lang w:val="el-GR"/>
        </w:rPr>
        <w:t>μ</w:t>
      </w:r>
      <w:r w:rsidRPr="00DD6B12">
        <w:rPr>
          <w:spacing w:val="-8"/>
          <w:sz w:val="24"/>
          <w:lang w:val="el-GR"/>
        </w:rPr>
        <w:t>άτ</w:t>
      </w:r>
      <w:r w:rsidRPr="00DD6B12">
        <w:rPr>
          <w:spacing w:val="-7"/>
          <w:sz w:val="24"/>
          <w:lang w:val="el-GR"/>
        </w:rPr>
        <w:t>ω</w:t>
      </w:r>
      <w:r w:rsidRPr="00DD6B12">
        <w:rPr>
          <w:sz w:val="24"/>
          <w:lang w:val="el-GR"/>
        </w:rPr>
        <w:t xml:space="preserve">ν </w:t>
      </w:r>
      <w:r w:rsidRPr="00DD6B12">
        <w:rPr>
          <w:spacing w:val="-7"/>
          <w:sz w:val="24"/>
          <w:lang w:val="el-GR"/>
        </w:rPr>
        <w:t>έργ</w:t>
      </w:r>
      <w:r w:rsidRPr="00DD6B12">
        <w:rPr>
          <w:spacing w:val="-9"/>
          <w:sz w:val="24"/>
          <w:lang w:val="el-GR"/>
        </w:rPr>
        <w:t>ω</w:t>
      </w:r>
      <w:r w:rsidRPr="00DD6B12">
        <w:rPr>
          <w:sz w:val="24"/>
          <w:lang w:val="el-GR"/>
        </w:rPr>
        <w:t>ν</w:t>
      </w:r>
      <w:r w:rsidRPr="00DD6B12">
        <w:rPr>
          <w:spacing w:val="2"/>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4"/>
          <w:sz w:val="24"/>
          <w:lang w:val="el-GR"/>
        </w:rPr>
        <w:t xml:space="preserve"> </w:t>
      </w:r>
      <w:r w:rsidRPr="00DD6B12">
        <w:rPr>
          <w:spacing w:val="-8"/>
          <w:sz w:val="24"/>
          <w:lang w:val="el-GR"/>
        </w:rPr>
        <w:t>Δ</w:t>
      </w:r>
      <w:r w:rsidRPr="00DD6B12">
        <w:rPr>
          <w:spacing w:val="-10"/>
          <w:sz w:val="24"/>
          <w:lang w:val="el-GR"/>
        </w:rPr>
        <w:t>ή</w:t>
      </w:r>
      <w:r w:rsidRPr="00DD6B12">
        <w:rPr>
          <w:spacing w:val="-6"/>
          <w:sz w:val="24"/>
          <w:lang w:val="el-GR"/>
        </w:rPr>
        <w:t>μ</w:t>
      </w:r>
      <w:r w:rsidRPr="00DD6B12">
        <w:rPr>
          <w:spacing w:val="-10"/>
          <w:sz w:val="24"/>
          <w:lang w:val="el-GR"/>
        </w:rPr>
        <w:t>ο</w:t>
      </w:r>
      <w:r w:rsidRPr="00DD6B12">
        <w:rPr>
          <w:sz w:val="24"/>
          <w:lang w:val="el-GR"/>
        </w:rPr>
        <w:t>υ</w:t>
      </w:r>
      <w:r w:rsidRPr="00DD6B12">
        <w:rPr>
          <w:spacing w:val="1"/>
          <w:sz w:val="24"/>
          <w:lang w:val="el-GR"/>
        </w:rPr>
        <w:t xml:space="preserve"> </w:t>
      </w:r>
      <w:r w:rsidRPr="00DD6B12">
        <w:rPr>
          <w:spacing w:val="-7"/>
          <w:sz w:val="24"/>
          <w:lang w:val="el-GR"/>
        </w:rPr>
        <w:t>έ</w:t>
      </w:r>
      <w:r w:rsidRPr="00DD6B12">
        <w:rPr>
          <w:spacing w:val="-8"/>
          <w:sz w:val="24"/>
          <w:lang w:val="el-GR"/>
        </w:rPr>
        <w:t>τ</w:t>
      </w:r>
      <w:r w:rsidRPr="00DD6B12">
        <w:rPr>
          <w:spacing w:val="-10"/>
          <w:sz w:val="24"/>
          <w:lang w:val="el-GR"/>
        </w:rPr>
        <w:t>ο</w:t>
      </w:r>
      <w:r w:rsidRPr="00DD6B12">
        <w:rPr>
          <w:spacing w:val="-6"/>
          <w:sz w:val="24"/>
          <w:lang w:val="el-GR"/>
        </w:rPr>
        <w:t>υ</w:t>
      </w:r>
      <w:r w:rsidRPr="00DD6B12">
        <w:rPr>
          <w:sz w:val="24"/>
          <w:lang w:val="el-GR"/>
        </w:rPr>
        <w:t>ς</w:t>
      </w:r>
      <w:r w:rsidRPr="00DD6B12">
        <w:rPr>
          <w:spacing w:val="3"/>
          <w:sz w:val="24"/>
          <w:lang w:val="el-GR"/>
        </w:rPr>
        <w:t xml:space="preserve"> </w:t>
      </w:r>
      <w:r w:rsidRPr="00DD6B12">
        <w:rPr>
          <w:spacing w:val="-12"/>
          <w:sz w:val="24"/>
          <w:lang w:val="el-GR"/>
        </w:rPr>
        <w:t>2</w:t>
      </w:r>
      <w:r>
        <w:rPr>
          <w:spacing w:val="-7"/>
          <w:sz w:val="24"/>
          <w:lang w:val="el-GR"/>
        </w:rPr>
        <w:t>021</w:t>
      </w:r>
      <w:r w:rsidRPr="00DD6B12">
        <w:rPr>
          <w:spacing w:val="-7"/>
          <w:sz w:val="24"/>
          <w:lang w:val="el-GR"/>
        </w:rPr>
        <w:t xml:space="preserve"> </w:t>
      </w:r>
      <w:r w:rsidRPr="00DD6B12">
        <w:rPr>
          <w:sz w:val="24"/>
          <w:lang w:val="el-GR"/>
        </w:rPr>
        <w:t>–</w:t>
      </w:r>
      <w:r w:rsidRPr="00DD6B12">
        <w:rPr>
          <w:spacing w:val="3"/>
          <w:sz w:val="24"/>
          <w:lang w:val="el-GR"/>
        </w:rPr>
        <w:t xml:space="preserve"> </w:t>
      </w:r>
      <w:r w:rsidRPr="00DD6B12">
        <w:rPr>
          <w:spacing w:val="-7"/>
          <w:sz w:val="24"/>
          <w:lang w:val="el-GR"/>
        </w:rPr>
        <w:t>2</w:t>
      </w:r>
      <w:r w:rsidRPr="00DD6B12">
        <w:rPr>
          <w:spacing w:val="-10"/>
          <w:sz w:val="24"/>
          <w:lang w:val="el-GR"/>
        </w:rPr>
        <w:t>0</w:t>
      </w:r>
      <w:r>
        <w:rPr>
          <w:spacing w:val="-7"/>
          <w:sz w:val="24"/>
          <w:lang w:val="el-GR"/>
        </w:rPr>
        <w:t>22</w:t>
      </w:r>
      <w:r w:rsidRPr="00DD6B12">
        <w:rPr>
          <w:spacing w:val="-2"/>
          <w:sz w:val="24"/>
          <w:lang w:val="el-GR"/>
        </w:rPr>
        <w:t xml:space="preserve"> </w:t>
      </w:r>
      <w:r w:rsidRPr="00DD6B12">
        <w:rPr>
          <w:spacing w:val="-13"/>
          <w:sz w:val="24"/>
          <w:lang w:val="el-GR"/>
        </w:rPr>
        <w:t>π</w:t>
      </w:r>
      <w:r w:rsidRPr="00DD6B12">
        <w:rPr>
          <w:spacing w:val="-7"/>
          <w:sz w:val="24"/>
          <w:lang w:val="el-GR"/>
        </w:rPr>
        <w:t>ρ</w:t>
      </w:r>
      <w:r w:rsidRPr="00DD6B12">
        <w:rPr>
          <w:spacing w:val="-10"/>
          <w:sz w:val="24"/>
          <w:lang w:val="el-GR"/>
        </w:rPr>
        <w:t>ο</w:t>
      </w:r>
      <w:r w:rsidRPr="00DD6B12">
        <w:rPr>
          <w:spacing w:val="-6"/>
          <w:sz w:val="24"/>
          <w:lang w:val="el-GR"/>
        </w:rPr>
        <w:t>ϋ</w:t>
      </w:r>
      <w:r w:rsidRPr="00DD6B12">
        <w:rPr>
          <w:spacing w:val="-8"/>
          <w:sz w:val="24"/>
          <w:lang w:val="el-GR"/>
        </w:rPr>
        <w:t>π</w:t>
      </w:r>
      <w:r w:rsidRPr="00DD6B12">
        <w:rPr>
          <w:spacing w:val="-7"/>
          <w:sz w:val="24"/>
          <w:lang w:val="el-GR"/>
        </w:rPr>
        <w:t>ο</w:t>
      </w:r>
      <w:r w:rsidRPr="00DD6B12">
        <w:rPr>
          <w:spacing w:val="-8"/>
          <w:sz w:val="24"/>
          <w:lang w:val="el-GR"/>
        </w:rPr>
        <w:t>λ</w:t>
      </w:r>
      <w:r w:rsidRPr="00DD6B12">
        <w:rPr>
          <w:spacing w:val="-7"/>
          <w:sz w:val="24"/>
          <w:lang w:val="el-GR"/>
        </w:rPr>
        <w:t>ο</w:t>
      </w:r>
      <w:r w:rsidRPr="00DD6B12">
        <w:rPr>
          <w:spacing w:val="-10"/>
          <w:sz w:val="24"/>
          <w:lang w:val="el-GR"/>
        </w:rPr>
        <w:t>γ</w:t>
      </w:r>
      <w:r w:rsidRPr="00DD6B12">
        <w:rPr>
          <w:spacing w:val="-7"/>
          <w:sz w:val="24"/>
          <w:lang w:val="el-GR"/>
        </w:rPr>
        <w:t>ίσ</w:t>
      </w:r>
      <w:r w:rsidRPr="00DD6B12">
        <w:rPr>
          <w:spacing w:val="-8"/>
          <w:sz w:val="24"/>
          <w:lang w:val="el-GR"/>
        </w:rPr>
        <w:t>τηκα</w:t>
      </w:r>
      <w:r w:rsidRPr="00DD6B12">
        <w:rPr>
          <w:sz w:val="24"/>
          <w:lang w:val="el-GR"/>
        </w:rPr>
        <w:t>ν</w:t>
      </w:r>
      <w:r w:rsidRPr="00DD6B12">
        <w:rPr>
          <w:spacing w:val="2"/>
          <w:sz w:val="24"/>
          <w:lang w:val="el-GR"/>
        </w:rPr>
        <w:t xml:space="preserve"> </w:t>
      </w:r>
      <w:r w:rsidRPr="00DD6B12">
        <w:rPr>
          <w:spacing w:val="-9"/>
          <w:sz w:val="24"/>
          <w:lang w:val="el-GR"/>
        </w:rPr>
        <w:t>σ</w:t>
      </w:r>
      <w:r w:rsidRPr="00DD6B12">
        <w:rPr>
          <w:spacing w:val="-6"/>
          <w:sz w:val="24"/>
          <w:lang w:val="el-GR"/>
        </w:rPr>
        <w:t>υ</w:t>
      </w:r>
      <w:r w:rsidRPr="00DD6B12">
        <w:rPr>
          <w:spacing w:val="-8"/>
          <w:sz w:val="24"/>
          <w:lang w:val="el-GR"/>
        </w:rPr>
        <w:t>ν</w:t>
      </w:r>
      <w:r w:rsidRPr="00DD6B12">
        <w:rPr>
          <w:spacing w:val="-7"/>
          <w:sz w:val="24"/>
          <w:lang w:val="el-GR"/>
        </w:rPr>
        <w:t>ο</w:t>
      </w:r>
      <w:r w:rsidRPr="00DD6B12">
        <w:rPr>
          <w:spacing w:val="-8"/>
          <w:sz w:val="24"/>
          <w:lang w:val="el-GR"/>
        </w:rPr>
        <w:t>λ</w:t>
      </w:r>
      <w:r w:rsidRPr="00DD6B12">
        <w:rPr>
          <w:spacing w:val="-7"/>
          <w:sz w:val="24"/>
          <w:lang w:val="el-GR"/>
        </w:rPr>
        <w:t>ι</w:t>
      </w:r>
      <w:r w:rsidRPr="00DD6B12">
        <w:rPr>
          <w:spacing w:val="-8"/>
          <w:sz w:val="24"/>
          <w:lang w:val="el-GR"/>
        </w:rPr>
        <w:t>κ</w:t>
      </w:r>
      <w:r w:rsidRPr="00DD6B12">
        <w:rPr>
          <w:sz w:val="24"/>
          <w:lang w:val="el-GR"/>
        </w:rPr>
        <w:t>ά</w:t>
      </w:r>
      <w:r w:rsidRPr="00DD6B12">
        <w:rPr>
          <w:spacing w:val="-1"/>
          <w:sz w:val="24"/>
          <w:lang w:val="el-GR"/>
        </w:rPr>
        <w:t xml:space="preserve"> </w:t>
      </w:r>
      <w:r w:rsidRPr="00DD6B12">
        <w:rPr>
          <w:spacing w:val="-7"/>
          <w:sz w:val="24"/>
          <w:lang w:val="el-GR"/>
        </w:rPr>
        <w:t>σ</w:t>
      </w:r>
      <w:r w:rsidRPr="00DD6B12">
        <w:rPr>
          <w:spacing w:val="-8"/>
          <w:sz w:val="24"/>
          <w:lang w:val="el-GR"/>
        </w:rPr>
        <w:t>τ</w:t>
      </w:r>
      <w:r w:rsidRPr="00DD6B12">
        <w:rPr>
          <w:spacing w:val="-9"/>
          <w:sz w:val="24"/>
          <w:lang w:val="el-GR"/>
        </w:rPr>
        <w:t>ι</w:t>
      </w:r>
      <w:r w:rsidRPr="00DD6B12">
        <w:rPr>
          <w:sz w:val="24"/>
          <w:lang w:val="el-GR"/>
        </w:rPr>
        <w:t>ς</w:t>
      </w:r>
      <w:r w:rsidRPr="00DD6B12">
        <w:rPr>
          <w:spacing w:val="1"/>
          <w:sz w:val="24"/>
          <w:lang w:val="el-GR"/>
        </w:rPr>
        <w:t xml:space="preserve"> </w:t>
      </w:r>
      <w:r w:rsidRPr="00DD6B12">
        <w:rPr>
          <w:sz w:val="24"/>
          <w:lang w:val="el-GR"/>
        </w:rPr>
        <w:t>#</w:t>
      </w:r>
      <w:r w:rsidRPr="00DD6B12">
        <w:rPr>
          <w:spacing w:val="2"/>
          <w:sz w:val="24"/>
          <w:lang w:val="el-GR"/>
        </w:rPr>
        <w:t xml:space="preserve"> </w:t>
      </w:r>
      <w:r>
        <w:rPr>
          <w:spacing w:val="-10"/>
          <w:sz w:val="24"/>
          <w:lang w:val="el-GR"/>
        </w:rPr>
        <w:t>45</w:t>
      </w:r>
      <w:r w:rsidRPr="00DD6B12">
        <w:rPr>
          <w:spacing w:val="-7"/>
          <w:sz w:val="24"/>
          <w:lang w:val="el-GR"/>
        </w:rPr>
        <w:t>.000,</w:t>
      </w:r>
      <w:r w:rsidRPr="00DD6B12">
        <w:rPr>
          <w:spacing w:val="-10"/>
          <w:sz w:val="24"/>
          <w:lang w:val="el-GR"/>
        </w:rPr>
        <w:t>0</w:t>
      </w:r>
      <w:r w:rsidRPr="00DD6B12">
        <w:rPr>
          <w:sz w:val="24"/>
          <w:lang w:val="el-GR"/>
        </w:rPr>
        <w:t>0</w:t>
      </w:r>
      <w:r w:rsidRPr="00DD6B12">
        <w:rPr>
          <w:spacing w:val="-12"/>
          <w:sz w:val="24"/>
          <w:lang w:val="el-GR"/>
        </w:rPr>
        <w:t xml:space="preserve"> </w:t>
      </w:r>
      <w:r w:rsidRPr="00DD6B12">
        <w:rPr>
          <w:position w:val="2"/>
          <w:sz w:val="24"/>
          <w:lang w:val="el-GR"/>
        </w:rPr>
        <w:t xml:space="preserve">€ </w:t>
      </w:r>
      <w:r w:rsidRPr="00DD6B12">
        <w:rPr>
          <w:spacing w:val="-7"/>
          <w:position w:val="2"/>
          <w:sz w:val="24"/>
          <w:lang w:val="el-GR"/>
        </w:rPr>
        <w:t>#</w:t>
      </w:r>
      <w:r w:rsidRPr="00DD6B12">
        <w:rPr>
          <w:position w:val="2"/>
          <w:sz w:val="24"/>
          <w:lang w:val="el-GR"/>
        </w:rPr>
        <w:t>,</w:t>
      </w:r>
      <w:r w:rsidRPr="00DD6B12">
        <w:rPr>
          <w:spacing w:val="-14"/>
          <w:position w:val="2"/>
          <w:sz w:val="24"/>
          <w:lang w:val="el-GR"/>
        </w:rPr>
        <w:t xml:space="preserve"> </w:t>
      </w:r>
      <w:r>
        <w:rPr>
          <w:spacing w:val="-8"/>
          <w:position w:val="4"/>
          <w:sz w:val="24"/>
          <w:lang w:val="el-GR"/>
        </w:rPr>
        <w:t>σαράντα πέντε χ</w:t>
      </w:r>
      <w:r w:rsidRPr="00DD6B12">
        <w:rPr>
          <w:spacing w:val="-7"/>
          <w:position w:val="4"/>
          <w:sz w:val="24"/>
          <w:lang w:val="el-GR"/>
        </w:rPr>
        <w:t>ι</w:t>
      </w:r>
      <w:r w:rsidRPr="00DD6B12">
        <w:rPr>
          <w:spacing w:val="-8"/>
          <w:position w:val="4"/>
          <w:sz w:val="24"/>
          <w:lang w:val="el-GR"/>
        </w:rPr>
        <w:t>λ</w:t>
      </w:r>
      <w:r w:rsidRPr="00DD6B12">
        <w:rPr>
          <w:spacing w:val="-7"/>
          <w:position w:val="4"/>
          <w:sz w:val="24"/>
          <w:lang w:val="el-GR"/>
        </w:rPr>
        <w:t>ι</w:t>
      </w:r>
      <w:r w:rsidRPr="00DD6B12">
        <w:rPr>
          <w:spacing w:val="-11"/>
          <w:position w:val="4"/>
          <w:sz w:val="24"/>
          <w:lang w:val="el-GR"/>
        </w:rPr>
        <w:t>ά</w:t>
      </w:r>
      <w:r w:rsidRPr="00DD6B12">
        <w:rPr>
          <w:spacing w:val="-10"/>
          <w:position w:val="4"/>
          <w:sz w:val="24"/>
          <w:lang w:val="el-GR"/>
        </w:rPr>
        <w:t>δ</w:t>
      </w:r>
      <w:r w:rsidRPr="00DD6B12">
        <w:rPr>
          <w:spacing w:val="-7"/>
          <w:position w:val="4"/>
          <w:sz w:val="24"/>
          <w:lang w:val="el-GR"/>
        </w:rPr>
        <w:t>ε</w:t>
      </w:r>
      <w:r w:rsidRPr="00DD6B12">
        <w:rPr>
          <w:position w:val="4"/>
          <w:sz w:val="24"/>
          <w:lang w:val="el-GR"/>
        </w:rPr>
        <w:t>ς</w:t>
      </w:r>
      <w:r>
        <w:rPr>
          <w:position w:val="4"/>
          <w:sz w:val="24"/>
          <w:lang w:val="el-GR"/>
        </w:rPr>
        <w:t xml:space="preserve"> .</w:t>
      </w:r>
    </w:p>
    <w:p w:rsidR="00FE1FF8" w:rsidRPr="00AE2C71" w:rsidRDefault="00FE1FF8" w:rsidP="00FE1FF8">
      <w:pPr>
        <w:spacing w:line="276" w:lineRule="auto"/>
        <w:ind w:right="117"/>
        <w:rPr>
          <w:position w:val="4"/>
          <w:sz w:val="24"/>
          <w:lang w:val="el-GR"/>
        </w:rPr>
      </w:pPr>
      <w:r w:rsidRPr="00DD6B12">
        <w:rPr>
          <w:spacing w:val="-7"/>
          <w:sz w:val="24"/>
          <w:lang w:val="el-GR"/>
        </w:rPr>
        <w:t>Τ</w:t>
      </w:r>
      <w:r w:rsidRPr="00DD6B12">
        <w:rPr>
          <w:sz w:val="24"/>
          <w:lang w:val="el-GR"/>
        </w:rPr>
        <w:t>ο</w:t>
      </w:r>
      <w:r w:rsidRPr="00DD6B12">
        <w:rPr>
          <w:spacing w:val="-14"/>
          <w:sz w:val="24"/>
          <w:lang w:val="el-GR"/>
        </w:rPr>
        <w:t xml:space="preserve"> </w:t>
      </w:r>
      <w:r w:rsidRPr="00DD6B12">
        <w:rPr>
          <w:spacing w:val="-9"/>
          <w:sz w:val="24"/>
          <w:lang w:val="el-GR"/>
        </w:rPr>
        <w:t>σ</w:t>
      </w:r>
      <w:r w:rsidRPr="00DD6B12">
        <w:rPr>
          <w:spacing w:val="-6"/>
          <w:sz w:val="24"/>
          <w:lang w:val="el-GR"/>
        </w:rPr>
        <w:t>υ</w:t>
      </w:r>
      <w:r w:rsidRPr="00DD6B12">
        <w:rPr>
          <w:spacing w:val="-10"/>
          <w:sz w:val="24"/>
          <w:lang w:val="el-GR"/>
        </w:rPr>
        <w:t>ν</w:t>
      </w:r>
      <w:r w:rsidRPr="00DD6B12">
        <w:rPr>
          <w:spacing w:val="-7"/>
          <w:sz w:val="24"/>
          <w:lang w:val="el-GR"/>
        </w:rPr>
        <w:t>ο</w:t>
      </w:r>
      <w:r w:rsidRPr="00DD6B12">
        <w:rPr>
          <w:spacing w:val="-8"/>
          <w:sz w:val="24"/>
          <w:lang w:val="el-GR"/>
        </w:rPr>
        <w:t>λ</w:t>
      </w:r>
      <w:r w:rsidRPr="00DD6B12">
        <w:rPr>
          <w:spacing w:val="-7"/>
          <w:sz w:val="24"/>
          <w:lang w:val="el-GR"/>
        </w:rPr>
        <w:t>ι</w:t>
      </w:r>
      <w:r w:rsidRPr="00DD6B12">
        <w:rPr>
          <w:spacing w:val="-8"/>
          <w:sz w:val="24"/>
          <w:lang w:val="el-GR"/>
        </w:rPr>
        <w:t>κ</w:t>
      </w:r>
      <w:r w:rsidRPr="00DD6B12">
        <w:rPr>
          <w:sz w:val="24"/>
          <w:lang w:val="el-GR"/>
        </w:rPr>
        <w:t>ό</w:t>
      </w:r>
      <w:r w:rsidRPr="00DD6B12">
        <w:rPr>
          <w:spacing w:val="-12"/>
          <w:sz w:val="24"/>
          <w:lang w:val="el-GR"/>
        </w:rPr>
        <w:t xml:space="preserve"> </w:t>
      </w:r>
      <w:r w:rsidRPr="00DD6B12">
        <w:rPr>
          <w:spacing w:val="-13"/>
          <w:sz w:val="24"/>
          <w:lang w:val="el-GR"/>
        </w:rPr>
        <w:t>π</w:t>
      </w:r>
      <w:r w:rsidRPr="00DD6B12">
        <w:rPr>
          <w:spacing w:val="-7"/>
          <w:sz w:val="24"/>
          <w:lang w:val="el-GR"/>
        </w:rPr>
        <w:t>οσ</w:t>
      </w:r>
      <w:r w:rsidRPr="00DD6B12">
        <w:rPr>
          <w:sz w:val="24"/>
          <w:lang w:val="el-GR"/>
        </w:rPr>
        <w:t>ό</w:t>
      </w:r>
      <w:r w:rsidRPr="00DD6B12">
        <w:rPr>
          <w:spacing w:val="-17"/>
          <w:sz w:val="24"/>
          <w:lang w:val="el-GR"/>
        </w:rPr>
        <w:t xml:space="preserve"> </w:t>
      </w:r>
      <w:r w:rsidRPr="00DD6B12">
        <w:rPr>
          <w:spacing w:val="-7"/>
          <w:sz w:val="24"/>
          <w:lang w:val="el-GR"/>
        </w:rPr>
        <w:t>έ</w:t>
      </w:r>
      <w:r w:rsidRPr="00DD6B12">
        <w:rPr>
          <w:spacing w:val="-8"/>
          <w:sz w:val="24"/>
          <w:lang w:val="el-GR"/>
        </w:rPr>
        <w:t>χ</w:t>
      </w:r>
      <w:r w:rsidRPr="00DD6B12">
        <w:rPr>
          <w:spacing w:val="-10"/>
          <w:sz w:val="24"/>
          <w:lang w:val="el-GR"/>
        </w:rPr>
        <w:t>ε</w:t>
      </w:r>
      <w:r w:rsidRPr="00DD6B12">
        <w:rPr>
          <w:sz w:val="24"/>
          <w:lang w:val="el-GR"/>
        </w:rPr>
        <w:t>ι</w:t>
      </w:r>
      <w:r w:rsidRPr="00DD6B12">
        <w:rPr>
          <w:spacing w:val="-14"/>
          <w:sz w:val="24"/>
          <w:lang w:val="el-GR"/>
        </w:rPr>
        <w:t xml:space="preserve"> </w:t>
      </w:r>
      <w:r w:rsidRPr="00DD6B12">
        <w:rPr>
          <w:spacing w:val="-5"/>
          <w:sz w:val="24"/>
          <w:lang w:val="el-GR"/>
        </w:rPr>
        <w:t>ε</w:t>
      </w:r>
      <w:r w:rsidRPr="00DD6B12">
        <w:rPr>
          <w:spacing w:val="-11"/>
          <w:sz w:val="24"/>
          <w:lang w:val="el-GR"/>
        </w:rPr>
        <w:t>π</w:t>
      </w:r>
      <w:r w:rsidRPr="00DD6B12">
        <w:rPr>
          <w:spacing w:val="-7"/>
          <w:sz w:val="24"/>
          <w:lang w:val="el-GR"/>
        </w:rPr>
        <w:t>ι</w:t>
      </w:r>
      <w:r w:rsidRPr="00DD6B12">
        <w:rPr>
          <w:spacing w:val="-6"/>
          <w:sz w:val="24"/>
          <w:lang w:val="el-GR"/>
        </w:rPr>
        <w:t>μ</w:t>
      </w:r>
      <w:r w:rsidRPr="00DD6B12">
        <w:rPr>
          <w:spacing w:val="-7"/>
          <w:sz w:val="24"/>
          <w:lang w:val="el-GR"/>
        </w:rPr>
        <w:t>ε</w:t>
      </w:r>
      <w:r w:rsidRPr="00DD6B12">
        <w:rPr>
          <w:spacing w:val="-9"/>
          <w:sz w:val="24"/>
          <w:lang w:val="el-GR"/>
        </w:rPr>
        <w:t>ρ</w:t>
      </w:r>
      <w:r w:rsidRPr="00DD6B12">
        <w:rPr>
          <w:spacing w:val="-7"/>
          <w:sz w:val="24"/>
          <w:lang w:val="el-GR"/>
        </w:rPr>
        <w:t>ισ</w:t>
      </w:r>
      <w:r w:rsidRPr="00DD6B12">
        <w:rPr>
          <w:spacing w:val="-9"/>
          <w:sz w:val="24"/>
          <w:lang w:val="el-GR"/>
        </w:rPr>
        <w:t>τ</w:t>
      </w:r>
      <w:r w:rsidRPr="00DD6B12">
        <w:rPr>
          <w:spacing w:val="-7"/>
          <w:sz w:val="24"/>
          <w:lang w:val="el-GR"/>
        </w:rPr>
        <w:t>ε</w:t>
      </w:r>
      <w:r w:rsidRPr="00DD6B12">
        <w:rPr>
          <w:sz w:val="24"/>
          <w:lang w:val="el-GR"/>
        </w:rPr>
        <w:t>ί</w:t>
      </w:r>
      <w:r w:rsidRPr="00DD6B12">
        <w:rPr>
          <w:spacing w:val="-17"/>
          <w:sz w:val="24"/>
          <w:lang w:val="el-GR"/>
        </w:rPr>
        <w:t xml:space="preserve"> </w:t>
      </w:r>
      <w:r w:rsidRPr="00DD6B12">
        <w:rPr>
          <w:spacing w:val="-7"/>
          <w:sz w:val="24"/>
          <w:lang w:val="el-GR"/>
        </w:rPr>
        <w:t>σ</w:t>
      </w:r>
      <w:r w:rsidRPr="00DD6B12">
        <w:rPr>
          <w:spacing w:val="-8"/>
          <w:sz w:val="24"/>
          <w:lang w:val="el-GR"/>
        </w:rPr>
        <w:t>τ</w:t>
      </w:r>
      <w:r w:rsidRPr="00DD6B12">
        <w:rPr>
          <w:spacing w:val="-10"/>
          <w:sz w:val="24"/>
          <w:lang w:val="el-GR"/>
        </w:rPr>
        <w:t>ο</w:t>
      </w:r>
      <w:r w:rsidRPr="00DD6B12">
        <w:rPr>
          <w:sz w:val="24"/>
          <w:lang w:val="el-GR"/>
        </w:rPr>
        <w:t>ν</w:t>
      </w:r>
      <w:r w:rsidRPr="00DD6B12">
        <w:rPr>
          <w:spacing w:val="-15"/>
          <w:sz w:val="24"/>
          <w:lang w:val="el-GR"/>
        </w:rPr>
        <w:t xml:space="preserve"> </w:t>
      </w:r>
      <w:r w:rsidRPr="00DD6B12">
        <w:rPr>
          <w:spacing w:val="-8"/>
          <w:sz w:val="24"/>
          <w:lang w:val="el-GR"/>
        </w:rPr>
        <w:t>Π</w:t>
      </w:r>
      <w:r w:rsidRPr="00DD6B12">
        <w:rPr>
          <w:spacing w:val="-9"/>
          <w:sz w:val="24"/>
          <w:lang w:val="el-GR"/>
        </w:rPr>
        <w:t>ρ</w:t>
      </w:r>
      <w:r w:rsidRPr="00DD6B12">
        <w:rPr>
          <w:spacing w:val="-10"/>
          <w:sz w:val="24"/>
          <w:lang w:val="el-GR"/>
        </w:rPr>
        <w:t>ο</w:t>
      </w:r>
      <w:r w:rsidRPr="00DD6B12">
        <w:rPr>
          <w:spacing w:val="-6"/>
          <w:sz w:val="24"/>
          <w:lang w:val="el-GR"/>
        </w:rPr>
        <w:t>ϋ</w:t>
      </w:r>
      <w:r w:rsidRPr="00DD6B12">
        <w:rPr>
          <w:spacing w:val="-8"/>
          <w:sz w:val="24"/>
          <w:lang w:val="el-GR"/>
        </w:rPr>
        <w:t>π</w:t>
      </w:r>
      <w:r w:rsidRPr="00DD6B12">
        <w:rPr>
          <w:spacing w:val="-7"/>
          <w:sz w:val="24"/>
          <w:lang w:val="el-GR"/>
        </w:rPr>
        <w:t>ο</w:t>
      </w:r>
      <w:r w:rsidRPr="00DD6B12">
        <w:rPr>
          <w:spacing w:val="-8"/>
          <w:sz w:val="24"/>
          <w:lang w:val="el-GR"/>
        </w:rPr>
        <w:t>λ</w:t>
      </w:r>
      <w:r w:rsidRPr="00DD6B12">
        <w:rPr>
          <w:spacing w:val="-7"/>
          <w:sz w:val="24"/>
          <w:lang w:val="el-GR"/>
        </w:rPr>
        <w:t>ο</w:t>
      </w:r>
      <w:r w:rsidRPr="00DD6B12">
        <w:rPr>
          <w:spacing w:val="-8"/>
          <w:sz w:val="24"/>
          <w:lang w:val="el-GR"/>
        </w:rPr>
        <w:t>γ</w:t>
      </w:r>
      <w:r w:rsidRPr="00DD6B12">
        <w:rPr>
          <w:spacing w:val="-7"/>
          <w:sz w:val="24"/>
          <w:lang w:val="el-GR"/>
        </w:rPr>
        <w:t>ισ</w:t>
      </w:r>
      <w:r w:rsidRPr="00DD6B12">
        <w:rPr>
          <w:spacing w:val="-6"/>
          <w:sz w:val="24"/>
          <w:lang w:val="el-GR"/>
        </w:rPr>
        <w:t>μ</w:t>
      </w:r>
      <w:r w:rsidRPr="00DD6B12">
        <w:rPr>
          <w:sz w:val="24"/>
          <w:lang w:val="el-GR"/>
        </w:rPr>
        <w:t>ό</w:t>
      </w:r>
      <w:r w:rsidRPr="00DD6B12">
        <w:rPr>
          <w:spacing w:val="-17"/>
          <w:sz w:val="24"/>
          <w:lang w:val="el-GR"/>
        </w:rPr>
        <w:t xml:space="preserve"> </w:t>
      </w:r>
      <w:r w:rsidRPr="00DD6B12">
        <w:rPr>
          <w:spacing w:val="-8"/>
          <w:sz w:val="24"/>
          <w:lang w:val="el-GR"/>
        </w:rPr>
        <w:t>τ</w:t>
      </w:r>
      <w:r w:rsidRPr="00DD6B12">
        <w:rPr>
          <w:spacing w:val="-10"/>
          <w:sz w:val="24"/>
          <w:lang w:val="el-GR"/>
        </w:rPr>
        <w:t>ο</w:t>
      </w:r>
      <w:r w:rsidRPr="00DD6B12">
        <w:rPr>
          <w:sz w:val="24"/>
          <w:lang w:val="el-GR"/>
        </w:rPr>
        <w:t>υ</w:t>
      </w:r>
      <w:r w:rsidRPr="00DD6B12">
        <w:rPr>
          <w:spacing w:val="-11"/>
          <w:sz w:val="24"/>
          <w:lang w:val="el-GR"/>
        </w:rPr>
        <w:t xml:space="preserve"> </w:t>
      </w:r>
      <w:r w:rsidRPr="00DD6B12">
        <w:rPr>
          <w:spacing w:val="-8"/>
          <w:sz w:val="24"/>
          <w:lang w:val="el-GR"/>
        </w:rPr>
        <w:t>Δ</w:t>
      </w:r>
      <w:r w:rsidRPr="00DD6B12">
        <w:rPr>
          <w:spacing w:val="-10"/>
          <w:sz w:val="24"/>
          <w:lang w:val="el-GR"/>
        </w:rPr>
        <w:t>ή</w:t>
      </w:r>
      <w:r w:rsidRPr="00DD6B12">
        <w:rPr>
          <w:spacing w:val="-9"/>
          <w:sz w:val="24"/>
          <w:lang w:val="el-GR"/>
        </w:rPr>
        <w:t>μ</w:t>
      </w:r>
      <w:r w:rsidRPr="00DD6B12">
        <w:rPr>
          <w:spacing w:val="-7"/>
          <w:sz w:val="24"/>
          <w:lang w:val="el-GR"/>
        </w:rPr>
        <w:t>ο</w:t>
      </w:r>
      <w:r w:rsidRPr="00DD6B12">
        <w:rPr>
          <w:sz w:val="24"/>
          <w:lang w:val="el-GR"/>
        </w:rPr>
        <w:t>υ</w:t>
      </w:r>
      <w:r w:rsidRPr="00DD6B12">
        <w:rPr>
          <w:spacing w:val="-16"/>
          <w:sz w:val="24"/>
          <w:lang w:val="el-GR"/>
        </w:rPr>
        <w:t xml:space="preserve"> </w:t>
      </w:r>
      <w:r w:rsidRPr="00DD6B12">
        <w:rPr>
          <w:spacing w:val="-7"/>
          <w:sz w:val="24"/>
          <w:lang w:val="el-GR"/>
        </w:rPr>
        <w:t>σ</w:t>
      </w:r>
      <w:r w:rsidRPr="00DD6B12">
        <w:rPr>
          <w:spacing w:val="-10"/>
          <w:sz w:val="24"/>
          <w:lang w:val="el-GR"/>
        </w:rPr>
        <w:t>το</w:t>
      </w:r>
      <w:r w:rsidRPr="00DD6B12">
        <w:rPr>
          <w:spacing w:val="-6"/>
          <w:sz w:val="24"/>
          <w:lang w:val="el-GR"/>
        </w:rPr>
        <w:t>υ</w:t>
      </w:r>
      <w:r w:rsidRPr="00DD6B12">
        <w:rPr>
          <w:sz w:val="24"/>
          <w:lang w:val="el-GR"/>
        </w:rPr>
        <w:t>ς</w:t>
      </w:r>
      <w:r w:rsidRPr="00DD6B12">
        <w:rPr>
          <w:spacing w:val="-11"/>
          <w:sz w:val="24"/>
          <w:lang w:val="el-GR"/>
        </w:rPr>
        <w:t xml:space="preserve"> κ</w:t>
      </w:r>
      <w:r w:rsidRPr="00DD6B12">
        <w:rPr>
          <w:spacing w:val="-7"/>
          <w:sz w:val="24"/>
          <w:lang w:val="el-GR"/>
        </w:rPr>
        <w:t>ω</w:t>
      </w:r>
      <w:r w:rsidRPr="00DD6B12">
        <w:rPr>
          <w:spacing w:val="-10"/>
          <w:sz w:val="24"/>
          <w:lang w:val="el-GR"/>
        </w:rPr>
        <w:t>δ</w:t>
      </w:r>
      <w:r w:rsidRPr="00DD6B12">
        <w:rPr>
          <w:spacing w:val="-12"/>
          <w:sz w:val="24"/>
          <w:lang w:val="el-GR"/>
        </w:rPr>
        <w:t>ι</w:t>
      </w:r>
      <w:r w:rsidRPr="00DD6B12">
        <w:rPr>
          <w:spacing w:val="-8"/>
          <w:sz w:val="24"/>
          <w:lang w:val="el-GR"/>
        </w:rPr>
        <w:t>κ</w:t>
      </w:r>
      <w:r w:rsidRPr="00DD6B12">
        <w:rPr>
          <w:spacing w:val="-7"/>
          <w:sz w:val="24"/>
          <w:lang w:val="el-GR"/>
        </w:rPr>
        <w:t>ο</w:t>
      </w:r>
      <w:r w:rsidRPr="00DD6B12">
        <w:rPr>
          <w:spacing w:val="-6"/>
          <w:sz w:val="24"/>
          <w:lang w:val="el-GR"/>
        </w:rPr>
        <w:t>ύ</w:t>
      </w:r>
      <w:r w:rsidRPr="00DD6B12">
        <w:rPr>
          <w:sz w:val="24"/>
          <w:lang w:val="el-GR"/>
        </w:rPr>
        <w:t>ς</w:t>
      </w:r>
      <w:r w:rsidRPr="00DD6B12">
        <w:rPr>
          <w:spacing w:val="32"/>
          <w:sz w:val="24"/>
          <w:lang w:val="el-GR"/>
        </w:rPr>
        <w:t xml:space="preserve"> </w:t>
      </w:r>
      <w:r w:rsidRPr="00DD6B12">
        <w:rPr>
          <w:spacing w:val="-8"/>
          <w:sz w:val="24"/>
          <w:lang w:val="el-GR"/>
        </w:rPr>
        <w:t>Κ</w:t>
      </w:r>
      <w:r w:rsidRPr="00DD6B12">
        <w:rPr>
          <w:spacing w:val="-10"/>
          <w:sz w:val="24"/>
          <w:lang w:val="el-GR"/>
        </w:rPr>
        <w:t>.</w:t>
      </w:r>
      <w:r w:rsidRPr="00DD6B12">
        <w:rPr>
          <w:spacing w:val="-8"/>
          <w:sz w:val="24"/>
          <w:lang w:val="el-GR"/>
        </w:rPr>
        <w:t>Α</w:t>
      </w:r>
      <w:r w:rsidRPr="00DD6B12">
        <w:rPr>
          <w:sz w:val="24"/>
          <w:lang w:val="el-GR"/>
        </w:rPr>
        <w:t>.</w:t>
      </w:r>
      <w:r w:rsidRPr="00DD6B12">
        <w:rPr>
          <w:spacing w:val="-17"/>
          <w:sz w:val="24"/>
          <w:lang w:val="el-GR"/>
        </w:rPr>
        <w:t xml:space="preserve"> </w:t>
      </w:r>
      <w:r w:rsidRPr="00DD6B12">
        <w:rPr>
          <w:spacing w:val="-7"/>
          <w:sz w:val="24"/>
          <w:lang w:val="el-GR"/>
        </w:rPr>
        <w:t>20</w:t>
      </w:r>
      <w:r w:rsidRPr="00DD6B12">
        <w:rPr>
          <w:spacing w:val="-10"/>
          <w:sz w:val="24"/>
          <w:lang w:val="el-GR"/>
        </w:rPr>
        <w:t>.</w:t>
      </w:r>
      <w:r w:rsidRPr="00DD6B12">
        <w:rPr>
          <w:spacing w:val="-7"/>
          <w:sz w:val="24"/>
          <w:lang w:val="el-GR"/>
        </w:rPr>
        <w:t>62</w:t>
      </w:r>
      <w:r w:rsidRPr="00DD6B12">
        <w:rPr>
          <w:spacing w:val="-10"/>
          <w:sz w:val="24"/>
          <w:lang w:val="el-GR"/>
        </w:rPr>
        <w:t>5</w:t>
      </w:r>
      <w:r w:rsidRPr="00DD6B12">
        <w:rPr>
          <w:sz w:val="24"/>
          <w:lang w:val="el-GR"/>
        </w:rPr>
        <w:t>2</w:t>
      </w:r>
      <w:r>
        <w:rPr>
          <w:sz w:val="24"/>
          <w:lang w:val="el-GR"/>
        </w:rPr>
        <w:t xml:space="preserve"> </w:t>
      </w:r>
    </w:p>
    <w:p w:rsidR="00FE1FF8" w:rsidRDefault="00FE1FF8" w:rsidP="00FE1FF8">
      <w:pPr>
        <w:spacing w:before="31"/>
        <w:rPr>
          <w:sz w:val="24"/>
          <w:lang w:val="el-GR"/>
        </w:rPr>
      </w:pPr>
      <w:r>
        <w:rPr>
          <w:sz w:val="24"/>
          <w:lang w:val="el-GR"/>
        </w:rPr>
        <w:t xml:space="preserve"> </w:t>
      </w:r>
      <w:r w:rsidRPr="00DD6B12">
        <w:rPr>
          <w:sz w:val="24"/>
          <w:lang w:val="el-GR"/>
        </w:rPr>
        <w:t>κ</w:t>
      </w:r>
      <w:r w:rsidRPr="00DD6B12">
        <w:rPr>
          <w:spacing w:val="-23"/>
          <w:sz w:val="24"/>
          <w:lang w:val="el-GR"/>
        </w:rPr>
        <w:t xml:space="preserve"> </w:t>
      </w:r>
      <w:r w:rsidRPr="00DD6B12">
        <w:rPr>
          <w:sz w:val="24"/>
          <w:lang w:val="el-GR"/>
        </w:rPr>
        <w:t>α</w:t>
      </w:r>
      <w:r w:rsidRPr="00DD6B12">
        <w:rPr>
          <w:spacing w:val="-23"/>
          <w:sz w:val="24"/>
          <w:lang w:val="el-GR"/>
        </w:rPr>
        <w:t xml:space="preserve"> </w:t>
      </w:r>
      <w:r w:rsidRPr="00DD6B12">
        <w:rPr>
          <w:sz w:val="24"/>
          <w:lang w:val="el-GR"/>
        </w:rPr>
        <w:t xml:space="preserve">ι  </w:t>
      </w:r>
      <w:r w:rsidRPr="00DD6B12">
        <w:rPr>
          <w:spacing w:val="4"/>
          <w:sz w:val="24"/>
          <w:lang w:val="el-GR"/>
        </w:rPr>
        <w:t xml:space="preserve"> </w:t>
      </w:r>
      <w:r w:rsidRPr="00DD6B12">
        <w:rPr>
          <w:spacing w:val="-8"/>
          <w:sz w:val="24"/>
          <w:lang w:val="el-GR"/>
        </w:rPr>
        <w:t>Κ</w:t>
      </w:r>
      <w:r w:rsidRPr="00DD6B12">
        <w:rPr>
          <w:spacing w:val="-10"/>
          <w:sz w:val="24"/>
          <w:lang w:val="el-GR"/>
        </w:rPr>
        <w:t>.</w:t>
      </w:r>
      <w:r w:rsidRPr="00DD6B12">
        <w:rPr>
          <w:spacing w:val="-8"/>
          <w:sz w:val="24"/>
          <w:lang w:val="el-GR"/>
        </w:rPr>
        <w:t>Α</w:t>
      </w:r>
      <w:r w:rsidRPr="00DD6B12">
        <w:rPr>
          <w:sz w:val="24"/>
          <w:lang w:val="el-GR"/>
        </w:rPr>
        <w:t>.</w:t>
      </w:r>
      <w:r w:rsidRPr="00DD6B12">
        <w:rPr>
          <w:spacing w:val="-17"/>
          <w:sz w:val="24"/>
          <w:lang w:val="el-GR"/>
        </w:rPr>
        <w:t xml:space="preserve"> </w:t>
      </w:r>
      <w:r w:rsidRPr="00DD6B12">
        <w:rPr>
          <w:spacing w:val="-7"/>
          <w:sz w:val="24"/>
          <w:lang w:val="el-GR"/>
        </w:rPr>
        <w:t>20</w:t>
      </w:r>
      <w:r w:rsidRPr="00DD6B12">
        <w:rPr>
          <w:spacing w:val="-10"/>
          <w:sz w:val="24"/>
          <w:lang w:val="el-GR"/>
        </w:rPr>
        <w:t>.</w:t>
      </w:r>
      <w:r w:rsidRPr="00DD6B12">
        <w:rPr>
          <w:spacing w:val="-7"/>
          <w:sz w:val="24"/>
          <w:lang w:val="el-GR"/>
        </w:rPr>
        <w:t>62</w:t>
      </w:r>
      <w:r w:rsidRPr="00DD6B12">
        <w:rPr>
          <w:spacing w:val="-10"/>
          <w:sz w:val="24"/>
          <w:lang w:val="el-GR"/>
        </w:rPr>
        <w:t>5</w:t>
      </w:r>
      <w:r w:rsidRPr="00DD6B12">
        <w:rPr>
          <w:sz w:val="24"/>
          <w:lang w:val="el-GR"/>
        </w:rPr>
        <w:t>3</w:t>
      </w:r>
    </w:p>
    <w:p w:rsidR="00FE1FF8" w:rsidRDefault="00FE1FF8" w:rsidP="00FE1FF8">
      <w:pPr>
        <w:spacing w:line="260" w:lineRule="exact"/>
        <w:rPr>
          <w:b/>
          <w:position w:val="-1"/>
          <w:sz w:val="24"/>
          <w:lang w:val="el-GR"/>
        </w:rPr>
      </w:pPr>
      <w:r>
        <w:rPr>
          <w:sz w:val="24"/>
          <w:lang w:val="el-GR"/>
        </w:rPr>
        <w:tab/>
      </w:r>
      <w:r w:rsidRPr="00DD6B12">
        <w:rPr>
          <w:b/>
          <w:position w:val="-1"/>
          <w:sz w:val="24"/>
          <w:lang w:val="el-GR"/>
        </w:rPr>
        <w:t>Η</w:t>
      </w:r>
      <w:r w:rsidRPr="00DD6B12">
        <w:rPr>
          <w:b/>
          <w:spacing w:val="-14"/>
          <w:position w:val="-1"/>
          <w:sz w:val="24"/>
          <w:lang w:val="el-GR"/>
        </w:rPr>
        <w:t xml:space="preserve"> </w:t>
      </w:r>
      <w:r w:rsidRPr="00DD6B12">
        <w:rPr>
          <w:b/>
          <w:spacing w:val="-10"/>
          <w:position w:val="-1"/>
          <w:sz w:val="24"/>
          <w:lang w:val="el-GR"/>
        </w:rPr>
        <w:t>χ</w:t>
      </w:r>
      <w:r w:rsidRPr="00DD6B12">
        <w:rPr>
          <w:b/>
          <w:spacing w:val="-6"/>
          <w:position w:val="-1"/>
          <w:sz w:val="24"/>
          <w:lang w:val="el-GR"/>
        </w:rPr>
        <w:t>ρ</w:t>
      </w:r>
      <w:r w:rsidRPr="00DD6B12">
        <w:rPr>
          <w:b/>
          <w:spacing w:val="-9"/>
          <w:position w:val="-1"/>
          <w:sz w:val="24"/>
          <w:lang w:val="el-GR"/>
        </w:rPr>
        <w:t>ημ</w:t>
      </w:r>
      <w:r w:rsidRPr="00DD6B12">
        <w:rPr>
          <w:b/>
          <w:spacing w:val="-7"/>
          <w:position w:val="-1"/>
          <w:sz w:val="24"/>
          <w:lang w:val="el-GR"/>
        </w:rPr>
        <w:t>ατ</w:t>
      </w:r>
      <w:r w:rsidRPr="00DD6B12">
        <w:rPr>
          <w:b/>
          <w:spacing w:val="-10"/>
          <w:position w:val="-1"/>
          <w:sz w:val="24"/>
          <w:lang w:val="el-GR"/>
        </w:rPr>
        <w:t>ο</w:t>
      </w:r>
      <w:r w:rsidRPr="00DD6B12">
        <w:rPr>
          <w:b/>
          <w:spacing w:val="-7"/>
          <w:position w:val="-1"/>
          <w:sz w:val="24"/>
          <w:lang w:val="el-GR"/>
        </w:rPr>
        <w:t>δό</w:t>
      </w:r>
      <w:r w:rsidRPr="00DD6B12">
        <w:rPr>
          <w:b/>
          <w:spacing w:val="-10"/>
          <w:position w:val="-1"/>
          <w:sz w:val="24"/>
          <w:lang w:val="el-GR"/>
        </w:rPr>
        <w:t>τ</w:t>
      </w:r>
      <w:r w:rsidRPr="00DD6B12">
        <w:rPr>
          <w:b/>
          <w:spacing w:val="-7"/>
          <w:position w:val="-1"/>
          <w:sz w:val="24"/>
          <w:lang w:val="el-GR"/>
        </w:rPr>
        <w:t>η</w:t>
      </w:r>
      <w:r w:rsidRPr="00DD6B12">
        <w:rPr>
          <w:b/>
          <w:spacing w:val="-8"/>
          <w:position w:val="-1"/>
          <w:sz w:val="24"/>
          <w:lang w:val="el-GR"/>
        </w:rPr>
        <w:t>σ</w:t>
      </w:r>
      <w:r w:rsidRPr="00DD6B12">
        <w:rPr>
          <w:b/>
          <w:position w:val="-1"/>
          <w:sz w:val="24"/>
          <w:lang w:val="el-GR"/>
        </w:rPr>
        <w:t>η</w:t>
      </w:r>
      <w:r w:rsidRPr="00DD6B12">
        <w:rPr>
          <w:b/>
          <w:spacing w:val="-16"/>
          <w:position w:val="-1"/>
          <w:sz w:val="24"/>
          <w:lang w:val="el-GR"/>
        </w:rPr>
        <w:t xml:space="preserve"> </w:t>
      </w:r>
      <w:r w:rsidRPr="00DD6B12">
        <w:rPr>
          <w:b/>
          <w:spacing w:val="-10"/>
          <w:position w:val="-1"/>
          <w:sz w:val="24"/>
          <w:lang w:val="el-GR"/>
        </w:rPr>
        <w:t>τ</w:t>
      </w:r>
      <w:r w:rsidRPr="00DD6B12">
        <w:rPr>
          <w:b/>
          <w:spacing w:val="-5"/>
          <w:position w:val="-1"/>
          <w:sz w:val="24"/>
          <w:lang w:val="el-GR"/>
        </w:rPr>
        <w:t>ω</w:t>
      </w:r>
      <w:r w:rsidRPr="00DD6B12">
        <w:rPr>
          <w:b/>
          <w:position w:val="-1"/>
          <w:sz w:val="24"/>
          <w:lang w:val="el-GR"/>
        </w:rPr>
        <w:t>ν</w:t>
      </w:r>
      <w:r w:rsidRPr="00DD6B12">
        <w:rPr>
          <w:b/>
          <w:spacing w:val="-11"/>
          <w:position w:val="-1"/>
          <w:sz w:val="24"/>
          <w:lang w:val="el-GR"/>
        </w:rPr>
        <w:t xml:space="preserve"> </w:t>
      </w:r>
      <w:r w:rsidRPr="00DD6B12">
        <w:rPr>
          <w:b/>
          <w:spacing w:val="-12"/>
          <w:position w:val="-1"/>
          <w:sz w:val="24"/>
          <w:lang w:val="el-GR"/>
        </w:rPr>
        <w:t>δ</w:t>
      </w:r>
      <w:r w:rsidRPr="00DD6B12">
        <w:rPr>
          <w:b/>
          <w:spacing w:val="-7"/>
          <w:position w:val="-1"/>
          <w:sz w:val="24"/>
          <w:lang w:val="el-GR"/>
        </w:rPr>
        <w:t>α</w:t>
      </w:r>
      <w:r w:rsidRPr="00DD6B12">
        <w:rPr>
          <w:b/>
          <w:spacing w:val="-9"/>
          <w:position w:val="-1"/>
          <w:sz w:val="24"/>
          <w:lang w:val="el-GR"/>
        </w:rPr>
        <w:t>π</w:t>
      </w:r>
      <w:r w:rsidRPr="00DD6B12">
        <w:rPr>
          <w:b/>
          <w:spacing w:val="-7"/>
          <w:position w:val="-1"/>
          <w:sz w:val="24"/>
          <w:lang w:val="el-GR"/>
        </w:rPr>
        <w:t>α</w:t>
      </w:r>
      <w:r w:rsidRPr="00DD6B12">
        <w:rPr>
          <w:b/>
          <w:spacing w:val="-9"/>
          <w:position w:val="-1"/>
          <w:sz w:val="24"/>
          <w:lang w:val="el-GR"/>
        </w:rPr>
        <w:t>ν</w:t>
      </w:r>
      <w:r w:rsidRPr="00DD6B12">
        <w:rPr>
          <w:b/>
          <w:spacing w:val="-4"/>
          <w:position w:val="-1"/>
          <w:sz w:val="24"/>
          <w:lang w:val="el-GR"/>
        </w:rPr>
        <w:t>ώ</w:t>
      </w:r>
      <w:r w:rsidRPr="00DD6B12">
        <w:rPr>
          <w:b/>
          <w:position w:val="-1"/>
          <w:sz w:val="24"/>
          <w:lang w:val="el-GR"/>
        </w:rPr>
        <w:t>ν</w:t>
      </w:r>
      <w:r w:rsidRPr="00DD6B12">
        <w:rPr>
          <w:b/>
          <w:spacing w:val="-16"/>
          <w:position w:val="-1"/>
          <w:sz w:val="24"/>
          <w:lang w:val="el-GR"/>
        </w:rPr>
        <w:t xml:space="preserve"> </w:t>
      </w:r>
      <w:r w:rsidRPr="00DD6B12">
        <w:rPr>
          <w:b/>
          <w:spacing w:val="-8"/>
          <w:position w:val="-1"/>
          <w:sz w:val="24"/>
          <w:lang w:val="el-GR"/>
        </w:rPr>
        <w:t>θ</w:t>
      </w:r>
      <w:r w:rsidRPr="00DD6B12">
        <w:rPr>
          <w:b/>
          <w:position w:val="-1"/>
          <w:sz w:val="24"/>
          <w:lang w:val="el-GR"/>
        </w:rPr>
        <w:t>α</w:t>
      </w:r>
      <w:r w:rsidRPr="00DD6B12">
        <w:rPr>
          <w:b/>
          <w:spacing w:val="-16"/>
          <w:position w:val="-1"/>
          <w:sz w:val="24"/>
          <w:lang w:val="el-GR"/>
        </w:rPr>
        <w:t xml:space="preserve"> </w:t>
      </w:r>
      <w:r w:rsidRPr="00DD6B12">
        <w:rPr>
          <w:b/>
          <w:spacing w:val="-7"/>
          <w:position w:val="-1"/>
          <w:sz w:val="24"/>
          <w:lang w:val="el-GR"/>
        </w:rPr>
        <w:t>γ</w:t>
      </w:r>
      <w:r w:rsidRPr="00DD6B12">
        <w:rPr>
          <w:b/>
          <w:spacing w:val="-10"/>
          <w:position w:val="-1"/>
          <w:sz w:val="24"/>
          <w:lang w:val="el-GR"/>
        </w:rPr>
        <w:t>ί</w:t>
      </w:r>
      <w:r w:rsidRPr="00DD6B12">
        <w:rPr>
          <w:b/>
          <w:spacing w:val="-9"/>
          <w:position w:val="-1"/>
          <w:sz w:val="24"/>
          <w:lang w:val="el-GR"/>
        </w:rPr>
        <w:t>ν</w:t>
      </w:r>
      <w:r w:rsidRPr="00DD6B12">
        <w:rPr>
          <w:b/>
          <w:spacing w:val="-6"/>
          <w:position w:val="-1"/>
          <w:sz w:val="24"/>
          <w:lang w:val="el-GR"/>
        </w:rPr>
        <w:t>ε</w:t>
      </w:r>
      <w:r w:rsidRPr="00DD6B12">
        <w:rPr>
          <w:b/>
          <w:position w:val="-1"/>
          <w:sz w:val="24"/>
          <w:lang w:val="el-GR"/>
        </w:rPr>
        <w:t>ι</w:t>
      </w:r>
      <w:r w:rsidRPr="00DD6B12">
        <w:rPr>
          <w:b/>
          <w:spacing w:val="-17"/>
          <w:position w:val="-1"/>
          <w:sz w:val="24"/>
          <w:lang w:val="el-GR"/>
        </w:rPr>
        <w:t xml:space="preserve"> </w:t>
      </w:r>
      <w:r w:rsidRPr="00DD6B12">
        <w:rPr>
          <w:b/>
          <w:spacing w:val="-7"/>
          <w:position w:val="-1"/>
          <w:sz w:val="24"/>
          <w:lang w:val="el-GR"/>
        </w:rPr>
        <w:t>α</w:t>
      </w:r>
      <w:r w:rsidRPr="00DD6B12">
        <w:rPr>
          <w:b/>
          <w:spacing w:val="-9"/>
          <w:position w:val="-1"/>
          <w:sz w:val="24"/>
          <w:lang w:val="el-GR"/>
        </w:rPr>
        <w:t>π</w:t>
      </w:r>
      <w:r w:rsidRPr="00DD6B12">
        <w:rPr>
          <w:b/>
          <w:position w:val="-1"/>
          <w:sz w:val="24"/>
          <w:lang w:val="el-GR"/>
        </w:rPr>
        <w:t>ό</w:t>
      </w:r>
      <w:r w:rsidRPr="00DD6B12">
        <w:rPr>
          <w:b/>
          <w:spacing w:val="-14"/>
          <w:position w:val="-1"/>
          <w:sz w:val="24"/>
          <w:lang w:val="el-GR"/>
        </w:rPr>
        <w:t xml:space="preserve"> </w:t>
      </w:r>
      <w:r w:rsidRPr="00DD6B12">
        <w:rPr>
          <w:b/>
          <w:spacing w:val="-10"/>
          <w:position w:val="-1"/>
          <w:sz w:val="24"/>
          <w:lang w:val="el-GR"/>
        </w:rPr>
        <w:t>τ</w:t>
      </w:r>
      <w:r w:rsidRPr="00DD6B12">
        <w:rPr>
          <w:b/>
          <w:position w:val="-1"/>
          <w:sz w:val="24"/>
          <w:lang w:val="el-GR"/>
        </w:rPr>
        <w:t>α</w:t>
      </w:r>
      <w:r w:rsidRPr="00DD6B12">
        <w:rPr>
          <w:b/>
          <w:spacing w:val="-14"/>
          <w:position w:val="-1"/>
          <w:sz w:val="24"/>
          <w:lang w:val="el-GR"/>
        </w:rPr>
        <w:t xml:space="preserve"> </w:t>
      </w:r>
      <w:r w:rsidRPr="00DD6B12">
        <w:rPr>
          <w:b/>
          <w:spacing w:val="-9"/>
          <w:position w:val="-1"/>
          <w:sz w:val="24"/>
          <w:lang w:val="el-GR"/>
        </w:rPr>
        <w:t>Ι</w:t>
      </w:r>
      <w:r w:rsidRPr="00DD6B12">
        <w:rPr>
          <w:b/>
          <w:spacing w:val="-7"/>
          <w:position w:val="-1"/>
          <w:sz w:val="24"/>
          <w:lang w:val="el-GR"/>
        </w:rPr>
        <w:t>δί</w:t>
      </w:r>
      <w:r w:rsidRPr="00DD6B12">
        <w:rPr>
          <w:b/>
          <w:spacing w:val="-10"/>
          <w:position w:val="-1"/>
          <w:sz w:val="24"/>
          <w:lang w:val="el-GR"/>
        </w:rPr>
        <w:t>ο</w:t>
      </w:r>
      <w:r w:rsidRPr="00DD6B12">
        <w:rPr>
          <w:b/>
          <w:spacing w:val="-7"/>
          <w:position w:val="-1"/>
          <w:sz w:val="24"/>
          <w:lang w:val="el-GR"/>
        </w:rPr>
        <w:t>υ</w:t>
      </w:r>
      <w:r w:rsidRPr="00DD6B12">
        <w:rPr>
          <w:b/>
          <w:position w:val="-1"/>
          <w:sz w:val="24"/>
          <w:lang w:val="el-GR"/>
        </w:rPr>
        <w:t>ς</w:t>
      </w:r>
      <w:r w:rsidRPr="00DD6B12">
        <w:rPr>
          <w:b/>
          <w:spacing w:val="-17"/>
          <w:position w:val="-1"/>
          <w:sz w:val="24"/>
          <w:lang w:val="el-GR"/>
        </w:rPr>
        <w:t xml:space="preserve"> </w:t>
      </w:r>
      <w:r w:rsidRPr="00DD6B12">
        <w:rPr>
          <w:b/>
          <w:spacing w:val="-7"/>
          <w:position w:val="-1"/>
          <w:sz w:val="24"/>
          <w:lang w:val="el-GR"/>
        </w:rPr>
        <w:t>Π</w:t>
      </w:r>
      <w:r w:rsidRPr="00DD6B12">
        <w:rPr>
          <w:b/>
          <w:spacing w:val="-10"/>
          <w:position w:val="-1"/>
          <w:sz w:val="24"/>
          <w:lang w:val="el-GR"/>
        </w:rPr>
        <w:t>ό</w:t>
      </w:r>
      <w:r w:rsidRPr="00DD6B12">
        <w:rPr>
          <w:b/>
          <w:spacing w:val="-6"/>
          <w:position w:val="-1"/>
          <w:sz w:val="24"/>
          <w:lang w:val="el-GR"/>
        </w:rPr>
        <w:t>ρ</w:t>
      </w:r>
      <w:r w:rsidRPr="00DD6B12">
        <w:rPr>
          <w:b/>
          <w:spacing w:val="-7"/>
          <w:position w:val="-1"/>
          <w:sz w:val="24"/>
          <w:lang w:val="el-GR"/>
        </w:rPr>
        <w:t>ο</w:t>
      </w:r>
      <w:r w:rsidRPr="00DD6B12">
        <w:rPr>
          <w:b/>
          <w:spacing w:val="-9"/>
          <w:position w:val="-1"/>
          <w:sz w:val="24"/>
          <w:lang w:val="el-GR"/>
        </w:rPr>
        <w:t>υ</w:t>
      </w:r>
      <w:r w:rsidRPr="00DD6B12">
        <w:rPr>
          <w:b/>
          <w:position w:val="-1"/>
          <w:sz w:val="24"/>
          <w:lang w:val="el-GR"/>
        </w:rPr>
        <w:t>ς</w:t>
      </w:r>
      <w:r w:rsidRPr="00DD6B12">
        <w:rPr>
          <w:b/>
          <w:spacing w:val="-15"/>
          <w:position w:val="-1"/>
          <w:sz w:val="24"/>
          <w:lang w:val="el-GR"/>
        </w:rPr>
        <w:t xml:space="preserve"> </w:t>
      </w:r>
      <w:r w:rsidRPr="00DD6B12">
        <w:rPr>
          <w:b/>
          <w:spacing w:val="-7"/>
          <w:position w:val="-1"/>
          <w:sz w:val="24"/>
          <w:lang w:val="el-GR"/>
        </w:rPr>
        <w:t>τ</w:t>
      </w:r>
      <w:r w:rsidRPr="00DD6B12">
        <w:rPr>
          <w:b/>
          <w:spacing w:val="-10"/>
          <w:position w:val="-1"/>
          <w:sz w:val="24"/>
          <w:lang w:val="el-GR"/>
        </w:rPr>
        <w:t>ο</w:t>
      </w:r>
      <w:r w:rsidRPr="00DD6B12">
        <w:rPr>
          <w:b/>
          <w:position w:val="-1"/>
          <w:sz w:val="24"/>
          <w:lang w:val="el-GR"/>
        </w:rPr>
        <w:t>υ</w:t>
      </w:r>
      <w:r w:rsidRPr="00DD6B12">
        <w:rPr>
          <w:b/>
          <w:spacing w:val="-17"/>
          <w:position w:val="-1"/>
          <w:sz w:val="24"/>
          <w:lang w:val="el-GR"/>
        </w:rPr>
        <w:t xml:space="preserve"> </w:t>
      </w:r>
      <w:r w:rsidRPr="00DD6B12">
        <w:rPr>
          <w:b/>
          <w:spacing w:val="-6"/>
          <w:position w:val="-1"/>
          <w:sz w:val="24"/>
          <w:lang w:val="el-GR"/>
        </w:rPr>
        <w:t>Δ</w:t>
      </w:r>
      <w:r w:rsidRPr="00DD6B12">
        <w:rPr>
          <w:b/>
          <w:spacing w:val="-9"/>
          <w:position w:val="-1"/>
          <w:sz w:val="24"/>
          <w:lang w:val="el-GR"/>
        </w:rPr>
        <w:t>ή</w:t>
      </w:r>
      <w:r w:rsidRPr="00DD6B12">
        <w:rPr>
          <w:b/>
          <w:spacing w:val="-6"/>
          <w:position w:val="-1"/>
          <w:sz w:val="24"/>
          <w:lang w:val="el-GR"/>
        </w:rPr>
        <w:t>μ</w:t>
      </w:r>
      <w:r w:rsidRPr="00DD6B12">
        <w:rPr>
          <w:b/>
          <w:spacing w:val="-10"/>
          <w:position w:val="-1"/>
          <w:sz w:val="24"/>
          <w:lang w:val="el-GR"/>
        </w:rPr>
        <w:t>ο</w:t>
      </w:r>
      <w:r w:rsidRPr="00DD6B12">
        <w:rPr>
          <w:b/>
          <w:spacing w:val="-7"/>
          <w:position w:val="-1"/>
          <w:sz w:val="24"/>
          <w:lang w:val="el-GR"/>
        </w:rPr>
        <w:t>υ</w:t>
      </w:r>
      <w:r>
        <w:rPr>
          <w:b/>
          <w:position w:val="-1"/>
          <w:sz w:val="24"/>
          <w:lang w:val="el-GR"/>
        </w:rPr>
        <w:t>.</w:t>
      </w:r>
    </w:p>
    <w:p w:rsidR="00FE1FF8" w:rsidRDefault="00FE1FF8" w:rsidP="00FE1FF8">
      <w:pPr>
        <w:spacing w:line="260" w:lineRule="exact"/>
        <w:rPr>
          <w:b/>
          <w:position w:val="-1"/>
          <w:sz w:val="24"/>
          <w:lang w:val="el-GR"/>
        </w:rPr>
      </w:pPr>
    </w:p>
    <w:p w:rsidR="00FE1FF8" w:rsidRDefault="00FE1FF8" w:rsidP="00FE1FF8">
      <w:pPr>
        <w:spacing w:line="260" w:lineRule="exact"/>
        <w:rPr>
          <w:b/>
          <w:position w:val="-1"/>
          <w:sz w:val="24"/>
          <w:lang w:val="el-GR"/>
        </w:rPr>
      </w:pPr>
    </w:p>
    <w:p w:rsidR="00FE1FF8" w:rsidRDefault="00FE1FF8" w:rsidP="00FE1FF8">
      <w:pPr>
        <w:spacing w:line="260" w:lineRule="exact"/>
        <w:rPr>
          <w:b/>
          <w:position w:val="-1"/>
          <w:sz w:val="24"/>
          <w:lang w:val="el-GR"/>
        </w:rPr>
      </w:pPr>
    </w:p>
    <w:p w:rsidR="00FE1FF8" w:rsidRDefault="00FE1FF8" w:rsidP="00FE1FF8">
      <w:pPr>
        <w:spacing w:line="260" w:lineRule="exact"/>
        <w:rPr>
          <w:sz w:val="24"/>
          <w:lang w:val="el-GR"/>
        </w:rPr>
      </w:pPr>
    </w:p>
    <w:p w:rsidR="00FE1FF8" w:rsidRPr="00C86E4B" w:rsidRDefault="00FE1FF8" w:rsidP="00FE1FF8">
      <w:pPr>
        <w:rPr>
          <w:sz w:val="24"/>
          <w:lang w:val="el-GR"/>
        </w:rPr>
      </w:pPr>
    </w:p>
    <w:p w:rsidR="00FE1FF8" w:rsidRPr="00C86E4B" w:rsidRDefault="00FE1FF8" w:rsidP="00FE1FF8">
      <w:pPr>
        <w:tabs>
          <w:tab w:val="left" w:pos="3120"/>
        </w:tabs>
        <w:rPr>
          <w:sz w:val="24"/>
          <w:lang w:val="el-GR"/>
        </w:rPr>
      </w:pPr>
      <w:r>
        <w:rPr>
          <w:sz w:val="24"/>
          <w:lang w:val="el-GR"/>
        </w:rPr>
        <w:tab/>
      </w:r>
      <w:r w:rsidRPr="00C53B8C">
        <w:rPr>
          <w:rFonts w:ascii="Arial Narrow" w:hAnsi="Arial Narrow"/>
          <w:b/>
          <w:szCs w:val="22"/>
          <w:lang w:val="el-GR"/>
        </w:rPr>
        <w:t xml:space="preserve">Ημερομηνία  </w:t>
      </w:r>
      <w:r>
        <w:rPr>
          <w:rFonts w:ascii="Arial Narrow" w:hAnsi="Arial Narrow"/>
          <w:b/>
          <w:szCs w:val="22"/>
          <w:lang w:val="el-GR"/>
        </w:rPr>
        <w:t>19/05/2021</w:t>
      </w:r>
    </w:p>
    <w:p w:rsidR="00FE1FF8" w:rsidRPr="00C86E4B" w:rsidRDefault="00FE1FF8" w:rsidP="00FE1FF8">
      <w:pPr>
        <w:rPr>
          <w:sz w:val="24"/>
          <w:lang w:val="el-GR"/>
        </w:rPr>
      </w:pPr>
    </w:p>
    <w:tbl>
      <w:tblPr>
        <w:tblW w:w="10176" w:type="dxa"/>
        <w:tblLook w:val="04A0"/>
      </w:tblPr>
      <w:tblGrid>
        <w:gridCol w:w="5164"/>
        <w:gridCol w:w="360"/>
        <w:gridCol w:w="4652"/>
      </w:tblGrid>
      <w:tr w:rsidR="00FE1FF8" w:rsidRPr="003314E8" w:rsidTr="00907A8C">
        <w:trPr>
          <w:trHeight w:val="3389"/>
        </w:trPr>
        <w:tc>
          <w:tcPr>
            <w:tcW w:w="5164" w:type="dxa"/>
            <w:shd w:val="clear" w:color="auto" w:fill="auto"/>
          </w:tcPr>
          <w:p w:rsidR="00FE1FF8" w:rsidRPr="005E1516" w:rsidRDefault="00FE1FF8" w:rsidP="00907A8C">
            <w:pPr>
              <w:ind w:firstLine="720"/>
              <w:rPr>
                <w:sz w:val="24"/>
                <w:lang w:val="el-GR"/>
              </w:rPr>
            </w:pPr>
          </w:p>
          <w:p w:rsidR="00FE1FF8" w:rsidRPr="005E1516" w:rsidRDefault="00FE1FF8" w:rsidP="00907A8C">
            <w:pPr>
              <w:rPr>
                <w:sz w:val="24"/>
                <w:lang w:val="el-GR"/>
              </w:rPr>
            </w:pPr>
          </w:p>
          <w:p w:rsidR="00FE1FF8" w:rsidRPr="005E1516" w:rsidRDefault="00FE1FF8" w:rsidP="00907A8C">
            <w:pPr>
              <w:rPr>
                <w:sz w:val="24"/>
                <w:lang w:val="el-GR"/>
              </w:rPr>
            </w:pPr>
          </w:p>
          <w:p w:rsidR="00FE1FF8" w:rsidRPr="005E1516" w:rsidRDefault="00FE1FF8" w:rsidP="00907A8C">
            <w:pPr>
              <w:ind w:firstLine="720"/>
              <w:rPr>
                <w:sz w:val="24"/>
                <w:lang w:val="el-GR"/>
              </w:rPr>
            </w:pPr>
            <w:r w:rsidRPr="005E1516">
              <w:rPr>
                <w:sz w:val="24"/>
                <w:lang w:val="el-GR"/>
              </w:rPr>
              <w:t>Η  ΣΥΝΤΑΞΑΣΑ</w:t>
            </w:r>
          </w:p>
          <w:p w:rsidR="00FE1FF8" w:rsidRPr="005E1516" w:rsidRDefault="00FE1FF8" w:rsidP="00907A8C">
            <w:pPr>
              <w:ind w:firstLine="720"/>
              <w:rPr>
                <w:sz w:val="24"/>
                <w:lang w:val="el-GR"/>
              </w:rPr>
            </w:pPr>
          </w:p>
          <w:p w:rsidR="00FE1FF8" w:rsidRPr="005E1516" w:rsidRDefault="00FE1FF8" w:rsidP="00907A8C">
            <w:pPr>
              <w:rPr>
                <w:sz w:val="24"/>
                <w:lang w:val="el-GR"/>
              </w:rPr>
            </w:pPr>
            <w:r>
              <w:rPr>
                <w:sz w:val="24"/>
                <w:lang w:val="el-GR"/>
              </w:rPr>
              <w:t xml:space="preserve">  </w:t>
            </w:r>
            <w:r w:rsidRPr="005E1516">
              <w:rPr>
                <w:sz w:val="24"/>
                <w:lang w:val="el-GR"/>
              </w:rPr>
              <w:t>ΠΑΝΑΓΙΩΤΟΥ ΚΑΣΜΗΡΙΑ</w:t>
            </w:r>
          </w:p>
          <w:p w:rsidR="00FE1FF8" w:rsidRPr="005E1516" w:rsidRDefault="00FE1FF8" w:rsidP="00907A8C">
            <w:pPr>
              <w:rPr>
                <w:sz w:val="24"/>
                <w:lang w:val="el-GR"/>
              </w:rPr>
            </w:pPr>
          </w:p>
          <w:p w:rsidR="00FE1FF8" w:rsidRPr="005E1516" w:rsidRDefault="00FE1FF8" w:rsidP="00907A8C">
            <w:pPr>
              <w:rPr>
                <w:sz w:val="24"/>
                <w:lang w:val="el-GR"/>
              </w:rPr>
            </w:pPr>
          </w:p>
          <w:p w:rsidR="00FE1FF8" w:rsidRPr="005E1516" w:rsidRDefault="00FE1FF8" w:rsidP="00907A8C">
            <w:pPr>
              <w:rPr>
                <w:sz w:val="24"/>
                <w:lang w:val="el-GR"/>
              </w:rPr>
            </w:pPr>
          </w:p>
          <w:p w:rsidR="00FE1FF8" w:rsidRPr="005E1516" w:rsidRDefault="00FE1FF8" w:rsidP="00907A8C">
            <w:pPr>
              <w:rPr>
                <w:sz w:val="24"/>
                <w:lang w:val="el-GR"/>
              </w:rPr>
            </w:pPr>
            <w:r>
              <w:rPr>
                <w:lang w:val="el-GR"/>
              </w:rPr>
              <w:t xml:space="preserve">     </w:t>
            </w:r>
            <w:r w:rsidRPr="003314E8">
              <w:rPr>
                <w:lang w:val="el-GR"/>
              </w:rPr>
              <w:t>ΕΠΟΠΤΡΙΑ ΚΑΘΑΡΙΟΤΗΤΑΣ</w:t>
            </w:r>
            <w:r w:rsidRPr="005E1516">
              <w:rPr>
                <w:sz w:val="24"/>
                <w:lang w:val="el-GR"/>
              </w:rPr>
              <w:t xml:space="preserve"> </w:t>
            </w:r>
          </w:p>
        </w:tc>
        <w:tc>
          <w:tcPr>
            <w:tcW w:w="360" w:type="dxa"/>
            <w:shd w:val="clear" w:color="auto" w:fill="auto"/>
          </w:tcPr>
          <w:p w:rsidR="00FE1FF8" w:rsidRPr="005E1516" w:rsidRDefault="00FE1FF8" w:rsidP="00907A8C">
            <w:pPr>
              <w:spacing w:line="200" w:lineRule="exact"/>
              <w:rPr>
                <w:sz w:val="24"/>
                <w:lang w:val="el-GR"/>
              </w:rPr>
            </w:pPr>
          </w:p>
        </w:tc>
        <w:tc>
          <w:tcPr>
            <w:tcW w:w="4652" w:type="dxa"/>
            <w:shd w:val="clear" w:color="auto" w:fill="auto"/>
          </w:tcPr>
          <w:p w:rsidR="00FE1FF8" w:rsidRPr="005E1516" w:rsidRDefault="00FE1FF8" w:rsidP="00907A8C">
            <w:pPr>
              <w:spacing w:before="29"/>
              <w:ind w:right="-38"/>
              <w:jc w:val="center"/>
              <w:rPr>
                <w:sz w:val="24"/>
                <w:lang w:val="el-GR"/>
              </w:rPr>
            </w:pPr>
          </w:p>
          <w:p w:rsidR="00FE1FF8" w:rsidRPr="005E1516" w:rsidRDefault="00FE1FF8" w:rsidP="00907A8C">
            <w:pPr>
              <w:rPr>
                <w:sz w:val="24"/>
                <w:lang w:val="el-GR"/>
              </w:rPr>
            </w:pPr>
          </w:p>
          <w:p w:rsidR="00FE1FF8" w:rsidRPr="005E1516" w:rsidRDefault="00FE1FF8" w:rsidP="00907A8C">
            <w:pPr>
              <w:rPr>
                <w:sz w:val="24"/>
                <w:lang w:val="el-GR"/>
              </w:rPr>
            </w:pPr>
          </w:p>
          <w:p w:rsidR="00FE1FF8" w:rsidRPr="005E1516" w:rsidRDefault="00FE1FF8" w:rsidP="00907A8C">
            <w:pPr>
              <w:rPr>
                <w:sz w:val="24"/>
                <w:lang w:val="el-GR"/>
              </w:rPr>
            </w:pPr>
            <w:r>
              <w:rPr>
                <w:sz w:val="24"/>
                <w:lang w:val="el-GR"/>
              </w:rPr>
              <w:t xml:space="preserve">                 </w:t>
            </w:r>
            <w:r w:rsidRPr="005E1516">
              <w:rPr>
                <w:sz w:val="24"/>
                <w:lang w:val="el-GR"/>
              </w:rPr>
              <w:t>ΘΕ</w:t>
            </w:r>
            <w:r>
              <w:rPr>
                <w:sz w:val="24"/>
                <w:lang w:val="el-GR"/>
              </w:rPr>
              <w:t>Ω</w:t>
            </w:r>
            <w:r w:rsidRPr="005E1516">
              <w:rPr>
                <w:sz w:val="24"/>
                <w:lang w:val="el-GR"/>
              </w:rPr>
              <w:t>ΡΗΘΗΚΕ</w:t>
            </w:r>
          </w:p>
          <w:p w:rsidR="00FE1FF8" w:rsidRPr="005E1516" w:rsidRDefault="00FE1FF8" w:rsidP="00907A8C">
            <w:pPr>
              <w:rPr>
                <w:sz w:val="24"/>
                <w:lang w:val="el-GR"/>
              </w:rPr>
            </w:pPr>
          </w:p>
          <w:p w:rsidR="00FE1FF8" w:rsidRPr="005E1516" w:rsidRDefault="00FE1FF8" w:rsidP="00907A8C">
            <w:pPr>
              <w:rPr>
                <w:sz w:val="24"/>
                <w:lang w:val="el-GR"/>
              </w:rPr>
            </w:pPr>
            <w:r>
              <w:rPr>
                <w:sz w:val="24"/>
                <w:lang w:val="el-GR"/>
              </w:rPr>
              <w:t xml:space="preserve">            </w:t>
            </w:r>
            <w:r w:rsidRPr="005E1516">
              <w:rPr>
                <w:sz w:val="24"/>
                <w:lang w:val="el-GR"/>
              </w:rPr>
              <w:t>ΤΡΥΦΩΝ ΑΤΣΑΡΟΣ</w:t>
            </w:r>
          </w:p>
          <w:p w:rsidR="00FE1FF8" w:rsidRPr="005E1516" w:rsidRDefault="00FE1FF8" w:rsidP="00907A8C">
            <w:pPr>
              <w:rPr>
                <w:sz w:val="24"/>
                <w:lang w:val="el-GR"/>
              </w:rPr>
            </w:pPr>
          </w:p>
          <w:p w:rsidR="00FE1FF8" w:rsidRPr="005E1516" w:rsidRDefault="00FE1FF8" w:rsidP="00907A8C">
            <w:pPr>
              <w:rPr>
                <w:sz w:val="24"/>
                <w:lang w:val="el-GR"/>
              </w:rPr>
            </w:pPr>
          </w:p>
          <w:p w:rsidR="00FE1FF8" w:rsidRPr="005E1516" w:rsidRDefault="00FE1FF8" w:rsidP="00907A8C">
            <w:pPr>
              <w:rPr>
                <w:sz w:val="24"/>
                <w:lang w:val="el-GR"/>
              </w:rPr>
            </w:pPr>
          </w:p>
          <w:p w:rsidR="00FE1FF8" w:rsidRPr="003314E8" w:rsidRDefault="00FE1FF8" w:rsidP="00907A8C">
            <w:pPr>
              <w:rPr>
                <w:lang w:val="el-GR"/>
              </w:rPr>
            </w:pPr>
            <w:r w:rsidRPr="005E1516">
              <w:rPr>
                <w:sz w:val="24"/>
                <w:lang w:val="el-GR"/>
              </w:rPr>
              <w:t xml:space="preserve"> </w:t>
            </w:r>
            <w:r w:rsidRPr="003314E8">
              <w:rPr>
                <w:lang w:val="el-GR"/>
              </w:rPr>
              <w:t>ΑΝΑΠΛ ΔΙΕΥΘΥΝΤΗΣ Αρ.Απο</w:t>
            </w:r>
            <w:r>
              <w:rPr>
                <w:lang w:val="el-GR"/>
              </w:rPr>
              <w:t>φ</w:t>
            </w:r>
            <w:r w:rsidRPr="003314E8">
              <w:rPr>
                <w:lang w:val="el-GR"/>
              </w:rPr>
              <w:t>.199/2021</w:t>
            </w:r>
          </w:p>
        </w:tc>
      </w:tr>
    </w:tbl>
    <w:p w:rsidR="00FE1FF8" w:rsidRDefault="00FE1FF8" w:rsidP="00FE1FF8">
      <w:pPr>
        <w:rPr>
          <w:sz w:val="24"/>
          <w:lang w:val="el-GR"/>
        </w:rPr>
      </w:pPr>
    </w:p>
    <w:p w:rsidR="00FE1FF8" w:rsidRDefault="00FE1FF8" w:rsidP="00FE1FF8">
      <w:pPr>
        <w:rPr>
          <w:sz w:val="24"/>
          <w:lang w:val="el-GR"/>
        </w:rPr>
      </w:pPr>
    </w:p>
    <w:p w:rsidR="00FE1FF8" w:rsidRPr="00C86E4B" w:rsidRDefault="00FE1FF8" w:rsidP="00FE1FF8">
      <w:pPr>
        <w:rPr>
          <w:sz w:val="24"/>
          <w:lang w:val="el-GR"/>
        </w:rPr>
        <w:sectPr w:rsidR="00FE1FF8" w:rsidRPr="00C86E4B" w:rsidSect="00AB7333">
          <w:footerReference w:type="default" r:id="rId72"/>
          <w:pgSz w:w="11940" w:h="16860"/>
          <w:pgMar w:top="0" w:right="1100" w:bottom="0" w:left="879" w:header="0" w:footer="1021" w:gutter="0"/>
          <w:cols w:space="720"/>
        </w:sectPr>
      </w:pPr>
    </w:p>
    <w:p w:rsidR="00FE1FF8" w:rsidRPr="00DD6B12" w:rsidRDefault="00FE1FF8" w:rsidP="00FE1FF8">
      <w:pPr>
        <w:spacing w:before="9" w:line="100" w:lineRule="exact"/>
        <w:rPr>
          <w:sz w:val="10"/>
          <w:szCs w:val="10"/>
          <w:lang w:val="el-GR"/>
        </w:rPr>
      </w:pPr>
    </w:p>
    <w:p w:rsidR="00FE1FF8" w:rsidRDefault="00FE1FF8" w:rsidP="00FE1FF8">
      <w:pPr>
        <w:spacing w:line="200" w:lineRule="exact"/>
        <w:rPr>
          <w:lang w:val="el-GR"/>
        </w:rPr>
      </w:pPr>
    </w:p>
    <w:p w:rsidR="00FE1FF8" w:rsidRDefault="00FE1FF8" w:rsidP="00FE1FF8">
      <w:pPr>
        <w:spacing w:line="200" w:lineRule="exact"/>
        <w:rPr>
          <w:lang w:val="el-GR"/>
        </w:rPr>
      </w:pPr>
    </w:p>
    <w:p w:rsidR="00FE1FF8" w:rsidRDefault="00FE1FF8" w:rsidP="00FE1FF8">
      <w:pPr>
        <w:spacing w:line="200" w:lineRule="exact"/>
        <w:rPr>
          <w:lang w:val="el-GR"/>
        </w:rPr>
      </w:pPr>
    </w:p>
    <w:p w:rsidR="00FE1FF8" w:rsidRPr="00DD6B12" w:rsidRDefault="00FE1FF8" w:rsidP="00FE1FF8">
      <w:pPr>
        <w:spacing w:line="200" w:lineRule="exact"/>
        <w:rPr>
          <w:lang w:val="el-GR"/>
        </w:rPr>
      </w:pPr>
    </w:p>
    <w:p w:rsidR="00FE1FF8" w:rsidRPr="00DD6B12" w:rsidRDefault="00FE1FF8" w:rsidP="00FE1FF8">
      <w:pPr>
        <w:spacing w:line="200" w:lineRule="exact"/>
        <w:rPr>
          <w:lang w:val="el-GR"/>
        </w:rPr>
      </w:pPr>
    </w:p>
    <w:p w:rsidR="00FE1FF8" w:rsidRPr="00277CEB" w:rsidRDefault="00FE1FF8" w:rsidP="00FE1FF8">
      <w:pPr>
        <w:spacing w:line="276" w:lineRule="auto"/>
        <w:jc w:val="center"/>
        <w:rPr>
          <w:rFonts w:eastAsia="Arial"/>
          <w:b/>
          <w:sz w:val="24"/>
          <w:u w:val="single"/>
          <w:lang w:val="el-GR"/>
        </w:rPr>
      </w:pPr>
      <w:r w:rsidRPr="00277CEB">
        <w:rPr>
          <w:rFonts w:eastAsia="Arial"/>
          <w:b/>
          <w:sz w:val="24"/>
          <w:u w:val="single"/>
          <w:lang w:val="el-GR"/>
        </w:rPr>
        <w:t xml:space="preserve">ΠΑΡΑΡΤΗΜΑ  Α’  </w:t>
      </w:r>
    </w:p>
    <w:p w:rsidR="00FE1FF8" w:rsidRPr="004223F0" w:rsidRDefault="00FE1FF8" w:rsidP="00FE1FF8">
      <w:pPr>
        <w:spacing w:line="276" w:lineRule="auto"/>
        <w:jc w:val="center"/>
        <w:rPr>
          <w:rFonts w:eastAsia="Arial"/>
          <w:b/>
          <w:sz w:val="24"/>
          <w:lang w:val="el-GR"/>
        </w:rPr>
      </w:pPr>
      <w:r w:rsidRPr="004223F0">
        <w:rPr>
          <w:rFonts w:eastAsia="Arial"/>
          <w:b/>
          <w:sz w:val="24"/>
          <w:lang w:val="el-GR"/>
        </w:rPr>
        <w:t>ΠΙΝΑΚΑΣ ΟΧΗΜΑΤΩΝ – ΜΗΧΑΝΗΜΑΤΩΝ ΕΡΓΟΥ ΠΡΟΣ ΑΣΦΑΛΙΣΗ</w:t>
      </w:r>
    </w:p>
    <w:p w:rsidR="00FE1FF8" w:rsidRDefault="00FE1FF8" w:rsidP="00FE1FF8">
      <w:pPr>
        <w:spacing w:line="276" w:lineRule="auto"/>
        <w:jc w:val="center"/>
        <w:rPr>
          <w:rFonts w:eastAsia="Arial"/>
          <w:sz w:val="24"/>
          <w:lang w:val="el-GR"/>
        </w:rPr>
      </w:pPr>
      <w:r w:rsidRPr="00277CEB">
        <w:rPr>
          <w:rFonts w:eastAsia="Arial"/>
          <w:sz w:val="24"/>
          <w:lang w:val="el-GR"/>
        </w:rPr>
        <w:t>Αφορά την υπ. Αρ. μελέτη</w:t>
      </w:r>
      <w:r>
        <w:rPr>
          <w:rFonts w:eastAsia="Arial"/>
          <w:sz w:val="24"/>
          <w:lang w:val="el-GR"/>
        </w:rPr>
        <w:t xml:space="preserve"> 66/2021</w:t>
      </w:r>
    </w:p>
    <w:p w:rsidR="00FE1FF8" w:rsidRPr="00DD6B12" w:rsidRDefault="00FE1FF8" w:rsidP="00FE1FF8">
      <w:pPr>
        <w:spacing w:before="7" w:line="220" w:lineRule="exact"/>
        <w:rPr>
          <w:szCs w:val="22"/>
          <w:lang w:val="el-GR"/>
        </w:rPr>
      </w:pPr>
    </w:p>
    <w:tbl>
      <w:tblPr>
        <w:tblW w:w="22970" w:type="dxa"/>
        <w:tblInd w:w="94" w:type="dxa"/>
        <w:tblLayout w:type="fixed"/>
        <w:tblCellMar>
          <w:left w:w="0" w:type="dxa"/>
          <w:right w:w="0" w:type="dxa"/>
        </w:tblCellMar>
        <w:tblLook w:val="01E0"/>
      </w:tblPr>
      <w:tblGrid>
        <w:gridCol w:w="812"/>
        <w:gridCol w:w="1857"/>
        <w:gridCol w:w="3788"/>
        <w:gridCol w:w="2238"/>
        <w:gridCol w:w="1485"/>
        <w:gridCol w:w="1882"/>
        <w:gridCol w:w="1644"/>
        <w:gridCol w:w="1544"/>
        <w:gridCol w:w="1544"/>
        <w:gridCol w:w="1544"/>
        <w:gridCol w:w="1544"/>
        <w:gridCol w:w="1544"/>
        <w:gridCol w:w="1544"/>
      </w:tblGrid>
      <w:tr w:rsidR="00FE1FF8" w:rsidTr="00907A8C">
        <w:trPr>
          <w:gridAfter w:val="5"/>
          <w:wAfter w:w="7720" w:type="dxa"/>
          <w:trHeight w:hRule="exact" w:val="1002"/>
        </w:trPr>
        <w:tc>
          <w:tcPr>
            <w:tcW w:w="812" w:type="dxa"/>
            <w:tcBorders>
              <w:top w:val="single" w:sz="5" w:space="0" w:color="000000"/>
              <w:left w:val="single" w:sz="5" w:space="0" w:color="000000"/>
              <w:bottom w:val="single" w:sz="5" w:space="0" w:color="000000"/>
              <w:right w:val="single" w:sz="5" w:space="0" w:color="000000"/>
            </w:tcBorders>
            <w:shd w:val="clear" w:color="auto" w:fill="C0C0C0"/>
          </w:tcPr>
          <w:p w:rsidR="00FE1FF8" w:rsidRPr="00DD6B12" w:rsidRDefault="00FE1FF8" w:rsidP="00907A8C">
            <w:pPr>
              <w:spacing w:line="200" w:lineRule="exact"/>
              <w:rPr>
                <w:lang w:val="el-GR"/>
              </w:rPr>
            </w:pPr>
          </w:p>
          <w:p w:rsidR="00FE1FF8" w:rsidRPr="00DD6B12" w:rsidRDefault="00FE1FF8" w:rsidP="00907A8C">
            <w:pPr>
              <w:spacing w:before="4" w:line="240" w:lineRule="exact"/>
              <w:rPr>
                <w:sz w:val="24"/>
                <w:lang w:val="el-GR"/>
              </w:rPr>
            </w:pPr>
          </w:p>
          <w:p w:rsidR="00FE1FF8" w:rsidRDefault="00FE1FF8" w:rsidP="00907A8C">
            <w:pPr>
              <w:ind w:left="165"/>
              <w:rPr>
                <w:rFonts w:ascii="Arial Black" w:eastAsia="Arial Black" w:hAnsi="Arial Black" w:cs="Arial Black"/>
              </w:rPr>
            </w:pPr>
            <w:r>
              <w:rPr>
                <w:rFonts w:ascii="Arial Black" w:eastAsia="Arial Black" w:hAnsi="Arial Black" w:cs="Arial Black"/>
                <w:b/>
                <w:spacing w:val="1"/>
              </w:rPr>
              <w:t>A</w:t>
            </w:r>
            <w:r>
              <w:rPr>
                <w:rFonts w:ascii="Arial Black" w:eastAsia="Arial Black" w:hAnsi="Arial Black" w:cs="Arial Black"/>
                <w:b/>
              </w:rPr>
              <w:t>/A</w:t>
            </w:r>
          </w:p>
        </w:tc>
        <w:tc>
          <w:tcPr>
            <w:tcW w:w="1857"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line="160" w:lineRule="exact"/>
              <w:rPr>
                <w:sz w:val="16"/>
                <w:szCs w:val="16"/>
              </w:rPr>
            </w:pPr>
          </w:p>
          <w:p w:rsidR="00FE1FF8" w:rsidRDefault="00FE1FF8" w:rsidP="00907A8C">
            <w:pPr>
              <w:ind w:left="143" w:right="109" w:firstLine="322"/>
              <w:rPr>
                <w:rFonts w:ascii="Arial Black" w:eastAsia="Arial Black" w:hAnsi="Arial Black" w:cs="Arial Black"/>
              </w:rPr>
            </w:pPr>
            <w:r>
              <w:rPr>
                <w:rFonts w:ascii="Arial Black" w:eastAsia="Arial Black" w:hAnsi="Arial Black" w:cs="Arial Black"/>
                <w:spacing w:val="1"/>
              </w:rPr>
              <w:t>Α</w:t>
            </w:r>
            <w:r>
              <w:rPr>
                <w:rFonts w:ascii="Arial Black" w:eastAsia="Arial Black" w:hAnsi="Arial Black" w:cs="Arial Black"/>
              </w:rPr>
              <w:t>ΡΙ</w:t>
            </w:r>
            <w:r>
              <w:rPr>
                <w:rFonts w:ascii="Arial Black" w:eastAsia="Arial Black" w:hAnsi="Arial Black" w:cs="Arial Black"/>
                <w:spacing w:val="1"/>
              </w:rPr>
              <w:t>Θ</w:t>
            </w:r>
            <w:r>
              <w:rPr>
                <w:rFonts w:ascii="Arial Black" w:eastAsia="Arial Black" w:hAnsi="Arial Black" w:cs="Arial Black"/>
                <w:spacing w:val="-1"/>
              </w:rPr>
              <w:t>Μ</w:t>
            </w:r>
            <w:r>
              <w:rPr>
                <w:rFonts w:ascii="Arial Black" w:eastAsia="Arial Black" w:hAnsi="Arial Black" w:cs="Arial Black"/>
              </w:rPr>
              <w:t>ΟΣ ΚΥΚΛΟΦ</w:t>
            </w:r>
            <w:r>
              <w:rPr>
                <w:rFonts w:ascii="Arial Black" w:eastAsia="Arial Black" w:hAnsi="Arial Black" w:cs="Arial Black"/>
                <w:spacing w:val="2"/>
              </w:rPr>
              <w:t>Ο</w:t>
            </w:r>
            <w:r>
              <w:rPr>
                <w:rFonts w:ascii="Arial Black" w:eastAsia="Arial Black" w:hAnsi="Arial Black" w:cs="Arial Black"/>
              </w:rPr>
              <w:t>ΡΙΑΣ</w:t>
            </w:r>
          </w:p>
        </w:tc>
        <w:tc>
          <w:tcPr>
            <w:tcW w:w="3788"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before="2" w:line="100" w:lineRule="exact"/>
              <w:rPr>
                <w:sz w:val="10"/>
                <w:szCs w:val="10"/>
              </w:rPr>
            </w:pPr>
          </w:p>
          <w:p w:rsidR="00FE1FF8" w:rsidRDefault="00FE1FF8" w:rsidP="00907A8C">
            <w:pPr>
              <w:spacing w:line="200" w:lineRule="exact"/>
            </w:pPr>
          </w:p>
          <w:p w:rsidR="00FE1FF8" w:rsidRDefault="00FE1FF8" w:rsidP="00907A8C">
            <w:pPr>
              <w:ind w:left="573"/>
              <w:rPr>
                <w:rFonts w:ascii="Arial Black" w:eastAsia="Arial Black" w:hAnsi="Arial Black" w:cs="Arial Black"/>
              </w:rPr>
            </w:pPr>
            <w:r>
              <w:rPr>
                <w:rFonts w:ascii="Arial Black" w:eastAsia="Arial Black" w:hAnsi="Arial Black" w:cs="Arial Black"/>
              </w:rPr>
              <w:t>ΚΑΤΗ</w:t>
            </w:r>
            <w:r>
              <w:rPr>
                <w:rFonts w:ascii="Arial Black" w:eastAsia="Arial Black" w:hAnsi="Arial Black" w:cs="Arial Black"/>
                <w:spacing w:val="1"/>
              </w:rPr>
              <w:t>Γ</w:t>
            </w:r>
            <w:r>
              <w:rPr>
                <w:rFonts w:ascii="Arial Black" w:eastAsia="Arial Black" w:hAnsi="Arial Black" w:cs="Arial Black"/>
              </w:rPr>
              <w:t>ΟΡ</w:t>
            </w:r>
            <w:r>
              <w:rPr>
                <w:rFonts w:ascii="Arial Black" w:eastAsia="Arial Black" w:hAnsi="Arial Black" w:cs="Arial Black"/>
                <w:spacing w:val="-1"/>
              </w:rPr>
              <w:t>Ι</w:t>
            </w:r>
            <w:r>
              <w:rPr>
                <w:rFonts w:ascii="Arial Black" w:eastAsia="Arial Black" w:hAnsi="Arial Black" w:cs="Arial Black"/>
              </w:rPr>
              <w:t>Α</w:t>
            </w:r>
            <w:r>
              <w:rPr>
                <w:rFonts w:ascii="Arial Black" w:eastAsia="Arial Black" w:hAnsi="Arial Black" w:cs="Arial Black"/>
                <w:spacing w:val="54"/>
              </w:rPr>
              <w:t xml:space="preserve"> </w:t>
            </w:r>
            <w:r>
              <w:rPr>
                <w:rFonts w:ascii="Arial Black" w:eastAsia="Arial Black" w:hAnsi="Arial Black" w:cs="Arial Black"/>
              </w:rPr>
              <w:t>ΟΧ</w:t>
            </w:r>
            <w:r>
              <w:rPr>
                <w:rFonts w:ascii="Arial Black" w:eastAsia="Arial Black" w:hAnsi="Arial Black" w:cs="Arial Black"/>
                <w:spacing w:val="2"/>
              </w:rPr>
              <w:t>Η</w:t>
            </w:r>
            <w:r>
              <w:rPr>
                <w:rFonts w:ascii="Arial Black" w:eastAsia="Arial Black" w:hAnsi="Arial Black" w:cs="Arial Black"/>
                <w:spacing w:val="-1"/>
              </w:rPr>
              <w:t>Μ</w:t>
            </w:r>
            <w:r>
              <w:rPr>
                <w:rFonts w:ascii="Arial Black" w:eastAsia="Arial Black" w:hAnsi="Arial Black" w:cs="Arial Black"/>
                <w:spacing w:val="3"/>
              </w:rPr>
              <w:t>Α</w:t>
            </w:r>
            <w:r>
              <w:rPr>
                <w:rFonts w:ascii="Arial Black" w:eastAsia="Arial Black" w:hAnsi="Arial Black" w:cs="Arial Black"/>
              </w:rPr>
              <w:t>ΤΟΣ</w:t>
            </w:r>
          </w:p>
        </w:tc>
        <w:tc>
          <w:tcPr>
            <w:tcW w:w="2238"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line="160" w:lineRule="exact"/>
              <w:rPr>
                <w:sz w:val="16"/>
                <w:szCs w:val="16"/>
              </w:rPr>
            </w:pPr>
          </w:p>
          <w:p w:rsidR="00FE1FF8" w:rsidRDefault="00FE1FF8" w:rsidP="00907A8C">
            <w:pPr>
              <w:ind w:left="352" w:right="315" w:firstLine="62"/>
              <w:rPr>
                <w:rFonts w:ascii="Arial Black" w:eastAsia="Arial Black" w:hAnsi="Arial Black" w:cs="Arial Black"/>
              </w:rPr>
            </w:pPr>
            <w:r>
              <w:rPr>
                <w:rFonts w:ascii="Arial Black" w:eastAsia="Arial Black" w:hAnsi="Arial Black" w:cs="Arial Black"/>
              </w:rPr>
              <w:t>ΕΡΓ</w:t>
            </w:r>
            <w:r>
              <w:rPr>
                <w:rFonts w:ascii="Arial Black" w:eastAsia="Arial Black" w:hAnsi="Arial Black" w:cs="Arial Black"/>
                <w:spacing w:val="1"/>
              </w:rPr>
              <w:t>Ο</w:t>
            </w:r>
            <w:r>
              <w:rPr>
                <w:rFonts w:ascii="Arial Black" w:eastAsia="Arial Black" w:hAnsi="Arial Black" w:cs="Arial Black"/>
              </w:rPr>
              <w:t>ΣΤ</w:t>
            </w:r>
            <w:r>
              <w:rPr>
                <w:rFonts w:ascii="Arial Black" w:eastAsia="Arial Black" w:hAnsi="Arial Black" w:cs="Arial Black"/>
                <w:spacing w:val="1"/>
              </w:rPr>
              <w:t>Α</w:t>
            </w:r>
            <w:r>
              <w:rPr>
                <w:rFonts w:ascii="Arial Black" w:eastAsia="Arial Black" w:hAnsi="Arial Black" w:cs="Arial Black"/>
              </w:rPr>
              <w:t>Σ</w:t>
            </w:r>
            <w:r>
              <w:rPr>
                <w:rFonts w:ascii="Arial Black" w:eastAsia="Arial Black" w:hAnsi="Arial Black" w:cs="Arial Black"/>
                <w:spacing w:val="2"/>
              </w:rPr>
              <w:t>Ι</w:t>
            </w:r>
            <w:r>
              <w:rPr>
                <w:rFonts w:ascii="Arial Black" w:eastAsia="Arial Black" w:hAnsi="Arial Black" w:cs="Arial Black"/>
              </w:rPr>
              <w:t>Ο Κ</w:t>
            </w:r>
            <w:r>
              <w:rPr>
                <w:rFonts w:ascii="Arial Black" w:eastAsia="Arial Black" w:hAnsi="Arial Black" w:cs="Arial Black"/>
                <w:spacing w:val="1"/>
              </w:rPr>
              <w:t>Α</w:t>
            </w:r>
            <w:r>
              <w:rPr>
                <w:rFonts w:ascii="Arial Black" w:eastAsia="Arial Black" w:hAnsi="Arial Black" w:cs="Arial Black"/>
              </w:rPr>
              <w:t>Τ</w:t>
            </w:r>
            <w:r>
              <w:rPr>
                <w:rFonts w:ascii="Arial Black" w:eastAsia="Arial Black" w:hAnsi="Arial Black" w:cs="Arial Black"/>
                <w:spacing w:val="1"/>
              </w:rPr>
              <w:t>Α</w:t>
            </w:r>
            <w:r>
              <w:rPr>
                <w:rFonts w:ascii="Arial Black" w:eastAsia="Arial Black" w:hAnsi="Arial Black" w:cs="Arial Black"/>
              </w:rPr>
              <w:t>ΣΚΕ</w:t>
            </w:r>
            <w:r>
              <w:rPr>
                <w:rFonts w:ascii="Arial Black" w:eastAsia="Arial Black" w:hAnsi="Arial Black" w:cs="Arial Black"/>
                <w:spacing w:val="1"/>
              </w:rPr>
              <w:t>Υ</w:t>
            </w:r>
            <w:r>
              <w:rPr>
                <w:rFonts w:ascii="Arial Black" w:eastAsia="Arial Black" w:hAnsi="Arial Black" w:cs="Arial Black"/>
              </w:rPr>
              <w:t>ΗΣ</w:t>
            </w:r>
          </w:p>
        </w:tc>
        <w:tc>
          <w:tcPr>
            <w:tcW w:w="1485"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line="160" w:lineRule="exact"/>
              <w:rPr>
                <w:sz w:val="16"/>
                <w:szCs w:val="16"/>
              </w:rPr>
            </w:pPr>
          </w:p>
          <w:p w:rsidR="00FE1FF8" w:rsidRDefault="00FE1FF8" w:rsidP="00907A8C">
            <w:pPr>
              <w:ind w:left="121" w:right="82" w:firstLine="341"/>
              <w:rPr>
                <w:rFonts w:ascii="Arial Black" w:eastAsia="Arial Black" w:hAnsi="Arial Black" w:cs="Arial Black"/>
              </w:rPr>
            </w:pPr>
            <w:r>
              <w:rPr>
                <w:rFonts w:ascii="Arial Black" w:eastAsia="Arial Black" w:hAnsi="Arial Black" w:cs="Arial Black"/>
                <w:spacing w:val="1"/>
              </w:rPr>
              <w:t>Φ</w:t>
            </w:r>
            <w:r>
              <w:rPr>
                <w:rFonts w:ascii="Arial Black" w:eastAsia="Arial Black" w:hAnsi="Arial Black" w:cs="Arial Black"/>
              </w:rPr>
              <w:t xml:space="preserve">ΟΡ. </w:t>
            </w:r>
            <w:r>
              <w:rPr>
                <w:rFonts w:ascii="Arial Black" w:eastAsia="Arial Black" w:hAnsi="Arial Black" w:cs="Arial Black"/>
                <w:spacing w:val="-1"/>
              </w:rPr>
              <w:t>Ι</w:t>
            </w:r>
            <w:r>
              <w:rPr>
                <w:rFonts w:ascii="Arial Black" w:eastAsia="Arial Black" w:hAnsi="Arial Black" w:cs="Arial Black"/>
              </w:rPr>
              <w:t>Σ</w:t>
            </w:r>
            <w:r>
              <w:rPr>
                <w:rFonts w:ascii="Arial Black" w:eastAsia="Arial Black" w:hAnsi="Arial Black" w:cs="Arial Black"/>
                <w:spacing w:val="1"/>
              </w:rPr>
              <w:t>ΧΥ</w:t>
            </w:r>
            <w:r>
              <w:rPr>
                <w:rFonts w:ascii="Arial Black" w:eastAsia="Arial Black" w:hAnsi="Arial Black" w:cs="Arial Black"/>
              </w:rPr>
              <w:t>Σ</w:t>
            </w:r>
            <w:r>
              <w:rPr>
                <w:rFonts w:ascii="Arial Black" w:eastAsia="Arial Black" w:hAnsi="Arial Black" w:cs="Arial Black"/>
                <w:spacing w:val="-7"/>
              </w:rPr>
              <w:t xml:space="preserve"> </w:t>
            </w:r>
            <w:r>
              <w:rPr>
                <w:rFonts w:ascii="Arial Black" w:eastAsia="Arial Black" w:hAnsi="Arial Black" w:cs="Arial Black"/>
              </w:rPr>
              <w:t>/</w:t>
            </w:r>
            <w:r>
              <w:rPr>
                <w:rFonts w:ascii="Arial Black" w:eastAsia="Arial Black" w:hAnsi="Arial Black" w:cs="Arial Black"/>
                <w:spacing w:val="66"/>
              </w:rPr>
              <w:t xml:space="preserve"> </w:t>
            </w:r>
            <w:r>
              <w:rPr>
                <w:rFonts w:ascii="Arial Black" w:eastAsia="Arial Black" w:hAnsi="Arial Black" w:cs="Arial Black"/>
              </w:rPr>
              <w:t>ΗΡ</w:t>
            </w:r>
          </w:p>
        </w:tc>
        <w:tc>
          <w:tcPr>
            <w:tcW w:w="1882"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line="160" w:lineRule="exact"/>
              <w:rPr>
                <w:sz w:val="16"/>
                <w:szCs w:val="16"/>
              </w:rPr>
            </w:pPr>
          </w:p>
          <w:p w:rsidR="00FE1FF8" w:rsidRDefault="00FE1FF8" w:rsidP="00907A8C">
            <w:pPr>
              <w:ind w:left="385" w:right="386"/>
              <w:jc w:val="center"/>
              <w:rPr>
                <w:rFonts w:ascii="Arial Black" w:eastAsia="Arial Black" w:hAnsi="Arial Black" w:cs="Arial Black"/>
              </w:rPr>
            </w:pPr>
            <w:r>
              <w:rPr>
                <w:rFonts w:ascii="Arial Black" w:eastAsia="Arial Black" w:hAnsi="Arial Black" w:cs="Arial Black"/>
              </w:rPr>
              <w:t>ΕΤΟΣ</w:t>
            </w:r>
            <w:r>
              <w:rPr>
                <w:rFonts w:ascii="Arial Black" w:eastAsia="Arial Black" w:hAnsi="Arial Black" w:cs="Arial Black"/>
                <w:spacing w:val="-6"/>
              </w:rPr>
              <w:t xml:space="preserve"> </w:t>
            </w:r>
            <w:r>
              <w:rPr>
                <w:rFonts w:ascii="Arial Black" w:eastAsia="Arial Black" w:hAnsi="Arial Black" w:cs="Arial Black"/>
                <w:spacing w:val="1"/>
                <w:w w:val="99"/>
              </w:rPr>
              <w:t>1</w:t>
            </w:r>
            <w:r>
              <w:rPr>
                <w:rFonts w:ascii="Arial Black" w:eastAsia="Arial Black" w:hAnsi="Arial Black" w:cs="Arial Black"/>
                <w:spacing w:val="-1"/>
                <w:w w:val="99"/>
              </w:rPr>
              <w:t>η</w:t>
            </w:r>
            <w:r>
              <w:rPr>
                <w:rFonts w:ascii="Arial Black" w:eastAsia="Arial Black" w:hAnsi="Arial Black" w:cs="Arial Black"/>
                <w:w w:val="99"/>
              </w:rPr>
              <w:t>ς</w:t>
            </w:r>
          </w:p>
          <w:p w:rsidR="00FE1FF8" w:rsidRDefault="00FE1FF8" w:rsidP="00907A8C">
            <w:pPr>
              <w:spacing w:before="1"/>
              <w:ind w:left="67" w:right="72"/>
              <w:jc w:val="center"/>
              <w:rPr>
                <w:rFonts w:ascii="Arial Black" w:eastAsia="Arial Black" w:hAnsi="Arial Black" w:cs="Arial Black"/>
              </w:rPr>
            </w:pPr>
            <w:r>
              <w:rPr>
                <w:rFonts w:ascii="Arial Black" w:eastAsia="Arial Black" w:hAnsi="Arial Black" w:cs="Arial Black"/>
                <w:w w:val="99"/>
              </w:rPr>
              <w:t>ΚΥΚΛΟΦ</w:t>
            </w:r>
            <w:r>
              <w:rPr>
                <w:rFonts w:ascii="Arial Black" w:eastAsia="Arial Black" w:hAnsi="Arial Black" w:cs="Arial Black"/>
                <w:spacing w:val="2"/>
                <w:w w:val="99"/>
              </w:rPr>
              <w:t>Ο</w:t>
            </w:r>
            <w:r>
              <w:rPr>
                <w:rFonts w:ascii="Arial Black" w:eastAsia="Arial Black" w:hAnsi="Arial Black" w:cs="Arial Black"/>
                <w:w w:val="99"/>
              </w:rPr>
              <w:t>ΡΙΑΣ</w:t>
            </w:r>
          </w:p>
        </w:tc>
        <w:tc>
          <w:tcPr>
            <w:tcW w:w="1644"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line="160" w:lineRule="exact"/>
              <w:jc w:val="center"/>
              <w:rPr>
                <w:sz w:val="16"/>
                <w:szCs w:val="16"/>
              </w:rPr>
            </w:pPr>
          </w:p>
          <w:p w:rsidR="00FE1FF8" w:rsidRPr="000F2236" w:rsidRDefault="00FE1FF8" w:rsidP="00907A8C">
            <w:pPr>
              <w:ind w:left="217" w:right="181"/>
              <w:jc w:val="center"/>
              <w:rPr>
                <w:rFonts w:ascii="Arial Black" w:eastAsia="Arial Black" w:hAnsi="Arial Black" w:cs="Arial Black"/>
                <w:lang w:val="el-GR"/>
              </w:rPr>
            </w:pPr>
            <w:r>
              <w:rPr>
                <w:rFonts w:ascii="Arial Black" w:eastAsia="Arial Black" w:hAnsi="Arial Black" w:cs="Arial Black"/>
                <w:lang w:val="el-GR"/>
              </w:rPr>
              <w:t>ΑΣΦΑΛΙΖΟΜΕΝΟ ΚΕΦΑΛΑΙΟ</w:t>
            </w:r>
          </w:p>
        </w:tc>
        <w:tc>
          <w:tcPr>
            <w:tcW w:w="1544"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line="160" w:lineRule="exact"/>
              <w:rPr>
                <w:sz w:val="16"/>
                <w:szCs w:val="16"/>
              </w:rPr>
            </w:pPr>
          </w:p>
          <w:p w:rsidR="00FE1FF8" w:rsidRDefault="00FE1FF8" w:rsidP="00907A8C">
            <w:pPr>
              <w:ind w:left="109" w:right="71" w:firstLine="254"/>
              <w:rPr>
                <w:rFonts w:ascii="Arial Black" w:eastAsia="Arial Black" w:hAnsi="Arial Black" w:cs="Arial Black"/>
              </w:rPr>
            </w:pPr>
            <w:r>
              <w:rPr>
                <w:rFonts w:ascii="Arial Black" w:eastAsia="Arial Black" w:hAnsi="Arial Black" w:cs="Arial Black"/>
              </w:rPr>
              <w:t>Ο</w:t>
            </w:r>
            <w:r>
              <w:rPr>
                <w:rFonts w:ascii="Arial Black" w:eastAsia="Arial Black" w:hAnsi="Arial Black" w:cs="Arial Black"/>
                <w:spacing w:val="-1"/>
              </w:rPr>
              <w:t>Μ</w:t>
            </w:r>
            <w:r>
              <w:rPr>
                <w:rFonts w:ascii="Arial Black" w:eastAsia="Arial Black" w:hAnsi="Arial Black" w:cs="Arial Black"/>
                <w:spacing w:val="1"/>
              </w:rPr>
              <w:t>ΑΔ</w:t>
            </w:r>
            <w:r>
              <w:rPr>
                <w:rFonts w:ascii="Arial Black" w:eastAsia="Arial Black" w:hAnsi="Arial Black" w:cs="Arial Black"/>
              </w:rPr>
              <w:t xml:space="preserve">Α </w:t>
            </w:r>
            <w:r>
              <w:rPr>
                <w:rFonts w:ascii="Arial Black" w:eastAsia="Arial Black" w:hAnsi="Arial Black" w:cs="Arial Black"/>
                <w:spacing w:val="1"/>
              </w:rPr>
              <w:t>Α</w:t>
            </w:r>
            <w:r>
              <w:rPr>
                <w:rFonts w:ascii="Arial Black" w:eastAsia="Arial Black" w:hAnsi="Arial Black" w:cs="Arial Black"/>
              </w:rPr>
              <w:t>Σ</w:t>
            </w:r>
            <w:r>
              <w:rPr>
                <w:rFonts w:ascii="Arial Black" w:eastAsia="Arial Black" w:hAnsi="Arial Black" w:cs="Arial Black"/>
                <w:spacing w:val="1"/>
              </w:rPr>
              <w:t>ΦΑΛ</w:t>
            </w:r>
            <w:r>
              <w:rPr>
                <w:rFonts w:ascii="Arial Black" w:eastAsia="Arial Black" w:hAnsi="Arial Black" w:cs="Arial Black"/>
                <w:spacing w:val="-1"/>
              </w:rPr>
              <w:t>Ι</w:t>
            </w:r>
            <w:r>
              <w:rPr>
                <w:rFonts w:ascii="Arial Black" w:eastAsia="Arial Black" w:hAnsi="Arial Black" w:cs="Arial Black"/>
              </w:rPr>
              <w:t>ΣΗΣ</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ind w:right="102"/>
              <w:jc w:val="center"/>
              <w:rPr>
                <w:rFonts w:ascii="Arial" w:eastAsia="Arial" w:hAnsi="Arial" w:cs="Arial"/>
                <w:szCs w:val="22"/>
              </w:rPr>
            </w:pPr>
          </w:p>
        </w:tc>
        <w:tc>
          <w:tcPr>
            <w:tcW w:w="1857" w:type="dxa"/>
            <w:tcBorders>
              <w:top w:val="single" w:sz="5" w:space="0" w:color="000000"/>
              <w:left w:val="single" w:sz="5" w:space="0" w:color="000000"/>
              <w:bottom w:val="single" w:sz="5" w:space="0" w:color="000000"/>
              <w:right w:val="single" w:sz="5" w:space="0" w:color="000000"/>
            </w:tcBorders>
          </w:tcPr>
          <w:p w:rsidR="00FE1FF8" w:rsidRPr="00F4202C" w:rsidRDefault="00FE1FF8" w:rsidP="00907A8C">
            <w:pPr>
              <w:spacing w:before="42"/>
              <w:ind w:left="323"/>
              <w:rPr>
                <w:rFonts w:ascii="Arial" w:eastAsia="Arial" w:hAnsi="Arial" w:cs="Arial"/>
                <w:szCs w:val="22"/>
                <w:lang w:val="el-GR"/>
              </w:rPr>
            </w:pPr>
            <w:r>
              <w:rPr>
                <w:rFonts w:ascii="Arial" w:eastAsia="Arial" w:hAnsi="Arial" w:cs="Arial"/>
                <w:spacing w:val="-1"/>
                <w:szCs w:val="22"/>
                <w:lang w:val="el-GR"/>
              </w:rPr>
              <w:t>ΚΗΥ 5790</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ΑΠ</w:t>
            </w:r>
            <w:r>
              <w:rPr>
                <w:rFonts w:ascii="Arial" w:eastAsia="Arial" w:hAnsi="Arial" w:cs="Arial"/>
                <w:spacing w:val="1"/>
                <w:szCs w:val="22"/>
              </w:rPr>
              <w:t>Ο</w:t>
            </w:r>
            <w:r>
              <w:rPr>
                <w:rFonts w:ascii="Arial" w:eastAsia="Arial" w:hAnsi="Arial" w:cs="Arial"/>
                <w:spacing w:val="-1"/>
                <w:szCs w:val="22"/>
              </w:rPr>
              <w:t>ΡΡ</w:t>
            </w:r>
            <w:r>
              <w:rPr>
                <w:rFonts w:ascii="Arial" w:eastAsia="Arial" w:hAnsi="Arial" w:cs="Arial"/>
                <w:spacing w:val="1"/>
                <w:szCs w:val="22"/>
              </w:rPr>
              <w:t>Ι</w:t>
            </w:r>
            <w:r>
              <w:rPr>
                <w:rFonts w:ascii="Arial" w:eastAsia="Arial" w:hAnsi="Arial" w:cs="Arial"/>
                <w:spacing w:val="-2"/>
                <w:szCs w:val="22"/>
              </w:rPr>
              <w:t>Μ</w:t>
            </w:r>
            <w:r>
              <w:rPr>
                <w:rFonts w:ascii="Arial" w:eastAsia="Arial" w:hAnsi="Arial" w:cs="Arial"/>
                <w:spacing w:val="-4"/>
                <w:szCs w:val="22"/>
              </w:rPr>
              <w:t>Μ</w:t>
            </w:r>
            <w:r>
              <w:rPr>
                <w:rFonts w:ascii="Arial" w:eastAsia="Arial" w:hAnsi="Arial" w:cs="Arial"/>
                <w:spacing w:val="-1"/>
                <w:szCs w:val="22"/>
              </w:rPr>
              <w:t>Α</w:t>
            </w:r>
            <w:r>
              <w:rPr>
                <w:rFonts w:ascii="Arial" w:eastAsia="Arial" w:hAnsi="Arial" w:cs="Arial"/>
                <w:spacing w:val="2"/>
                <w:szCs w:val="22"/>
              </w:rPr>
              <w:t>Τ</w:t>
            </w:r>
            <w:r>
              <w:rPr>
                <w:rFonts w:ascii="Arial" w:eastAsia="Arial" w:hAnsi="Arial" w:cs="Arial"/>
                <w:spacing w:val="1"/>
                <w:szCs w:val="22"/>
              </w:rPr>
              <w:t>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zCs w:val="22"/>
              </w:rPr>
              <w:t>VOLVO</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73</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2000</w:t>
            </w:r>
          </w:p>
        </w:tc>
        <w:tc>
          <w:tcPr>
            <w:tcW w:w="1644" w:type="dxa"/>
            <w:tcBorders>
              <w:top w:val="single" w:sz="5" w:space="0" w:color="000000"/>
              <w:left w:val="single" w:sz="5" w:space="0" w:color="000000"/>
              <w:bottom w:val="single" w:sz="5" w:space="0" w:color="000000"/>
              <w:right w:val="single" w:sz="5" w:space="0" w:color="000000"/>
            </w:tcBorders>
          </w:tcPr>
          <w:p w:rsidR="00FE1FF8" w:rsidRPr="000F2236"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12.000,00</w:t>
            </w:r>
          </w:p>
        </w:tc>
        <w:tc>
          <w:tcPr>
            <w:tcW w:w="1544" w:type="dxa"/>
            <w:tcBorders>
              <w:top w:val="single" w:sz="5" w:space="0" w:color="000000"/>
              <w:left w:val="single" w:sz="5" w:space="0" w:color="000000"/>
              <w:bottom w:val="single" w:sz="5" w:space="0" w:color="000000"/>
              <w:right w:val="single" w:sz="5" w:space="0" w:color="000000"/>
            </w:tcBorders>
          </w:tcPr>
          <w:p w:rsidR="00FE1FF8" w:rsidRPr="00574AC7" w:rsidRDefault="00FE1FF8" w:rsidP="00907A8C">
            <w:pPr>
              <w:spacing w:before="42"/>
              <w:ind w:left="663" w:right="665"/>
              <w:jc w:val="center"/>
              <w:rPr>
                <w:rFonts w:ascii="Arial" w:eastAsia="Arial" w:hAnsi="Arial" w:cs="Arial"/>
                <w:szCs w:val="22"/>
                <w:lang w:val="el-GR"/>
              </w:rPr>
            </w:pPr>
            <w:r>
              <w:rPr>
                <w:rFonts w:ascii="Arial" w:eastAsia="Arial" w:hAnsi="Arial" w:cs="Arial"/>
                <w:szCs w:val="22"/>
                <w:lang w:val="el-GR"/>
              </w:rPr>
              <w:t>Β</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ind w:right="102"/>
              <w:jc w:val="center"/>
              <w:rPr>
                <w:rFonts w:ascii="Arial" w:eastAsia="Arial" w:hAnsi="Arial" w:cs="Arial"/>
                <w:szCs w:val="22"/>
              </w:rPr>
            </w:pPr>
          </w:p>
        </w:tc>
        <w:tc>
          <w:tcPr>
            <w:tcW w:w="185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w:t>
            </w:r>
            <w:r>
              <w:rPr>
                <w:rFonts w:ascii="Arial" w:eastAsia="Arial" w:hAnsi="Arial" w:cs="Arial"/>
                <w:spacing w:val="1"/>
                <w:szCs w:val="22"/>
              </w:rPr>
              <w:t>I-</w:t>
            </w:r>
            <w:r>
              <w:rPr>
                <w:rFonts w:ascii="Arial" w:eastAsia="Arial" w:hAnsi="Arial" w:cs="Arial"/>
                <w:szCs w:val="22"/>
              </w:rPr>
              <w:t>6531</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ΑΠ</w:t>
            </w:r>
            <w:r>
              <w:rPr>
                <w:rFonts w:ascii="Arial" w:eastAsia="Arial" w:hAnsi="Arial" w:cs="Arial"/>
                <w:spacing w:val="1"/>
                <w:szCs w:val="22"/>
              </w:rPr>
              <w:t>Ο</w:t>
            </w:r>
            <w:r>
              <w:rPr>
                <w:rFonts w:ascii="Arial" w:eastAsia="Arial" w:hAnsi="Arial" w:cs="Arial"/>
                <w:spacing w:val="-1"/>
                <w:szCs w:val="22"/>
              </w:rPr>
              <w:t>ΡΡ</w:t>
            </w:r>
            <w:r>
              <w:rPr>
                <w:rFonts w:ascii="Arial" w:eastAsia="Arial" w:hAnsi="Arial" w:cs="Arial"/>
                <w:spacing w:val="1"/>
                <w:szCs w:val="22"/>
              </w:rPr>
              <w:t>Ι</w:t>
            </w:r>
            <w:r>
              <w:rPr>
                <w:rFonts w:ascii="Arial" w:eastAsia="Arial" w:hAnsi="Arial" w:cs="Arial"/>
                <w:spacing w:val="-2"/>
                <w:szCs w:val="22"/>
              </w:rPr>
              <w:t>Μ</w:t>
            </w:r>
            <w:r>
              <w:rPr>
                <w:rFonts w:ascii="Arial" w:eastAsia="Arial" w:hAnsi="Arial" w:cs="Arial"/>
                <w:spacing w:val="-4"/>
                <w:szCs w:val="22"/>
              </w:rPr>
              <w:t>Μ</w:t>
            </w:r>
            <w:r>
              <w:rPr>
                <w:rFonts w:ascii="Arial" w:eastAsia="Arial" w:hAnsi="Arial" w:cs="Arial"/>
                <w:spacing w:val="-1"/>
                <w:szCs w:val="22"/>
              </w:rPr>
              <w:t>Α</w:t>
            </w:r>
            <w:r>
              <w:rPr>
                <w:rFonts w:ascii="Arial" w:eastAsia="Arial" w:hAnsi="Arial" w:cs="Arial"/>
                <w:spacing w:val="2"/>
                <w:szCs w:val="22"/>
              </w:rPr>
              <w:t>Τ</w:t>
            </w:r>
            <w:r>
              <w:rPr>
                <w:rFonts w:ascii="Arial" w:eastAsia="Arial" w:hAnsi="Arial" w:cs="Arial"/>
                <w:spacing w:val="1"/>
                <w:szCs w:val="22"/>
              </w:rPr>
              <w:t>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DA</w:t>
            </w:r>
            <w:r>
              <w:rPr>
                <w:rFonts w:ascii="Arial" w:eastAsia="Arial" w:hAnsi="Arial" w:cs="Arial"/>
                <w:spacing w:val="1"/>
                <w:szCs w:val="22"/>
              </w:rPr>
              <w:t>I</w:t>
            </w:r>
            <w:r>
              <w:rPr>
                <w:rFonts w:ascii="Arial" w:eastAsia="Arial" w:hAnsi="Arial" w:cs="Arial"/>
                <w:spacing w:val="-4"/>
                <w:szCs w:val="22"/>
              </w:rPr>
              <w:t>M</w:t>
            </w:r>
            <w:r>
              <w:rPr>
                <w:rFonts w:ascii="Arial" w:eastAsia="Arial" w:hAnsi="Arial" w:cs="Arial"/>
                <w:szCs w:val="22"/>
              </w:rPr>
              <w:t>L</w:t>
            </w:r>
            <w:r>
              <w:rPr>
                <w:rFonts w:ascii="Arial" w:eastAsia="Arial" w:hAnsi="Arial" w:cs="Arial"/>
                <w:spacing w:val="1"/>
                <w:szCs w:val="22"/>
              </w:rPr>
              <w:t>E</w:t>
            </w:r>
            <w:r>
              <w:rPr>
                <w:rFonts w:ascii="Arial" w:eastAsia="Arial" w:hAnsi="Arial" w:cs="Arial"/>
                <w:szCs w:val="22"/>
              </w:rPr>
              <w:t xml:space="preserve">R </w:t>
            </w:r>
            <w:r>
              <w:rPr>
                <w:rFonts w:ascii="Arial" w:eastAsia="Arial" w:hAnsi="Arial" w:cs="Arial"/>
                <w:spacing w:val="-1"/>
                <w:szCs w:val="22"/>
              </w:rPr>
              <w:t>CHR</w:t>
            </w:r>
            <w:r>
              <w:rPr>
                <w:rFonts w:ascii="Arial" w:eastAsia="Arial" w:hAnsi="Arial" w:cs="Arial"/>
                <w:szCs w:val="22"/>
              </w:rPr>
              <w:t>.</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38</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2004</w:t>
            </w:r>
          </w:p>
        </w:tc>
        <w:tc>
          <w:tcPr>
            <w:tcW w:w="1644" w:type="dxa"/>
            <w:tcBorders>
              <w:top w:val="single" w:sz="5" w:space="0" w:color="000000"/>
              <w:left w:val="single" w:sz="5" w:space="0" w:color="000000"/>
              <w:bottom w:val="single" w:sz="5" w:space="0" w:color="000000"/>
              <w:right w:val="single" w:sz="5" w:space="0" w:color="000000"/>
            </w:tcBorders>
          </w:tcPr>
          <w:p w:rsidR="00FE1FF8" w:rsidRPr="000F2236"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18.000,00</w:t>
            </w:r>
          </w:p>
        </w:tc>
        <w:tc>
          <w:tcPr>
            <w:tcW w:w="154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B</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ind w:right="102"/>
              <w:jc w:val="center"/>
              <w:rPr>
                <w:rFonts w:ascii="Arial" w:eastAsia="Arial" w:hAnsi="Arial" w:cs="Arial"/>
                <w:szCs w:val="22"/>
              </w:rPr>
            </w:pPr>
          </w:p>
        </w:tc>
        <w:tc>
          <w:tcPr>
            <w:tcW w:w="185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ΚΗΗ</w:t>
            </w:r>
            <w:r>
              <w:rPr>
                <w:rFonts w:ascii="Arial" w:eastAsia="Arial" w:hAnsi="Arial" w:cs="Arial"/>
                <w:spacing w:val="1"/>
                <w:szCs w:val="22"/>
              </w:rPr>
              <w:t>-</w:t>
            </w:r>
            <w:r>
              <w:rPr>
                <w:rFonts w:ascii="Arial" w:eastAsia="Arial" w:hAnsi="Arial" w:cs="Arial"/>
                <w:szCs w:val="22"/>
              </w:rPr>
              <w:t>1819</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ΑΠ</w:t>
            </w:r>
            <w:r>
              <w:rPr>
                <w:rFonts w:ascii="Arial" w:eastAsia="Arial" w:hAnsi="Arial" w:cs="Arial"/>
                <w:spacing w:val="1"/>
                <w:szCs w:val="22"/>
              </w:rPr>
              <w:t>Ο</w:t>
            </w:r>
            <w:r>
              <w:rPr>
                <w:rFonts w:ascii="Arial" w:eastAsia="Arial" w:hAnsi="Arial" w:cs="Arial"/>
                <w:spacing w:val="-1"/>
                <w:szCs w:val="22"/>
              </w:rPr>
              <w:t>ΡΡ</w:t>
            </w:r>
            <w:r>
              <w:rPr>
                <w:rFonts w:ascii="Arial" w:eastAsia="Arial" w:hAnsi="Arial" w:cs="Arial"/>
                <w:spacing w:val="1"/>
                <w:szCs w:val="22"/>
              </w:rPr>
              <w:t>Ι</w:t>
            </w:r>
            <w:r>
              <w:rPr>
                <w:rFonts w:ascii="Arial" w:eastAsia="Arial" w:hAnsi="Arial" w:cs="Arial"/>
                <w:spacing w:val="-2"/>
                <w:szCs w:val="22"/>
              </w:rPr>
              <w:t>Μ</w:t>
            </w:r>
            <w:r>
              <w:rPr>
                <w:rFonts w:ascii="Arial" w:eastAsia="Arial" w:hAnsi="Arial" w:cs="Arial"/>
                <w:spacing w:val="-4"/>
                <w:szCs w:val="22"/>
              </w:rPr>
              <w:t>Μ</w:t>
            </w:r>
            <w:r>
              <w:rPr>
                <w:rFonts w:ascii="Arial" w:eastAsia="Arial" w:hAnsi="Arial" w:cs="Arial"/>
                <w:spacing w:val="-1"/>
                <w:szCs w:val="22"/>
              </w:rPr>
              <w:t>Α</w:t>
            </w:r>
            <w:r>
              <w:rPr>
                <w:rFonts w:ascii="Arial" w:eastAsia="Arial" w:hAnsi="Arial" w:cs="Arial"/>
                <w:spacing w:val="2"/>
                <w:szCs w:val="22"/>
              </w:rPr>
              <w:t>Τ</w:t>
            </w:r>
            <w:r>
              <w:rPr>
                <w:rFonts w:ascii="Arial" w:eastAsia="Arial" w:hAnsi="Arial" w:cs="Arial"/>
                <w:spacing w:val="1"/>
                <w:szCs w:val="22"/>
              </w:rPr>
              <w:t>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N</w:t>
            </w:r>
            <w:r>
              <w:rPr>
                <w:rFonts w:ascii="Arial" w:eastAsia="Arial" w:hAnsi="Arial" w:cs="Arial"/>
                <w:spacing w:val="1"/>
                <w:szCs w:val="22"/>
              </w:rPr>
              <w:t>I</w:t>
            </w:r>
            <w:r>
              <w:rPr>
                <w:rFonts w:ascii="Arial" w:eastAsia="Arial" w:hAnsi="Arial" w:cs="Arial"/>
                <w:spacing w:val="-1"/>
                <w:szCs w:val="22"/>
              </w:rPr>
              <w:t>SSA</w:t>
            </w:r>
            <w:r>
              <w:rPr>
                <w:rFonts w:ascii="Arial" w:eastAsia="Arial" w:hAnsi="Arial" w:cs="Arial"/>
                <w:szCs w:val="22"/>
              </w:rPr>
              <w:t>N</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41</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sidRPr="00D440EB">
              <w:rPr>
                <w:rFonts w:ascii="Arial" w:eastAsia="Arial" w:hAnsi="Arial" w:cs="Arial"/>
                <w:szCs w:val="22"/>
              </w:rPr>
              <w:t>2008</w:t>
            </w:r>
          </w:p>
        </w:tc>
        <w:tc>
          <w:tcPr>
            <w:tcW w:w="1644" w:type="dxa"/>
            <w:tcBorders>
              <w:top w:val="single" w:sz="5" w:space="0" w:color="000000"/>
              <w:left w:val="single" w:sz="5" w:space="0" w:color="000000"/>
              <w:bottom w:val="single" w:sz="5" w:space="0" w:color="000000"/>
              <w:right w:val="single" w:sz="5" w:space="0" w:color="000000"/>
            </w:tcBorders>
          </w:tcPr>
          <w:p w:rsidR="00FE1FF8" w:rsidRPr="000F2236"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30.000,00</w:t>
            </w:r>
          </w:p>
        </w:tc>
        <w:tc>
          <w:tcPr>
            <w:tcW w:w="1544" w:type="dxa"/>
            <w:tcBorders>
              <w:top w:val="single" w:sz="5" w:space="0" w:color="000000"/>
              <w:left w:val="single" w:sz="5" w:space="0" w:color="000000"/>
              <w:bottom w:val="single" w:sz="5" w:space="0" w:color="000000"/>
              <w:right w:val="single" w:sz="5" w:space="0" w:color="000000"/>
            </w:tcBorders>
          </w:tcPr>
          <w:p w:rsidR="00FE1FF8" w:rsidRPr="00774A20" w:rsidRDefault="00FE1FF8" w:rsidP="00907A8C">
            <w:pPr>
              <w:spacing w:before="42"/>
              <w:ind w:left="678" w:right="676"/>
              <w:jc w:val="center"/>
              <w:rPr>
                <w:rFonts w:ascii="Arial" w:eastAsia="Arial" w:hAnsi="Arial" w:cs="Arial"/>
                <w:szCs w:val="22"/>
                <w:lang w:val="el-GR"/>
              </w:rPr>
            </w:pPr>
            <w:r>
              <w:rPr>
                <w:rFonts w:ascii="Arial" w:eastAsia="Arial" w:hAnsi="Arial" w:cs="Arial"/>
                <w:szCs w:val="22"/>
                <w:lang w:val="el-GR"/>
              </w:rPr>
              <w:t>Β</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ind w:right="102"/>
              <w:jc w:val="center"/>
              <w:rPr>
                <w:rFonts w:ascii="Arial" w:eastAsia="Arial" w:hAnsi="Arial" w:cs="Arial"/>
                <w:szCs w:val="22"/>
              </w:rPr>
            </w:pPr>
          </w:p>
        </w:tc>
        <w:tc>
          <w:tcPr>
            <w:tcW w:w="185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ΚΗΗ</w:t>
            </w:r>
            <w:r>
              <w:rPr>
                <w:rFonts w:ascii="Arial" w:eastAsia="Arial" w:hAnsi="Arial" w:cs="Arial"/>
                <w:spacing w:val="1"/>
                <w:szCs w:val="22"/>
              </w:rPr>
              <w:t>-</w:t>
            </w:r>
            <w:r>
              <w:rPr>
                <w:rFonts w:ascii="Arial" w:eastAsia="Arial" w:hAnsi="Arial" w:cs="Arial"/>
                <w:szCs w:val="22"/>
              </w:rPr>
              <w:t>4401</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ΑΠ</w:t>
            </w:r>
            <w:r>
              <w:rPr>
                <w:rFonts w:ascii="Arial" w:eastAsia="Arial" w:hAnsi="Arial" w:cs="Arial"/>
                <w:spacing w:val="1"/>
                <w:szCs w:val="22"/>
              </w:rPr>
              <w:t>Ο</w:t>
            </w:r>
            <w:r>
              <w:rPr>
                <w:rFonts w:ascii="Arial" w:eastAsia="Arial" w:hAnsi="Arial" w:cs="Arial"/>
                <w:spacing w:val="-1"/>
                <w:szCs w:val="22"/>
              </w:rPr>
              <w:t>ΡΡ</w:t>
            </w:r>
            <w:r>
              <w:rPr>
                <w:rFonts w:ascii="Arial" w:eastAsia="Arial" w:hAnsi="Arial" w:cs="Arial"/>
                <w:spacing w:val="1"/>
                <w:szCs w:val="22"/>
              </w:rPr>
              <w:t>Ι</w:t>
            </w:r>
            <w:r>
              <w:rPr>
                <w:rFonts w:ascii="Arial" w:eastAsia="Arial" w:hAnsi="Arial" w:cs="Arial"/>
                <w:spacing w:val="-2"/>
                <w:szCs w:val="22"/>
              </w:rPr>
              <w:t>Μ</w:t>
            </w:r>
            <w:r>
              <w:rPr>
                <w:rFonts w:ascii="Arial" w:eastAsia="Arial" w:hAnsi="Arial" w:cs="Arial"/>
                <w:spacing w:val="-4"/>
                <w:szCs w:val="22"/>
              </w:rPr>
              <w:t>Μ</w:t>
            </w:r>
            <w:r>
              <w:rPr>
                <w:rFonts w:ascii="Arial" w:eastAsia="Arial" w:hAnsi="Arial" w:cs="Arial"/>
                <w:spacing w:val="-1"/>
                <w:szCs w:val="22"/>
              </w:rPr>
              <w:t>Α</w:t>
            </w:r>
            <w:r>
              <w:rPr>
                <w:rFonts w:ascii="Arial" w:eastAsia="Arial" w:hAnsi="Arial" w:cs="Arial"/>
                <w:spacing w:val="2"/>
                <w:szCs w:val="22"/>
              </w:rPr>
              <w:t>Τ</w:t>
            </w:r>
            <w:r>
              <w:rPr>
                <w:rFonts w:ascii="Arial" w:eastAsia="Arial" w:hAnsi="Arial" w:cs="Arial"/>
                <w:spacing w:val="1"/>
                <w:szCs w:val="22"/>
              </w:rPr>
              <w:t>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2"/>
                <w:szCs w:val="22"/>
              </w:rPr>
              <w:t>M</w:t>
            </w:r>
            <w:r>
              <w:rPr>
                <w:rFonts w:ascii="Arial" w:eastAsia="Arial" w:hAnsi="Arial" w:cs="Arial"/>
                <w:spacing w:val="-1"/>
                <w:szCs w:val="22"/>
              </w:rPr>
              <w:t>ERCED</w:t>
            </w:r>
            <w:r>
              <w:rPr>
                <w:rFonts w:ascii="Arial" w:eastAsia="Arial" w:hAnsi="Arial" w:cs="Arial"/>
                <w:spacing w:val="1"/>
                <w:szCs w:val="22"/>
              </w:rPr>
              <w:t>E</w:t>
            </w:r>
            <w:r>
              <w:rPr>
                <w:rFonts w:ascii="Arial" w:eastAsia="Arial" w:hAnsi="Arial" w:cs="Arial"/>
                <w:szCs w:val="22"/>
              </w:rPr>
              <w:t>S</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38</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2009</w:t>
            </w:r>
          </w:p>
        </w:tc>
        <w:tc>
          <w:tcPr>
            <w:tcW w:w="1644" w:type="dxa"/>
            <w:tcBorders>
              <w:top w:val="single" w:sz="5" w:space="0" w:color="000000"/>
              <w:left w:val="single" w:sz="5" w:space="0" w:color="000000"/>
              <w:bottom w:val="single" w:sz="5" w:space="0" w:color="000000"/>
              <w:right w:val="single" w:sz="5" w:space="0" w:color="000000"/>
            </w:tcBorders>
          </w:tcPr>
          <w:p w:rsidR="00FE1FF8" w:rsidRPr="000F2236"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30.000,00</w:t>
            </w:r>
          </w:p>
        </w:tc>
        <w:tc>
          <w:tcPr>
            <w:tcW w:w="154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78" w:right="676"/>
              <w:jc w:val="center"/>
              <w:rPr>
                <w:rFonts w:ascii="Arial" w:eastAsia="Arial" w:hAnsi="Arial" w:cs="Arial"/>
                <w:szCs w:val="22"/>
              </w:rPr>
            </w:pPr>
            <w:r>
              <w:rPr>
                <w:rFonts w:ascii="Arial" w:eastAsia="Arial" w:hAnsi="Arial" w:cs="Arial"/>
                <w:szCs w:val="22"/>
              </w:rPr>
              <w:t>Γ</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center"/>
              <w:rPr>
                <w:rFonts w:ascii="Arial" w:eastAsia="Arial" w:hAnsi="Arial" w:cs="Arial"/>
                <w:szCs w:val="22"/>
              </w:rPr>
            </w:pPr>
          </w:p>
        </w:tc>
        <w:tc>
          <w:tcPr>
            <w:tcW w:w="185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ΚΗΗ</w:t>
            </w:r>
            <w:r>
              <w:rPr>
                <w:rFonts w:ascii="Arial" w:eastAsia="Arial" w:hAnsi="Arial" w:cs="Arial"/>
                <w:spacing w:val="1"/>
                <w:szCs w:val="22"/>
              </w:rPr>
              <w:t>-</w:t>
            </w:r>
            <w:r>
              <w:rPr>
                <w:rFonts w:ascii="Arial" w:eastAsia="Arial" w:hAnsi="Arial" w:cs="Arial"/>
                <w:szCs w:val="22"/>
              </w:rPr>
              <w:t>1029</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zCs w:val="22"/>
              </w:rPr>
            </w:pPr>
            <w:r>
              <w:rPr>
                <w:rFonts w:ascii="Arial" w:eastAsia="Arial" w:hAnsi="Arial" w:cs="Arial"/>
                <w:spacing w:val="-1"/>
                <w:szCs w:val="22"/>
              </w:rPr>
              <w:t>ΑΠ</w:t>
            </w:r>
            <w:r>
              <w:rPr>
                <w:rFonts w:ascii="Arial" w:eastAsia="Arial" w:hAnsi="Arial" w:cs="Arial"/>
                <w:spacing w:val="1"/>
                <w:szCs w:val="22"/>
              </w:rPr>
              <w:t>Ο</w:t>
            </w:r>
            <w:r>
              <w:rPr>
                <w:rFonts w:ascii="Arial" w:eastAsia="Arial" w:hAnsi="Arial" w:cs="Arial"/>
                <w:spacing w:val="-1"/>
                <w:szCs w:val="22"/>
              </w:rPr>
              <w:t>ΡΡ</w:t>
            </w:r>
            <w:r>
              <w:rPr>
                <w:rFonts w:ascii="Arial" w:eastAsia="Arial" w:hAnsi="Arial" w:cs="Arial"/>
                <w:spacing w:val="1"/>
                <w:szCs w:val="22"/>
              </w:rPr>
              <w:t>Ι</w:t>
            </w:r>
            <w:r>
              <w:rPr>
                <w:rFonts w:ascii="Arial" w:eastAsia="Arial" w:hAnsi="Arial" w:cs="Arial"/>
                <w:spacing w:val="-2"/>
                <w:szCs w:val="22"/>
              </w:rPr>
              <w:t>Μ</w:t>
            </w:r>
            <w:r>
              <w:rPr>
                <w:rFonts w:ascii="Arial" w:eastAsia="Arial" w:hAnsi="Arial" w:cs="Arial"/>
                <w:spacing w:val="-4"/>
                <w:szCs w:val="22"/>
              </w:rPr>
              <w:t>Μ</w:t>
            </w:r>
            <w:r>
              <w:rPr>
                <w:rFonts w:ascii="Arial" w:eastAsia="Arial" w:hAnsi="Arial" w:cs="Arial"/>
                <w:spacing w:val="-1"/>
                <w:szCs w:val="22"/>
              </w:rPr>
              <w:t>Α</w:t>
            </w:r>
            <w:r>
              <w:rPr>
                <w:rFonts w:ascii="Arial" w:eastAsia="Arial" w:hAnsi="Arial" w:cs="Arial"/>
                <w:spacing w:val="2"/>
                <w:szCs w:val="22"/>
              </w:rPr>
              <w:t>Τ</w:t>
            </w:r>
            <w:r>
              <w:rPr>
                <w:rFonts w:ascii="Arial" w:eastAsia="Arial" w:hAnsi="Arial" w:cs="Arial"/>
                <w:spacing w:val="1"/>
                <w:szCs w:val="22"/>
              </w:rPr>
              <w:t>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N</w:t>
            </w:r>
            <w:r>
              <w:rPr>
                <w:rFonts w:ascii="Arial" w:eastAsia="Arial" w:hAnsi="Arial" w:cs="Arial"/>
                <w:spacing w:val="1"/>
                <w:szCs w:val="22"/>
              </w:rPr>
              <w:t>I</w:t>
            </w:r>
            <w:r>
              <w:rPr>
                <w:rFonts w:ascii="Arial" w:eastAsia="Arial" w:hAnsi="Arial" w:cs="Arial"/>
                <w:spacing w:val="-1"/>
                <w:szCs w:val="22"/>
              </w:rPr>
              <w:t>SSA</w:t>
            </w:r>
            <w:r>
              <w:rPr>
                <w:rFonts w:ascii="Arial" w:eastAsia="Arial" w:hAnsi="Arial" w:cs="Arial"/>
                <w:szCs w:val="22"/>
              </w:rPr>
              <w:t>N</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584" w:right="586"/>
              <w:jc w:val="center"/>
              <w:rPr>
                <w:rFonts w:ascii="Arial" w:eastAsia="Arial" w:hAnsi="Arial" w:cs="Arial"/>
                <w:szCs w:val="22"/>
              </w:rPr>
            </w:pPr>
            <w:r>
              <w:rPr>
                <w:rFonts w:ascii="Arial" w:eastAsia="Arial" w:hAnsi="Arial" w:cs="Arial"/>
                <w:szCs w:val="22"/>
              </w:rPr>
              <w:t>40</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2009</w:t>
            </w:r>
          </w:p>
        </w:tc>
        <w:tc>
          <w:tcPr>
            <w:tcW w:w="1644" w:type="dxa"/>
            <w:tcBorders>
              <w:top w:val="single" w:sz="5" w:space="0" w:color="000000"/>
              <w:left w:val="single" w:sz="5" w:space="0" w:color="000000"/>
              <w:bottom w:val="single" w:sz="5" w:space="0" w:color="000000"/>
              <w:right w:val="single" w:sz="5" w:space="0" w:color="000000"/>
            </w:tcBorders>
          </w:tcPr>
          <w:p w:rsidR="00FE1FF8" w:rsidRPr="000F2236" w:rsidRDefault="00FE1FF8" w:rsidP="00907A8C">
            <w:pPr>
              <w:spacing w:before="44"/>
              <w:ind w:left="193"/>
              <w:jc w:val="center"/>
              <w:rPr>
                <w:rFonts w:ascii="Arial" w:eastAsia="Arial" w:hAnsi="Arial" w:cs="Arial"/>
                <w:szCs w:val="22"/>
                <w:lang w:val="el-GR"/>
              </w:rPr>
            </w:pPr>
            <w:r>
              <w:rPr>
                <w:rFonts w:ascii="Arial" w:eastAsia="Arial" w:hAnsi="Arial" w:cs="Arial"/>
                <w:szCs w:val="22"/>
                <w:lang w:val="el-GR"/>
              </w:rPr>
              <w:t>30.000,00</w:t>
            </w:r>
          </w:p>
        </w:tc>
        <w:tc>
          <w:tcPr>
            <w:tcW w:w="154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78" w:right="676"/>
              <w:jc w:val="center"/>
              <w:rPr>
                <w:rFonts w:ascii="Arial" w:eastAsia="Arial" w:hAnsi="Arial" w:cs="Arial"/>
                <w:szCs w:val="22"/>
              </w:rPr>
            </w:pPr>
            <w:r>
              <w:rPr>
                <w:rFonts w:ascii="Arial" w:eastAsia="Arial" w:hAnsi="Arial" w:cs="Arial"/>
                <w:szCs w:val="22"/>
              </w:rPr>
              <w:t>Γ</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center"/>
              <w:rPr>
                <w:rFonts w:ascii="Arial" w:eastAsia="Arial" w:hAnsi="Arial" w:cs="Arial"/>
                <w:szCs w:val="22"/>
              </w:rPr>
            </w:pPr>
          </w:p>
        </w:tc>
        <w:tc>
          <w:tcPr>
            <w:tcW w:w="185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ΚΗ</w:t>
            </w:r>
            <w:r>
              <w:rPr>
                <w:rFonts w:ascii="Arial" w:eastAsia="Arial" w:hAnsi="Arial" w:cs="Arial"/>
                <w:spacing w:val="1"/>
                <w:szCs w:val="22"/>
              </w:rPr>
              <w:t>H-</w:t>
            </w:r>
            <w:r>
              <w:rPr>
                <w:rFonts w:ascii="Arial" w:eastAsia="Arial" w:hAnsi="Arial" w:cs="Arial"/>
                <w:szCs w:val="22"/>
              </w:rPr>
              <w:t>1369</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zCs w:val="22"/>
              </w:rPr>
            </w:pPr>
            <w:r>
              <w:rPr>
                <w:rFonts w:ascii="Arial" w:eastAsia="Arial" w:hAnsi="Arial" w:cs="Arial"/>
                <w:spacing w:val="-1"/>
                <w:szCs w:val="22"/>
              </w:rPr>
              <w:t>ΑΠ</w:t>
            </w:r>
            <w:r>
              <w:rPr>
                <w:rFonts w:ascii="Arial" w:eastAsia="Arial" w:hAnsi="Arial" w:cs="Arial"/>
                <w:spacing w:val="1"/>
                <w:szCs w:val="22"/>
              </w:rPr>
              <w:t>Ο</w:t>
            </w:r>
            <w:r>
              <w:rPr>
                <w:rFonts w:ascii="Arial" w:eastAsia="Arial" w:hAnsi="Arial" w:cs="Arial"/>
                <w:spacing w:val="-1"/>
                <w:szCs w:val="22"/>
              </w:rPr>
              <w:t>ΡΡ</w:t>
            </w:r>
            <w:r>
              <w:rPr>
                <w:rFonts w:ascii="Arial" w:eastAsia="Arial" w:hAnsi="Arial" w:cs="Arial"/>
                <w:spacing w:val="1"/>
                <w:szCs w:val="22"/>
              </w:rPr>
              <w:t>Ι</w:t>
            </w:r>
            <w:r>
              <w:rPr>
                <w:rFonts w:ascii="Arial" w:eastAsia="Arial" w:hAnsi="Arial" w:cs="Arial"/>
                <w:spacing w:val="-2"/>
                <w:szCs w:val="22"/>
              </w:rPr>
              <w:t>Μ</w:t>
            </w:r>
            <w:r>
              <w:rPr>
                <w:rFonts w:ascii="Arial" w:eastAsia="Arial" w:hAnsi="Arial" w:cs="Arial"/>
                <w:spacing w:val="-4"/>
                <w:szCs w:val="22"/>
              </w:rPr>
              <w:t>Μ</w:t>
            </w:r>
            <w:r>
              <w:rPr>
                <w:rFonts w:ascii="Arial" w:eastAsia="Arial" w:hAnsi="Arial" w:cs="Arial"/>
                <w:spacing w:val="-1"/>
                <w:szCs w:val="22"/>
              </w:rPr>
              <w:t>Α</w:t>
            </w:r>
            <w:r>
              <w:rPr>
                <w:rFonts w:ascii="Arial" w:eastAsia="Arial" w:hAnsi="Arial" w:cs="Arial"/>
                <w:spacing w:val="2"/>
                <w:szCs w:val="22"/>
              </w:rPr>
              <w:t>Τ</w:t>
            </w:r>
            <w:r>
              <w:rPr>
                <w:rFonts w:ascii="Arial" w:eastAsia="Arial" w:hAnsi="Arial" w:cs="Arial"/>
                <w:spacing w:val="1"/>
                <w:szCs w:val="22"/>
              </w:rPr>
              <w:t>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N</w:t>
            </w:r>
            <w:r>
              <w:rPr>
                <w:rFonts w:ascii="Arial" w:eastAsia="Arial" w:hAnsi="Arial" w:cs="Arial"/>
                <w:spacing w:val="1"/>
                <w:szCs w:val="22"/>
              </w:rPr>
              <w:t>I</w:t>
            </w:r>
            <w:r>
              <w:rPr>
                <w:rFonts w:ascii="Arial" w:eastAsia="Arial" w:hAnsi="Arial" w:cs="Arial"/>
                <w:spacing w:val="-1"/>
                <w:szCs w:val="22"/>
              </w:rPr>
              <w:t>SSA</w:t>
            </w:r>
            <w:r>
              <w:rPr>
                <w:rFonts w:ascii="Arial" w:eastAsia="Arial" w:hAnsi="Arial" w:cs="Arial"/>
                <w:szCs w:val="22"/>
              </w:rPr>
              <w:t>N</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584" w:right="586"/>
              <w:jc w:val="center"/>
              <w:rPr>
                <w:rFonts w:ascii="Arial" w:eastAsia="Arial" w:hAnsi="Arial" w:cs="Arial"/>
                <w:szCs w:val="22"/>
              </w:rPr>
            </w:pPr>
            <w:r>
              <w:rPr>
                <w:rFonts w:ascii="Arial" w:eastAsia="Arial" w:hAnsi="Arial" w:cs="Arial"/>
                <w:szCs w:val="22"/>
              </w:rPr>
              <w:t>18</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2001</w:t>
            </w:r>
          </w:p>
        </w:tc>
        <w:tc>
          <w:tcPr>
            <w:tcW w:w="1644" w:type="dxa"/>
            <w:tcBorders>
              <w:top w:val="single" w:sz="5" w:space="0" w:color="000000"/>
              <w:left w:val="single" w:sz="5" w:space="0" w:color="000000"/>
              <w:bottom w:val="single" w:sz="5" w:space="0" w:color="000000"/>
              <w:right w:val="single" w:sz="5" w:space="0" w:color="000000"/>
            </w:tcBorders>
          </w:tcPr>
          <w:p w:rsidR="00FE1FF8" w:rsidRPr="000F2236" w:rsidRDefault="00FE1FF8" w:rsidP="00907A8C">
            <w:pPr>
              <w:spacing w:before="44"/>
              <w:ind w:left="193"/>
              <w:jc w:val="center"/>
              <w:rPr>
                <w:rFonts w:ascii="Arial" w:eastAsia="Arial" w:hAnsi="Arial" w:cs="Arial"/>
                <w:szCs w:val="22"/>
                <w:lang w:val="el-GR"/>
              </w:rPr>
            </w:pPr>
            <w:r>
              <w:rPr>
                <w:rFonts w:ascii="Arial" w:eastAsia="Arial" w:hAnsi="Arial" w:cs="Arial"/>
                <w:szCs w:val="22"/>
                <w:lang w:val="el-GR"/>
              </w:rPr>
              <w:t>10.000,00</w:t>
            </w:r>
          </w:p>
        </w:tc>
        <w:tc>
          <w:tcPr>
            <w:tcW w:w="154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5"/>
              <w:jc w:val="center"/>
              <w:rPr>
                <w:rFonts w:ascii="Arial" w:eastAsia="Arial" w:hAnsi="Arial" w:cs="Arial"/>
                <w:szCs w:val="22"/>
              </w:rPr>
            </w:pPr>
            <w:r>
              <w:rPr>
                <w:rFonts w:ascii="Arial" w:eastAsia="Arial" w:hAnsi="Arial" w:cs="Arial"/>
                <w:szCs w:val="22"/>
              </w:rPr>
              <w:t>Β</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center"/>
              <w:rPr>
                <w:rFonts w:ascii="Arial" w:eastAsia="Arial" w:hAnsi="Arial" w:cs="Arial"/>
                <w:szCs w:val="22"/>
              </w:rPr>
            </w:pPr>
          </w:p>
        </w:tc>
        <w:tc>
          <w:tcPr>
            <w:tcW w:w="185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ΚΗ</w:t>
            </w:r>
            <w:r>
              <w:rPr>
                <w:rFonts w:ascii="Arial" w:eastAsia="Arial" w:hAnsi="Arial" w:cs="Arial"/>
                <w:spacing w:val="1"/>
                <w:szCs w:val="22"/>
              </w:rPr>
              <w:t>Ι-</w:t>
            </w:r>
            <w:r>
              <w:rPr>
                <w:rFonts w:ascii="Arial" w:eastAsia="Arial" w:hAnsi="Arial" w:cs="Arial"/>
                <w:szCs w:val="22"/>
              </w:rPr>
              <w:t>6662</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zCs w:val="22"/>
              </w:rPr>
            </w:pPr>
            <w:r>
              <w:rPr>
                <w:rFonts w:ascii="Arial" w:eastAsia="Arial" w:hAnsi="Arial" w:cs="Arial"/>
                <w:spacing w:val="-1"/>
                <w:szCs w:val="22"/>
              </w:rPr>
              <w:t>ΑΠ</w:t>
            </w:r>
            <w:r>
              <w:rPr>
                <w:rFonts w:ascii="Arial" w:eastAsia="Arial" w:hAnsi="Arial" w:cs="Arial"/>
                <w:spacing w:val="1"/>
                <w:szCs w:val="22"/>
              </w:rPr>
              <w:t>Ο</w:t>
            </w:r>
            <w:r>
              <w:rPr>
                <w:rFonts w:ascii="Arial" w:eastAsia="Arial" w:hAnsi="Arial" w:cs="Arial"/>
                <w:spacing w:val="-1"/>
                <w:szCs w:val="22"/>
              </w:rPr>
              <w:t>ΡΡ</w:t>
            </w:r>
            <w:r>
              <w:rPr>
                <w:rFonts w:ascii="Arial" w:eastAsia="Arial" w:hAnsi="Arial" w:cs="Arial"/>
                <w:spacing w:val="1"/>
                <w:szCs w:val="22"/>
              </w:rPr>
              <w:t>Ι</w:t>
            </w:r>
            <w:r>
              <w:rPr>
                <w:rFonts w:ascii="Arial" w:eastAsia="Arial" w:hAnsi="Arial" w:cs="Arial"/>
                <w:spacing w:val="-2"/>
                <w:szCs w:val="22"/>
              </w:rPr>
              <w:t>Μ</w:t>
            </w:r>
            <w:r>
              <w:rPr>
                <w:rFonts w:ascii="Arial" w:eastAsia="Arial" w:hAnsi="Arial" w:cs="Arial"/>
                <w:spacing w:val="-4"/>
                <w:szCs w:val="22"/>
              </w:rPr>
              <w:t>Μ</w:t>
            </w:r>
            <w:r>
              <w:rPr>
                <w:rFonts w:ascii="Arial" w:eastAsia="Arial" w:hAnsi="Arial" w:cs="Arial"/>
                <w:spacing w:val="-1"/>
                <w:szCs w:val="22"/>
              </w:rPr>
              <w:t>Α</w:t>
            </w:r>
            <w:r>
              <w:rPr>
                <w:rFonts w:ascii="Arial" w:eastAsia="Arial" w:hAnsi="Arial" w:cs="Arial"/>
                <w:spacing w:val="2"/>
                <w:szCs w:val="22"/>
              </w:rPr>
              <w:t>Τ</w:t>
            </w:r>
            <w:r>
              <w:rPr>
                <w:rFonts w:ascii="Arial" w:eastAsia="Arial" w:hAnsi="Arial" w:cs="Arial"/>
                <w:spacing w:val="1"/>
                <w:szCs w:val="22"/>
              </w:rPr>
              <w:t>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DA</w:t>
            </w:r>
            <w:r>
              <w:rPr>
                <w:rFonts w:ascii="Arial" w:eastAsia="Arial" w:hAnsi="Arial" w:cs="Arial"/>
                <w:spacing w:val="1"/>
                <w:szCs w:val="22"/>
              </w:rPr>
              <w:t>I</w:t>
            </w:r>
            <w:r>
              <w:rPr>
                <w:rFonts w:ascii="Arial" w:eastAsia="Arial" w:hAnsi="Arial" w:cs="Arial"/>
                <w:spacing w:val="-4"/>
                <w:szCs w:val="22"/>
              </w:rPr>
              <w:t>M</w:t>
            </w:r>
            <w:r>
              <w:rPr>
                <w:rFonts w:ascii="Arial" w:eastAsia="Arial" w:hAnsi="Arial" w:cs="Arial"/>
                <w:szCs w:val="22"/>
              </w:rPr>
              <w:t>L</w:t>
            </w:r>
            <w:r>
              <w:rPr>
                <w:rFonts w:ascii="Arial" w:eastAsia="Arial" w:hAnsi="Arial" w:cs="Arial"/>
                <w:spacing w:val="1"/>
                <w:szCs w:val="22"/>
              </w:rPr>
              <w:t>E</w:t>
            </w:r>
            <w:r>
              <w:rPr>
                <w:rFonts w:ascii="Arial" w:eastAsia="Arial" w:hAnsi="Arial" w:cs="Arial"/>
                <w:szCs w:val="22"/>
              </w:rPr>
              <w:t xml:space="preserve">R </w:t>
            </w:r>
            <w:r>
              <w:rPr>
                <w:rFonts w:ascii="Arial" w:eastAsia="Arial" w:hAnsi="Arial" w:cs="Arial"/>
                <w:spacing w:val="-1"/>
                <w:szCs w:val="22"/>
              </w:rPr>
              <w:t>CHR</w:t>
            </w:r>
            <w:r>
              <w:rPr>
                <w:rFonts w:ascii="Arial" w:eastAsia="Arial" w:hAnsi="Arial" w:cs="Arial"/>
                <w:szCs w:val="22"/>
              </w:rPr>
              <w:t>.</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584" w:right="586"/>
              <w:jc w:val="center"/>
              <w:rPr>
                <w:rFonts w:ascii="Arial" w:eastAsia="Arial" w:hAnsi="Arial" w:cs="Arial"/>
                <w:szCs w:val="22"/>
              </w:rPr>
            </w:pPr>
            <w:r>
              <w:rPr>
                <w:rFonts w:ascii="Arial" w:eastAsia="Arial" w:hAnsi="Arial" w:cs="Arial"/>
                <w:szCs w:val="22"/>
              </w:rPr>
              <w:t>72</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2006</w:t>
            </w:r>
          </w:p>
        </w:tc>
        <w:tc>
          <w:tcPr>
            <w:tcW w:w="1644" w:type="dxa"/>
            <w:tcBorders>
              <w:top w:val="single" w:sz="5" w:space="0" w:color="000000"/>
              <w:left w:val="single" w:sz="5" w:space="0" w:color="000000"/>
              <w:bottom w:val="single" w:sz="5" w:space="0" w:color="000000"/>
              <w:right w:val="single" w:sz="5" w:space="0" w:color="000000"/>
            </w:tcBorders>
          </w:tcPr>
          <w:p w:rsidR="00FE1FF8" w:rsidRPr="000F2236" w:rsidRDefault="00FE1FF8" w:rsidP="00907A8C">
            <w:pPr>
              <w:spacing w:before="44"/>
              <w:ind w:left="193"/>
              <w:jc w:val="center"/>
              <w:rPr>
                <w:rFonts w:ascii="Arial" w:eastAsia="Arial" w:hAnsi="Arial" w:cs="Arial"/>
                <w:szCs w:val="22"/>
                <w:lang w:val="el-GR"/>
              </w:rPr>
            </w:pPr>
            <w:r>
              <w:rPr>
                <w:rFonts w:ascii="Arial" w:eastAsia="Arial" w:hAnsi="Arial" w:cs="Arial"/>
                <w:szCs w:val="22"/>
                <w:lang w:val="el-GR"/>
              </w:rPr>
              <w:t>25.000,00</w:t>
            </w:r>
          </w:p>
        </w:tc>
        <w:tc>
          <w:tcPr>
            <w:tcW w:w="1544" w:type="dxa"/>
            <w:tcBorders>
              <w:top w:val="single" w:sz="5" w:space="0" w:color="000000"/>
              <w:left w:val="single" w:sz="5" w:space="0" w:color="000000"/>
              <w:bottom w:val="single" w:sz="5" w:space="0" w:color="000000"/>
              <w:right w:val="single" w:sz="5" w:space="0" w:color="000000"/>
            </w:tcBorders>
          </w:tcPr>
          <w:p w:rsidR="00FE1FF8" w:rsidRPr="009547FB" w:rsidRDefault="00FE1FF8" w:rsidP="00907A8C">
            <w:pPr>
              <w:spacing w:before="44"/>
              <w:ind w:left="678" w:right="676"/>
              <w:jc w:val="center"/>
              <w:rPr>
                <w:rFonts w:ascii="Arial" w:eastAsia="Arial" w:hAnsi="Arial" w:cs="Arial"/>
                <w:szCs w:val="22"/>
                <w:lang w:val="el-GR"/>
              </w:rPr>
            </w:pPr>
            <w:r>
              <w:rPr>
                <w:rFonts w:ascii="Arial" w:eastAsia="Arial" w:hAnsi="Arial" w:cs="Arial"/>
                <w:szCs w:val="22"/>
                <w:lang w:val="el-GR"/>
              </w:rPr>
              <w:t>Β</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center"/>
              <w:rPr>
                <w:rFonts w:ascii="Arial" w:eastAsia="Arial" w:hAnsi="Arial" w:cs="Arial"/>
                <w:szCs w:val="22"/>
              </w:rPr>
            </w:pPr>
          </w:p>
        </w:tc>
        <w:tc>
          <w:tcPr>
            <w:tcW w:w="185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w:t>
            </w:r>
            <w:r>
              <w:rPr>
                <w:rFonts w:ascii="Arial" w:eastAsia="Arial" w:hAnsi="Arial" w:cs="Arial"/>
                <w:spacing w:val="1"/>
                <w:szCs w:val="22"/>
              </w:rPr>
              <w:t>Ι-</w:t>
            </w:r>
            <w:r>
              <w:rPr>
                <w:rFonts w:ascii="Arial" w:eastAsia="Arial" w:hAnsi="Arial" w:cs="Arial"/>
                <w:szCs w:val="22"/>
              </w:rPr>
              <w:t>6663</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ΑΠ</w:t>
            </w:r>
            <w:r>
              <w:rPr>
                <w:rFonts w:ascii="Arial" w:eastAsia="Arial" w:hAnsi="Arial" w:cs="Arial"/>
                <w:spacing w:val="1"/>
                <w:szCs w:val="22"/>
              </w:rPr>
              <w:t>Ο</w:t>
            </w:r>
            <w:r>
              <w:rPr>
                <w:rFonts w:ascii="Arial" w:eastAsia="Arial" w:hAnsi="Arial" w:cs="Arial"/>
                <w:spacing w:val="-1"/>
                <w:szCs w:val="22"/>
              </w:rPr>
              <w:t>ΡΡ</w:t>
            </w:r>
            <w:r>
              <w:rPr>
                <w:rFonts w:ascii="Arial" w:eastAsia="Arial" w:hAnsi="Arial" w:cs="Arial"/>
                <w:spacing w:val="1"/>
                <w:szCs w:val="22"/>
              </w:rPr>
              <w:t>Ι</w:t>
            </w:r>
            <w:r>
              <w:rPr>
                <w:rFonts w:ascii="Arial" w:eastAsia="Arial" w:hAnsi="Arial" w:cs="Arial"/>
                <w:spacing w:val="-2"/>
                <w:szCs w:val="22"/>
              </w:rPr>
              <w:t>Μ</w:t>
            </w:r>
            <w:r>
              <w:rPr>
                <w:rFonts w:ascii="Arial" w:eastAsia="Arial" w:hAnsi="Arial" w:cs="Arial"/>
                <w:spacing w:val="-4"/>
                <w:szCs w:val="22"/>
              </w:rPr>
              <w:t>Μ</w:t>
            </w:r>
            <w:r>
              <w:rPr>
                <w:rFonts w:ascii="Arial" w:eastAsia="Arial" w:hAnsi="Arial" w:cs="Arial"/>
                <w:spacing w:val="-1"/>
                <w:szCs w:val="22"/>
              </w:rPr>
              <w:t>Α</w:t>
            </w:r>
            <w:r>
              <w:rPr>
                <w:rFonts w:ascii="Arial" w:eastAsia="Arial" w:hAnsi="Arial" w:cs="Arial"/>
                <w:spacing w:val="2"/>
                <w:szCs w:val="22"/>
              </w:rPr>
              <w:t>Τ</w:t>
            </w:r>
            <w:r>
              <w:rPr>
                <w:rFonts w:ascii="Arial" w:eastAsia="Arial" w:hAnsi="Arial" w:cs="Arial"/>
                <w:spacing w:val="1"/>
                <w:szCs w:val="22"/>
              </w:rPr>
              <w:t>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DA</w:t>
            </w:r>
            <w:r>
              <w:rPr>
                <w:rFonts w:ascii="Arial" w:eastAsia="Arial" w:hAnsi="Arial" w:cs="Arial"/>
                <w:spacing w:val="1"/>
                <w:szCs w:val="22"/>
              </w:rPr>
              <w:t>I</w:t>
            </w:r>
            <w:r>
              <w:rPr>
                <w:rFonts w:ascii="Arial" w:eastAsia="Arial" w:hAnsi="Arial" w:cs="Arial"/>
                <w:spacing w:val="-4"/>
                <w:szCs w:val="22"/>
              </w:rPr>
              <w:t>M</w:t>
            </w:r>
            <w:r>
              <w:rPr>
                <w:rFonts w:ascii="Arial" w:eastAsia="Arial" w:hAnsi="Arial" w:cs="Arial"/>
                <w:szCs w:val="22"/>
              </w:rPr>
              <w:t>L</w:t>
            </w:r>
            <w:r>
              <w:rPr>
                <w:rFonts w:ascii="Arial" w:eastAsia="Arial" w:hAnsi="Arial" w:cs="Arial"/>
                <w:spacing w:val="1"/>
                <w:szCs w:val="22"/>
              </w:rPr>
              <w:t>E</w:t>
            </w:r>
            <w:r>
              <w:rPr>
                <w:rFonts w:ascii="Arial" w:eastAsia="Arial" w:hAnsi="Arial" w:cs="Arial"/>
                <w:szCs w:val="22"/>
              </w:rPr>
              <w:t xml:space="preserve">R </w:t>
            </w:r>
            <w:r>
              <w:rPr>
                <w:rFonts w:ascii="Arial" w:eastAsia="Arial" w:hAnsi="Arial" w:cs="Arial"/>
                <w:spacing w:val="-1"/>
                <w:szCs w:val="22"/>
              </w:rPr>
              <w:t>CHR</w:t>
            </w:r>
            <w:r>
              <w:rPr>
                <w:rFonts w:ascii="Arial" w:eastAsia="Arial" w:hAnsi="Arial" w:cs="Arial"/>
                <w:szCs w:val="22"/>
              </w:rPr>
              <w:t>.</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72</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2006</w:t>
            </w:r>
          </w:p>
        </w:tc>
        <w:tc>
          <w:tcPr>
            <w:tcW w:w="1644" w:type="dxa"/>
            <w:tcBorders>
              <w:top w:val="single" w:sz="5" w:space="0" w:color="000000"/>
              <w:left w:val="single" w:sz="5" w:space="0" w:color="000000"/>
              <w:bottom w:val="single" w:sz="5" w:space="0" w:color="000000"/>
              <w:right w:val="single" w:sz="5" w:space="0" w:color="000000"/>
            </w:tcBorders>
          </w:tcPr>
          <w:p w:rsidR="00FE1FF8" w:rsidRPr="000F2236"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25.000,00</w:t>
            </w:r>
          </w:p>
        </w:tc>
        <w:tc>
          <w:tcPr>
            <w:tcW w:w="1544" w:type="dxa"/>
            <w:tcBorders>
              <w:top w:val="single" w:sz="5" w:space="0" w:color="000000"/>
              <w:left w:val="single" w:sz="5" w:space="0" w:color="000000"/>
              <w:bottom w:val="single" w:sz="5" w:space="0" w:color="000000"/>
              <w:right w:val="single" w:sz="5" w:space="0" w:color="000000"/>
            </w:tcBorders>
          </w:tcPr>
          <w:p w:rsidR="00FE1FF8" w:rsidRPr="009547FB" w:rsidRDefault="00FE1FF8" w:rsidP="00907A8C">
            <w:pPr>
              <w:spacing w:before="42"/>
              <w:ind w:left="678" w:right="676"/>
              <w:jc w:val="center"/>
              <w:rPr>
                <w:rFonts w:ascii="Arial" w:eastAsia="Arial" w:hAnsi="Arial" w:cs="Arial"/>
                <w:szCs w:val="22"/>
                <w:lang w:val="el-GR"/>
              </w:rPr>
            </w:pPr>
            <w:r>
              <w:rPr>
                <w:rFonts w:ascii="Arial" w:eastAsia="Arial" w:hAnsi="Arial" w:cs="Arial"/>
                <w:szCs w:val="22"/>
                <w:lang w:val="el-GR"/>
              </w:rPr>
              <w:t>Β</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center"/>
              <w:rPr>
                <w:rFonts w:ascii="Arial" w:eastAsia="Arial" w:hAnsi="Arial" w:cs="Arial"/>
                <w:szCs w:val="22"/>
              </w:rPr>
            </w:pPr>
          </w:p>
        </w:tc>
        <w:tc>
          <w:tcPr>
            <w:tcW w:w="185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ΚΗΗ</w:t>
            </w:r>
            <w:r>
              <w:rPr>
                <w:rFonts w:ascii="Arial" w:eastAsia="Arial" w:hAnsi="Arial" w:cs="Arial"/>
                <w:spacing w:val="1"/>
                <w:szCs w:val="22"/>
              </w:rPr>
              <w:t>-</w:t>
            </w:r>
            <w:r>
              <w:rPr>
                <w:rFonts w:ascii="Arial" w:eastAsia="Arial" w:hAnsi="Arial" w:cs="Arial"/>
                <w:szCs w:val="22"/>
              </w:rPr>
              <w:t>4392</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ΑΠ</w:t>
            </w:r>
            <w:r>
              <w:rPr>
                <w:rFonts w:ascii="Arial" w:eastAsia="Arial" w:hAnsi="Arial" w:cs="Arial"/>
                <w:spacing w:val="1"/>
                <w:szCs w:val="22"/>
              </w:rPr>
              <w:t>Ο</w:t>
            </w:r>
            <w:r>
              <w:rPr>
                <w:rFonts w:ascii="Arial" w:eastAsia="Arial" w:hAnsi="Arial" w:cs="Arial"/>
                <w:spacing w:val="-1"/>
                <w:szCs w:val="22"/>
              </w:rPr>
              <w:t>ΡΡ</w:t>
            </w:r>
            <w:r>
              <w:rPr>
                <w:rFonts w:ascii="Arial" w:eastAsia="Arial" w:hAnsi="Arial" w:cs="Arial"/>
                <w:spacing w:val="1"/>
                <w:szCs w:val="22"/>
              </w:rPr>
              <w:t>Ι</w:t>
            </w:r>
            <w:r>
              <w:rPr>
                <w:rFonts w:ascii="Arial" w:eastAsia="Arial" w:hAnsi="Arial" w:cs="Arial"/>
                <w:spacing w:val="-2"/>
                <w:szCs w:val="22"/>
              </w:rPr>
              <w:t>Μ</w:t>
            </w:r>
            <w:r>
              <w:rPr>
                <w:rFonts w:ascii="Arial" w:eastAsia="Arial" w:hAnsi="Arial" w:cs="Arial"/>
                <w:spacing w:val="-4"/>
                <w:szCs w:val="22"/>
              </w:rPr>
              <w:t>Μ</w:t>
            </w:r>
            <w:r>
              <w:rPr>
                <w:rFonts w:ascii="Arial" w:eastAsia="Arial" w:hAnsi="Arial" w:cs="Arial"/>
                <w:spacing w:val="-1"/>
                <w:szCs w:val="22"/>
              </w:rPr>
              <w:t>Α</w:t>
            </w:r>
            <w:r>
              <w:rPr>
                <w:rFonts w:ascii="Arial" w:eastAsia="Arial" w:hAnsi="Arial" w:cs="Arial"/>
                <w:spacing w:val="2"/>
                <w:szCs w:val="22"/>
              </w:rPr>
              <w:t>Τ</w:t>
            </w:r>
            <w:r>
              <w:rPr>
                <w:rFonts w:ascii="Arial" w:eastAsia="Arial" w:hAnsi="Arial" w:cs="Arial"/>
                <w:spacing w:val="1"/>
                <w:szCs w:val="22"/>
              </w:rPr>
              <w:t>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r>
              <w:rPr>
                <w:rFonts w:ascii="Arial" w:eastAsia="Arial" w:hAnsi="Arial" w:cs="Arial"/>
                <w:spacing w:val="60"/>
                <w:szCs w:val="22"/>
              </w:rPr>
              <w:t xml:space="preserve"> </w:t>
            </w:r>
            <w:r>
              <w:rPr>
                <w:rFonts w:ascii="Arial" w:eastAsia="Arial" w:hAnsi="Arial" w:cs="Arial"/>
                <w:spacing w:val="1"/>
                <w:szCs w:val="22"/>
              </w:rPr>
              <w:t>(</w:t>
            </w:r>
            <w:r>
              <w:rPr>
                <w:rFonts w:ascii="Arial" w:eastAsia="Arial" w:hAnsi="Arial" w:cs="Arial"/>
                <w:spacing w:val="-1"/>
                <w:szCs w:val="22"/>
              </w:rPr>
              <w:t>ΠΛΥΝ</w:t>
            </w:r>
            <w:r>
              <w:rPr>
                <w:rFonts w:ascii="Arial" w:eastAsia="Arial" w:hAnsi="Arial" w:cs="Arial"/>
                <w:spacing w:val="2"/>
                <w:szCs w:val="22"/>
              </w:rPr>
              <w:t>Τ</w:t>
            </w:r>
            <w:r>
              <w:rPr>
                <w:rFonts w:ascii="Arial" w:eastAsia="Arial" w:hAnsi="Arial" w:cs="Arial"/>
                <w:szCs w:val="22"/>
              </w:rPr>
              <w:t>)</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2"/>
                <w:szCs w:val="22"/>
              </w:rPr>
              <w:t>M</w:t>
            </w:r>
            <w:r>
              <w:rPr>
                <w:rFonts w:ascii="Arial" w:eastAsia="Arial" w:hAnsi="Arial" w:cs="Arial"/>
                <w:spacing w:val="-1"/>
                <w:szCs w:val="22"/>
              </w:rPr>
              <w:t>ERCED</w:t>
            </w:r>
            <w:r>
              <w:rPr>
                <w:rFonts w:ascii="Arial" w:eastAsia="Arial" w:hAnsi="Arial" w:cs="Arial"/>
                <w:spacing w:val="1"/>
                <w:szCs w:val="22"/>
              </w:rPr>
              <w:t>E</w:t>
            </w:r>
            <w:r>
              <w:rPr>
                <w:rFonts w:ascii="Arial" w:eastAsia="Arial" w:hAnsi="Arial" w:cs="Arial"/>
                <w:szCs w:val="22"/>
              </w:rPr>
              <w:t>S</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38</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2009</w:t>
            </w:r>
          </w:p>
        </w:tc>
        <w:tc>
          <w:tcPr>
            <w:tcW w:w="1644" w:type="dxa"/>
            <w:tcBorders>
              <w:top w:val="single" w:sz="5" w:space="0" w:color="000000"/>
              <w:left w:val="single" w:sz="5" w:space="0" w:color="000000"/>
              <w:bottom w:val="single" w:sz="5" w:space="0" w:color="000000"/>
              <w:right w:val="single" w:sz="5" w:space="0" w:color="000000"/>
            </w:tcBorders>
          </w:tcPr>
          <w:p w:rsidR="00FE1FF8" w:rsidRPr="000F2236"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30.000,00</w:t>
            </w:r>
          </w:p>
        </w:tc>
        <w:tc>
          <w:tcPr>
            <w:tcW w:w="1544" w:type="dxa"/>
            <w:tcBorders>
              <w:top w:val="single" w:sz="5" w:space="0" w:color="000000"/>
              <w:left w:val="single" w:sz="5" w:space="0" w:color="000000"/>
              <w:bottom w:val="single" w:sz="5" w:space="0" w:color="000000"/>
              <w:right w:val="single" w:sz="5" w:space="0" w:color="000000"/>
            </w:tcBorders>
          </w:tcPr>
          <w:p w:rsidR="00FE1FF8" w:rsidRPr="00774A20" w:rsidRDefault="00FE1FF8" w:rsidP="00907A8C">
            <w:pPr>
              <w:spacing w:before="42"/>
              <w:ind w:left="663" w:right="665"/>
              <w:jc w:val="center"/>
              <w:rPr>
                <w:rFonts w:ascii="Arial" w:eastAsia="Arial" w:hAnsi="Arial" w:cs="Arial"/>
                <w:szCs w:val="22"/>
                <w:lang w:val="el-GR"/>
              </w:rPr>
            </w:pPr>
            <w:r>
              <w:rPr>
                <w:rFonts w:ascii="Arial" w:eastAsia="Arial" w:hAnsi="Arial" w:cs="Arial"/>
                <w:szCs w:val="22"/>
                <w:lang w:val="el-GR"/>
              </w:rPr>
              <w:t>Γ</w:t>
            </w:r>
          </w:p>
        </w:tc>
      </w:tr>
      <w:tr w:rsidR="00FE1FF8" w:rsidTr="00907A8C">
        <w:trPr>
          <w:gridAfter w:val="5"/>
          <w:wAfter w:w="7720" w:type="dxa"/>
          <w:trHeight w:hRule="exact" w:val="396"/>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3" w:after="0"/>
              <w:jc w:val="center"/>
              <w:rPr>
                <w:rFonts w:ascii="Arial" w:eastAsia="Arial" w:hAnsi="Arial" w:cs="Arial"/>
                <w:szCs w:val="22"/>
              </w:rPr>
            </w:pPr>
          </w:p>
        </w:tc>
        <w:tc>
          <w:tcPr>
            <w:tcW w:w="185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3"/>
              <w:ind w:left="323"/>
              <w:rPr>
                <w:rFonts w:ascii="Arial" w:eastAsia="Arial" w:hAnsi="Arial" w:cs="Arial"/>
                <w:szCs w:val="22"/>
              </w:rPr>
            </w:pPr>
            <w:r>
              <w:rPr>
                <w:rFonts w:ascii="Arial" w:eastAsia="Arial" w:hAnsi="Arial" w:cs="Arial"/>
                <w:spacing w:val="-1"/>
                <w:szCs w:val="22"/>
              </w:rPr>
              <w:t>ΚΗΗ</w:t>
            </w:r>
            <w:r>
              <w:rPr>
                <w:rFonts w:ascii="Arial" w:eastAsia="Arial" w:hAnsi="Arial" w:cs="Arial"/>
                <w:spacing w:val="1"/>
                <w:szCs w:val="22"/>
              </w:rPr>
              <w:t>-</w:t>
            </w:r>
            <w:r>
              <w:rPr>
                <w:rFonts w:ascii="Arial" w:eastAsia="Arial" w:hAnsi="Arial" w:cs="Arial"/>
                <w:szCs w:val="22"/>
              </w:rPr>
              <w:t>1028</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3"/>
              <w:ind w:left="321"/>
              <w:rPr>
                <w:rFonts w:ascii="Arial" w:eastAsia="Arial" w:hAnsi="Arial" w:cs="Arial"/>
                <w:szCs w:val="22"/>
              </w:rPr>
            </w:pPr>
            <w:r>
              <w:rPr>
                <w:rFonts w:ascii="Arial" w:eastAsia="Arial" w:hAnsi="Arial" w:cs="Arial"/>
                <w:spacing w:val="-1"/>
                <w:szCs w:val="22"/>
              </w:rPr>
              <w:t>ΑΠ</w:t>
            </w:r>
            <w:r>
              <w:rPr>
                <w:rFonts w:ascii="Arial" w:eastAsia="Arial" w:hAnsi="Arial" w:cs="Arial"/>
                <w:spacing w:val="1"/>
                <w:szCs w:val="22"/>
              </w:rPr>
              <w:t>Ο</w:t>
            </w:r>
            <w:r>
              <w:rPr>
                <w:rFonts w:ascii="Arial" w:eastAsia="Arial" w:hAnsi="Arial" w:cs="Arial"/>
                <w:spacing w:val="-1"/>
                <w:szCs w:val="22"/>
              </w:rPr>
              <w:t>ΡΡ</w:t>
            </w:r>
            <w:r>
              <w:rPr>
                <w:rFonts w:ascii="Arial" w:eastAsia="Arial" w:hAnsi="Arial" w:cs="Arial"/>
                <w:spacing w:val="1"/>
                <w:szCs w:val="22"/>
              </w:rPr>
              <w:t>Ι</w:t>
            </w:r>
            <w:r>
              <w:rPr>
                <w:rFonts w:ascii="Arial" w:eastAsia="Arial" w:hAnsi="Arial" w:cs="Arial"/>
                <w:spacing w:val="-2"/>
                <w:szCs w:val="22"/>
              </w:rPr>
              <w:t>Μ</w:t>
            </w:r>
            <w:r>
              <w:rPr>
                <w:rFonts w:ascii="Arial" w:eastAsia="Arial" w:hAnsi="Arial" w:cs="Arial"/>
                <w:spacing w:val="-4"/>
                <w:szCs w:val="22"/>
              </w:rPr>
              <w:t>Μ</w:t>
            </w:r>
            <w:r>
              <w:rPr>
                <w:rFonts w:ascii="Arial" w:eastAsia="Arial" w:hAnsi="Arial" w:cs="Arial"/>
                <w:spacing w:val="-1"/>
                <w:szCs w:val="22"/>
              </w:rPr>
              <w:t>Α</w:t>
            </w:r>
            <w:r>
              <w:rPr>
                <w:rFonts w:ascii="Arial" w:eastAsia="Arial" w:hAnsi="Arial" w:cs="Arial"/>
                <w:spacing w:val="2"/>
                <w:szCs w:val="22"/>
              </w:rPr>
              <w:t>Τ</w:t>
            </w:r>
            <w:r>
              <w:rPr>
                <w:rFonts w:ascii="Arial" w:eastAsia="Arial" w:hAnsi="Arial" w:cs="Arial"/>
                <w:spacing w:val="1"/>
                <w:szCs w:val="22"/>
              </w:rPr>
              <w:t>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 xml:space="preserve">Ο </w:t>
            </w:r>
            <w:r>
              <w:rPr>
                <w:rFonts w:ascii="Arial" w:eastAsia="Arial" w:hAnsi="Arial" w:cs="Arial"/>
                <w:spacing w:val="-2"/>
                <w:szCs w:val="22"/>
              </w:rPr>
              <w:t>(</w:t>
            </w:r>
            <w:r>
              <w:rPr>
                <w:rFonts w:ascii="Arial" w:eastAsia="Arial" w:hAnsi="Arial" w:cs="Arial"/>
                <w:spacing w:val="-1"/>
                <w:szCs w:val="22"/>
              </w:rPr>
              <w:t>Δ</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1"/>
                <w:szCs w:val="22"/>
              </w:rPr>
              <w:t>.</w:t>
            </w:r>
            <w:r>
              <w:rPr>
                <w:rFonts w:ascii="Arial" w:eastAsia="Arial" w:hAnsi="Arial" w:cs="Arial"/>
                <w:szCs w:val="22"/>
              </w:rPr>
              <w:t>)</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3"/>
              <w:ind w:left="323"/>
              <w:rPr>
                <w:rFonts w:ascii="Arial" w:eastAsia="Arial" w:hAnsi="Arial" w:cs="Arial"/>
                <w:szCs w:val="22"/>
              </w:rPr>
            </w:pPr>
            <w:r>
              <w:rPr>
                <w:rFonts w:ascii="Arial" w:eastAsia="Arial" w:hAnsi="Arial" w:cs="Arial"/>
                <w:spacing w:val="-1"/>
                <w:szCs w:val="22"/>
              </w:rPr>
              <w:t>P</w:t>
            </w:r>
            <w:r>
              <w:rPr>
                <w:rFonts w:ascii="Arial" w:eastAsia="Arial" w:hAnsi="Arial" w:cs="Arial"/>
                <w:spacing w:val="1"/>
                <w:szCs w:val="22"/>
              </w:rPr>
              <w:t>I</w:t>
            </w:r>
            <w:r>
              <w:rPr>
                <w:rFonts w:ascii="Arial" w:eastAsia="Arial" w:hAnsi="Arial" w:cs="Arial"/>
                <w:spacing w:val="-1"/>
                <w:szCs w:val="22"/>
              </w:rPr>
              <w:t>AG</w:t>
            </w:r>
            <w:r>
              <w:rPr>
                <w:rFonts w:ascii="Arial" w:eastAsia="Arial" w:hAnsi="Arial" w:cs="Arial"/>
                <w:spacing w:val="1"/>
                <w:szCs w:val="22"/>
              </w:rPr>
              <w:t>G</w:t>
            </w:r>
            <w:r>
              <w:rPr>
                <w:rFonts w:ascii="Arial" w:eastAsia="Arial" w:hAnsi="Arial" w:cs="Arial"/>
                <w:spacing w:val="-1"/>
                <w:szCs w:val="22"/>
              </w:rPr>
              <w:t>I</w:t>
            </w:r>
            <w:r>
              <w:rPr>
                <w:rFonts w:ascii="Arial" w:eastAsia="Arial" w:hAnsi="Arial" w:cs="Arial"/>
                <w:szCs w:val="22"/>
              </w:rPr>
              <w:t>O</w:t>
            </w:r>
            <w:r>
              <w:rPr>
                <w:rFonts w:ascii="Arial" w:eastAsia="Arial" w:hAnsi="Arial" w:cs="Arial"/>
                <w:spacing w:val="2"/>
                <w:szCs w:val="22"/>
              </w:rPr>
              <w:t xml:space="preserve"> </w:t>
            </w:r>
            <w:r>
              <w:rPr>
                <w:rFonts w:ascii="Arial" w:eastAsia="Arial" w:hAnsi="Arial" w:cs="Arial"/>
                <w:spacing w:val="-3"/>
                <w:szCs w:val="22"/>
              </w:rPr>
              <w:t>P</w:t>
            </w:r>
            <w:r>
              <w:rPr>
                <w:rFonts w:ascii="Arial" w:eastAsia="Arial" w:hAnsi="Arial" w:cs="Arial"/>
                <w:spacing w:val="1"/>
                <w:szCs w:val="22"/>
              </w:rPr>
              <w:t>O</w:t>
            </w:r>
            <w:r>
              <w:rPr>
                <w:rFonts w:ascii="Arial" w:eastAsia="Arial" w:hAnsi="Arial" w:cs="Arial"/>
                <w:szCs w:val="22"/>
              </w:rPr>
              <w:t>R</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3"/>
              <w:ind w:left="646" w:right="646"/>
              <w:jc w:val="center"/>
              <w:rPr>
                <w:rFonts w:ascii="Arial" w:eastAsia="Arial" w:hAnsi="Arial" w:cs="Arial"/>
                <w:szCs w:val="22"/>
              </w:rPr>
            </w:pPr>
            <w:r>
              <w:rPr>
                <w:rFonts w:ascii="Arial" w:eastAsia="Arial" w:hAnsi="Arial" w:cs="Arial"/>
                <w:szCs w:val="22"/>
              </w:rPr>
              <w:t>9</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3"/>
              <w:ind w:left="663" w:right="664"/>
              <w:jc w:val="center"/>
              <w:rPr>
                <w:rFonts w:ascii="Arial" w:eastAsia="Arial" w:hAnsi="Arial" w:cs="Arial"/>
                <w:szCs w:val="22"/>
              </w:rPr>
            </w:pPr>
            <w:r>
              <w:rPr>
                <w:rFonts w:ascii="Arial" w:eastAsia="Arial" w:hAnsi="Arial" w:cs="Arial"/>
                <w:szCs w:val="22"/>
              </w:rPr>
              <w:t>2009</w:t>
            </w:r>
          </w:p>
        </w:tc>
        <w:tc>
          <w:tcPr>
            <w:tcW w:w="1644" w:type="dxa"/>
            <w:tcBorders>
              <w:top w:val="single" w:sz="5" w:space="0" w:color="000000"/>
              <w:left w:val="single" w:sz="5" w:space="0" w:color="000000"/>
              <w:bottom w:val="single" w:sz="5" w:space="0" w:color="000000"/>
              <w:right w:val="single" w:sz="5" w:space="0" w:color="000000"/>
            </w:tcBorders>
          </w:tcPr>
          <w:p w:rsidR="00FE1FF8" w:rsidRPr="000F2236" w:rsidRDefault="00FE1FF8" w:rsidP="00907A8C">
            <w:pPr>
              <w:spacing w:before="43"/>
              <w:jc w:val="center"/>
              <w:rPr>
                <w:rFonts w:ascii="Arial" w:eastAsia="Arial" w:hAnsi="Arial" w:cs="Arial"/>
                <w:szCs w:val="22"/>
                <w:lang w:val="el-GR"/>
              </w:rPr>
            </w:pPr>
            <w:r>
              <w:rPr>
                <w:rFonts w:ascii="Arial" w:eastAsia="Arial" w:hAnsi="Arial" w:cs="Arial"/>
                <w:szCs w:val="22"/>
                <w:lang w:val="el-GR"/>
              </w:rPr>
              <w:t>12.000,00</w:t>
            </w:r>
          </w:p>
        </w:tc>
        <w:tc>
          <w:tcPr>
            <w:tcW w:w="154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3"/>
              <w:ind w:left="678" w:right="676"/>
              <w:jc w:val="center"/>
              <w:rPr>
                <w:rFonts w:ascii="Arial" w:eastAsia="Arial" w:hAnsi="Arial" w:cs="Arial"/>
                <w:szCs w:val="22"/>
              </w:rPr>
            </w:pPr>
            <w:r>
              <w:rPr>
                <w:rFonts w:ascii="Arial" w:eastAsia="Arial" w:hAnsi="Arial" w:cs="Arial"/>
                <w:szCs w:val="22"/>
              </w:rPr>
              <w:t>Γ</w:t>
            </w:r>
          </w:p>
        </w:tc>
      </w:tr>
      <w:tr w:rsidR="00FE1FF8" w:rsidTr="00907A8C">
        <w:trPr>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center"/>
              <w:rPr>
                <w:rFonts w:ascii="Arial" w:eastAsia="Arial" w:hAnsi="Arial" w:cs="Arial"/>
                <w:szCs w:val="22"/>
              </w:rPr>
            </w:pPr>
          </w:p>
        </w:tc>
        <w:tc>
          <w:tcPr>
            <w:tcW w:w="185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K</w:t>
            </w:r>
            <w:r>
              <w:rPr>
                <w:rFonts w:ascii="Arial" w:eastAsia="Arial" w:hAnsi="Arial" w:cs="Arial"/>
                <w:spacing w:val="-3"/>
                <w:szCs w:val="22"/>
              </w:rPr>
              <w:t>H</w:t>
            </w:r>
            <w:r>
              <w:rPr>
                <w:rFonts w:ascii="Arial" w:eastAsia="Arial" w:hAnsi="Arial" w:cs="Arial"/>
                <w:szCs w:val="22"/>
              </w:rPr>
              <w:t>O 5</w:t>
            </w:r>
            <w:r>
              <w:rPr>
                <w:rFonts w:ascii="Arial" w:eastAsia="Arial" w:hAnsi="Arial" w:cs="Arial"/>
                <w:spacing w:val="-3"/>
                <w:szCs w:val="22"/>
              </w:rPr>
              <w:t>2</w:t>
            </w:r>
            <w:r>
              <w:rPr>
                <w:rFonts w:ascii="Arial" w:eastAsia="Arial" w:hAnsi="Arial" w:cs="Arial"/>
                <w:szCs w:val="22"/>
              </w:rPr>
              <w:t>73</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18"/>
              <w:rPr>
                <w:rFonts w:ascii="Arial" w:eastAsia="Arial" w:hAnsi="Arial" w:cs="Arial"/>
                <w:szCs w:val="22"/>
              </w:rPr>
            </w:pPr>
            <w:r>
              <w:rPr>
                <w:rFonts w:ascii="Arial" w:eastAsia="Arial" w:hAnsi="Arial" w:cs="Arial"/>
                <w:spacing w:val="-1"/>
                <w:szCs w:val="22"/>
              </w:rPr>
              <w:t>Α</w:t>
            </w:r>
            <w:r>
              <w:rPr>
                <w:rFonts w:ascii="Arial" w:eastAsia="Arial" w:hAnsi="Arial" w:cs="Arial"/>
                <w:spacing w:val="-3"/>
                <w:szCs w:val="22"/>
              </w:rPr>
              <w:t>Π</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3"/>
                <w:szCs w:val="22"/>
              </w:rPr>
              <w:t>Ρ</w:t>
            </w:r>
            <w:r>
              <w:rPr>
                <w:rFonts w:ascii="Arial" w:eastAsia="Arial" w:hAnsi="Arial" w:cs="Arial"/>
                <w:spacing w:val="1"/>
                <w:szCs w:val="22"/>
              </w:rPr>
              <w:t>Ι</w:t>
            </w:r>
            <w:r>
              <w:rPr>
                <w:rFonts w:ascii="Arial" w:eastAsia="Arial" w:hAnsi="Arial" w:cs="Arial"/>
                <w:spacing w:val="-4"/>
                <w:szCs w:val="22"/>
              </w:rPr>
              <w:t>ΜΜ</w:t>
            </w:r>
            <w:r>
              <w:rPr>
                <w:rFonts w:ascii="Arial" w:eastAsia="Arial" w:hAnsi="Arial" w:cs="Arial"/>
                <w:spacing w:val="-1"/>
                <w:szCs w:val="22"/>
              </w:rPr>
              <w:t>Α</w:t>
            </w:r>
            <w:r>
              <w:rPr>
                <w:rFonts w:ascii="Arial" w:eastAsia="Arial" w:hAnsi="Arial" w:cs="Arial"/>
                <w:szCs w:val="22"/>
              </w:rPr>
              <w:t>ΤΟ</w:t>
            </w:r>
            <w:r>
              <w:rPr>
                <w:rFonts w:ascii="Arial" w:eastAsia="Arial" w:hAnsi="Arial" w:cs="Arial"/>
                <w:spacing w:val="-3"/>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DA</w:t>
            </w:r>
            <w:r>
              <w:rPr>
                <w:rFonts w:ascii="Arial" w:eastAsia="Arial" w:hAnsi="Arial" w:cs="Arial"/>
                <w:szCs w:val="22"/>
              </w:rPr>
              <w:t>F</w:t>
            </w:r>
            <w:r>
              <w:rPr>
                <w:rFonts w:ascii="Arial" w:eastAsia="Arial" w:hAnsi="Arial" w:cs="Arial"/>
                <w:spacing w:val="-2"/>
                <w:szCs w:val="22"/>
              </w:rPr>
              <w:t xml:space="preserve"> </w:t>
            </w:r>
            <w:r>
              <w:rPr>
                <w:rFonts w:ascii="Arial" w:eastAsia="Arial" w:hAnsi="Arial" w:cs="Arial"/>
                <w:spacing w:val="-3"/>
                <w:szCs w:val="22"/>
              </w:rPr>
              <w:t>L</w:t>
            </w:r>
            <w:r>
              <w:rPr>
                <w:rFonts w:ascii="Arial" w:eastAsia="Arial" w:hAnsi="Arial" w:cs="Arial"/>
                <w:szCs w:val="22"/>
              </w:rPr>
              <w:t>F</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40</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right="102"/>
              <w:rPr>
                <w:rFonts w:ascii="Arial" w:eastAsia="Arial" w:hAnsi="Arial" w:cs="Arial"/>
                <w:szCs w:val="22"/>
              </w:rPr>
            </w:pPr>
            <w:r>
              <w:rPr>
                <w:rFonts w:ascii="Arial" w:eastAsia="Arial" w:hAnsi="Arial" w:cs="Arial"/>
                <w:szCs w:val="22"/>
                <w:lang w:val="el-GR"/>
              </w:rPr>
              <w:t xml:space="preserve">           2016</w:t>
            </w:r>
          </w:p>
        </w:tc>
        <w:tc>
          <w:tcPr>
            <w:tcW w:w="1644" w:type="dxa"/>
            <w:tcBorders>
              <w:top w:val="single" w:sz="5" w:space="0" w:color="000000"/>
              <w:left w:val="single" w:sz="5" w:space="0" w:color="000000"/>
              <w:bottom w:val="single" w:sz="5" w:space="0" w:color="000000"/>
              <w:right w:val="single" w:sz="5" w:space="0" w:color="000000"/>
            </w:tcBorders>
          </w:tcPr>
          <w:p w:rsidR="00FE1FF8" w:rsidRPr="00E275FC" w:rsidRDefault="00FE1FF8" w:rsidP="00907A8C">
            <w:pPr>
              <w:spacing w:before="42"/>
              <w:ind w:left="323"/>
              <w:rPr>
                <w:rFonts w:ascii="Arial" w:eastAsia="Arial" w:hAnsi="Arial" w:cs="Arial"/>
                <w:szCs w:val="22"/>
                <w:lang w:val="el-GR"/>
              </w:rPr>
            </w:pPr>
            <w:r>
              <w:rPr>
                <w:rFonts w:ascii="Arial" w:eastAsia="Arial" w:hAnsi="Arial" w:cs="Arial"/>
                <w:szCs w:val="22"/>
                <w:lang w:val="el-GR"/>
              </w:rPr>
              <w:t>178.000,00</w:t>
            </w:r>
          </w:p>
        </w:tc>
        <w:tc>
          <w:tcPr>
            <w:tcW w:w="1544" w:type="dxa"/>
            <w:tcBorders>
              <w:top w:val="single" w:sz="5" w:space="0" w:color="000000"/>
              <w:left w:val="single" w:sz="5" w:space="0" w:color="000000"/>
              <w:bottom w:val="single" w:sz="5" w:space="0" w:color="000000"/>
              <w:right w:val="single" w:sz="5" w:space="0" w:color="000000"/>
            </w:tcBorders>
          </w:tcPr>
          <w:p w:rsidR="00FE1FF8" w:rsidRPr="00E275FC" w:rsidRDefault="00FE1FF8" w:rsidP="00907A8C">
            <w:pPr>
              <w:spacing w:before="42"/>
              <w:ind w:left="321"/>
              <w:rPr>
                <w:rFonts w:ascii="Arial" w:eastAsia="Arial" w:hAnsi="Arial" w:cs="Arial"/>
                <w:szCs w:val="22"/>
                <w:lang w:val="el-GR"/>
              </w:rPr>
            </w:pPr>
            <w:r>
              <w:rPr>
                <w:rFonts w:ascii="Arial" w:eastAsia="Arial" w:hAnsi="Arial" w:cs="Arial"/>
                <w:szCs w:val="22"/>
                <w:lang w:val="el-GR"/>
              </w:rPr>
              <w:t xml:space="preserve">       Γ</w:t>
            </w:r>
          </w:p>
        </w:tc>
        <w:tc>
          <w:tcPr>
            <w:tcW w:w="1544" w:type="dxa"/>
          </w:tcPr>
          <w:p w:rsidR="00FE1FF8" w:rsidRDefault="00FE1FF8" w:rsidP="00907A8C">
            <w:pPr>
              <w:spacing w:before="42"/>
              <w:ind w:left="323"/>
              <w:rPr>
                <w:rFonts w:ascii="Arial" w:eastAsia="Arial" w:hAnsi="Arial" w:cs="Arial"/>
                <w:szCs w:val="22"/>
              </w:rPr>
            </w:pPr>
          </w:p>
        </w:tc>
        <w:tc>
          <w:tcPr>
            <w:tcW w:w="1544" w:type="dxa"/>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73</w:t>
            </w:r>
          </w:p>
        </w:tc>
        <w:tc>
          <w:tcPr>
            <w:tcW w:w="1544" w:type="dxa"/>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2000</w:t>
            </w:r>
          </w:p>
        </w:tc>
        <w:tc>
          <w:tcPr>
            <w:tcW w:w="1544" w:type="dxa"/>
          </w:tcPr>
          <w:p w:rsidR="00FE1FF8" w:rsidRPr="000F2236"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12.000,00</w:t>
            </w:r>
          </w:p>
        </w:tc>
        <w:tc>
          <w:tcPr>
            <w:tcW w:w="1544" w:type="dxa"/>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Β</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center"/>
              <w:rPr>
                <w:rFonts w:ascii="Arial" w:eastAsia="Arial" w:hAnsi="Arial" w:cs="Arial"/>
                <w:szCs w:val="22"/>
              </w:rPr>
            </w:pPr>
          </w:p>
        </w:tc>
        <w:tc>
          <w:tcPr>
            <w:tcW w:w="185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KH</w:t>
            </w:r>
            <w:r>
              <w:rPr>
                <w:rFonts w:ascii="Arial" w:eastAsia="Arial" w:hAnsi="Arial" w:cs="Arial"/>
                <w:szCs w:val="22"/>
              </w:rPr>
              <w:t>H</w:t>
            </w:r>
            <w:r>
              <w:rPr>
                <w:rFonts w:ascii="Arial" w:eastAsia="Arial" w:hAnsi="Arial" w:cs="Arial"/>
                <w:spacing w:val="-2"/>
                <w:szCs w:val="22"/>
              </w:rPr>
              <w:t xml:space="preserve"> </w:t>
            </w:r>
            <w:r>
              <w:rPr>
                <w:rFonts w:ascii="Arial" w:eastAsia="Arial" w:hAnsi="Arial" w:cs="Arial"/>
                <w:spacing w:val="-3"/>
                <w:szCs w:val="22"/>
              </w:rPr>
              <w:t>6</w:t>
            </w:r>
            <w:r>
              <w:rPr>
                <w:rFonts w:ascii="Arial" w:eastAsia="Arial" w:hAnsi="Arial" w:cs="Arial"/>
                <w:szCs w:val="22"/>
              </w:rPr>
              <w:t>2</w:t>
            </w:r>
            <w:r>
              <w:rPr>
                <w:rFonts w:ascii="Arial" w:eastAsia="Arial" w:hAnsi="Arial" w:cs="Arial"/>
                <w:spacing w:val="-1"/>
                <w:szCs w:val="22"/>
              </w:rPr>
              <w:t>3</w:t>
            </w:r>
            <w:r>
              <w:rPr>
                <w:rFonts w:ascii="Arial" w:eastAsia="Arial" w:hAnsi="Arial" w:cs="Arial"/>
                <w:szCs w:val="22"/>
              </w:rPr>
              <w:t>5</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18"/>
              <w:rPr>
                <w:rFonts w:ascii="Arial" w:eastAsia="Arial" w:hAnsi="Arial" w:cs="Arial"/>
                <w:szCs w:val="22"/>
              </w:rPr>
            </w:pPr>
            <w:r>
              <w:rPr>
                <w:rFonts w:ascii="Arial" w:eastAsia="Arial" w:hAnsi="Arial" w:cs="Arial"/>
                <w:spacing w:val="-1"/>
                <w:szCs w:val="22"/>
              </w:rPr>
              <w:t>Α</w:t>
            </w:r>
            <w:r>
              <w:rPr>
                <w:rFonts w:ascii="Arial" w:eastAsia="Arial" w:hAnsi="Arial" w:cs="Arial"/>
                <w:spacing w:val="-3"/>
                <w:szCs w:val="22"/>
              </w:rPr>
              <w:t>Π</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3"/>
                <w:szCs w:val="22"/>
              </w:rPr>
              <w:t>Ρ</w:t>
            </w:r>
            <w:r>
              <w:rPr>
                <w:rFonts w:ascii="Arial" w:eastAsia="Arial" w:hAnsi="Arial" w:cs="Arial"/>
                <w:spacing w:val="1"/>
                <w:szCs w:val="22"/>
              </w:rPr>
              <w:t>Ι</w:t>
            </w:r>
            <w:r>
              <w:rPr>
                <w:rFonts w:ascii="Arial" w:eastAsia="Arial" w:hAnsi="Arial" w:cs="Arial"/>
                <w:spacing w:val="-4"/>
                <w:szCs w:val="22"/>
              </w:rPr>
              <w:t>ΜΜ</w:t>
            </w:r>
            <w:r>
              <w:rPr>
                <w:rFonts w:ascii="Arial" w:eastAsia="Arial" w:hAnsi="Arial" w:cs="Arial"/>
                <w:spacing w:val="-1"/>
                <w:szCs w:val="22"/>
              </w:rPr>
              <w:t>Α</w:t>
            </w:r>
            <w:r>
              <w:rPr>
                <w:rFonts w:ascii="Arial" w:eastAsia="Arial" w:hAnsi="Arial" w:cs="Arial"/>
                <w:szCs w:val="22"/>
              </w:rPr>
              <w:t>ΤΟ</w:t>
            </w:r>
            <w:r>
              <w:rPr>
                <w:rFonts w:ascii="Arial" w:eastAsia="Arial" w:hAnsi="Arial" w:cs="Arial"/>
                <w:spacing w:val="-3"/>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N</w:t>
            </w:r>
            <w:r>
              <w:rPr>
                <w:rFonts w:ascii="Arial" w:eastAsia="Arial" w:hAnsi="Arial" w:cs="Arial"/>
                <w:spacing w:val="1"/>
                <w:szCs w:val="22"/>
              </w:rPr>
              <w:t>I</w:t>
            </w:r>
            <w:r>
              <w:rPr>
                <w:rFonts w:ascii="Arial" w:eastAsia="Arial" w:hAnsi="Arial" w:cs="Arial"/>
                <w:spacing w:val="-3"/>
                <w:szCs w:val="22"/>
              </w:rPr>
              <w:t>S</w:t>
            </w:r>
            <w:r>
              <w:rPr>
                <w:rFonts w:ascii="Arial" w:eastAsia="Arial" w:hAnsi="Arial" w:cs="Arial"/>
                <w:spacing w:val="-1"/>
                <w:szCs w:val="22"/>
              </w:rPr>
              <w:t>SA</w:t>
            </w:r>
            <w:r>
              <w:rPr>
                <w:rFonts w:ascii="Arial" w:eastAsia="Arial" w:hAnsi="Arial" w:cs="Arial"/>
                <w:szCs w:val="22"/>
              </w:rPr>
              <w:t>N</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18</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1" w:right="664"/>
              <w:jc w:val="center"/>
              <w:rPr>
                <w:rFonts w:ascii="Arial" w:eastAsia="Arial" w:hAnsi="Arial" w:cs="Arial"/>
                <w:szCs w:val="22"/>
              </w:rPr>
            </w:pPr>
            <w:r>
              <w:rPr>
                <w:rFonts w:ascii="Arial" w:eastAsia="Arial" w:hAnsi="Arial" w:cs="Arial"/>
                <w:szCs w:val="22"/>
              </w:rPr>
              <w:t>2</w:t>
            </w:r>
            <w:r>
              <w:rPr>
                <w:rFonts w:ascii="Arial" w:eastAsia="Arial" w:hAnsi="Arial" w:cs="Arial"/>
                <w:spacing w:val="-1"/>
                <w:szCs w:val="22"/>
              </w:rPr>
              <w:t>0</w:t>
            </w:r>
            <w:r>
              <w:rPr>
                <w:rFonts w:ascii="Arial" w:eastAsia="Arial" w:hAnsi="Arial" w:cs="Arial"/>
                <w:spacing w:val="2"/>
                <w:szCs w:val="22"/>
              </w:rPr>
              <w:t>1</w:t>
            </w:r>
            <w:r>
              <w:rPr>
                <w:rFonts w:ascii="Arial" w:eastAsia="Arial" w:hAnsi="Arial" w:cs="Arial"/>
                <w:szCs w:val="22"/>
              </w:rPr>
              <w:t>6</w:t>
            </w:r>
          </w:p>
        </w:tc>
        <w:tc>
          <w:tcPr>
            <w:tcW w:w="1644" w:type="dxa"/>
            <w:tcBorders>
              <w:top w:val="single" w:sz="5" w:space="0" w:color="000000"/>
              <w:left w:val="single" w:sz="5" w:space="0" w:color="000000"/>
              <w:bottom w:val="single" w:sz="5" w:space="0" w:color="000000"/>
              <w:right w:val="single" w:sz="5" w:space="0" w:color="000000"/>
            </w:tcBorders>
          </w:tcPr>
          <w:p w:rsidR="00FE1FF8" w:rsidRPr="000F2236" w:rsidRDefault="00FE1FF8" w:rsidP="00907A8C">
            <w:pPr>
              <w:spacing w:before="42"/>
              <w:ind w:left="198"/>
              <w:jc w:val="center"/>
              <w:rPr>
                <w:rFonts w:ascii="Arial" w:eastAsia="Arial" w:hAnsi="Arial" w:cs="Arial"/>
                <w:szCs w:val="22"/>
                <w:lang w:val="el-GR"/>
              </w:rPr>
            </w:pPr>
            <w:r>
              <w:rPr>
                <w:rFonts w:ascii="Arial" w:eastAsia="Arial" w:hAnsi="Arial" w:cs="Arial"/>
                <w:szCs w:val="22"/>
                <w:lang w:val="el-GR"/>
              </w:rPr>
              <w:t>94.000,00</w:t>
            </w:r>
          </w:p>
        </w:tc>
        <w:tc>
          <w:tcPr>
            <w:tcW w:w="154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78" w:right="676"/>
              <w:jc w:val="center"/>
              <w:rPr>
                <w:rFonts w:ascii="Arial" w:eastAsia="Arial" w:hAnsi="Arial" w:cs="Arial"/>
                <w:szCs w:val="22"/>
              </w:rPr>
            </w:pPr>
            <w:r>
              <w:rPr>
                <w:rFonts w:ascii="Arial" w:eastAsia="Arial" w:hAnsi="Arial" w:cs="Arial"/>
                <w:szCs w:val="22"/>
              </w:rPr>
              <w:t>Γ</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center"/>
              <w:rPr>
                <w:rFonts w:ascii="Arial" w:eastAsia="Arial" w:hAnsi="Arial" w:cs="Arial"/>
                <w:szCs w:val="22"/>
              </w:rPr>
            </w:pPr>
            <w:r>
              <w:rPr>
                <w:rFonts w:ascii="Arial" w:eastAsia="Arial" w:hAnsi="Arial" w:cs="Arial"/>
                <w:szCs w:val="22"/>
                <w:lang w:val="el-GR"/>
              </w:rPr>
              <w:t>ΚΗΗ</w:t>
            </w:r>
          </w:p>
        </w:tc>
        <w:tc>
          <w:tcPr>
            <w:tcW w:w="1857" w:type="dxa"/>
            <w:tcBorders>
              <w:top w:val="single" w:sz="5" w:space="0" w:color="000000"/>
              <w:left w:val="single" w:sz="5" w:space="0" w:color="000000"/>
              <w:bottom w:val="single" w:sz="5" w:space="0" w:color="000000"/>
              <w:right w:val="single" w:sz="5" w:space="0" w:color="000000"/>
            </w:tcBorders>
          </w:tcPr>
          <w:p w:rsidR="00FE1FF8" w:rsidRPr="008803B5" w:rsidRDefault="00FE1FF8" w:rsidP="00907A8C">
            <w:pPr>
              <w:spacing w:before="42"/>
              <w:ind w:left="321"/>
              <w:rPr>
                <w:rFonts w:ascii="Arial" w:eastAsia="Arial" w:hAnsi="Arial" w:cs="Arial"/>
                <w:spacing w:val="-1"/>
                <w:szCs w:val="22"/>
                <w:lang w:val="el-GR"/>
              </w:rPr>
            </w:pPr>
            <w:r>
              <w:rPr>
                <w:rFonts w:ascii="Arial" w:eastAsia="Arial" w:hAnsi="Arial" w:cs="Arial"/>
                <w:spacing w:val="-1"/>
                <w:szCs w:val="22"/>
                <w:lang w:val="el-GR"/>
              </w:rPr>
              <w:t>ΚΗΗ 7913</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18"/>
              <w:rPr>
                <w:rFonts w:ascii="Arial" w:eastAsia="Arial" w:hAnsi="Arial" w:cs="Arial"/>
                <w:spacing w:val="-1"/>
                <w:szCs w:val="22"/>
              </w:rPr>
            </w:pPr>
            <w:r>
              <w:rPr>
                <w:rFonts w:ascii="Arial" w:eastAsia="Arial" w:hAnsi="Arial" w:cs="Arial"/>
                <w:spacing w:val="-1"/>
                <w:szCs w:val="22"/>
              </w:rPr>
              <w:t>Α</w:t>
            </w:r>
            <w:r>
              <w:rPr>
                <w:rFonts w:ascii="Arial" w:eastAsia="Arial" w:hAnsi="Arial" w:cs="Arial"/>
                <w:spacing w:val="-3"/>
                <w:szCs w:val="22"/>
              </w:rPr>
              <w:t>Π</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3"/>
                <w:szCs w:val="22"/>
              </w:rPr>
              <w:t>Ρ</w:t>
            </w:r>
            <w:r>
              <w:rPr>
                <w:rFonts w:ascii="Arial" w:eastAsia="Arial" w:hAnsi="Arial" w:cs="Arial"/>
                <w:spacing w:val="1"/>
                <w:szCs w:val="22"/>
              </w:rPr>
              <w:t>Ι</w:t>
            </w:r>
            <w:r>
              <w:rPr>
                <w:rFonts w:ascii="Arial" w:eastAsia="Arial" w:hAnsi="Arial" w:cs="Arial"/>
                <w:spacing w:val="-4"/>
                <w:szCs w:val="22"/>
              </w:rPr>
              <w:t>ΜΜ</w:t>
            </w:r>
            <w:r>
              <w:rPr>
                <w:rFonts w:ascii="Arial" w:eastAsia="Arial" w:hAnsi="Arial" w:cs="Arial"/>
                <w:spacing w:val="-1"/>
                <w:szCs w:val="22"/>
              </w:rPr>
              <w:t>Α</w:t>
            </w:r>
            <w:r>
              <w:rPr>
                <w:rFonts w:ascii="Arial" w:eastAsia="Arial" w:hAnsi="Arial" w:cs="Arial"/>
                <w:szCs w:val="22"/>
              </w:rPr>
              <w:t>ΤΟ</w:t>
            </w:r>
            <w:r>
              <w:rPr>
                <w:rFonts w:ascii="Arial" w:eastAsia="Arial" w:hAnsi="Arial" w:cs="Arial"/>
                <w:spacing w:val="-3"/>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pacing w:val="-1"/>
                <w:szCs w:val="22"/>
              </w:rPr>
            </w:pPr>
            <w:r>
              <w:rPr>
                <w:rFonts w:ascii="Arial" w:eastAsia="Arial" w:hAnsi="Arial" w:cs="Arial"/>
                <w:spacing w:val="-1"/>
                <w:szCs w:val="22"/>
              </w:rPr>
              <w:t>CARGO</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54</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1" w:right="664"/>
              <w:jc w:val="center"/>
              <w:rPr>
                <w:rFonts w:ascii="Arial" w:eastAsia="Arial" w:hAnsi="Arial" w:cs="Arial"/>
                <w:szCs w:val="22"/>
              </w:rPr>
            </w:pPr>
            <w:r>
              <w:rPr>
                <w:rFonts w:ascii="Arial" w:eastAsia="Arial" w:hAnsi="Arial" w:cs="Arial"/>
                <w:szCs w:val="22"/>
              </w:rPr>
              <w:t>2020</w:t>
            </w:r>
          </w:p>
        </w:tc>
        <w:tc>
          <w:tcPr>
            <w:tcW w:w="164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198"/>
              <w:jc w:val="center"/>
              <w:rPr>
                <w:rFonts w:ascii="Arial" w:eastAsia="Arial" w:hAnsi="Arial" w:cs="Arial"/>
                <w:szCs w:val="22"/>
                <w:lang w:val="el-GR"/>
              </w:rPr>
            </w:pPr>
            <w:r>
              <w:rPr>
                <w:rFonts w:ascii="Arial" w:eastAsia="Arial" w:hAnsi="Arial" w:cs="Arial"/>
                <w:szCs w:val="22"/>
                <w:lang w:val="el-GR"/>
              </w:rPr>
              <w:t>257.000,00</w:t>
            </w:r>
          </w:p>
        </w:tc>
        <w:tc>
          <w:tcPr>
            <w:tcW w:w="1544" w:type="dxa"/>
            <w:tcBorders>
              <w:top w:val="single" w:sz="5" w:space="0" w:color="000000"/>
              <w:left w:val="single" w:sz="5" w:space="0" w:color="000000"/>
              <w:bottom w:val="single" w:sz="5" w:space="0" w:color="000000"/>
              <w:right w:val="single" w:sz="5" w:space="0" w:color="000000"/>
            </w:tcBorders>
          </w:tcPr>
          <w:p w:rsidR="00FE1FF8" w:rsidRPr="00837251" w:rsidRDefault="00FE1FF8" w:rsidP="00907A8C">
            <w:pPr>
              <w:spacing w:before="42"/>
              <w:ind w:left="678" w:right="676"/>
              <w:jc w:val="center"/>
              <w:rPr>
                <w:rFonts w:ascii="Arial" w:eastAsia="Arial" w:hAnsi="Arial" w:cs="Arial"/>
                <w:szCs w:val="22"/>
                <w:lang w:val="el-GR"/>
              </w:rPr>
            </w:pPr>
            <w:r>
              <w:rPr>
                <w:rFonts w:ascii="Arial" w:eastAsia="Arial" w:hAnsi="Arial" w:cs="Arial"/>
                <w:szCs w:val="22"/>
                <w:lang w:val="el-GR"/>
              </w:rPr>
              <w:t>Γ</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center"/>
              <w:rPr>
                <w:rFonts w:ascii="Arial" w:eastAsia="Arial" w:hAnsi="Arial" w:cs="Arial"/>
                <w:szCs w:val="22"/>
                <w:lang w:val="el-GR"/>
              </w:rPr>
            </w:pPr>
          </w:p>
        </w:tc>
        <w:tc>
          <w:tcPr>
            <w:tcW w:w="1857" w:type="dxa"/>
            <w:tcBorders>
              <w:top w:val="single" w:sz="5" w:space="0" w:color="000000"/>
              <w:left w:val="single" w:sz="5" w:space="0" w:color="000000"/>
              <w:bottom w:val="single" w:sz="5" w:space="0" w:color="000000"/>
              <w:right w:val="single" w:sz="5" w:space="0" w:color="000000"/>
            </w:tcBorders>
          </w:tcPr>
          <w:p w:rsidR="00FE1FF8" w:rsidRPr="008803B5" w:rsidRDefault="00FE1FF8" w:rsidP="00907A8C">
            <w:pPr>
              <w:spacing w:before="42"/>
              <w:ind w:left="321"/>
              <w:rPr>
                <w:rFonts w:ascii="Arial" w:eastAsia="Arial" w:hAnsi="Arial" w:cs="Arial"/>
                <w:spacing w:val="-1"/>
                <w:szCs w:val="22"/>
              </w:rPr>
            </w:pPr>
            <w:r>
              <w:rPr>
                <w:rFonts w:ascii="Arial" w:eastAsia="Arial" w:hAnsi="Arial" w:cs="Arial"/>
                <w:spacing w:val="-1"/>
                <w:szCs w:val="22"/>
              </w:rPr>
              <w:t>KHH 7915</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r w:rsidRPr="006A6004">
              <w:rPr>
                <w:rFonts w:ascii="Arial" w:eastAsia="Arial" w:hAnsi="Arial" w:cs="Arial"/>
                <w:spacing w:val="-1"/>
                <w:szCs w:val="22"/>
              </w:rPr>
              <w:t>Α</w:t>
            </w:r>
            <w:r w:rsidRPr="006A6004">
              <w:rPr>
                <w:rFonts w:ascii="Arial" w:eastAsia="Arial" w:hAnsi="Arial" w:cs="Arial"/>
                <w:spacing w:val="-3"/>
                <w:szCs w:val="22"/>
              </w:rPr>
              <w:t>Π</w:t>
            </w:r>
            <w:r w:rsidRPr="006A6004">
              <w:rPr>
                <w:rFonts w:ascii="Arial" w:eastAsia="Arial" w:hAnsi="Arial" w:cs="Arial"/>
                <w:spacing w:val="1"/>
                <w:szCs w:val="22"/>
              </w:rPr>
              <w:t>Ο</w:t>
            </w:r>
            <w:r w:rsidRPr="006A6004">
              <w:rPr>
                <w:rFonts w:ascii="Arial" w:eastAsia="Arial" w:hAnsi="Arial" w:cs="Arial"/>
                <w:spacing w:val="-1"/>
                <w:szCs w:val="22"/>
              </w:rPr>
              <w:t>Ρ</w:t>
            </w:r>
            <w:r w:rsidRPr="006A6004">
              <w:rPr>
                <w:rFonts w:ascii="Arial" w:eastAsia="Arial" w:hAnsi="Arial" w:cs="Arial"/>
                <w:spacing w:val="-3"/>
                <w:szCs w:val="22"/>
              </w:rPr>
              <w:t>Ρ</w:t>
            </w:r>
            <w:r w:rsidRPr="006A6004">
              <w:rPr>
                <w:rFonts w:ascii="Arial" w:eastAsia="Arial" w:hAnsi="Arial" w:cs="Arial"/>
                <w:spacing w:val="1"/>
                <w:szCs w:val="22"/>
              </w:rPr>
              <w:t>Ι</w:t>
            </w:r>
            <w:r w:rsidRPr="006A6004">
              <w:rPr>
                <w:rFonts w:ascii="Arial" w:eastAsia="Arial" w:hAnsi="Arial" w:cs="Arial"/>
                <w:spacing w:val="-4"/>
                <w:szCs w:val="22"/>
              </w:rPr>
              <w:t>ΜΜ</w:t>
            </w:r>
            <w:r w:rsidRPr="006A6004">
              <w:rPr>
                <w:rFonts w:ascii="Arial" w:eastAsia="Arial" w:hAnsi="Arial" w:cs="Arial"/>
                <w:spacing w:val="-1"/>
                <w:szCs w:val="22"/>
              </w:rPr>
              <w:t>Α</w:t>
            </w:r>
            <w:r w:rsidRPr="006A6004">
              <w:rPr>
                <w:rFonts w:ascii="Arial" w:eastAsia="Arial" w:hAnsi="Arial" w:cs="Arial"/>
                <w:szCs w:val="22"/>
              </w:rPr>
              <w:t>ΤΟ</w:t>
            </w:r>
            <w:r w:rsidRPr="006A6004">
              <w:rPr>
                <w:rFonts w:ascii="Arial" w:eastAsia="Arial" w:hAnsi="Arial" w:cs="Arial"/>
                <w:spacing w:val="-3"/>
                <w:szCs w:val="22"/>
              </w:rPr>
              <w:t>Φ</w:t>
            </w:r>
            <w:r w:rsidRPr="006A6004">
              <w:rPr>
                <w:rFonts w:ascii="Arial" w:eastAsia="Arial" w:hAnsi="Arial" w:cs="Arial"/>
                <w:spacing w:val="-1"/>
                <w:szCs w:val="22"/>
              </w:rPr>
              <w:t>Ο</w:t>
            </w:r>
            <w:r w:rsidRPr="006A6004">
              <w:rPr>
                <w:rFonts w:ascii="Arial" w:eastAsia="Arial" w:hAnsi="Arial" w:cs="Arial"/>
                <w:spacing w:val="-3"/>
                <w:szCs w:val="22"/>
              </w:rPr>
              <w:t>Ρ</w:t>
            </w:r>
            <w:r w:rsidRPr="006A6004">
              <w:rPr>
                <w:rFonts w:ascii="Arial" w:eastAsia="Arial" w:hAnsi="Arial" w:cs="Arial"/>
                <w:szCs w:val="22"/>
              </w:rPr>
              <w:t>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pacing w:val="-1"/>
                <w:szCs w:val="22"/>
              </w:rPr>
            </w:pPr>
            <w:r>
              <w:rPr>
                <w:rFonts w:ascii="Arial" w:eastAsia="Arial" w:hAnsi="Arial" w:cs="Arial"/>
                <w:spacing w:val="-1"/>
                <w:szCs w:val="22"/>
              </w:rPr>
              <w:t>FORD TRUKS</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54</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1" w:right="664"/>
              <w:jc w:val="center"/>
              <w:rPr>
                <w:rFonts w:ascii="Arial" w:eastAsia="Arial" w:hAnsi="Arial" w:cs="Arial"/>
                <w:szCs w:val="22"/>
              </w:rPr>
            </w:pPr>
            <w:r>
              <w:rPr>
                <w:rFonts w:ascii="Arial" w:eastAsia="Arial" w:hAnsi="Arial" w:cs="Arial"/>
                <w:szCs w:val="22"/>
              </w:rPr>
              <w:t>2020</w:t>
            </w:r>
          </w:p>
        </w:tc>
        <w:tc>
          <w:tcPr>
            <w:tcW w:w="164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198"/>
              <w:jc w:val="center"/>
              <w:rPr>
                <w:rFonts w:ascii="Arial" w:eastAsia="Arial" w:hAnsi="Arial" w:cs="Arial"/>
                <w:szCs w:val="22"/>
                <w:lang w:val="el-GR"/>
              </w:rPr>
            </w:pPr>
            <w:r>
              <w:rPr>
                <w:rFonts w:ascii="Arial" w:eastAsia="Arial" w:hAnsi="Arial" w:cs="Arial"/>
                <w:szCs w:val="22"/>
                <w:lang w:val="el-GR"/>
              </w:rPr>
              <w:t>166,000,00</w:t>
            </w:r>
          </w:p>
        </w:tc>
        <w:tc>
          <w:tcPr>
            <w:tcW w:w="1544" w:type="dxa"/>
            <w:tcBorders>
              <w:top w:val="single" w:sz="5" w:space="0" w:color="000000"/>
              <w:left w:val="single" w:sz="5" w:space="0" w:color="000000"/>
              <w:bottom w:val="single" w:sz="5" w:space="0" w:color="000000"/>
              <w:right w:val="single" w:sz="5" w:space="0" w:color="000000"/>
            </w:tcBorders>
          </w:tcPr>
          <w:p w:rsidR="00FE1FF8" w:rsidRPr="00837251" w:rsidRDefault="00FE1FF8" w:rsidP="00907A8C">
            <w:pPr>
              <w:spacing w:before="42"/>
              <w:ind w:left="678" w:right="676"/>
              <w:jc w:val="center"/>
              <w:rPr>
                <w:rFonts w:ascii="Arial" w:eastAsia="Arial" w:hAnsi="Arial" w:cs="Arial"/>
                <w:szCs w:val="22"/>
                <w:lang w:val="el-GR"/>
              </w:rPr>
            </w:pPr>
            <w:r>
              <w:rPr>
                <w:rFonts w:ascii="Arial" w:eastAsia="Arial" w:hAnsi="Arial" w:cs="Arial"/>
                <w:szCs w:val="22"/>
                <w:lang w:val="el-GR"/>
              </w:rPr>
              <w:t>Γ</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center"/>
              <w:rPr>
                <w:rFonts w:ascii="Arial" w:eastAsia="Arial" w:hAnsi="Arial" w:cs="Arial"/>
                <w:szCs w:val="22"/>
                <w:lang w:val="el-GR"/>
              </w:rPr>
            </w:pPr>
          </w:p>
        </w:tc>
        <w:tc>
          <w:tcPr>
            <w:tcW w:w="1857" w:type="dxa"/>
            <w:tcBorders>
              <w:top w:val="single" w:sz="5" w:space="0" w:color="000000"/>
              <w:left w:val="single" w:sz="5" w:space="0" w:color="000000"/>
              <w:bottom w:val="single" w:sz="5" w:space="0" w:color="000000"/>
              <w:right w:val="single" w:sz="5" w:space="0" w:color="000000"/>
            </w:tcBorders>
          </w:tcPr>
          <w:p w:rsidR="00FE1FF8" w:rsidRPr="008803B5" w:rsidRDefault="00FE1FF8" w:rsidP="00907A8C">
            <w:pPr>
              <w:spacing w:before="42"/>
              <w:ind w:left="321"/>
              <w:rPr>
                <w:rFonts w:ascii="Arial" w:eastAsia="Arial" w:hAnsi="Arial" w:cs="Arial"/>
                <w:spacing w:val="-1"/>
                <w:szCs w:val="22"/>
              </w:rPr>
            </w:pPr>
            <w:r>
              <w:rPr>
                <w:rFonts w:ascii="Arial" w:eastAsia="Arial" w:hAnsi="Arial" w:cs="Arial"/>
                <w:spacing w:val="-1"/>
                <w:szCs w:val="22"/>
              </w:rPr>
              <w:t>KHH 7916</w:t>
            </w:r>
          </w:p>
        </w:tc>
        <w:tc>
          <w:tcPr>
            <w:tcW w:w="3788" w:type="dxa"/>
            <w:tcBorders>
              <w:top w:val="single" w:sz="5" w:space="0" w:color="000000"/>
              <w:left w:val="single" w:sz="5" w:space="0" w:color="000000"/>
              <w:bottom w:val="single" w:sz="5" w:space="0" w:color="000000"/>
              <w:right w:val="single" w:sz="5" w:space="0" w:color="000000"/>
            </w:tcBorders>
          </w:tcPr>
          <w:p w:rsidR="00FE1FF8" w:rsidRDefault="00FE1FF8" w:rsidP="00907A8C">
            <w:r w:rsidRPr="006A6004">
              <w:rPr>
                <w:rFonts w:ascii="Arial" w:eastAsia="Arial" w:hAnsi="Arial" w:cs="Arial"/>
                <w:spacing w:val="-1"/>
                <w:szCs w:val="22"/>
              </w:rPr>
              <w:t>Α</w:t>
            </w:r>
            <w:r w:rsidRPr="006A6004">
              <w:rPr>
                <w:rFonts w:ascii="Arial" w:eastAsia="Arial" w:hAnsi="Arial" w:cs="Arial"/>
                <w:spacing w:val="-3"/>
                <w:szCs w:val="22"/>
              </w:rPr>
              <w:t>Π</w:t>
            </w:r>
            <w:r w:rsidRPr="006A6004">
              <w:rPr>
                <w:rFonts w:ascii="Arial" w:eastAsia="Arial" w:hAnsi="Arial" w:cs="Arial"/>
                <w:spacing w:val="1"/>
                <w:szCs w:val="22"/>
              </w:rPr>
              <w:t>Ο</w:t>
            </w:r>
            <w:r w:rsidRPr="006A6004">
              <w:rPr>
                <w:rFonts w:ascii="Arial" w:eastAsia="Arial" w:hAnsi="Arial" w:cs="Arial"/>
                <w:spacing w:val="-1"/>
                <w:szCs w:val="22"/>
              </w:rPr>
              <w:t>Ρ</w:t>
            </w:r>
            <w:r w:rsidRPr="006A6004">
              <w:rPr>
                <w:rFonts w:ascii="Arial" w:eastAsia="Arial" w:hAnsi="Arial" w:cs="Arial"/>
                <w:spacing w:val="-3"/>
                <w:szCs w:val="22"/>
              </w:rPr>
              <w:t>Ρ</w:t>
            </w:r>
            <w:r w:rsidRPr="006A6004">
              <w:rPr>
                <w:rFonts w:ascii="Arial" w:eastAsia="Arial" w:hAnsi="Arial" w:cs="Arial"/>
                <w:spacing w:val="1"/>
                <w:szCs w:val="22"/>
              </w:rPr>
              <w:t>Ι</w:t>
            </w:r>
            <w:r w:rsidRPr="006A6004">
              <w:rPr>
                <w:rFonts w:ascii="Arial" w:eastAsia="Arial" w:hAnsi="Arial" w:cs="Arial"/>
                <w:spacing w:val="-4"/>
                <w:szCs w:val="22"/>
              </w:rPr>
              <w:t>ΜΜ</w:t>
            </w:r>
            <w:r w:rsidRPr="006A6004">
              <w:rPr>
                <w:rFonts w:ascii="Arial" w:eastAsia="Arial" w:hAnsi="Arial" w:cs="Arial"/>
                <w:spacing w:val="-1"/>
                <w:szCs w:val="22"/>
              </w:rPr>
              <w:t>Α</w:t>
            </w:r>
            <w:r w:rsidRPr="006A6004">
              <w:rPr>
                <w:rFonts w:ascii="Arial" w:eastAsia="Arial" w:hAnsi="Arial" w:cs="Arial"/>
                <w:szCs w:val="22"/>
              </w:rPr>
              <w:t>ΤΟ</w:t>
            </w:r>
            <w:r w:rsidRPr="006A6004">
              <w:rPr>
                <w:rFonts w:ascii="Arial" w:eastAsia="Arial" w:hAnsi="Arial" w:cs="Arial"/>
                <w:spacing w:val="-3"/>
                <w:szCs w:val="22"/>
              </w:rPr>
              <w:t>Φ</w:t>
            </w:r>
            <w:r w:rsidRPr="006A6004">
              <w:rPr>
                <w:rFonts w:ascii="Arial" w:eastAsia="Arial" w:hAnsi="Arial" w:cs="Arial"/>
                <w:spacing w:val="-1"/>
                <w:szCs w:val="22"/>
              </w:rPr>
              <w:t>Ο</w:t>
            </w:r>
            <w:r w:rsidRPr="006A6004">
              <w:rPr>
                <w:rFonts w:ascii="Arial" w:eastAsia="Arial" w:hAnsi="Arial" w:cs="Arial"/>
                <w:spacing w:val="-3"/>
                <w:szCs w:val="22"/>
              </w:rPr>
              <w:t>Ρ</w:t>
            </w:r>
            <w:r w:rsidRPr="006A6004">
              <w:rPr>
                <w:rFonts w:ascii="Arial" w:eastAsia="Arial" w:hAnsi="Arial" w:cs="Arial"/>
                <w:szCs w:val="22"/>
              </w:rPr>
              <w:t>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pacing w:val="-1"/>
                <w:szCs w:val="22"/>
              </w:rPr>
            </w:pPr>
            <w:r>
              <w:rPr>
                <w:rFonts w:ascii="Arial" w:eastAsia="Arial" w:hAnsi="Arial" w:cs="Arial"/>
                <w:spacing w:val="-1"/>
                <w:szCs w:val="22"/>
              </w:rPr>
              <w:t>FORD TRUKS</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54</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1" w:right="664"/>
              <w:jc w:val="center"/>
              <w:rPr>
                <w:rFonts w:ascii="Arial" w:eastAsia="Arial" w:hAnsi="Arial" w:cs="Arial"/>
                <w:szCs w:val="22"/>
              </w:rPr>
            </w:pPr>
            <w:r>
              <w:rPr>
                <w:rFonts w:ascii="Arial" w:eastAsia="Arial" w:hAnsi="Arial" w:cs="Arial"/>
                <w:szCs w:val="22"/>
              </w:rPr>
              <w:t>2020</w:t>
            </w:r>
          </w:p>
        </w:tc>
        <w:tc>
          <w:tcPr>
            <w:tcW w:w="164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198"/>
              <w:jc w:val="center"/>
              <w:rPr>
                <w:rFonts w:ascii="Arial" w:eastAsia="Arial" w:hAnsi="Arial" w:cs="Arial"/>
                <w:szCs w:val="22"/>
                <w:lang w:val="el-GR"/>
              </w:rPr>
            </w:pPr>
            <w:r>
              <w:rPr>
                <w:rFonts w:ascii="Arial" w:eastAsia="Arial" w:hAnsi="Arial" w:cs="Arial"/>
                <w:szCs w:val="22"/>
                <w:lang w:val="el-GR"/>
              </w:rPr>
              <w:t>166,000,00</w:t>
            </w:r>
          </w:p>
        </w:tc>
        <w:tc>
          <w:tcPr>
            <w:tcW w:w="1544" w:type="dxa"/>
            <w:tcBorders>
              <w:top w:val="single" w:sz="5" w:space="0" w:color="000000"/>
              <w:left w:val="single" w:sz="5" w:space="0" w:color="000000"/>
              <w:bottom w:val="single" w:sz="5" w:space="0" w:color="000000"/>
              <w:right w:val="single" w:sz="5" w:space="0" w:color="000000"/>
            </w:tcBorders>
          </w:tcPr>
          <w:p w:rsidR="00FE1FF8" w:rsidRPr="00837251" w:rsidRDefault="00FE1FF8" w:rsidP="00907A8C">
            <w:pPr>
              <w:spacing w:before="42"/>
              <w:ind w:left="678" w:right="676"/>
              <w:jc w:val="center"/>
              <w:rPr>
                <w:rFonts w:ascii="Arial" w:eastAsia="Arial" w:hAnsi="Arial" w:cs="Arial"/>
                <w:szCs w:val="22"/>
                <w:lang w:val="el-GR"/>
              </w:rPr>
            </w:pPr>
            <w:r>
              <w:rPr>
                <w:rFonts w:ascii="Arial" w:eastAsia="Arial" w:hAnsi="Arial" w:cs="Arial"/>
                <w:szCs w:val="22"/>
                <w:lang w:val="el-GR"/>
              </w:rPr>
              <w:t>Γ</w:t>
            </w:r>
          </w:p>
        </w:tc>
      </w:tr>
      <w:tr w:rsidR="00FE1FF8" w:rsidTr="00907A8C">
        <w:trPr>
          <w:gridAfter w:val="5"/>
          <w:wAfter w:w="7720" w:type="dxa"/>
          <w:trHeight w:hRule="exact" w:val="39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center"/>
              <w:rPr>
                <w:rFonts w:ascii="Arial" w:eastAsia="Arial" w:hAnsi="Arial" w:cs="Arial"/>
                <w:szCs w:val="22"/>
                <w:lang w:val="el-GR"/>
              </w:rPr>
            </w:pPr>
            <w:r>
              <w:rPr>
                <w:rFonts w:ascii="Arial" w:eastAsia="Arial" w:hAnsi="Arial" w:cs="Arial"/>
                <w:szCs w:val="22"/>
              </w:rPr>
              <w:t xml:space="preserve">KHH </w:t>
            </w:r>
          </w:p>
        </w:tc>
        <w:tc>
          <w:tcPr>
            <w:tcW w:w="185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pacing w:val="-1"/>
                <w:szCs w:val="22"/>
              </w:rPr>
            </w:pPr>
            <w:r>
              <w:rPr>
                <w:rFonts w:ascii="Arial" w:eastAsia="Arial" w:hAnsi="Arial" w:cs="Arial"/>
                <w:spacing w:val="-1"/>
                <w:szCs w:val="22"/>
              </w:rPr>
              <w:t>KHH 9150</w:t>
            </w:r>
          </w:p>
        </w:tc>
        <w:tc>
          <w:tcPr>
            <w:tcW w:w="3788" w:type="dxa"/>
            <w:tcBorders>
              <w:top w:val="single" w:sz="5" w:space="0" w:color="000000"/>
              <w:left w:val="single" w:sz="5" w:space="0" w:color="000000"/>
              <w:bottom w:val="single" w:sz="5" w:space="0" w:color="000000"/>
              <w:right w:val="single" w:sz="5" w:space="0" w:color="000000"/>
            </w:tcBorders>
          </w:tcPr>
          <w:p w:rsidR="00FE1FF8" w:rsidRPr="0020422A" w:rsidRDefault="00FE1FF8" w:rsidP="00907A8C">
            <w:pPr>
              <w:rPr>
                <w:rFonts w:ascii="Arial" w:eastAsia="Arial" w:hAnsi="Arial" w:cs="Arial"/>
                <w:spacing w:val="-1"/>
                <w:szCs w:val="22"/>
                <w:lang w:val="el-GR"/>
              </w:rPr>
            </w:pPr>
            <w:r>
              <w:rPr>
                <w:rFonts w:ascii="Arial" w:eastAsia="Arial" w:hAnsi="Arial" w:cs="Arial"/>
                <w:spacing w:val="-1"/>
                <w:szCs w:val="22"/>
              </w:rPr>
              <w:t>E</w:t>
            </w:r>
            <w:r>
              <w:rPr>
                <w:rFonts w:ascii="Arial" w:eastAsia="Arial" w:hAnsi="Arial" w:cs="Arial"/>
                <w:spacing w:val="-1"/>
                <w:szCs w:val="22"/>
                <w:lang w:val="el-GR"/>
              </w:rPr>
              <w:t>ΛΚΥΣΤΗΡΑΣ-ΕΠΙΚΑΘΗΜΕΝΟ</w:t>
            </w:r>
          </w:p>
        </w:tc>
        <w:tc>
          <w:tcPr>
            <w:tcW w:w="22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pacing w:val="-1"/>
                <w:szCs w:val="22"/>
              </w:rPr>
            </w:pPr>
            <w:r>
              <w:rPr>
                <w:rFonts w:ascii="Arial" w:eastAsia="Arial" w:hAnsi="Arial" w:cs="Arial"/>
                <w:spacing w:val="-1"/>
                <w:szCs w:val="22"/>
              </w:rPr>
              <w:t>ARCTOS</w:t>
            </w:r>
          </w:p>
        </w:tc>
        <w:tc>
          <w:tcPr>
            <w:tcW w:w="148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77</w:t>
            </w:r>
          </w:p>
        </w:tc>
        <w:tc>
          <w:tcPr>
            <w:tcW w:w="1882"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1" w:right="664"/>
              <w:jc w:val="center"/>
              <w:rPr>
                <w:rFonts w:ascii="Arial" w:eastAsia="Arial" w:hAnsi="Arial" w:cs="Arial"/>
                <w:szCs w:val="22"/>
              </w:rPr>
            </w:pPr>
            <w:r>
              <w:rPr>
                <w:rFonts w:ascii="Arial" w:eastAsia="Arial" w:hAnsi="Arial" w:cs="Arial"/>
                <w:szCs w:val="22"/>
              </w:rPr>
              <w:t>2020</w:t>
            </w:r>
          </w:p>
        </w:tc>
        <w:tc>
          <w:tcPr>
            <w:tcW w:w="164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198"/>
              <w:jc w:val="center"/>
              <w:rPr>
                <w:rFonts w:ascii="Arial" w:eastAsia="Arial" w:hAnsi="Arial" w:cs="Arial"/>
                <w:szCs w:val="22"/>
                <w:lang w:val="el-GR"/>
              </w:rPr>
            </w:pPr>
            <w:r>
              <w:rPr>
                <w:rFonts w:ascii="Arial" w:eastAsia="Arial" w:hAnsi="Arial" w:cs="Arial"/>
                <w:szCs w:val="22"/>
                <w:lang w:val="el-GR"/>
              </w:rPr>
              <w:t>285.000,00</w:t>
            </w:r>
          </w:p>
        </w:tc>
        <w:tc>
          <w:tcPr>
            <w:tcW w:w="1544" w:type="dxa"/>
            <w:tcBorders>
              <w:top w:val="single" w:sz="5" w:space="0" w:color="000000"/>
              <w:left w:val="single" w:sz="5" w:space="0" w:color="000000"/>
              <w:bottom w:val="single" w:sz="5" w:space="0" w:color="000000"/>
              <w:right w:val="single" w:sz="5" w:space="0" w:color="000000"/>
            </w:tcBorders>
          </w:tcPr>
          <w:p w:rsidR="00FE1FF8" w:rsidRPr="00837251" w:rsidRDefault="00FE1FF8" w:rsidP="00907A8C">
            <w:pPr>
              <w:spacing w:before="42"/>
              <w:ind w:left="678" w:right="676"/>
              <w:jc w:val="center"/>
              <w:rPr>
                <w:rFonts w:ascii="Arial" w:eastAsia="Arial" w:hAnsi="Arial" w:cs="Arial"/>
                <w:szCs w:val="22"/>
                <w:lang w:val="el-GR"/>
              </w:rPr>
            </w:pPr>
            <w:r>
              <w:rPr>
                <w:rFonts w:ascii="Arial" w:eastAsia="Arial" w:hAnsi="Arial" w:cs="Arial"/>
                <w:szCs w:val="22"/>
                <w:lang w:val="el-GR"/>
              </w:rPr>
              <w:t>Γ</w:t>
            </w:r>
          </w:p>
        </w:tc>
      </w:tr>
    </w:tbl>
    <w:p w:rsidR="00FE1FF8" w:rsidRDefault="00FE1FF8" w:rsidP="00FE1FF8"/>
    <w:p w:rsidR="00FE1FF8" w:rsidRPr="00CD64C5" w:rsidRDefault="00FE1FF8" w:rsidP="00FE1FF8"/>
    <w:p w:rsidR="00FE1FF8" w:rsidRPr="00CD64C5" w:rsidRDefault="00FE1FF8" w:rsidP="00FE1FF8"/>
    <w:p w:rsidR="00FE1FF8" w:rsidRPr="00CD64C5" w:rsidRDefault="00FE1FF8" w:rsidP="00FE1FF8"/>
    <w:p w:rsidR="00FE1FF8" w:rsidRPr="00CD64C5" w:rsidRDefault="00FE1FF8" w:rsidP="00FE1FF8"/>
    <w:p w:rsidR="00FE1FF8" w:rsidRPr="00CD64C5" w:rsidRDefault="00FE1FF8" w:rsidP="00FE1FF8"/>
    <w:p w:rsidR="00FE1FF8" w:rsidRDefault="00FE1FF8" w:rsidP="00FE1FF8"/>
    <w:p w:rsidR="00FE1FF8" w:rsidRDefault="00FE1FF8" w:rsidP="00FE1FF8"/>
    <w:p w:rsidR="00FE1FF8" w:rsidRDefault="00FE1FF8" w:rsidP="00FE1FF8">
      <w:pPr>
        <w:spacing w:before="9" w:line="80" w:lineRule="exact"/>
        <w:rPr>
          <w:sz w:val="8"/>
          <w:szCs w:val="8"/>
        </w:rPr>
      </w:pPr>
    </w:p>
    <w:tbl>
      <w:tblPr>
        <w:tblW w:w="0" w:type="auto"/>
        <w:tblInd w:w="94" w:type="dxa"/>
        <w:tblLayout w:type="fixed"/>
        <w:tblCellMar>
          <w:left w:w="0" w:type="dxa"/>
          <w:right w:w="0" w:type="dxa"/>
        </w:tblCellMar>
        <w:tblLook w:val="01E0"/>
      </w:tblPr>
      <w:tblGrid>
        <w:gridCol w:w="812"/>
        <w:gridCol w:w="1847"/>
        <w:gridCol w:w="3775"/>
        <w:gridCol w:w="2230"/>
        <w:gridCol w:w="1480"/>
        <w:gridCol w:w="1875"/>
        <w:gridCol w:w="1638"/>
        <w:gridCol w:w="1539"/>
      </w:tblGrid>
      <w:tr w:rsidR="00FE1FF8" w:rsidTr="00907A8C">
        <w:trPr>
          <w:trHeight w:hRule="exact" w:val="341"/>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w:t>
            </w:r>
            <w:r>
              <w:rPr>
                <w:rFonts w:ascii="Arial" w:eastAsia="Arial" w:hAnsi="Arial" w:cs="Arial"/>
                <w:spacing w:val="1"/>
                <w:szCs w:val="22"/>
              </w:rPr>
              <w:t>Ο-</w:t>
            </w:r>
            <w:r>
              <w:rPr>
                <w:rFonts w:ascii="Arial" w:eastAsia="Arial" w:hAnsi="Arial" w:cs="Arial"/>
                <w:szCs w:val="22"/>
              </w:rPr>
              <w:t>4459</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2"/>
                <w:szCs w:val="22"/>
              </w:rPr>
              <w:t>Τ</w:t>
            </w:r>
            <w:r>
              <w:rPr>
                <w:rFonts w:ascii="Arial" w:eastAsia="Arial" w:hAnsi="Arial" w:cs="Arial"/>
                <w:spacing w:val="-3"/>
                <w:szCs w:val="22"/>
              </w:rPr>
              <w:t>Η</w:t>
            </w:r>
            <w:r>
              <w:rPr>
                <w:rFonts w:ascii="Arial" w:eastAsia="Arial" w:hAnsi="Arial" w:cs="Arial"/>
                <w:szCs w:val="22"/>
              </w:rPr>
              <w:t>ΓΟ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2"/>
                <w:szCs w:val="22"/>
              </w:rPr>
              <w:t>M</w:t>
            </w:r>
            <w:r>
              <w:rPr>
                <w:rFonts w:ascii="Arial" w:eastAsia="Arial" w:hAnsi="Arial" w:cs="Arial"/>
                <w:spacing w:val="-1"/>
                <w:szCs w:val="22"/>
              </w:rPr>
              <w:t>ERCED</w:t>
            </w:r>
            <w:r>
              <w:rPr>
                <w:rFonts w:ascii="Arial" w:eastAsia="Arial" w:hAnsi="Arial" w:cs="Arial"/>
                <w:spacing w:val="1"/>
                <w:szCs w:val="22"/>
              </w:rPr>
              <w:t>E</w:t>
            </w:r>
            <w:r>
              <w:rPr>
                <w:rFonts w:ascii="Arial" w:eastAsia="Arial" w:hAnsi="Arial" w:cs="Arial"/>
                <w:szCs w:val="22"/>
              </w:rPr>
              <w:t>S</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57</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1994</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6.000,00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Β</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ΚΗΥ</w:t>
            </w:r>
            <w:r>
              <w:rPr>
                <w:rFonts w:ascii="Arial" w:eastAsia="Arial" w:hAnsi="Arial" w:cs="Arial"/>
                <w:spacing w:val="1"/>
                <w:szCs w:val="22"/>
              </w:rPr>
              <w:t>-</w:t>
            </w:r>
            <w:r>
              <w:rPr>
                <w:rFonts w:ascii="Arial" w:eastAsia="Arial" w:hAnsi="Arial" w:cs="Arial"/>
                <w:szCs w:val="22"/>
              </w:rPr>
              <w:t>5655</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2"/>
                <w:szCs w:val="22"/>
              </w:rPr>
              <w:t>Τ</w:t>
            </w:r>
            <w:r>
              <w:rPr>
                <w:rFonts w:ascii="Arial" w:eastAsia="Arial" w:hAnsi="Arial" w:cs="Arial"/>
                <w:spacing w:val="-3"/>
                <w:szCs w:val="22"/>
              </w:rPr>
              <w:t>Η</w:t>
            </w:r>
            <w:r>
              <w:rPr>
                <w:rFonts w:ascii="Arial" w:eastAsia="Arial" w:hAnsi="Arial" w:cs="Arial"/>
                <w:szCs w:val="22"/>
              </w:rPr>
              <w:t>ΓΟ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RENAU</w:t>
            </w:r>
            <w:r>
              <w:rPr>
                <w:rFonts w:ascii="Arial" w:eastAsia="Arial" w:hAnsi="Arial" w:cs="Arial"/>
                <w:szCs w:val="22"/>
              </w:rPr>
              <w:t>LT</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37</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2002</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15.000,00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Β</w:t>
            </w:r>
          </w:p>
        </w:tc>
      </w:tr>
      <w:tr w:rsidR="00FE1FF8" w:rsidTr="00907A8C">
        <w:trPr>
          <w:trHeight w:hRule="exact" w:val="338"/>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w:t>
            </w:r>
            <w:r>
              <w:rPr>
                <w:rFonts w:ascii="Arial" w:eastAsia="Arial" w:hAnsi="Arial" w:cs="Arial"/>
                <w:spacing w:val="1"/>
                <w:szCs w:val="22"/>
              </w:rPr>
              <w:t>Ι-</w:t>
            </w:r>
            <w:r>
              <w:rPr>
                <w:rFonts w:ascii="Arial" w:eastAsia="Arial" w:hAnsi="Arial" w:cs="Arial"/>
                <w:szCs w:val="22"/>
              </w:rPr>
              <w:t>1808</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2"/>
                <w:szCs w:val="22"/>
              </w:rPr>
              <w:t>Τ</w:t>
            </w:r>
            <w:r>
              <w:rPr>
                <w:rFonts w:ascii="Arial" w:eastAsia="Arial" w:hAnsi="Arial" w:cs="Arial"/>
                <w:spacing w:val="-3"/>
                <w:szCs w:val="22"/>
              </w:rPr>
              <w:t>Η</w:t>
            </w:r>
            <w:r>
              <w:rPr>
                <w:rFonts w:ascii="Arial" w:eastAsia="Arial" w:hAnsi="Arial" w:cs="Arial"/>
                <w:szCs w:val="22"/>
              </w:rPr>
              <w:t>ΓΟ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V</w:t>
            </w:r>
            <w:r>
              <w:rPr>
                <w:rFonts w:ascii="Arial" w:eastAsia="Arial" w:hAnsi="Arial" w:cs="Arial"/>
                <w:spacing w:val="1"/>
                <w:szCs w:val="22"/>
              </w:rPr>
              <w:t>O</w:t>
            </w:r>
            <w:r>
              <w:rPr>
                <w:rFonts w:ascii="Arial" w:eastAsia="Arial" w:hAnsi="Arial" w:cs="Arial"/>
                <w:szCs w:val="22"/>
              </w:rPr>
              <w:t>L</w:t>
            </w:r>
            <w:r>
              <w:rPr>
                <w:rFonts w:ascii="Arial" w:eastAsia="Arial" w:hAnsi="Arial" w:cs="Arial"/>
                <w:spacing w:val="-1"/>
                <w:szCs w:val="22"/>
              </w:rPr>
              <w:t>V</w:t>
            </w:r>
            <w:r>
              <w:rPr>
                <w:rFonts w:ascii="Arial" w:eastAsia="Arial" w:hAnsi="Arial" w:cs="Arial"/>
                <w:szCs w:val="22"/>
              </w:rPr>
              <w:t>O</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33</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2000</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12.000,00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Β</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ΚΗ</w:t>
            </w:r>
            <w:r>
              <w:rPr>
                <w:rFonts w:ascii="Arial" w:eastAsia="Arial" w:hAnsi="Arial" w:cs="Arial"/>
                <w:spacing w:val="1"/>
                <w:szCs w:val="22"/>
              </w:rPr>
              <w:t>Ι-</w:t>
            </w:r>
            <w:r>
              <w:rPr>
                <w:rFonts w:ascii="Arial" w:eastAsia="Arial" w:hAnsi="Arial" w:cs="Arial"/>
                <w:szCs w:val="22"/>
              </w:rPr>
              <w:t>6664</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2"/>
                <w:szCs w:val="22"/>
              </w:rPr>
              <w:t>Τ</w:t>
            </w:r>
            <w:r>
              <w:rPr>
                <w:rFonts w:ascii="Arial" w:eastAsia="Arial" w:hAnsi="Arial" w:cs="Arial"/>
                <w:spacing w:val="-3"/>
                <w:szCs w:val="22"/>
              </w:rPr>
              <w:t>Η</w:t>
            </w:r>
            <w:r>
              <w:rPr>
                <w:rFonts w:ascii="Arial" w:eastAsia="Arial" w:hAnsi="Arial" w:cs="Arial"/>
                <w:szCs w:val="22"/>
              </w:rPr>
              <w:t>ΓΟ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DA</w:t>
            </w:r>
            <w:r>
              <w:rPr>
                <w:rFonts w:ascii="Arial" w:eastAsia="Arial" w:hAnsi="Arial" w:cs="Arial"/>
                <w:spacing w:val="1"/>
                <w:szCs w:val="22"/>
              </w:rPr>
              <w:t>I</w:t>
            </w:r>
            <w:r>
              <w:rPr>
                <w:rFonts w:ascii="Arial" w:eastAsia="Arial" w:hAnsi="Arial" w:cs="Arial"/>
                <w:spacing w:val="-4"/>
                <w:szCs w:val="22"/>
              </w:rPr>
              <w:t>M</w:t>
            </w:r>
            <w:r>
              <w:rPr>
                <w:rFonts w:ascii="Arial" w:eastAsia="Arial" w:hAnsi="Arial" w:cs="Arial"/>
                <w:szCs w:val="22"/>
              </w:rPr>
              <w:t>L</w:t>
            </w:r>
            <w:r>
              <w:rPr>
                <w:rFonts w:ascii="Arial" w:eastAsia="Arial" w:hAnsi="Arial" w:cs="Arial"/>
                <w:spacing w:val="1"/>
                <w:szCs w:val="22"/>
              </w:rPr>
              <w:t>E</w:t>
            </w:r>
            <w:r>
              <w:rPr>
                <w:rFonts w:ascii="Arial" w:eastAsia="Arial" w:hAnsi="Arial" w:cs="Arial"/>
                <w:szCs w:val="22"/>
              </w:rPr>
              <w:t>R</w:t>
            </w:r>
            <w:r>
              <w:rPr>
                <w:rFonts w:ascii="Arial" w:eastAsia="Arial" w:hAnsi="Arial" w:cs="Arial"/>
                <w:spacing w:val="1"/>
                <w:szCs w:val="22"/>
              </w:rPr>
              <w:t xml:space="preserve"> </w:t>
            </w:r>
            <w:r>
              <w:rPr>
                <w:rFonts w:ascii="Arial" w:eastAsia="Arial" w:hAnsi="Arial" w:cs="Arial"/>
                <w:spacing w:val="-1"/>
                <w:szCs w:val="22"/>
              </w:rPr>
              <w:t>CHR.</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584" w:right="586"/>
              <w:jc w:val="center"/>
              <w:rPr>
                <w:rFonts w:ascii="Arial" w:eastAsia="Arial" w:hAnsi="Arial" w:cs="Arial"/>
                <w:szCs w:val="22"/>
              </w:rPr>
            </w:pPr>
            <w:r>
              <w:rPr>
                <w:rFonts w:ascii="Arial" w:eastAsia="Arial" w:hAnsi="Arial" w:cs="Arial"/>
                <w:szCs w:val="22"/>
              </w:rPr>
              <w:t>72</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2006</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4"/>
              <w:ind w:left="193"/>
              <w:jc w:val="center"/>
              <w:rPr>
                <w:rFonts w:ascii="Arial" w:eastAsia="Arial" w:hAnsi="Arial" w:cs="Arial"/>
                <w:szCs w:val="22"/>
                <w:lang w:val="el-GR"/>
              </w:rPr>
            </w:pPr>
            <w:r>
              <w:rPr>
                <w:rFonts w:ascii="Arial" w:eastAsia="Arial" w:hAnsi="Arial" w:cs="Arial"/>
                <w:szCs w:val="22"/>
                <w:lang w:val="el-GR"/>
              </w:rPr>
              <w:t>25.000,00</w:t>
            </w:r>
          </w:p>
        </w:tc>
        <w:tc>
          <w:tcPr>
            <w:tcW w:w="1539" w:type="dxa"/>
            <w:tcBorders>
              <w:top w:val="single" w:sz="5" w:space="0" w:color="000000"/>
              <w:left w:val="single" w:sz="5" w:space="0" w:color="000000"/>
              <w:bottom w:val="single" w:sz="5" w:space="0" w:color="000000"/>
              <w:right w:val="single" w:sz="5" w:space="0" w:color="000000"/>
            </w:tcBorders>
          </w:tcPr>
          <w:p w:rsidR="00FE1FF8" w:rsidRPr="009547FB" w:rsidRDefault="00FE1FF8" w:rsidP="00907A8C">
            <w:pPr>
              <w:spacing w:before="44"/>
              <w:ind w:left="678" w:right="676"/>
              <w:jc w:val="center"/>
              <w:rPr>
                <w:rFonts w:ascii="Arial" w:eastAsia="Arial" w:hAnsi="Arial" w:cs="Arial"/>
                <w:szCs w:val="22"/>
                <w:lang w:val="el-GR"/>
              </w:rPr>
            </w:pPr>
            <w:r>
              <w:rPr>
                <w:rFonts w:ascii="Arial" w:eastAsia="Arial" w:hAnsi="Arial" w:cs="Arial"/>
                <w:szCs w:val="22"/>
                <w:lang w:val="el-GR"/>
              </w:rPr>
              <w:t>Β</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Pr="00FA5C5E" w:rsidRDefault="00FE1FF8" w:rsidP="00FE1FF8">
            <w:pPr>
              <w:numPr>
                <w:ilvl w:val="0"/>
                <w:numId w:val="18"/>
              </w:numPr>
              <w:suppressAutoHyphens w:val="0"/>
              <w:spacing w:before="44" w:after="0"/>
              <w:jc w:val="left"/>
              <w:rPr>
                <w:rFonts w:ascii="Arial" w:eastAsia="Arial" w:hAnsi="Arial" w:cs="Arial"/>
                <w:szCs w:val="22"/>
                <w:lang w:val="el-GR"/>
              </w:rPr>
            </w:pPr>
          </w:p>
        </w:tc>
        <w:tc>
          <w:tcPr>
            <w:tcW w:w="1847" w:type="dxa"/>
            <w:tcBorders>
              <w:top w:val="single" w:sz="5" w:space="0" w:color="000000"/>
              <w:left w:val="single" w:sz="5" w:space="0" w:color="000000"/>
              <w:bottom w:val="single" w:sz="5" w:space="0" w:color="000000"/>
              <w:right w:val="single" w:sz="5" w:space="0" w:color="000000"/>
            </w:tcBorders>
          </w:tcPr>
          <w:p w:rsidR="00FE1FF8" w:rsidRPr="00FA5C5E" w:rsidRDefault="00FE1FF8" w:rsidP="00907A8C">
            <w:pPr>
              <w:spacing w:before="44"/>
              <w:ind w:left="323"/>
              <w:rPr>
                <w:rFonts w:ascii="Arial" w:eastAsia="Arial" w:hAnsi="Arial" w:cs="Arial"/>
                <w:spacing w:val="-1"/>
                <w:szCs w:val="22"/>
                <w:lang w:val="el-GR"/>
              </w:rPr>
            </w:pPr>
            <w:r>
              <w:rPr>
                <w:rFonts w:ascii="Arial" w:eastAsia="Arial" w:hAnsi="Arial" w:cs="Arial"/>
                <w:spacing w:val="-1"/>
                <w:szCs w:val="22"/>
                <w:lang w:val="el-GR"/>
              </w:rPr>
              <w:t>ΚΗΗ 5601</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pacing w:val="-1"/>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2"/>
                <w:szCs w:val="22"/>
              </w:rPr>
              <w:t>Τ</w:t>
            </w:r>
            <w:r>
              <w:rPr>
                <w:rFonts w:ascii="Arial" w:eastAsia="Arial" w:hAnsi="Arial" w:cs="Arial"/>
                <w:spacing w:val="-3"/>
                <w:szCs w:val="22"/>
              </w:rPr>
              <w:t>Η</w:t>
            </w:r>
            <w:r>
              <w:rPr>
                <w:rFonts w:ascii="Arial" w:eastAsia="Arial" w:hAnsi="Arial" w:cs="Arial"/>
                <w:szCs w:val="22"/>
              </w:rPr>
              <w:t>ΓΟ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pacing w:val="-4"/>
                <w:szCs w:val="22"/>
              </w:rPr>
            </w:pPr>
            <w:r>
              <w:rPr>
                <w:rFonts w:ascii="Arial" w:eastAsia="Arial" w:hAnsi="Arial" w:cs="Arial"/>
                <w:spacing w:val="-4"/>
                <w:szCs w:val="22"/>
              </w:rPr>
              <w:t>NISSAN NT400</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584" w:right="586"/>
              <w:jc w:val="center"/>
              <w:rPr>
                <w:rFonts w:ascii="Arial" w:eastAsia="Arial" w:hAnsi="Arial" w:cs="Arial"/>
                <w:szCs w:val="22"/>
              </w:rPr>
            </w:pPr>
            <w:r>
              <w:rPr>
                <w:rFonts w:ascii="Arial" w:eastAsia="Arial" w:hAnsi="Arial" w:cs="Arial"/>
                <w:szCs w:val="22"/>
              </w:rPr>
              <w:t>96</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2018</w:t>
            </w:r>
          </w:p>
        </w:tc>
        <w:tc>
          <w:tcPr>
            <w:tcW w:w="16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42"/>
              <w:jc w:val="center"/>
              <w:rPr>
                <w:rFonts w:ascii="Arial" w:eastAsia="Arial" w:hAnsi="Arial" w:cs="Arial"/>
                <w:szCs w:val="22"/>
                <w:lang w:val="el-GR"/>
              </w:rPr>
            </w:pPr>
            <w:r>
              <w:rPr>
                <w:rFonts w:ascii="Arial" w:eastAsia="Arial" w:hAnsi="Arial" w:cs="Arial"/>
                <w:szCs w:val="22"/>
                <w:lang w:val="el-GR"/>
              </w:rPr>
              <w:t>56.420,00</w:t>
            </w:r>
          </w:p>
        </w:tc>
        <w:tc>
          <w:tcPr>
            <w:tcW w:w="1539" w:type="dxa"/>
            <w:tcBorders>
              <w:top w:val="single" w:sz="5" w:space="0" w:color="000000"/>
              <w:left w:val="single" w:sz="5" w:space="0" w:color="000000"/>
              <w:bottom w:val="single" w:sz="5" w:space="0" w:color="000000"/>
              <w:right w:val="single" w:sz="5" w:space="0" w:color="000000"/>
            </w:tcBorders>
          </w:tcPr>
          <w:p w:rsidR="00FE1FF8" w:rsidRPr="00556CBA" w:rsidRDefault="00FE1FF8" w:rsidP="00907A8C">
            <w:pPr>
              <w:spacing w:before="44"/>
              <w:ind w:left="663" w:right="665"/>
              <w:jc w:val="center"/>
              <w:rPr>
                <w:rFonts w:ascii="Arial" w:eastAsia="Arial" w:hAnsi="Arial" w:cs="Arial"/>
                <w:szCs w:val="22"/>
                <w:lang w:val="el-GR"/>
              </w:rPr>
            </w:pPr>
            <w:r>
              <w:rPr>
                <w:rFonts w:ascii="Arial" w:eastAsia="Arial" w:hAnsi="Arial" w:cs="Arial"/>
                <w:szCs w:val="22"/>
                <w:lang w:val="el-GR"/>
              </w:rPr>
              <w:t>Γ</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ΚΗΥ</w:t>
            </w:r>
            <w:r>
              <w:rPr>
                <w:rFonts w:ascii="Arial" w:eastAsia="Arial" w:hAnsi="Arial" w:cs="Arial"/>
                <w:spacing w:val="1"/>
                <w:szCs w:val="22"/>
              </w:rPr>
              <w:t>-</w:t>
            </w:r>
            <w:r>
              <w:rPr>
                <w:rFonts w:ascii="Arial" w:eastAsia="Arial" w:hAnsi="Arial" w:cs="Arial"/>
                <w:szCs w:val="22"/>
              </w:rPr>
              <w:t>5717</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2"/>
                <w:szCs w:val="22"/>
              </w:rPr>
              <w:t>Τ</w:t>
            </w:r>
            <w:r>
              <w:rPr>
                <w:rFonts w:ascii="Arial" w:eastAsia="Arial" w:hAnsi="Arial" w:cs="Arial"/>
                <w:spacing w:val="-3"/>
                <w:szCs w:val="22"/>
              </w:rPr>
              <w:t>Η</w:t>
            </w:r>
            <w:r>
              <w:rPr>
                <w:rFonts w:ascii="Arial" w:eastAsia="Arial" w:hAnsi="Arial" w:cs="Arial"/>
                <w:szCs w:val="22"/>
              </w:rPr>
              <w:t>ΓΟ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4"/>
                <w:szCs w:val="22"/>
              </w:rPr>
              <w:t>M</w:t>
            </w:r>
            <w:r>
              <w:rPr>
                <w:rFonts w:ascii="Arial" w:eastAsia="Arial" w:hAnsi="Arial" w:cs="Arial"/>
                <w:spacing w:val="1"/>
                <w:szCs w:val="22"/>
              </w:rPr>
              <w:t>I</w:t>
            </w:r>
            <w:r>
              <w:rPr>
                <w:rFonts w:ascii="Arial" w:eastAsia="Arial" w:hAnsi="Arial" w:cs="Arial"/>
                <w:spacing w:val="2"/>
                <w:szCs w:val="22"/>
              </w:rPr>
              <w:t>T</w:t>
            </w:r>
            <w:r>
              <w:rPr>
                <w:rFonts w:ascii="Arial" w:eastAsia="Arial" w:hAnsi="Arial" w:cs="Arial"/>
                <w:spacing w:val="-1"/>
                <w:szCs w:val="22"/>
              </w:rPr>
              <w:t>SUB</w:t>
            </w:r>
            <w:r>
              <w:rPr>
                <w:rFonts w:ascii="Arial" w:eastAsia="Arial" w:hAnsi="Arial" w:cs="Arial"/>
                <w:spacing w:val="1"/>
                <w:szCs w:val="22"/>
              </w:rPr>
              <w:t>I</w:t>
            </w:r>
            <w:r>
              <w:rPr>
                <w:rFonts w:ascii="Arial" w:eastAsia="Arial" w:hAnsi="Arial" w:cs="Arial"/>
                <w:spacing w:val="-1"/>
                <w:szCs w:val="22"/>
              </w:rPr>
              <w:t>SH</w:t>
            </w:r>
            <w:r>
              <w:rPr>
                <w:rFonts w:ascii="Arial" w:eastAsia="Arial" w:hAnsi="Arial" w:cs="Arial"/>
                <w:szCs w:val="22"/>
              </w:rPr>
              <w:t>I</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15</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1996</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2"/>
              <w:ind w:left="342"/>
              <w:jc w:val="center"/>
              <w:rPr>
                <w:rFonts w:ascii="Arial" w:eastAsia="Arial" w:hAnsi="Arial" w:cs="Arial"/>
                <w:szCs w:val="22"/>
                <w:lang w:val="el-GR"/>
              </w:rPr>
            </w:pPr>
            <w:r>
              <w:rPr>
                <w:rFonts w:ascii="Arial" w:eastAsia="Arial" w:hAnsi="Arial" w:cs="Arial"/>
                <w:szCs w:val="22"/>
                <w:lang w:val="el-GR"/>
              </w:rPr>
              <w:t>2.500,00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Β</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ΚΗΥ</w:t>
            </w:r>
            <w:r>
              <w:rPr>
                <w:rFonts w:ascii="Arial" w:eastAsia="Arial" w:hAnsi="Arial" w:cs="Arial"/>
                <w:spacing w:val="1"/>
                <w:szCs w:val="22"/>
              </w:rPr>
              <w:t>-</w:t>
            </w:r>
            <w:r>
              <w:rPr>
                <w:rFonts w:ascii="Arial" w:eastAsia="Arial" w:hAnsi="Arial" w:cs="Arial"/>
                <w:szCs w:val="22"/>
              </w:rPr>
              <w:t>5716</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2"/>
                <w:szCs w:val="22"/>
              </w:rPr>
              <w:t>Τ</w:t>
            </w:r>
            <w:r>
              <w:rPr>
                <w:rFonts w:ascii="Arial" w:eastAsia="Arial" w:hAnsi="Arial" w:cs="Arial"/>
                <w:spacing w:val="-3"/>
                <w:szCs w:val="22"/>
              </w:rPr>
              <w:t>Η</w:t>
            </w:r>
            <w:r>
              <w:rPr>
                <w:rFonts w:ascii="Arial" w:eastAsia="Arial" w:hAnsi="Arial" w:cs="Arial"/>
                <w:szCs w:val="22"/>
              </w:rPr>
              <w:t>ΓΟ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4"/>
                <w:szCs w:val="22"/>
              </w:rPr>
              <w:t>M</w:t>
            </w:r>
            <w:r>
              <w:rPr>
                <w:rFonts w:ascii="Arial" w:eastAsia="Arial" w:hAnsi="Arial" w:cs="Arial"/>
                <w:spacing w:val="1"/>
                <w:szCs w:val="22"/>
              </w:rPr>
              <w:t>I</w:t>
            </w:r>
            <w:r>
              <w:rPr>
                <w:rFonts w:ascii="Arial" w:eastAsia="Arial" w:hAnsi="Arial" w:cs="Arial"/>
                <w:spacing w:val="2"/>
                <w:szCs w:val="22"/>
              </w:rPr>
              <w:t>T</w:t>
            </w:r>
            <w:r>
              <w:rPr>
                <w:rFonts w:ascii="Arial" w:eastAsia="Arial" w:hAnsi="Arial" w:cs="Arial"/>
                <w:spacing w:val="-1"/>
                <w:szCs w:val="22"/>
              </w:rPr>
              <w:t>SUB</w:t>
            </w:r>
            <w:r>
              <w:rPr>
                <w:rFonts w:ascii="Arial" w:eastAsia="Arial" w:hAnsi="Arial" w:cs="Arial"/>
                <w:spacing w:val="1"/>
                <w:szCs w:val="22"/>
              </w:rPr>
              <w:t>I</w:t>
            </w:r>
            <w:r>
              <w:rPr>
                <w:rFonts w:ascii="Arial" w:eastAsia="Arial" w:hAnsi="Arial" w:cs="Arial"/>
                <w:spacing w:val="-1"/>
                <w:szCs w:val="22"/>
              </w:rPr>
              <w:t>S</w:t>
            </w:r>
            <w:r>
              <w:rPr>
                <w:rFonts w:ascii="Arial" w:eastAsia="Arial" w:hAnsi="Arial" w:cs="Arial"/>
                <w:szCs w:val="22"/>
              </w:rPr>
              <w:t>HI</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15</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1996</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2"/>
              <w:ind w:left="342"/>
              <w:jc w:val="center"/>
              <w:rPr>
                <w:rFonts w:ascii="Arial" w:eastAsia="Arial" w:hAnsi="Arial" w:cs="Arial"/>
                <w:szCs w:val="22"/>
                <w:lang w:val="el-GR"/>
              </w:rPr>
            </w:pPr>
            <w:r>
              <w:rPr>
                <w:rFonts w:ascii="Arial" w:eastAsia="Arial" w:hAnsi="Arial" w:cs="Arial"/>
                <w:szCs w:val="22"/>
                <w:lang w:val="el-GR"/>
              </w:rPr>
              <w:t>2.500,00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Β</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ΚΗΥ</w:t>
            </w:r>
            <w:r>
              <w:rPr>
                <w:rFonts w:ascii="Arial" w:eastAsia="Arial" w:hAnsi="Arial" w:cs="Arial"/>
                <w:spacing w:val="1"/>
                <w:szCs w:val="22"/>
              </w:rPr>
              <w:t>-</w:t>
            </w:r>
            <w:r>
              <w:rPr>
                <w:rFonts w:ascii="Arial" w:eastAsia="Arial" w:hAnsi="Arial" w:cs="Arial"/>
                <w:szCs w:val="22"/>
              </w:rPr>
              <w:t>8801</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2"/>
                <w:szCs w:val="22"/>
              </w:rPr>
              <w:t>Τ</w:t>
            </w:r>
            <w:r>
              <w:rPr>
                <w:rFonts w:ascii="Arial" w:eastAsia="Arial" w:hAnsi="Arial" w:cs="Arial"/>
                <w:spacing w:val="-3"/>
                <w:szCs w:val="22"/>
              </w:rPr>
              <w:t>Η</w:t>
            </w:r>
            <w:r>
              <w:rPr>
                <w:rFonts w:ascii="Arial" w:eastAsia="Arial" w:hAnsi="Arial" w:cs="Arial"/>
                <w:szCs w:val="22"/>
              </w:rPr>
              <w:t>ΓΟ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zCs w:val="22"/>
              </w:rPr>
              <w:t>FIAT</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46" w:right="646"/>
              <w:jc w:val="center"/>
              <w:rPr>
                <w:rFonts w:ascii="Arial" w:eastAsia="Arial" w:hAnsi="Arial" w:cs="Arial"/>
                <w:szCs w:val="22"/>
              </w:rPr>
            </w:pPr>
            <w:r>
              <w:rPr>
                <w:rFonts w:ascii="Arial" w:eastAsia="Arial" w:hAnsi="Arial" w:cs="Arial"/>
                <w:szCs w:val="22"/>
              </w:rPr>
              <w:t>9</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1999</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2"/>
              <w:ind w:left="342"/>
              <w:jc w:val="center"/>
              <w:rPr>
                <w:rFonts w:ascii="Arial" w:eastAsia="Arial" w:hAnsi="Arial" w:cs="Arial"/>
                <w:szCs w:val="22"/>
                <w:lang w:val="el-GR"/>
              </w:rPr>
            </w:pPr>
            <w:r>
              <w:rPr>
                <w:rFonts w:ascii="Arial" w:eastAsia="Arial" w:hAnsi="Arial" w:cs="Arial"/>
                <w:szCs w:val="22"/>
                <w:lang w:val="el-GR"/>
              </w:rPr>
              <w:t>3.000,00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Β</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pacing w:val="-2"/>
                <w:szCs w:val="22"/>
              </w:rPr>
            </w:pPr>
            <w:r>
              <w:rPr>
                <w:rFonts w:ascii="Arial" w:eastAsia="Arial" w:hAnsi="Arial" w:cs="Arial"/>
                <w:spacing w:val="-2"/>
                <w:szCs w:val="22"/>
              </w:rPr>
              <w:t>KHH 8347</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pacing w:val="-1"/>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2"/>
                <w:szCs w:val="22"/>
              </w:rPr>
              <w:t>Τ</w:t>
            </w:r>
            <w:r>
              <w:rPr>
                <w:rFonts w:ascii="Arial" w:eastAsia="Arial" w:hAnsi="Arial" w:cs="Arial"/>
                <w:spacing w:val="-3"/>
                <w:szCs w:val="22"/>
              </w:rPr>
              <w:t>Η</w:t>
            </w:r>
            <w:r>
              <w:rPr>
                <w:rFonts w:ascii="Arial" w:eastAsia="Arial" w:hAnsi="Arial" w:cs="Arial"/>
                <w:szCs w:val="22"/>
              </w:rPr>
              <w:t>ΓΟ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pacing w:val="-1"/>
                <w:szCs w:val="22"/>
              </w:rPr>
            </w:pPr>
            <w:r>
              <w:rPr>
                <w:rFonts w:ascii="Arial" w:eastAsia="Arial" w:hAnsi="Arial" w:cs="Arial"/>
                <w:spacing w:val="-1"/>
                <w:szCs w:val="22"/>
              </w:rPr>
              <w:t>FIAT DOBLO</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88</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2019</w:t>
            </w:r>
          </w:p>
        </w:tc>
        <w:tc>
          <w:tcPr>
            <w:tcW w:w="1638" w:type="dxa"/>
            <w:tcBorders>
              <w:top w:val="single" w:sz="5" w:space="0" w:color="000000"/>
              <w:left w:val="single" w:sz="5" w:space="0" w:color="000000"/>
              <w:bottom w:val="single" w:sz="5" w:space="0" w:color="000000"/>
              <w:right w:val="single" w:sz="5" w:space="0" w:color="000000"/>
            </w:tcBorders>
          </w:tcPr>
          <w:p w:rsidR="00FE1FF8" w:rsidRPr="00970A98" w:rsidRDefault="00FE1FF8" w:rsidP="00907A8C">
            <w:pPr>
              <w:spacing w:before="42"/>
              <w:ind w:left="193"/>
              <w:jc w:val="center"/>
              <w:rPr>
                <w:rFonts w:ascii="Arial" w:eastAsia="Arial" w:hAnsi="Arial" w:cs="Arial"/>
                <w:szCs w:val="22"/>
                <w:lang w:val="el-GR"/>
              </w:rPr>
            </w:pPr>
            <w:r w:rsidRPr="00970A98">
              <w:rPr>
                <w:rFonts w:ascii="Arial" w:eastAsia="Arial" w:hAnsi="Arial" w:cs="Arial"/>
                <w:szCs w:val="22"/>
              </w:rPr>
              <w:t>23</w:t>
            </w:r>
            <w:r>
              <w:rPr>
                <w:rFonts w:ascii="Arial" w:eastAsia="Arial" w:hAnsi="Arial" w:cs="Arial"/>
                <w:szCs w:val="22"/>
              </w:rPr>
              <w:t>.</w:t>
            </w:r>
            <w:r w:rsidRPr="00970A98">
              <w:rPr>
                <w:rFonts w:ascii="Arial" w:eastAsia="Arial" w:hAnsi="Arial" w:cs="Arial"/>
                <w:szCs w:val="22"/>
              </w:rPr>
              <w:t>455</w:t>
            </w:r>
            <w:r>
              <w:rPr>
                <w:rFonts w:ascii="Arial" w:eastAsia="Arial" w:hAnsi="Arial" w:cs="Arial"/>
                <w:szCs w:val="22"/>
                <w:lang w:val="el-GR"/>
              </w:rPr>
              <w:t>,00</w:t>
            </w:r>
          </w:p>
        </w:tc>
        <w:tc>
          <w:tcPr>
            <w:tcW w:w="1539" w:type="dxa"/>
            <w:tcBorders>
              <w:top w:val="single" w:sz="5" w:space="0" w:color="000000"/>
              <w:left w:val="single" w:sz="5" w:space="0" w:color="000000"/>
              <w:bottom w:val="single" w:sz="5" w:space="0" w:color="000000"/>
              <w:right w:val="single" w:sz="5" w:space="0" w:color="000000"/>
            </w:tcBorders>
          </w:tcPr>
          <w:p w:rsidR="00FE1FF8" w:rsidRPr="00970A98" w:rsidRDefault="00FE1FF8" w:rsidP="00907A8C">
            <w:pPr>
              <w:spacing w:before="42"/>
              <w:ind w:left="663" w:right="665"/>
              <w:jc w:val="center"/>
              <w:rPr>
                <w:rFonts w:ascii="Arial" w:eastAsia="Arial" w:hAnsi="Arial" w:cs="Arial"/>
                <w:szCs w:val="22"/>
              </w:rPr>
            </w:pPr>
            <w:r>
              <w:rPr>
                <w:rFonts w:ascii="Arial" w:eastAsia="Arial" w:hAnsi="Arial" w:cs="Arial"/>
                <w:szCs w:val="22"/>
                <w:lang w:val="el-GR"/>
              </w:rPr>
              <w:t>Γ</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pacing w:val="-2"/>
                <w:szCs w:val="22"/>
              </w:rPr>
            </w:pPr>
            <w:r>
              <w:rPr>
                <w:rFonts w:ascii="Arial" w:eastAsia="Arial" w:hAnsi="Arial" w:cs="Arial"/>
                <w:spacing w:val="-2"/>
                <w:szCs w:val="22"/>
              </w:rPr>
              <w:t>KHH 8324</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pacing w:val="-1"/>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pacing w:val="2"/>
                <w:szCs w:val="22"/>
              </w:rPr>
              <w:t>Τ</w:t>
            </w:r>
            <w:r>
              <w:rPr>
                <w:rFonts w:ascii="Arial" w:eastAsia="Arial" w:hAnsi="Arial" w:cs="Arial"/>
                <w:spacing w:val="-3"/>
                <w:szCs w:val="22"/>
              </w:rPr>
              <w:t>Η</w:t>
            </w:r>
            <w:r>
              <w:rPr>
                <w:rFonts w:ascii="Arial" w:eastAsia="Arial" w:hAnsi="Arial" w:cs="Arial"/>
                <w:szCs w:val="22"/>
              </w:rPr>
              <w:t>ΓΟ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pacing w:val="-1"/>
                <w:szCs w:val="22"/>
              </w:rPr>
            </w:pPr>
            <w:r>
              <w:rPr>
                <w:rFonts w:ascii="Arial" w:eastAsia="Arial" w:hAnsi="Arial" w:cs="Arial"/>
                <w:spacing w:val="-1"/>
                <w:szCs w:val="22"/>
              </w:rPr>
              <w:t>MITSUBISHI</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113</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2018</w:t>
            </w:r>
          </w:p>
        </w:tc>
        <w:tc>
          <w:tcPr>
            <w:tcW w:w="1638" w:type="dxa"/>
            <w:tcBorders>
              <w:top w:val="single" w:sz="5" w:space="0" w:color="000000"/>
              <w:left w:val="single" w:sz="5" w:space="0" w:color="000000"/>
              <w:bottom w:val="single" w:sz="5" w:space="0" w:color="000000"/>
              <w:right w:val="single" w:sz="5" w:space="0" w:color="000000"/>
            </w:tcBorders>
          </w:tcPr>
          <w:p w:rsidR="00FE1FF8" w:rsidRPr="00970A98"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26.408,00</w:t>
            </w:r>
          </w:p>
        </w:tc>
        <w:tc>
          <w:tcPr>
            <w:tcW w:w="1539" w:type="dxa"/>
            <w:tcBorders>
              <w:top w:val="single" w:sz="5" w:space="0" w:color="000000"/>
              <w:left w:val="single" w:sz="5" w:space="0" w:color="000000"/>
              <w:bottom w:val="single" w:sz="5" w:space="0" w:color="000000"/>
              <w:right w:val="single" w:sz="5" w:space="0" w:color="000000"/>
            </w:tcBorders>
          </w:tcPr>
          <w:p w:rsidR="00FE1FF8" w:rsidRPr="00970A98" w:rsidRDefault="00FE1FF8" w:rsidP="00907A8C">
            <w:pPr>
              <w:spacing w:before="42"/>
              <w:ind w:left="663" w:right="665"/>
              <w:jc w:val="center"/>
              <w:rPr>
                <w:rFonts w:ascii="Arial" w:eastAsia="Arial" w:hAnsi="Arial" w:cs="Arial"/>
                <w:szCs w:val="22"/>
              </w:rPr>
            </w:pPr>
            <w:r>
              <w:rPr>
                <w:rFonts w:ascii="Arial" w:eastAsia="Arial" w:hAnsi="Arial" w:cs="Arial"/>
                <w:szCs w:val="22"/>
                <w:lang w:val="el-GR"/>
              </w:rPr>
              <w:t>Γ</w:t>
            </w:r>
          </w:p>
        </w:tc>
      </w:tr>
      <w:tr w:rsidR="00FE1FF8" w:rsidTr="00907A8C">
        <w:trPr>
          <w:trHeight w:hRule="exact" w:val="341"/>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2"/>
                <w:szCs w:val="22"/>
              </w:rPr>
              <w:t>Μ</w:t>
            </w:r>
            <w:r>
              <w:rPr>
                <w:rFonts w:ascii="Arial" w:eastAsia="Arial" w:hAnsi="Arial" w:cs="Arial"/>
                <w:spacing w:val="-1"/>
                <w:szCs w:val="22"/>
              </w:rPr>
              <w:t>Ε</w:t>
            </w:r>
            <w:r>
              <w:rPr>
                <w:rFonts w:ascii="Arial" w:eastAsia="Arial" w:hAnsi="Arial" w:cs="Arial"/>
                <w:spacing w:val="1"/>
                <w:szCs w:val="22"/>
              </w:rPr>
              <w:t>-</w:t>
            </w:r>
            <w:r>
              <w:rPr>
                <w:rFonts w:ascii="Arial" w:eastAsia="Arial" w:hAnsi="Arial" w:cs="Arial"/>
                <w:szCs w:val="22"/>
              </w:rPr>
              <w:t>87335</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zCs w:val="22"/>
              </w:rPr>
              <w:t>Τ</w:t>
            </w:r>
            <w:r>
              <w:rPr>
                <w:rFonts w:ascii="Arial" w:eastAsia="Arial" w:hAnsi="Arial" w:cs="Arial"/>
                <w:spacing w:val="-2"/>
                <w:szCs w:val="22"/>
              </w:rPr>
              <w:t>Ω</w:t>
            </w:r>
            <w:r>
              <w:rPr>
                <w:rFonts w:ascii="Arial" w:eastAsia="Arial" w:hAnsi="Arial" w:cs="Arial"/>
                <w:spacing w:val="2"/>
                <w:szCs w:val="22"/>
              </w:rPr>
              <w:t>Τ</w:t>
            </w:r>
            <w:r>
              <w:rPr>
                <w:rFonts w:ascii="Arial" w:eastAsia="Arial" w:hAnsi="Arial" w:cs="Arial"/>
                <w:spacing w:val="-1"/>
                <w:szCs w:val="22"/>
              </w:rPr>
              <w:t>Η</w:t>
            </w:r>
            <w:r>
              <w:rPr>
                <w:rFonts w:ascii="Arial" w:eastAsia="Arial" w:hAnsi="Arial" w:cs="Arial"/>
                <w:szCs w:val="22"/>
              </w:rPr>
              <w:t>Σ</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zCs w:val="22"/>
              </w:rPr>
              <w:t>J</w:t>
            </w:r>
            <w:r>
              <w:rPr>
                <w:rFonts w:ascii="Arial" w:eastAsia="Arial" w:hAnsi="Arial" w:cs="Arial"/>
                <w:spacing w:val="-1"/>
                <w:szCs w:val="22"/>
              </w:rPr>
              <w:t>C</w:t>
            </w:r>
            <w:r>
              <w:rPr>
                <w:rFonts w:ascii="Arial" w:eastAsia="Arial" w:hAnsi="Arial" w:cs="Arial"/>
                <w:szCs w:val="22"/>
              </w:rPr>
              <w:t>B</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24" w:right="524"/>
              <w:jc w:val="center"/>
              <w:rPr>
                <w:rFonts w:ascii="Arial" w:eastAsia="Arial" w:hAnsi="Arial" w:cs="Arial"/>
                <w:szCs w:val="22"/>
              </w:rPr>
            </w:pPr>
            <w:r>
              <w:rPr>
                <w:rFonts w:ascii="Arial" w:eastAsia="Arial" w:hAnsi="Arial" w:cs="Arial"/>
                <w:szCs w:val="22"/>
              </w:rPr>
              <w:t>100</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2005</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2"/>
              <w:ind w:left="193"/>
              <w:jc w:val="center"/>
              <w:rPr>
                <w:rFonts w:ascii="Arial" w:eastAsia="Arial" w:hAnsi="Arial" w:cs="Arial"/>
                <w:szCs w:val="22"/>
                <w:lang w:val="el-GR"/>
              </w:rPr>
            </w:pPr>
            <w:r w:rsidRPr="00970A98">
              <w:rPr>
                <w:rFonts w:ascii="Arial" w:eastAsia="Arial" w:hAnsi="Arial" w:cs="Arial"/>
                <w:szCs w:val="22"/>
              </w:rPr>
              <w:t>20.0</w:t>
            </w:r>
            <w:r>
              <w:rPr>
                <w:rFonts w:ascii="Arial" w:eastAsia="Arial" w:hAnsi="Arial" w:cs="Arial"/>
                <w:szCs w:val="22"/>
                <w:lang w:val="el-GR"/>
              </w:rPr>
              <w:t>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Δ</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2"/>
                <w:szCs w:val="22"/>
              </w:rPr>
              <w:t>Μ</w:t>
            </w:r>
            <w:r>
              <w:rPr>
                <w:rFonts w:ascii="Arial" w:eastAsia="Arial" w:hAnsi="Arial" w:cs="Arial"/>
                <w:spacing w:val="-1"/>
                <w:szCs w:val="22"/>
              </w:rPr>
              <w:t>Ε</w:t>
            </w:r>
            <w:r>
              <w:rPr>
                <w:rFonts w:ascii="Arial" w:eastAsia="Arial" w:hAnsi="Arial" w:cs="Arial"/>
                <w:spacing w:val="1"/>
                <w:szCs w:val="22"/>
              </w:rPr>
              <w:t>-</w:t>
            </w:r>
            <w:r>
              <w:rPr>
                <w:rFonts w:ascii="Arial" w:eastAsia="Arial" w:hAnsi="Arial" w:cs="Arial"/>
                <w:szCs w:val="22"/>
              </w:rPr>
              <w:t>115878</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zCs w:val="22"/>
              </w:rPr>
              <w:t>Τ</w:t>
            </w:r>
            <w:r>
              <w:rPr>
                <w:rFonts w:ascii="Arial" w:eastAsia="Arial" w:hAnsi="Arial" w:cs="Arial"/>
                <w:spacing w:val="-2"/>
                <w:szCs w:val="22"/>
              </w:rPr>
              <w:t>Ω</w:t>
            </w:r>
            <w:r>
              <w:rPr>
                <w:rFonts w:ascii="Arial" w:eastAsia="Arial" w:hAnsi="Arial" w:cs="Arial"/>
                <w:spacing w:val="2"/>
                <w:szCs w:val="22"/>
              </w:rPr>
              <w:t>Τ</w:t>
            </w:r>
            <w:r>
              <w:rPr>
                <w:rFonts w:ascii="Arial" w:eastAsia="Arial" w:hAnsi="Arial" w:cs="Arial"/>
                <w:spacing w:val="-1"/>
                <w:szCs w:val="22"/>
              </w:rPr>
              <w:t>Η</w:t>
            </w:r>
            <w:r>
              <w:rPr>
                <w:rFonts w:ascii="Arial" w:eastAsia="Arial" w:hAnsi="Arial" w:cs="Arial"/>
                <w:szCs w:val="22"/>
              </w:rPr>
              <w:t>Σ</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CASE</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98</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sidRPr="00D440EB">
              <w:rPr>
                <w:rFonts w:ascii="Arial" w:eastAsia="Arial" w:hAnsi="Arial" w:cs="Arial"/>
                <w:szCs w:val="22"/>
              </w:rPr>
              <w:t>2008</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30.000,00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Δ</w:t>
            </w:r>
          </w:p>
        </w:tc>
      </w:tr>
      <w:tr w:rsidR="00FE1FF8" w:rsidTr="00907A8C">
        <w:trPr>
          <w:trHeight w:hRule="exact" w:val="338"/>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ΑΡ</w:t>
            </w:r>
            <w:r>
              <w:rPr>
                <w:rFonts w:ascii="Arial" w:eastAsia="Arial" w:hAnsi="Arial" w:cs="Arial"/>
                <w:szCs w:val="22"/>
              </w:rPr>
              <w:t>.</w:t>
            </w:r>
            <w:r>
              <w:rPr>
                <w:rFonts w:ascii="Arial" w:eastAsia="Arial" w:hAnsi="Arial" w:cs="Arial"/>
                <w:spacing w:val="2"/>
                <w:szCs w:val="22"/>
              </w:rPr>
              <w:t xml:space="preserve"> </w:t>
            </w:r>
            <w:r>
              <w:rPr>
                <w:rFonts w:ascii="Arial" w:eastAsia="Arial" w:hAnsi="Arial" w:cs="Arial"/>
                <w:spacing w:val="-1"/>
                <w:szCs w:val="22"/>
              </w:rPr>
              <w:t>ΠΛ</w:t>
            </w:r>
            <w:r>
              <w:rPr>
                <w:rFonts w:ascii="Arial" w:eastAsia="Arial" w:hAnsi="Arial" w:cs="Arial"/>
                <w:szCs w:val="22"/>
              </w:rPr>
              <w:t>.</w:t>
            </w:r>
            <w:r>
              <w:rPr>
                <w:rFonts w:ascii="Arial" w:eastAsia="Arial" w:hAnsi="Arial" w:cs="Arial"/>
                <w:spacing w:val="2"/>
                <w:szCs w:val="22"/>
              </w:rPr>
              <w:t xml:space="preserve"> </w:t>
            </w:r>
            <w:r>
              <w:rPr>
                <w:rFonts w:ascii="Arial" w:eastAsia="Arial" w:hAnsi="Arial" w:cs="Arial"/>
                <w:szCs w:val="22"/>
              </w:rPr>
              <w:t>5</w:t>
            </w:r>
            <w:r>
              <w:rPr>
                <w:rFonts w:ascii="Arial" w:eastAsia="Arial" w:hAnsi="Arial" w:cs="Arial"/>
                <w:spacing w:val="-1"/>
                <w:szCs w:val="22"/>
              </w:rPr>
              <w:t>0</w:t>
            </w:r>
            <w:r>
              <w:rPr>
                <w:rFonts w:ascii="Arial" w:eastAsia="Arial" w:hAnsi="Arial" w:cs="Arial"/>
                <w:szCs w:val="22"/>
              </w:rPr>
              <w:t>4</w:t>
            </w:r>
            <w:r>
              <w:rPr>
                <w:rFonts w:ascii="Arial" w:eastAsia="Arial" w:hAnsi="Arial" w:cs="Arial"/>
                <w:spacing w:val="-1"/>
                <w:szCs w:val="22"/>
              </w:rPr>
              <w:t>3</w:t>
            </w:r>
            <w:r>
              <w:rPr>
                <w:rFonts w:ascii="Arial" w:eastAsia="Arial" w:hAnsi="Arial" w:cs="Arial"/>
                <w:szCs w:val="22"/>
              </w:rPr>
              <w:t>3</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zCs w:val="22"/>
              </w:rPr>
              <w:t>Τ</w:t>
            </w:r>
            <w:r>
              <w:rPr>
                <w:rFonts w:ascii="Arial" w:eastAsia="Arial" w:hAnsi="Arial" w:cs="Arial"/>
                <w:spacing w:val="-2"/>
                <w:szCs w:val="22"/>
              </w:rPr>
              <w:t>Ω</w:t>
            </w:r>
            <w:r>
              <w:rPr>
                <w:rFonts w:ascii="Arial" w:eastAsia="Arial" w:hAnsi="Arial" w:cs="Arial"/>
                <w:spacing w:val="2"/>
                <w:szCs w:val="22"/>
              </w:rPr>
              <w:t>Τ</w:t>
            </w:r>
            <w:r>
              <w:rPr>
                <w:rFonts w:ascii="Arial" w:eastAsia="Arial" w:hAnsi="Arial" w:cs="Arial"/>
                <w:spacing w:val="-1"/>
                <w:szCs w:val="22"/>
              </w:rPr>
              <w:t>Η</w:t>
            </w:r>
            <w:r>
              <w:rPr>
                <w:rFonts w:ascii="Arial" w:eastAsia="Arial" w:hAnsi="Arial" w:cs="Arial"/>
                <w:szCs w:val="22"/>
              </w:rPr>
              <w:t>Σ</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CASE</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27</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1996</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20.000,00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Δ</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2"/>
                <w:szCs w:val="22"/>
              </w:rPr>
              <w:t>Μ</w:t>
            </w:r>
            <w:r>
              <w:rPr>
                <w:rFonts w:ascii="Arial" w:eastAsia="Arial" w:hAnsi="Arial" w:cs="Arial"/>
                <w:spacing w:val="-1"/>
                <w:szCs w:val="22"/>
              </w:rPr>
              <w:t>Ε</w:t>
            </w:r>
            <w:r>
              <w:rPr>
                <w:rFonts w:ascii="Arial" w:eastAsia="Arial" w:hAnsi="Arial" w:cs="Arial"/>
                <w:spacing w:val="1"/>
                <w:szCs w:val="22"/>
              </w:rPr>
              <w:t>-</w:t>
            </w:r>
            <w:r>
              <w:rPr>
                <w:rFonts w:ascii="Arial" w:eastAsia="Arial" w:hAnsi="Arial" w:cs="Arial"/>
                <w:szCs w:val="22"/>
              </w:rPr>
              <w:t>55078</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zCs w:val="22"/>
              </w:rPr>
              <w:t>Τ</w:t>
            </w:r>
            <w:r>
              <w:rPr>
                <w:rFonts w:ascii="Arial" w:eastAsia="Arial" w:hAnsi="Arial" w:cs="Arial"/>
                <w:spacing w:val="-2"/>
                <w:szCs w:val="22"/>
              </w:rPr>
              <w:t>Ω</w:t>
            </w:r>
            <w:r>
              <w:rPr>
                <w:rFonts w:ascii="Arial" w:eastAsia="Arial" w:hAnsi="Arial" w:cs="Arial"/>
                <w:spacing w:val="2"/>
                <w:szCs w:val="22"/>
              </w:rPr>
              <w:t>Τ</w:t>
            </w:r>
            <w:r>
              <w:rPr>
                <w:rFonts w:ascii="Arial" w:eastAsia="Arial" w:hAnsi="Arial" w:cs="Arial"/>
                <w:spacing w:val="-1"/>
                <w:szCs w:val="22"/>
              </w:rPr>
              <w:t>Η</w:t>
            </w:r>
            <w:r>
              <w:rPr>
                <w:rFonts w:ascii="Arial" w:eastAsia="Arial" w:hAnsi="Arial" w:cs="Arial"/>
                <w:szCs w:val="22"/>
              </w:rPr>
              <w:t xml:space="preserve">Σ </w:t>
            </w:r>
            <w:r>
              <w:rPr>
                <w:rFonts w:ascii="Arial" w:eastAsia="Arial" w:hAnsi="Arial" w:cs="Arial"/>
                <w:spacing w:val="1"/>
                <w:szCs w:val="22"/>
              </w:rPr>
              <w:t xml:space="preserve"> </w:t>
            </w:r>
            <w:r>
              <w:rPr>
                <w:rFonts w:ascii="Arial" w:eastAsia="Arial" w:hAnsi="Arial" w:cs="Arial"/>
                <w:spacing w:val="-3"/>
                <w:szCs w:val="22"/>
              </w:rPr>
              <w:t>Π</w:t>
            </w:r>
            <w:r>
              <w:rPr>
                <w:rFonts w:ascii="Arial" w:eastAsia="Arial" w:hAnsi="Arial" w:cs="Arial"/>
                <w:spacing w:val="1"/>
                <w:szCs w:val="22"/>
              </w:rPr>
              <w:t>Ο</w:t>
            </w:r>
            <w:r>
              <w:rPr>
                <w:rFonts w:ascii="Arial" w:eastAsia="Arial" w:hAnsi="Arial" w:cs="Arial"/>
                <w:szCs w:val="22"/>
              </w:rPr>
              <w:t>Π</w:t>
            </w:r>
            <w:r>
              <w:rPr>
                <w:rFonts w:ascii="Arial" w:eastAsia="Arial" w:hAnsi="Arial" w:cs="Arial"/>
                <w:spacing w:val="1"/>
                <w:szCs w:val="22"/>
              </w:rPr>
              <w:t>-</w:t>
            </w:r>
            <w:r>
              <w:rPr>
                <w:rFonts w:ascii="Arial" w:eastAsia="Arial" w:hAnsi="Arial" w:cs="Arial"/>
                <w:spacing w:val="-1"/>
                <w:szCs w:val="22"/>
              </w:rPr>
              <w:t>ΚΑΡΤ</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CASE</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584" w:right="586"/>
              <w:jc w:val="center"/>
              <w:rPr>
                <w:rFonts w:ascii="Arial" w:eastAsia="Arial" w:hAnsi="Arial" w:cs="Arial"/>
                <w:szCs w:val="22"/>
              </w:rPr>
            </w:pPr>
            <w:r>
              <w:rPr>
                <w:rFonts w:ascii="Arial" w:eastAsia="Arial" w:hAnsi="Arial" w:cs="Arial"/>
                <w:szCs w:val="22"/>
              </w:rPr>
              <w:t>52</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1995</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4"/>
              <w:ind w:left="193"/>
              <w:jc w:val="center"/>
              <w:rPr>
                <w:rFonts w:ascii="Arial" w:eastAsia="Arial" w:hAnsi="Arial" w:cs="Arial"/>
                <w:szCs w:val="22"/>
                <w:lang w:val="el-GR"/>
              </w:rPr>
            </w:pPr>
            <w:r>
              <w:rPr>
                <w:rFonts w:ascii="Arial" w:eastAsia="Arial" w:hAnsi="Arial" w:cs="Arial"/>
                <w:szCs w:val="22"/>
                <w:lang w:val="el-GR"/>
              </w:rPr>
              <w:t>20.000,00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5"/>
              <w:jc w:val="center"/>
              <w:rPr>
                <w:rFonts w:ascii="Arial" w:eastAsia="Arial" w:hAnsi="Arial" w:cs="Arial"/>
                <w:szCs w:val="22"/>
              </w:rPr>
            </w:pPr>
            <w:r>
              <w:rPr>
                <w:rFonts w:ascii="Arial" w:eastAsia="Arial" w:hAnsi="Arial" w:cs="Arial"/>
                <w:szCs w:val="22"/>
              </w:rPr>
              <w:t>Δ</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pacing w:val="-2"/>
                <w:szCs w:val="22"/>
              </w:rPr>
            </w:pPr>
            <w:r>
              <w:rPr>
                <w:rFonts w:ascii="Arial" w:eastAsia="Arial" w:hAnsi="Arial" w:cs="Arial"/>
                <w:spacing w:val="-2"/>
                <w:szCs w:val="22"/>
              </w:rPr>
              <w:t>ME 144336</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pacing w:val="-1"/>
                <w:szCs w:val="22"/>
              </w:rPr>
            </w:pP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1"/>
                <w:szCs w:val="22"/>
              </w:rPr>
              <w:t>Ρ</w:t>
            </w:r>
            <w:r>
              <w:rPr>
                <w:rFonts w:ascii="Arial" w:eastAsia="Arial" w:hAnsi="Arial" w:cs="Arial"/>
                <w:szCs w:val="22"/>
              </w:rPr>
              <w:t>Τ</w:t>
            </w:r>
            <w:r>
              <w:rPr>
                <w:rFonts w:ascii="Arial" w:eastAsia="Arial" w:hAnsi="Arial" w:cs="Arial"/>
                <w:spacing w:val="-2"/>
                <w:szCs w:val="22"/>
              </w:rPr>
              <w:t>Ω</w:t>
            </w:r>
            <w:r>
              <w:rPr>
                <w:rFonts w:ascii="Arial" w:eastAsia="Arial" w:hAnsi="Arial" w:cs="Arial"/>
                <w:spacing w:val="2"/>
                <w:szCs w:val="22"/>
              </w:rPr>
              <w:t>Τ</w:t>
            </w:r>
            <w:r>
              <w:rPr>
                <w:rFonts w:ascii="Arial" w:eastAsia="Arial" w:hAnsi="Arial" w:cs="Arial"/>
                <w:spacing w:val="-1"/>
                <w:szCs w:val="22"/>
              </w:rPr>
              <w:t>Η</w:t>
            </w:r>
            <w:r>
              <w:rPr>
                <w:rFonts w:ascii="Arial" w:eastAsia="Arial" w:hAnsi="Arial" w:cs="Arial"/>
                <w:szCs w:val="22"/>
              </w:rPr>
              <w:t xml:space="preserve">Σ </w:t>
            </w:r>
            <w:r>
              <w:rPr>
                <w:rFonts w:ascii="Arial" w:eastAsia="Arial" w:hAnsi="Arial" w:cs="Arial"/>
                <w:spacing w:val="1"/>
                <w:szCs w:val="22"/>
              </w:rPr>
              <w:t xml:space="preserve"> </w:t>
            </w:r>
            <w:r>
              <w:rPr>
                <w:rFonts w:ascii="Arial" w:eastAsia="Arial" w:hAnsi="Arial" w:cs="Arial"/>
                <w:spacing w:val="-3"/>
                <w:szCs w:val="22"/>
              </w:rPr>
              <w:t>Π</w:t>
            </w:r>
            <w:r>
              <w:rPr>
                <w:rFonts w:ascii="Arial" w:eastAsia="Arial" w:hAnsi="Arial" w:cs="Arial"/>
                <w:spacing w:val="1"/>
                <w:szCs w:val="22"/>
              </w:rPr>
              <w:t>Ο</w:t>
            </w:r>
            <w:r>
              <w:rPr>
                <w:rFonts w:ascii="Arial" w:eastAsia="Arial" w:hAnsi="Arial" w:cs="Arial"/>
                <w:szCs w:val="22"/>
              </w:rPr>
              <w:t>Π</w:t>
            </w:r>
            <w:r>
              <w:rPr>
                <w:rFonts w:ascii="Arial" w:eastAsia="Arial" w:hAnsi="Arial" w:cs="Arial"/>
                <w:spacing w:val="1"/>
                <w:szCs w:val="22"/>
              </w:rPr>
              <w:t>-</w:t>
            </w:r>
            <w:r>
              <w:rPr>
                <w:rFonts w:ascii="Arial" w:eastAsia="Arial" w:hAnsi="Arial" w:cs="Arial"/>
                <w:spacing w:val="-1"/>
                <w:szCs w:val="22"/>
              </w:rPr>
              <w:t>ΚΑΡΤ</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pacing w:val="-1"/>
                <w:szCs w:val="22"/>
              </w:rPr>
            </w:pPr>
            <w:r>
              <w:rPr>
                <w:rFonts w:ascii="Arial" w:eastAsia="Arial" w:hAnsi="Arial" w:cs="Arial"/>
                <w:spacing w:val="-1"/>
                <w:szCs w:val="22"/>
              </w:rPr>
              <w:t>EURO IIIB</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584" w:right="586"/>
              <w:jc w:val="center"/>
              <w:rPr>
                <w:rFonts w:ascii="Arial" w:eastAsia="Arial" w:hAnsi="Arial" w:cs="Arial"/>
                <w:szCs w:val="22"/>
              </w:rPr>
            </w:pPr>
            <w:r>
              <w:rPr>
                <w:rFonts w:ascii="Arial" w:eastAsia="Arial" w:hAnsi="Arial" w:cs="Arial"/>
                <w:szCs w:val="22"/>
              </w:rPr>
              <w:t>62</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2020</w:t>
            </w:r>
          </w:p>
        </w:tc>
        <w:tc>
          <w:tcPr>
            <w:tcW w:w="16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193"/>
              <w:jc w:val="center"/>
              <w:rPr>
                <w:rFonts w:ascii="Arial" w:eastAsia="Arial" w:hAnsi="Arial" w:cs="Arial"/>
                <w:szCs w:val="22"/>
                <w:lang w:val="el-GR"/>
              </w:rPr>
            </w:pPr>
            <w:r>
              <w:rPr>
                <w:rFonts w:ascii="Arial" w:eastAsia="Arial" w:hAnsi="Arial" w:cs="Arial"/>
                <w:szCs w:val="22"/>
                <w:lang w:val="el-GR"/>
              </w:rPr>
              <w:t>58.500,00</w:t>
            </w:r>
          </w:p>
        </w:tc>
        <w:tc>
          <w:tcPr>
            <w:tcW w:w="1539" w:type="dxa"/>
            <w:tcBorders>
              <w:top w:val="single" w:sz="5" w:space="0" w:color="000000"/>
              <w:left w:val="single" w:sz="5" w:space="0" w:color="000000"/>
              <w:bottom w:val="single" w:sz="5" w:space="0" w:color="000000"/>
              <w:right w:val="single" w:sz="5" w:space="0" w:color="000000"/>
            </w:tcBorders>
          </w:tcPr>
          <w:p w:rsidR="00FE1FF8" w:rsidRPr="00837251" w:rsidRDefault="00FE1FF8" w:rsidP="00907A8C">
            <w:pPr>
              <w:spacing w:before="44"/>
              <w:ind w:left="663" w:right="665"/>
              <w:jc w:val="center"/>
              <w:rPr>
                <w:rFonts w:ascii="Arial" w:eastAsia="Arial" w:hAnsi="Arial" w:cs="Arial"/>
                <w:szCs w:val="22"/>
                <w:lang w:val="el-GR"/>
              </w:rPr>
            </w:pPr>
            <w:r>
              <w:rPr>
                <w:rFonts w:ascii="Arial" w:eastAsia="Arial" w:hAnsi="Arial" w:cs="Arial"/>
                <w:szCs w:val="22"/>
                <w:lang w:val="el-GR"/>
              </w:rPr>
              <w:t>Δ</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2"/>
                <w:szCs w:val="22"/>
              </w:rPr>
              <w:t>Μ</w:t>
            </w:r>
            <w:r>
              <w:rPr>
                <w:rFonts w:ascii="Arial" w:eastAsia="Arial" w:hAnsi="Arial" w:cs="Arial"/>
                <w:spacing w:val="-1"/>
                <w:szCs w:val="22"/>
              </w:rPr>
              <w:t>Ε</w:t>
            </w:r>
            <w:r>
              <w:rPr>
                <w:rFonts w:ascii="Arial" w:eastAsia="Arial" w:hAnsi="Arial" w:cs="Arial"/>
                <w:spacing w:val="1"/>
                <w:szCs w:val="22"/>
              </w:rPr>
              <w:t>-</w:t>
            </w:r>
            <w:r>
              <w:rPr>
                <w:rFonts w:ascii="Arial" w:eastAsia="Arial" w:hAnsi="Arial" w:cs="Arial"/>
                <w:szCs w:val="22"/>
              </w:rPr>
              <w:t>87358</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zCs w:val="22"/>
              </w:rPr>
            </w:pPr>
            <w:r>
              <w:rPr>
                <w:rFonts w:ascii="Arial" w:eastAsia="Arial" w:hAnsi="Arial" w:cs="Arial"/>
                <w:szCs w:val="22"/>
              </w:rPr>
              <w:t>ΣΑ</w:t>
            </w:r>
            <w:r>
              <w:rPr>
                <w:rFonts w:ascii="Arial" w:eastAsia="Arial" w:hAnsi="Arial" w:cs="Arial"/>
                <w:spacing w:val="-1"/>
                <w:szCs w:val="22"/>
              </w:rPr>
              <w:t>Ρ</w:t>
            </w:r>
            <w:r>
              <w:rPr>
                <w:rFonts w:ascii="Arial" w:eastAsia="Arial" w:hAnsi="Arial" w:cs="Arial"/>
                <w:szCs w:val="22"/>
              </w:rPr>
              <w:t>Ω</w:t>
            </w:r>
            <w:r>
              <w:rPr>
                <w:rFonts w:ascii="Arial" w:eastAsia="Arial" w:hAnsi="Arial" w:cs="Arial"/>
                <w:spacing w:val="1"/>
                <w:szCs w:val="22"/>
              </w:rPr>
              <w:t>Θ</w:t>
            </w:r>
            <w:r>
              <w:rPr>
                <w:rFonts w:ascii="Arial" w:eastAsia="Arial" w:hAnsi="Arial" w:cs="Arial"/>
                <w:spacing w:val="-3"/>
                <w:szCs w:val="22"/>
              </w:rPr>
              <w:t>Ρ</w:t>
            </w:r>
            <w:r>
              <w:rPr>
                <w:rFonts w:ascii="Arial" w:eastAsia="Arial" w:hAnsi="Arial" w:cs="Arial"/>
                <w:szCs w:val="22"/>
              </w:rPr>
              <w:t>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DU</w:t>
            </w:r>
            <w:r>
              <w:rPr>
                <w:rFonts w:ascii="Arial" w:eastAsia="Arial" w:hAnsi="Arial" w:cs="Arial"/>
                <w:szCs w:val="22"/>
              </w:rPr>
              <w:t>L</w:t>
            </w:r>
            <w:r>
              <w:rPr>
                <w:rFonts w:ascii="Arial" w:eastAsia="Arial" w:hAnsi="Arial" w:cs="Arial"/>
                <w:spacing w:val="-1"/>
                <w:szCs w:val="22"/>
              </w:rPr>
              <w:t>EV</w:t>
            </w:r>
            <w:r>
              <w:rPr>
                <w:rFonts w:ascii="Arial" w:eastAsia="Arial" w:hAnsi="Arial" w:cs="Arial"/>
                <w:szCs w:val="22"/>
              </w:rPr>
              <w:t>O</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584" w:right="586"/>
              <w:jc w:val="center"/>
              <w:rPr>
                <w:rFonts w:ascii="Arial" w:eastAsia="Arial" w:hAnsi="Arial" w:cs="Arial"/>
                <w:szCs w:val="22"/>
              </w:rPr>
            </w:pPr>
            <w:r>
              <w:rPr>
                <w:rFonts w:ascii="Arial" w:eastAsia="Arial" w:hAnsi="Arial" w:cs="Arial"/>
                <w:szCs w:val="22"/>
              </w:rPr>
              <w:t>57</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2004</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4"/>
              <w:ind w:left="193"/>
              <w:jc w:val="center"/>
              <w:rPr>
                <w:rFonts w:ascii="Arial" w:eastAsia="Arial" w:hAnsi="Arial" w:cs="Arial"/>
                <w:szCs w:val="22"/>
                <w:lang w:val="el-GR"/>
              </w:rPr>
            </w:pPr>
            <w:r>
              <w:rPr>
                <w:rFonts w:ascii="Arial" w:eastAsia="Arial" w:hAnsi="Arial" w:cs="Arial"/>
                <w:szCs w:val="22"/>
                <w:lang w:val="el-GR"/>
              </w:rPr>
              <w:t>3.000,00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5"/>
              <w:jc w:val="center"/>
              <w:rPr>
                <w:rFonts w:ascii="Arial" w:eastAsia="Arial" w:hAnsi="Arial" w:cs="Arial"/>
                <w:szCs w:val="22"/>
              </w:rPr>
            </w:pPr>
            <w:r>
              <w:rPr>
                <w:rFonts w:ascii="Arial" w:eastAsia="Arial" w:hAnsi="Arial" w:cs="Arial"/>
                <w:szCs w:val="22"/>
              </w:rPr>
              <w:t>Δ</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2"/>
                <w:szCs w:val="22"/>
              </w:rPr>
              <w:t>Μ</w:t>
            </w:r>
            <w:r>
              <w:rPr>
                <w:rFonts w:ascii="Arial" w:eastAsia="Arial" w:hAnsi="Arial" w:cs="Arial"/>
                <w:spacing w:val="-1"/>
                <w:szCs w:val="22"/>
              </w:rPr>
              <w:t>Ε</w:t>
            </w:r>
            <w:r>
              <w:rPr>
                <w:rFonts w:ascii="Arial" w:eastAsia="Arial" w:hAnsi="Arial" w:cs="Arial"/>
                <w:spacing w:val="1"/>
                <w:szCs w:val="22"/>
              </w:rPr>
              <w:t>-</w:t>
            </w:r>
            <w:r>
              <w:rPr>
                <w:rFonts w:ascii="Arial" w:eastAsia="Arial" w:hAnsi="Arial" w:cs="Arial"/>
                <w:szCs w:val="22"/>
              </w:rPr>
              <w:t>99210</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zCs w:val="22"/>
              </w:rPr>
            </w:pPr>
            <w:r>
              <w:rPr>
                <w:rFonts w:ascii="Arial" w:eastAsia="Arial" w:hAnsi="Arial" w:cs="Arial"/>
                <w:szCs w:val="22"/>
              </w:rPr>
              <w:t>ΣΑ</w:t>
            </w:r>
            <w:r>
              <w:rPr>
                <w:rFonts w:ascii="Arial" w:eastAsia="Arial" w:hAnsi="Arial" w:cs="Arial"/>
                <w:spacing w:val="-1"/>
                <w:szCs w:val="22"/>
              </w:rPr>
              <w:t>Ρ</w:t>
            </w:r>
            <w:r>
              <w:rPr>
                <w:rFonts w:ascii="Arial" w:eastAsia="Arial" w:hAnsi="Arial" w:cs="Arial"/>
                <w:szCs w:val="22"/>
              </w:rPr>
              <w:t>Ω</w:t>
            </w:r>
            <w:r>
              <w:rPr>
                <w:rFonts w:ascii="Arial" w:eastAsia="Arial" w:hAnsi="Arial" w:cs="Arial"/>
                <w:spacing w:val="1"/>
                <w:szCs w:val="22"/>
              </w:rPr>
              <w:t>Θ</w:t>
            </w:r>
            <w:r>
              <w:rPr>
                <w:rFonts w:ascii="Arial" w:eastAsia="Arial" w:hAnsi="Arial" w:cs="Arial"/>
                <w:spacing w:val="-3"/>
                <w:szCs w:val="22"/>
              </w:rPr>
              <w:t>Ρ</w:t>
            </w:r>
            <w:r>
              <w:rPr>
                <w:rFonts w:ascii="Arial" w:eastAsia="Arial" w:hAnsi="Arial" w:cs="Arial"/>
                <w:szCs w:val="22"/>
              </w:rPr>
              <w:t>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I</w:t>
            </w:r>
            <w:r>
              <w:rPr>
                <w:rFonts w:ascii="Arial" w:eastAsia="Arial" w:hAnsi="Arial" w:cs="Arial"/>
                <w:spacing w:val="-1"/>
                <w:szCs w:val="22"/>
              </w:rPr>
              <w:t>VEC</w:t>
            </w:r>
            <w:r>
              <w:rPr>
                <w:rFonts w:ascii="Arial" w:eastAsia="Arial" w:hAnsi="Arial" w:cs="Arial"/>
                <w:szCs w:val="22"/>
              </w:rPr>
              <w:t>O</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524" w:right="524"/>
              <w:jc w:val="center"/>
              <w:rPr>
                <w:rFonts w:ascii="Arial" w:eastAsia="Arial" w:hAnsi="Arial" w:cs="Arial"/>
                <w:szCs w:val="22"/>
              </w:rPr>
            </w:pPr>
            <w:r>
              <w:rPr>
                <w:rFonts w:ascii="Arial" w:eastAsia="Arial" w:hAnsi="Arial" w:cs="Arial"/>
                <w:szCs w:val="22"/>
              </w:rPr>
              <w:t>136</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2006</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4"/>
              <w:ind w:left="193"/>
              <w:jc w:val="center"/>
              <w:rPr>
                <w:rFonts w:ascii="Arial" w:eastAsia="Arial" w:hAnsi="Arial" w:cs="Arial"/>
                <w:szCs w:val="22"/>
                <w:lang w:val="el-GR"/>
              </w:rPr>
            </w:pPr>
            <w:r>
              <w:rPr>
                <w:rFonts w:ascii="Arial" w:eastAsia="Arial" w:hAnsi="Arial" w:cs="Arial"/>
                <w:szCs w:val="22"/>
                <w:lang w:val="el-GR"/>
              </w:rPr>
              <w:t>5.000,00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5"/>
              <w:jc w:val="center"/>
              <w:rPr>
                <w:rFonts w:ascii="Arial" w:eastAsia="Arial" w:hAnsi="Arial" w:cs="Arial"/>
                <w:szCs w:val="22"/>
              </w:rPr>
            </w:pPr>
            <w:r>
              <w:rPr>
                <w:rFonts w:ascii="Arial" w:eastAsia="Arial" w:hAnsi="Arial" w:cs="Arial"/>
                <w:szCs w:val="22"/>
              </w:rPr>
              <w:t>Δ</w:t>
            </w:r>
          </w:p>
        </w:tc>
      </w:tr>
      <w:tr w:rsidR="00FE1FF8" w:rsidTr="00907A8C">
        <w:trPr>
          <w:trHeight w:hRule="exact" w:val="341"/>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2"/>
                <w:szCs w:val="22"/>
              </w:rPr>
              <w:t>Μ</w:t>
            </w:r>
            <w:r>
              <w:rPr>
                <w:rFonts w:ascii="Arial" w:eastAsia="Arial" w:hAnsi="Arial" w:cs="Arial"/>
                <w:szCs w:val="22"/>
              </w:rPr>
              <w:t>Ε 1</w:t>
            </w:r>
            <w:r>
              <w:rPr>
                <w:rFonts w:ascii="Arial" w:eastAsia="Arial" w:hAnsi="Arial" w:cs="Arial"/>
                <w:spacing w:val="-1"/>
                <w:szCs w:val="22"/>
              </w:rPr>
              <w:t>3</w:t>
            </w:r>
            <w:r>
              <w:rPr>
                <w:rFonts w:ascii="Arial" w:eastAsia="Arial" w:hAnsi="Arial" w:cs="Arial"/>
                <w:szCs w:val="22"/>
              </w:rPr>
              <w:t>1</w:t>
            </w:r>
            <w:r>
              <w:rPr>
                <w:rFonts w:ascii="Arial" w:eastAsia="Arial" w:hAnsi="Arial" w:cs="Arial"/>
                <w:spacing w:val="-1"/>
                <w:szCs w:val="22"/>
              </w:rPr>
              <w:t>9</w:t>
            </w:r>
            <w:r>
              <w:rPr>
                <w:rFonts w:ascii="Arial" w:eastAsia="Arial" w:hAnsi="Arial" w:cs="Arial"/>
                <w:szCs w:val="22"/>
              </w:rPr>
              <w:t>75</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zCs w:val="22"/>
              </w:rPr>
              <w:t>ΣΑ</w:t>
            </w:r>
            <w:r>
              <w:rPr>
                <w:rFonts w:ascii="Arial" w:eastAsia="Arial" w:hAnsi="Arial" w:cs="Arial"/>
                <w:spacing w:val="-1"/>
                <w:szCs w:val="22"/>
              </w:rPr>
              <w:t>Ρ</w:t>
            </w:r>
            <w:r>
              <w:rPr>
                <w:rFonts w:ascii="Arial" w:eastAsia="Arial" w:hAnsi="Arial" w:cs="Arial"/>
                <w:szCs w:val="22"/>
              </w:rPr>
              <w:t>Ω</w:t>
            </w:r>
            <w:r>
              <w:rPr>
                <w:rFonts w:ascii="Arial" w:eastAsia="Arial" w:hAnsi="Arial" w:cs="Arial"/>
                <w:spacing w:val="1"/>
                <w:szCs w:val="22"/>
              </w:rPr>
              <w:t>Θ</w:t>
            </w:r>
            <w:r>
              <w:rPr>
                <w:rFonts w:ascii="Arial" w:eastAsia="Arial" w:hAnsi="Arial" w:cs="Arial"/>
                <w:spacing w:val="-3"/>
                <w:szCs w:val="22"/>
              </w:rPr>
              <w:t>Ρ</w:t>
            </w:r>
            <w:r>
              <w:rPr>
                <w:rFonts w:ascii="Arial" w:eastAsia="Arial" w:hAnsi="Arial" w:cs="Arial"/>
                <w:szCs w:val="22"/>
              </w:rPr>
              <w:t>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UN</w:t>
            </w:r>
            <w:r>
              <w:rPr>
                <w:rFonts w:ascii="Arial" w:eastAsia="Arial" w:hAnsi="Arial" w:cs="Arial"/>
                <w:spacing w:val="3"/>
                <w:szCs w:val="22"/>
              </w:rPr>
              <w:t>I</w:t>
            </w:r>
            <w:r>
              <w:rPr>
                <w:rFonts w:ascii="Arial" w:eastAsia="Arial" w:hAnsi="Arial" w:cs="Arial"/>
                <w:spacing w:val="-1"/>
                <w:szCs w:val="22"/>
              </w:rPr>
              <w:t>EC</w:t>
            </w:r>
            <w:r>
              <w:rPr>
                <w:rFonts w:ascii="Arial" w:eastAsia="Arial" w:hAnsi="Arial" w:cs="Arial"/>
                <w:szCs w:val="22"/>
              </w:rPr>
              <w:t>O</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22" w:right="526"/>
              <w:jc w:val="center"/>
              <w:rPr>
                <w:rFonts w:ascii="Arial" w:eastAsia="Arial" w:hAnsi="Arial" w:cs="Arial"/>
                <w:szCs w:val="22"/>
              </w:rPr>
            </w:pPr>
            <w:r>
              <w:rPr>
                <w:rFonts w:ascii="Arial" w:eastAsia="Arial" w:hAnsi="Arial" w:cs="Arial"/>
                <w:szCs w:val="22"/>
              </w:rPr>
              <w:t>160</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1" w:right="664"/>
              <w:jc w:val="center"/>
              <w:rPr>
                <w:rFonts w:ascii="Arial" w:eastAsia="Arial" w:hAnsi="Arial" w:cs="Arial"/>
                <w:szCs w:val="22"/>
              </w:rPr>
            </w:pPr>
            <w:r>
              <w:rPr>
                <w:rFonts w:ascii="Arial" w:eastAsia="Arial" w:hAnsi="Arial" w:cs="Arial"/>
                <w:szCs w:val="22"/>
              </w:rPr>
              <w:t>2</w:t>
            </w:r>
            <w:r>
              <w:rPr>
                <w:rFonts w:ascii="Arial" w:eastAsia="Arial" w:hAnsi="Arial" w:cs="Arial"/>
                <w:spacing w:val="-1"/>
                <w:szCs w:val="22"/>
              </w:rPr>
              <w:t>0</w:t>
            </w:r>
            <w:r>
              <w:rPr>
                <w:rFonts w:ascii="Arial" w:eastAsia="Arial" w:hAnsi="Arial" w:cs="Arial"/>
                <w:spacing w:val="2"/>
                <w:szCs w:val="22"/>
              </w:rPr>
              <w:t>1</w:t>
            </w:r>
            <w:r>
              <w:rPr>
                <w:rFonts w:ascii="Arial" w:eastAsia="Arial" w:hAnsi="Arial" w:cs="Arial"/>
                <w:szCs w:val="22"/>
              </w:rPr>
              <w:t>6</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2"/>
              <w:ind w:left="198"/>
              <w:jc w:val="center"/>
              <w:rPr>
                <w:rFonts w:ascii="Arial" w:eastAsia="Arial" w:hAnsi="Arial" w:cs="Arial"/>
                <w:szCs w:val="22"/>
                <w:lang w:val="el-GR"/>
              </w:rPr>
            </w:pPr>
            <w:r>
              <w:rPr>
                <w:rFonts w:ascii="Arial" w:eastAsia="Arial" w:hAnsi="Arial" w:cs="Arial"/>
                <w:szCs w:val="22"/>
                <w:lang w:val="el-GR"/>
              </w:rPr>
              <w:t>145.000,00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Δ</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2"/>
                <w:szCs w:val="22"/>
              </w:rPr>
              <w:t>Μ</w:t>
            </w:r>
            <w:r>
              <w:rPr>
                <w:rFonts w:ascii="Arial" w:eastAsia="Arial" w:hAnsi="Arial" w:cs="Arial"/>
                <w:spacing w:val="-1"/>
                <w:szCs w:val="22"/>
              </w:rPr>
              <w:t>Ε</w:t>
            </w:r>
            <w:r>
              <w:rPr>
                <w:rFonts w:ascii="Arial" w:eastAsia="Arial" w:hAnsi="Arial" w:cs="Arial"/>
                <w:spacing w:val="1"/>
                <w:szCs w:val="22"/>
              </w:rPr>
              <w:t>-</w:t>
            </w:r>
            <w:r>
              <w:rPr>
                <w:rFonts w:ascii="Arial" w:eastAsia="Arial" w:hAnsi="Arial" w:cs="Arial"/>
                <w:szCs w:val="22"/>
              </w:rPr>
              <w:t>57454</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ΚΑΛΑ</w:t>
            </w:r>
            <w:r>
              <w:rPr>
                <w:rFonts w:ascii="Arial" w:eastAsia="Arial" w:hAnsi="Arial" w:cs="Arial"/>
                <w:spacing w:val="1"/>
                <w:szCs w:val="22"/>
              </w:rPr>
              <w:t>ΘΟ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N</w:t>
            </w:r>
            <w:r>
              <w:rPr>
                <w:rFonts w:ascii="Arial" w:eastAsia="Arial" w:hAnsi="Arial" w:cs="Arial"/>
                <w:spacing w:val="1"/>
                <w:szCs w:val="22"/>
              </w:rPr>
              <w:t>I</w:t>
            </w:r>
            <w:r>
              <w:rPr>
                <w:rFonts w:ascii="Arial" w:eastAsia="Arial" w:hAnsi="Arial" w:cs="Arial"/>
                <w:spacing w:val="-1"/>
                <w:szCs w:val="22"/>
              </w:rPr>
              <w:t>SSA</w:t>
            </w:r>
            <w:r>
              <w:rPr>
                <w:rFonts w:ascii="Arial" w:eastAsia="Arial" w:hAnsi="Arial" w:cs="Arial"/>
                <w:szCs w:val="22"/>
              </w:rPr>
              <w:t>N</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24</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1998</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10.000,00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Β</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2"/>
                <w:szCs w:val="22"/>
              </w:rPr>
              <w:t>Μ</w:t>
            </w:r>
            <w:r>
              <w:rPr>
                <w:rFonts w:ascii="Arial" w:eastAsia="Arial" w:hAnsi="Arial" w:cs="Arial"/>
                <w:spacing w:val="-1"/>
                <w:szCs w:val="22"/>
              </w:rPr>
              <w:t>Ε</w:t>
            </w:r>
            <w:r>
              <w:rPr>
                <w:rFonts w:ascii="Arial" w:eastAsia="Arial" w:hAnsi="Arial" w:cs="Arial"/>
                <w:spacing w:val="1"/>
                <w:szCs w:val="22"/>
              </w:rPr>
              <w:t>-</w:t>
            </w:r>
            <w:r>
              <w:rPr>
                <w:rFonts w:ascii="Arial" w:eastAsia="Arial" w:hAnsi="Arial" w:cs="Arial"/>
                <w:szCs w:val="22"/>
              </w:rPr>
              <w:t>99182</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ΚΑΛΑ</w:t>
            </w:r>
            <w:r>
              <w:rPr>
                <w:rFonts w:ascii="Arial" w:eastAsia="Arial" w:hAnsi="Arial" w:cs="Arial"/>
                <w:spacing w:val="1"/>
                <w:szCs w:val="22"/>
              </w:rPr>
              <w:t>ΘΟ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N</w:t>
            </w:r>
            <w:r>
              <w:rPr>
                <w:rFonts w:ascii="Arial" w:eastAsia="Arial" w:hAnsi="Arial" w:cs="Arial"/>
                <w:spacing w:val="1"/>
                <w:szCs w:val="22"/>
              </w:rPr>
              <w:t>I</w:t>
            </w:r>
            <w:r>
              <w:rPr>
                <w:rFonts w:ascii="Arial" w:eastAsia="Arial" w:hAnsi="Arial" w:cs="Arial"/>
                <w:spacing w:val="-1"/>
                <w:szCs w:val="22"/>
              </w:rPr>
              <w:t>SSA</w:t>
            </w:r>
            <w:r>
              <w:rPr>
                <w:rFonts w:ascii="Arial" w:eastAsia="Arial" w:hAnsi="Arial" w:cs="Arial"/>
                <w:szCs w:val="22"/>
              </w:rPr>
              <w:t>N</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24" w:right="524"/>
              <w:jc w:val="center"/>
              <w:rPr>
                <w:rFonts w:ascii="Arial" w:eastAsia="Arial" w:hAnsi="Arial" w:cs="Arial"/>
                <w:szCs w:val="22"/>
              </w:rPr>
            </w:pPr>
            <w:r>
              <w:rPr>
                <w:rFonts w:ascii="Arial" w:eastAsia="Arial" w:hAnsi="Arial" w:cs="Arial"/>
                <w:szCs w:val="22"/>
              </w:rPr>
              <w:t>130</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2006</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35.000,00</w:t>
            </w:r>
          </w:p>
        </w:tc>
        <w:tc>
          <w:tcPr>
            <w:tcW w:w="1539" w:type="dxa"/>
            <w:tcBorders>
              <w:top w:val="single" w:sz="5" w:space="0" w:color="000000"/>
              <w:left w:val="single" w:sz="5" w:space="0" w:color="000000"/>
              <w:bottom w:val="single" w:sz="5" w:space="0" w:color="000000"/>
              <w:right w:val="single" w:sz="5" w:space="0" w:color="000000"/>
            </w:tcBorders>
          </w:tcPr>
          <w:p w:rsidR="00FE1FF8" w:rsidRPr="009547FB" w:rsidRDefault="00FE1FF8" w:rsidP="00907A8C">
            <w:pPr>
              <w:spacing w:before="42"/>
              <w:ind w:left="678" w:right="676"/>
              <w:jc w:val="center"/>
              <w:rPr>
                <w:rFonts w:ascii="Arial" w:eastAsia="Arial" w:hAnsi="Arial" w:cs="Arial"/>
                <w:szCs w:val="22"/>
                <w:lang w:val="el-GR"/>
              </w:rPr>
            </w:pPr>
            <w:r>
              <w:rPr>
                <w:rFonts w:ascii="Arial" w:eastAsia="Arial" w:hAnsi="Arial" w:cs="Arial"/>
                <w:szCs w:val="22"/>
                <w:lang w:val="el-GR"/>
              </w:rPr>
              <w:t>Β</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pacing w:val="-2"/>
                <w:szCs w:val="22"/>
              </w:rPr>
            </w:pPr>
            <w:r>
              <w:rPr>
                <w:rFonts w:ascii="Arial" w:eastAsia="Arial" w:hAnsi="Arial" w:cs="Arial"/>
                <w:spacing w:val="-2"/>
                <w:szCs w:val="22"/>
              </w:rPr>
              <w:t>ME 144321</w:t>
            </w:r>
          </w:p>
        </w:tc>
        <w:tc>
          <w:tcPr>
            <w:tcW w:w="37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pacing w:val="-1"/>
                <w:szCs w:val="22"/>
              </w:rPr>
            </w:pPr>
            <w:r>
              <w:rPr>
                <w:rFonts w:ascii="Arial" w:eastAsia="Arial" w:hAnsi="Arial" w:cs="Arial"/>
                <w:spacing w:val="-1"/>
                <w:szCs w:val="22"/>
              </w:rPr>
              <w:t>ΚΑΛΑ</w:t>
            </w:r>
            <w:r>
              <w:rPr>
                <w:rFonts w:ascii="Arial" w:eastAsia="Arial" w:hAnsi="Arial" w:cs="Arial"/>
                <w:spacing w:val="1"/>
                <w:szCs w:val="22"/>
              </w:rPr>
              <w:t>ΘΟ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pacing w:val="-1"/>
                <w:szCs w:val="22"/>
              </w:rPr>
            </w:pPr>
            <w:r>
              <w:rPr>
                <w:rFonts w:ascii="Arial" w:eastAsia="Arial" w:hAnsi="Arial" w:cs="Arial"/>
                <w:spacing w:val="-1"/>
                <w:szCs w:val="22"/>
              </w:rPr>
              <w:t>ISUZU</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24" w:right="524"/>
              <w:jc w:val="center"/>
              <w:rPr>
                <w:rFonts w:ascii="Arial" w:eastAsia="Arial" w:hAnsi="Arial" w:cs="Arial"/>
                <w:szCs w:val="22"/>
              </w:rPr>
            </w:pPr>
            <w:r>
              <w:rPr>
                <w:rFonts w:ascii="Arial" w:eastAsia="Arial" w:hAnsi="Arial" w:cs="Arial"/>
                <w:szCs w:val="22"/>
              </w:rPr>
              <w:t>150</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2020</w:t>
            </w:r>
          </w:p>
        </w:tc>
        <w:tc>
          <w:tcPr>
            <w:tcW w:w="1638"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117.500,00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78" w:right="676"/>
              <w:jc w:val="center"/>
              <w:rPr>
                <w:rFonts w:ascii="Arial" w:eastAsia="Arial" w:hAnsi="Arial" w:cs="Arial"/>
                <w:szCs w:val="22"/>
                <w:lang w:val="el-GR"/>
              </w:rPr>
            </w:pPr>
            <w:r>
              <w:rPr>
                <w:rFonts w:ascii="Arial" w:eastAsia="Arial" w:hAnsi="Arial" w:cs="Arial"/>
                <w:szCs w:val="22"/>
                <w:lang w:val="el-GR"/>
              </w:rPr>
              <w:t>Δ</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2"/>
                <w:szCs w:val="22"/>
              </w:rPr>
              <w:t>Μ</w:t>
            </w:r>
            <w:r>
              <w:rPr>
                <w:rFonts w:ascii="Arial" w:eastAsia="Arial" w:hAnsi="Arial" w:cs="Arial"/>
                <w:spacing w:val="-1"/>
                <w:szCs w:val="22"/>
              </w:rPr>
              <w:t>Ε</w:t>
            </w:r>
            <w:r>
              <w:rPr>
                <w:rFonts w:ascii="Arial" w:eastAsia="Arial" w:hAnsi="Arial" w:cs="Arial"/>
                <w:spacing w:val="1"/>
                <w:szCs w:val="22"/>
              </w:rPr>
              <w:t>-</w:t>
            </w:r>
            <w:r>
              <w:rPr>
                <w:rFonts w:ascii="Arial" w:eastAsia="Arial" w:hAnsi="Arial" w:cs="Arial"/>
                <w:szCs w:val="22"/>
              </w:rPr>
              <w:t>69159</w:t>
            </w:r>
          </w:p>
        </w:tc>
        <w:tc>
          <w:tcPr>
            <w:tcW w:w="3775" w:type="dxa"/>
            <w:tcBorders>
              <w:top w:val="single" w:sz="5" w:space="0" w:color="000000"/>
              <w:left w:val="single" w:sz="5" w:space="0" w:color="000000"/>
              <w:bottom w:val="single" w:sz="5" w:space="0" w:color="000000"/>
              <w:right w:val="single" w:sz="5" w:space="0" w:color="000000"/>
            </w:tcBorders>
          </w:tcPr>
          <w:p w:rsidR="00FE1FF8" w:rsidRPr="007F7F86" w:rsidRDefault="00FE1FF8" w:rsidP="00907A8C">
            <w:pPr>
              <w:spacing w:before="42"/>
              <w:ind w:left="321"/>
              <w:rPr>
                <w:rFonts w:ascii="Arial" w:eastAsia="Arial" w:hAnsi="Arial" w:cs="Arial"/>
                <w:szCs w:val="22"/>
                <w:lang w:val="el-GR"/>
              </w:rPr>
            </w:pPr>
            <w:r>
              <w:rPr>
                <w:rFonts w:ascii="Arial" w:eastAsia="Arial" w:hAnsi="Arial" w:cs="Arial"/>
                <w:spacing w:val="-1"/>
                <w:szCs w:val="22"/>
              </w:rPr>
              <w:t>ΠΛΥΝ</w:t>
            </w:r>
            <w:r>
              <w:rPr>
                <w:rFonts w:ascii="Arial" w:eastAsia="Arial" w:hAnsi="Arial" w:cs="Arial"/>
                <w:spacing w:val="2"/>
                <w:szCs w:val="22"/>
              </w:rPr>
              <w:t>Τ</w:t>
            </w:r>
            <w:r>
              <w:rPr>
                <w:rFonts w:ascii="Arial" w:eastAsia="Arial" w:hAnsi="Arial" w:cs="Arial"/>
                <w:spacing w:val="-1"/>
                <w:szCs w:val="22"/>
              </w:rPr>
              <w:t>ΗΡ</w:t>
            </w:r>
            <w:r>
              <w:rPr>
                <w:rFonts w:ascii="Arial" w:eastAsia="Arial" w:hAnsi="Arial" w:cs="Arial"/>
                <w:spacing w:val="1"/>
                <w:szCs w:val="22"/>
              </w:rPr>
              <w:t>Ι</w:t>
            </w:r>
            <w:r>
              <w:rPr>
                <w:rFonts w:ascii="Arial" w:eastAsia="Arial" w:hAnsi="Arial" w:cs="Arial"/>
                <w:szCs w:val="22"/>
              </w:rPr>
              <w:t xml:space="preserve">Ο </w:t>
            </w:r>
            <w:r>
              <w:rPr>
                <w:rFonts w:ascii="Arial" w:eastAsia="Arial" w:hAnsi="Arial" w:cs="Arial"/>
                <w:szCs w:val="22"/>
                <w:lang w:val="el-GR"/>
              </w:rPr>
              <w:t>ΚΑΔΩΝ</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N</w:t>
            </w:r>
            <w:r>
              <w:rPr>
                <w:rFonts w:ascii="Arial" w:eastAsia="Arial" w:hAnsi="Arial" w:cs="Arial"/>
                <w:spacing w:val="1"/>
                <w:szCs w:val="22"/>
              </w:rPr>
              <w:t>I</w:t>
            </w:r>
            <w:r>
              <w:rPr>
                <w:rFonts w:ascii="Arial" w:eastAsia="Arial" w:hAnsi="Arial" w:cs="Arial"/>
                <w:spacing w:val="-1"/>
                <w:szCs w:val="22"/>
              </w:rPr>
              <w:t>SSA</w:t>
            </w:r>
            <w:r>
              <w:rPr>
                <w:rFonts w:ascii="Arial" w:eastAsia="Arial" w:hAnsi="Arial" w:cs="Arial"/>
                <w:szCs w:val="22"/>
              </w:rPr>
              <w:t>N</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67</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2002</w:t>
            </w:r>
          </w:p>
        </w:tc>
        <w:tc>
          <w:tcPr>
            <w:tcW w:w="1638" w:type="dxa"/>
            <w:tcBorders>
              <w:top w:val="single" w:sz="5" w:space="0" w:color="000000"/>
              <w:left w:val="single" w:sz="5" w:space="0" w:color="000000"/>
              <w:bottom w:val="single" w:sz="5" w:space="0" w:color="000000"/>
              <w:right w:val="single" w:sz="5" w:space="0" w:color="000000"/>
            </w:tcBorders>
          </w:tcPr>
          <w:p w:rsidR="00FE1FF8" w:rsidRPr="0082761E"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30.000,00</w:t>
            </w:r>
          </w:p>
        </w:tc>
        <w:tc>
          <w:tcPr>
            <w:tcW w:w="153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Δ</w:t>
            </w:r>
          </w:p>
        </w:tc>
      </w:tr>
      <w:tr w:rsidR="00FE1FF8" w:rsidTr="00907A8C">
        <w:trPr>
          <w:trHeight w:hRule="exact" w:val="340"/>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847"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pacing w:val="-2"/>
                <w:szCs w:val="22"/>
              </w:rPr>
            </w:pPr>
            <w:r>
              <w:rPr>
                <w:rFonts w:ascii="Arial" w:eastAsia="Arial" w:hAnsi="Arial" w:cs="Arial"/>
                <w:spacing w:val="-2"/>
                <w:szCs w:val="22"/>
              </w:rPr>
              <w:t>ME 138802</w:t>
            </w:r>
          </w:p>
        </w:tc>
        <w:tc>
          <w:tcPr>
            <w:tcW w:w="3775" w:type="dxa"/>
            <w:tcBorders>
              <w:top w:val="single" w:sz="5" w:space="0" w:color="000000"/>
              <w:left w:val="single" w:sz="5" w:space="0" w:color="000000"/>
              <w:bottom w:val="single" w:sz="5" w:space="0" w:color="000000"/>
              <w:right w:val="single" w:sz="5" w:space="0" w:color="000000"/>
            </w:tcBorders>
          </w:tcPr>
          <w:p w:rsidR="00FE1FF8" w:rsidRPr="007F7F86" w:rsidRDefault="00FE1FF8" w:rsidP="00907A8C">
            <w:pPr>
              <w:spacing w:before="42"/>
              <w:ind w:left="321"/>
              <w:rPr>
                <w:rFonts w:ascii="Arial" w:eastAsia="Arial" w:hAnsi="Arial" w:cs="Arial"/>
                <w:spacing w:val="-1"/>
                <w:szCs w:val="22"/>
                <w:lang w:val="el-GR"/>
              </w:rPr>
            </w:pPr>
            <w:r>
              <w:rPr>
                <w:rFonts w:ascii="Arial" w:eastAsia="Arial" w:hAnsi="Arial" w:cs="Arial"/>
                <w:spacing w:val="-1"/>
                <w:szCs w:val="22"/>
              </w:rPr>
              <w:t>ΠΛΥΝ</w:t>
            </w:r>
            <w:r>
              <w:rPr>
                <w:rFonts w:ascii="Arial" w:eastAsia="Arial" w:hAnsi="Arial" w:cs="Arial"/>
                <w:spacing w:val="2"/>
                <w:szCs w:val="22"/>
              </w:rPr>
              <w:t>Τ</w:t>
            </w:r>
            <w:r>
              <w:rPr>
                <w:rFonts w:ascii="Arial" w:eastAsia="Arial" w:hAnsi="Arial" w:cs="Arial"/>
                <w:spacing w:val="-1"/>
                <w:szCs w:val="22"/>
              </w:rPr>
              <w:t>ΗΡ</w:t>
            </w:r>
            <w:r>
              <w:rPr>
                <w:rFonts w:ascii="Arial" w:eastAsia="Arial" w:hAnsi="Arial" w:cs="Arial"/>
                <w:spacing w:val="1"/>
                <w:szCs w:val="22"/>
              </w:rPr>
              <w:t>Ι</w:t>
            </w:r>
            <w:r>
              <w:rPr>
                <w:rFonts w:ascii="Arial" w:eastAsia="Arial" w:hAnsi="Arial" w:cs="Arial"/>
                <w:szCs w:val="22"/>
              </w:rPr>
              <w:t>Ο</w:t>
            </w:r>
            <w:r>
              <w:rPr>
                <w:rFonts w:ascii="Arial" w:eastAsia="Arial" w:hAnsi="Arial" w:cs="Arial"/>
                <w:szCs w:val="22"/>
                <w:lang w:val="el-GR"/>
              </w:rPr>
              <w:t xml:space="preserve"> ΚΑΔΩΝ</w:t>
            </w:r>
          </w:p>
        </w:tc>
        <w:tc>
          <w:tcPr>
            <w:tcW w:w="223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pacing w:val="-1"/>
                <w:szCs w:val="22"/>
              </w:rPr>
            </w:pPr>
            <w:r>
              <w:rPr>
                <w:rFonts w:ascii="Arial" w:eastAsia="Arial" w:hAnsi="Arial" w:cs="Arial"/>
                <w:spacing w:val="-1"/>
                <w:szCs w:val="22"/>
              </w:rPr>
              <w:t>DAF</w:t>
            </w:r>
          </w:p>
        </w:tc>
        <w:tc>
          <w:tcPr>
            <w:tcW w:w="148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40</w:t>
            </w:r>
          </w:p>
        </w:tc>
        <w:tc>
          <w:tcPr>
            <w:tcW w:w="1875"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2018</w:t>
            </w:r>
          </w:p>
        </w:tc>
        <w:tc>
          <w:tcPr>
            <w:tcW w:w="1638" w:type="dxa"/>
            <w:tcBorders>
              <w:top w:val="single" w:sz="5" w:space="0" w:color="000000"/>
              <w:left w:val="single" w:sz="5" w:space="0" w:color="000000"/>
              <w:bottom w:val="single" w:sz="5" w:space="0" w:color="000000"/>
              <w:right w:val="single" w:sz="5" w:space="0" w:color="000000"/>
            </w:tcBorders>
          </w:tcPr>
          <w:p w:rsidR="00FE1FF8" w:rsidRPr="007F7F86" w:rsidRDefault="00FE1FF8" w:rsidP="00907A8C">
            <w:pPr>
              <w:spacing w:before="42"/>
              <w:ind w:left="193"/>
              <w:jc w:val="center"/>
              <w:rPr>
                <w:rFonts w:ascii="Arial" w:eastAsia="Arial" w:hAnsi="Arial" w:cs="Arial"/>
                <w:szCs w:val="22"/>
              </w:rPr>
            </w:pPr>
            <w:r>
              <w:rPr>
                <w:rFonts w:ascii="Arial" w:eastAsia="Arial" w:hAnsi="Arial" w:cs="Arial"/>
                <w:szCs w:val="22"/>
              </w:rPr>
              <w:t>156.240,00</w:t>
            </w:r>
          </w:p>
        </w:tc>
        <w:tc>
          <w:tcPr>
            <w:tcW w:w="1539" w:type="dxa"/>
            <w:tcBorders>
              <w:top w:val="single" w:sz="5" w:space="0" w:color="000000"/>
              <w:left w:val="single" w:sz="5" w:space="0" w:color="000000"/>
              <w:bottom w:val="single" w:sz="5" w:space="0" w:color="000000"/>
              <w:right w:val="single" w:sz="5" w:space="0" w:color="000000"/>
            </w:tcBorders>
          </w:tcPr>
          <w:p w:rsidR="00FE1FF8" w:rsidRPr="007F7F86" w:rsidRDefault="00FE1FF8" w:rsidP="00907A8C">
            <w:pPr>
              <w:spacing w:before="42"/>
              <w:ind w:left="663" w:right="665"/>
              <w:jc w:val="center"/>
              <w:rPr>
                <w:rFonts w:ascii="Arial" w:eastAsia="Arial" w:hAnsi="Arial" w:cs="Arial"/>
                <w:szCs w:val="22"/>
                <w:lang w:val="el-GR"/>
              </w:rPr>
            </w:pPr>
            <w:r>
              <w:rPr>
                <w:rFonts w:ascii="Arial" w:eastAsia="Arial" w:hAnsi="Arial" w:cs="Arial"/>
                <w:szCs w:val="22"/>
                <w:lang w:val="el-GR"/>
              </w:rPr>
              <w:t>Δ</w:t>
            </w:r>
          </w:p>
        </w:tc>
      </w:tr>
    </w:tbl>
    <w:p w:rsidR="00FE1FF8" w:rsidRDefault="00FE1FF8" w:rsidP="00FE1FF8">
      <w:pPr>
        <w:sectPr w:rsidR="00FE1FF8" w:rsidSect="005F7319">
          <w:pgSz w:w="16860" w:h="11940" w:orient="landscape"/>
          <w:pgMar w:top="719" w:right="420" w:bottom="280" w:left="800" w:header="720" w:footer="720" w:gutter="0"/>
          <w:cols w:space="720"/>
        </w:sectPr>
      </w:pPr>
    </w:p>
    <w:p w:rsidR="00FE1FF8" w:rsidRDefault="00FE1FF8" w:rsidP="00FE1FF8">
      <w:pPr>
        <w:spacing w:before="9" w:line="80" w:lineRule="exact"/>
        <w:rPr>
          <w:sz w:val="8"/>
          <w:szCs w:val="8"/>
        </w:rPr>
      </w:pPr>
    </w:p>
    <w:tbl>
      <w:tblPr>
        <w:tblW w:w="0" w:type="auto"/>
        <w:tblInd w:w="94" w:type="dxa"/>
        <w:tblLayout w:type="fixed"/>
        <w:tblCellMar>
          <w:left w:w="0" w:type="dxa"/>
          <w:right w:w="0" w:type="dxa"/>
        </w:tblCellMar>
        <w:tblLook w:val="01E0"/>
      </w:tblPr>
      <w:tblGrid>
        <w:gridCol w:w="812"/>
        <w:gridCol w:w="1704"/>
        <w:gridCol w:w="3826"/>
        <w:gridCol w:w="2261"/>
        <w:gridCol w:w="1500"/>
        <w:gridCol w:w="1901"/>
        <w:gridCol w:w="1661"/>
        <w:gridCol w:w="1560"/>
      </w:tblGrid>
      <w:tr w:rsidR="00FE1FF8" w:rsidTr="00907A8C">
        <w:trPr>
          <w:trHeight w:hRule="exact" w:val="458"/>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Pr="00866D85" w:rsidRDefault="00FE1FF8" w:rsidP="00907A8C">
            <w:pPr>
              <w:spacing w:before="42"/>
              <w:ind w:left="323"/>
              <w:rPr>
                <w:rFonts w:ascii="Arial" w:eastAsia="Arial" w:hAnsi="Arial" w:cs="Arial"/>
              </w:rPr>
            </w:pPr>
            <w:r w:rsidRPr="00866D85">
              <w:rPr>
                <w:rFonts w:ascii="Arial" w:eastAsia="Arial" w:hAnsi="Arial" w:cs="Arial"/>
                <w:spacing w:val="-1"/>
              </w:rPr>
              <w:t>ΑΡ</w:t>
            </w:r>
            <w:r w:rsidRPr="00866D85">
              <w:rPr>
                <w:rFonts w:ascii="Arial" w:eastAsia="Arial" w:hAnsi="Arial" w:cs="Arial"/>
              </w:rPr>
              <w:t>.</w:t>
            </w:r>
            <w:r w:rsidRPr="00866D85">
              <w:rPr>
                <w:rFonts w:ascii="Arial" w:eastAsia="Arial" w:hAnsi="Arial" w:cs="Arial"/>
                <w:spacing w:val="2"/>
              </w:rPr>
              <w:t xml:space="preserve"> </w:t>
            </w:r>
            <w:r w:rsidRPr="00866D85">
              <w:rPr>
                <w:rFonts w:ascii="Arial" w:eastAsia="Arial" w:hAnsi="Arial" w:cs="Arial"/>
                <w:spacing w:val="-1"/>
              </w:rPr>
              <w:t>ΠΛ</w:t>
            </w:r>
            <w:r w:rsidRPr="00866D85">
              <w:rPr>
                <w:rFonts w:ascii="Arial" w:eastAsia="Arial" w:hAnsi="Arial" w:cs="Arial"/>
              </w:rPr>
              <w:t>.</w:t>
            </w:r>
            <w:r w:rsidRPr="00866D85">
              <w:rPr>
                <w:rFonts w:ascii="Arial" w:eastAsia="Arial" w:hAnsi="Arial" w:cs="Arial"/>
                <w:spacing w:val="2"/>
              </w:rPr>
              <w:t xml:space="preserve"> </w:t>
            </w:r>
            <w:r w:rsidRPr="00866D85">
              <w:rPr>
                <w:rFonts w:ascii="Arial" w:eastAsia="Arial" w:hAnsi="Arial" w:cs="Arial"/>
              </w:rPr>
              <w:t>5</w:t>
            </w:r>
            <w:r w:rsidRPr="00866D85">
              <w:rPr>
                <w:rFonts w:ascii="Arial" w:eastAsia="Arial" w:hAnsi="Arial" w:cs="Arial"/>
                <w:spacing w:val="-1"/>
              </w:rPr>
              <w:t>8</w:t>
            </w:r>
            <w:r w:rsidRPr="00866D85">
              <w:rPr>
                <w:rFonts w:ascii="Arial" w:eastAsia="Arial" w:hAnsi="Arial" w:cs="Arial"/>
              </w:rPr>
              <w:t>8</w:t>
            </w:r>
            <w:r w:rsidRPr="00866D85">
              <w:rPr>
                <w:rFonts w:ascii="Arial" w:eastAsia="Arial" w:hAnsi="Arial" w:cs="Arial"/>
                <w:spacing w:val="-1"/>
              </w:rPr>
              <w:t>0</w:t>
            </w:r>
            <w:r w:rsidRPr="00866D85">
              <w:rPr>
                <w:rFonts w:ascii="Arial" w:eastAsia="Arial" w:hAnsi="Arial" w:cs="Arial"/>
              </w:rPr>
              <w:t>5</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zCs w:val="22"/>
              </w:rPr>
              <w:t>Γ</w:t>
            </w:r>
            <w:r>
              <w:rPr>
                <w:rFonts w:ascii="Arial" w:eastAsia="Arial" w:hAnsi="Arial" w:cs="Arial"/>
                <w:spacing w:val="-1"/>
                <w:szCs w:val="22"/>
              </w:rPr>
              <w:t>Ε</w:t>
            </w:r>
            <w:r>
              <w:rPr>
                <w:rFonts w:ascii="Arial" w:eastAsia="Arial" w:hAnsi="Arial" w:cs="Arial"/>
                <w:szCs w:val="22"/>
              </w:rPr>
              <w:t>ΩΡ</w:t>
            </w:r>
            <w:r>
              <w:rPr>
                <w:rFonts w:ascii="Arial" w:eastAsia="Arial" w:hAnsi="Arial" w:cs="Arial"/>
                <w:spacing w:val="-2"/>
                <w:szCs w:val="22"/>
              </w:rPr>
              <w:t>Γ</w:t>
            </w:r>
            <w:r>
              <w:rPr>
                <w:rFonts w:ascii="Arial" w:eastAsia="Arial" w:hAnsi="Arial" w:cs="Arial"/>
                <w:szCs w:val="22"/>
              </w:rPr>
              <w:t>.</w:t>
            </w:r>
            <w:r>
              <w:rPr>
                <w:rFonts w:ascii="Arial" w:eastAsia="Arial" w:hAnsi="Arial" w:cs="Arial"/>
                <w:spacing w:val="2"/>
                <w:szCs w:val="22"/>
              </w:rPr>
              <w:t xml:space="preserve"> </w:t>
            </w:r>
            <w:r>
              <w:rPr>
                <w:rFonts w:ascii="Arial" w:eastAsia="Arial" w:hAnsi="Arial" w:cs="Arial"/>
                <w:spacing w:val="-1"/>
                <w:szCs w:val="22"/>
              </w:rPr>
              <w:t>ΕΛΚΥ</w:t>
            </w:r>
            <w:r>
              <w:rPr>
                <w:rFonts w:ascii="Arial" w:eastAsia="Arial" w:hAnsi="Arial" w:cs="Arial"/>
                <w:spacing w:val="-2"/>
                <w:szCs w:val="22"/>
              </w:rPr>
              <w:t>Σ</w:t>
            </w:r>
            <w:r>
              <w:rPr>
                <w:rFonts w:ascii="Arial" w:eastAsia="Arial" w:hAnsi="Arial" w:cs="Arial"/>
                <w:spacing w:val="2"/>
                <w:szCs w:val="22"/>
              </w:rPr>
              <w:t>Τ</w:t>
            </w:r>
            <w:r>
              <w:rPr>
                <w:rFonts w:ascii="Arial" w:eastAsia="Arial" w:hAnsi="Arial" w:cs="Arial"/>
                <w:spacing w:val="-1"/>
                <w:szCs w:val="22"/>
              </w:rPr>
              <w:t>ΗΡΑ</w:t>
            </w:r>
            <w:r>
              <w:rPr>
                <w:rFonts w:ascii="Arial" w:eastAsia="Arial" w:hAnsi="Arial" w:cs="Arial"/>
                <w:szCs w:val="22"/>
              </w:rPr>
              <w:t>Σ</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ΚUB</w:t>
            </w:r>
            <w:r>
              <w:rPr>
                <w:rFonts w:ascii="Arial" w:eastAsia="Arial" w:hAnsi="Arial" w:cs="Arial"/>
                <w:spacing w:val="1"/>
                <w:szCs w:val="22"/>
              </w:rPr>
              <w:t>O</w:t>
            </w:r>
            <w:r>
              <w:rPr>
                <w:rFonts w:ascii="Arial" w:eastAsia="Arial" w:hAnsi="Arial" w:cs="Arial"/>
                <w:spacing w:val="2"/>
                <w:szCs w:val="22"/>
              </w:rPr>
              <w:t>T</w:t>
            </w:r>
            <w:r>
              <w:rPr>
                <w:rFonts w:ascii="Arial" w:eastAsia="Arial" w:hAnsi="Arial" w:cs="Arial"/>
                <w:szCs w:val="22"/>
              </w:rPr>
              <w:t>A</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30</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1995</w:t>
            </w:r>
          </w:p>
        </w:tc>
        <w:tc>
          <w:tcPr>
            <w:tcW w:w="1661" w:type="dxa"/>
            <w:tcBorders>
              <w:top w:val="single" w:sz="5" w:space="0" w:color="000000"/>
              <w:left w:val="single" w:sz="5" w:space="0" w:color="000000"/>
              <w:bottom w:val="single" w:sz="5" w:space="0" w:color="000000"/>
              <w:right w:val="single" w:sz="5" w:space="0" w:color="000000"/>
            </w:tcBorders>
          </w:tcPr>
          <w:p w:rsidR="00FE1FF8" w:rsidRPr="00CF0A0E"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5.000,00</w:t>
            </w:r>
          </w:p>
        </w:tc>
        <w:tc>
          <w:tcPr>
            <w:tcW w:w="15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Δ</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ΚΗΗ</w:t>
            </w:r>
            <w:r>
              <w:rPr>
                <w:rFonts w:ascii="Arial" w:eastAsia="Arial" w:hAnsi="Arial" w:cs="Arial"/>
                <w:spacing w:val="1"/>
                <w:szCs w:val="22"/>
              </w:rPr>
              <w:t>-</w:t>
            </w:r>
            <w:r>
              <w:rPr>
                <w:rFonts w:ascii="Arial" w:eastAsia="Arial" w:hAnsi="Arial" w:cs="Arial"/>
                <w:szCs w:val="22"/>
              </w:rPr>
              <w:t>4363</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ΒΥ</w:t>
            </w:r>
            <w:r>
              <w:rPr>
                <w:rFonts w:ascii="Arial" w:eastAsia="Arial" w:hAnsi="Arial" w:cs="Arial"/>
                <w:spacing w:val="2"/>
                <w:szCs w:val="22"/>
              </w:rPr>
              <w:t>Τ</w:t>
            </w:r>
            <w:r>
              <w:rPr>
                <w:rFonts w:ascii="Arial" w:eastAsia="Arial" w:hAnsi="Arial" w:cs="Arial"/>
                <w:spacing w:val="-1"/>
                <w:szCs w:val="22"/>
              </w:rPr>
              <w:t>Ι</w:t>
            </w:r>
            <w:r>
              <w:rPr>
                <w:rFonts w:ascii="Arial" w:eastAsia="Arial" w:hAnsi="Arial" w:cs="Arial"/>
                <w:spacing w:val="1"/>
                <w:szCs w:val="22"/>
              </w:rPr>
              <w:t>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2"/>
                <w:szCs w:val="22"/>
              </w:rPr>
              <w:t>Μ</w:t>
            </w:r>
            <w:r>
              <w:rPr>
                <w:rFonts w:ascii="Arial" w:eastAsia="Arial" w:hAnsi="Arial" w:cs="Arial"/>
                <w:spacing w:val="-1"/>
                <w:szCs w:val="22"/>
              </w:rPr>
              <w:t>ERCED</w:t>
            </w:r>
            <w:r>
              <w:rPr>
                <w:rFonts w:ascii="Arial" w:eastAsia="Arial" w:hAnsi="Arial" w:cs="Arial"/>
                <w:spacing w:val="1"/>
                <w:szCs w:val="22"/>
              </w:rPr>
              <w:t>E</w:t>
            </w:r>
            <w:r>
              <w:rPr>
                <w:rFonts w:ascii="Arial" w:eastAsia="Arial" w:hAnsi="Arial" w:cs="Arial"/>
                <w:szCs w:val="22"/>
              </w:rPr>
              <w:t>S</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38</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2009</w:t>
            </w:r>
          </w:p>
        </w:tc>
        <w:tc>
          <w:tcPr>
            <w:tcW w:w="1661" w:type="dxa"/>
            <w:tcBorders>
              <w:top w:val="single" w:sz="5" w:space="0" w:color="000000"/>
              <w:left w:val="single" w:sz="5" w:space="0" w:color="000000"/>
              <w:bottom w:val="single" w:sz="5" w:space="0" w:color="000000"/>
              <w:right w:val="single" w:sz="5" w:space="0" w:color="000000"/>
            </w:tcBorders>
          </w:tcPr>
          <w:p w:rsidR="00FE1FF8" w:rsidRPr="00CF0A0E"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30.000,00</w:t>
            </w:r>
          </w:p>
        </w:tc>
        <w:tc>
          <w:tcPr>
            <w:tcW w:w="15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78" w:right="676"/>
              <w:jc w:val="center"/>
              <w:rPr>
                <w:rFonts w:ascii="Arial" w:eastAsia="Arial" w:hAnsi="Arial" w:cs="Arial"/>
                <w:szCs w:val="22"/>
              </w:rPr>
            </w:pPr>
            <w:r>
              <w:rPr>
                <w:rFonts w:ascii="Arial" w:eastAsia="Arial" w:hAnsi="Arial" w:cs="Arial"/>
                <w:szCs w:val="22"/>
              </w:rPr>
              <w:t>Γ</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Pr="007F7F86" w:rsidRDefault="00FE1FF8" w:rsidP="00907A8C">
            <w:pPr>
              <w:spacing w:before="42"/>
              <w:ind w:left="323"/>
              <w:rPr>
                <w:rFonts w:ascii="Arial" w:eastAsia="Arial" w:hAnsi="Arial" w:cs="Arial"/>
                <w:spacing w:val="-1"/>
                <w:szCs w:val="22"/>
                <w:lang w:val="el-GR"/>
              </w:rPr>
            </w:pPr>
            <w:r>
              <w:rPr>
                <w:rFonts w:ascii="Arial" w:eastAsia="Arial" w:hAnsi="Arial" w:cs="Arial"/>
                <w:spacing w:val="-1"/>
                <w:szCs w:val="22"/>
                <w:lang w:val="el-GR"/>
              </w:rPr>
              <w:t>ΜΕ144368</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pacing w:val="-1"/>
                <w:szCs w:val="22"/>
              </w:rPr>
            </w:pPr>
            <w:r>
              <w:rPr>
                <w:rFonts w:ascii="Arial" w:eastAsia="Arial" w:hAnsi="Arial" w:cs="Arial"/>
                <w:spacing w:val="-1"/>
                <w:szCs w:val="22"/>
              </w:rPr>
              <w:t>ΒΥ</w:t>
            </w:r>
            <w:r>
              <w:rPr>
                <w:rFonts w:ascii="Arial" w:eastAsia="Arial" w:hAnsi="Arial" w:cs="Arial"/>
                <w:spacing w:val="2"/>
                <w:szCs w:val="22"/>
              </w:rPr>
              <w:t>Τ</w:t>
            </w:r>
            <w:r>
              <w:rPr>
                <w:rFonts w:ascii="Arial" w:eastAsia="Arial" w:hAnsi="Arial" w:cs="Arial"/>
                <w:spacing w:val="-1"/>
                <w:szCs w:val="22"/>
              </w:rPr>
              <w:t>Ι</w:t>
            </w:r>
            <w:r>
              <w:rPr>
                <w:rFonts w:ascii="Arial" w:eastAsia="Arial" w:hAnsi="Arial" w:cs="Arial"/>
                <w:spacing w:val="1"/>
                <w:szCs w:val="22"/>
              </w:rPr>
              <w:t>Ο</w:t>
            </w:r>
            <w:r>
              <w:rPr>
                <w:rFonts w:ascii="Arial" w:eastAsia="Arial" w:hAnsi="Arial" w:cs="Arial"/>
                <w:spacing w:val="-1"/>
                <w:szCs w:val="22"/>
              </w:rPr>
              <w:t>Φ</w:t>
            </w:r>
            <w:r>
              <w:rPr>
                <w:rFonts w:ascii="Arial" w:eastAsia="Arial" w:hAnsi="Arial" w:cs="Arial"/>
                <w:spacing w:val="1"/>
                <w:szCs w:val="22"/>
              </w:rPr>
              <w:t>Ο</w:t>
            </w:r>
            <w:r>
              <w:rPr>
                <w:rFonts w:ascii="Arial" w:eastAsia="Arial" w:hAnsi="Arial" w:cs="Arial"/>
                <w:spacing w:val="-3"/>
                <w:szCs w:val="22"/>
              </w:rPr>
              <w:t>Ρ</w:t>
            </w:r>
            <w:r>
              <w:rPr>
                <w:rFonts w:ascii="Arial" w:eastAsia="Arial" w:hAnsi="Arial" w:cs="Arial"/>
                <w:szCs w:val="22"/>
              </w:rPr>
              <w:t>Ο</w:t>
            </w:r>
          </w:p>
        </w:tc>
        <w:tc>
          <w:tcPr>
            <w:tcW w:w="2261" w:type="dxa"/>
            <w:tcBorders>
              <w:top w:val="single" w:sz="5" w:space="0" w:color="000000"/>
              <w:left w:val="single" w:sz="5" w:space="0" w:color="000000"/>
              <w:bottom w:val="single" w:sz="5" w:space="0" w:color="000000"/>
              <w:right w:val="single" w:sz="5" w:space="0" w:color="000000"/>
            </w:tcBorders>
          </w:tcPr>
          <w:p w:rsidR="00FE1FF8" w:rsidRPr="007F7F86" w:rsidRDefault="00FE1FF8" w:rsidP="00907A8C">
            <w:pPr>
              <w:spacing w:before="42"/>
              <w:ind w:left="323"/>
              <w:rPr>
                <w:rFonts w:ascii="Arial" w:eastAsia="Arial" w:hAnsi="Arial" w:cs="Arial"/>
                <w:spacing w:val="-2"/>
                <w:szCs w:val="22"/>
              </w:rPr>
            </w:pPr>
            <w:r>
              <w:rPr>
                <w:rFonts w:ascii="Arial" w:eastAsia="Arial" w:hAnsi="Arial" w:cs="Arial"/>
                <w:spacing w:val="-2"/>
                <w:szCs w:val="22"/>
              </w:rPr>
              <w:t>FORD</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tabs>
                <w:tab w:val="left" w:pos="1500"/>
              </w:tabs>
              <w:spacing w:before="42"/>
              <w:ind w:left="584" w:right="111"/>
              <w:rPr>
                <w:rFonts w:ascii="Arial" w:eastAsia="Arial" w:hAnsi="Arial" w:cs="Arial"/>
                <w:szCs w:val="22"/>
              </w:rPr>
            </w:pPr>
            <w:r>
              <w:rPr>
                <w:rFonts w:ascii="Arial" w:eastAsia="Arial" w:hAnsi="Arial" w:cs="Arial"/>
                <w:szCs w:val="22"/>
              </w:rPr>
              <w:t>330</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2020</w:t>
            </w:r>
          </w:p>
        </w:tc>
        <w:tc>
          <w:tcPr>
            <w:tcW w:w="16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167.500,00</w:t>
            </w:r>
          </w:p>
        </w:tc>
        <w:tc>
          <w:tcPr>
            <w:tcW w:w="1560" w:type="dxa"/>
            <w:tcBorders>
              <w:top w:val="single" w:sz="5" w:space="0" w:color="000000"/>
              <w:left w:val="single" w:sz="5" w:space="0" w:color="000000"/>
              <w:bottom w:val="single" w:sz="5" w:space="0" w:color="000000"/>
              <w:right w:val="single" w:sz="5" w:space="0" w:color="000000"/>
            </w:tcBorders>
          </w:tcPr>
          <w:p w:rsidR="00FE1FF8" w:rsidRPr="00E76C41" w:rsidRDefault="00FE1FF8" w:rsidP="00907A8C">
            <w:pPr>
              <w:spacing w:before="42"/>
              <w:ind w:left="678" w:right="676"/>
              <w:jc w:val="center"/>
              <w:rPr>
                <w:rFonts w:ascii="Arial" w:eastAsia="Arial" w:hAnsi="Arial" w:cs="Arial"/>
                <w:szCs w:val="22"/>
                <w:lang w:val="el-GR"/>
              </w:rPr>
            </w:pPr>
            <w:r>
              <w:rPr>
                <w:rFonts w:ascii="Arial" w:eastAsia="Arial" w:hAnsi="Arial" w:cs="Arial"/>
                <w:szCs w:val="22"/>
                <w:lang w:val="el-GR"/>
              </w:rPr>
              <w:t>Γ</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Pr="007F7F86" w:rsidRDefault="00FE1FF8" w:rsidP="00907A8C">
            <w:pPr>
              <w:spacing w:before="42"/>
              <w:ind w:left="323"/>
              <w:rPr>
                <w:rFonts w:ascii="Arial" w:eastAsia="Arial" w:hAnsi="Arial" w:cs="Arial"/>
                <w:spacing w:val="-1"/>
                <w:szCs w:val="22"/>
              </w:rPr>
            </w:pPr>
            <w:r>
              <w:rPr>
                <w:rFonts w:ascii="Arial" w:eastAsia="Arial" w:hAnsi="Arial" w:cs="Arial"/>
                <w:spacing w:val="-1"/>
                <w:szCs w:val="22"/>
              </w:rPr>
              <w:t>KHH 7911</w:t>
            </w:r>
          </w:p>
        </w:tc>
        <w:tc>
          <w:tcPr>
            <w:tcW w:w="3826" w:type="dxa"/>
            <w:tcBorders>
              <w:top w:val="single" w:sz="5" w:space="0" w:color="000000"/>
              <w:left w:val="single" w:sz="5" w:space="0" w:color="000000"/>
              <w:bottom w:val="single" w:sz="5" w:space="0" w:color="000000"/>
              <w:right w:val="single" w:sz="5" w:space="0" w:color="000000"/>
            </w:tcBorders>
          </w:tcPr>
          <w:p w:rsidR="00FE1FF8" w:rsidRPr="007F7F86" w:rsidRDefault="00FE1FF8" w:rsidP="00907A8C">
            <w:pPr>
              <w:spacing w:before="42"/>
              <w:ind w:left="321"/>
              <w:rPr>
                <w:rFonts w:ascii="Arial" w:eastAsia="Arial" w:hAnsi="Arial" w:cs="Arial"/>
                <w:spacing w:val="-1"/>
                <w:szCs w:val="22"/>
                <w:lang w:val="el-GR"/>
              </w:rPr>
            </w:pPr>
            <w:r>
              <w:rPr>
                <w:rFonts w:ascii="Arial" w:eastAsia="Arial" w:hAnsi="Arial" w:cs="Arial"/>
                <w:spacing w:val="-1"/>
                <w:szCs w:val="22"/>
                <w:lang w:val="el-GR"/>
              </w:rPr>
              <w:t>ΛΕΩΦΟΡΕΙΟ  (25+1) +1 ΑΜΕΑ</w:t>
            </w:r>
          </w:p>
        </w:tc>
        <w:tc>
          <w:tcPr>
            <w:tcW w:w="2261" w:type="dxa"/>
            <w:tcBorders>
              <w:top w:val="single" w:sz="5" w:space="0" w:color="000000"/>
              <w:left w:val="single" w:sz="5" w:space="0" w:color="000000"/>
              <w:bottom w:val="single" w:sz="5" w:space="0" w:color="000000"/>
              <w:right w:val="single" w:sz="5" w:space="0" w:color="000000"/>
            </w:tcBorders>
          </w:tcPr>
          <w:p w:rsidR="00FE1FF8" w:rsidRPr="007F7F86" w:rsidRDefault="00FE1FF8" w:rsidP="00907A8C">
            <w:pPr>
              <w:spacing w:before="42"/>
              <w:ind w:left="323"/>
              <w:rPr>
                <w:rFonts w:ascii="Arial" w:eastAsia="Arial" w:hAnsi="Arial" w:cs="Arial"/>
                <w:spacing w:val="-2"/>
                <w:szCs w:val="22"/>
              </w:rPr>
            </w:pPr>
            <w:r>
              <w:rPr>
                <w:rFonts w:ascii="Arial" w:eastAsia="Arial" w:hAnsi="Arial" w:cs="Arial"/>
                <w:spacing w:val="-2"/>
                <w:szCs w:val="22"/>
                <w:lang w:val="el-GR"/>
              </w:rPr>
              <w:t>ΚΑ</w:t>
            </w:r>
            <w:r>
              <w:rPr>
                <w:rFonts w:ascii="Arial" w:eastAsia="Arial" w:hAnsi="Arial" w:cs="Arial"/>
                <w:spacing w:val="-2"/>
                <w:szCs w:val="22"/>
              </w:rPr>
              <w:t>RSAN</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tabs>
                <w:tab w:val="left" w:pos="1500"/>
              </w:tabs>
              <w:spacing w:before="42"/>
              <w:ind w:left="584" w:right="111"/>
              <w:rPr>
                <w:rFonts w:ascii="Arial" w:eastAsia="Arial" w:hAnsi="Arial" w:cs="Arial"/>
                <w:szCs w:val="22"/>
              </w:rPr>
            </w:pPr>
            <w:r>
              <w:rPr>
                <w:rFonts w:ascii="Arial" w:eastAsia="Arial" w:hAnsi="Arial" w:cs="Arial"/>
                <w:szCs w:val="22"/>
              </w:rPr>
              <w:t>27</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2020</w:t>
            </w:r>
          </w:p>
        </w:tc>
        <w:tc>
          <w:tcPr>
            <w:tcW w:w="16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155.000,00</w:t>
            </w:r>
          </w:p>
        </w:tc>
        <w:tc>
          <w:tcPr>
            <w:tcW w:w="1560" w:type="dxa"/>
            <w:tcBorders>
              <w:top w:val="single" w:sz="5" w:space="0" w:color="000000"/>
              <w:left w:val="single" w:sz="5" w:space="0" w:color="000000"/>
              <w:bottom w:val="single" w:sz="5" w:space="0" w:color="000000"/>
              <w:right w:val="single" w:sz="5" w:space="0" w:color="000000"/>
            </w:tcBorders>
          </w:tcPr>
          <w:p w:rsidR="00FE1FF8" w:rsidRPr="00E76C41" w:rsidRDefault="00FE1FF8" w:rsidP="00907A8C">
            <w:pPr>
              <w:spacing w:before="42"/>
              <w:ind w:left="678" w:right="676"/>
              <w:jc w:val="center"/>
              <w:rPr>
                <w:rFonts w:ascii="Arial" w:eastAsia="Arial" w:hAnsi="Arial" w:cs="Arial"/>
                <w:szCs w:val="22"/>
                <w:lang w:val="el-GR"/>
              </w:rPr>
            </w:pPr>
            <w:r>
              <w:rPr>
                <w:rFonts w:ascii="Arial" w:eastAsia="Arial" w:hAnsi="Arial" w:cs="Arial"/>
                <w:szCs w:val="22"/>
                <w:lang w:val="el-GR"/>
              </w:rPr>
              <w:t>Α</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Pr="007F7F86" w:rsidRDefault="00FE1FF8" w:rsidP="00907A8C">
            <w:pPr>
              <w:spacing w:before="42"/>
              <w:ind w:left="323"/>
              <w:rPr>
                <w:rFonts w:ascii="Arial" w:eastAsia="Arial" w:hAnsi="Arial" w:cs="Arial"/>
                <w:spacing w:val="-1"/>
                <w:szCs w:val="22"/>
              </w:rPr>
            </w:pPr>
            <w:r>
              <w:rPr>
                <w:rFonts w:ascii="Arial" w:eastAsia="Arial" w:hAnsi="Arial" w:cs="Arial"/>
                <w:spacing w:val="-1"/>
                <w:szCs w:val="22"/>
              </w:rPr>
              <w:t>KHH 7912</w:t>
            </w:r>
          </w:p>
        </w:tc>
        <w:tc>
          <w:tcPr>
            <w:tcW w:w="3826" w:type="dxa"/>
            <w:tcBorders>
              <w:top w:val="single" w:sz="5" w:space="0" w:color="000000"/>
              <w:left w:val="single" w:sz="5" w:space="0" w:color="000000"/>
              <w:bottom w:val="single" w:sz="5" w:space="0" w:color="000000"/>
              <w:right w:val="single" w:sz="5" w:space="0" w:color="000000"/>
            </w:tcBorders>
          </w:tcPr>
          <w:p w:rsidR="00FE1FF8" w:rsidRPr="007F7F86" w:rsidRDefault="00FE1FF8" w:rsidP="00907A8C">
            <w:pPr>
              <w:spacing w:before="42"/>
              <w:ind w:left="321"/>
              <w:rPr>
                <w:rFonts w:ascii="Arial" w:eastAsia="Arial" w:hAnsi="Arial" w:cs="Arial"/>
                <w:spacing w:val="-1"/>
                <w:szCs w:val="22"/>
                <w:lang w:val="el-GR"/>
              </w:rPr>
            </w:pPr>
            <w:r>
              <w:rPr>
                <w:rFonts w:ascii="Arial" w:eastAsia="Arial" w:hAnsi="Arial" w:cs="Arial"/>
                <w:spacing w:val="-1"/>
                <w:szCs w:val="22"/>
                <w:lang w:val="el-GR"/>
              </w:rPr>
              <w:t>ΛΕΩΦΟΡΕΙΟ  (25+1) +1 ΑΜΕΑ</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pacing w:val="-2"/>
                <w:szCs w:val="22"/>
              </w:rPr>
            </w:pPr>
            <w:r>
              <w:rPr>
                <w:rFonts w:ascii="Arial" w:eastAsia="Arial" w:hAnsi="Arial" w:cs="Arial"/>
                <w:spacing w:val="-2"/>
                <w:szCs w:val="22"/>
              </w:rPr>
              <w:t>KARSAN</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tabs>
                <w:tab w:val="left" w:pos="1500"/>
              </w:tabs>
              <w:spacing w:before="42"/>
              <w:ind w:left="584" w:right="111"/>
              <w:rPr>
                <w:rFonts w:ascii="Arial" w:eastAsia="Arial" w:hAnsi="Arial" w:cs="Arial"/>
                <w:szCs w:val="22"/>
              </w:rPr>
            </w:pPr>
            <w:r>
              <w:rPr>
                <w:rFonts w:ascii="Arial" w:eastAsia="Arial" w:hAnsi="Arial" w:cs="Arial"/>
                <w:szCs w:val="22"/>
              </w:rPr>
              <w:t>27</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2020</w:t>
            </w:r>
          </w:p>
        </w:tc>
        <w:tc>
          <w:tcPr>
            <w:tcW w:w="16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193"/>
              <w:jc w:val="center"/>
              <w:rPr>
                <w:rFonts w:ascii="Arial" w:eastAsia="Arial" w:hAnsi="Arial" w:cs="Arial"/>
                <w:szCs w:val="22"/>
                <w:lang w:val="el-GR"/>
              </w:rPr>
            </w:pPr>
            <w:r>
              <w:rPr>
                <w:rFonts w:ascii="Arial" w:eastAsia="Arial" w:hAnsi="Arial" w:cs="Arial"/>
                <w:szCs w:val="22"/>
                <w:lang w:val="el-GR"/>
              </w:rPr>
              <w:t>155.000,00</w:t>
            </w:r>
          </w:p>
        </w:tc>
        <w:tc>
          <w:tcPr>
            <w:tcW w:w="1560" w:type="dxa"/>
            <w:tcBorders>
              <w:top w:val="single" w:sz="5" w:space="0" w:color="000000"/>
              <w:left w:val="single" w:sz="5" w:space="0" w:color="000000"/>
              <w:bottom w:val="single" w:sz="5" w:space="0" w:color="000000"/>
              <w:right w:val="single" w:sz="5" w:space="0" w:color="000000"/>
            </w:tcBorders>
          </w:tcPr>
          <w:p w:rsidR="00FE1FF8" w:rsidRPr="00E76C41" w:rsidRDefault="00FE1FF8" w:rsidP="00907A8C">
            <w:pPr>
              <w:spacing w:before="42"/>
              <w:ind w:left="678" w:right="676"/>
              <w:jc w:val="center"/>
              <w:rPr>
                <w:rFonts w:ascii="Arial" w:eastAsia="Arial" w:hAnsi="Arial" w:cs="Arial"/>
                <w:szCs w:val="22"/>
                <w:lang w:val="el-GR"/>
              </w:rPr>
            </w:pPr>
            <w:r>
              <w:rPr>
                <w:rFonts w:ascii="Arial" w:eastAsia="Arial" w:hAnsi="Arial" w:cs="Arial"/>
                <w:szCs w:val="22"/>
                <w:lang w:val="el-GR"/>
              </w:rPr>
              <w:t>Α</w:t>
            </w:r>
          </w:p>
        </w:tc>
      </w:tr>
      <w:tr w:rsidR="00FE1FF8" w:rsidTr="00907A8C">
        <w:trPr>
          <w:trHeight w:hRule="exact" w:val="356"/>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ΚΗ</w:t>
            </w:r>
            <w:r>
              <w:rPr>
                <w:rFonts w:ascii="Arial" w:eastAsia="Arial" w:hAnsi="Arial" w:cs="Arial"/>
                <w:spacing w:val="1"/>
                <w:szCs w:val="22"/>
              </w:rPr>
              <w:t>Ι-</w:t>
            </w:r>
            <w:r>
              <w:rPr>
                <w:rFonts w:ascii="Arial" w:eastAsia="Arial" w:hAnsi="Arial" w:cs="Arial"/>
                <w:szCs w:val="22"/>
              </w:rPr>
              <w:t>6601</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zCs w:val="22"/>
              </w:rPr>
            </w:pPr>
            <w:r>
              <w:rPr>
                <w:rFonts w:ascii="Arial" w:eastAsia="Arial" w:hAnsi="Arial" w:cs="Arial"/>
                <w:spacing w:val="-1"/>
                <w:szCs w:val="22"/>
              </w:rPr>
              <w:t>ΛΕ</w:t>
            </w:r>
            <w:r>
              <w:rPr>
                <w:rFonts w:ascii="Arial" w:eastAsia="Arial" w:hAnsi="Arial" w:cs="Arial"/>
                <w:szCs w:val="22"/>
              </w:rPr>
              <w:t>ΩΦΟΡ</w:t>
            </w:r>
            <w:r>
              <w:rPr>
                <w:rFonts w:ascii="Arial" w:eastAsia="Arial" w:hAnsi="Arial" w:cs="Arial"/>
                <w:spacing w:val="-1"/>
                <w:szCs w:val="22"/>
              </w:rPr>
              <w:t>ΕΙ</w:t>
            </w:r>
            <w:r>
              <w:rPr>
                <w:rFonts w:ascii="Arial" w:eastAsia="Arial" w:hAnsi="Arial" w:cs="Arial"/>
                <w:szCs w:val="22"/>
              </w:rPr>
              <w:t xml:space="preserve">Ο </w:t>
            </w:r>
            <w:r>
              <w:rPr>
                <w:rFonts w:ascii="Arial" w:eastAsia="Arial" w:hAnsi="Arial" w:cs="Arial"/>
                <w:spacing w:val="61"/>
                <w:szCs w:val="22"/>
              </w:rPr>
              <w:t xml:space="preserve"> </w:t>
            </w:r>
            <w:r>
              <w:rPr>
                <w:rFonts w:ascii="Arial" w:eastAsia="Arial" w:hAnsi="Arial" w:cs="Arial"/>
                <w:spacing w:val="1"/>
                <w:szCs w:val="22"/>
              </w:rPr>
              <w:t>(</w:t>
            </w:r>
            <w:r>
              <w:rPr>
                <w:rFonts w:ascii="Arial" w:eastAsia="Arial" w:hAnsi="Arial" w:cs="Arial"/>
                <w:szCs w:val="22"/>
                <w:lang w:val="el-GR"/>
              </w:rPr>
              <w:t>27</w:t>
            </w:r>
            <w:r>
              <w:rPr>
                <w:rFonts w:ascii="Arial" w:eastAsia="Arial" w:hAnsi="Arial" w:cs="Arial"/>
                <w:szCs w:val="22"/>
              </w:rPr>
              <w:t>+</w:t>
            </w:r>
            <w:r>
              <w:rPr>
                <w:rFonts w:ascii="Arial" w:eastAsia="Arial" w:hAnsi="Arial" w:cs="Arial"/>
                <w:spacing w:val="-2"/>
                <w:szCs w:val="22"/>
              </w:rPr>
              <w:t>1</w:t>
            </w:r>
            <w:r>
              <w:rPr>
                <w:rFonts w:ascii="Arial" w:eastAsia="Arial" w:hAnsi="Arial" w:cs="Arial"/>
                <w:szCs w:val="22"/>
              </w:rPr>
              <w:t>)</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DA</w:t>
            </w:r>
            <w:r>
              <w:rPr>
                <w:rFonts w:ascii="Arial" w:eastAsia="Arial" w:hAnsi="Arial" w:cs="Arial"/>
                <w:spacing w:val="1"/>
                <w:szCs w:val="22"/>
              </w:rPr>
              <w:t>I</w:t>
            </w:r>
            <w:r>
              <w:rPr>
                <w:rFonts w:ascii="Arial" w:eastAsia="Arial" w:hAnsi="Arial" w:cs="Arial"/>
                <w:spacing w:val="-4"/>
                <w:szCs w:val="22"/>
              </w:rPr>
              <w:t>M</w:t>
            </w:r>
            <w:r>
              <w:rPr>
                <w:rFonts w:ascii="Arial" w:eastAsia="Arial" w:hAnsi="Arial" w:cs="Arial"/>
                <w:szCs w:val="22"/>
              </w:rPr>
              <w:t>L</w:t>
            </w:r>
            <w:r>
              <w:rPr>
                <w:rFonts w:ascii="Arial" w:eastAsia="Arial" w:hAnsi="Arial" w:cs="Arial"/>
                <w:spacing w:val="1"/>
                <w:szCs w:val="22"/>
              </w:rPr>
              <w:t>E</w:t>
            </w:r>
            <w:r>
              <w:rPr>
                <w:rFonts w:ascii="Arial" w:eastAsia="Arial" w:hAnsi="Arial" w:cs="Arial"/>
                <w:szCs w:val="22"/>
              </w:rPr>
              <w:t xml:space="preserve">R </w:t>
            </w:r>
            <w:r>
              <w:rPr>
                <w:rFonts w:ascii="Arial" w:eastAsia="Arial" w:hAnsi="Arial" w:cs="Arial"/>
                <w:spacing w:val="-1"/>
                <w:szCs w:val="22"/>
              </w:rPr>
              <w:t>CHR</w:t>
            </w:r>
            <w:r>
              <w:rPr>
                <w:rFonts w:ascii="Arial" w:eastAsia="Arial" w:hAnsi="Arial" w:cs="Arial"/>
                <w:szCs w:val="22"/>
              </w:rPr>
              <w:t>.</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584" w:right="586"/>
              <w:jc w:val="center"/>
              <w:rPr>
                <w:rFonts w:ascii="Arial" w:eastAsia="Arial" w:hAnsi="Arial" w:cs="Arial"/>
                <w:szCs w:val="22"/>
              </w:rPr>
            </w:pPr>
            <w:r>
              <w:rPr>
                <w:rFonts w:ascii="Arial" w:eastAsia="Arial" w:hAnsi="Arial" w:cs="Arial"/>
                <w:szCs w:val="22"/>
              </w:rPr>
              <w:t>15</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2004</w:t>
            </w:r>
          </w:p>
        </w:tc>
        <w:tc>
          <w:tcPr>
            <w:tcW w:w="1661" w:type="dxa"/>
            <w:tcBorders>
              <w:top w:val="single" w:sz="5" w:space="0" w:color="000000"/>
              <w:left w:val="single" w:sz="5" w:space="0" w:color="000000"/>
              <w:bottom w:val="single" w:sz="5" w:space="0" w:color="000000"/>
              <w:right w:val="single" w:sz="5" w:space="0" w:color="000000"/>
            </w:tcBorders>
          </w:tcPr>
          <w:p w:rsidR="00FE1FF8" w:rsidRPr="00CF0A0E" w:rsidRDefault="00FE1FF8" w:rsidP="00907A8C">
            <w:pPr>
              <w:spacing w:before="44"/>
              <w:ind w:left="193"/>
              <w:jc w:val="center"/>
              <w:rPr>
                <w:rFonts w:ascii="Arial" w:eastAsia="Arial" w:hAnsi="Arial" w:cs="Arial"/>
                <w:szCs w:val="22"/>
                <w:lang w:val="el-GR"/>
              </w:rPr>
            </w:pPr>
            <w:r>
              <w:rPr>
                <w:rFonts w:ascii="Arial" w:eastAsia="Arial" w:hAnsi="Arial" w:cs="Arial"/>
                <w:szCs w:val="22"/>
                <w:lang w:val="el-GR"/>
              </w:rPr>
              <w:t>25.000,00</w:t>
            </w:r>
          </w:p>
        </w:tc>
        <w:tc>
          <w:tcPr>
            <w:tcW w:w="1560" w:type="dxa"/>
            <w:tcBorders>
              <w:top w:val="single" w:sz="5" w:space="0" w:color="000000"/>
              <w:left w:val="single" w:sz="5" w:space="0" w:color="000000"/>
              <w:bottom w:val="single" w:sz="5" w:space="0" w:color="000000"/>
              <w:right w:val="single" w:sz="5" w:space="0" w:color="000000"/>
            </w:tcBorders>
          </w:tcPr>
          <w:p w:rsidR="00FE1FF8" w:rsidRPr="00875ECE" w:rsidRDefault="00FE1FF8" w:rsidP="00907A8C">
            <w:pPr>
              <w:spacing w:before="44"/>
              <w:ind w:left="663" w:right="665"/>
              <w:jc w:val="center"/>
              <w:rPr>
                <w:rFonts w:ascii="Arial" w:eastAsia="Arial" w:hAnsi="Arial" w:cs="Arial"/>
                <w:szCs w:val="22"/>
                <w:lang w:val="el-GR"/>
              </w:rPr>
            </w:pPr>
            <w:r>
              <w:rPr>
                <w:rFonts w:ascii="Arial" w:eastAsia="Arial" w:hAnsi="Arial" w:cs="Arial"/>
                <w:szCs w:val="22"/>
                <w:lang w:val="el-GR"/>
              </w:rPr>
              <w:t>Α</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ΚΗ</w:t>
            </w:r>
            <w:r>
              <w:rPr>
                <w:rFonts w:ascii="Arial" w:eastAsia="Arial" w:hAnsi="Arial" w:cs="Arial"/>
                <w:spacing w:val="1"/>
                <w:szCs w:val="22"/>
              </w:rPr>
              <w:t>Ι-</w:t>
            </w:r>
            <w:r>
              <w:rPr>
                <w:rFonts w:ascii="Arial" w:eastAsia="Arial" w:hAnsi="Arial" w:cs="Arial"/>
                <w:szCs w:val="22"/>
              </w:rPr>
              <w:t>6602</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zCs w:val="22"/>
              </w:rPr>
            </w:pPr>
            <w:r>
              <w:rPr>
                <w:rFonts w:ascii="Arial" w:eastAsia="Arial" w:hAnsi="Arial" w:cs="Arial"/>
                <w:spacing w:val="-1"/>
                <w:szCs w:val="22"/>
              </w:rPr>
              <w:t>ΛΕ</w:t>
            </w:r>
            <w:r>
              <w:rPr>
                <w:rFonts w:ascii="Arial" w:eastAsia="Arial" w:hAnsi="Arial" w:cs="Arial"/>
                <w:szCs w:val="22"/>
              </w:rPr>
              <w:t>ΩΦΟΡ</w:t>
            </w:r>
            <w:r>
              <w:rPr>
                <w:rFonts w:ascii="Arial" w:eastAsia="Arial" w:hAnsi="Arial" w:cs="Arial"/>
                <w:spacing w:val="-1"/>
                <w:szCs w:val="22"/>
              </w:rPr>
              <w:t>ΕΙ</w:t>
            </w:r>
            <w:r>
              <w:rPr>
                <w:rFonts w:ascii="Arial" w:eastAsia="Arial" w:hAnsi="Arial" w:cs="Arial"/>
                <w:szCs w:val="22"/>
              </w:rPr>
              <w:t xml:space="preserve">Ο </w:t>
            </w:r>
            <w:r>
              <w:rPr>
                <w:rFonts w:ascii="Arial" w:eastAsia="Arial" w:hAnsi="Arial" w:cs="Arial"/>
                <w:spacing w:val="61"/>
                <w:szCs w:val="22"/>
              </w:rPr>
              <w:t xml:space="preserve"> </w:t>
            </w:r>
            <w:r>
              <w:rPr>
                <w:rFonts w:ascii="Arial" w:eastAsia="Arial" w:hAnsi="Arial" w:cs="Arial"/>
                <w:spacing w:val="1"/>
                <w:szCs w:val="22"/>
              </w:rPr>
              <w:t>(</w:t>
            </w:r>
            <w:r>
              <w:rPr>
                <w:rFonts w:ascii="Arial" w:eastAsia="Arial" w:hAnsi="Arial" w:cs="Arial"/>
                <w:szCs w:val="22"/>
                <w:lang w:val="el-GR"/>
              </w:rPr>
              <w:t>27</w:t>
            </w:r>
            <w:r>
              <w:rPr>
                <w:rFonts w:ascii="Arial" w:eastAsia="Arial" w:hAnsi="Arial" w:cs="Arial"/>
                <w:szCs w:val="22"/>
              </w:rPr>
              <w:t>+</w:t>
            </w:r>
            <w:r>
              <w:rPr>
                <w:rFonts w:ascii="Arial" w:eastAsia="Arial" w:hAnsi="Arial" w:cs="Arial"/>
                <w:spacing w:val="-2"/>
                <w:szCs w:val="22"/>
              </w:rPr>
              <w:t>1</w:t>
            </w:r>
            <w:r>
              <w:rPr>
                <w:rFonts w:ascii="Arial" w:eastAsia="Arial" w:hAnsi="Arial" w:cs="Arial"/>
                <w:szCs w:val="22"/>
              </w:rPr>
              <w:t>)</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DA</w:t>
            </w:r>
            <w:r>
              <w:rPr>
                <w:rFonts w:ascii="Arial" w:eastAsia="Arial" w:hAnsi="Arial" w:cs="Arial"/>
                <w:spacing w:val="1"/>
                <w:szCs w:val="22"/>
              </w:rPr>
              <w:t>I</w:t>
            </w:r>
            <w:r>
              <w:rPr>
                <w:rFonts w:ascii="Arial" w:eastAsia="Arial" w:hAnsi="Arial" w:cs="Arial"/>
                <w:spacing w:val="-4"/>
                <w:szCs w:val="22"/>
              </w:rPr>
              <w:t>M</w:t>
            </w:r>
            <w:r>
              <w:rPr>
                <w:rFonts w:ascii="Arial" w:eastAsia="Arial" w:hAnsi="Arial" w:cs="Arial"/>
                <w:szCs w:val="22"/>
              </w:rPr>
              <w:t>L</w:t>
            </w:r>
            <w:r>
              <w:rPr>
                <w:rFonts w:ascii="Arial" w:eastAsia="Arial" w:hAnsi="Arial" w:cs="Arial"/>
                <w:spacing w:val="1"/>
                <w:szCs w:val="22"/>
              </w:rPr>
              <w:t>E</w:t>
            </w:r>
            <w:r>
              <w:rPr>
                <w:rFonts w:ascii="Arial" w:eastAsia="Arial" w:hAnsi="Arial" w:cs="Arial"/>
                <w:szCs w:val="22"/>
              </w:rPr>
              <w:t xml:space="preserve">R </w:t>
            </w:r>
            <w:r>
              <w:rPr>
                <w:rFonts w:ascii="Arial" w:eastAsia="Arial" w:hAnsi="Arial" w:cs="Arial"/>
                <w:spacing w:val="-1"/>
                <w:szCs w:val="22"/>
              </w:rPr>
              <w:t>CHR</w:t>
            </w:r>
            <w:r>
              <w:rPr>
                <w:rFonts w:ascii="Arial" w:eastAsia="Arial" w:hAnsi="Arial" w:cs="Arial"/>
                <w:szCs w:val="22"/>
              </w:rPr>
              <w:t>.</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584" w:right="586"/>
              <w:jc w:val="center"/>
              <w:rPr>
                <w:rFonts w:ascii="Arial" w:eastAsia="Arial" w:hAnsi="Arial" w:cs="Arial"/>
                <w:szCs w:val="22"/>
              </w:rPr>
            </w:pPr>
            <w:r>
              <w:rPr>
                <w:rFonts w:ascii="Arial" w:eastAsia="Arial" w:hAnsi="Arial" w:cs="Arial"/>
                <w:szCs w:val="22"/>
              </w:rPr>
              <w:t>15</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2004</w:t>
            </w:r>
          </w:p>
        </w:tc>
        <w:tc>
          <w:tcPr>
            <w:tcW w:w="1661" w:type="dxa"/>
            <w:tcBorders>
              <w:top w:val="single" w:sz="5" w:space="0" w:color="000000"/>
              <w:left w:val="single" w:sz="5" w:space="0" w:color="000000"/>
              <w:bottom w:val="single" w:sz="5" w:space="0" w:color="000000"/>
              <w:right w:val="single" w:sz="5" w:space="0" w:color="000000"/>
            </w:tcBorders>
          </w:tcPr>
          <w:p w:rsidR="00FE1FF8" w:rsidRPr="00CF0A0E" w:rsidRDefault="00FE1FF8" w:rsidP="00907A8C">
            <w:pPr>
              <w:spacing w:before="44"/>
              <w:ind w:left="193"/>
              <w:jc w:val="center"/>
              <w:rPr>
                <w:rFonts w:ascii="Arial" w:eastAsia="Arial" w:hAnsi="Arial" w:cs="Arial"/>
                <w:szCs w:val="22"/>
                <w:lang w:val="el-GR"/>
              </w:rPr>
            </w:pPr>
            <w:r>
              <w:rPr>
                <w:rFonts w:ascii="Arial" w:eastAsia="Arial" w:hAnsi="Arial" w:cs="Arial"/>
                <w:szCs w:val="22"/>
                <w:lang w:val="el-GR"/>
              </w:rPr>
              <w:t>25.000,00</w:t>
            </w:r>
          </w:p>
        </w:tc>
        <w:tc>
          <w:tcPr>
            <w:tcW w:w="1560" w:type="dxa"/>
            <w:tcBorders>
              <w:top w:val="single" w:sz="5" w:space="0" w:color="000000"/>
              <w:left w:val="single" w:sz="5" w:space="0" w:color="000000"/>
              <w:bottom w:val="single" w:sz="5" w:space="0" w:color="000000"/>
              <w:right w:val="single" w:sz="5" w:space="0" w:color="000000"/>
            </w:tcBorders>
          </w:tcPr>
          <w:p w:rsidR="00FE1FF8" w:rsidRPr="00875ECE" w:rsidRDefault="00FE1FF8" w:rsidP="00907A8C">
            <w:pPr>
              <w:spacing w:before="44"/>
              <w:ind w:left="663" w:right="665"/>
              <w:jc w:val="center"/>
              <w:rPr>
                <w:rFonts w:ascii="Arial" w:eastAsia="Arial" w:hAnsi="Arial" w:cs="Arial"/>
                <w:szCs w:val="22"/>
                <w:lang w:val="el-GR"/>
              </w:rPr>
            </w:pPr>
            <w:r>
              <w:rPr>
                <w:rFonts w:ascii="Arial" w:eastAsia="Arial" w:hAnsi="Arial" w:cs="Arial"/>
                <w:szCs w:val="22"/>
                <w:lang w:val="el-GR"/>
              </w:rPr>
              <w:t>Α</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ΚΗΥ</w:t>
            </w:r>
            <w:r>
              <w:rPr>
                <w:rFonts w:ascii="Arial" w:eastAsia="Arial" w:hAnsi="Arial" w:cs="Arial"/>
                <w:spacing w:val="1"/>
                <w:szCs w:val="22"/>
              </w:rPr>
              <w:t>-</w:t>
            </w:r>
            <w:r>
              <w:rPr>
                <w:rFonts w:ascii="Arial" w:eastAsia="Arial" w:hAnsi="Arial" w:cs="Arial"/>
                <w:szCs w:val="22"/>
              </w:rPr>
              <w:t>5621</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zCs w:val="22"/>
              </w:rPr>
            </w:pPr>
            <w:r>
              <w:rPr>
                <w:rFonts w:ascii="Arial" w:eastAsia="Arial" w:hAnsi="Arial" w:cs="Arial"/>
                <w:spacing w:val="-1"/>
                <w:szCs w:val="22"/>
              </w:rPr>
              <w:t>ΠΑΠΑ</w:t>
            </w:r>
            <w:r>
              <w:rPr>
                <w:rFonts w:ascii="Arial" w:eastAsia="Arial" w:hAnsi="Arial" w:cs="Arial"/>
                <w:szCs w:val="22"/>
              </w:rPr>
              <w:t>Γ</w:t>
            </w:r>
            <w:r>
              <w:rPr>
                <w:rFonts w:ascii="Arial" w:eastAsia="Arial" w:hAnsi="Arial" w:cs="Arial"/>
                <w:spacing w:val="-1"/>
                <w:szCs w:val="22"/>
              </w:rPr>
              <w:t>ΑΛ</w:t>
            </w:r>
            <w:r>
              <w:rPr>
                <w:rFonts w:ascii="Arial" w:eastAsia="Arial" w:hAnsi="Arial" w:cs="Arial"/>
                <w:spacing w:val="1"/>
                <w:szCs w:val="22"/>
              </w:rPr>
              <w:t>Ο</w:t>
            </w:r>
            <w:r>
              <w:rPr>
                <w:rFonts w:ascii="Arial" w:eastAsia="Arial" w:hAnsi="Arial" w:cs="Arial"/>
                <w:szCs w:val="22"/>
              </w:rPr>
              <w:t>Σ</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N</w:t>
            </w:r>
            <w:r>
              <w:rPr>
                <w:rFonts w:ascii="Arial" w:eastAsia="Arial" w:hAnsi="Arial" w:cs="Arial"/>
                <w:spacing w:val="1"/>
                <w:szCs w:val="22"/>
              </w:rPr>
              <w:t>I</w:t>
            </w:r>
            <w:r>
              <w:rPr>
                <w:rFonts w:ascii="Arial" w:eastAsia="Arial" w:hAnsi="Arial" w:cs="Arial"/>
                <w:spacing w:val="-1"/>
                <w:szCs w:val="22"/>
              </w:rPr>
              <w:t>SSA</w:t>
            </w:r>
            <w:r>
              <w:rPr>
                <w:rFonts w:ascii="Arial" w:eastAsia="Arial" w:hAnsi="Arial" w:cs="Arial"/>
                <w:szCs w:val="22"/>
              </w:rPr>
              <w:t>N</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584" w:right="586"/>
              <w:jc w:val="center"/>
              <w:rPr>
                <w:rFonts w:ascii="Arial" w:eastAsia="Arial" w:hAnsi="Arial" w:cs="Arial"/>
                <w:szCs w:val="22"/>
              </w:rPr>
            </w:pPr>
            <w:r>
              <w:rPr>
                <w:rFonts w:ascii="Arial" w:eastAsia="Arial" w:hAnsi="Arial" w:cs="Arial"/>
                <w:szCs w:val="22"/>
              </w:rPr>
              <w:t>28</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2001</w:t>
            </w:r>
          </w:p>
        </w:tc>
        <w:tc>
          <w:tcPr>
            <w:tcW w:w="1661" w:type="dxa"/>
            <w:tcBorders>
              <w:top w:val="single" w:sz="5" w:space="0" w:color="000000"/>
              <w:left w:val="single" w:sz="5" w:space="0" w:color="000000"/>
              <w:bottom w:val="single" w:sz="5" w:space="0" w:color="000000"/>
              <w:right w:val="single" w:sz="5" w:space="0" w:color="000000"/>
            </w:tcBorders>
          </w:tcPr>
          <w:p w:rsidR="00FE1FF8" w:rsidRPr="00CF0A0E" w:rsidRDefault="00FE1FF8" w:rsidP="00907A8C">
            <w:pPr>
              <w:spacing w:before="44"/>
              <w:ind w:left="193"/>
              <w:jc w:val="center"/>
              <w:rPr>
                <w:rFonts w:ascii="Arial" w:eastAsia="Arial" w:hAnsi="Arial" w:cs="Arial"/>
                <w:szCs w:val="22"/>
                <w:lang w:val="el-GR"/>
              </w:rPr>
            </w:pPr>
            <w:r>
              <w:rPr>
                <w:rFonts w:ascii="Arial" w:eastAsia="Arial" w:hAnsi="Arial" w:cs="Arial"/>
                <w:szCs w:val="22"/>
                <w:lang w:val="el-GR"/>
              </w:rPr>
              <w:t>12.000,00</w:t>
            </w:r>
          </w:p>
        </w:tc>
        <w:tc>
          <w:tcPr>
            <w:tcW w:w="15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5"/>
              <w:jc w:val="center"/>
              <w:rPr>
                <w:rFonts w:ascii="Arial" w:eastAsia="Arial" w:hAnsi="Arial" w:cs="Arial"/>
                <w:szCs w:val="22"/>
              </w:rPr>
            </w:pPr>
            <w:r>
              <w:rPr>
                <w:rFonts w:ascii="Arial" w:eastAsia="Arial" w:hAnsi="Arial" w:cs="Arial"/>
                <w:szCs w:val="22"/>
              </w:rPr>
              <w:t>Β</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Pr="00654933" w:rsidRDefault="00FE1FF8" w:rsidP="00907A8C">
            <w:pPr>
              <w:spacing w:before="44"/>
              <w:ind w:left="323"/>
              <w:rPr>
                <w:rFonts w:ascii="Arial" w:eastAsia="Arial" w:hAnsi="Arial" w:cs="Arial"/>
                <w:spacing w:val="-1"/>
                <w:szCs w:val="22"/>
                <w:lang w:val="el-GR"/>
              </w:rPr>
            </w:pPr>
            <w:r>
              <w:rPr>
                <w:rFonts w:ascii="Arial" w:eastAsia="Arial" w:hAnsi="Arial" w:cs="Arial"/>
                <w:spacing w:val="-1"/>
                <w:szCs w:val="22"/>
                <w:lang w:val="el-GR"/>
              </w:rPr>
              <w:t>ΜΕ 144342</w:t>
            </w:r>
          </w:p>
        </w:tc>
        <w:tc>
          <w:tcPr>
            <w:tcW w:w="3826" w:type="dxa"/>
            <w:tcBorders>
              <w:top w:val="single" w:sz="5" w:space="0" w:color="000000"/>
              <w:left w:val="single" w:sz="5" w:space="0" w:color="000000"/>
              <w:bottom w:val="single" w:sz="5" w:space="0" w:color="000000"/>
              <w:right w:val="single" w:sz="5" w:space="0" w:color="000000"/>
            </w:tcBorders>
          </w:tcPr>
          <w:p w:rsidR="00FE1FF8" w:rsidRPr="00654933" w:rsidRDefault="00FE1FF8" w:rsidP="00907A8C">
            <w:pPr>
              <w:spacing w:before="44"/>
              <w:ind w:left="321"/>
              <w:rPr>
                <w:rFonts w:ascii="Arial" w:eastAsia="Arial" w:hAnsi="Arial" w:cs="Arial"/>
                <w:spacing w:val="-1"/>
                <w:szCs w:val="22"/>
                <w:lang w:val="el-GR"/>
              </w:rPr>
            </w:pPr>
            <w:r>
              <w:rPr>
                <w:rFonts w:ascii="Arial" w:eastAsia="Arial" w:hAnsi="Arial" w:cs="Arial"/>
                <w:spacing w:val="-1"/>
                <w:szCs w:val="22"/>
                <w:lang w:val="el-GR"/>
              </w:rPr>
              <w:t>ΠΟΛΥΜΗΧΑΝΗΜΑ</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pacing w:val="-1"/>
                <w:szCs w:val="22"/>
              </w:rPr>
            </w:pPr>
            <w:r>
              <w:rPr>
                <w:rFonts w:ascii="Arial" w:eastAsia="Arial" w:hAnsi="Arial" w:cs="Arial"/>
                <w:spacing w:val="-1"/>
                <w:szCs w:val="22"/>
              </w:rPr>
              <w:t>GIANNH FERRARI</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584" w:right="586"/>
              <w:jc w:val="center"/>
              <w:rPr>
                <w:rFonts w:ascii="Arial" w:eastAsia="Arial" w:hAnsi="Arial" w:cs="Arial"/>
                <w:szCs w:val="22"/>
              </w:rPr>
            </w:pPr>
            <w:r>
              <w:rPr>
                <w:rFonts w:ascii="Arial" w:eastAsia="Arial" w:hAnsi="Arial" w:cs="Arial"/>
                <w:szCs w:val="22"/>
              </w:rPr>
              <w:t>45</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2020</w:t>
            </w:r>
          </w:p>
        </w:tc>
        <w:tc>
          <w:tcPr>
            <w:tcW w:w="16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193"/>
              <w:jc w:val="center"/>
              <w:rPr>
                <w:rFonts w:ascii="Arial" w:eastAsia="Arial" w:hAnsi="Arial" w:cs="Arial"/>
                <w:szCs w:val="22"/>
                <w:lang w:val="el-GR"/>
              </w:rPr>
            </w:pPr>
            <w:r>
              <w:rPr>
                <w:rFonts w:ascii="Arial" w:eastAsia="Arial" w:hAnsi="Arial" w:cs="Arial"/>
                <w:szCs w:val="22"/>
                <w:lang w:val="el-GR"/>
              </w:rPr>
              <w:t>104.000,00</w:t>
            </w:r>
          </w:p>
        </w:tc>
        <w:tc>
          <w:tcPr>
            <w:tcW w:w="1560" w:type="dxa"/>
            <w:tcBorders>
              <w:top w:val="single" w:sz="5" w:space="0" w:color="000000"/>
              <w:left w:val="single" w:sz="5" w:space="0" w:color="000000"/>
              <w:bottom w:val="single" w:sz="5" w:space="0" w:color="000000"/>
              <w:right w:val="single" w:sz="5" w:space="0" w:color="000000"/>
            </w:tcBorders>
          </w:tcPr>
          <w:p w:rsidR="00FE1FF8" w:rsidRPr="00837251" w:rsidRDefault="00FE1FF8" w:rsidP="00907A8C">
            <w:pPr>
              <w:spacing w:before="44"/>
              <w:ind w:left="663" w:right="665"/>
              <w:jc w:val="center"/>
              <w:rPr>
                <w:rFonts w:ascii="Arial" w:eastAsia="Arial" w:hAnsi="Arial" w:cs="Arial"/>
                <w:szCs w:val="22"/>
                <w:lang w:val="el-GR"/>
              </w:rPr>
            </w:pPr>
            <w:r>
              <w:rPr>
                <w:rFonts w:ascii="Arial" w:eastAsia="Arial" w:hAnsi="Arial" w:cs="Arial"/>
                <w:szCs w:val="22"/>
                <w:lang w:val="el-GR"/>
              </w:rPr>
              <w:t>Δ</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ΚΗΥ</w:t>
            </w:r>
            <w:r>
              <w:rPr>
                <w:rFonts w:ascii="Arial" w:eastAsia="Arial" w:hAnsi="Arial" w:cs="Arial"/>
                <w:spacing w:val="1"/>
                <w:szCs w:val="22"/>
              </w:rPr>
              <w:t>-</w:t>
            </w:r>
            <w:r>
              <w:rPr>
                <w:rFonts w:ascii="Arial" w:eastAsia="Arial" w:hAnsi="Arial" w:cs="Arial"/>
                <w:szCs w:val="22"/>
              </w:rPr>
              <w:t>5544</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ΕΠ</w:t>
            </w:r>
            <w:r>
              <w:rPr>
                <w:rFonts w:ascii="Arial" w:eastAsia="Arial" w:hAnsi="Arial" w:cs="Arial"/>
                <w:spacing w:val="1"/>
                <w:szCs w:val="22"/>
              </w:rPr>
              <w:t>Ι</w:t>
            </w:r>
            <w:r>
              <w:rPr>
                <w:rFonts w:ascii="Arial" w:eastAsia="Arial" w:hAnsi="Arial" w:cs="Arial"/>
                <w:spacing w:val="-1"/>
                <w:szCs w:val="22"/>
              </w:rPr>
              <w:t>ΒΑ</w:t>
            </w:r>
            <w:r>
              <w:rPr>
                <w:rFonts w:ascii="Arial" w:eastAsia="Arial" w:hAnsi="Arial" w:cs="Arial"/>
                <w:spacing w:val="2"/>
                <w:szCs w:val="22"/>
              </w:rPr>
              <w:t>Τ</w:t>
            </w:r>
            <w:r>
              <w:rPr>
                <w:rFonts w:ascii="Arial" w:eastAsia="Arial" w:hAnsi="Arial" w:cs="Arial"/>
                <w:spacing w:val="1"/>
                <w:szCs w:val="22"/>
              </w:rPr>
              <w:t>Ι</w:t>
            </w:r>
            <w:r>
              <w:rPr>
                <w:rFonts w:ascii="Arial" w:eastAsia="Arial" w:hAnsi="Arial" w:cs="Arial"/>
                <w:spacing w:val="-3"/>
                <w:szCs w:val="22"/>
              </w:rPr>
              <w:t>Κ</w:t>
            </w:r>
            <w:r>
              <w:rPr>
                <w:rFonts w:ascii="Arial" w:eastAsia="Arial" w:hAnsi="Arial" w:cs="Arial"/>
                <w:szCs w:val="22"/>
              </w:rPr>
              <w:t>Ο</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4"/>
                <w:szCs w:val="22"/>
              </w:rPr>
              <w:t>M</w:t>
            </w:r>
            <w:r>
              <w:rPr>
                <w:rFonts w:ascii="Arial" w:eastAsia="Arial" w:hAnsi="Arial" w:cs="Arial"/>
                <w:spacing w:val="1"/>
                <w:szCs w:val="22"/>
              </w:rPr>
              <w:t>I</w:t>
            </w:r>
            <w:r>
              <w:rPr>
                <w:rFonts w:ascii="Arial" w:eastAsia="Arial" w:hAnsi="Arial" w:cs="Arial"/>
                <w:spacing w:val="2"/>
                <w:szCs w:val="22"/>
              </w:rPr>
              <w:t>T</w:t>
            </w:r>
            <w:r>
              <w:rPr>
                <w:rFonts w:ascii="Arial" w:eastAsia="Arial" w:hAnsi="Arial" w:cs="Arial"/>
                <w:spacing w:val="-1"/>
                <w:szCs w:val="22"/>
              </w:rPr>
              <w:t>SUB</w:t>
            </w:r>
            <w:r>
              <w:rPr>
                <w:rFonts w:ascii="Arial" w:eastAsia="Arial" w:hAnsi="Arial" w:cs="Arial"/>
                <w:spacing w:val="1"/>
                <w:szCs w:val="22"/>
              </w:rPr>
              <w:t>I</w:t>
            </w:r>
            <w:r>
              <w:rPr>
                <w:rFonts w:ascii="Arial" w:eastAsia="Arial" w:hAnsi="Arial" w:cs="Arial"/>
                <w:spacing w:val="-1"/>
                <w:szCs w:val="22"/>
              </w:rPr>
              <w:t>SH</w:t>
            </w:r>
            <w:r>
              <w:rPr>
                <w:rFonts w:ascii="Arial" w:eastAsia="Arial" w:hAnsi="Arial" w:cs="Arial"/>
                <w:szCs w:val="22"/>
              </w:rPr>
              <w:t>I</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14</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2001</w:t>
            </w:r>
          </w:p>
        </w:tc>
        <w:tc>
          <w:tcPr>
            <w:tcW w:w="1661" w:type="dxa"/>
            <w:tcBorders>
              <w:top w:val="single" w:sz="5" w:space="0" w:color="000000"/>
              <w:left w:val="single" w:sz="5" w:space="0" w:color="000000"/>
              <w:bottom w:val="single" w:sz="5" w:space="0" w:color="000000"/>
              <w:right w:val="single" w:sz="5" w:space="0" w:color="000000"/>
            </w:tcBorders>
          </w:tcPr>
          <w:p w:rsidR="00FE1FF8" w:rsidRPr="00CF0A0E" w:rsidRDefault="00FE1FF8" w:rsidP="00907A8C">
            <w:pPr>
              <w:spacing w:before="42"/>
              <w:ind w:left="342"/>
              <w:jc w:val="center"/>
              <w:rPr>
                <w:rFonts w:ascii="Arial" w:eastAsia="Arial" w:hAnsi="Arial" w:cs="Arial"/>
                <w:szCs w:val="22"/>
                <w:lang w:val="el-GR"/>
              </w:rPr>
            </w:pPr>
            <w:r>
              <w:rPr>
                <w:rFonts w:ascii="Arial" w:eastAsia="Arial" w:hAnsi="Arial" w:cs="Arial"/>
                <w:szCs w:val="22"/>
                <w:lang w:val="el-GR"/>
              </w:rPr>
              <w:t>2.500,00</w:t>
            </w:r>
          </w:p>
        </w:tc>
        <w:tc>
          <w:tcPr>
            <w:tcW w:w="15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Α</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zCs w:val="22"/>
              </w:rPr>
              <w:t>Ζ</w:t>
            </w:r>
            <w:r>
              <w:rPr>
                <w:rFonts w:ascii="Arial" w:eastAsia="Arial" w:hAnsi="Arial" w:cs="Arial"/>
                <w:spacing w:val="1"/>
                <w:szCs w:val="22"/>
              </w:rPr>
              <w:t>Κ</w:t>
            </w:r>
            <w:r>
              <w:rPr>
                <w:rFonts w:ascii="Arial" w:eastAsia="Arial" w:hAnsi="Arial" w:cs="Arial"/>
                <w:spacing w:val="-4"/>
                <w:szCs w:val="22"/>
              </w:rPr>
              <w:t>Μ</w:t>
            </w:r>
            <w:r>
              <w:rPr>
                <w:rFonts w:ascii="Arial" w:eastAsia="Arial" w:hAnsi="Arial" w:cs="Arial"/>
                <w:spacing w:val="1"/>
                <w:szCs w:val="22"/>
              </w:rPr>
              <w:t>-</w:t>
            </w:r>
            <w:r>
              <w:rPr>
                <w:rFonts w:ascii="Arial" w:eastAsia="Arial" w:hAnsi="Arial" w:cs="Arial"/>
                <w:szCs w:val="22"/>
              </w:rPr>
              <w:t>5324</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ΕΠ</w:t>
            </w:r>
            <w:r>
              <w:rPr>
                <w:rFonts w:ascii="Arial" w:eastAsia="Arial" w:hAnsi="Arial" w:cs="Arial"/>
                <w:spacing w:val="1"/>
                <w:szCs w:val="22"/>
              </w:rPr>
              <w:t>Ι</w:t>
            </w:r>
            <w:r>
              <w:rPr>
                <w:rFonts w:ascii="Arial" w:eastAsia="Arial" w:hAnsi="Arial" w:cs="Arial"/>
                <w:spacing w:val="-1"/>
                <w:szCs w:val="22"/>
              </w:rPr>
              <w:t>ΒΑ</w:t>
            </w:r>
            <w:r>
              <w:rPr>
                <w:rFonts w:ascii="Arial" w:eastAsia="Arial" w:hAnsi="Arial" w:cs="Arial"/>
                <w:spacing w:val="2"/>
                <w:szCs w:val="22"/>
              </w:rPr>
              <w:t>Τ</w:t>
            </w:r>
            <w:r>
              <w:rPr>
                <w:rFonts w:ascii="Arial" w:eastAsia="Arial" w:hAnsi="Arial" w:cs="Arial"/>
                <w:spacing w:val="1"/>
                <w:szCs w:val="22"/>
              </w:rPr>
              <w:t>Ι</w:t>
            </w:r>
            <w:r>
              <w:rPr>
                <w:rFonts w:ascii="Arial" w:eastAsia="Arial" w:hAnsi="Arial" w:cs="Arial"/>
                <w:spacing w:val="-3"/>
                <w:szCs w:val="22"/>
              </w:rPr>
              <w:t>Κ</w:t>
            </w:r>
            <w:r>
              <w:rPr>
                <w:rFonts w:ascii="Arial" w:eastAsia="Arial" w:hAnsi="Arial" w:cs="Arial"/>
                <w:szCs w:val="22"/>
              </w:rPr>
              <w:t>Ο</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O</w:t>
            </w:r>
            <w:r>
              <w:rPr>
                <w:rFonts w:ascii="Arial" w:eastAsia="Arial" w:hAnsi="Arial" w:cs="Arial"/>
                <w:spacing w:val="-1"/>
                <w:szCs w:val="22"/>
              </w:rPr>
              <w:t>PE</w:t>
            </w:r>
            <w:r>
              <w:rPr>
                <w:rFonts w:ascii="Arial" w:eastAsia="Arial" w:hAnsi="Arial" w:cs="Arial"/>
                <w:szCs w:val="22"/>
              </w:rPr>
              <w:t>L</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13</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2002</w:t>
            </w:r>
          </w:p>
        </w:tc>
        <w:tc>
          <w:tcPr>
            <w:tcW w:w="1661" w:type="dxa"/>
            <w:tcBorders>
              <w:top w:val="single" w:sz="5" w:space="0" w:color="000000"/>
              <w:left w:val="single" w:sz="5" w:space="0" w:color="000000"/>
              <w:bottom w:val="single" w:sz="5" w:space="0" w:color="000000"/>
              <w:right w:val="single" w:sz="5" w:space="0" w:color="000000"/>
            </w:tcBorders>
          </w:tcPr>
          <w:p w:rsidR="00FE1FF8" w:rsidRPr="00CF0A0E" w:rsidRDefault="00FE1FF8" w:rsidP="00907A8C">
            <w:pPr>
              <w:spacing w:before="42"/>
              <w:ind w:left="342"/>
              <w:jc w:val="center"/>
              <w:rPr>
                <w:rFonts w:ascii="Arial" w:eastAsia="Arial" w:hAnsi="Arial" w:cs="Arial"/>
                <w:szCs w:val="22"/>
                <w:lang w:val="el-GR"/>
              </w:rPr>
            </w:pPr>
            <w:r>
              <w:rPr>
                <w:rFonts w:ascii="Arial" w:eastAsia="Arial" w:hAnsi="Arial" w:cs="Arial"/>
                <w:szCs w:val="22"/>
                <w:lang w:val="el-GR"/>
              </w:rPr>
              <w:t>3.000,00</w:t>
            </w:r>
          </w:p>
        </w:tc>
        <w:tc>
          <w:tcPr>
            <w:tcW w:w="15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Α</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KHY</w:t>
            </w:r>
            <w:r>
              <w:rPr>
                <w:rFonts w:ascii="Arial" w:eastAsia="Arial" w:hAnsi="Arial" w:cs="Arial"/>
                <w:spacing w:val="1"/>
                <w:szCs w:val="22"/>
              </w:rPr>
              <w:t>-</w:t>
            </w:r>
            <w:r>
              <w:rPr>
                <w:rFonts w:ascii="Arial" w:eastAsia="Arial" w:hAnsi="Arial" w:cs="Arial"/>
                <w:szCs w:val="22"/>
              </w:rPr>
              <w:t>5558</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ΕΠ</w:t>
            </w:r>
            <w:r>
              <w:rPr>
                <w:rFonts w:ascii="Arial" w:eastAsia="Arial" w:hAnsi="Arial" w:cs="Arial"/>
                <w:spacing w:val="1"/>
                <w:szCs w:val="22"/>
              </w:rPr>
              <w:t>Ι</w:t>
            </w:r>
            <w:r>
              <w:rPr>
                <w:rFonts w:ascii="Arial" w:eastAsia="Arial" w:hAnsi="Arial" w:cs="Arial"/>
                <w:spacing w:val="-1"/>
                <w:szCs w:val="22"/>
              </w:rPr>
              <w:t>ΒΑ</w:t>
            </w:r>
            <w:r>
              <w:rPr>
                <w:rFonts w:ascii="Arial" w:eastAsia="Arial" w:hAnsi="Arial" w:cs="Arial"/>
                <w:spacing w:val="2"/>
                <w:szCs w:val="22"/>
              </w:rPr>
              <w:t>Τ</w:t>
            </w:r>
            <w:r>
              <w:rPr>
                <w:rFonts w:ascii="Arial" w:eastAsia="Arial" w:hAnsi="Arial" w:cs="Arial"/>
                <w:spacing w:val="1"/>
                <w:szCs w:val="22"/>
              </w:rPr>
              <w:t>Ι</w:t>
            </w:r>
            <w:r>
              <w:rPr>
                <w:rFonts w:ascii="Arial" w:eastAsia="Arial" w:hAnsi="Arial" w:cs="Arial"/>
                <w:spacing w:val="-3"/>
                <w:szCs w:val="22"/>
              </w:rPr>
              <w:t>Κ</w:t>
            </w:r>
            <w:r>
              <w:rPr>
                <w:rFonts w:ascii="Arial" w:eastAsia="Arial" w:hAnsi="Arial" w:cs="Arial"/>
                <w:szCs w:val="22"/>
              </w:rPr>
              <w:t>Ο</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HYUNDAI</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11</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2004</w:t>
            </w:r>
          </w:p>
        </w:tc>
        <w:tc>
          <w:tcPr>
            <w:tcW w:w="1661" w:type="dxa"/>
            <w:tcBorders>
              <w:top w:val="single" w:sz="5" w:space="0" w:color="000000"/>
              <w:left w:val="single" w:sz="5" w:space="0" w:color="000000"/>
              <w:bottom w:val="single" w:sz="5" w:space="0" w:color="000000"/>
              <w:right w:val="single" w:sz="5" w:space="0" w:color="000000"/>
            </w:tcBorders>
          </w:tcPr>
          <w:p w:rsidR="00FE1FF8" w:rsidRPr="00CF0A0E" w:rsidRDefault="00FE1FF8" w:rsidP="00907A8C">
            <w:pPr>
              <w:spacing w:before="42"/>
              <w:ind w:left="342"/>
              <w:jc w:val="center"/>
              <w:rPr>
                <w:rFonts w:ascii="Arial" w:eastAsia="Arial" w:hAnsi="Arial" w:cs="Arial"/>
                <w:szCs w:val="22"/>
                <w:lang w:val="el-GR"/>
              </w:rPr>
            </w:pPr>
            <w:r>
              <w:rPr>
                <w:rFonts w:ascii="Arial" w:eastAsia="Arial" w:hAnsi="Arial" w:cs="Arial"/>
                <w:szCs w:val="22"/>
                <w:lang w:val="el-GR"/>
              </w:rPr>
              <w:t>2.000,00</w:t>
            </w:r>
          </w:p>
        </w:tc>
        <w:tc>
          <w:tcPr>
            <w:tcW w:w="15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Α</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ΚΗ</w:t>
            </w:r>
            <w:r>
              <w:rPr>
                <w:rFonts w:ascii="Arial" w:eastAsia="Arial" w:hAnsi="Arial" w:cs="Arial"/>
                <w:spacing w:val="1"/>
                <w:szCs w:val="22"/>
              </w:rPr>
              <w:t>Ι-</w:t>
            </w:r>
            <w:r>
              <w:rPr>
                <w:rFonts w:ascii="Arial" w:eastAsia="Arial" w:hAnsi="Arial" w:cs="Arial"/>
                <w:szCs w:val="22"/>
              </w:rPr>
              <w:t>6028</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1"/>
                <w:szCs w:val="22"/>
              </w:rPr>
              <w:t>ΕΠ</w:t>
            </w:r>
            <w:r>
              <w:rPr>
                <w:rFonts w:ascii="Arial" w:eastAsia="Arial" w:hAnsi="Arial" w:cs="Arial"/>
                <w:spacing w:val="1"/>
                <w:szCs w:val="22"/>
              </w:rPr>
              <w:t>Ι</w:t>
            </w:r>
            <w:r>
              <w:rPr>
                <w:rFonts w:ascii="Arial" w:eastAsia="Arial" w:hAnsi="Arial" w:cs="Arial"/>
                <w:spacing w:val="-1"/>
                <w:szCs w:val="22"/>
              </w:rPr>
              <w:t>ΒΑ</w:t>
            </w:r>
            <w:r>
              <w:rPr>
                <w:rFonts w:ascii="Arial" w:eastAsia="Arial" w:hAnsi="Arial" w:cs="Arial"/>
                <w:spacing w:val="2"/>
                <w:szCs w:val="22"/>
              </w:rPr>
              <w:t>Τ</w:t>
            </w:r>
            <w:r>
              <w:rPr>
                <w:rFonts w:ascii="Arial" w:eastAsia="Arial" w:hAnsi="Arial" w:cs="Arial"/>
                <w:spacing w:val="1"/>
                <w:szCs w:val="22"/>
              </w:rPr>
              <w:t>Ι</w:t>
            </w:r>
            <w:r>
              <w:rPr>
                <w:rFonts w:ascii="Arial" w:eastAsia="Arial" w:hAnsi="Arial" w:cs="Arial"/>
                <w:spacing w:val="-3"/>
                <w:szCs w:val="22"/>
              </w:rPr>
              <w:t>Κ</w:t>
            </w:r>
            <w:r>
              <w:rPr>
                <w:rFonts w:ascii="Arial" w:eastAsia="Arial" w:hAnsi="Arial" w:cs="Arial"/>
                <w:szCs w:val="22"/>
              </w:rPr>
              <w:t>Ο</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HYUNDAI</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584" w:right="586"/>
              <w:jc w:val="center"/>
              <w:rPr>
                <w:rFonts w:ascii="Arial" w:eastAsia="Arial" w:hAnsi="Arial" w:cs="Arial"/>
                <w:szCs w:val="22"/>
              </w:rPr>
            </w:pPr>
            <w:r>
              <w:rPr>
                <w:rFonts w:ascii="Arial" w:eastAsia="Arial" w:hAnsi="Arial" w:cs="Arial"/>
                <w:szCs w:val="22"/>
              </w:rPr>
              <w:t>11</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2003</w:t>
            </w:r>
          </w:p>
        </w:tc>
        <w:tc>
          <w:tcPr>
            <w:tcW w:w="1661" w:type="dxa"/>
            <w:tcBorders>
              <w:top w:val="single" w:sz="5" w:space="0" w:color="000000"/>
              <w:left w:val="single" w:sz="5" w:space="0" w:color="000000"/>
              <w:bottom w:val="single" w:sz="5" w:space="0" w:color="000000"/>
              <w:right w:val="single" w:sz="5" w:space="0" w:color="000000"/>
            </w:tcBorders>
          </w:tcPr>
          <w:p w:rsidR="00FE1FF8" w:rsidRPr="00CF0A0E" w:rsidRDefault="00FE1FF8" w:rsidP="00907A8C">
            <w:pPr>
              <w:spacing w:before="42"/>
              <w:ind w:left="342"/>
              <w:jc w:val="center"/>
              <w:rPr>
                <w:rFonts w:ascii="Arial" w:eastAsia="Arial" w:hAnsi="Arial" w:cs="Arial"/>
                <w:szCs w:val="22"/>
                <w:lang w:val="el-GR"/>
              </w:rPr>
            </w:pPr>
            <w:r>
              <w:rPr>
                <w:rFonts w:ascii="Arial" w:eastAsia="Arial" w:hAnsi="Arial" w:cs="Arial"/>
                <w:szCs w:val="22"/>
                <w:lang w:val="el-GR"/>
              </w:rPr>
              <w:t>2.000,00</w:t>
            </w:r>
          </w:p>
        </w:tc>
        <w:tc>
          <w:tcPr>
            <w:tcW w:w="15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Α</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Χ</w:t>
            </w:r>
            <w:r>
              <w:rPr>
                <w:rFonts w:ascii="Arial" w:eastAsia="Arial" w:hAnsi="Arial" w:cs="Arial"/>
                <w:spacing w:val="-1"/>
                <w:szCs w:val="22"/>
              </w:rPr>
              <w:t>ΥΑ</w:t>
            </w:r>
            <w:r>
              <w:rPr>
                <w:rFonts w:ascii="Arial" w:eastAsia="Arial" w:hAnsi="Arial" w:cs="Arial"/>
                <w:spacing w:val="1"/>
                <w:szCs w:val="22"/>
              </w:rPr>
              <w:t>-</w:t>
            </w:r>
            <w:r>
              <w:rPr>
                <w:rFonts w:ascii="Arial" w:eastAsia="Arial" w:hAnsi="Arial" w:cs="Arial"/>
                <w:szCs w:val="22"/>
              </w:rPr>
              <w:t>0651</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2"/>
                <w:szCs w:val="22"/>
              </w:rPr>
              <w:t>Τ</w:t>
            </w:r>
            <w:r>
              <w:rPr>
                <w:rFonts w:ascii="Arial" w:eastAsia="Arial" w:hAnsi="Arial" w:cs="Arial"/>
                <w:spacing w:val="-1"/>
                <w:szCs w:val="22"/>
              </w:rPr>
              <w:t>Ρ</w:t>
            </w:r>
            <w:r>
              <w:rPr>
                <w:rFonts w:ascii="Arial" w:eastAsia="Arial" w:hAnsi="Arial" w:cs="Arial"/>
                <w:spacing w:val="1"/>
                <w:szCs w:val="22"/>
              </w:rPr>
              <w:t>Ι</w:t>
            </w:r>
            <w:r>
              <w:rPr>
                <w:rFonts w:ascii="Arial" w:eastAsia="Arial" w:hAnsi="Arial" w:cs="Arial"/>
                <w:spacing w:val="-1"/>
                <w:szCs w:val="22"/>
              </w:rPr>
              <w:t>ΚΥΚΛ</w:t>
            </w:r>
            <w:r>
              <w:rPr>
                <w:rFonts w:ascii="Arial" w:eastAsia="Arial" w:hAnsi="Arial" w:cs="Arial"/>
                <w:szCs w:val="22"/>
              </w:rPr>
              <w:t>Ο</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P</w:t>
            </w:r>
            <w:r>
              <w:rPr>
                <w:rFonts w:ascii="Arial" w:eastAsia="Arial" w:hAnsi="Arial" w:cs="Arial"/>
                <w:spacing w:val="1"/>
                <w:szCs w:val="22"/>
              </w:rPr>
              <w:t>I</w:t>
            </w:r>
            <w:r>
              <w:rPr>
                <w:rFonts w:ascii="Arial" w:eastAsia="Arial" w:hAnsi="Arial" w:cs="Arial"/>
                <w:spacing w:val="-1"/>
                <w:szCs w:val="22"/>
              </w:rPr>
              <w:t>AG</w:t>
            </w:r>
            <w:r>
              <w:rPr>
                <w:rFonts w:ascii="Arial" w:eastAsia="Arial" w:hAnsi="Arial" w:cs="Arial"/>
                <w:spacing w:val="1"/>
                <w:szCs w:val="22"/>
              </w:rPr>
              <w:t>G</w:t>
            </w:r>
            <w:r>
              <w:rPr>
                <w:rFonts w:ascii="Arial" w:eastAsia="Arial" w:hAnsi="Arial" w:cs="Arial"/>
                <w:spacing w:val="-1"/>
                <w:szCs w:val="22"/>
              </w:rPr>
              <w:t>I</w:t>
            </w:r>
            <w:r>
              <w:rPr>
                <w:rFonts w:ascii="Arial" w:eastAsia="Arial" w:hAnsi="Arial" w:cs="Arial"/>
                <w:szCs w:val="22"/>
              </w:rPr>
              <w:t>O</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419"/>
              <w:rPr>
                <w:rFonts w:ascii="Arial" w:eastAsia="Arial" w:hAnsi="Arial" w:cs="Arial"/>
                <w:szCs w:val="22"/>
              </w:rPr>
            </w:pPr>
            <w:r>
              <w:rPr>
                <w:rFonts w:ascii="Arial" w:eastAsia="Arial" w:hAnsi="Arial" w:cs="Arial"/>
                <w:szCs w:val="22"/>
              </w:rPr>
              <w:t>2</w:t>
            </w:r>
            <w:r>
              <w:rPr>
                <w:rFonts w:ascii="Arial" w:eastAsia="Arial" w:hAnsi="Arial" w:cs="Arial"/>
                <w:spacing w:val="-1"/>
                <w:szCs w:val="22"/>
              </w:rPr>
              <w:t>1</w:t>
            </w:r>
            <w:r>
              <w:rPr>
                <w:rFonts w:ascii="Arial" w:eastAsia="Arial" w:hAnsi="Arial" w:cs="Arial"/>
                <w:szCs w:val="22"/>
              </w:rPr>
              <w:t>8 cc</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2009</w:t>
            </w:r>
          </w:p>
        </w:tc>
        <w:tc>
          <w:tcPr>
            <w:tcW w:w="16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42"/>
              <w:jc w:val="center"/>
              <w:rPr>
                <w:rFonts w:ascii="Arial" w:eastAsia="Arial" w:hAnsi="Arial" w:cs="Arial"/>
                <w:szCs w:val="22"/>
              </w:rPr>
            </w:pPr>
          </w:p>
        </w:tc>
        <w:tc>
          <w:tcPr>
            <w:tcW w:w="15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Ε</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Ο</w:t>
            </w:r>
            <w:r>
              <w:rPr>
                <w:rFonts w:ascii="Arial" w:eastAsia="Arial" w:hAnsi="Arial" w:cs="Arial"/>
                <w:spacing w:val="-1"/>
                <w:szCs w:val="22"/>
              </w:rPr>
              <w:t>Ι</w:t>
            </w:r>
            <w:r>
              <w:rPr>
                <w:rFonts w:ascii="Arial" w:eastAsia="Arial" w:hAnsi="Arial" w:cs="Arial"/>
                <w:spacing w:val="1"/>
                <w:szCs w:val="22"/>
              </w:rPr>
              <w:t>Ι-</w:t>
            </w:r>
            <w:r>
              <w:rPr>
                <w:rFonts w:ascii="Arial" w:eastAsia="Arial" w:hAnsi="Arial" w:cs="Arial"/>
                <w:szCs w:val="22"/>
              </w:rPr>
              <w:t>737</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2"/>
                <w:szCs w:val="22"/>
              </w:rPr>
              <w:t>Τ</w:t>
            </w:r>
            <w:r>
              <w:rPr>
                <w:rFonts w:ascii="Arial" w:eastAsia="Arial" w:hAnsi="Arial" w:cs="Arial"/>
                <w:spacing w:val="-1"/>
                <w:szCs w:val="22"/>
              </w:rPr>
              <w:t>Ρ</w:t>
            </w:r>
            <w:r>
              <w:rPr>
                <w:rFonts w:ascii="Arial" w:eastAsia="Arial" w:hAnsi="Arial" w:cs="Arial"/>
                <w:spacing w:val="1"/>
                <w:szCs w:val="22"/>
              </w:rPr>
              <w:t>Ι</w:t>
            </w:r>
            <w:r>
              <w:rPr>
                <w:rFonts w:ascii="Arial" w:eastAsia="Arial" w:hAnsi="Arial" w:cs="Arial"/>
                <w:spacing w:val="-1"/>
                <w:szCs w:val="22"/>
              </w:rPr>
              <w:t>ΚΥΚΛ</w:t>
            </w:r>
            <w:r>
              <w:rPr>
                <w:rFonts w:ascii="Arial" w:eastAsia="Arial" w:hAnsi="Arial" w:cs="Arial"/>
                <w:szCs w:val="22"/>
              </w:rPr>
              <w:t>Ο</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P</w:t>
            </w:r>
            <w:r>
              <w:rPr>
                <w:rFonts w:ascii="Arial" w:eastAsia="Arial" w:hAnsi="Arial" w:cs="Arial"/>
                <w:spacing w:val="1"/>
                <w:szCs w:val="22"/>
              </w:rPr>
              <w:t>I</w:t>
            </w:r>
            <w:r>
              <w:rPr>
                <w:rFonts w:ascii="Arial" w:eastAsia="Arial" w:hAnsi="Arial" w:cs="Arial"/>
                <w:spacing w:val="-1"/>
                <w:szCs w:val="22"/>
              </w:rPr>
              <w:t>AG</w:t>
            </w:r>
            <w:r>
              <w:rPr>
                <w:rFonts w:ascii="Arial" w:eastAsia="Arial" w:hAnsi="Arial" w:cs="Arial"/>
                <w:spacing w:val="1"/>
                <w:szCs w:val="22"/>
              </w:rPr>
              <w:t>G</w:t>
            </w:r>
            <w:r>
              <w:rPr>
                <w:rFonts w:ascii="Arial" w:eastAsia="Arial" w:hAnsi="Arial" w:cs="Arial"/>
                <w:spacing w:val="-1"/>
                <w:szCs w:val="22"/>
              </w:rPr>
              <w:t>I</w:t>
            </w:r>
            <w:r>
              <w:rPr>
                <w:rFonts w:ascii="Arial" w:eastAsia="Arial" w:hAnsi="Arial" w:cs="Arial"/>
                <w:szCs w:val="22"/>
              </w:rPr>
              <w:t>O</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419"/>
              <w:rPr>
                <w:rFonts w:ascii="Arial" w:eastAsia="Arial" w:hAnsi="Arial" w:cs="Arial"/>
                <w:szCs w:val="22"/>
              </w:rPr>
            </w:pPr>
            <w:r>
              <w:rPr>
                <w:rFonts w:ascii="Arial" w:eastAsia="Arial" w:hAnsi="Arial" w:cs="Arial"/>
                <w:szCs w:val="22"/>
              </w:rPr>
              <w:t>2</w:t>
            </w:r>
            <w:r>
              <w:rPr>
                <w:rFonts w:ascii="Arial" w:eastAsia="Arial" w:hAnsi="Arial" w:cs="Arial"/>
                <w:spacing w:val="-1"/>
                <w:szCs w:val="22"/>
              </w:rPr>
              <w:t>1</w:t>
            </w:r>
            <w:r>
              <w:rPr>
                <w:rFonts w:ascii="Arial" w:eastAsia="Arial" w:hAnsi="Arial" w:cs="Arial"/>
                <w:szCs w:val="22"/>
              </w:rPr>
              <w:t>8 cc</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2010</w:t>
            </w:r>
          </w:p>
        </w:tc>
        <w:tc>
          <w:tcPr>
            <w:tcW w:w="16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42"/>
              <w:jc w:val="center"/>
              <w:rPr>
                <w:rFonts w:ascii="Arial" w:eastAsia="Arial" w:hAnsi="Arial" w:cs="Arial"/>
                <w:szCs w:val="22"/>
              </w:rPr>
            </w:pPr>
          </w:p>
        </w:tc>
        <w:tc>
          <w:tcPr>
            <w:tcW w:w="15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Ε</w:t>
            </w:r>
          </w:p>
        </w:tc>
      </w:tr>
      <w:tr w:rsidR="00FE1FF8" w:rsidTr="00907A8C">
        <w:trPr>
          <w:trHeight w:hRule="exact" w:val="353"/>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2"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Ο</w:t>
            </w:r>
            <w:r>
              <w:rPr>
                <w:rFonts w:ascii="Arial" w:eastAsia="Arial" w:hAnsi="Arial" w:cs="Arial"/>
                <w:spacing w:val="-1"/>
                <w:szCs w:val="22"/>
              </w:rPr>
              <w:t>Ι</w:t>
            </w:r>
            <w:r>
              <w:rPr>
                <w:rFonts w:ascii="Arial" w:eastAsia="Arial" w:hAnsi="Arial" w:cs="Arial"/>
                <w:spacing w:val="1"/>
                <w:szCs w:val="22"/>
              </w:rPr>
              <w:t>Ι-</w:t>
            </w:r>
            <w:r>
              <w:rPr>
                <w:rFonts w:ascii="Arial" w:eastAsia="Arial" w:hAnsi="Arial" w:cs="Arial"/>
                <w:szCs w:val="22"/>
              </w:rPr>
              <w:t>738</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1"/>
              <w:rPr>
                <w:rFonts w:ascii="Arial" w:eastAsia="Arial" w:hAnsi="Arial" w:cs="Arial"/>
                <w:szCs w:val="22"/>
              </w:rPr>
            </w:pPr>
            <w:r>
              <w:rPr>
                <w:rFonts w:ascii="Arial" w:eastAsia="Arial" w:hAnsi="Arial" w:cs="Arial"/>
                <w:spacing w:val="2"/>
                <w:szCs w:val="22"/>
              </w:rPr>
              <w:t>Τ</w:t>
            </w:r>
            <w:r>
              <w:rPr>
                <w:rFonts w:ascii="Arial" w:eastAsia="Arial" w:hAnsi="Arial" w:cs="Arial"/>
                <w:spacing w:val="-1"/>
                <w:szCs w:val="22"/>
              </w:rPr>
              <w:t>Ρ</w:t>
            </w:r>
            <w:r>
              <w:rPr>
                <w:rFonts w:ascii="Arial" w:eastAsia="Arial" w:hAnsi="Arial" w:cs="Arial"/>
                <w:spacing w:val="1"/>
                <w:szCs w:val="22"/>
              </w:rPr>
              <w:t>Ι</w:t>
            </w:r>
            <w:r>
              <w:rPr>
                <w:rFonts w:ascii="Arial" w:eastAsia="Arial" w:hAnsi="Arial" w:cs="Arial"/>
                <w:spacing w:val="-1"/>
                <w:szCs w:val="22"/>
              </w:rPr>
              <w:t>ΚΥΚΛ</w:t>
            </w:r>
            <w:r>
              <w:rPr>
                <w:rFonts w:ascii="Arial" w:eastAsia="Arial" w:hAnsi="Arial" w:cs="Arial"/>
                <w:szCs w:val="22"/>
              </w:rPr>
              <w:t>Ο</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23"/>
              <w:rPr>
                <w:rFonts w:ascii="Arial" w:eastAsia="Arial" w:hAnsi="Arial" w:cs="Arial"/>
                <w:szCs w:val="22"/>
              </w:rPr>
            </w:pPr>
            <w:r>
              <w:rPr>
                <w:rFonts w:ascii="Arial" w:eastAsia="Arial" w:hAnsi="Arial" w:cs="Arial"/>
                <w:spacing w:val="-1"/>
                <w:szCs w:val="22"/>
              </w:rPr>
              <w:t>P</w:t>
            </w:r>
            <w:r>
              <w:rPr>
                <w:rFonts w:ascii="Arial" w:eastAsia="Arial" w:hAnsi="Arial" w:cs="Arial"/>
                <w:spacing w:val="1"/>
                <w:szCs w:val="22"/>
              </w:rPr>
              <w:t>I</w:t>
            </w:r>
            <w:r>
              <w:rPr>
                <w:rFonts w:ascii="Arial" w:eastAsia="Arial" w:hAnsi="Arial" w:cs="Arial"/>
                <w:spacing w:val="-1"/>
                <w:szCs w:val="22"/>
              </w:rPr>
              <w:t>AG</w:t>
            </w:r>
            <w:r>
              <w:rPr>
                <w:rFonts w:ascii="Arial" w:eastAsia="Arial" w:hAnsi="Arial" w:cs="Arial"/>
                <w:spacing w:val="1"/>
                <w:szCs w:val="22"/>
              </w:rPr>
              <w:t>G</w:t>
            </w:r>
            <w:r>
              <w:rPr>
                <w:rFonts w:ascii="Arial" w:eastAsia="Arial" w:hAnsi="Arial" w:cs="Arial"/>
                <w:spacing w:val="-1"/>
                <w:szCs w:val="22"/>
              </w:rPr>
              <w:t>I</w:t>
            </w:r>
            <w:r>
              <w:rPr>
                <w:rFonts w:ascii="Arial" w:eastAsia="Arial" w:hAnsi="Arial" w:cs="Arial"/>
                <w:szCs w:val="22"/>
              </w:rPr>
              <w:t>O</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419"/>
              <w:rPr>
                <w:rFonts w:ascii="Arial" w:eastAsia="Arial" w:hAnsi="Arial" w:cs="Arial"/>
                <w:szCs w:val="22"/>
              </w:rPr>
            </w:pPr>
            <w:r>
              <w:rPr>
                <w:rFonts w:ascii="Arial" w:eastAsia="Arial" w:hAnsi="Arial" w:cs="Arial"/>
                <w:szCs w:val="22"/>
              </w:rPr>
              <w:t>2</w:t>
            </w:r>
            <w:r>
              <w:rPr>
                <w:rFonts w:ascii="Arial" w:eastAsia="Arial" w:hAnsi="Arial" w:cs="Arial"/>
                <w:spacing w:val="-1"/>
                <w:szCs w:val="22"/>
              </w:rPr>
              <w:t>1</w:t>
            </w:r>
            <w:r>
              <w:rPr>
                <w:rFonts w:ascii="Arial" w:eastAsia="Arial" w:hAnsi="Arial" w:cs="Arial"/>
                <w:szCs w:val="22"/>
              </w:rPr>
              <w:t>8 cc</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4"/>
              <w:jc w:val="center"/>
              <w:rPr>
                <w:rFonts w:ascii="Arial" w:eastAsia="Arial" w:hAnsi="Arial" w:cs="Arial"/>
                <w:szCs w:val="22"/>
              </w:rPr>
            </w:pPr>
            <w:r>
              <w:rPr>
                <w:rFonts w:ascii="Arial" w:eastAsia="Arial" w:hAnsi="Arial" w:cs="Arial"/>
                <w:szCs w:val="22"/>
              </w:rPr>
              <w:t>2010</w:t>
            </w:r>
          </w:p>
        </w:tc>
        <w:tc>
          <w:tcPr>
            <w:tcW w:w="16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342"/>
              <w:jc w:val="center"/>
              <w:rPr>
                <w:rFonts w:ascii="Arial" w:eastAsia="Arial" w:hAnsi="Arial" w:cs="Arial"/>
                <w:szCs w:val="22"/>
              </w:rPr>
            </w:pPr>
          </w:p>
        </w:tc>
        <w:tc>
          <w:tcPr>
            <w:tcW w:w="15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2"/>
              <w:ind w:left="663" w:right="665"/>
              <w:jc w:val="center"/>
              <w:rPr>
                <w:rFonts w:ascii="Arial" w:eastAsia="Arial" w:hAnsi="Arial" w:cs="Arial"/>
                <w:szCs w:val="22"/>
              </w:rPr>
            </w:pPr>
            <w:r>
              <w:rPr>
                <w:rFonts w:ascii="Arial" w:eastAsia="Arial" w:hAnsi="Arial" w:cs="Arial"/>
                <w:szCs w:val="22"/>
              </w:rPr>
              <w:t>Ε</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Ο</w:t>
            </w:r>
            <w:r>
              <w:rPr>
                <w:rFonts w:ascii="Arial" w:eastAsia="Arial" w:hAnsi="Arial" w:cs="Arial"/>
                <w:spacing w:val="-1"/>
                <w:szCs w:val="22"/>
              </w:rPr>
              <w:t>ΒΒ</w:t>
            </w:r>
            <w:r>
              <w:rPr>
                <w:rFonts w:ascii="Arial" w:eastAsia="Arial" w:hAnsi="Arial" w:cs="Arial"/>
                <w:spacing w:val="1"/>
                <w:szCs w:val="22"/>
              </w:rPr>
              <w:t>-</w:t>
            </w:r>
            <w:r>
              <w:rPr>
                <w:rFonts w:ascii="Arial" w:eastAsia="Arial" w:hAnsi="Arial" w:cs="Arial"/>
                <w:szCs w:val="22"/>
              </w:rPr>
              <w:t>0801</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zCs w:val="22"/>
              </w:rPr>
            </w:pPr>
            <w:r>
              <w:rPr>
                <w:rFonts w:ascii="Arial" w:eastAsia="Arial" w:hAnsi="Arial" w:cs="Arial"/>
                <w:spacing w:val="-1"/>
                <w:szCs w:val="22"/>
              </w:rPr>
              <w:t>Δ</w:t>
            </w:r>
            <w:r>
              <w:rPr>
                <w:rFonts w:ascii="Arial" w:eastAsia="Arial" w:hAnsi="Arial" w:cs="Arial"/>
                <w:spacing w:val="1"/>
                <w:szCs w:val="22"/>
              </w:rPr>
              <w:t>Ι</w:t>
            </w:r>
            <w:r>
              <w:rPr>
                <w:rFonts w:ascii="Arial" w:eastAsia="Arial" w:hAnsi="Arial" w:cs="Arial"/>
                <w:spacing w:val="-1"/>
                <w:szCs w:val="22"/>
              </w:rPr>
              <w:t>ΚΥΚΛ</w:t>
            </w:r>
            <w:r>
              <w:rPr>
                <w:rFonts w:ascii="Arial" w:eastAsia="Arial" w:hAnsi="Arial" w:cs="Arial"/>
                <w:szCs w:val="22"/>
              </w:rPr>
              <w:t>Ο</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P</w:t>
            </w:r>
            <w:r>
              <w:rPr>
                <w:rFonts w:ascii="Arial" w:eastAsia="Arial" w:hAnsi="Arial" w:cs="Arial"/>
                <w:spacing w:val="1"/>
                <w:szCs w:val="22"/>
              </w:rPr>
              <w:t>I</w:t>
            </w:r>
            <w:r>
              <w:rPr>
                <w:rFonts w:ascii="Arial" w:eastAsia="Arial" w:hAnsi="Arial" w:cs="Arial"/>
                <w:spacing w:val="-1"/>
                <w:szCs w:val="22"/>
              </w:rPr>
              <w:t>AG</w:t>
            </w:r>
            <w:r>
              <w:rPr>
                <w:rFonts w:ascii="Arial" w:eastAsia="Arial" w:hAnsi="Arial" w:cs="Arial"/>
                <w:spacing w:val="1"/>
                <w:szCs w:val="22"/>
              </w:rPr>
              <w:t>G</w:t>
            </w:r>
            <w:r>
              <w:rPr>
                <w:rFonts w:ascii="Arial" w:eastAsia="Arial" w:hAnsi="Arial" w:cs="Arial"/>
                <w:spacing w:val="-1"/>
                <w:szCs w:val="22"/>
              </w:rPr>
              <w:t>I</w:t>
            </w:r>
            <w:r>
              <w:rPr>
                <w:rFonts w:ascii="Arial" w:eastAsia="Arial" w:hAnsi="Arial" w:cs="Arial"/>
                <w:szCs w:val="22"/>
              </w:rPr>
              <w:t>O</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419"/>
              <w:rPr>
                <w:rFonts w:ascii="Arial" w:eastAsia="Arial" w:hAnsi="Arial" w:cs="Arial"/>
                <w:szCs w:val="22"/>
              </w:rPr>
            </w:pPr>
            <w:r>
              <w:rPr>
                <w:rFonts w:ascii="Arial" w:eastAsia="Arial" w:hAnsi="Arial" w:cs="Arial"/>
                <w:szCs w:val="22"/>
              </w:rPr>
              <w:t>2</w:t>
            </w:r>
            <w:r>
              <w:rPr>
                <w:rFonts w:ascii="Arial" w:eastAsia="Arial" w:hAnsi="Arial" w:cs="Arial"/>
                <w:spacing w:val="-1"/>
                <w:szCs w:val="22"/>
              </w:rPr>
              <w:t>5</w:t>
            </w:r>
            <w:r>
              <w:rPr>
                <w:rFonts w:ascii="Arial" w:eastAsia="Arial" w:hAnsi="Arial" w:cs="Arial"/>
                <w:szCs w:val="22"/>
              </w:rPr>
              <w:t>0 cc</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2008</w:t>
            </w:r>
          </w:p>
        </w:tc>
        <w:tc>
          <w:tcPr>
            <w:tcW w:w="16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42"/>
              <w:jc w:val="center"/>
              <w:rPr>
                <w:rFonts w:ascii="Arial" w:eastAsia="Arial" w:hAnsi="Arial" w:cs="Arial"/>
                <w:szCs w:val="22"/>
              </w:rPr>
            </w:pPr>
          </w:p>
        </w:tc>
        <w:tc>
          <w:tcPr>
            <w:tcW w:w="15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5"/>
              <w:jc w:val="center"/>
              <w:rPr>
                <w:rFonts w:ascii="Arial" w:eastAsia="Arial" w:hAnsi="Arial" w:cs="Arial"/>
                <w:szCs w:val="22"/>
              </w:rPr>
            </w:pPr>
            <w:r>
              <w:rPr>
                <w:rFonts w:ascii="Arial" w:eastAsia="Arial" w:hAnsi="Arial" w:cs="Arial"/>
                <w:szCs w:val="22"/>
              </w:rPr>
              <w:t>Ε</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Default="00FE1FF8" w:rsidP="00FE1FF8">
            <w:pPr>
              <w:numPr>
                <w:ilvl w:val="0"/>
                <w:numId w:val="18"/>
              </w:numPr>
              <w:suppressAutoHyphens w:val="0"/>
              <w:spacing w:before="44"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Ο</w:t>
            </w:r>
            <w:r>
              <w:rPr>
                <w:rFonts w:ascii="Arial" w:eastAsia="Arial" w:hAnsi="Arial" w:cs="Arial"/>
                <w:spacing w:val="-1"/>
                <w:szCs w:val="22"/>
              </w:rPr>
              <w:t>ΒΒ</w:t>
            </w:r>
            <w:r>
              <w:rPr>
                <w:rFonts w:ascii="Arial" w:eastAsia="Arial" w:hAnsi="Arial" w:cs="Arial"/>
                <w:spacing w:val="1"/>
                <w:szCs w:val="22"/>
              </w:rPr>
              <w:t>-</w:t>
            </w:r>
            <w:r>
              <w:rPr>
                <w:rFonts w:ascii="Arial" w:eastAsia="Arial" w:hAnsi="Arial" w:cs="Arial"/>
                <w:szCs w:val="22"/>
              </w:rPr>
              <w:t>0802</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1"/>
              <w:rPr>
                <w:rFonts w:ascii="Arial" w:eastAsia="Arial" w:hAnsi="Arial" w:cs="Arial"/>
                <w:szCs w:val="22"/>
              </w:rPr>
            </w:pPr>
            <w:r>
              <w:rPr>
                <w:rFonts w:ascii="Arial" w:eastAsia="Arial" w:hAnsi="Arial" w:cs="Arial"/>
                <w:spacing w:val="-1"/>
                <w:szCs w:val="22"/>
              </w:rPr>
              <w:t>Δ</w:t>
            </w:r>
            <w:r>
              <w:rPr>
                <w:rFonts w:ascii="Arial" w:eastAsia="Arial" w:hAnsi="Arial" w:cs="Arial"/>
                <w:spacing w:val="1"/>
                <w:szCs w:val="22"/>
              </w:rPr>
              <w:t>Ι</w:t>
            </w:r>
            <w:r>
              <w:rPr>
                <w:rFonts w:ascii="Arial" w:eastAsia="Arial" w:hAnsi="Arial" w:cs="Arial"/>
                <w:spacing w:val="-1"/>
                <w:szCs w:val="22"/>
              </w:rPr>
              <w:t>ΚΥΚΛ</w:t>
            </w:r>
            <w:r>
              <w:rPr>
                <w:rFonts w:ascii="Arial" w:eastAsia="Arial" w:hAnsi="Arial" w:cs="Arial"/>
                <w:szCs w:val="22"/>
              </w:rPr>
              <w:t>Ο</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zCs w:val="22"/>
              </w:rPr>
            </w:pPr>
            <w:r>
              <w:rPr>
                <w:rFonts w:ascii="Arial" w:eastAsia="Arial" w:hAnsi="Arial" w:cs="Arial"/>
                <w:spacing w:val="-1"/>
                <w:szCs w:val="22"/>
              </w:rPr>
              <w:t>P</w:t>
            </w:r>
            <w:r>
              <w:rPr>
                <w:rFonts w:ascii="Arial" w:eastAsia="Arial" w:hAnsi="Arial" w:cs="Arial"/>
                <w:spacing w:val="1"/>
                <w:szCs w:val="22"/>
              </w:rPr>
              <w:t>I</w:t>
            </w:r>
            <w:r>
              <w:rPr>
                <w:rFonts w:ascii="Arial" w:eastAsia="Arial" w:hAnsi="Arial" w:cs="Arial"/>
                <w:spacing w:val="-1"/>
                <w:szCs w:val="22"/>
              </w:rPr>
              <w:t>AG</w:t>
            </w:r>
            <w:r>
              <w:rPr>
                <w:rFonts w:ascii="Arial" w:eastAsia="Arial" w:hAnsi="Arial" w:cs="Arial"/>
                <w:spacing w:val="1"/>
                <w:szCs w:val="22"/>
              </w:rPr>
              <w:t>G</w:t>
            </w:r>
            <w:r>
              <w:rPr>
                <w:rFonts w:ascii="Arial" w:eastAsia="Arial" w:hAnsi="Arial" w:cs="Arial"/>
                <w:spacing w:val="-1"/>
                <w:szCs w:val="22"/>
              </w:rPr>
              <w:t>I</w:t>
            </w:r>
            <w:r>
              <w:rPr>
                <w:rFonts w:ascii="Arial" w:eastAsia="Arial" w:hAnsi="Arial" w:cs="Arial"/>
                <w:szCs w:val="22"/>
              </w:rPr>
              <w:t>O</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419"/>
              <w:rPr>
                <w:rFonts w:ascii="Arial" w:eastAsia="Arial" w:hAnsi="Arial" w:cs="Arial"/>
                <w:szCs w:val="22"/>
              </w:rPr>
            </w:pPr>
            <w:r>
              <w:rPr>
                <w:rFonts w:ascii="Arial" w:eastAsia="Arial" w:hAnsi="Arial" w:cs="Arial"/>
                <w:szCs w:val="22"/>
              </w:rPr>
              <w:t>2</w:t>
            </w:r>
            <w:r>
              <w:rPr>
                <w:rFonts w:ascii="Arial" w:eastAsia="Arial" w:hAnsi="Arial" w:cs="Arial"/>
                <w:spacing w:val="-1"/>
                <w:szCs w:val="22"/>
              </w:rPr>
              <w:t>5</w:t>
            </w:r>
            <w:r>
              <w:rPr>
                <w:rFonts w:ascii="Arial" w:eastAsia="Arial" w:hAnsi="Arial" w:cs="Arial"/>
                <w:szCs w:val="22"/>
              </w:rPr>
              <w:t>0 cc</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2008</w:t>
            </w:r>
          </w:p>
        </w:tc>
        <w:tc>
          <w:tcPr>
            <w:tcW w:w="166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42"/>
              <w:jc w:val="center"/>
              <w:rPr>
                <w:rFonts w:ascii="Arial" w:eastAsia="Arial" w:hAnsi="Arial" w:cs="Arial"/>
                <w:szCs w:val="22"/>
              </w:rPr>
            </w:pPr>
          </w:p>
        </w:tc>
        <w:tc>
          <w:tcPr>
            <w:tcW w:w="15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5"/>
              <w:jc w:val="center"/>
              <w:rPr>
                <w:rFonts w:ascii="Arial" w:eastAsia="Arial" w:hAnsi="Arial" w:cs="Arial"/>
                <w:szCs w:val="22"/>
              </w:rPr>
            </w:pPr>
            <w:r>
              <w:rPr>
                <w:rFonts w:ascii="Arial" w:eastAsia="Arial" w:hAnsi="Arial" w:cs="Arial"/>
                <w:szCs w:val="22"/>
              </w:rPr>
              <w:t>Ε</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Pr="00A87E5F" w:rsidRDefault="00FE1FF8" w:rsidP="00FE1FF8">
            <w:pPr>
              <w:numPr>
                <w:ilvl w:val="0"/>
                <w:numId w:val="18"/>
              </w:numPr>
              <w:suppressAutoHyphens w:val="0"/>
              <w:spacing w:before="44"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pacing w:val="1"/>
                <w:szCs w:val="22"/>
              </w:rPr>
            </w:pPr>
            <w:r>
              <w:rPr>
                <w:rFonts w:ascii="Arial" w:eastAsia="Arial" w:hAnsi="Arial" w:cs="Arial"/>
                <w:spacing w:val="1"/>
                <w:szCs w:val="22"/>
              </w:rPr>
              <w:t>BNM 0627</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r>
              <w:rPr>
                <w:rFonts w:ascii="Arial" w:eastAsia="Arial" w:hAnsi="Arial" w:cs="Arial"/>
                <w:spacing w:val="-1"/>
                <w:szCs w:val="22"/>
                <w:lang w:val="el-GR"/>
              </w:rPr>
              <w:t xml:space="preserve">     </w:t>
            </w:r>
            <w:r w:rsidRPr="004E030D">
              <w:rPr>
                <w:rFonts w:ascii="Arial" w:eastAsia="Arial" w:hAnsi="Arial" w:cs="Arial"/>
                <w:spacing w:val="-1"/>
                <w:szCs w:val="22"/>
              </w:rPr>
              <w:t>Δ</w:t>
            </w:r>
            <w:r w:rsidRPr="004E030D">
              <w:rPr>
                <w:rFonts w:ascii="Arial" w:eastAsia="Arial" w:hAnsi="Arial" w:cs="Arial"/>
                <w:spacing w:val="1"/>
                <w:szCs w:val="22"/>
              </w:rPr>
              <w:t>Ι</w:t>
            </w:r>
            <w:r w:rsidRPr="004E030D">
              <w:rPr>
                <w:rFonts w:ascii="Arial" w:eastAsia="Arial" w:hAnsi="Arial" w:cs="Arial"/>
                <w:spacing w:val="-1"/>
                <w:szCs w:val="22"/>
              </w:rPr>
              <w:t>ΚΥΚΛ</w:t>
            </w:r>
            <w:r w:rsidRPr="004E030D">
              <w:rPr>
                <w:rFonts w:ascii="Arial" w:eastAsia="Arial" w:hAnsi="Arial" w:cs="Arial"/>
                <w:szCs w:val="22"/>
              </w:rPr>
              <w:t>Ο</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r>
              <w:rPr>
                <w:rFonts w:ascii="Arial" w:eastAsia="Arial" w:hAnsi="Arial" w:cs="Arial"/>
                <w:spacing w:val="-1"/>
                <w:szCs w:val="22"/>
              </w:rPr>
              <w:t xml:space="preserve">     </w:t>
            </w:r>
            <w:r w:rsidRPr="00483EA0">
              <w:rPr>
                <w:rFonts w:ascii="Arial" w:eastAsia="Arial" w:hAnsi="Arial" w:cs="Arial"/>
                <w:spacing w:val="-1"/>
                <w:szCs w:val="22"/>
              </w:rPr>
              <w:t>P</w:t>
            </w:r>
            <w:r w:rsidRPr="00483EA0">
              <w:rPr>
                <w:rFonts w:ascii="Arial" w:eastAsia="Arial" w:hAnsi="Arial" w:cs="Arial"/>
                <w:spacing w:val="1"/>
                <w:szCs w:val="22"/>
              </w:rPr>
              <w:t>I</w:t>
            </w:r>
            <w:r w:rsidRPr="00483EA0">
              <w:rPr>
                <w:rFonts w:ascii="Arial" w:eastAsia="Arial" w:hAnsi="Arial" w:cs="Arial"/>
                <w:spacing w:val="-1"/>
                <w:szCs w:val="22"/>
              </w:rPr>
              <w:t>AG</w:t>
            </w:r>
            <w:r w:rsidRPr="00483EA0">
              <w:rPr>
                <w:rFonts w:ascii="Arial" w:eastAsia="Arial" w:hAnsi="Arial" w:cs="Arial"/>
                <w:spacing w:val="1"/>
                <w:szCs w:val="22"/>
              </w:rPr>
              <w:t>G</w:t>
            </w:r>
            <w:r w:rsidRPr="00483EA0">
              <w:rPr>
                <w:rFonts w:ascii="Arial" w:eastAsia="Arial" w:hAnsi="Arial" w:cs="Arial"/>
                <w:spacing w:val="-1"/>
                <w:szCs w:val="22"/>
              </w:rPr>
              <w:t>I</w:t>
            </w:r>
            <w:r w:rsidRPr="00483EA0">
              <w:rPr>
                <w:rFonts w:ascii="Arial" w:eastAsia="Arial" w:hAnsi="Arial" w:cs="Arial"/>
                <w:szCs w:val="22"/>
              </w:rPr>
              <w:t>O</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jc w:val="center"/>
            </w:pPr>
            <w:r w:rsidRPr="000A42C3">
              <w:rPr>
                <w:rFonts w:ascii="Arial" w:eastAsia="Arial" w:hAnsi="Arial" w:cs="Arial"/>
                <w:szCs w:val="22"/>
              </w:rPr>
              <w:t>2</w:t>
            </w:r>
            <w:r>
              <w:rPr>
                <w:rFonts w:ascii="Arial" w:eastAsia="Arial" w:hAnsi="Arial" w:cs="Arial"/>
                <w:spacing w:val="-1"/>
                <w:szCs w:val="22"/>
              </w:rPr>
              <w:t>44</w:t>
            </w:r>
            <w:r w:rsidRPr="000A42C3">
              <w:rPr>
                <w:rFonts w:ascii="Arial" w:eastAsia="Arial" w:hAnsi="Arial" w:cs="Arial"/>
                <w:szCs w:val="22"/>
              </w:rPr>
              <w:t xml:space="preserve"> cc</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2014</w:t>
            </w:r>
          </w:p>
        </w:tc>
        <w:tc>
          <w:tcPr>
            <w:tcW w:w="1661" w:type="dxa"/>
            <w:tcBorders>
              <w:top w:val="single" w:sz="5" w:space="0" w:color="000000"/>
              <w:left w:val="single" w:sz="5" w:space="0" w:color="000000"/>
              <w:bottom w:val="single" w:sz="5" w:space="0" w:color="000000"/>
              <w:right w:val="single" w:sz="5" w:space="0" w:color="000000"/>
            </w:tcBorders>
          </w:tcPr>
          <w:p w:rsidR="00FE1FF8" w:rsidRDefault="00FE1FF8" w:rsidP="00907A8C">
            <w:pPr>
              <w:jc w:val="center"/>
            </w:pPr>
          </w:p>
        </w:tc>
        <w:tc>
          <w:tcPr>
            <w:tcW w:w="1560" w:type="dxa"/>
            <w:tcBorders>
              <w:top w:val="single" w:sz="5" w:space="0" w:color="000000"/>
              <w:left w:val="single" w:sz="5" w:space="0" w:color="000000"/>
              <w:bottom w:val="single" w:sz="5" w:space="0" w:color="000000"/>
              <w:right w:val="single" w:sz="5" w:space="0" w:color="000000"/>
            </w:tcBorders>
          </w:tcPr>
          <w:p w:rsidR="00FE1FF8" w:rsidRPr="00774A20" w:rsidRDefault="00FE1FF8" w:rsidP="00907A8C">
            <w:pPr>
              <w:spacing w:before="44"/>
              <w:ind w:left="663" w:right="665"/>
              <w:jc w:val="center"/>
              <w:rPr>
                <w:rFonts w:ascii="Arial" w:eastAsia="Arial" w:hAnsi="Arial" w:cs="Arial"/>
                <w:szCs w:val="22"/>
                <w:lang w:val="el-GR"/>
              </w:rPr>
            </w:pPr>
            <w:r>
              <w:rPr>
                <w:rFonts w:ascii="Arial" w:eastAsia="Arial" w:hAnsi="Arial" w:cs="Arial"/>
                <w:szCs w:val="22"/>
                <w:lang w:val="el-GR"/>
              </w:rPr>
              <w:t>Ε</w:t>
            </w:r>
          </w:p>
        </w:tc>
      </w:tr>
      <w:tr w:rsidR="00FE1FF8" w:rsidTr="00907A8C">
        <w:trPr>
          <w:trHeight w:hRule="exact" w:val="355"/>
        </w:trPr>
        <w:tc>
          <w:tcPr>
            <w:tcW w:w="812" w:type="dxa"/>
            <w:tcBorders>
              <w:top w:val="single" w:sz="5" w:space="0" w:color="000000"/>
              <w:left w:val="single" w:sz="5" w:space="0" w:color="000000"/>
              <w:bottom w:val="single" w:sz="5" w:space="0" w:color="000000"/>
              <w:right w:val="single" w:sz="5" w:space="0" w:color="000000"/>
            </w:tcBorders>
          </w:tcPr>
          <w:p w:rsidR="00FE1FF8" w:rsidRPr="00A87E5F" w:rsidRDefault="00FE1FF8" w:rsidP="00FE1FF8">
            <w:pPr>
              <w:numPr>
                <w:ilvl w:val="0"/>
                <w:numId w:val="18"/>
              </w:numPr>
              <w:suppressAutoHyphens w:val="0"/>
              <w:spacing w:before="44" w:after="0"/>
              <w:jc w:val="left"/>
              <w:rPr>
                <w:rFonts w:ascii="Arial" w:eastAsia="Arial" w:hAnsi="Arial" w:cs="Arial"/>
                <w:szCs w:val="22"/>
              </w:rPr>
            </w:pPr>
          </w:p>
        </w:tc>
        <w:tc>
          <w:tcPr>
            <w:tcW w:w="1704"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323"/>
              <w:rPr>
                <w:rFonts w:ascii="Arial" w:eastAsia="Arial" w:hAnsi="Arial" w:cs="Arial"/>
                <w:spacing w:val="1"/>
                <w:szCs w:val="22"/>
              </w:rPr>
            </w:pPr>
            <w:r>
              <w:rPr>
                <w:rFonts w:ascii="Arial" w:eastAsia="Arial" w:hAnsi="Arial" w:cs="Arial"/>
                <w:spacing w:val="1"/>
                <w:szCs w:val="22"/>
              </w:rPr>
              <w:t>BNM 0628</w:t>
            </w:r>
          </w:p>
        </w:tc>
        <w:tc>
          <w:tcPr>
            <w:tcW w:w="3826" w:type="dxa"/>
            <w:tcBorders>
              <w:top w:val="single" w:sz="5" w:space="0" w:color="000000"/>
              <w:left w:val="single" w:sz="5" w:space="0" w:color="000000"/>
              <w:bottom w:val="single" w:sz="5" w:space="0" w:color="000000"/>
              <w:right w:val="single" w:sz="5" w:space="0" w:color="000000"/>
            </w:tcBorders>
          </w:tcPr>
          <w:p w:rsidR="00FE1FF8" w:rsidRDefault="00FE1FF8" w:rsidP="00907A8C">
            <w:r>
              <w:rPr>
                <w:rFonts w:ascii="Arial" w:eastAsia="Arial" w:hAnsi="Arial" w:cs="Arial"/>
                <w:spacing w:val="-1"/>
                <w:szCs w:val="22"/>
                <w:lang w:val="el-GR"/>
              </w:rPr>
              <w:t xml:space="preserve">     </w:t>
            </w:r>
            <w:r w:rsidRPr="004E030D">
              <w:rPr>
                <w:rFonts w:ascii="Arial" w:eastAsia="Arial" w:hAnsi="Arial" w:cs="Arial"/>
                <w:spacing w:val="-1"/>
                <w:szCs w:val="22"/>
              </w:rPr>
              <w:t>Δ</w:t>
            </w:r>
            <w:r w:rsidRPr="004E030D">
              <w:rPr>
                <w:rFonts w:ascii="Arial" w:eastAsia="Arial" w:hAnsi="Arial" w:cs="Arial"/>
                <w:spacing w:val="1"/>
                <w:szCs w:val="22"/>
              </w:rPr>
              <w:t>Ι</w:t>
            </w:r>
            <w:r w:rsidRPr="004E030D">
              <w:rPr>
                <w:rFonts w:ascii="Arial" w:eastAsia="Arial" w:hAnsi="Arial" w:cs="Arial"/>
                <w:spacing w:val="-1"/>
                <w:szCs w:val="22"/>
              </w:rPr>
              <w:t>ΚΥΚΛ</w:t>
            </w:r>
            <w:r w:rsidRPr="004E030D">
              <w:rPr>
                <w:rFonts w:ascii="Arial" w:eastAsia="Arial" w:hAnsi="Arial" w:cs="Arial"/>
                <w:szCs w:val="22"/>
              </w:rPr>
              <w:t>Ο</w:t>
            </w:r>
          </w:p>
        </w:tc>
        <w:tc>
          <w:tcPr>
            <w:tcW w:w="2261" w:type="dxa"/>
            <w:tcBorders>
              <w:top w:val="single" w:sz="5" w:space="0" w:color="000000"/>
              <w:left w:val="single" w:sz="5" w:space="0" w:color="000000"/>
              <w:bottom w:val="single" w:sz="5" w:space="0" w:color="000000"/>
              <w:right w:val="single" w:sz="5" w:space="0" w:color="000000"/>
            </w:tcBorders>
          </w:tcPr>
          <w:p w:rsidR="00FE1FF8" w:rsidRDefault="00FE1FF8" w:rsidP="00907A8C">
            <w:r>
              <w:rPr>
                <w:rFonts w:ascii="Arial" w:eastAsia="Arial" w:hAnsi="Arial" w:cs="Arial"/>
                <w:spacing w:val="-1"/>
                <w:szCs w:val="22"/>
              </w:rPr>
              <w:t xml:space="preserve">     </w:t>
            </w:r>
            <w:r w:rsidRPr="00483EA0">
              <w:rPr>
                <w:rFonts w:ascii="Arial" w:eastAsia="Arial" w:hAnsi="Arial" w:cs="Arial"/>
                <w:spacing w:val="-1"/>
                <w:szCs w:val="22"/>
              </w:rPr>
              <w:t>P</w:t>
            </w:r>
            <w:r w:rsidRPr="00483EA0">
              <w:rPr>
                <w:rFonts w:ascii="Arial" w:eastAsia="Arial" w:hAnsi="Arial" w:cs="Arial"/>
                <w:spacing w:val="1"/>
                <w:szCs w:val="22"/>
              </w:rPr>
              <w:t>I</w:t>
            </w:r>
            <w:r w:rsidRPr="00483EA0">
              <w:rPr>
                <w:rFonts w:ascii="Arial" w:eastAsia="Arial" w:hAnsi="Arial" w:cs="Arial"/>
                <w:spacing w:val="-1"/>
                <w:szCs w:val="22"/>
              </w:rPr>
              <w:t>AG</w:t>
            </w:r>
            <w:r w:rsidRPr="00483EA0">
              <w:rPr>
                <w:rFonts w:ascii="Arial" w:eastAsia="Arial" w:hAnsi="Arial" w:cs="Arial"/>
                <w:spacing w:val="1"/>
                <w:szCs w:val="22"/>
              </w:rPr>
              <w:t>G</w:t>
            </w:r>
            <w:r w:rsidRPr="00483EA0">
              <w:rPr>
                <w:rFonts w:ascii="Arial" w:eastAsia="Arial" w:hAnsi="Arial" w:cs="Arial"/>
                <w:spacing w:val="-1"/>
                <w:szCs w:val="22"/>
              </w:rPr>
              <w:t>I</w:t>
            </w:r>
            <w:r w:rsidRPr="00483EA0">
              <w:rPr>
                <w:rFonts w:ascii="Arial" w:eastAsia="Arial" w:hAnsi="Arial" w:cs="Arial"/>
                <w:szCs w:val="22"/>
              </w:rPr>
              <w:t>O</w:t>
            </w:r>
          </w:p>
        </w:tc>
        <w:tc>
          <w:tcPr>
            <w:tcW w:w="1500" w:type="dxa"/>
            <w:tcBorders>
              <w:top w:val="single" w:sz="5" w:space="0" w:color="000000"/>
              <w:left w:val="single" w:sz="5" w:space="0" w:color="000000"/>
              <w:bottom w:val="single" w:sz="5" w:space="0" w:color="000000"/>
              <w:right w:val="single" w:sz="5" w:space="0" w:color="000000"/>
            </w:tcBorders>
          </w:tcPr>
          <w:p w:rsidR="00FE1FF8" w:rsidRDefault="00FE1FF8" w:rsidP="00907A8C">
            <w:pPr>
              <w:jc w:val="center"/>
            </w:pPr>
            <w:r>
              <w:rPr>
                <w:rFonts w:ascii="Arial" w:eastAsia="Arial" w:hAnsi="Arial" w:cs="Arial"/>
                <w:szCs w:val="22"/>
              </w:rPr>
              <w:t>244</w:t>
            </w:r>
            <w:r w:rsidRPr="000A42C3">
              <w:rPr>
                <w:rFonts w:ascii="Arial" w:eastAsia="Arial" w:hAnsi="Arial" w:cs="Arial"/>
                <w:szCs w:val="22"/>
              </w:rPr>
              <w:t xml:space="preserve"> cc</w:t>
            </w:r>
          </w:p>
        </w:tc>
        <w:tc>
          <w:tcPr>
            <w:tcW w:w="190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44"/>
              <w:ind w:left="663" w:right="664"/>
              <w:jc w:val="center"/>
              <w:rPr>
                <w:rFonts w:ascii="Arial" w:eastAsia="Arial" w:hAnsi="Arial" w:cs="Arial"/>
                <w:szCs w:val="22"/>
              </w:rPr>
            </w:pPr>
            <w:r>
              <w:rPr>
                <w:rFonts w:ascii="Arial" w:eastAsia="Arial" w:hAnsi="Arial" w:cs="Arial"/>
                <w:szCs w:val="22"/>
              </w:rPr>
              <w:t>2014</w:t>
            </w:r>
          </w:p>
        </w:tc>
        <w:tc>
          <w:tcPr>
            <w:tcW w:w="1661" w:type="dxa"/>
            <w:tcBorders>
              <w:top w:val="single" w:sz="5" w:space="0" w:color="000000"/>
              <w:left w:val="single" w:sz="5" w:space="0" w:color="000000"/>
              <w:bottom w:val="single" w:sz="5" w:space="0" w:color="000000"/>
              <w:right w:val="single" w:sz="5" w:space="0" w:color="000000"/>
            </w:tcBorders>
          </w:tcPr>
          <w:p w:rsidR="00FE1FF8" w:rsidRDefault="00FE1FF8" w:rsidP="00907A8C">
            <w:pPr>
              <w:jc w:val="center"/>
            </w:pPr>
          </w:p>
        </w:tc>
        <w:tc>
          <w:tcPr>
            <w:tcW w:w="1560" w:type="dxa"/>
            <w:tcBorders>
              <w:top w:val="single" w:sz="5" w:space="0" w:color="000000"/>
              <w:left w:val="single" w:sz="5" w:space="0" w:color="000000"/>
              <w:bottom w:val="single" w:sz="5" w:space="0" w:color="000000"/>
              <w:right w:val="single" w:sz="5" w:space="0" w:color="000000"/>
            </w:tcBorders>
          </w:tcPr>
          <w:p w:rsidR="00FE1FF8" w:rsidRPr="00774A20" w:rsidRDefault="00FE1FF8" w:rsidP="00907A8C">
            <w:pPr>
              <w:spacing w:before="44"/>
              <w:ind w:left="663" w:right="665"/>
              <w:jc w:val="center"/>
              <w:rPr>
                <w:rFonts w:ascii="Arial" w:eastAsia="Arial" w:hAnsi="Arial" w:cs="Arial"/>
                <w:szCs w:val="22"/>
                <w:lang w:val="el-GR"/>
              </w:rPr>
            </w:pPr>
            <w:r>
              <w:rPr>
                <w:rFonts w:ascii="Arial" w:eastAsia="Arial" w:hAnsi="Arial" w:cs="Arial"/>
                <w:szCs w:val="22"/>
                <w:lang w:val="el-GR"/>
              </w:rPr>
              <w:t>Ε</w:t>
            </w:r>
          </w:p>
        </w:tc>
      </w:tr>
    </w:tbl>
    <w:p w:rsidR="00FE1FF8" w:rsidRDefault="00FE1FF8" w:rsidP="00FE1FF8">
      <w:pPr>
        <w:rPr>
          <w:rFonts w:eastAsia="Arial"/>
          <w:sz w:val="24"/>
          <w:lang w:val="el-GR"/>
        </w:rPr>
      </w:pPr>
    </w:p>
    <w:p w:rsidR="00FE1FF8" w:rsidRDefault="00FE1FF8" w:rsidP="00FE1FF8">
      <w:pPr>
        <w:rPr>
          <w:rFonts w:eastAsia="Arial"/>
          <w:sz w:val="24"/>
          <w:lang w:val="el-GR"/>
        </w:rPr>
      </w:pPr>
    </w:p>
    <w:p w:rsidR="00FE1FF8" w:rsidRDefault="00FE1FF8" w:rsidP="00FE1FF8">
      <w:pPr>
        <w:rPr>
          <w:rFonts w:eastAsia="Arial"/>
          <w:sz w:val="24"/>
          <w:lang w:val="el-GR"/>
        </w:rPr>
      </w:pPr>
    </w:p>
    <w:p w:rsidR="00FE1FF8" w:rsidRDefault="00FE1FF8" w:rsidP="00FE1FF8">
      <w:pPr>
        <w:rPr>
          <w:rFonts w:eastAsia="Arial"/>
          <w:sz w:val="24"/>
          <w:lang w:val="el-GR"/>
        </w:rPr>
      </w:pPr>
    </w:p>
    <w:p w:rsidR="00FE1FF8" w:rsidRDefault="00FE1FF8" w:rsidP="00FE1FF8">
      <w:pPr>
        <w:rPr>
          <w:rFonts w:eastAsia="Arial"/>
          <w:sz w:val="24"/>
          <w:lang w:val="el-GR"/>
        </w:rPr>
      </w:pPr>
    </w:p>
    <w:p w:rsidR="00FE1FF8" w:rsidRDefault="00FE1FF8" w:rsidP="00FE1FF8">
      <w:pPr>
        <w:rPr>
          <w:rFonts w:eastAsia="Arial"/>
          <w:sz w:val="24"/>
          <w:lang w:val="el-GR"/>
        </w:rPr>
      </w:pPr>
    </w:p>
    <w:p w:rsidR="00FE1FF8" w:rsidRDefault="00FE1FF8" w:rsidP="00FE1FF8">
      <w:pPr>
        <w:rPr>
          <w:rFonts w:eastAsia="Arial"/>
          <w:sz w:val="24"/>
          <w:lang w:val="el-GR"/>
        </w:rPr>
      </w:pPr>
    </w:p>
    <w:p w:rsidR="00FE1FF8" w:rsidRDefault="00FE1FF8" w:rsidP="00FE1FF8">
      <w:pPr>
        <w:rPr>
          <w:rFonts w:eastAsia="Arial"/>
          <w:sz w:val="24"/>
          <w:lang w:val="el-GR"/>
        </w:rPr>
      </w:pPr>
    </w:p>
    <w:p w:rsidR="00FE1FF8" w:rsidRDefault="00FE1FF8" w:rsidP="00FE1FF8">
      <w:pPr>
        <w:rPr>
          <w:rFonts w:eastAsia="Arial"/>
          <w:sz w:val="24"/>
          <w:lang w:val="el-GR"/>
        </w:rPr>
      </w:pPr>
    </w:p>
    <w:p w:rsidR="00FE1FF8" w:rsidRDefault="00FE1FF8" w:rsidP="00FE1FF8">
      <w:pPr>
        <w:rPr>
          <w:rFonts w:eastAsia="Arial"/>
          <w:sz w:val="24"/>
          <w:lang w:val="el-GR"/>
        </w:rPr>
      </w:pPr>
    </w:p>
    <w:p w:rsidR="00FE1FF8" w:rsidRDefault="00FE1FF8" w:rsidP="00FE1FF8">
      <w:pPr>
        <w:rPr>
          <w:rFonts w:eastAsia="Arial"/>
          <w:sz w:val="24"/>
          <w:lang w:val="el-GR"/>
        </w:rPr>
      </w:pPr>
    </w:p>
    <w:p w:rsidR="00FE1FF8" w:rsidRDefault="00FE1FF8" w:rsidP="00FE1FF8">
      <w:pPr>
        <w:rPr>
          <w:rFonts w:eastAsia="Arial"/>
          <w:sz w:val="24"/>
          <w:lang w:val="el-GR"/>
        </w:rPr>
      </w:pPr>
      <w:r>
        <w:rPr>
          <w:rFonts w:eastAsia="Arial"/>
          <w:sz w:val="24"/>
          <w:lang w:val="el-GR"/>
        </w:rPr>
        <w:t xml:space="preserve">                </w:t>
      </w:r>
    </w:p>
    <w:tbl>
      <w:tblPr>
        <w:tblW w:w="15309" w:type="dxa"/>
        <w:tblInd w:w="108" w:type="dxa"/>
        <w:tblLook w:val="04A0"/>
      </w:tblPr>
      <w:tblGrid>
        <w:gridCol w:w="4504"/>
        <w:gridCol w:w="5100"/>
        <w:gridCol w:w="5705"/>
      </w:tblGrid>
      <w:tr w:rsidR="00FE1FF8" w:rsidRPr="000E1DB2" w:rsidTr="00907A8C">
        <w:trPr>
          <w:trHeight w:val="1883"/>
        </w:trPr>
        <w:tc>
          <w:tcPr>
            <w:tcW w:w="4504" w:type="dxa"/>
            <w:shd w:val="clear" w:color="auto" w:fill="auto"/>
          </w:tcPr>
          <w:p w:rsidR="00FE1FF8" w:rsidRPr="000E1DB2" w:rsidRDefault="00FE1FF8" w:rsidP="00907A8C">
            <w:pPr>
              <w:spacing w:before="29"/>
              <w:rPr>
                <w:sz w:val="24"/>
                <w:lang w:val="el-GR"/>
              </w:rPr>
            </w:pPr>
            <w:r w:rsidRPr="000E1DB2">
              <w:rPr>
                <w:sz w:val="24"/>
                <w:lang w:val="el-GR"/>
              </w:rPr>
              <w:t>ΕΛΛΗΝΙΚΗ  ΔΗΜΟΚΡΑΤΙΑ</w:t>
            </w:r>
          </w:p>
          <w:p w:rsidR="00FE1FF8" w:rsidRPr="000E1DB2" w:rsidRDefault="00FE1FF8" w:rsidP="00907A8C">
            <w:pPr>
              <w:spacing w:before="29"/>
              <w:rPr>
                <w:sz w:val="24"/>
                <w:lang w:val="el-GR"/>
              </w:rPr>
            </w:pPr>
            <w:r w:rsidRPr="000E1DB2">
              <w:rPr>
                <w:b/>
                <w:sz w:val="24"/>
                <w:lang w:val="el-GR"/>
              </w:rPr>
              <w:t>ΔΗΜΟΣ ΜΟΣΧΑΤΟΥ-ΤΑΥΡΟΥ</w:t>
            </w:r>
          </w:p>
          <w:p w:rsidR="00FE1FF8" w:rsidRPr="000E1DB2" w:rsidRDefault="00FE1FF8" w:rsidP="00907A8C">
            <w:pPr>
              <w:spacing w:before="29"/>
              <w:rPr>
                <w:sz w:val="24"/>
                <w:lang w:val="el-GR"/>
              </w:rPr>
            </w:pPr>
            <w:r w:rsidRPr="000E1DB2">
              <w:rPr>
                <w:sz w:val="24"/>
                <w:lang w:val="el-GR"/>
              </w:rPr>
              <w:t>ΔΙΕΥΘΥΝΣΗ  ΠΕΡΙΒΑΛΛΟΝΤΟΣ</w:t>
            </w:r>
          </w:p>
          <w:p w:rsidR="00FE1FF8" w:rsidRPr="000E1DB2" w:rsidRDefault="00FE1FF8" w:rsidP="00907A8C">
            <w:pPr>
              <w:spacing w:before="29"/>
              <w:rPr>
                <w:sz w:val="24"/>
                <w:lang w:val="el-GR"/>
              </w:rPr>
            </w:pPr>
            <w:r w:rsidRPr="000E1DB2">
              <w:rPr>
                <w:sz w:val="24"/>
                <w:lang w:val="el-GR"/>
              </w:rPr>
              <w:t>ΚΑΘ</w:t>
            </w:r>
            <w:r>
              <w:rPr>
                <w:sz w:val="24"/>
                <w:lang w:val="el-GR"/>
              </w:rPr>
              <w:t>Α</w:t>
            </w:r>
            <w:r w:rsidRPr="000E1DB2">
              <w:rPr>
                <w:sz w:val="24"/>
                <w:lang w:val="el-GR"/>
              </w:rPr>
              <w:t>ΡΙΟΤΗΤΑΣ &amp; ΑΝΑΚΥΚΛΩΣΗΣ</w:t>
            </w:r>
          </w:p>
          <w:p w:rsidR="00FE1FF8" w:rsidRPr="000E1DB2" w:rsidRDefault="00FE1FF8" w:rsidP="00907A8C">
            <w:pPr>
              <w:spacing w:before="29"/>
              <w:rPr>
                <w:sz w:val="24"/>
                <w:lang w:val="el-GR"/>
              </w:rPr>
            </w:pPr>
            <w:r w:rsidRPr="000E1DB2">
              <w:rPr>
                <w:sz w:val="24"/>
                <w:lang w:val="el-GR"/>
              </w:rPr>
              <w:t>ΤΜΗΜΑ ΚΙΝΗΣΗ ΟΧΗΜΑΤΩΝ ΚΑΙ ΔΗΜΟΤΙΚΗΣ ΣΥΓΚΟΙΝΩΝΙΑΣ</w:t>
            </w:r>
          </w:p>
        </w:tc>
        <w:tc>
          <w:tcPr>
            <w:tcW w:w="5100" w:type="dxa"/>
            <w:shd w:val="clear" w:color="auto" w:fill="auto"/>
          </w:tcPr>
          <w:p w:rsidR="00FE1FF8" w:rsidRPr="000E1DB2" w:rsidRDefault="00FE1FF8" w:rsidP="00907A8C">
            <w:pPr>
              <w:spacing w:before="29"/>
              <w:rPr>
                <w:sz w:val="24"/>
                <w:lang w:val="el-GR"/>
              </w:rPr>
            </w:pPr>
          </w:p>
        </w:tc>
        <w:tc>
          <w:tcPr>
            <w:tcW w:w="5705" w:type="dxa"/>
            <w:shd w:val="clear" w:color="auto" w:fill="auto"/>
          </w:tcPr>
          <w:p w:rsidR="00FE1FF8" w:rsidRPr="000E1DB2" w:rsidRDefault="00FE1FF8" w:rsidP="00907A8C">
            <w:pPr>
              <w:spacing w:before="29"/>
              <w:rPr>
                <w:b/>
                <w:sz w:val="24"/>
                <w:lang w:val="el-GR"/>
              </w:rPr>
            </w:pPr>
            <w:r w:rsidRPr="000E1DB2">
              <w:rPr>
                <w:b/>
                <w:sz w:val="24"/>
                <w:lang w:val="el-GR"/>
              </w:rPr>
              <w:t>ΕΡΓΑΣΙΑ</w:t>
            </w:r>
          </w:p>
          <w:p w:rsidR="00FE1FF8" w:rsidRDefault="00FE1FF8" w:rsidP="00907A8C">
            <w:pPr>
              <w:spacing w:before="29"/>
              <w:rPr>
                <w:sz w:val="24"/>
                <w:lang w:val="el-GR"/>
              </w:rPr>
            </w:pPr>
            <w:r w:rsidRPr="000E1DB2">
              <w:rPr>
                <w:sz w:val="24"/>
                <w:lang w:val="el-GR"/>
              </w:rPr>
              <w:t>Ασφάλιστρα Μηχανημάτων και Μεταφορικών μέσων</w:t>
            </w:r>
          </w:p>
          <w:p w:rsidR="00FE1FF8" w:rsidRDefault="00FE1FF8" w:rsidP="00907A8C">
            <w:pPr>
              <w:spacing w:before="29"/>
              <w:rPr>
                <w:sz w:val="24"/>
                <w:lang w:val="el-GR"/>
              </w:rPr>
            </w:pPr>
          </w:p>
          <w:p w:rsidR="00FE1FF8" w:rsidRPr="007344EA" w:rsidRDefault="00FE1FF8" w:rsidP="00907A8C">
            <w:pPr>
              <w:spacing w:before="29"/>
              <w:rPr>
                <w:sz w:val="24"/>
              </w:rPr>
            </w:pPr>
            <w:r>
              <w:rPr>
                <w:sz w:val="24"/>
                <w:lang w:val="el-GR"/>
              </w:rPr>
              <w:t>Αρ. Μελέτης :  66/ 2021</w:t>
            </w:r>
          </w:p>
          <w:p w:rsidR="00FE1FF8" w:rsidRDefault="00FE1FF8" w:rsidP="00907A8C">
            <w:pPr>
              <w:spacing w:before="29"/>
              <w:rPr>
                <w:b/>
                <w:sz w:val="24"/>
                <w:lang w:val="el-GR"/>
              </w:rPr>
            </w:pPr>
            <w:r w:rsidRPr="000E1DB2">
              <w:rPr>
                <w:sz w:val="24"/>
                <w:lang w:val="el-GR"/>
              </w:rPr>
              <w:t xml:space="preserve">Προϋπολογισμός : </w:t>
            </w:r>
            <w:r>
              <w:rPr>
                <w:b/>
                <w:sz w:val="24"/>
                <w:lang w:val="el-GR"/>
              </w:rPr>
              <w:t>45</w:t>
            </w:r>
            <w:r w:rsidRPr="000E1DB2">
              <w:rPr>
                <w:b/>
                <w:sz w:val="24"/>
                <w:lang w:val="el-GR"/>
              </w:rPr>
              <w:t>.000, 00 ευρώ</w:t>
            </w:r>
          </w:p>
          <w:p w:rsidR="00FE1FF8" w:rsidRDefault="00FE1FF8" w:rsidP="00907A8C">
            <w:pPr>
              <w:spacing w:before="29"/>
              <w:rPr>
                <w:b/>
                <w:sz w:val="24"/>
                <w:lang w:val="el-GR"/>
              </w:rPr>
            </w:pPr>
          </w:p>
          <w:p w:rsidR="00FE1FF8" w:rsidRDefault="00FE1FF8" w:rsidP="00907A8C">
            <w:pPr>
              <w:spacing w:before="29"/>
              <w:rPr>
                <w:b/>
                <w:sz w:val="24"/>
                <w:lang w:val="el-GR"/>
              </w:rPr>
            </w:pPr>
          </w:p>
          <w:p w:rsidR="00FE1FF8" w:rsidRPr="000E1DB2" w:rsidRDefault="00FE1FF8" w:rsidP="00907A8C">
            <w:pPr>
              <w:spacing w:before="29"/>
              <w:rPr>
                <w:sz w:val="24"/>
                <w:lang w:val="el-GR"/>
              </w:rPr>
            </w:pPr>
          </w:p>
        </w:tc>
      </w:tr>
    </w:tbl>
    <w:p w:rsidR="00FE1FF8" w:rsidRDefault="00FE1FF8" w:rsidP="00FE1FF8">
      <w:pPr>
        <w:spacing w:before="12" w:line="240" w:lineRule="exact"/>
        <w:jc w:val="center"/>
        <w:rPr>
          <w:b/>
          <w:sz w:val="28"/>
          <w:szCs w:val="28"/>
          <w:u w:val="single"/>
          <w:lang w:val="el-GR"/>
        </w:rPr>
      </w:pPr>
      <w:r>
        <w:rPr>
          <w:b/>
          <w:sz w:val="28"/>
          <w:szCs w:val="28"/>
          <w:u w:val="single"/>
          <w:lang w:val="el-GR"/>
        </w:rPr>
        <w:t xml:space="preserve">ΕΝΤΥΠΟ </w:t>
      </w:r>
      <w:r w:rsidRPr="00D9500F">
        <w:rPr>
          <w:b/>
          <w:sz w:val="28"/>
          <w:szCs w:val="28"/>
          <w:u w:val="single"/>
          <w:lang w:val="el-GR"/>
        </w:rPr>
        <w:t xml:space="preserve"> ΠΡΟΣΦΟΡΑΣ</w:t>
      </w:r>
    </w:p>
    <w:p w:rsidR="00FE1FF8" w:rsidRPr="00D9500F" w:rsidRDefault="00FE1FF8" w:rsidP="00FE1FF8">
      <w:pPr>
        <w:spacing w:before="12" w:line="240" w:lineRule="exact"/>
        <w:jc w:val="center"/>
        <w:rPr>
          <w:b/>
          <w:sz w:val="28"/>
          <w:szCs w:val="28"/>
          <w:u w:val="single"/>
          <w:lang w:val="el-GR"/>
        </w:rPr>
      </w:pPr>
    </w:p>
    <w:tbl>
      <w:tblPr>
        <w:tblW w:w="0" w:type="auto"/>
        <w:tblInd w:w="-2" w:type="dxa"/>
        <w:tblLayout w:type="fixed"/>
        <w:tblCellMar>
          <w:left w:w="0" w:type="dxa"/>
          <w:right w:w="0" w:type="dxa"/>
        </w:tblCellMar>
        <w:tblLook w:val="01E0"/>
      </w:tblPr>
      <w:tblGrid>
        <w:gridCol w:w="641"/>
        <w:gridCol w:w="1860"/>
        <w:gridCol w:w="3140"/>
        <w:gridCol w:w="1841"/>
        <w:gridCol w:w="879"/>
        <w:gridCol w:w="1733"/>
        <w:gridCol w:w="1248"/>
        <w:gridCol w:w="1702"/>
        <w:gridCol w:w="2530"/>
      </w:tblGrid>
      <w:tr w:rsidR="00FE1FF8" w:rsidTr="00907A8C">
        <w:trPr>
          <w:trHeight w:hRule="exact" w:val="917"/>
        </w:trPr>
        <w:tc>
          <w:tcPr>
            <w:tcW w:w="641" w:type="dxa"/>
            <w:tcBorders>
              <w:top w:val="single" w:sz="5" w:space="0" w:color="000000"/>
              <w:left w:val="single" w:sz="5" w:space="0" w:color="000000"/>
              <w:bottom w:val="single" w:sz="5" w:space="0" w:color="000000"/>
              <w:right w:val="single" w:sz="5" w:space="0" w:color="000000"/>
            </w:tcBorders>
            <w:shd w:val="clear" w:color="auto" w:fill="C0C0C0"/>
          </w:tcPr>
          <w:p w:rsidR="00FE1FF8" w:rsidRPr="00DD6B12" w:rsidRDefault="00FE1FF8" w:rsidP="00907A8C">
            <w:pPr>
              <w:spacing w:line="200" w:lineRule="exact"/>
              <w:rPr>
                <w:lang w:val="el-GR"/>
              </w:rPr>
            </w:pPr>
            <w:r w:rsidRPr="00FF5E50">
              <w:pict>
                <v:group id="_x0000_s1028" style="position:absolute;left:0;text-align:left;margin-left:0;margin-top:595.3pt;width:0;height:0;z-index:-251656192;mso-position-horizontal-relative:page;mso-position-vertical-relative:page" coordorigin=",11906" coordsize="0,0">
                  <v:shape id="_x0000_s1029" style="position:absolute;top:11906;width:0;height:0" coordorigin=",11906" coordsize="0,0" path="m,11906r,e" filled="f" strokecolor="#bbb" strokeweight=".14pt">
                    <v:path arrowok="t"/>
                  </v:shape>
                  <w10:wrap anchorx="page" anchory="page"/>
                </v:group>
              </w:pict>
            </w:r>
          </w:p>
          <w:p w:rsidR="00FE1FF8" w:rsidRPr="00DD6B12" w:rsidRDefault="00FE1FF8" w:rsidP="00907A8C">
            <w:pPr>
              <w:spacing w:before="11" w:line="240" w:lineRule="exact"/>
              <w:rPr>
                <w:sz w:val="24"/>
                <w:lang w:val="el-GR"/>
              </w:rPr>
            </w:pPr>
          </w:p>
          <w:p w:rsidR="00FE1FF8" w:rsidRDefault="00FE1FF8" w:rsidP="00907A8C">
            <w:pPr>
              <w:ind w:left="148"/>
              <w:rPr>
                <w:rFonts w:ascii="Arial Black" w:eastAsia="Arial Black" w:hAnsi="Arial Black" w:cs="Arial Black"/>
                <w:sz w:val="18"/>
                <w:szCs w:val="18"/>
              </w:rPr>
            </w:pPr>
            <w:r>
              <w:rPr>
                <w:rFonts w:ascii="Arial Black" w:eastAsia="Arial Black" w:hAnsi="Arial Black" w:cs="Arial Black"/>
                <w:b/>
                <w:spacing w:val="-1"/>
                <w:sz w:val="18"/>
                <w:szCs w:val="18"/>
              </w:rPr>
              <w:t>A</w:t>
            </w:r>
            <w:r>
              <w:rPr>
                <w:rFonts w:ascii="Arial Black" w:eastAsia="Arial Black" w:hAnsi="Arial Black" w:cs="Arial Black"/>
                <w:b/>
                <w:sz w:val="18"/>
                <w:szCs w:val="18"/>
              </w:rPr>
              <w:t>/A</w:t>
            </w:r>
          </w:p>
        </w:tc>
        <w:tc>
          <w:tcPr>
            <w:tcW w:w="1860"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before="7" w:line="180" w:lineRule="exact"/>
              <w:rPr>
                <w:sz w:val="19"/>
                <w:szCs w:val="19"/>
              </w:rPr>
            </w:pPr>
          </w:p>
          <w:p w:rsidR="00FE1FF8" w:rsidRDefault="00FE1FF8" w:rsidP="00907A8C">
            <w:pPr>
              <w:ind w:left="165" w:right="131" w:firstLine="290"/>
              <w:rPr>
                <w:rFonts w:ascii="Arial Black" w:eastAsia="Arial Black" w:hAnsi="Arial Black" w:cs="Arial Black"/>
                <w:sz w:val="18"/>
                <w:szCs w:val="18"/>
              </w:rPr>
            </w:pPr>
            <w:r>
              <w:rPr>
                <w:rFonts w:ascii="Arial Black" w:eastAsia="Arial Black" w:hAnsi="Arial Black" w:cs="Arial Black"/>
                <w:spacing w:val="-1"/>
                <w:sz w:val="18"/>
                <w:szCs w:val="18"/>
              </w:rPr>
              <w:t>Α</w:t>
            </w:r>
            <w:r>
              <w:rPr>
                <w:rFonts w:ascii="Arial Black" w:eastAsia="Arial Black" w:hAnsi="Arial Black" w:cs="Arial Black"/>
                <w:sz w:val="18"/>
                <w:szCs w:val="18"/>
              </w:rPr>
              <w:t>Ρ</w:t>
            </w:r>
            <w:r>
              <w:rPr>
                <w:rFonts w:ascii="Arial Black" w:eastAsia="Arial Black" w:hAnsi="Arial Black" w:cs="Arial Black"/>
                <w:spacing w:val="-1"/>
                <w:sz w:val="18"/>
                <w:szCs w:val="18"/>
              </w:rPr>
              <w:t>ΙΘ</w:t>
            </w:r>
            <w:r>
              <w:rPr>
                <w:rFonts w:ascii="Arial Black" w:eastAsia="Arial Black" w:hAnsi="Arial Black" w:cs="Arial Black"/>
                <w:sz w:val="18"/>
                <w:szCs w:val="18"/>
              </w:rPr>
              <w:t>Μ</w:t>
            </w:r>
            <w:r>
              <w:rPr>
                <w:rFonts w:ascii="Arial Black" w:eastAsia="Arial Black" w:hAnsi="Arial Black" w:cs="Arial Black"/>
                <w:spacing w:val="2"/>
                <w:sz w:val="18"/>
                <w:szCs w:val="18"/>
              </w:rPr>
              <w:t>Ο</w:t>
            </w:r>
            <w:r>
              <w:rPr>
                <w:rFonts w:ascii="Arial Black" w:eastAsia="Arial Black" w:hAnsi="Arial Black" w:cs="Arial Black"/>
                <w:sz w:val="18"/>
                <w:szCs w:val="18"/>
              </w:rPr>
              <w:t xml:space="preserve">Σ </w:t>
            </w:r>
            <w:r>
              <w:rPr>
                <w:rFonts w:ascii="Arial Black" w:eastAsia="Arial Black" w:hAnsi="Arial Black" w:cs="Arial Black"/>
                <w:spacing w:val="-1"/>
                <w:sz w:val="18"/>
                <w:szCs w:val="18"/>
              </w:rPr>
              <w:t>ΚΥ</w:t>
            </w:r>
            <w:r>
              <w:rPr>
                <w:rFonts w:ascii="Arial Black" w:eastAsia="Arial Black" w:hAnsi="Arial Black" w:cs="Arial Black"/>
                <w:spacing w:val="1"/>
                <w:sz w:val="18"/>
                <w:szCs w:val="18"/>
              </w:rPr>
              <w:t>Κ</w:t>
            </w:r>
            <w:r>
              <w:rPr>
                <w:rFonts w:ascii="Arial Black" w:eastAsia="Arial Black" w:hAnsi="Arial Black" w:cs="Arial Black"/>
                <w:spacing w:val="-1"/>
                <w:sz w:val="18"/>
                <w:szCs w:val="18"/>
              </w:rPr>
              <w:t>ΛΟ</w:t>
            </w:r>
            <w:r>
              <w:rPr>
                <w:rFonts w:ascii="Arial Black" w:eastAsia="Arial Black" w:hAnsi="Arial Black" w:cs="Arial Black"/>
                <w:spacing w:val="1"/>
                <w:sz w:val="18"/>
                <w:szCs w:val="18"/>
              </w:rPr>
              <w:t>Φ</w:t>
            </w:r>
            <w:r>
              <w:rPr>
                <w:rFonts w:ascii="Arial Black" w:eastAsia="Arial Black" w:hAnsi="Arial Black" w:cs="Arial Black"/>
                <w:spacing w:val="-1"/>
                <w:sz w:val="18"/>
                <w:szCs w:val="18"/>
              </w:rPr>
              <w:t>Ο</w:t>
            </w:r>
            <w:r>
              <w:rPr>
                <w:rFonts w:ascii="Arial Black" w:eastAsia="Arial Black" w:hAnsi="Arial Black" w:cs="Arial Black"/>
                <w:sz w:val="18"/>
                <w:szCs w:val="18"/>
              </w:rPr>
              <w:t>Ρ</w:t>
            </w:r>
            <w:r>
              <w:rPr>
                <w:rFonts w:ascii="Arial Black" w:eastAsia="Arial Black" w:hAnsi="Arial Black" w:cs="Arial Black"/>
                <w:spacing w:val="1"/>
                <w:sz w:val="18"/>
                <w:szCs w:val="18"/>
              </w:rPr>
              <w:t>Ι</w:t>
            </w:r>
            <w:r>
              <w:rPr>
                <w:rFonts w:ascii="Arial Black" w:eastAsia="Arial Black" w:hAnsi="Arial Black" w:cs="Arial Black"/>
                <w:spacing w:val="-1"/>
                <w:sz w:val="18"/>
                <w:szCs w:val="18"/>
              </w:rPr>
              <w:t>Α</w:t>
            </w:r>
            <w:r>
              <w:rPr>
                <w:rFonts w:ascii="Arial Black" w:eastAsia="Arial Black" w:hAnsi="Arial Black" w:cs="Arial Black"/>
                <w:sz w:val="18"/>
                <w:szCs w:val="18"/>
              </w:rPr>
              <w:t>Σ</w:t>
            </w:r>
          </w:p>
        </w:tc>
        <w:tc>
          <w:tcPr>
            <w:tcW w:w="3140"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before="4" w:line="120" w:lineRule="exact"/>
              <w:rPr>
                <w:sz w:val="12"/>
                <w:szCs w:val="12"/>
              </w:rPr>
            </w:pPr>
          </w:p>
          <w:p w:rsidR="00FE1FF8" w:rsidRDefault="00FE1FF8" w:rsidP="00907A8C">
            <w:pPr>
              <w:spacing w:line="200" w:lineRule="exact"/>
            </w:pPr>
          </w:p>
          <w:p w:rsidR="00FE1FF8" w:rsidRDefault="00FE1FF8" w:rsidP="00907A8C">
            <w:pPr>
              <w:ind w:left="364"/>
              <w:rPr>
                <w:rFonts w:ascii="Arial Black" w:eastAsia="Arial Black" w:hAnsi="Arial Black" w:cs="Arial Black"/>
                <w:sz w:val="18"/>
                <w:szCs w:val="18"/>
              </w:rPr>
            </w:pPr>
            <w:r>
              <w:rPr>
                <w:rFonts w:ascii="Arial Black" w:eastAsia="Arial Black" w:hAnsi="Arial Black" w:cs="Arial Black"/>
                <w:spacing w:val="-1"/>
                <w:sz w:val="18"/>
                <w:szCs w:val="18"/>
              </w:rPr>
              <w:t>ΚΑ</w:t>
            </w:r>
            <w:r>
              <w:rPr>
                <w:rFonts w:ascii="Arial Black" w:eastAsia="Arial Black" w:hAnsi="Arial Black" w:cs="Arial Black"/>
                <w:sz w:val="18"/>
                <w:szCs w:val="18"/>
              </w:rPr>
              <w:t>Τ</w:t>
            </w:r>
            <w:r>
              <w:rPr>
                <w:rFonts w:ascii="Arial Black" w:eastAsia="Arial Black" w:hAnsi="Arial Black" w:cs="Arial Black"/>
                <w:spacing w:val="1"/>
                <w:sz w:val="18"/>
                <w:szCs w:val="18"/>
              </w:rPr>
              <w:t>Η</w:t>
            </w:r>
            <w:r>
              <w:rPr>
                <w:rFonts w:ascii="Arial Black" w:eastAsia="Arial Black" w:hAnsi="Arial Black" w:cs="Arial Black"/>
                <w:sz w:val="18"/>
                <w:szCs w:val="18"/>
              </w:rPr>
              <w:t>Γ</w:t>
            </w:r>
            <w:r>
              <w:rPr>
                <w:rFonts w:ascii="Arial Black" w:eastAsia="Arial Black" w:hAnsi="Arial Black" w:cs="Arial Black"/>
                <w:spacing w:val="-1"/>
                <w:sz w:val="18"/>
                <w:szCs w:val="18"/>
              </w:rPr>
              <w:t>Ο</w:t>
            </w:r>
            <w:r>
              <w:rPr>
                <w:rFonts w:ascii="Arial Black" w:eastAsia="Arial Black" w:hAnsi="Arial Black" w:cs="Arial Black"/>
                <w:sz w:val="18"/>
                <w:szCs w:val="18"/>
              </w:rPr>
              <w:t>Ρ</w:t>
            </w:r>
            <w:r>
              <w:rPr>
                <w:rFonts w:ascii="Arial Black" w:eastAsia="Arial Black" w:hAnsi="Arial Black" w:cs="Arial Black"/>
                <w:spacing w:val="1"/>
                <w:sz w:val="18"/>
                <w:szCs w:val="18"/>
              </w:rPr>
              <w:t>Ι</w:t>
            </w:r>
            <w:r>
              <w:rPr>
                <w:rFonts w:ascii="Arial Black" w:eastAsia="Arial Black" w:hAnsi="Arial Black" w:cs="Arial Black"/>
                <w:sz w:val="18"/>
                <w:szCs w:val="18"/>
              </w:rPr>
              <w:t>Α</w:t>
            </w:r>
            <w:r>
              <w:rPr>
                <w:rFonts w:ascii="Arial Black" w:eastAsia="Arial Black" w:hAnsi="Arial Black" w:cs="Arial Black"/>
                <w:spacing w:val="59"/>
                <w:sz w:val="18"/>
                <w:szCs w:val="18"/>
              </w:rPr>
              <w:t xml:space="preserve"> </w:t>
            </w:r>
            <w:r>
              <w:rPr>
                <w:rFonts w:ascii="Arial Black" w:eastAsia="Arial Black" w:hAnsi="Arial Black" w:cs="Arial Black"/>
                <w:spacing w:val="1"/>
                <w:sz w:val="18"/>
                <w:szCs w:val="18"/>
              </w:rPr>
              <w:t>Ο</w:t>
            </w:r>
            <w:r>
              <w:rPr>
                <w:rFonts w:ascii="Arial Black" w:eastAsia="Arial Black" w:hAnsi="Arial Black" w:cs="Arial Black"/>
                <w:spacing w:val="-1"/>
                <w:sz w:val="18"/>
                <w:szCs w:val="18"/>
              </w:rPr>
              <w:t>ΧΗ</w:t>
            </w:r>
            <w:r>
              <w:rPr>
                <w:rFonts w:ascii="Arial Black" w:eastAsia="Arial Black" w:hAnsi="Arial Black" w:cs="Arial Black"/>
                <w:sz w:val="18"/>
                <w:szCs w:val="18"/>
              </w:rPr>
              <w:t>ΜΑ</w:t>
            </w:r>
            <w:r>
              <w:rPr>
                <w:rFonts w:ascii="Arial Black" w:eastAsia="Arial Black" w:hAnsi="Arial Black" w:cs="Arial Black"/>
                <w:spacing w:val="1"/>
                <w:sz w:val="18"/>
                <w:szCs w:val="18"/>
              </w:rPr>
              <w:t>ΤΟ</w:t>
            </w:r>
            <w:r>
              <w:rPr>
                <w:rFonts w:ascii="Arial Black" w:eastAsia="Arial Black" w:hAnsi="Arial Black" w:cs="Arial Black"/>
                <w:sz w:val="18"/>
                <w:szCs w:val="18"/>
              </w:rPr>
              <w:t>Σ</w:t>
            </w:r>
          </w:p>
        </w:tc>
        <w:tc>
          <w:tcPr>
            <w:tcW w:w="1841"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before="7" w:line="180" w:lineRule="exact"/>
              <w:rPr>
                <w:sz w:val="19"/>
                <w:szCs w:val="19"/>
              </w:rPr>
            </w:pPr>
          </w:p>
          <w:p w:rsidR="00FE1FF8" w:rsidRDefault="00FE1FF8" w:rsidP="00907A8C">
            <w:pPr>
              <w:ind w:left="220" w:right="184" w:firstLine="55"/>
              <w:rPr>
                <w:rFonts w:ascii="Arial Black" w:eastAsia="Arial Black" w:hAnsi="Arial Black" w:cs="Arial Black"/>
                <w:sz w:val="18"/>
                <w:szCs w:val="18"/>
              </w:rPr>
            </w:pPr>
            <w:r>
              <w:rPr>
                <w:rFonts w:ascii="Arial Black" w:eastAsia="Arial Black" w:hAnsi="Arial Black" w:cs="Arial Black"/>
                <w:sz w:val="18"/>
                <w:szCs w:val="18"/>
              </w:rPr>
              <w:t>Ε</w:t>
            </w:r>
            <w:r>
              <w:rPr>
                <w:rFonts w:ascii="Arial Black" w:eastAsia="Arial Black" w:hAnsi="Arial Black" w:cs="Arial Black"/>
                <w:spacing w:val="-1"/>
                <w:sz w:val="18"/>
                <w:szCs w:val="18"/>
              </w:rPr>
              <w:t>Ρ</w:t>
            </w:r>
            <w:r>
              <w:rPr>
                <w:rFonts w:ascii="Arial Black" w:eastAsia="Arial Black" w:hAnsi="Arial Black" w:cs="Arial Black"/>
                <w:sz w:val="18"/>
                <w:szCs w:val="18"/>
              </w:rPr>
              <w:t>Γ</w:t>
            </w:r>
            <w:r>
              <w:rPr>
                <w:rFonts w:ascii="Arial Black" w:eastAsia="Arial Black" w:hAnsi="Arial Black" w:cs="Arial Black"/>
                <w:spacing w:val="-1"/>
                <w:sz w:val="18"/>
                <w:szCs w:val="18"/>
              </w:rPr>
              <w:t>Ο</w:t>
            </w:r>
            <w:r>
              <w:rPr>
                <w:rFonts w:ascii="Arial Black" w:eastAsia="Arial Black" w:hAnsi="Arial Black" w:cs="Arial Black"/>
                <w:sz w:val="18"/>
                <w:szCs w:val="18"/>
              </w:rPr>
              <w:t>Σ</w:t>
            </w:r>
            <w:r>
              <w:rPr>
                <w:rFonts w:ascii="Arial Black" w:eastAsia="Arial Black" w:hAnsi="Arial Black" w:cs="Arial Black"/>
                <w:spacing w:val="1"/>
                <w:sz w:val="18"/>
                <w:szCs w:val="18"/>
              </w:rPr>
              <w:t>Τ</w:t>
            </w:r>
            <w:r>
              <w:rPr>
                <w:rFonts w:ascii="Arial Black" w:eastAsia="Arial Black" w:hAnsi="Arial Black" w:cs="Arial Black"/>
                <w:spacing w:val="-1"/>
                <w:sz w:val="18"/>
                <w:szCs w:val="18"/>
              </w:rPr>
              <w:t>Α</w:t>
            </w:r>
            <w:r>
              <w:rPr>
                <w:rFonts w:ascii="Arial Black" w:eastAsia="Arial Black" w:hAnsi="Arial Black" w:cs="Arial Black"/>
                <w:sz w:val="18"/>
                <w:szCs w:val="18"/>
              </w:rPr>
              <w:t>Σ</w:t>
            </w:r>
            <w:r>
              <w:rPr>
                <w:rFonts w:ascii="Arial Black" w:eastAsia="Arial Black" w:hAnsi="Arial Black" w:cs="Arial Black"/>
                <w:spacing w:val="-1"/>
                <w:sz w:val="18"/>
                <w:szCs w:val="18"/>
              </w:rPr>
              <w:t>Ι</w:t>
            </w:r>
            <w:r>
              <w:rPr>
                <w:rFonts w:ascii="Arial Black" w:eastAsia="Arial Black" w:hAnsi="Arial Black" w:cs="Arial Black"/>
                <w:sz w:val="18"/>
                <w:szCs w:val="18"/>
              </w:rPr>
              <w:t xml:space="preserve">Ο </w:t>
            </w:r>
            <w:r>
              <w:rPr>
                <w:rFonts w:ascii="Arial Black" w:eastAsia="Arial Black" w:hAnsi="Arial Black" w:cs="Arial Black"/>
                <w:spacing w:val="-1"/>
                <w:sz w:val="18"/>
                <w:szCs w:val="18"/>
              </w:rPr>
              <w:t>ΚΑ</w:t>
            </w:r>
            <w:r>
              <w:rPr>
                <w:rFonts w:ascii="Arial Black" w:eastAsia="Arial Black" w:hAnsi="Arial Black" w:cs="Arial Black"/>
                <w:sz w:val="18"/>
                <w:szCs w:val="18"/>
              </w:rPr>
              <w:t>Τ</w:t>
            </w:r>
            <w:r>
              <w:rPr>
                <w:rFonts w:ascii="Arial Black" w:eastAsia="Arial Black" w:hAnsi="Arial Black" w:cs="Arial Black"/>
                <w:spacing w:val="-1"/>
                <w:sz w:val="18"/>
                <w:szCs w:val="18"/>
              </w:rPr>
              <w:t>Α</w:t>
            </w:r>
            <w:r>
              <w:rPr>
                <w:rFonts w:ascii="Arial Black" w:eastAsia="Arial Black" w:hAnsi="Arial Black" w:cs="Arial Black"/>
                <w:spacing w:val="2"/>
                <w:sz w:val="18"/>
                <w:szCs w:val="18"/>
              </w:rPr>
              <w:t>Σ</w:t>
            </w:r>
            <w:r>
              <w:rPr>
                <w:rFonts w:ascii="Arial Black" w:eastAsia="Arial Black" w:hAnsi="Arial Black" w:cs="Arial Black"/>
                <w:spacing w:val="-1"/>
                <w:sz w:val="18"/>
                <w:szCs w:val="18"/>
              </w:rPr>
              <w:t>Κ</w:t>
            </w:r>
            <w:r>
              <w:rPr>
                <w:rFonts w:ascii="Arial Black" w:eastAsia="Arial Black" w:hAnsi="Arial Black" w:cs="Arial Black"/>
                <w:sz w:val="18"/>
                <w:szCs w:val="18"/>
              </w:rPr>
              <w:t>Ε</w:t>
            </w:r>
            <w:r>
              <w:rPr>
                <w:rFonts w:ascii="Arial Black" w:eastAsia="Arial Black" w:hAnsi="Arial Black" w:cs="Arial Black"/>
                <w:spacing w:val="1"/>
                <w:sz w:val="18"/>
                <w:szCs w:val="18"/>
              </w:rPr>
              <w:t>Υ</w:t>
            </w:r>
            <w:r>
              <w:rPr>
                <w:rFonts w:ascii="Arial Black" w:eastAsia="Arial Black" w:hAnsi="Arial Black" w:cs="Arial Black"/>
                <w:spacing w:val="-1"/>
                <w:sz w:val="18"/>
                <w:szCs w:val="18"/>
              </w:rPr>
              <w:t>Η</w:t>
            </w:r>
            <w:r>
              <w:rPr>
                <w:rFonts w:ascii="Arial Black" w:eastAsia="Arial Black" w:hAnsi="Arial Black" w:cs="Arial Black"/>
                <w:sz w:val="18"/>
                <w:szCs w:val="18"/>
              </w:rPr>
              <w:t>Σ</w:t>
            </w:r>
          </w:p>
        </w:tc>
        <w:tc>
          <w:tcPr>
            <w:tcW w:w="879"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before="69"/>
              <w:ind w:left="131" w:right="91" w:firstLine="50"/>
              <w:rPr>
                <w:rFonts w:ascii="Arial Black" w:eastAsia="Arial Black" w:hAnsi="Arial Black" w:cs="Arial Black"/>
                <w:sz w:val="18"/>
                <w:szCs w:val="18"/>
              </w:rPr>
            </w:pPr>
            <w:r>
              <w:rPr>
                <w:rFonts w:ascii="Arial Black" w:eastAsia="Arial Black" w:hAnsi="Arial Black" w:cs="Arial Black"/>
                <w:spacing w:val="-1"/>
                <w:sz w:val="18"/>
                <w:szCs w:val="18"/>
              </w:rPr>
              <w:t>ΦΟ</w:t>
            </w:r>
            <w:r>
              <w:rPr>
                <w:rFonts w:ascii="Arial Black" w:eastAsia="Arial Black" w:hAnsi="Arial Black" w:cs="Arial Black"/>
                <w:sz w:val="18"/>
                <w:szCs w:val="18"/>
              </w:rPr>
              <w:t>Ρ. Ι</w:t>
            </w:r>
            <w:r>
              <w:rPr>
                <w:rFonts w:ascii="Arial Black" w:eastAsia="Arial Black" w:hAnsi="Arial Black" w:cs="Arial Black"/>
                <w:spacing w:val="-1"/>
                <w:sz w:val="18"/>
                <w:szCs w:val="18"/>
              </w:rPr>
              <w:t>ΣΧΥ</w:t>
            </w:r>
            <w:r>
              <w:rPr>
                <w:rFonts w:ascii="Arial Black" w:eastAsia="Arial Black" w:hAnsi="Arial Black" w:cs="Arial Black"/>
                <w:sz w:val="18"/>
                <w:szCs w:val="18"/>
              </w:rPr>
              <w:t>Σ</w:t>
            </w:r>
          </w:p>
          <w:p w:rsidR="00FE1FF8" w:rsidRDefault="00FE1FF8" w:rsidP="00907A8C">
            <w:pPr>
              <w:ind w:left="208"/>
              <w:rPr>
                <w:rFonts w:ascii="Arial Black" w:eastAsia="Arial Black" w:hAnsi="Arial Black" w:cs="Arial Black"/>
                <w:sz w:val="18"/>
                <w:szCs w:val="18"/>
              </w:rPr>
            </w:pPr>
            <w:r>
              <w:rPr>
                <w:rFonts w:ascii="Arial Black" w:eastAsia="Arial Black" w:hAnsi="Arial Black" w:cs="Arial Black"/>
                <w:sz w:val="18"/>
                <w:szCs w:val="18"/>
              </w:rPr>
              <w:t>/</w:t>
            </w:r>
            <w:r>
              <w:rPr>
                <w:rFonts w:ascii="Arial Black" w:eastAsia="Arial Black" w:hAnsi="Arial Black" w:cs="Arial Black"/>
                <w:spacing w:val="60"/>
                <w:sz w:val="18"/>
                <w:szCs w:val="18"/>
              </w:rPr>
              <w:t xml:space="preserve"> </w:t>
            </w:r>
            <w:r>
              <w:rPr>
                <w:rFonts w:ascii="Arial Black" w:eastAsia="Arial Black" w:hAnsi="Arial Black" w:cs="Arial Black"/>
                <w:spacing w:val="-1"/>
                <w:sz w:val="18"/>
                <w:szCs w:val="18"/>
              </w:rPr>
              <w:t>Η</w:t>
            </w:r>
            <w:r>
              <w:rPr>
                <w:rFonts w:ascii="Arial Black" w:eastAsia="Arial Black" w:hAnsi="Arial Black" w:cs="Arial Black"/>
                <w:sz w:val="18"/>
                <w:szCs w:val="18"/>
              </w:rPr>
              <w:t>Ρ</w:t>
            </w:r>
          </w:p>
        </w:tc>
        <w:tc>
          <w:tcPr>
            <w:tcW w:w="1733"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before="7" w:line="180" w:lineRule="exact"/>
              <w:rPr>
                <w:sz w:val="19"/>
                <w:szCs w:val="19"/>
              </w:rPr>
            </w:pPr>
          </w:p>
          <w:p w:rsidR="00FE1FF8" w:rsidRDefault="00FE1FF8" w:rsidP="00907A8C">
            <w:pPr>
              <w:ind w:left="354" w:right="356"/>
              <w:jc w:val="center"/>
              <w:rPr>
                <w:rFonts w:ascii="Arial Black" w:eastAsia="Arial Black" w:hAnsi="Arial Black" w:cs="Arial Black"/>
                <w:sz w:val="18"/>
                <w:szCs w:val="18"/>
              </w:rPr>
            </w:pPr>
            <w:r>
              <w:rPr>
                <w:rFonts w:ascii="Arial Black" w:eastAsia="Arial Black" w:hAnsi="Arial Black" w:cs="Arial Black"/>
                <w:sz w:val="18"/>
                <w:szCs w:val="18"/>
              </w:rPr>
              <w:t>Ε</w:t>
            </w:r>
            <w:r>
              <w:rPr>
                <w:rFonts w:ascii="Arial Black" w:eastAsia="Arial Black" w:hAnsi="Arial Black" w:cs="Arial Black"/>
                <w:spacing w:val="-1"/>
                <w:sz w:val="18"/>
                <w:szCs w:val="18"/>
              </w:rPr>
              <w:t>ΤΟ</w:t>
            </w:r>
            <w:r>
              <w:rPr>
                <w:rFonts w:ascii="Arial Black" w:eastAsia="Arial Black" w:hAnsi="Arial Black" w:cs="Arial Black"/>
                <w:sz w:val="18"/>
                <w:szCs w:val="18"/>
              </w:rPr>
              <w:t>Σ 1ης</w:t>
            </w:r>
          </w:p>
          <w:p w:rsidR="00FE1FF8" w:rsidRDefault="00FE1FF8" w:rsidP="00907A8C">
            <w:pPr>
              <w:ind w:left="69" w:right="71"/>
              <w:jc w:val="center"/>
              <w:rPr>
                <w:rFonts w:ascii="Arial Black" w:eastAsia="Arial Black" w:hAnsi="Arial Black" w:cs="Arial Black"/>
                <w:sz w:val="18"/>
                <w:szCs w:val="18"/>
              </w:rPr>
            </w:pPr>
            <w:r>
              <w:rPr>
                <w:rFonts w:ascii="Arial Black" w:eastAsia="Arial Black" w:hAnsi="Arial Black" w:cs="Arial Black"/>
                <w:spacing w:val="-1"/>
                <w:sz w:val="18"/>
                <w:szCs w:val="18"/>
              </w:rPr>
              <w:t>ΚΥ</w:t>
            </w:r>
            <w:r>
              <w:rPr>
                <w:rFonts w:ascii="Arial Black" w:eastAsia="Arial Black" w:hAnsi="Arial Black" w:cs="Arial Black"/>
                <w:spacing w:val="1"/>
                <w:sz w:val="18"/>
                <w:szCs w:val="18"/>
              </w:rPr>
              <w:t>Κ</w:t>
            </w:r>
            <w:r>
              <w:rPr>
                <w:rFonts w:ascii="Arial Black" w:eastAsia="Arial Black" w:hAnsi="Arial Black" w:cs="Arial Black"/>
                <w:spacing w:val="-1"/>
                <w:sz w:val="18"/>
                <w:szCs w:val="18"/>
              </w:rPr>
              <w:t>ΛΟ</w:t>
            </w:r>
            <w:r>
              <w:rPr>
                <w:rFonts w:ascii="Arial Black" w:eastAsia="Arial Black" w:hAnsi="Arial Black" w:cs="Arial Black"/>
                <w:spacing w:val="1"/>
                <w:sz w:val="18"/>
                <w:szCs w:val="18"/>
              </w:rPr>
              <w:t>Φ</w:t>
            </w:r>
            <w:r>
              <w:rPr>
                <w:rFonts w:ascii="Arial Black" w:eastAsia="Arial Black" w:hAnsi="Arial Black" w:cs="Arial Black"/>
                <w:spacing w:val="-1"/>
                <w:sz w:val="18"/>
                <w:szCs w:val="18"/>
              </w:rPr>
              <w:t>Ο</w:t>
            </w:r>
            <w:r>
              <w:rPr>
                <w:rFonts w:ascii="Arial Black" w:eastAsia="Arial Black" w:hAnsi="Arial Black" w:cs="Arial Black"/>
                <w:sz w:val="18"/>
                <w:szCs w:val="18"/>
              </w:rPr>
              <w:t>Ρ</w:t>
            </w:r>
            <w:r>
              <w:rPr>
                <w:rFonts w:ascii="Arial Black" w:eastAsia="Arial Black" w:hAnsi="Arial Black" w:cs="Arial Black"/>
                <w:spacing w:val="1"/>
                <w:sz w:val="18"/>
                <w:szCs w:val="18"/>
              </w:rPr>
              <w:t>Ι</w:t>
            </w:r>
            <w:r>
              <w:rPr>
                <w:rFonts w:ascii="Arial Black" w:eastAsia="Arial Black" w:hAnsi="Arial Black" w:cs="Arial Black"/>
                <w:spacing w:val="-1"/>
                <w:sz w:val="18"/>
                <w:szCs w:val="18"/>
              </w:rPr>
              <w:t>Α</w:t>
            </w:r>
            <w:r>
              <w:rPr>
                <w:rFonts w:ascii="Arial Black" w:eastAsia="Arial Black" w:hAnsi="Arial Black" w:cs="Arial Black"/>
                <w:sz w:val="18"/>
                <w:szCs w:val="18"/>
              </w:rPr>
              <w:t>Σ</w:t>
            </w:r>
          </w:p>
        </w:tc>
        <w:tc>
          <w:tcPr>
            <w:tcW w:w="1248"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before="6" w:line="200" w:lineRule="exact"/>
            </w:pPr>
          </w:p>
          <w:p w:rsidR="00FE1FF8" w:rsidRDefault="00FE1FF8" w:rsidP="00907A8C">
            <w:pPr>
              <w:ind w:left="89" w:right="96"/>
              <w:jc w:val="center"/>
              <w:rPr>
                <w:rFonts w:ascii="Arial" w:eastAsia="Arial" w:hAnsi="Arial" w:cs="Arial"/>
                <w:sz w:val="14"/>
                <w:szCs w:val="14"/>
              </w:rPr>
            </w:pPr>
            <w:r>
              <w:rPr>
                <w:rFonts w:ascii="Arial" w:eastAsia="Arial" w:hAnsi="Arial" w:cs="Arial"/>
                <w:b/>
                <w:spacing w:val="1"/>
                <w:w w:val="110"/>
                <w:sz w:val="14"/>
                <w:szCs w:val="14"/>
              </w:rPr>
              <w:t>Π</w:t>
            </w:r>
            <w:r>
              <w:rPr>
                <w:rFonts w:ascii="Arial" w:eastAsia="Arial" w:hAnsi="Arial" w:cs="Arial"/>
                <w:b/>
                <w:spacing w:val="3"/>
                <w:w w:val="110"/>
                <w:sz w:val="14"/>
                <w:szCs w:val="14"/>
              </w:rPr>
              <w:t>Ρ</w:t>
            </w:r>
            <w:r>
              <w:rPr>
                <w:rFonts w:ascii="Arial" w:eastAsia="Arial" w:hAnsi="Arial" w:cs="Arial"/>
                <w:b/>
                <w:w w:val="110"/>
                <w:sz w:val="14"/>
                <w:szCs w:val="14"/>
              </w:rPr>
              <w:t>Ο</w:t>
            </w:r>
            <w:r>
              <w:rPr>
                <w:rFonts w:ascii="Arial" w:eastAsia="Arial" w:hAnsi="Arial" w:cs="Arial"/>
                <w:b/>
                <w:spacing w:val="1"/>
                <w:w w:val="110"/>
                <w:sz w:val="14"/>
                <w:szCs w:val="14"/>
              </w:rPr>
              <w:t>Σ</w:t>
            </w:r>
            <w:r>
              <w:rPr>
                <w:rFonts w:ascii="Arial" w:eastAsia="Arial" w:hAnsi="Arial" w:cs="Arial"/>
                <w:b/>
                <w:spacing w:val="3"/>
                <w:w w:val="110"/>
                <w:sz w:val="14"/>
                <w:szCs w:val="14"/>
              </w:rPr>
              <w:t>Φ</w:t>
            </w:r>
            <w:r>
              <w:rPr>
                <w:rFonts w:ascii="Arial" w:eastAsia="Arial" w:hAnsi="Arial" w:cs="Arial"/>
                <w:b/>
                <w:w w:val="110"/>
                <w:sz w:val="14"/>
                <w:szCs w:val="14"/>
              </w:rPr>
              <w:t>E</w:t>
            </w:r>
            <w:r>
              <w:rPr>
                <w:rFonts w:ascii="Arial" w:eastAsia="Arial" w:hAnsi="Arial" w:cs="Arial"/>
                <w:b/>
                <w:spacing w:val="3"/>
                <w:w w:val="110"/>
                <w:sz w:val="14"/>
                <w:szCs w:val="14"/>
              </w:rPr>
              <w:t>Ρ</w:t>
            </w:r>
            <w:r>
              <w:rPr>
                <w:rFonts w:ascii="Arial" w:eastAsia="Arial" w:hAnsi="Arial" w:cs="Arial"/>
                <w:b/>
                <w:spacing w:val="2"/>
                <w:w w:val="110"/>
                <w:sz w:val="14"/>
                <w:szCs w:val="14"/>
              </w:rPr>
              <w:t>Ο</w:t>
            </w:r>
            <w:r>
              <w:rPr>
                <w:rFonts w:ascii="Arial" w:eastAsia="Arial" w:hAnsi="Arial" w:cs="Arial"/>
                <w:b/>
                <w:w w:val="110"/>
                <w:sz w:val="14"/>
                <w:szCs w:val="14"/>
              </w:rPr>
              <w:t xml:space="preserve">Μ </w:t>
            </w:r>
            <w:r>
              <w:rPr>
                <w:rFonts w:ascii="Arial" w:eastAsia="Arial" w:hAnsi="Arial" w:cs="Arial"/>
                <w:b/>
                <w:sz w:val="14"/>
                <w:szCs w:val="14"/>
              </w:rPr>
              <w:t>Ε</w:t>
            </w:r>
            <w:r>
              <w:rPr>
                <w:rFonts w:ascii="Arial" w:eastAsia="Arial" w:hAnsi="Arial" w:cs="Arial"/>
                <w:b/>
                <w:spacing w:val="4"/>
                <w:sz w:val="14"/>
                <w:szCs w:val="14"/>
              </w:rPr>
              <w:t>Ν</w:t>
            </w:r>
            <w:r>
              <w:rPr>
                <w:rFonts w:ascii="Arial" w:eastAsia="Arial" w:hAnsi="Arial" w:cs="Arial"/>
                <w:b/>
                <w:sz w:val="14"/>
                <w:szCs w:val="14"/>
              </w:rPr>
              <w:t>Ο</w:t>
            </w:r>
            <w:r>
              <w:rPr>
                <w:rFonts w:ascii="Arial" w:eastAsia="Arial" w:hAnsi="Arial" w:cs="Arial"/>
                <w:b/>
                <w:spacing w:val="34"/>
                <w:sz w:val="14"/>
                <w:szCs w:val="14"/>
              </w:rPr>
              <w:t xml:space="preserve"> </w:t>
            </w:r>
            <w:r>
              <w:rPr>
                <w:rFonts w:ascii="Arial" w:eastAsia="Arial" w:hAnsi="Arial" w:cs="Arial"/>
                <w:b/>
                <w:spacing w:val="4"/>
                <w:w w:val="110"/>
                <w:sz w:val="14"/>
                <w:szCs w:val="14"/>
              </w:rPr>
              <w:t>B</w:t>
            </w:r>
            <w:r>
              <w:rPr>
                <w:rFonts w:ascii="Arial" w:eastAsia="Arial" w:hAnsi="Arial" w:cs="Arial"/>
                <w:b/>
                <w:w w:val="110"/>
                <w:sz w:val="14"/>
                <w:szCs w:val="14"/>
              </w:rPr>
              <w:t>O</w:t>
            </w:r>
            <w:r>
              <w:rPr>
                <w:rFonts w:ascii="Arial" w:eastAsia="Arial" w:hAnsi="Arial" w:cs="Arial"/>
                <w:b/>
                <w:spacing w:val="2"/>
                <w:w w:val="110"/>
                <w:sz w:val="14"/>
                <w:szCs w:val="14"/>
              </w:rPr>
              <w:t>N</w:t>
            </w:r>
            <w:r>
              <w:rPr>
                <w:rFonts w:ascii="Arial" w:eastAsia="Arial" w:hAnsi="Arial" w:cs="Arial"/>
                <w:b/>
                <w:spacing w:val="4"/>
                <w:w w:val="110"/>
                <w:sz w:val="14"/>
                <w:szCs w:val="14"/>
              </w:rPr>
              <w:t>U</w:t>
            </w:r>
            <w:r>
              <w:rPr>
                <w:rFonts w:ascii="Arial" w:eastAsia="Arial" w:hAnsi="Arial" w:cs="Arial"/>
                <w:b/>
                <w:w w:val="110"/>
                <w:sz w:val="14"/>
                <w:szCs w:val="14"/>
              </w:rPr>
              <w:t xml:space="preserve">S </w:t>
            </w:r>
            <w:r>
              <w:rPr>
                <w:rFonts w:ascii="Arial" w:eastAsia="Arial" w:hAnsi="Arial" w:cs="Arial"/>
                <w:b/>
                <w:spacing w:val="1"/>
                <w:w w:val="110"/>
                <w:sz w:val="14"/>
                <w:szCs w:val="14"/>
              </w:rPr>
              <w:t>MA</w:t>
            </w:r>
            <w:r>
              <w:rPr>
                <w:rFonts w:ascii="Arial" w:eastAsia="Arial" w:hAnsi="Arial" w:cs="Arial"/>
                <w:b/>
                <w:spacing w:val="2"/>
                <w:w w:val="110"/>
                <w:sz w:val="14"/>
                <w:szCs w:val="14"/>
              </w:rPr>
              <w:t>L</w:t>
            </w:r>
            <w:r>
              <w:rPr>
                <w:rFonts w:ascii="Arial" w:eastAsia="Arial" w:hAnsi="Arial" w:cs="Arial"/>
                <w:b/>
                <w:spacing w:val="1"/>
                <w:w w:val="110"/>
                <w:sz w:val="14"/>
                <w:szCs w:val="14"/>
              </w:rPr>
              <w:t>U</w:t>
            </w:r>
            <w:r>
              <w:rPr>
                <w:rFonts w:ascii="Arial" w:eastAsia="Arial" w:hAnsi="Arial" w:cs="Arial"/>
                <w:b/>
                <w:w w:val="110"/>
                <w:sz w:val="14"/>
                <w:szCs w:val="14"/>
              </w:rPr>
              <w:t>S</w:t>
            </w:r>
          </w:p>
        </w:tc>
        <w:tc>
          <w:tcPr>
            <w:tcW w:w="1702" w:type="dxa"/>
            <w:tcBorders>
              <w:top w:val="single" w:sz="5" w:space="0" w:color="000000"/>
              <w:left w:val="single" w:sz="5" w:space="0" w:color="000000"/>
              <w:bottom w:val="single" w:sz="5" w:space="0" w:color="000000"/>
              <w:right w:val="single" w:sz="5" w:space="0" w:color="000000"/>
            </w:tcBorders>
            <w:shd w:val="clear" w:color="auto" w:fill="C0C0C0"/>
          </w:tcPr>
          <w:p w:rsidR="00FE1FF8" w:rsidRPr="00DD6B12" w:rsidRDefault="00FE1FF8" w:rsidP="00907A8C">
            <w:pPr>
              <w:spacing w:line="140" w:lineRule="exact"/>
              <w:ind w:left="168"/>
              <w:rPr>
                <w:rFonts w:ascii="Arial" w:eastAsia="Arial" w:hAnsi="Arial" w:cs="Arial"/>
                <w:sz w:val="14"/>
                <w:szCs w:val="14"/>
                <w:lang w:val="el-GR"/>
              </w:rPr>
            </w:pPr>
            <w:r w:rsidRPr="00DD6B12">
              <w:rPr>
                <w:rFonts w:ascii="Arial" w:eastAsia="Arial" w:hAnsi="Arial" w:cs="Arial"/>
                <w:b/>
                <w:spacing w:val="1"/>
                <w:w w:val="110"/>
                <w:sz w:val="14"/>
                <w:szCs w:val="14"/>
                <w:lang w:val="el-GR"/>
              </w:rPr>
              <w:t>Π</w:t>
            </w:r>
            <w:r w:rsidRPr="00DD6B12">
              <w:rPr>
                <w:rFonts w:ascii="Arial" w:eastAsia="Arial" w:hAnsi="Arial" w:cs="Arial"/>
                <w:b/>
                <w:spacing w:val="3"/>
                <w:w w:val="110"/>
                <w:sz w:val="14"/>
                <w:szCs w:val="14"/>
                <w:lang w:val="el-GR"/>
              </w:rPr>
              <w:t>Ρ</w:t>
            </w:r>
            <w:r w:rsidRPr="00DD6B12">
              <w:rPr>
                <w:rFonts w:ascii="Arial" w:eastAsia="Arial" w:hAnsi="Arial" w:cs="Arial"/>
                <w:b/>
                <w:w w:val="110"/>
                <w:sz w:val="14"/>
                <w:szCs w:val="14"/>
                <w:lang w:val="el-GR"/>
              </w:rPr>
              <w:t>Ο</w:t>
            </w:r>
            <w:r w:rsidRPr="00DD6B12">
              <w:rPr>
                <w:rFonts w:ascii="Arial" w:eastAsia="Arial" w:hAnsi="Arial" w:cs="Arial"/>
                <w:b/>
                <w:spacing w:val="1"/>
                <w:w w:val="110"/>
                <w:sz w:val="14"/>
                <w:szCs w:val="14"/>
                <w:lang w:val="el-GR"/>
              </w:rPr>
              <w:t>Σ</w:t>
            </w:r>
            <w:r w:rsidRPr="00DD6B12">
              <w:rPr>
                <w:rFonts w:ascii="Arial" w:eastAsia="Arial" w:hAnsi="Arial" w:cs="Arial"/>
                <w:b/>
                <w:spacing w:val="3"/>
                <w:w w:val="110"/>
                <w:sz w:val="14"/>
                <w:szCs w:val="14"/>
                <w:lang w:val="el-GR"/>
              </w:rPr>
              <w:t>Φ</w:t>
            </w:r>
            <w:r w:rsidRPr="00DD6B12">
              <w:rPr>
                <w:rFonts w:ascii="Arial" w:eastAsia="Arial" w:hAnsi="Arial" w:cs="Arial"/>
                <w:b/>
                <w:w w:val="110"/>
                <w:sz w:val="14"/>
                <w:szCs w:val="14"/>
                <w:lang w:val="el-GR"/>
              </w:rPr>
              <w:t>Ε</w:t>
            </w:r>
            <w:r w:rsidRPr="00DD6B12">
              <w:rPr>
                <w:rFonts w:ascii="Arial" w:eastAsia="Arial" w:hAnsi="Arial" w:cs="Arial"/>
                <w:b/>
                <w:spacing w:val="3"/>
                <w:w w:val="110"/>
                <w:sz w:val="14"/>
                <w:szCs w:val="14"/>
                <w:lang w:val="el-GR"/>
              </w:rPr>
              <w:t>Ρ</w:t>
            </w:r>
            <w:r w:rsidRPr="00DD6B12">
              <w:rPr>
                <w:rFonts w:ascii="Arial" w:eastAsia="Arial" w:hAnsi="Arial" w:cs="Arial"/>
                <w:b/>
                <w:spacing w:val="2"/>
                <w:w w:val="110"/>
                <w:sz w:val="14"/>
                <w:szCs w:val="14"/>
                <w:lang w:val="el-GR"/>
              </w:rPr>
              <w:t>Ο</w:t>
            </w:r>
            <w:r w:rsidRPr="00DD6B12">
              <w:rPr>
                <w:rFonts w:ascii="Arial" w:eastAsia="Arial" w:hAnsi="Arial" w:cs="Arial"/>
                <w:b/>
                <w:spacing w:val="1"/>
                <w:w w:val="110"/>
                <w:sz w:val="14"/>
                <w:szCs w:val="14"/>
                <w:lang w:val="el-GR"/>
              </w:rPr>
              <w:t>Μ</w:t>
            </w:r>
            <w:r w:rsidRPr="00DD6B12">
              <w:rPr>
                <w:rFonts w:ascii="Arial" w:eastAsia="Arial" w:hAnsi="Arial" w:cs="Arial"/>
                <w:b/>
                <w:w w:val="110"/>
                <w:sz w:val="14"/>
                <w:szCs w:val="14"/>
                <w:lang w:val="el-GR"/>
              </w:rPr>
              <w:t>Ε</w:t>
            </w:r>
            <w:r w:rsidRPr="00DD6B12">
              <w:rPr>
                <w:rFonts w:ascii="Arial" w:eastAsia="Arial" w:hAnsi="Arial" w:cs="Arial"/>
                <w:b/>
                <w:spacing w:val="4"/>
                <w:w w:val="110"/>
                <w:sz w:val="14"/>
                <w:szCs w:val="14"/>
                <w:lang w:val="el-GR"/>
              </w:rPr>
              <w:t>Ν</w:t>
            </w:r>
            <w:r w:rsidRPr="00DD6B12">
              <w:rPr>
                <w:rFonts w:ascii="Arial" w:eastAsia="Arial" w:hAnsi="Arial" w:cs="Arial"/>
                <w:b/>
                <w:w w:val="110"/>
                <w:sz w:val="14"/>
                <w:szCs w:val="14"/>
                <w:lang w:val="el-GR"/>
              </w:rPr>
              <w:t>Η</w:t>
            </w:r>
          </w:p>
          <w:p w:rsidR="00FE1FF8" w:rsidRPr="00DD6B12" w:rsidRDefault="00FE1FF8" w:rsidP="00907A8C">
            <w:pPr>
              <w:spacing w:before="22" w:line="160" w:lineRule="exact"/>
              <w:ind w:left="100" w:right="102" w:hanging="1"/>
              <w:jc w:val="center"/>
              <w:rPr>
                <w:rFonts w:ascii="Arial" w:eastAsia="Arial" w:hAnsi="Arial" w:cs="Arial"/>
                <w:sz w:val="14"/>
                <w:szCs w:val="14"/>
                <w:lang w:val="el-GR"/>
              </w:rPr>
            </w:pPr>
            <w:r w:rsidRPr="00DD6B12">
              <w:rPr>
                <w:rFonts w:ascii="Arial" w:eastAsia="Arial" w:hAnsi="Arial" w:cs="Arial"/>
                <w:b/>
                <w:spacing w:val="1"/>
                <w:w w:val="116"/>
                <w:sz w:val="14"/>
                <w:szCs w:val="14"/>
                <w:lang w:val="el-GR"/>
              </w:rPr>
              <w:t>Ε</w:t>
            </w:r>
            <w:r w:rsidRPr="00DD6B12">
              <w:rPr>
                <w:rFonts w:ascii="Arial" w:eastAsia="Arial" w:hAnsi="Arial" w:cs="Arial"/>
                <w:b/>
                <w:w w:val="116"/>
                <w:sz w:val="14"/>
                <w:szCs w:val="14"/>
                <w:lang w:val="el-GR"/>
              </w:rPr>
              <w:t>Τ</w:t>
            </w:r>
            <w:r w:rsidRPr="00DD6B12">
              <w:rPr>
                <w:rFonts w:ascii="Arial" w:eastAsia="Arial" w:hAnsi="Arial" w:cs="Arial"/>
                <w:b/>
                <w:spacing w:val="1"/>
                <w:w w:val="116"/>
                <w:sz w:val="14"/>
                <w:szCs w:val="14"/>
                <w:lang w:val="el-GR"/>
              </w:rPr>
              <w:t>Η</w:t>
            </w:r>
            <w:r w:rsidRPr="00DD6B12">
              <w:rPr>
                <w:rFonts w:ascii="Arial" w:eastAsia="Arial" w:hAnsi="Arial" w:cs="Arial"/>
                <w:b/>
                <w:w w:val="116"/>
                <w:sz w:val="14"/>
                <w:szCs w:val="14"/>
                <w:lang w:val="el-GR"/>
              </w:rPr>
              <w:t>ΣΙΑ</w:t>
            </w:r>
            <w:r w:rsidRPr="00DD6B12">
              <w:rPr>
                <w:rFonts w:ascii="Arial" w:eastAsia="Arial" w:hAnsi="Arial" w:cs="Arial"/>
                <w:b/>
                <w:spacing w:val="2"/>
                <w:w w:val="116"/>
                <w:sz w:val="14"/>
                <w:szCs w:val="14"/>
                <w:lang w:val="el-GR"/>
              </w:rPr>
              <w:t xml:space="preserve"> </w:t>
            </w:r>
            <w:r w:rsidRPr="00DD6B12">
              <w:rPr>
                <w:rFonts w:ascii="Arial" w:eastAsia="Arial" w:hAnsi="Arial" w:cs="Arial"/>
                <w:b/>
                <w:w w:val="116"/>
                <w:sz w:val="14"/>
                <w:szCs w:val="14"/>
                <w:lang w:val="el-GR"/>
              </w:rPr>
              <w:t>ΤΙΜΗ</w:t>
            </w:r>
            <w:r w:rsidRPr="00DD6B12">
              <w:rPr>
                <w:rFonts w:ascii="Arial" w:eastAsia="Arial" w:hAnsi="Arial" w:cs="Arial"/>
                <w:b/>
                <w:spacing w:val="11"/>
                <w:w w:val="116"/>
                <w:sz w:val="14"/>
                <w:szCs w:val="14"/>
                <w:lang w:val="el-GR"/>
              </w:rPr>
              <w:t xml:space="preserve"> </w:t>
            </w:r>
            <w:r w:rsidRPr="00DD6B12">
              <w:rPr>
                <w:rFonts w:ascii="Arial" w:eastAsia="Arial" w:hAnsi="Arial" w:cs="Arial"/>
                <w:b/>
                <w:spacing w:val="5"/>
                <w:w w:val="117"/>
                <w:sz w:val="14"/>
                <w:szCs w:val="14"/>
                <w:lang w:val="el-GR"/>
              </w:rPr>
              <w:t>(</w:t>
            </w:r>
            <w:r w:rsidRPr="00DD6B12">
              <w:rPr>
                <w:rFonts w:ascii="Arial" w:eastAsia="Arial" w:hAnsi="Arial" w:cs="Arial"/>
                <w:b/>
                <w:w w:val="117"/>
                <w:position w:val="2"/>
                <w:sz w:val="14"/>
                <w:szCs w:val="14"/>
                <w:lang w:val="el-GR"/>
              </w:rPr>
              <w:t xml:space="preserve">€) </w:t>
            </w:r>
            <w:r w:rsidRPr="00DD6B12">
              <w:rPr>
                <w:rFonts w:ascii="Arial" w:eastAsia="Arial" w:hAnsi="Arial" w:cs="Arial"/>
                <w:b/>
                <w:spacing w:val="4"/>
                <w:w w:val="109"/>
                <w:sz w:val="14"/>
                <w:szCs w:val="14"/>
                <w:lang w:val="el-GR"/>
              </w:rPr>
              <w:t>Α</w:t>
            </w:r>
            <w:r w:rsidRPr="00DD6B12">
              <w:rPr>
                <w:rFonts w:ascii="Arial" w:eastAsia="Arial" w:hAnsi="Arial" w:cs="Arial"/>
                <w:b/>
                <w:spacing w:val="3"/>
                <w:w w:val="109"/>
                <w:sz w:val="14"/>
                <w:szCs w:val="14"/>
                <w:lang w:val="el-GR"/>
              </w:rPr>
              <w:t>ΣΦ</w:t>
            </w:r>
            <w:r w:rsidRPr="00DD6B12">
              <w:rPr>
                <w:rFonts w:ascii="Arial" w:eastAsia="Arial" w:hAnsi="Arial" w:cs="Arial"/>
                <w:b/>
                <w:spacing w:val="4"/>
                <w:w w:val="109"/>
                <w:sz w:val="14"/>
                <w:szCs w:val="14"/>
                <w:lang w:val="el-GR"/>
              </w:rPr>
              <w:t>Α</w:t>
            </w:r>
            <w:r w:rsidRPr="00DD6B12">
              <w:rPr>
                <w:rFonts w:ascii="Arial" w:eastAsia="Arial" w:hAnsi="Arial" w:cs="Arial"/>
                <w:b/>
                <w:spacing w:val="3"/>
                <w:w w:val="109"/>
                <w:sz w:val="14"/>
                <w:szCs w:val="14"/>
                <w:lang w:val="el-GR"/>
              </w:rPr>
              <w:t>ΛΙΣ</w:t>
            </w:r>
            <w:r w:rsidRPr="00DD6B12">
              <w:rPr>
                <w:rFonts w:ascii="Arial" w:eastAsia="Arial" w:hAnsi="Arial" w:cs="Arial"/>
                <w:b/>
                <w:spacing w:val="4"/>
                <w:w w:val="109"/>
                <w:sz w:val="14"/>
                <w:szCs w:val="14"/>
                <w:lang w:val="el-GR"/>
              </w:rPr>
              <w:t>Η</w:t>
            </w:r>
            <w:r w:rsidRPr="00DD6B12">
              <w:rPr>
                <w:rFonts w:ascii="Arial" w:eastAsia="Arial" w:hAnsi="Arial" w:cs="Arial"/>
                <w:b/>
                <w:w w:val="109"/>
                <w:sz w:val="14"/>
                <w:szCs w:val="14"/>
                <w:lang w:val="el-GR"/>
              </w:rPr>
              <w:t>Σ</w:t>
            </w:r>
            <w:r w:rsidRPr="00DD6B12">
              <w:rPr>
                <w:rFonts w:ascii="Arial" w:eastAsia="Arial" w:hAnsi="Arial" w:cs="Arial"/>
                <w:b/>
                <w:spacing w:val="40"/>
                <w:w w:val="109"/>
                <w:sz w:val="14"/>
                <w:szCs w:val="14"/>
                <w:lang w:val="el-GR"/>
              </w:rPr>
              <w:t xml:space="preserve"> </w:t>
            </w:r>
            <w:r w:rsidRPr="00DD6B12">
              <w:rPr>
                <w:rFonts w:ascii="Arial" w:eastAsia="Arial" w:hAnsi="Arial" w:cs="Arial"/>
                <w:b/>
                <w:spacing w:val="4"/>
                <w:w w:val="110"/>
                <w:sz w:val="14"/>
                <w:szCs w:val="14"/>
                <w:lang w:val="el-GR"/>
              </w:rPr>
              <w:t>ΒΑ</w:t>
            </w:r>
            <w:r w:rsidRPr="00DD6B12">
              <w:rPr>
                <w:rFonts w:ascii="Arial" w:eastAsia="Arial" w:hAnsi="Arial" w:cs="Arial"/>
                <w:b/>
                <w:spacing w:val="3"/>
                <w:w w:val="110"/>
                <w:sz w:val="14"/>
                <w:szCs w:val="14"/>
                <w:lang w:val="el-GR"/>
              </w:rPr>
              <w:t>ΣΕ</w:t>
            </w:r>
            <w:r w:rsidRPr="00DD6B12">
              <w:rPr>
                <w:rFonts w:ascii="Arial" w:eastAsia="Arial" w:hAnsi="Arial" w:cs="Arial"/>
                <w:b/>
                <w:w w:val="110"/>
                <w:sz w:val="14"/>
                <w:szCs w:val="14"/>
                <w:lang w:val="el-GR"/>
              </w:rPr>
              <w:t xml:space="preserve">Ι </w:t>
            </w:r>
            <w:r w:rsidRPr="00DD6B12">
              <w:rPr>
                <w:rFonts w:ascii="Arial" w:eastAsia="Arial" w:hAnsi="Arial" w:cs="Arial"/>
                <w:b/>
                <w:spacing w:val="1"/>
                <w:w w:val="110"/>
                <w:sz w:val="14"/>
                <w:szCs w:val="14"/>
                <w:lang w:val="el-GR"/>
              </w:rPr>
              <w:t>Π</w:t>
            </w:r>
            <w:r w:rsidRPr="00DD6B12">
              <w:rPr>
                <w:rFonts w:ascii="Arial" w:eastAsia="Arial" w:hAnsi="Arial" w:cs="Arial"/>
                <w:b/>
                <w:spacing w:val="3"/>
                <w:w w:val="110"/>
                <w:sz w:val="14"/>
                <w:szCs w:val="14"/>
                <w:lang w:val="el-GR"/>
              </w:rPr>
              <w:t>Ρ</w:t>
            </w:r>
            <w:r w:rsidRPr="00DD6B12">
              <w:rPr>
                <w:rFonts w:ascii="Arial" w:eastAsia="Arial" w:hAnsi="Arial" w:cs="Arial"/>
                <w:b/>
                <w:w w:val="110"/>
                <w:sz w:val="14"/>
                <w:szCs w:val="14"/>
                <w:lang w:val="el-GR"/>
              </w:rPr>
              <w:t>Ο</w:t>
            </w:r>
            <w:r w:rsidRPr="00DD6B12">
              <w:rPr>
                <w:rFonts w:ascii="Arial" w:eastAsia="Arial" w:hAnsi="Arial" w:cs="Arial"/>
                <w:b/>
                <w:spacing w:val="1"/>
                <w:w w:val="110"/>
                <w:sz w:val="14"/>
                <w:szCs w:val="14"/>
                <w:lang w:val="el-GR"/>
              </w:rPr>
              <w:t>Σ</w:t>
            </w:r>
            <w:r w:rsidRPr="00DD6B12">
              <w:rPr>
                <w:rFonts w:ascii="Arial" w:eastAsia="Arial" w:hAnsi="Arial" w:cs="Arial"/>
                <w:b/>
                <w:spacing w:val="3"/>
                <w:w w:val="110"/>
                <w:sz w:val="14"/>
                <w:szCs w:val="14"/>
                <w:lang w:val="el-GR"/>
              </w:rPr>
              <w:t>Φ</w:t>
            </w:r>
            <w:r w:rsidRPr="00DD6B12">
              <w:rPr>
                <w:rFonts w:ascii="Arial" w:eastAsia="Arial" w:hAnsi="Arial" w:cs="Arial"/>
                <w:b/>
                <w:w w:val="110"/>
                <w:sz w:val="14"/>
                <w:szCs w:val="14"/>
                <w:lang w:val="el-GR"/>
              </w:rPr>
              <w:t>Ε</w:t>
            </w:r>
            <w:r w:rsidRPr="00DD6B12">
              <w:rPr>
                <w:rFonts w:ascii="Arial" w:eastAsia="Arial" w:hAnsi="Arial" w:cs="Arial"/>
                <w:b/>
                <w:spacing w:val="3"/>
                <w:w w:val="110"/>
                <w:sz w:val="14"/>
                <w:szCs w:val="14"/>
                <w:lang w:val="el-GR"/>
              </w:rPr>
              <w:t>Ρ</w:t>
            </w:r>
            <w:r w:rsidRPr="00DD6B12">
              <w:rPr>
                <w:rFonts w:ascii="Arial" w:eastAsia="Arial" w:hAnsi="Arial" w:cs="Arial"/>
                <w:b/>
                <w:spacing w:val="2"/>
                <w:w w:val="110"/>
                <w:sz w:val="14"/>
                <w:szCs w:val="14"/>
                <w:lang w:val="el-GR"/>
              </w:rPr>
              <w:t>Ο</w:t>
            </w:r>
            <w:r w:rsidRPr="00DD6B12">
              <w:rPr>
                <w:rFonts w:ascii="Arial" w:eastAsia="Arial" w:hAnsi="Arial" w:cs="Arial"/>
                <w:b/>
                <w:spacing w:val="1"/>
                <w:w w:val="110"/>
                <w:sz w:val="14"/>
                <w:szCs w:val="14"/>
                <w:lang w:val="el-GR"/>
              </w:rPr>
              <w:t>Μ</w:t>
            </w:r>
            <w:r w:rsidRPr="00DD6B12">
              <w:rPr>
                <w:rFonts w:ascii="Arial" w:eastAsia="Arial" w:hAnsi="Arial" w:cs="Arial"/>
                <w:b/>
                <w:w w:val="110"/>
                <w:sz w:val="14"/>
                <w:szCs w:val="14"/>
                <w:lang w:val="el-GR"/>
              </w:rPr>
              <w:t>Ε</w:t>
            </w:r>
            <w:r w:rsidRPr="00DD6B12">
              <w:rPr>
                <w:rFonts w:ascii="Arial" w:eastAsia="Arial" w:hAnsi="Arial" w:cs="Arial"/>
                <w:b/>
                <w:spacing w:val="4"/>
                <w:w w:val="110"/>
                <w:sz w:val="14"/>
                <w:szCs w:val="14"/>
                <w:lang w:val="el-GR"/>
              </w:rPr>
              <w:t>Ν</w:t>
            </w:r>
            <w:r w:rsidRPr="00DD6B12">
              <w:rPr>
                <w:rFonts w:ascii="Arial" w:eastAsia="Arial" w:hAnsi="Arial" w:cs="Arial"/>
                <w:b/>
                <w:spacing w:val="2"/>
                <w:w w:val="110"/>
                <w:sz w:val="14"/>
                <w:szCs w:val="14"/>
                <w:lang w:val="el-GR"/>
              </w:rPr>
              <w:t>Ο</w:t>
            </w:r>
            <w:r w:rsidRPr="00DD6B12">
              <w:rPr>
                <w:rFonts w:ascii="Arial" w:eastAsia="Arial" w:hAnsi="Arial" w:cs="Arial"/>
                <w:b/>
                <w:w w:val="110"/>
                <w:sz w:val="14"/>
                <w:szCs w:val="14"/>
                <w:lang w:val="el-GR"/>
              </w:rPr>
              <w:t>Υ</w:t>
            </w:r>
          </w:p>
          <w:p w:rsidR="00FE1FF8" w:rsidRDefault="00FE1FF8" w:rsidP="00907A8C">
            <w:pPr>
              <w:spacing w:before="67"/>
              <w:ind w:left="202" w:right="262"/>
              <w:jc w:val="center"/>
              <w:rPr>
                <w:rFonts w:ascii="Arial" w:eastAsia="Arial" w:hAnsi="Arial" w:cs="Arial"/>
                <w:sz w:val="14"/>
                <w:szCs w:val="14"/>
              </w:rPr>
            </w:pPr>
            <w:r>
              <w:rPr>
                <w:rFonts w:ascii="Arial" w:eastAsia="Arial" w:hAnsi="Arial" w:cs="Arial"/>
                <w:b/>
                <w:spacing w:val="1"/>
                <w:w w:val="110"/>
                <w:sz w:val="14"/>
                <w:szCs w:val="14"/>
              </w:rPr>
              <w:t>B</w:t>
            </w:r>
            <w:r>
              <w:rPr>
                <w:rFonts w:ascii="Arial" w:eastAsia="Arial" w:hAnsi="Arial" w:cs="Arial"/>
                <w:b/>
                <w:w w:val="110"/>
                <w:sz w:val="14"/>
                <w:szCs w:val="14"/>
              </w:rPr>
              <w:t>O</w:t>
            </w:r>
            <w:r>
              <w:rPr>
                <w:rFonts w:ascii="Arial" w:eastAsia="Arial" w:hAnsi="Arial" w:cs="Arial"/>
                <w:b/>
                <w:spacing w:val="2"/>
                <w:w w:val="110"/>
                <w:sz w:val="14"/>
                <w:szCs w:val="14"/>
              </w:rPr>
              <w:t>N</w:t>
            </w:r>
            <w:r>
              <w:rPr>
                <w:rFonts w:ascii="Arial" w:eastAsia="Arial" w:hAnsi="Arial" w:cs="Arial"/>
                <w:b/>
                <w:spacing w:val="1"/>
                <w:w w:val="110"/>
                <w:sz w:val="14"/>
                <w:szCs w:val="14"/>
              </w:rPr>
              <w:t>US-M</w:t>
            </w:r>
            <w:r>
              <w:rPr>
                <w:rFonts w:ascii="Arial" w:eastAsia="Arial" w:hAnsi="Arial" w:cs="Arial"/>
                <w:b/>
                <w:spacing w:val="-1"/>
                <w:w w:val="110"/>
                <w:sz w:val="14"/>
                <w:szCs w:val="14"/>
              </w:rPr>
              <w:t>A</w:t>
            </w:r>
            <w:r>
              <w:rPr>
                <w:rFonts w:ascii="Arial" w:eastAsia="Arial" w:hAnsi="Arial" w:cs="Arial"/>
                <w:b/>
                <w:spacing w:val="2"/>
                <w:w w:val="110"/>
                <w:sz w:val="14"/>
                <w:szCs w:val="14"/>
              </w:rPr>
              <w:t>L</w:t>
            </w:r>
            <w:r>
              <w:rPr>
                <w:rFonts w:ascii="Arial" w:eastAsia="Arial" w:hAnsi="Arial" w:cs="Arial"/>
                <w:b/>
                <w:spacing w:val="1"/>
                <w:w w:val="110"/>
                <w:sz w:val="14"/>
                <w:szCs w:val="14"/>
              </w:rPr>
              <w:t>U</w:t>
            </w:r>
            <w:r>
              <w:rPr>
                <w:rFonts w:ascii="Arial" w:eastAsia="Arial" w:hAnsi="Arial" w:cs="Arial"/>
                <w:b/>
                <w:w w:val="110"/>
                <w:sz w:val="14"/>
                <w:szCs w:val="14"/>
              </w:rPr>
              <w:t>S</w:t>
            </w:r>
          </w:p>
        </w:tc>
        <w:tc>
          <w:tcPr>
            <w:tcW w:w="2530" w:type="dxa"/>
            <w:tcBorders>
              <w:top w:val="single" w:sz="5" w:space="0" w:color="000000"/>
              <w:left w:val="single" w:sz="5" w:space="0" w:color="000000"/>
              <w:bottom w:val="single" w:sz="5" w:space="0" w:color="000000"/>
              <w:right w:val="single" w:sz="5" w:space="0" w:color="000000"/>
            </w:tcBorders>
            <w:shd w:val="clear" w:color="auto" w:fill="C0C0C0"/>
          </w:tcPr>
          <w:p w:rsidR="00FE1FF8" w:rsidRDefault="00FE1FF8" w:rsidP="00907A8C">
            <w:pPr>
              <w:spacing w:before="2" w:line="160" w:lineRule="exact"/>
              <w:rPr>
                <w:sz w:val="17"/>
                <w:szCs w:val="17"/>
              </w:rPr>
            </w:pPr>
          </w:p>
          <w:p w:rsidR="00FE1FF8" w:rsidRDefault="00FE1FF8" w:rsidP="00907A8C">
            <w:pPr>
              <w:spacing w:line="200" w:lineRule="exact"/>
            </w:pPr>
          </w:p>
          <w:p w:rsidR="00FE1FF8" w:rsidRDefault="00FE1FF8" w:rsidP="00907A8C">
            <w:pPr>
              <w:ind w:left="165"/>
              <w:rPr>
                <w:rFonts w:ascii="Arial" w:eastAsia="Arial" w:hAnsi="Arial" w:cs="Arial"/>
                <w:sz w:val="16"/>
                <w:szCs w:val="16"/>
              </w:rPr>
            </w:pPr>
            <w:r>
              <w:rPr>
                <w:rFonts w:ascii="Arial" w:eastAsia="Arial" w:hAnsi="Arial" w:cs="Arial"/>
                <w:b/>
                <w:spacing w:val="-1"/>
                <w:w w:val="113"/>
                <w:sz w:val="16"/>
                <w:szCs w:val="16"/>
              </w:rPr>
              <w:t>Α</w:t>
            </w:r>
            <w:r>
              <w:rPr>
                <w:rFonts w:ascii="Arial" w:eastAsia="Arial" w:hAnsi="Arial" w:cs="Arial"/>
                <w:b/>
                <w:w w:val="113"/>
                <w:sz w:val="16"/>
                <w:szCs w:val="16"/>
              </w:rPr>
              <w:t>ΣΦ</w:t>
            </w:r>
            <w:r>
              <w:rPr>
                <w:rFonts w:ascii="Arial" w:eastAsia="Arial" w:hAnsi="Arial" w:cs="Arial"/>
                <w:b/>
                <w:spacing w:val="-1"/>
                <w:w w:val="113"/>
                <w:sz w:val="16"/>
                <w:szCs w:val="16"/>
              </w:rPr>
              <w:t>ΑΛ</w:t>
            </w:r>
            <w:r>
              <w:rPr>
                <w:rFonts w:ascii="Arial" w:eastAsia="Arial" w:hAnsi="Arial" w:cs="Arial"/>
                <w:b/>
                <w:w w:val="113"/>
                <w:sz w:val="16"/>
                <w:szCs w:val="16"/>
              </w:rPr>
              <w:t>ΙΣ</w:t>
            </w:r>
            <w:r>
              <w:rPr>
                <w:rFonts w:ascii="Arial" w:eastAsia="Arial" w:hAnsi="Arial" w:cs="Arial"/>
                <w:b/>
                <w:spacing w:val="-1"/>
                <w:w w:val="113"/>
                <w:sz w:val="16"/>
                <w:szCs w:val="16"/>
              </w:rPr>
              <w:t>Τ</w:t>
            </w:r>
            <w:r>
              <w:rPr>
                <w:rFonts w:ascii="Arial" w:eastAsia="Arial" w:hAnsi="Arial" w:cs="Arial"/>
                <w:b/>
                <w:w w:val="113"/>
                <w:sz w:val="16"/>
                <w:szCs w:val="16"/>
              </w:rPr>
              <w:t>Ι</w:t>
            </w:r>
            <w:r>
              <w:rPr>
                <w:rFonts w:ascii="Arial" w:eastAsia="Arial" w:hAnsi="Arial" w:cs="Arial"/>
                <w:b/>
                <w:spacing w:val="1"/>
                <w:w w:val="113"/>
                <w:sz w:val="16"/>
                <w:szCs w:val="16"/>
              </w:rPr>
              <w:t>Κ</w:t>
            </w:r>
            <w:r>
              <w:rPr>
                <w:rFonts w:ascii="Arial" w:eastAsia="Arial" w:hAnsi="Arial" w:cs="Arial"/>
                <w:b/>
                <w:w w:val="113"/>
                <w:sz w:val="16"/>
                <w:szCs w:val="16"/>
              </w:rPr>
              <w:t>Η</w:t>
            </w:r>
            <w:r>
              <w:rPr>
                <w:rFonts w:ascii="Arial" w:eastAsia="Arial" w:hAnsi="Arial" w:cs="Arial"/>
                <w:b/>
                <w:spacing w:val="24"/>
                <w:w w:val="113"/>
                <w:sz w:val="16"/>
                <w:szCs w:val="16"/>
              </w:rPr>
              <w:t xml:space="preserve"> </w:t>
            </w:r>
            <w:r>
              <w:rPr>
                <w:rFonts w:ascii="Arial" w:eastAsia="Arial" w:hAnsi="Arial" w:cs="Arial"/>
                <w:b/>
                <w:spacing w:val="-1"/>
                <w:w w:val="113"/>
                <w:sz w:val="16"/>
                <w:szCs w:val="16"/>
              </w:rPr>
              <w:t>Ε</w:t>
            </w:r>
            <w:r>
              <w:rPr>
                <w:rFonts w:ascii="Arial" w:eastAsia="Arial" w:hAnsi="Arial" w:cs="Arial"/>
                <w:b/>
                <w:w w:val="113"/>
                <w:sz w:val="16"/>
                <w:szCs w:val="16"/>
              </w:rPr>
              <w:t>Τ</w:t>
            </w:r>
            <w:r>
              <w:rPr>
                <w:rFonts w:ascii="Arial" w:eastAsia="Arial" w:hAnsi="Arial" w:cs="Arial"/>
                <w:b/>
                <w:spacing w:val="-1"/>
                <w:w w:val="113"/>
                <w:sz w:val="16"/>
                <w:szCs w:val="16"/>
              </w:rPr>
              <w:t>Α</w:t>
            </w:r>
            <w:r>
              <w:rPr>
                <w:rFonts w:ascii="Arial" w:eastAsia="Arial" w:hAnsi="Arial" w:cs="Arial"/>
                <w:b/>
                <w:spacing w:val="2"/>
                <w:w w:val="113"/>
                <w:sz w:val="16"/>
                <w:szCs w:val="16"/>
              </w:rPr>
              <w:t>Ι</w:t>
            </w:r>
            <w:r>
              <w:rPr>
                <w:rFonts w:ascii="Arial" w:eastAsia="Arial" w:hAnsi="Arial" w:cs="Arial"/>
                <w:b/>
                <w:spacing w:val="-1"/>
                <w:w w:val="113"/>
                <w:sz w:val="16"/>
                <w:szCs w:val="16"/>
              </w:rPr>
              <w:t>ΡΕ</w:t>
            </w:r>
            <w:r>
              <w:rPr>
                <w:rFonts w:ascii="Arial" w:eastAsia="Arial" w:hAnsi="Arial" w:cs="Arial"/>
                <w:b/>
                <w:w w:val="113"/>
                <w:sz w:val="16"/>
                <w:szCs w:val="16"/>
              </w:rPr>
              <w:t>ΙΑ</w:t>
            </w:r>
          </w:p>
        </w:tc>
      </w:tr>
      <w:tr w:rsidR="00FE1FF8" w:rsidTr="00907A8C">
        <w:trPr>
          <w:trHeight w:hRule="exact" w:val="325"/>
        </w:trPr>
        <w:tc>
          <w:tcPr>
            <w:tcW w:w="641" w:type="dxa"/>
            <w:tcBorders>
              <w:top w:val="single" w:sz="5" w:space="0" w:color="000000"/>
              <w:left w:val="single" w:sz="5" w:space="0" w:color="000000"/>
              <w:bottom w:val="single" w:sz="5" w:space="0" w:color="000000"/>
              <w:right w:val="single" w:sz="5" w:space="0" w:color="000000"/>
            </w:tcBorders>
          </w:tcPr>
          <w:p w:rsidR="00FE1FF8" w:rsidRPr="00E57FF8" w:rsidRDefault="00FE1FF8" w:rsidP="00907A8C">
            <w:pPr>
              <w:spacing w:before="51"/>
              <w:ind w:right="103"/>
              <w:jc w:val="right"/>
              <w:rPr>
                <w:rFonts w:ascii="Arial" w:eastAsia="Arial" w:hAnsi="Arial" w:cs="Arial"/>
                <w:sz w:val="18"/>
                <w:szCs w:val="18"/>
                <w:lang w:val="el-GR"/>
              </w:rPr>
            </w:pPr>
            <w:r>
              <w:rPr>
                <w:rFonts w:ascii="Arial" w:eastAsia="Arial" w:hAnsi="Arial" w:cs="Arial"/>
                <w:sz w:val="18"/>
                <w:szCs w:val="18"/>
                <w:lang w:val="el-GR"/>
              </w:rPr>
              <w:t>1</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3"/>
                <w:sz w:val="18"/>
                <w:szCs w:val="18"/>
              </w:rPr>
              <w:t>Υ</w:t>
            </w:r>
            <w:r>
              <w:rPr>
                <w:rFonts w:ascii="Arial" w:eastAsia="Arial" w:hAnsi="Arial" w:cs="Arial"/>
                <w:sz w:val="18"/>
                <w:szCs w:val="18"/>
              </w:rPr>
              <w:t>-</w:t>
            </w:r>
            <w:r>
              <w:rPr>
                <w:rFonts w:ascii="Arial" w:eastAsia="Arial" w:hAnsi="Arial" w:cs="Arial"/>
                <w:spacing w:val="1"/>
                <w:sz w:val="18"/>
                <w:szCs w:val="18"/>
              </w:rPr>
              <w:t>5790</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2"/>
              <w:rPr>
                <w:rFonts w:ascii="Arial" w:eastAsia="Arial" w:hAnsi="Arial" w:cs="Arial"/>
                <w:sz w:val="18"/>
                <w:szCs w:val="18"/>
              </w:rPr>
            </w:pPr>
            <w:r>
              <w:rPr>
                <w:rFonts w:ascii="Arial" w:eastAsia="Arial" w:hAnsi="Arial" w:cs="Arial"/>
                <w:sz w:val="18"/>
                <w:szCs w:val="18"/>
              </w:rPr>
              <w:t>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VO</w:t>
            </w:r>
          </w:p>
        </w:tc>
        <w:tc>
          <w:tcPr>
            <w:tcW w:w="87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301" w:right="297"/>
              <w:jc w:val="center"/>
              <w:rPr>
                <w:rFonts w:ascii="Arial" w:eastAsia="Arial" w:hAnsi="Arial" w:cs="Arial"/>
                <w:sz w:val="18"/>
                <w:szCs w:val="18"/>
              </w:rPr>
            </w:pPr>
            <w:r>
              <w:rPr>
                <w:rFonts w:ascii="Arial" w:eastAsia="Arial" w:hAnsi="Arial" w:cs="Arial"/>
                <w:spacing w:val="1"/>
                <w:sz w:val="18"/>
                <w:szCs w:val="18"/>
              </w:rPr>
              <w:t>73</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625" w:right="625"/>
              <w:jc w:val="center"/>
              <w:rPr>
                <w:rFonts w:ascii="Arial" w:eastAsia="Arial" w:hAnsi="Arial" w:cs="Arial"/>
                <w:sz w:val="18"/>
                <w:szCs w:val="18"/>
              </w:rPr>
            </w:pPr>
            <w:r>
              <w:rPr>
                <w:rFonts w:ascii="Arial" w:eastAsia="Arial" w:hAnsi="Arial" w:cs="Arial"/>
                <w:spacing w:val="1"/>
                <w:sz w:val="18"/>
                <w:szCs w:val="18"/>
              </w:rPr>
              <w:t>2000</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E57FF8" w:rsidRDefault="00FE1FF8" w:rsidP="00907A8C">
            <w:pPr>
              <w:spacing w:before="53"/>
              <w:ind w:right="103"/>
              <w:jc w:val="right"/>
              <w:rPr>
                <w:rFonts w:ascii="Arial" w:eastAsia="Arial" w:hAnsi="Arial" w:cs="Arial"/>
                <w:sz w:val="18"/>
                <w:szCs w:val="18"/>
                <w:lang w:val="el-GR"/>
              </w:rPr>
            </w:pPr>
            <w:r>
              <w:rPr>
                <w:rFonts w:ascii="Arial" w:eastAsia="Arial" w:hAnsi="Arial" w:cs="Arial"/>
                <w:sz w:val="18"/>
                <w:szCs w:val="18"/>
                <w:lang w:val="el-GR"/>
              </w:rPr>
              <w:t>2</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3"/>
              <w:rPr>
                <w:rFonts w:ascii="Arial" w:eastAsia="Arial" w:hAnsi="Arial" w:cs="Arial"/>
                <w:sz w:val="18"/>
                <w:szCs w:val="18"/>
              </w:rPr>
            </w:pPr>
            <w:r>
              <w:rPr>
                <w:rFonts w:ascii="Arial" w:eastAsia="Arial" w:hAnsi="Arial" w:cs="Arial"/>
                <w:sz w:val="18"/>
                <w:szCs w:val="18"/>
              </w:rPr>
              <w:t>ΚΗI-</w:t>
            </w:r>
            <w:r>
              <w:rPr>
                <w:rFonts w:ascii="Arial" w:eastAsia="Arial" w:hAnsi="Arial" w:cs="Arial"/>
                <w:spacing w:val="1"/>
                <w:sz w:val="18"/>
                <w:szCs w:val="18"/>
              </w:rPr>
              <w:t>6531</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DA</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pacing w:val="1"/>
                <w:sz w:val="18"/>
                <w:szCs w:val="18"/>
              </w:rPr>
              <w:t>L</w:t>
            </w:r>
            <w:r>
              <w:rPr>
                <w:rFonts w:ascii="Arial" w:eastAsia="Arial" w:hAnsi="Arial" w:cs="Arial"/>
                <w:sz w:val="18"/>
                <w:szCs w:val="18"/>
              </w:rPr>
              <w:t>ER C</w:t>
            </w:r>
            <w:r>
              <w:rPr>
                <w:rFonts w:ascii="Arial" w:eastAsia="Arial" w:hAnsi="Arial" w:cs="Arial"/>
                <w:spacing w:val="-1"/>
                <w:sz w:val="18"/>
                <w:szCs w:val="18"/>
              </w:rPr>
              <w:t>H</w:t>
            </w:r>
            <w:r>
              <w:rPr>
                <w:rFonts w:ascii="Arial" w:eastAsia="Arial" w:hAnsi="Arial" w:cs="Arial"/>
                <w:sz w:val="18"/>
                <w:szCs w:val="18"/>
              </w:rPr>
              <w:t>R.</w:t>
            </w:r>
          </w:p>
        </w:tc>
        <w:tc>
          <w:tcPr>
            <w:tcW w:w="87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38</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2004</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E57FF8" w:rsidRDefault="00FE1FF8" w:rsidP="00907A8C">
            <w:pPr>
              <w:spacing w:before="51"/>
              <w:ind w:right="103"/>
              <w:jc w:val="right"/>
              <w:rPr>
                <w:rFonts w:ascii="Arial" w:eastAsia="Arial" w:hAnsi="Arial" w:cs="Arial"/>
                <w:sz w:val="18"/>
                <w:szCs w:val="18"/>
                <w:lang w:val="el-GR"/>
              </w:rPr>
            </w:pPr>
            <w:r>
              <w:rPr>
                <w:rFonts w:ascii="Arial" w:eastAsia="Arial" w:hAnsi="Arial" w:cs="Arial"/>
                <w:sz w:val="18"/>
                <w:szCs w:val="18"/>
                <w:lang w:val="el-GR"/>
              </w:rPr>
              <w:t>3</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1"/>
                <w:sz w:val="18"/>
                <w:szCs w:val="18"/>
              </w:rPr>
              <w:t>Η</w:t>
            </w:r>
            <w:r>
              <w:rPr>
                <w:rFonts w:ascii="Arial" w:eastAsia="Arial" w:hAnsi="Arial" w:cs="Arial"/>
                <w:sz w:val="18"/>
                <w:szCs w:val="18"/>
              </w:rPr>
              <w:t>-</w:t>
            </w:r>
            <w:r>
              <w:rPr>
                <w:rFonts w:ascii="Arial" w:eastAsia="Arial" w:hAnsi="Arial" w:cs="Arial"/>
                <w:spacing w:val="1"/>
                <w:sz w:val="18"/>
                <w:szCs w:val="18"/>
              </w:rPr>
              <w:t>1819</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2"/>
              <w:rPr>
                <w:rFonts w:ascii="Arial" w:eastAsia="Arial" w:hAnsi="Arial" w:cs="Arial"/>
                <w:sz w:val="18"/>
                <w:szCs w:val="18"/>
              </w:rPr>
            </w:pPr>
            <w:r>
              <w:rPr>
                <w:rFonts w:ascii="Arial" w:eastAsia="Arial" w:hAnsi="Arial" w:cs="Arial"/>
                <w:sz w:val="18"/>
                <w:szCs w:val="18"/>
              </w:rPr>
              <w:t>NISSAN</w:t>
            </w:r>
          </w:p>
        </w:tc>
        <w:tc>
          <w:tcPr>
            <w:tcW w:w="87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301" w:right="297"/>
              <w:jc w:val="center"/>
              <w:rPr>
                <w:rFonts w:ascii="Arial" w:eastAsia="Arial" w:hAnsi="Arial" w:cs="Arial"/>
                <w:sz w:val="18"/>
                <w:szCs w:val="18"/>
              </w:rPr>
            </w:pPr>
            <w:r>
              <w:rPr>
                <w:rFonts w:ascii="Arial" w:eastAsia="Arial" w:hAnsi="Arial" w:cs="Arial"/>
                <w:spacing w:val="1"/>
                <w:sz w:val="18"/>
                <w:szCs w:val="18"/>
              </w:rPr>
              <w:t>41</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625" w:right="625"/>
              <w:jc w:val="center"/>
              <w:rPr>
                <w:rFonts w:ascii="Arial" w:eastAsia="Arial" w:hAnsi="Arial" w:cs="Arial"/>
                <w:sz w:val="18"/>
                <w:szCs w:val="18"/>
              </w:rPr>
            </w:pPr>
            <w:r>
              <w:rPr>
                <w:rFonts w:ascii="Arial" w:eastAsia="Arial" w:hAnsi="Arial" w:cs="Arial"/>
                <w:spacing w:val="1"/>
                <w:sz w:val="18"/>
                <w:szCs w:val="18"/>
              </w:rPr>
              <w:t>2008</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E57FF8" w:rsidRDefault="00FE1FF8" w:rsidP="00907A8C">
            <w:pPr>
              <w:spacing w:before="53"/>
              <w:ind w:right="103"/>
              <w:jc w:val="right"/>
              <w:rPr>
                <w:rFonts w:ascii="Arial" w:eastAsia="Arial" w:hAnsi="Arial" w:cs="Arial"/>
                <w:sz w:val="18"/>
                <w:szCs w:val="18"/>
                <w:lang w:val="el-GR"/>
              </w:rPr>
            </w:pPr>
            <w:r>
              <w:rPr>
                <w:rFonts w:ascii="Arial" w:eastAsia="Arial" w:hAnsi="Arial" w:cs="Arial"/>
                <w:sz w:val="18"/>
                <w:szCs w:val="18"/>
                <w:lang w:val="el-GR"/>
              </w:rPr>
              <w:t>4</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1"/>
                <w:sz w:val="18"/>
                <w:szCs w:val="18"/>
              </w:rPr>
              <w:t>Η</w:t>
            </w:r>
            <w:r>
              <w:rPr>
                <w:rFonts w:ascii="Arial" w:eastAsia="Arial" w:hAnsi="Arial" w:cs="Arial"/>
                <w:sz w:val="18"/>
                <w:szCs w:val="18"/>
              </w:rPr>
              <w:t>-</w:t>
            </w:r>
            <w:r>
              <w:rPr>
                <w:rFonts w:ascii="Arial" w:eastAsia="Arial" w:hAnsi="Arial" w:cs="Arial"/>
                <w:spacing w:val="1"/>
                <w:sz w:val="18"/>
                <w:szCs w:val="18"/>
              </w:rPr>
              <w:t>4401</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pacing w:val="-1"/>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EDES</w:t>
            </w:r>
          </w:p>
        </w:tc>
        <w:tc>
          <w:tcPr>
            <w:tcW w:w="87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38</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2009</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E57FF8" w:rsidRDefault="00FE1FF8" w:rsidP="00907A8C">
            <w:pPr>
              <w:spacing w:before="51"/>
              <w:ind w:left="328"/>
              <w:jc w:val="right"/>
              <w:rPr>
                <w:rFonts w:ascii="Arial" w:eastAsia="Arial" w:hAnsi="Arial" w:cs="Arial"/>
                <w:sz w:val="18"/>
                <w:szCs w:val="18"/>
                <w:lang w:val="el-GR"/>
              </w:rPr>
            </w:pPr>
            <w:r>
              <w:rPr>
                <w:rFonts w:ascii="Arial" w:eastAsia="Arial" w:hAnsi="Arial" w:cs="Arial"/>
                <w:sz w:val="18"/>
                <w:szCs w:val="18"/>
                <w:lang w:val="el-GR"/>
              </w:rPr>
              <w:t>5</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1"/>
                <w:sz w:val="18"/>
                <w:szCs w:val="18"/>
              </w:rPr>
              <w:t>Η</w:t>
            </w:r>
            <w:r>
              <w:rPr>
                <w:rFonts w:ascii="Arial" w:eastAsia="Arial" w:hAnsi="Arial" w:cs="Arial"/>
                <w:sz w:val="18"/>
                <w:szCs w:val="18"/>
              </w:rPr>
              <w:t>-</w:t>
            </w:r>
            <w:r>
              <w:rPr>
                <w:rFonts w:ascii="Arial" w:eastAsia="Arial" w:hAnsi="Arial" w:cs="Arial"/>
                <w:spacing w:val="1"/>
                <w:sz w:val="18"/>
                <w:szCs w:val="18"/>
              </w:rPr>
              <w:t>1029</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2"/>
              <w:rPr>
                <w:rFonts w:ascii="Arial" w:eastAsia="Arial" w:hAnsi="Arial" w:cs="Arial"/>
                <w:sz w:val="18"/>
                <w:szCs w:val="18"/>
              </w:rPr>
            </w:pPr>
            <w:r>
              <w:rPr>
                <w:rFonts w:ascii="Arial" w:eastAsia="Arial" w:hAnsi="Arial" w:cs="Arial"/>
                <w:sz w:val="18"/>
                <w:szCs w:val="18"/>
              </w:rPr>
              <w:t>NISSAN</w:t>
            </w:r>
          </w:p>
        </w:tc>
        <w:tc>
          <w:tcPr>
            <w:tcW w:w="87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301" w:right="297"/>
              <w:jc w:val="center"/>
              <w:rPr>
                <w:rFonts w:ascii="Arial" w:eastAsia="Arial" w:hAnsi="Arial" w:cs="Arial"/>
                <w:sz w:val="18"/>
                <w:szCs w:val="18"/>
              </w:rPr>
            </w:pPr>
            <w:r>
              <w:rPr>
                <w:rFonts w:ascii="Arial" w:eastAsia="Arial" w:hAnsi="Arial" w:cs="Arial"/>
                <w:spacing w:val="1"/>
                <w:sz w:val="18"/>
                <w:szCs w:val="18"/>
              </w:rPr>
              <w:t>40</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625" w:right="625"/>
              <w:jc w:val="center"/>
              <w:rPr>
                <w:rFonts w:ascii="Arial" w:eastAsia="Arial" w:hAnsi="Arial" w:cs="Arial"/>
                <w:sz w:val="18"/>
                <w:szCs w:val="18"/>
              </w:rPr>
            </w:pPr>
            <w:r>
              <w:rPr>
                <w:rFonts w:ascii="Arial" w:eastAsia="Arial" w:hAnsi="Arial" w:cs="Arial"/>
                <w:spacing w:val="1"/>
                <w:sz w:val="18"/>
                <w:szCs w:val="18"/>
              </w:rPr>
              <w:t>2009</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E57FF8" w:rsidRDefault="00FE1FF8" w:rsidP="00907A8C">
            <w:pPr>
              <w:spacing w:before="53"/>
              <w:ind w:left="328"/>
              <w:jc w:val="right"/>
              <w:rPr>
                <w:rFonts w:ascii="Arial" w:eastAsia="Arial" w:hAnsi="Arial" w:cs="Arial"/>
                <w:sz w:val="18"/>
                <w:szCs w:val="18"/>
                <w:lang w:val="el-GR"/>
              </w:rPr>
            </w:pPr>
            <w:r>
              <w:rPr>
                <w:rFonts w:ascii="Arial" w:eastAsia="Arial" w:hAnsi="Arial" w:cs="Arial"/>
                <w:sz w:val="18"/>
                <w:szCs w:val="18"/>
                <w:lang w:val="el-GR"/>
              </w:rPr>
              <w:t>6</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3"/>
              <w:rPr>
                <w:rFonts w:ascii="Arial" w:eastAsia="Arial" w:hAnsi="Arial" w:cs="Arial"/>
                <w:sz w:val="18"/>
                <w:szCs w:val="18"/>
              </w:rPr>
            </w:pPr>
            <w:r>
              <w:rPr>
                <w:rFonts w:ascii="Arial" w:eastAsia="Arial" w:hAnsi="Arial" w:cs="Arial"/>
                <w:sz w:val="18"/>
                <w:szCs w:val="18"/>
              </w:rPr>
              <w:t>ΚHH-1369</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NISSAN</w:t>
            </w:r>
          </w:p>
        </w:tc>
        <w:tc>
          <w:tcPr>
            <w:tcW w:w="87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18</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2001</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E57FF8" w:rsidRDefault="00FE1FF8" w:rsidP="00907A8C">
            <w:pPr>
              <w:spacing w:before="53"/>
              <w:ind w:left="328"/>
              <w:jc w:val="right"/>
              <w:rPr>
                <w:rFonts w:ascii="Arial" w:eastAsia="Arial" w:hAnsi="Arial" w:cs="Arial"/>
                <w:sz w:val="18"/>
                <w:szCs w:val="18"/>
                <w:lang w:val="el-GR"/>
              </w:rPr>
            </w:pPr>
            <w:r>
              <w:rPr>
                <w:rFonts w:ascii="Arial" w:eastAsia="Arial" w:hAnsi="Arial" w:cs="Arial"/>
                <w:sz w:val="18"/>
                <w:szCs w:val="18"/>
                <w:lang w:val="el-GR"/>
              </w:rPr>
              <w:t>7</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3"/>
              <w:rPr>
                <w:rFonts w:ascii="Arial" w:eastAsia="Arial" w:hAnsi="Arial" w:cs="Arial"/>
                <w:sz w:val="18"/>
                <w:szCs w:val="18"/>
              </w:rPr>
            </w:pPr>
            <w:r>
              <w:rPr>
                <w:rFonts w:ascii="Arial" w:eastAsia="Arial" w:hAnsi="Arial" w:cs="Arial"/>
                <w:sz w:val="18"/>
                <w:szCs w:val="18"/>
              </w:rPr>
              <w:t>ΚΗΙ-</w:t>
            </w:r>
            <w:r>
              <w:rPr>
                <w:rFonts w:ascii="Arial" w:eastAsia="Arial" w:hAnsi="Arial" w:cs="Arial"/>
                <w:spacing w:val="1"/>
                <w:sz w:val="18"/>
                <w:szCs w:val="18"/>
              </w:rPr>
              <w:t>6662</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DA</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pacing w:val="1"/>
                <w:sz w:val="18"/>
                <w:szCs w:val="18"/>
              </w:rPr>
              <w:t>L</w:t>
            </w:r>
            <w:r>
              <w:rPr>
                <w:rFonts w:ascii="Arial" w:eastAsia="Arial" w:hAnsi="Arial" w:cs="Arial"/>
                <w:sz w:val="18"/>
                <w:szCs w:val="18"/>
              </w:rPr>
              <w:t>ER C</w:t>
            </w:r>
            <w:r>
              <w:rPr>
                <w:rFonts w:ascii="Arial" w:eastAsia="Arial" w:hAnsi="Arial" w:cs="Arial"/>
                <w:spacing w:val="-1"/>
                <w:sz w:val="18"/>
                <w:szCs w:val="18"/>
              </w:rPr>
              <w:t>H</w:t>
            </w:r>
            <w:r>
              <w:rPr>
                <w:rFonts w:ascii="Arial" w:eastAsia="Arial" w:hAnsi="Arial" w:cs="Arial"/>
                <w:sz w:val="18"/>
                <w:szCs w:val="18"/>
              </w:rPr>
              <w:t>R.</w:t>
            </w:r>
          </w:p>
        </w:tc>
        <w:tc>
          <w:tcPr>
            <w:tcW w:w="87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72</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2006</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E57FF8" w:rsidRDefault="00FE1FF8" w:rsidP="00907A8C">
            <w:pPr>
              <w:spacing w:before="53"/>
              <w:ind w:left="328"/>
              <w:jc w:val="right"/>
              <w:rPr>
                <w:rFonts w:ascii="Arial" w:eastAsia="Arial" w:hAnsi="Arial" w:cs="Arial"/>
                <w:sz w:val="18"/>
                <w:szCs w:val="18"/>
                <w:lang w:val="el-GR"/>
              </w:rPr>
            </w:pPr>
            <w:r>
              <w:rPr>
                <w:rFonts w:ascii="Arial" w:eastAsia="Arial" w:hAnsi="Arial" w:cs="Arial"/>
                <w:sz w:val="18"/>
                <w:szCs w:val="18"/>
                <w:lang w:val="el-GR"/>
              </w:rPr>
              <w:t>8</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3"/>
              <w:rPr>
                <w:rFonts w:ascii="Arial" w:eastAsia="Arial" w:hAnsi="Arial" w:cs="Arial"/>
                <w:sz w:val="18"/>
                <w:szCs w:val="18"/>
              </w:rPr>
            </w:pPr>
            <w:r>
              <w:rPr>
                <w:rFonts w:ascii="Arial" w:eastAsia="Arial" w:hAnsi="Arial" w:cs="Arial"/>
                <w:sz w:val="18"/>
                <w:szCs w:val="18"/>
              </w:rPr>
              <w:t>ΚΗΙ-</w:t>
            </w:r>
            <w:r>
              <w:rPr>
                <w:rFonts w:ascii="Arial" w:eastAsia="Arial" w:hAnsi="Arial" w:cs="Arial"/>
                <w:spacing w:val="1"/>
                <w:sz w:val="18"/>
                <w:szCs w:val="18"/>
              </w:rPr>
              <w:t>6663</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DA</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pacing w:val="1"/>
                <w:sz w:val="18"/>
                <w:szCs w:val="18"/>
              </w:rPr>
              <w:t>L</w:t>
            </w:r>
            <w:r>
              <w:rPr>
                <w:rFonts w:ascii="Arial" w:eastAsia="Arial" w:hAnsi="Arial" w:cs="Arial"/>
                <w:sz w:val="18"/>
                <w:szCs w:val="18"/>
              </w:rPr>
              <w:t>ER C</w:t>
            </w:r>
            <w:r>
              <w:rPr>
                <w:rFonts w:ascii="Arial" w:eastAsia="Arial" w:hAnsi="Arial" w:cs="Arial"/>
                <w:spacing w:val="-1"/>
                <w:sz w:val="18"/>
                <w:szCs w:val="18"/>
              </w:rPr>
              <w:t>H</w:t>
            </w:r>
            <w:r>
              <w:rPr>
                <w:rFonts w:ascii="Arial" w:eastAsia="Arial" w:hAnsi="Arial" w:cs="Arial"/>
                <w:sz w:val="18"/>
                <w:szCs w:val="18"/>
              </w:rPr>
              <w:t>R.</w:t>
            </w:r>
          </w:p>
        </w:tc>
        <w:tc>
          <w:tcPr>
            <w:tcW w:w="87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72</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2006</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E57FF8" w:rsidRDefault="00FE1FF8" w:rsidP="00907A8C">
            <w:pPr>
              <w:spacing w:before="51"/>
              <w:ind w:left="328"/>
              <w:jc w:val="right"/>
              <w:rPr>
                <w:rFonts w:ascii="Arial" w:eastAsia="Arial" w:hAnsi="Arial" w:cs="Arial"/>
                <w:sz w:val="18"/>
                <w:szCs w:val="18"/>
                <w:lang w:val="el-GR"/>
              </w:rPr>
            </w:pPr>
            <w:r>
              <w:rPr>
                <w:rFonts w:ascii="Arial" w:eastAsia="Arial" w:hAnsi="Arial" w:cs="Arial"/>
                <w:sz w:val="18"/>
                <w:szCs w:val="18"/>
                <w:lang w:val="el-GR"/>
              </w:rPr>
              <w:t>9</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1"/>
                <w:sz w:val="18"/>
                <w:szCs w:val="18"/>
              </w:rPr>
              <w:t>Η</w:t>
            </w:r>
            <w:r>
              <w:rPr>
                <w:rFonts w:ascii="Arial" w:eastAsia="Arial" w:hAnsi="Arial" w:cs="Arial"/>
                <w:sz w:val="18"/>
                <w:szCs w:val="18"/>
              </w:rPr>
              <w:t>-</w:t>
            </w:r>
            <w:r>
              <w:rPr>
                <w:rFonts w:ascii="Arial" w:eastAsia="Arial" w:hAnsi="Arial" w:cs="Arial"/>
                <w:spacing w:val="1"/>
                <w:sz w:val="18"/>
                <w:szCs w:val="18"/>
              </w:rPr>
              <w:t>4392</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r>
              <w:rPr>
                <w:rFonts w:ascii="Arial" w:eastAsia="Arial" w:hAnsi="Arial" w:cs="Arial"/>
                <w:spacing w:val="50"/>
                <w:sz w:val="18"/>
                <w:szCs w:val="18"/>
              </w:rPr>
              <w:t xml:space="preserve"> </w:t>
            </w:r>
            <w:r>
              <w:rPr>
                <w:rFonts w:ascii="Arial" w:eastAsia="Arial" w:hAnsi="Arial" w:cs="Arial"/>
                <w:sz w:val="18"/>
                <w:szCs w:val="18"/>
              </w:rPr>
              <w:t>(Π</w:t>
            </w:r>
            <w:r>
              <w:rPr>
                <w:rFonts w:ascii="Arial" w:eastAsia="Arial" w:hAnsi="Arial" w:cs="Arial"/>
                <w:spacing w:val="2"/>
                <w:sz w:val="18"/>
                <w:szCs w:val="18"/>
              </w:rPr>
              <w:t>Λ</w:t>
            </w:r>
            <w:r>
              <w:rPr>
                <w:rFonts w:ascii="Arial" w:eastAsia="Arial" w:hAnsi="Arial" w:cs="Arial"/>
                <w:sz w:val="18"/>
                <w:szCs w:val="18"/>
              </w:rPr>
              <w:t>ΥΝ</w:t>
            </w:r>
            <w:r>
              <w:rPr>
                <w:rFonts w:ascii="Arial" w:eastAsia="Arial" w:hAnsi="Arial" w:cs="Arial"/>
                <w:spacing w:val="-2"/>
                <w:sz w:val="18"/>
                <w:szCs w:val="18"/>
              </w:rPr>
              <w:t>Τ</w:t>
            </w:r>
            <w:r>
              <w:rPr>
                <w:rFonts w:ascii="Arial" w:eastAsia="Arial" w:hAnsi="Arial" w:cs="Arial"/>
                <w:sz w:val="18"/>
                <w:szCs w:val="18"/>
              </w:rPr>
              <w:t>)</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2"/>
              <w:rPr>
                <w:rFonts w:ascii="Arial" w:eastAsia="Arial" w:hAnsi="Arial" w:cs="Arial"/>
                <w:sz w:val="18"/>
                <w:szCs w:val="18"/>
              </w:rPr>
            </w:pPr>
            <w:r>
              <w:rPr>
                <w:rFonts w:ascii="Arial" w:eastAsia="Arial" w:hAnsi="Arial" w:cs="Arial"/>
                <w:spacing w:val="-1"/>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EDES</w:t>
            </w:r>
          </w:p>
        </w:tc>
        <w:tc>
          <w:tcPr>
            <w:tcW w:w="87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301" w:right="297"/>
              <w:jc w:val="center"/>
              <w:rPr>
                <w:rFonts w:ascii="Arial" w:eastAsia="Arial" w:hAnsi="Arial" w:cs="Arial"/>
                <w:sz w:val="18"/>
                <w:szCs w:val="18"/>
              </w:rPr>
            </w:pPr>
            <w:r>
              <w:rPr>
                <w:rFonts w:ascii="Arial" w:eastAsia="Arial" w:hAnsi="Arial" w:cs="Arial"/>
                <w:spacing w:val="1"/>
                <w:sz w:val="18"/>
                <w:szCs w:val="18"/>
              </w:rPr>
              <w:t>38</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625" w:right="625"/>
              <w:jc w:val="center"/>
              <w:rPr>
                <w:rFonts w:ascii="Arial" w:eastAsia="Arial" w:hAnsi="Arial" w:cs="Arial"/>
                <w:sz w:val="18"/>
                <w:szCs w:val="18"/>
              </w:rPr>
            </w:pPr>
            <w:r>
              <w:rPr>
                <w:rFonts w:ascii="Arial" w:eastAsia="Arial" w:hAnsi="Arial" w:cs="Arial"/>
                <w:spacing w:val="1"/>
                <w:sz w:val="18"/>
                <w:szCs w:val="18"/>
              </w:rPr>
              <w:t>2009</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E57FF8" w:rsidRDefault="00FE1FF8" w:rsidP="00907A8C">
            <w:pPr>
              <w:spacing w:before="53"/>
              <w:ind w:left="328"/>
              <w:jc w:val="center"/>
              <w:rPr>
                <w:rFonts w:ascii="Arial" w:eastAsia="Arial" w:hAnsi="Arial" w:cs="Arial"/>
                <w:sz w:val="18"/>
                <w:szCs w:val="18"/>
                <w:lang w:val="el-GR"/>
              </w:rPr>
            </w:pPr>
            <w:r>
              <w:rPr>
                <w:rFonts w:ascii="Arial" w:eastAsia="Arial" w:hAnsi="Arial" w:cs="Arial"/>
                <w:sz w:val="18"/>
                <w:szCs w:val="18"/>
                <w:lang w:val="el-GR"/>
              </w:rPr>
              <w:t>10</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1"/>
                <w:sz w:val="18"/>
                <w:szCs w:val="18"/>
              </w:rPr>
              <w:t>Η</w:t>
            </w:r>
            <w:r>
              <w:rPr>
                <w:rFonts w:ascii="Arial" w:eastAsia="Arial" w:hAnsi="Arial" w:cs="Arial"/>
                <w:sz w:val="18"/>
                <w:szCs w:val="18"/>
              </w:rPr>
              <w:t>-</w:t>
            </w:r>
            <w:r>
              <w:rPr>
                <w:rFonts w:ascii="Arial" w:eastAsia="Arial" w:hAnsi="Arial" w:cs="Arial"/>
                <w:spacing w:val="1"/>
                <w:sz w:val="18"/>
                <w:szCs w:val="18"/>
              </w:rPr>
              <w:t>1028</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r>
              <w:rPr>
                <w:rFonts w:ascii="Arial" w:eastAsia="Arial" w:hAnsi="Arial" w:cs="Arial"/>
                <w:spacing w:val="-1"/>
                <w:sz w:val="18"/>
                <w:szCs w:val="18"/>
              </w:rPr>
              <w:t xml:space="preserve"> </w:t>
            </w:r>
            <w:r>
              <w:rPr>
                <w:rFonts w:ascii="Arial" w:eastAsia="Arial" w:hAnsi="Arial" w:cs="Arial"/>
                <w:sz w:val="18"/>
                <w:szCs w:val="18"/>
              </w:rPr>
              <w:t>(Δ</w:t>
            </w:r>
            <w:r>
              <w:rPr>
                <w:rFonts w:ascii="Arial" w:eastAsia="Arial" w:hAnsi="Arial" w:cs="Arial"/>
                <w:spacing w:val="-1"/>
                <w:sz w:val="18"/>
                <w:szCs w:val="18"/>
              </w:rPr>
              <w:t>Ο</w:t>
            </w:r>
            <w:r>
              <w:rPr>
                <w:rFonts w:ascii="Arial" w:eastAsia="Arial" w:hAnsi="Arial" w:cs="Arial"/>
                <w:sz w:val="18"/>
                <w:szCs w:val="18"/>
              </w:rPr>
              <w:t>Ρ</w:t>
            </w:r>
            <w:r>
              <w:rPr>
                <w:rFonts w:ascii="Arial" w:eastAsia="Arial" w:hAnsi="Arial" w:cs="Arial"/>
                <w:spacing w:val="3"/>
                <w:sz w:val="18"/>
                <w:szCs w:val="18"/>
              </w:rPr>
              <w:t>.</w:t>
            </w:r>
            <w:r>
              <w:rPr>
                <w:rFonts w:ascii="Arial" w:eastAsia="Arial" w:hAnsi="Arial" w:cs="Arial"/>
                <w:sz w:val="18"/>
                <w:szCs w:val="18"/>
              </w:rPr>
              <w:t>)</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PIA</w:t>
            </w:r>
            <w:r>
              <w:rPr>
                <w:rFonts w:ascii="Arial" w:eastAsia="Arial" w:hAnsi="Arial" w:cs="Arial"/>
                <w:spacing w:val="-1"/>
                <w:sz w:val="18"/>
                <w:szCs w:val="18"/>
              </w:rPr>
              <w:t>GG</w:t>
            </w:r>
            <w:r>
              <w:rPr>
                <w:rFonts w:ascii="Arial" w:eastAsia="Arial" w:hAnsi="Arial" w:cs="Arial"/>
                <w:sz w:val="18"/>
                <w:szCs w:val="18"/>
              </w:rPr>
              <w:t>IO P</w:t>
            </w:r>
            <w:r>
              <w:rPr>
                <w:rFonts w:ascii="Arial" w:eastAsia="Arial" w:hAnsi="Arial" w:cs="Arial"/>
                <w:spacing w:val="-1"/>
                <w:sz w:val="18"/>
                <w:szCs w:val="18"/>
              </w:rPr>
              <w:t>O</w:t>
            </w:r>
            <w:r>
              <w:rPr>
                <w:rFonts w:ascii="Arial" w:eastAsia="Arial" w:hAnsi="Arial" w:cs="Arial"/>
                <w:sz w:val="18"/>
                <w:szCs w:val="18"/>
              </w:rPr>
              <w:t>R</w:t>
            </w:r>
          </w:p>
        </w:tc>
        <w:tc>
          <w:tcPr>
            <w:tcW w:w="87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350" w:right="350"/>
              <w:jc w:val="center"/>
              <w:rPr>
                <w:rFonts w:ascii="Arial" w:eastAsia="Arial" w:hAnsi="Arial" w:cs="Arial"/>
                <w:sz w:val="18"/>
                <w:szCs w:val="18"/>
              </w:rPr>
            </w:pPr>
            <w:r>
              <w:rPr>
                <w:rFonts w:ascii="Arial" w:eastAsia="Arial" w:hAnsi="Arial" w:cs="Arial"/>
                <w:sz w:val="18"/>
                <w:szCs w:val="18"/>
              </w:rPr>
              <w:t>9</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2009</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E57FF8" w:rsidRDefault="00FE1FF8" w:rsidP="00907A8C">
            <w:pPr>
              <w:spacing w:before="51"/>
              <w:ind w:left="328"/>
              <w:jc w:val="center"/>
              <w:rPr>
                <w:rFonts w:ascii="Arial" w:eastAsia="Arial" w:hAnsi="Arial" w:cs="Arial"/>
                <w:sz w:val="18"/>
                <w:szCs w:val="18"/>
                <w:lang w:val="el-GR"/>
              </w:rPr>
            </w:pPr>
            <w:r>
              <w:rPr>
                <w:rFonts w:ascii="Arial" w:eastAsia="Arial" w:hAnsi="Arial" w:cs="Arial"/>
                <w:sz w:val="18"/>
                <w:szCs w:val="18"/>
                <w:lang w:val="el-GR"/>
              </w:rPr>
              <w:t>11</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3"/>
              <w:rPr>
                <w:rFonts w:ascii="Arial" w:eastAsia="Arial" w:hAnsi="Arial" w:cs="Arial"/>
                <w:sz w:val="18"/>
                <w:szCs w:val="18"/>
              </w:rPr>
            </w:pPr>
            <w:r>
              <w:rPr>
                <w:rFonts w:ascii="Arial" w:eastAsia="Arial" w:hAnsi="Arial" w:cs="Arial"/>
                <w:sz w:val="18"/>
                <w:szCs w:val="18"/>
              </w:rPr>
              <w:t>KHO</w:t>
            </w:r>
            <w:r>
              <w:rPr>
                <w:rFonts w:ascii="Arial" w:eastAsia="Arial" w:hAnsi="Arial" w:cs="Arial"/>
                <w:spacing w:val="-3"/>
                <w:sz w:val="18"/>
                <w:szCs w:val="18"/>
              </w:rPr>
              <w:t xml:space="preserve"> </w:t>
            </w:r>
            <w:r>
              <w:rPr>
                <w:rFonts w:ascii="Arial" w:eastAsia="Arial" w:hAnsi="Arial" w:cs="Arial"/>
                <w:spacing w:val="-2"/>
                <w:sz w:val="18"/>
                <w:szCs w:val="18"/>
              </w:rPr>
              <w:t>5</w:t>
            </w:r>
            <w:r>
              <w:rPr>
                <w:rFonts w:ascii="Arial" w:eastAsia="Arial" w:hAnsi="Arial" w:cs="Arial"/>
                <w:spacing w:val="1"/>
                <w:sz w:val="18"/>
                <w:szCs w:val="18"/>
              </w:rPr>
              <w:t>2</w:t>
            </w:r>
            <w:r>
              <w:rPr>
                <w:rFonts w:ascii="Arial" w:eastAsia="Arial" w:hAnsi="Arial" w:cs="Arial"/>
                <w:spacing w:val="-2"/>
                <w:sz w:val="18"/>
                <w:szCs w:val="18"/>
              </w:rPr>
              <w:t>7</w:t>
            </w:r>
            <w:r>
              <w:rPr>
                <w:rFonts w:ascii="Arial" w:eastAsia="Arial" w:hAnsi="Arial" w:cs="Arial"/>
                <w:sz w:val="18"/>
                <w:szCs w:val="18"/>
              </w:rPr>
              <w:t>3</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w:t>
            </w:r>
            <w:r>
              <w:rPr>
                <w:rFonts w:ascii="Arial" w:eastAsia="Arial" w:hAnsi="Arial" w:cs="Arial"/>
                <w:spacing w:val="-3"/>
                <w:sz w:val="18"/>
                <w:szCs w:val="18"/>
              </w:rPr>
              <w:t>Ρ</w:t>
            </w:r>
            <w:r>
              <w:rPr>
                <w:rFonts w:ascii="Arial" w:eastAsia="Arial" w:hAnsi="Arial" w:cs="Arial"/>
                <w:sz w:val="18"/>
                <w:szCs w:val="18"/>
              </w:rPr>
              <w:t>Ι</w:t>
            </w:r>
            <w:r>
              <w:rPr>
                <w:rFonts w:ascii="Arial" w:eastAsia="Arial" w:hAnsi="Arial" w:cs="Arial"/>
                <w:spacing w:val="-3"/>
                <w:sz w:val="18"/>
                <w:szCs w:val="18"/>
              </w:rPr>
              <w:t>Μ</w:t>
            </w:r>
            <w:r>
              <w:rPr>
                <w:rFonts w:ascii="Arial" w:eastAsia="Arial" w:hAnsi="Arial" w:cs="Arial"/>
                <w:spacing w:val="-4"/>
                <w:sz w:val="18"/>
                <w:szCs w:val="18"/>
              </w:rPr>
              <w:t>Μ</w:t>
            </w:r>
            <w:r>
              <w:rPr>
                <w:rFonts w:ascii="Arial" w:eastAsia="Arial" w:hAnsi="Arial" w:cs="Arial"/>
                <w:sz w:val="18"/>
                <w:szCs w:val="18"/>
              </w:rPr>
              <w:t>Α</w:t>
            </w:r>
            <w:r>
              <w:rPr>
                <w:rFonts w:ascii="Arial" w:eastAsia="Arial" w:hAnsi="Arial" w:cs="Arial"/>
                <w:spacing w:val="-2"/>
                <w:sz w:val="18"/>
                <w:szCs w:val="18"/>
              </w:rPr>
              <w:t>Τ</w:t>
            </w:r>
            <w:r>
              <w:rPr>
                <w:rFonts w:ascii="Arial" w:eastAsia="Arial" w:hAnsi="Arial" w:cs="Arial"/>
                <w:spacing w:val="-1"/>
                <w:sz w:val="18"/>
                <w:szCs w:val="18"/>
              </w:rPr>
              <w:t>Ο</w:t>
            </w:r>
            <w:r>
              <w:rPr>
                <w:rFonts w:ascii="Arial" w:eastAsia="Arial" w:hAnsi="Arial" w:cs="Arial"/>
                <w:sz w:val="18"/>
                <w:szCs w:val="18"/>
              </w:rPr>
              <w:t>ΦΟ</w:t>
            </w:r>
            <w:r>
              <w:rPr>
                <w:rFonts w:ascii="Arial" w:eastAsia="Arial" w:hAnsi="Arial" w:cs="Arial"/>
                <w:spacing w:val="-1"/>
                <w:sz w:val="18"/>
                <w:szCs w:val="18"/>
              </w:rPr>
              <w:t>Ρ</w:t>
            </w:r>
            <w:r>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2"/>
              <w:rPr>
                <w:rFonts w:ascii="Arial" w:eastAsia="Arial" w:hAnsi="Arial" w:cs="Arial"/>
                <w:sz w:val="18"/>
                <w:szCs w:val="18"/>
              </w:rPr>
            </w:pPr>
            <w:r>
              <w:rPr>
                <w:rFonts w:ascii="Arial" w:eastAsia="Arial" w:hAnsi="Arial" w:cs="Arial"/>
                <w:sz w:val="18"/>
                <w:szCs w:val="18"/>
              </w:rPr>
              <w:t>DAF</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F</w:t>
            </w:r>
          </w:p>
        </w:tc>
        <w:tc>
          <w:tcPr>
            <w:tcW w:w="87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99" w:right="300"/>
              <w:jc w:val="center"/>
              <w:rPr>
                <w:rFonts w:ascii="Arial" w:eastAsia="Arial" w:hAnsi="Arial" w:cs="Arial"/>
                <w:sz w:val="18"/>
                <w:szCs w:val="18"/>
              </w:rPr>
            </w:pPr>
            <w:r>
              <w:rPr>
                <w:rFonts w:ascii="Arial" w:eastAsia="Arial" w:hAnsi="Arial" w:cs="Arial"/>
                <w:spacing w:val="1"/>
                <w:sz w:val="18"/>
                <w:szCs w:val="18"/>
              </w:rPr>
              <w:t>40</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623" w:right="628"/>
              <w:jc w:val="center"/>
              <w:rPr>
                <w:rFonts w:ascii="Arial" w:eastAsia="Arial" w:hAnsi="Arial" w:cs="Arial"/>
                <w:sz w:val="18"/>
                <w:szCs w:val="18"/>
              </w:rPr>
            </w:pPr>
            <w:r>
              <w:rPr>
                <w:rFonts w:ascii="Arial" w:eastAsia="Arial" w:hAnsi="Arial" w:cs="Arial"/>
                <w:spacing w:val="1"/>
                <w:sz w:val="18"/>
                <w:szCs w:val="18"/>
              </w:rPr>
              <w:t>2016</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E57FF8" w:rsidRDefault="00FE1FF8" w:rsidP="00907A8C">
            <w:pPr>
              <w:spacing w:before="53"/>
              <w:ind w:left="328"/>
              <w:jc w:val="center"/>
              <w:rPr>
                <w:rFonts w:ascii="Arial" w:eastAsia="Arial" w:hAnsi="Arial" w:cs="Arial"/>
                <w:sz w:val="18"/>
                <w:szCs w:val="18"/>
                <w:lang w:val="el-GR"/>
              </w:rPr>
            </w:pPr>
            <w:r>
              <w:rPr>
                <w:rFonts w:ascii="Arial" w:eastAsia="Arial" w:hAnsi="Arial" w:cs="Arial"/>
                <w:sz w:val="18"/>
                <w:szCs w:val="18"/>
                <w:lang w:val="el-GR"/>
              </w:rPr>
              <w:t>12</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3"/>
              <w:rPr>
                <w:rFonts w:ascii="Arial" w:eastAsia="Arial" w:hAnsi="Arial" w:cs="Arial"/>
                <w:sz w:val="18"/>
                <w:szCs w:val="18"/>
              </w:rPr>
            </w:pPr>
            <w:r>
              <w:rPr>
                <w:rFonts w:ascii="Arial" w:eastAsia="Arial" w:hAnsi="Arial" w:cs="Arial"/>
                <w:sz w:val="18"/>
                <w:szCs w:val="18"/>
              </w:rPr>
              <w:t>KHH</w:t>
            </w:r>
            <w:r>
              <w:rPr>
                <w:rFonts w:ascii="Arial" w:eastAsia="Arial" w:hAnsi="Arial" w:cs="Arial"/>
                <w:spacing w:val="-3"/>
                <w:sz w:val="18"/>
                <w:szCs w:val="18"/>
              </w:rPr>
              <w:t xml:space="preserve"> </w:t>
            </w:r>
            <w:r>
              <w:rPr>
                <w:rFonts w:ascii="Arial" w:eastAsia="Arial" w:hAnsi="Arial" w:cs="Arial"/>
                <w:spacing w:val="-2"/>
                <w:sz w:val="18"/>
                <w:szCs w:val="18"/>
              </w:rPr>
              <w:t>62</w:t>
            </w:r>
            <w:r>
              <w:rPr>
                <w:rFonts w:ascii="Arial" w:eastAsia="Arial" w:hAnsi="Arial" w:cs="Arial"/>
                <w:spacing w:val="1"/>
                <w:sz w:val="18"/>
                <w:szCs w:val="18"/>
              </w:rPr>
              <w:t>3</w:t>
            </w:r>
            <w:r>
              <w:rPr>
                <w:rFonts w:ascii="Arial" w:eastAsia="Arial" w:hAnsi="Arial" w:cs="Arial"/>
                <w:sz w:val="18"/>
                <w:szCs w:val="18"/>
              </w:rPr>
              <w:t>5</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w:t>
            </w:r>
            <w:r>
              <w:rPr>
                <w:rFonts w:ascii="Arial" w:eastAsia="Arial" w:hAnsi="Arial" w:cs="Arial"/>
                <w:spacing w:val="-3"/>
                <w:sz w:val="18"/>
                <w:szCs w:val="18"/>
              </w:rPr>
              <w:t>Ρ</w:t>
            </w:r>
            <w:r>
              <w:rPr>
                <w:rFonts w:ascii="Arial" w:eastAsia="Arial" w:hAnsi="Arial" w:cs="Arial"/>
                <w:sz w:val="18"/>
                <w:szCs w:val="18"/>
              </w:rPr>
              <w:t>Ι</w:t>
            </w:r>
            <w:r>
              <w:rPr>
                <w:rFonts w:ascii="Arial" w:eastAsia="Arial" w:hAnsi="Arial" w:cs="Arial"/>
                <w:spacing w:val="-3"/>
                <w:sz w:val="18"/>
                <w:szCs w:val="18"/>
              </w:rPr>
              <w:t>Μ</w:t>
            </w:r>
            <w:r>
              <w:rPr>
                <w:rFonts w:ascii="Arial" w:eastAsia="Arial" w:hAnsi="Arial" w:cs="Arial"/>
                <w:spacing w:val="-4"/>
                <w:sz w:val="18"/>
                <w:szCs w:val="18"/>
              </w:rPr>
              <w:t>Μ</w:t>
            </w:r>
            <w:r>
              <w:rPr>
                <w:rFonts w:ascii="Arial" w:eastAsia="Arial" w:hAnsi="Arial" w:cs="Arial"/>
                <w:sz w:val="18"/>
                <w:szCs w:val="18"/>
              </w:rPr>
              <w:t>Α</w:t>
            </w:r>
            <w:r>
              <w:rPr>
                <w:rFonts w:ascii="Arial" w:eastAsia="Arial" w:hAnsi="Arial" w:cs="Arial"/>
                <w:spacing w:val="-2"/>
                <w:sz w:val="18"/>
                <w:szCs w:val="18"/>
              </w:rPr>
              <w:t>Τ</w:t>
            </w:r>
            <w:r>
              <w:rPr>
                <w:rFonts w:ascii="Arial" w:eastAsia="Arial" w:hAnsi="Arial" w:cs="Arial"/>
                <w:spacing w:val="-1"/>
                <w:sz w:val="18"/>
                <w:szCs w:val="18"/>
              </w:rPr>
              <w:t>Ο</w:t>
            </w:r>
            <w:r>
              <w:rPr>
                <w:rFonts w:ascii="Arial" w:eastAsia="Arial" w:hAnsi="Arial" w:cs="Arial"/>
                <w:sz w:val="18"/>
                <w:szCs w:val="18"/>
              </w:rPr>
              <w:t>ΦΟ</w:t>
            </w:r>
            <w:r>
              <w:rPr>
                <w:rFonts w:ascii="Arial" w:eastAsia="Arial" w:hAnsi="Arial" w:cs="Arial"/>
                <w:spacing w:val="-1"/>
                <w:sz w:val="18"/>
                <w:szCs w:val="18"/>
              </w:rPr>
              <w:t>Ρ</w:t>
            </w:r>
            <w:r>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NI</w:t>
            </w:r>
            <w:r>
              <w:rPr>
                <w:rFonts w:ascii="Arial" w:eastAsia="Arial" w:hAnsi="Arial" w:cs="Arial"/>
                <w:spacing w:val="-3"/>
                <w:sz w:val="18"/>
                <w:szCs w:val="18"/>
              </w:rPr>
              <w:t>S</w:t>
            </w:r>
            <w:r>
              <w:rPr>
                <w:rFonts w:ascii="Arial" w:eastAsia="Arial" w:hAnsi="Arial" w:cs="Arial"/>
                <w:sz w:val="18"/>
                <w:szCs w:val="18"/>
              </w:rPr>
              <w:t>SAN</w:t>
            </w:r>
          </w:p>
        </w:tc>
        <w:tc>
          <w:tcPr>
            <w:tcW w:w="87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299" w:right="300"/>
              <w:jc w:val="center"/>
              <w:rPr>
                <w:rFonts w:ascii="Arial" w:eastAsia="Arial" w:hAnsi="Arial" w:cs="Arial"/>
                <w:sz w:val="18"/>
                <w:szCs w:val="18"/>
              </w:rPr>
            </w:pPr>
            <w:r>
              <w:rPr>
                <w:rFonts w:ascii="Arial" w:eastAsia="Arial" w:hAnsi="Arial" w:cs="Arial"/>
                <w:spacing w:val="1"/>
                <w:sz w:val="18"/>
                <w:szCs w:val="18"/>
              </w:rPr>
              <w:t>18</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623" w:right="628"/>
              <w:jc w:val="center"/>
              <w:rPr>
                <w:rFonts w:ascii="Arial" w:eastAsia="Arial" w:hAnsi="Arial" w:cs="Arial"/>
                <w:sz w:val="18"/>
                <w:szCs w:val="18"/>
              </w:rPr>
            </w:pPr>
            <w:r>
              <w:rPr>
                <w:rFonts w:ascii="Arial" w:eastAsia="Arial" w:hAnsi="Arial" w:cs="Arial"/>
                <w:spacing w:val="1"/>
                <w:sz w:val="18"/>
                <w:szCs w:val="18"/>
              </w:rPr>
              <w:t>2016</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328"/>
              <w:jc w:val="center"/>
              <w:rPr>
                <w:rFonts w:ascii="Arial" w:eastAsia="Arial" w:hAnsi="Arial" w:cs="Arial"/>
                <w:sz w:val="18"/>
                <w:szCs w:val="18"/>
                <w:lang w:val="el-GR"/>
              </w:rPr>
            </w:pPr>
            <w:r>
              <w:rPr>
                <w:rFonts w:ascii="Arial" w:eastAsia="Arial" w:hAnsi="Arial" w:cs="Arial"/>
                <w:sz w:val="18"/>
                <w:szCs w:val="18"/>
                <w:lang w:val="el-GR"/>
              </w:rPr>
              <w:t>13</w:t>
            </w:r>
          </w:p>
        </w:tc>
        <w:tc>
          <w:tcPr>
            <w:tcW w:w="1860" w:type="dxa"/>
            <w:tcBorders>
              <w:top w:val="single" w:sz="5" w:space="0" w:color="000000"/>
              <w:left w:val="single" w:sz="5" w:space="0" w:color="000000"/>
              <w:bottom w:val="single" w:sz="5" w:space="0" w:color="000000"/>
              <w:right w:val="single" w:sz="5" w:space="0" w:color="000000"/>
            </w:tcBorders>
          </w:tcPr>
          <w:p w:rsidR="00FE1FF8" w:rsidRPr="00DE7EDC" w:rsidRDefault="00FE1FF8" w:rsidP="00907A8C">
            <w:pPr>
              <w:spacing w:before="42"/>
              <w:ind w:left="321"/>
              <w:rPr>
                <w:rFonts w:ascii="Arial" w:eastAsia="Arial" w:hAnsi="Arial" w:cs="Arial"/>
                <w:spacing w:val="-1"/>
                <w:sz w:val="18"/>
                <w:szCs w:val="18"/>
                <w:lang w:val="el-GR"/>
              </w:rPr>
            </w:pPr>
            <w:r w:rsidRPr="00DE7EDC">
              <w:rPr>
                <w:rFonts w:ascii="Arial" w:eastAsia="Arial" w:hAnsi="Arial" w:cs="Arial"/>
                <w:spacing w:val="-1"/>
                <w:sz w:val="18"/>
                <w:szCs w:val="18"/>
                <w:lang w:val="el-GR"/>
              </w:rPr>
              <w:t>ΚΗΗ 7913</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r>
              <w:rPr>
                <w:rFonts w:ascii="Arial" w:eastAsia="Arial" w:hAnsi="Arial" w:cs="Arial"/>
                <w:sz w:val="18"/>
                <w:szCs w:val="18"/>
                <w:lang w:val="el-GR"/>
              </w:rPr>
              <w:t xml:space="preserve">   </w:t>
            </w:r>
            <w:r w:rsidRPr="00963AA5">
              <w:rPr>
                <w:rFonts w:ascii="Arial" w:eastAsia="Arial" w:hAnsi="Arial" w:cs="Arial"/>
                <w:sz w:val="18"/>
                <w:szCs w:val="18"/>
              </w:rPr>
              <w:t>ΑΠ</w:t>
            </w:r>
            <w:r w:rsidRPr="00963AA5">
              <w:rPr>
                <w:rFonts w:ascii="Arial" w:eastAsia="Arial" w:hAnsi="Arial" w:cs="Arial"/>
                <w:spacing w:val="-1"/>
                <w:sz w:val="18"/>
                <w:szCs w:val="18"/>
              </w:rPr>
              <w:t>Ο</w:t>
            </w:r>
            <w:r w:rsidRPr="00963AA5">
              <w:rPr>
                <w:rFonts w:ascii="Arial" w:eastAsia="Arial" w:hAnsi="Arial" w:cs="Arial"/>
                <w:sz w:val="18"/>
                <w:szCs w:val="18"/>
              </w:rPr>
              <w:t>Ρ</w:t>
            </w:r>
            <w:r w:rsidRPr="00963AA5">
              <w:rPr>
                <w:rFonts w:ascii="Arial" w:eastAsia="Arial" w:hAnsi="Arial" w:cs="Arial"/>
                <w:spacing w:val="-3"/>
                <w:sz w:val="18"/>
                <w:szCs w:val="18"/>
              </w:rPr>
              <w:t>Ρ</w:t>
            </w:r>
            <w:r w:rsidRPr="00963AA5">
              <w:rPr>
                <w:rFonts w:ascii="Arial" w:eastAsia="Arial" w:hAnsi="Arial" w:cs="Arial"/>
                <w:sz w:val="18"/>
                <w:szCs w:val="18"/>
              </w:rPr>
              <w:t>Ι</w:t>
            </w:r>
            <w:r w:rsidRPr="00963AA5">
              <w:rPr>
                <w:rFonts w:ascii="Arial" w:eastAsia="Arial" w:hAnsi="Arial" w:cs="Arial"/>
                <w:spacing w:val="-3"/>
                <w:sz w:val="18"/>
                <w:szCs w:val="18"/>
              </w:rPr>
              <w:t>Μ</w:t>
            </w:r>
            <w:r w:rsidRPr="00963AA5">
              <w:rPr>
                <w:rFonts w:ascii="Arial" w:eastAsia="Arial" w:hAnsi="Arial" w:cs="Arial"/>
                <w:spacing w:val="-4"/>
                <w:sz w:val="18"/>
                <w:szCs w:val="18"/>
              </w:rPr>
              <w:t>Μ</w:t>
            </w:r>
            <w:r w:rsidRPr="00963AA5">
              <w:rPr>
                <w:rFonts w:ascii="Arial" w:eastAsia="Arial" w:hAnsi="Arial" w:cs="Arial"/>
                <w:sz w:val="18"/>
                <w:szCs w:val="18"/>
              </w:rPr>
              <w:t>Α</w:t>
            </w:r>
            <w:r w:rsidRPr="00963AA5">
              <w:rPr>
                <w:rFonts w:ascii="Arial" w:eastAsia="Arial" w:hAnsi="Arial" w:cs="Arial"/>
                <w:spacing w:val="-2"/>
                <w:sz w:val="18"/>
                <w:szCs w:val="18"/>
              </w:rPr>
              <w:t>Τ</w:t>
            </w:r>
            <w:r w:rsidRPr="00963AA5">
              <w:rPr>
                <w:rFonts w:ascii="Arial" w:eastAsia="Arial" w:hAnsi="Arial" w:cs="Arial"/>
                <w:spacing w:val="-1"/>
                <w:sz w:val="18"/>
                <w:szCs w:val="18"/>
              </w:rPr>
              <w:t>Ο</w:t>
            </w:r>
            <w:r w:rsidRPr="00963AA5">
              <w:rPr>
                <w:rFonts w:ascii="Arial" w:eastAsia="Arial" w:hAnsi="Arial" w:cs="Arial"/>
                <w:sz w:val="18"/>
                <w:szCs w:val="18"/>
              </w:rPr>
              <w:t>ΦΟ</w:t>
            </w:r>
            <w:r w:rsidRPr="00963AA5">
              <w:rPr>
                <w:rFonts w:ascii="Arial" w:eastAsia="Arial" w:hAnsi="Arial" w:cs="Arial"/>
                <w:spacing w:val="-1"/>
                <w:sz w:val="18"/>
                <w:szCs w:val="18"/>
              </w:rPr>
              <w:t>Ρ</w:t>
            </w:r>
            <w:r w:rsidRPr="00963AA5">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Pr="00E942F3" w:rsidRDefault="00FE1FF8" w:rsidP="00907A8C">
            <w:pPr>
              <w:spacing w:before="42"/>
              <w:ind w:left="321"/>
              <w:rPr>
                <w:rFonts w:ascii="Arial" w:eastAsia="Arial" w:hAnsi="Arial" w:cs="Arial"/>
                <w:spacing w:val="-1"/>
                <w:sz w:val="18"/>
                <w:szCs w:val="18"/>
              </w:rPr>
            </w:pPr>
            <w:r w:rsidRPr="00E942F3">
              <w:rPr>
                <w:rFonts w:ascii="Arial" w:eastAsia="Arial" w:hAnsi="Arial" w:cs="Arial"/>
                <w:spacing w:val="-1"/>
                <w:sz w:val="18"/>
                <w:szCs w:val="18"/>
              </w:rPr>
              <w:t>CARGO</w:t>
            </w:r>
          </w:p>
        </w:tc>
        <w:tc>
          <w:tcPr>
            <w:tcW w:w="879" w:type="dxa"/>
            <w:tcBorders>
              <w:top w:val="single" w:sz="5" w:space="0" w:color="000000"/>
              <w:left w:val="single" w:sz="5" w:space="0" w:color="000000"/>
              <w:bottom w:val="single" w:sz="5" w:space="0" w:color="000000"/>
              <w:right w:val="single" w:sz="5" w:space="0" w:color="000000"/>
            </w:tcBorders>
          </w:tcPr>
          <w:p w:rsidR="00FE1FF8" w:rsidRPr="00BE520A" w:rsidRDefault="00FE1FF8" w:rsidP="00907A8C">
            <w:pPr>
              <w:spacing w:before="53"/>
              <w:ind w:left="301" w:right="297"/>
              <w:jc w:val="center"/>
              <w:rPr>
                <w:rFonts w:ascii="Arial" w:eastAsia="Arial" w:hAnsi="Arial" w:cs="Arial"/>
                <w:spacing w:val="1"/>
                <w:sz w:val="18"/>
                <w:szCs w:val="18"/>
                <w:lang w:val="el-GR"/>
              </w:rPr>
            </w:pPr>
            <w:r>
              <w:rPr>
                <w:rFonts w:ascii="Arial" w:eastAsia="Arial" w:hAnsi="Arial" w:cs="Arial"/>
                <w:spacing w:val="1"/>
                <w:sz w:val="18"/>
                <w:szCs w:val="18"/>
                <w:lang w:val="el-GR"/>
              </w:rPr>
              <w:t>54</w:t>
            </w:r>
          </w:p>
        </w:tc>
        <w:tc>
          <w:tcPr>
            <w:tcW w:w="1733" w:type="dxa"/>
            <w:tcBorders>
              <w:top w:val="single" w:sz="5" w:space="0" w:color="000000"/>
              <w:left w:val="single" w:sz="5" w:space="0" w:color="000000"/>
              <w:bottom w:val="single" w:sz="5" w:space="0" w:color="000000"/>
              <w:right w:val="single" w:sz="5" w:space="0" w:color="000000"/>
            </w:tcBorders>
          </w:tcPr>
          <w:p w:rsidR="00FE1FF8" w:rsidRPr="00BE520A" w:rsidRDefault="00FE1FF8" w:rsidP="00907A8C">
            <w:pPr>
              <w:spacing w:before="42"/>
              <w:ind w:left="584" w:right="586"/>
              <w:jc w:val="center"/>
              <w:rPr>
                <w:rFonts w:ascii="Arial" w:eastAsia="Arial" w:hAnsi="Arial" w:cs="Arial"/>
                <w:sz w:val="18"/>
                <w:szCs w:val="18"/>
                <w:lang w:val="el-GR"/>
              </w:rPr>
            </w:pPr>
            <w:r w:rsidRPr="00BE520A">
              <w:rPr>
                <w:rFonts w:ascii="Arial" w:eastAsia="Arial" w:hAnsi="Arial" w:cs="Arial"/>
                <w:sz w:val="18"/>
                <w:szCs w:val="18"/>
                <w:lang w:val="el-GR"/>
              </w:rPr>
              <w:t>2020</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328"/>
              <w:jc w:val="center"/>
              <w:rPr>
                <w:rFonts w:ascii="Arial" w:eastAsia="Arial" w:hAnsi="Arial" w:cs="Arial"/>
                <w:sz w:val="18"/>
                <w:szCs w:val="18"/>
                <w:lang w:val="el-GR"/>
              </w:rPr>
            </w:pPr>
            <w:r>
              <w:rPr>
                <w:rFonts w:ascii="Arial" w:eastAsia="Arial" w:hAnsi="Arial" w:cs="Arial"/>
                <w:sz w:val="18"/>
                <w:szCs w:val="18"/>
                <w:lang w:val="el-GR"/>
              </w:rPr>
              <w:t>14</w:t>
            </w:r>
          </w:p>
        </w:tc>
        <w:tc>
          <w:tcPr>
            <w:tcW w:w="1860" w:type="dxa"/>
            <w:tcBorders>
              <w:top w:val="single" w:sz="5" w:space="0" w:color="000000"/>
              <w:left w:val="single" w:sz="5" w:space="0" w:color="000000"/>
              <w:bottom w:val="single" w:sz="5" w:space="0" w:color="000000"/>
              <w:right w:val="single" w:sz="5" w:space="0" w:color="000000"/>
            </w:tcBorders>
          </w:tcPr>
          <w:p w:rsidR="00FE1FF8" w:rsidRPr="00DE7EDC" w:rsidRDefault="00FE1FF8" w:rsidP="00907A8C">
            <w:pPr>
              <w:spacing w:before="42"/>
              <w:ind w:left="321"/>
              <w:rPr>
                <w:rFonts w:ascii="Arial" w:eastAsia="Arial" w:hAnsi="Arial" w:cs="Arial"/>
                <w:spacing w:val="-1"/>
                <w:sz w:val="18"/>
                <w:szCs w:val="18"/>
              </w:rPr>
            </w:pPr>
            <w:r w:rsidRPr="00DE7EDC">
              <w:rPr>
                <w:rFonts w:ascii="Arial" w:eastAsia="Arial" w:hAnsi="Arial" w:cs="Arial"/>
                <w:spacing w:val="-1"/>
                <w:sz w:val="18"/>
                <w:szCs w:val="18"/>
              </w:rPr>
              <w:t>KHH 7915</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r>
              <w:rPr>
                <w:rFonts w:ascii="Arial" w:eastAsia="Arial" w:hAnsi="Arial" w:cs="Arial"/>
                <w:sz w:val="18"/>
                <w:szCs w:val="18"/>
                <w:lang w:val="el-GR"/>
              </w:rPr>
              <w:t xml:space="preserve">   </w:t>
            </w:r>
            <w:r w:rsidRPr="00963AA5">
              <w:rPr>
                <w:rFonts w:ascii="Arial" w:eastAsia="Arial" w:hAnsi="Arial" w:cs="Arial"/>
                <w:sz w:val="18"/>
                <w:szCs w:val="18"/>
              </w:rPr>
              <w:t>ΑΠ</w:t>
            </w:r>
            <w:r w:rsidRPr="00963AA5">
              <w:rPr>
                <w:rFonts w:ascii="Arial" w:eastAsia="Arial" w:hAnsi="Arial" w:cs="Arial"/>
                <w:spacing w:val="-1"/>
                <w:sz w:val="18"/>
                <w:szCs w:val="18"/>
              </w:rPr>
              <w:t>Ο</w:t>
            </w:r>
            <w:r w:rsidRPr="00963AA5">
              <w:rPr>
                <w:rFonts w:ascii="Arial" w:eastAsia="Arial" w:hAnsi="Arial" w:cs="Arial"/>
                <w:sz w:val="18"/>
                <w:szCs w:val="18"/>
              </w:rPr>
              <w:t>Ρ</w:t>
            </w:r>
            <w:r w:rsidRPr="00963AA5">
              <w:rPr>
                <w:rFonts w:ascii="Arial" w:eastAsia="Arial" w:hAnsi="Arial" w:cs="Arial"/>
                <w:spacing w:val="-3"/>
                <w:sz w:val="18"/>
                <w:szCs w:val="18"/>
              </w:rPr>
              <w:t>Ρ</w:t>
            </w:r>
            <w:r w:rsidRPr="00963AA5">
              <w:rPr>
                <w:rFonts w:ascii="Arial" w:eastAsia="Arial" w:hAnsi="Arial" w:cs="Arial"/>
                <w:sz w:val="18"/>
                <w:szCs w:val="18"/>
              </w:rPr>
              <w:t>Ι</w:t>
            </w:r>
            <w:r w:rsidRPr="00963AA5">
              <w:rPr>
                <w:rFonts w:ascii="Arial" w:eastAsia="Arial" w:hAnsi="Arial" w:cs="Arial"/>
                <w:spacing w:val="-3"/>
                <w:sz w:val="18"/>
                <w:szCs w:val="18"/>
              </w:rPr>
              <w:t>Μ</w:t>
            </w:r>
            <w:r w:rsidRPr="00963AA5">
              <w:rPr>
                <w:rFonts w:ascii="Arial" w:eastAsia="Arial" w:hAnsi="Arial" w:cs="Arial"/>
                <w:spacing w:val="-4"/>
                <w:sz w:val="18"/>
                <w:szCs w:val="18"/>
              </w:rPr>
              <w:t>Μ</w:t>
            </w:r>
            <w:r w:rsidRPr="00963AA5">
              <w:rPr>
                <w:rFonts w:ascii="Arial" w:eastAsia="Arial" w:hAnsi="Arial" w:cs="Arial"/>
                <w:sz w:val="18"/>
                <w:szCs w:val="18"/>
              </w:rPr>
              <w:t>Α</w:t>
            </w:r>
            <w:r w:rsidRPr="00963AA5">
              <w:rPr>
                <w:rFonts w:ascii="Arial" w:eastAsia="Arial" w:hAnsi="Arial" w:cs="Arial"/>
                <w:spacing w:val="-2"/>
                <w:sz w:val="18"/>
                <w:szCs w:val="18"/>
              </w:rPr>
              <w:t>Τ</w:t>
            </w:r>
            <w:r w:rsidRPr="00963AA5">
              <w:rPr>
                <w:rFonts w:ascii="Arial" w:eastAsia="Arial" w:hAnsi="Arial" w:cs="Arial"/>
                <w:spacing w:val="-1"/>
                <w:sz w:val="18"/>
                <w:szCs w:val="18"/>
              </w:rPr>
              <w:t>Ο</w:t>
            </w:r>
            <w:r w:rsidRPr="00963AA5">
              <w:rPr>
                <w:rFonts w:ascii="Arial" w:eastAsia="Arial" w:hAnsi="Arial" w:cs="Arial"/>
                <w:sz w:val="18"/>
                <w:szCs w:val="18"/>
              </w:rPr>
              <w:t>ΦΟ</w:t>
            </w:r>
            <w:r w:rsidRPr="00963AA5">
              <w:rPr>
                <w:rFonts w:ascii="Arial" w:eastAsia="Arial" w:hAnsi="Arial" w:cs="Arial"/>
                <w:spacing w:val="-1"/>
                <w:sz w:val="18"/>
                <w:szCs w:val="18"/>
              </w:rPr>
              <w:t>Ρ</w:t>
            </w:r>
            <w:r w:rsidRPr="00963AA5">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Pr="00E942F3" w:rsidRDefault="00FE1FF8" w:rsidP="00907A8C">
            <w:pPr>
              <w:spacing w:before="42"/>
              <w:ind w:left="321"/>
              <w:rPr>
                <w:rFonts w:ascii="Arial" w:eastAsia="Arial" w:hAnsi="Arial" w:cs="Arial"/>
                <w:spacing w:val="-1"/>
                <w:sz w:val="18"/>
                <w:szCs w:val="18"/>
              </w:rPr>
            </w:pPr>
            <w:r w:rsidRPr="00E942F3">
              <w:rPr>
                <w:rFonts w:ascii="Arial" w:eastAsia="Arial" w:hAnsi="Arial" w:cs="Arial"/>
                <w:spacing w:val="-1"/>
                <w:sz w:val="18"/>
                <w:szCs w:val="18"/>
              </w:rPr>
              <w:t>FORD TRUKS</w:t>
            </w:r>
          </w:p>
        </w:tc>
        <w:tc>
          <w:tcPr>
            <w:tcW w:w="879" w:type="dxa"/>
            <w:tcBorders>
              <w:top w:val="single" w:sz="5" w:space="0" w:color="000000"/>
              <w:left w:val="single" w:sz="5" w:space="0" w:color="000000"/>
              <w:bottom w:val="single" w:sz="5" w:space="0" w:color="000000"/>
              <w:right w:val="single" w:sz="5" w:space="0" w:color="000000"/>
            </w:tcBorders>
          </w:tcPr>
          <w:p w:rsidR="00FE1FF8" w:rsidRPr="00BE520A" w:rsidRDefault="00FE1FF8" w:rsidP="00907A8C">
            <w:pPr>
              <w:spacing w:before="53"/>
              <w:ind w:left="301" w:right="297"/>
              <w:jc w:val="center"/>
              <w:rPr>
                <w:rFonts w:ascii="Arial" w:eastAsia="Arial" w:hAnsi="Arial" w:cs="Arial"/>
                <w:spacing w:val="1"/>
                <w:sz w:val="18"/>
                <w:szCs w:val="18"/>
                <w:lang w:val="el-GR"/>
              </w:rPr>
            </w:pPr>
            <w:r>
              <w:rPr>
                <w:rFonts w:ascii="Arial" w:eastAsia="Arial" w:hAnsi="Arial" w:cs="Arial"/>
                <w:spacing w:val="1"/>
                <w:sz w:val="18"/>
                <w:szCs w:val="18"/>
                <w:lang w:val="el-GR"/>
              </w:rPr>
              <w:t>54</w:t>
            </w:r>
          </w:p>
        </w:tc>
        <w:tc>
          <w:tcPr>
            <w:tcW w:w="1733" w:type="dxa"/>
            <w:tcBorders>
              <w:top w:val="single" w:sz="5" w:space="0" w:color="000000"/>
              <w:left w:val="single" w:sz="5" w:space="0" w:color="000000"/>
              <w:bottom w:val="single" w:sz="5" w:space="0" w:color="000000"/>
              <w:right w:val="single" w:sz="5" w:space="0" w:color="000000"/>
            </w:tcBorders>
          </w:tcPr>
          <w:p w:rsidR="00FE1FF8" w:rsidRPr="00BE520A" w:rsidRDefault="00FE1FF8" w:rsidP="00907A8C">
            <w:pPr>
              <w:spacing w:before="42"/>
              <w:ind w:left="584" w:right="586"/>
              <w:jc w:val="center"/>
              <w:rPr>
                <w:rFonts w:ascii="Arial" w:eastAsia="Arial" w:hAnsi="Arial" w:cs="Arial"/>
                <w:sz w:val="18"/>
                <w:szCs w:val="18"/>
                <w:lang w:val="el-GR"/>
              </w:rPr>
            </w:pPr>
            <w:r w:rsidRPr="00BE520A">
              <w:rPr>
                <w:rFonts w:ascii="Arial" w:eastAsia="Arial" w:hAnsi="Arial" w:cs="Arial"/>
                <w:sz w:val="18"/>
                <w:szCs w:val="18"/>
                <w:lang w:val="el-GR"/>
              </w:rPr>
              <w:t>2020</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328"/>
              <w:jc w:val="center"/>
              <w:rPr>
                <w:rFonts w:ascii="Arial" w:eastAsia="Arial" w:hAnsi="Arial" w:cs="Arial"/>
                <w:sz w:val="18"/>
                <w:szCs w:val="18"/>
                <w:lang w:val="el-GR"/>
              </w:rPr>
            </w:pPr>
            <w:r>
              <w:rPr>
                <w:rFonts w:ascii="Arial" w:eastAsia="Arial" w:hAnsi="Arial" w:cs="Arial"/>
                <w:sz w:val="18"/>
                <w:szCs w:val="18"/>
                <w:lang w:val="el-GR"/>
              </w:rPr>
              <w:t>15</w:t>
            </w:r>
          </w:p>
        </w:tc>
        <w:tc>
          <w:tcPr>
            <w:tcW w:w="1860" w:type="dxa"/>
            <w:tcBorders>
              <w:top w:val="single" w:sz="5" w:space="0" w:color="000000"/>
              <w:left w:val="single" w:sz="5" w:space="0" w:color="000000"/>
              <w:bottom w:val="single" w:sz="5" w:space="0" w:color="000000"/>
              <w:right w:val="single" w:sz="5" w:space="0" w:color="000000"/>
            </w:tcBorders>
          </w:tcPr>
          <w:p w:rsidR="00FE1FF8" w:rsidRPr="00DE7EDC" w:rsidRDefault="00FE1FF8" w:rsidP="00907A8C">
            <w:pPr>
              <w:spacing w:before="42"/>
              <w:ind w:left="321"/>
              <w:rPr>
                <w:rFonts w:ascii="Arial" w:eastAsia="Arial" w:hAnsi="Arial" w:cs="Arial"/>
                <w:spacing w:val="-1"/>
                <w:sz w:val="18"/>
                <w:szCs w:val="18"/>
              </w:rPr>
            </w:pPr>
            <w:r w:rsidRPr="00DE7EDC">
              <w:rPr>
                <w:rFonts w:ascii="Arial" w:eastAsia="Arial" w:hAnsi="Arial" w:cs="Arial"/>
                <w:spacing w:val="-1"/>
                <w:sz w:val="18"/>
                <w:szCs w:val="18"/>
              </w:rPr>
              <w:t>KHH 7916</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r>
              <w:rPr>
                <w:rFonts w:ascii="Arial" w:eastAsia="Arial" w:hAnsi="Arial" w:cs="Arial"/>
                <w:sz w:val="18"/>
                <w:szCs w:val="18"/>
                <w:lang w:val="el-GR"/>
              </w:rPr>
              <w:t xml:space="preserve">   </w:t>
            </w:r>
            <w:r w:rsidRPr="00963AA5">
              <w:rPr>
                <w:rFonts w:ascii="Arial" w:eastAsia="Arial" w:hAnsi="Arial" w:cs="Arial"/>
                <w:sz w:val="18"/>
                <w:szCs w:val="18"/>
              </w:rPr>
              <w:t>ΑΠ</w:t>
            </w:r>
            <w:r w:rsidRPr="00963AA5">
              <w:rPr>
                <w:rFonts w:ascii="Arial" w:eastAsia="Arial" w:hAnsi="Arial" w:cs="Arial"/>
                <w:spacing w:val="-1"/>
                <w:sz w:val="18"/>
                <w:szCs w:val="18"/>
              </w:rPr>
              <w:t>Ο</w:t>
            </w:r>
            <w:r w:rsidRPr="00963AA5">
              <w:rPr>
                <w:rFonts w:ascii="Arial" w:eastAsia="Arial" w:hAnsi="Arial" w:cs="Arial"/>
                <w:sz w:val="18"/>
                <w:szCs w:val="18"/>
              </w:rPr>
              <w:t>Ρ</w:t>
            </w:r>
            <w:r w:rsidRPr="00963AA5">
              <w:rPr>
                <w:rFonts w:ascii="Arial" w:eastAsia="Arial" w:hAnsi="Arial" w:cs="Arial"/>
                <w:spacing w:val="-3"/>
                <w:sz w:val="18"/>
                <w:szCs w:val="18"/>
              </w:rPr>
              <w:t>Ρ</w:t>
            </w:r>
            <w:r w:rsidRPr="00963AA5">
              <w:rPr>
                <w:rFonts w:ascii="Arial" w:eastAsia="Arial" w:hAnsi="Arial" w:cs="Arial"/>
                <w:sz w:val="18"/>
                <w:szCs w:val="18"/>
              </w:rPr>
              <w:t>Ι</w:t>
            </w:r>
            <w:r w:rsidRPr="00963AA5">
              <w:rPr>
                <w:rFonts w:ascii="Arial" w:eastAsia="Arial" w:hAnsi="Arial" w:cs="Arial"/>
                <w:spacing w:val="-3"/>
                <w:sz w:val="18"/>
                <w:szCs w:val="18"/>
              </w:rPr>
              <w:t>Μ</w:t>
            </w:r>
            <w:r w:rsidRPr="00963AA5">
              <w:rPr>
                <w:rFonts w:ascii="Arial" w:eastAsia="Arial" w:hAnsi="Arial" w:cs="Arial"/>
                <w:spacing w:val="-4"/>
                <w:sz w:val="18"/>
                <w:szCs w:val="18"/>
              </w:rPr>
              <w:t>Μ</w:t>
            </w:r>
            <w:r w:rsidRPr="00963AA5">
              <w:rPr>
                <w:rFonts w:ascii="Arial" w:eastAsia="Arial" w:hAnsi="Arial" w:cs="Arial"/>
                <w:sz w:val="18"/>
                <w:szCs w:val="18"/>
              </w:rPr>
              <w:t>Α</w:t>
            </w:r>
            <w:r w:rsidRPr="00963AA5">
              <w:rPr>
                <w:rFonts w:ascii="Arial" w:eastAsia="Arial" w:hAnsi="Arial" w:cs="Arial"/>
                <w:spacing w:val="-2"/>
                <w:sz w:val="18"/>
                <w:szCs w:val="18"/>
              </w:rPr>
              <w:t>Τ</w:t>
            </w:r>
            <w:r w:rsidRPr="00963AA5">
              <w:rPr>
                <w:rFonts w:ascii="Arial" w:eastAsia="Arial" w:hAnsi="Arial" w:cs="Arial"/>
                <w:spacing w:val="-1"/>
                <w:sz w:val="18"/>
                <w:szCs w:val="18"/>
              </w:rPr>
              <w:t>Ο</w:t>
            </w:r>
            <w:r w:rsidRPr="00963AA5">
              <w:rPr>
                <w:rFonts w:ascii="Arial" w:eastAsia="Arial" w:hAnsi="Arial" w:cs="Arial"/>
                <w:sz w:val="18"/>
                <w:szCs w:val="18"/>
              </w:rPr>
              <w:t>ΦΟ</w:t>
            </w:r>
            <w:r w:rsidRPr="00963AA5">
              <w:rPr>
                <w:rFonts w:ascii="Arial" w:eastAsia="Arial" w:hAnsi="Arial" w:cs="Arial"/>
                <w:spacing w:val="-1"/>
                <w:sz w:val="18"/>
                <w:szCs w:val="18"/>
              </w:rPr>
              <w:t>Ρ</w:t>
            </w:r>
            <w:r w:rsidRPr="00963AA5">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Pr="00E942F3" w:rsidRDefault="00FE1FF8" w:rsidP="00907A8C">
            <w:pPr>
              <w:spacing w:before="42"/>
              <w:ind w:left="321"/>
              <w:rPr>
                <w:rFonts w:ascii="Arial" w:eastAsia="Arial" w:hAnsi="Arial" w:cs="Arial"/>
                <w:spacing w:val="-1"/>
                <w:sz w:val="18"/>
                <w:szCs w:val="18"/>
              </w:rPr>
            </w:pPr>
            <w:r w:rsidRPr="00E942F3">
              <w:rPr>
                <w:rFonts w:ascii="Arial" w:eastAsia="Arial" w:hAnsi="Arial" w:cs="Arial"/>
                <w:spacing w:val="-1"/>
                <w:sz w:val="18"/>
                <w:szCs w:val="18"/>
              </w:rPr>
              <w:t>FORD TRUKS</w:t>
            </w:r>
          </w:p>
        </w:tc>
        <w:tc>
          <w:tcPr>
            <w:tcW w:w="879" w:type="dxa"/>
            <w:tcBorders>
              <w:top w:val="single" w:sz="5" w:space="0" w:color="000000"/>
              <w:left w:val="single" w:sz="5" w:space="0" w:color="000000"/>
              <w:bottom w:val="single" w:sz="5" w:space="0" w:color="000000"/>
              <w:right w:val="single" w:sz="5" w:space="0" w:color="000000"/>
            </w:tcBorders>
          </w:tcPr>
          <w:p w:rsidR="00FE1FF8" w:rsidRPr="00BE520A" w:rsidRDefault="00FE1FF8" w:rsidP="00907A8C">
            <w:pPr>
              <w:spacing w:before="53"/>
              <w:ind w:left="301" w:right="297"/>
              <w:jc w:val="center"/>
              <w:rPr>
                <w:rFonts w:ascii="Arial" w:eastAsia="Arial" w:hAnsi="Arial" w:cs="Arial"/>
                <w:spacing w:val="1"/>
                <w:sz w:val="18"/>
                <w:szCs w:val="18"/>
                <w:lang w:val="el-GR"/>
              </w:rPr>
            </w:pPr>
            <w:r>
              <w:rPr>
                <w:rFonts w:ascii="Arial" w:eastAsia="Arial" w:hAnsi="Arial" w:cs="Arial"/>
                <w:spacing w:val="1"/>
                <w:sz w:val="18"/>
                <w:szCs w:val="18"/>
                <w:lang w:val="el-GR"/>
              </w:rPr>
              <w:t>54</w:t>
            </w:r>
          </w:p>
        </w:tc>
        <w:tc>
          <w:tcPr>
            <w:tcW w:w="1733" w:type="dxa"/>
            <w:tcBorders>
              <w:top w:val="single" w:sz="5" w:space="0" w:color="000000"/>
              <w:left w:val="single" w:sz="5" w:space="0" w:color="000000"/>
              <w:bottom w:val="single" w:sz="5" w:space="0" w:color="000000"/>
              <w:right w:val="single" w:sz="5" w:space="0" w:color="000000"/>
            </w:tcBorders>
          </w:tcPr>
          <w:p w:rsidR="00FE1FF8" w:rsidRPr="00BE520A" w:rsidRDefault="00FE1FF8" w:rsidP="00907A8C">
            <w:pPr>
              <w:spacing w:before="42"/>
              <w:ind w:left="584" w:right="586"/>
              <w:jc w:val="center"/>
              <w:rPr>
                <w:rFonts w:ascii="Arial" w:eastAsia="Arial" w:hAnsi="Arial" w:cs="Arial"/>
                <w:sz w:val="18"/>
                <w:szCs w:val="18"/>
                <w:lang w:val="el-GR"/>
              </w:rPr>
            </w:pPr>
            <w:r w:rsidRPr="00BE520A">
              <w:rPr>
                <w:rFonts w:ascii="Arial" w:eastAsia="Arial" w:hAnsi="Arial" w:cs="Arial"/>
                <w:sz w:val="18"/>
                <w:szCs w:val="18"/>
                <w:lang w:val="el-GR"/>
              </w:rPr>
              <w:t>2020</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r w:rsidR="00FE1FF8" w:rsidTr="00907A8C">
        <w:trPr>
          <w:trHeight w:hRule="exact" w:val="534"/>
        </w:trPr>
        <w:tc>
          <w:tcPr>
            <w:tcW w:w="6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ind w:left="328"/>
              <w:jc w:val="center"/>
              <w:rPr>
                <w:rFonts w:ascii="Arial" w:eastAsia="Arial" w:hAnsi="Arial" w:cs="Arial"/>
                <w:sz w:val="18"/>
                <w:szCs w:val="18"/>
                <w:lang w:val="el-GR"/>
              </w:rPr>
            </w:pPr>
            <w:r>
              <w:rPr>
                <w:rFonts w:ascii="Arial" w:eastAsia="Arial" w:hAnsi="Arial" w:cs="Arial"/>
                <w:sz w:val="18"/>
                <w:szCs w:val="18"/>
                <w:lang w:val="el-GR"/>
              </w:rPr>
              <w:lastRenderedPageBreak/>
              <w:t>16</w:t>
            </w:r>
          </w:p>
        </w:tc>
        <w:tc>
          <w:tcPr>
            <w:tcW w:w="1860" w:type="dxa"/>
            <w:tcBorders>
              <w:top w:val="single" w:sz="5" w:space="0" w:color="000000"/>
              <w:left w:val="single" w:sz="5" w:space="0" w:color="000000"/>
              <w:bottom w:val="single" w:sz="5" w:space="0" w:color="000000"/>
              <w:right w:val="single" w:sz="5" w:space="0" w:color="000000"/>
            </w:tcBorders>
          </w:tcPr>
          <w:p w:rsidR="00FE1FF8" w:rsidRPr="00DE7EDC" w:rsidRDefault="00FE1FF8" w:rsidP="00907A8C">
            <w:pPr>
              <w:spacing w:before="42"/>
              <w:ind w:left="321"/>
              <w:rPr>
                <w:rFonts w:ascii="Arial" w:eastAsia="Arial" w:hAnsi="Arial" w:cs="Arial"/>
                <w:spacing w:val="-1"/>
                <w:sz w:val="18"/>
                <w:szCs w:val="18"/>
              </w:rPr>
            </w:pPr>
            <w:r w:rsidRPr="00DE7EDC">
              <w:rPr>
                <w:rFonts w:ascii="Arial" w:eastAsia="Arial" w:hAnsi="Arial" w:cs="Arial"/>
                <w:spacing w:val="-1"/>
                <w:sz w:val="18"/>
                <w:szCs w:val="18"/>
              </w:rPr>
              <w:t>KHH 9150</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3"/>
              <w:rPr>
                <w:rFonts w:ascii="Arial" w:eastAsia="Arial" w:hAnsi="Arial" w:cs="Arial"/>
                <w:sz w:val="18"/>
                <w:szCs w:val="18"/>
              </w:rPr>
            </w:pPr>
            <w:r>
              <w:rPr>
                <w:rFonts w:ascii="Arial" w:eastAsia="Arial" w:hAnsi="Arial" w:cs="Arial"/>
                <w:spacing w:val="-1"/>
                <w:sz w:val="18"/>
                <w:szCs w:val="18"/>
                <w:lang w:val="el-GR"/>
              </w:rPr>
              <w:t xml:space="preserve">  </w:t>
            </w:r>
            <w:r w:rsidRPr="00DE7EDC">
              <w:rPr>
                <w:rFonts w:ascii="Arial" w:eastAsia="Arial" w:hAnsi="Arial" w:cs="Arial"/>
                <w:spacing w:val="-1"/>
                <w:sz w:val="18"/>
                <w:szCs w:val="18"/>
              </w:rPr>
              <w:t>E</w:t>
            </w:r>
            <w:r w:rsidRPr="00DE7EDC">
              <w:rPr>
                <w:rFonts w:ascii="Arial" w:eastAsia="Arial" w:hAnsi="Arial" w:cs="Arial"/>
                <w:spacing w:val="-1"/>
                <w:sz w:val="18"/>
                <w:szCs w:val="18"/>
                <w:lang w:val="el-GR"/>
              </w:rPr>
              <w:t>ΛΚΥΣΤΗΡΑΣ-ΕΠΙΚΑΘΗΜΕΝΟ</w:t>
            </w:r>
          </w:p>
        </w:tc>
        <w:tc>
          <w:tcPr>
            <w:tcW w:w="1841" w:type="dxa"/>
            <w:tcBorders>
              <w:top w:val="single" w:sz="5" w:space="0" w:color="000000"/>
              <w:left w:val="single" w:sz="5" w:space="0" w:color="000000"/>
              <w:bottom w:val="single" w:sz="5" w:space="0" w:color="000000"/>
              <w:right w:val="single" w:sz="5" w:space="0" w:color="000000"/>
            </w:tcBorders>
          </w:tcPr>
          <w:p w:rsidR="00FE1FF8" w:rsidRPr="00E942F3" w:rsidRDefault="00FE1FF8" w:rsidP="00907A8C">
            <w:pPr>
              <w:spacing w:before="42"/>
              <w:ind w:left="321"/>
              <w:rPr>
                <w:rFonts w:ascii="Arial" w:eastAsia="Arial" w:hAnsi="Arial" w:cs="Arial"/>
                <w:spacing w:val="-1"/>
                <w:sz w:val="18"/>
                <w:szCs w:val="18"/>
              </w:rPr>
            </w:pPr>
            <w:r w:rsidRPr="00E942F3">
              <w:rPr>
                <w:rFonts w:ascii="Arial" w:eastAsia="Arial" w:hAnsi="Arial" w:cs="Arial"/>
                <w:spacing w:val="-1"/>
                <w:sz w:val="18"/>
                <w:szCs w:val="18"/>
              </w:rPr>
              <w:t>ARCTOS</w:t>
            </w:r>
          </w:p>
        </w:tc>
        <w:tc>
          <w:tcPr>
            <w:tcW w:w="879" w:type="dxa"/>
            <w:tcBorders>
              <w:top w:val="single" w:sz="5" w:space="0" w:color="000000"/>
              <w:left w:val="single" w:sz="5" w:space="0" w:color="000000"/>
              <w:bottom w:val="single" w:sz="5" w:space="0" w:color="000000"/>
              <w:right w:val="single" w:sz="5" w:space="0" w:color="000000"/>
            </w:tcBorders>
          </w:tcPr>
          <w:p w:rsidR="00FE1FF8" w:rsidRPr="00BE520A" w:rsidRDefault="00FE1FF8" w:rsidP="00907A8C">
            <w:pPr>
              <w:spacing w:before="53"/>
              <w:ind w:left="301" w:right="297"/>
              <w:jc w:val="center"/>
              <w:rPr>
                <w:rFonts w:ascii="Arial" w:eastAsia="Arial" w:hAnsi="Arial" w:cs="Arial"/>
                <w:spacing w:val="1"/>
                <w:sz w:val="18"/>
                <w:szCs w:val="18"/>
                <w:lang w:val="el-GR"/>
              </w:rPr>
            </w:pPr>
            <w:r>
              <w:rPr>
                <w:rFonts w:ascii="Arial" w:eastAsia="Arial" w:hAnsi="Arial" w:cs="Arial"/>
                <w:spacing w:val="1"/>
                <w:sz w:val="18"/>
                <w:szCs w:val="18"/>
                <w:lang w:val="el-GR"/>
              </w:rPr>
              <w:t>54</w:t>
            </w:r>
          </w:p>
        </w:tc>
        <w:tc>
          <w:tcPr>
            <w:tcW w:w="1733" w:type="dxa"/>
            <w:tcBorders>
              <w:top w:val="single" w:sz="5" w:space="0" w:color="000000"/>
              <w:left w:val="single" w:sz="5" w:space="0" w:color="000000"/>
              <w:bottom w:val="single" w:sz="5" w:space="0" w:color="000000"/>
              <w:right w:val="single" w:sz="5" w:space="0" w:color="000000"/>
            </w:tcBorders>
          </w:tcPr>
          <w:p w:rsidR="00FE1FF8" w:rsidRPr="00BE520A" w:rsidRDefault="00FE1FF8" w:rsidP="00907A8C">
            <w:pPr>
              <w:spacing w:before="42"/>
              <w:ind w:left="584" w:right="586"/>
              <w:jc w:val="center"/>
              <w:rPr>
                <w:rFonts w:ascii="Arial" w:eastAsia="Arial" w:hAnsi="Arial" w:cs="Arial"/>
                <w:sz w:val="18"/>
                <w:szCs w:val="18"/>
                <w:lang w:val="el-GR"/>
              </w:rPr>
            </w:pPr>
            <w:r w:rsidRPr="00BE520A">
              <w:rPr>
                <w:rFonts w:ascii="Arial" w:eastAsia="Arial" w:hAnsi="Arial" w:cs="Arial"/>
                <w:sz w:val="18"/>
                <w:szCs w:val="18"/>
                <w:lang w:val="el-GR"/>
              </w:rPr>
              <w:t>2020</w:t>
            </w:r>
          </w:p>
        </w:tc>
        <w:tc>
          <w:tcPr>
            <w:tcW w:w="1248"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Default="00FE1FF8" w:rsidP="00907A8C"/>
        </w:tc>
      </w:tr>
    </w:tbl>
    <w:p w:rsidR="00FE1FF8" w:rsidRDefault="00FE1FF8" w:rsidP="00FE1FF8"/>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p w:rsidR="00FE1FF8" w:rsidRDefault="00FE1FF8" w:rsidP="00FE1FF8">
      <w:pPr>
        <w:spacing w:before="3" w:line="80" w:lineRule="exact"/>
        <w:rPr>
          <w:sz w:val="9"/>
          <w:szCs w:val="9"/>
          <w:lang w:val="el-GR"/>
        </w:rPr>
      </w:pPr>
    </w:p>
    <w:tbl>
      <w:tblPr>
        <w:tblW w:w="15764" w:type="dxa"/>
        <w:tblInd w:w="94" w:type="dxa"/>
        <w:tblLayout w:type="fixed"/>
        <w:tblCellMar>
          <w:left w:w="0" w:type="dxa"/>
          <w:right w:w="0" w:type="dxa"/>
        </w:tblCellMar>
        <w:tblLook w:val="01E0"/>
      </w:tblPr>
      <w:tblGrid>
        <w:gridCol w:w="641"/>
        <w:gridCol w:w="1860"/>
        <w:gridCol w:w="3140"/>
        <w:gridCol w:w="1841"/>
        <w:gridCol w:w="1069"/>
        <w:gridCol w:w="1733"/>
        <w:gridCol w:w="1248"/>
        <w:gridCol w:w="1702"/>
        <w:gridCol w:w="2530"/>
      </w:tblGrid>
      <w:tr w:rsidR="00FE1FF8" w:rsidRPr="00FF5E50" w:rsidTr="00907A8C">
        <w:trPr>
          <w:trHeight w:hRule="exact" w:val="322"/>
        </w:trPr>
        <w:tc>
          <w:tcPr>
            <w:tcW w:w="641" w:type="dxa"/>
            <w:tcBorders>
              <w:top w:val="single" w:sz="4" w:space="0" w:color="auto"/>
              <w:left w:val="single" w:sz="4" w:space="0" w:color="auto"/>
              <w:bottom w:val="single" w:sz="4" w:space="0" w:color="auto"/>
              <w:right w:val="single" w:sz="4" w:space="0" w:color="auto"/>
            </w:tcBorders>
          </w:tcPr>
          <w:p w:rsidR="00FE1FF8" w:rsidRDefault="00FE1FF8" w:rsidP="00907A8C">
            <w:pPr>
              <w:spacing w:before="54"/>
              <w:ind w:left="360"/>
              <w:rPr>
                <w:rFonts w:ascii="Arial" w:eastAsia="Arial" w:hAnsi="Arial" w:cs="Arial"/>
                <w:sz w:val="18"/>
                <w:szCs w:val="18"/>
                <w:lang w:val="el-GR"/>
              </w:rPr>
            </w:pPr>
            <w:r>
              <w:rPr>
                <w:rFonts w:ascii="Arial" w:eastAsia="Arial" w:hAnsi="Arial" w:cs="Arial"/>
                <w:sz w:val="18"/>
                <w:szCs w:val="18"/>
                <w:lang w:val="el-GR"/>
              </w:rPr>
              <w:t>17</w:t>
            </w:r>
          </w:p>
        </w:tc>
        <w:tc>
          <w:tcPr>
            <w:tcW w:w="1860" w:type="dxa"/>
            <w:tcBorders>
              <w:top w:val="single" w:sz="4" w:space="0" w:color="auto"/>
              <w:left w:val="single" w:sz="4" w:space="0" w:color="auto"/>
              <w:bottom w:val="single" w:sz="4" w:space="0" w:color="auto"/>
              <w:right w:val="single" w:sz="4" w:space="0" w:color="auto"/>
            </w:tcBorders>
          </w:tcPr>
          <w:p w:rsidR="00FE1FF8" w:rsidRDefault="00FE1FF8" w:rsidP="00907A8C">
            <w:pPr>
              <w:spacing w:before="53"/>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1"/>
                <w:sz w:val="18"/>
                <w:szCs w:val="18"/>
              </w:rPr>
              <w:t>Ο</w:t>
            </w:r>
            <w:r>
              <w:rPr>
                <w:rFonts w:ascii="Arial" w:eastAsia="Arial" w:hAnsi="Arial" w:cs="Arial"/>
                <w:sz w:val="18"/>
                <w:szCs w:val="18"/>
              </w:rPr>
              <w:t>-</w:t>
            </w:r>
            <w:r>
              <w:rPr>
                <w:rFonts w:ascii="Arial" w:eastAsia="Arial" w:hAnsi="Arial" w:cs="Arial"/>
                <w:spacing w:val="1"/>
                <w:sz w:val="18"/>
                <w:szCs w:val="18"/>
              </w:rPr>
              <w:t>4459</w:t>
            </w:r>
          </w:p>
        </w:tc>
        <w:tc>
          <w:tcPr>
            <w:tcW w:w="3140" w:type="dxa"/>
            <w:tcBorders>
              <w:top w:val="single" w:sz="4" w:space="0" w:color="auto"/>
              <w:left w:val="single" w:sz="4" w:space="0" w:color="auto"/>
              <w:bottom w:val="single" w:sz="4" w:space="0" w:color="auto"/>
              <w:right w:val="single" w:sz="4" w:space="0" w:color="auto"/>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ΦΟ</w:t>
            </w:r>
            <w:r>
              <w:rPr>
                <w:rFonts w:ascii="Arial" w:eastAsia="Arial" w:hAnsi="Arial" w:cs="Arial"/>
                <w:spacing w:val="-1"/>
                <w:sz w:val="18"/>
                <w:szCs w:val="18"/>
              </w:rPr>
              <w:t>Ρ</w:t>
            </w:r>
            <w:r>
              <w:rPr>
                <w:rFonts w:ascii="Arial" w:eastAsia="Arial" w:hAnsi="Arial" w:cs="Arial"/>
                <w:spacing w:val="-2"/>
                <w:sz w:val="18"/>
                <w:szCs w:val="18"/>
              </w:rPr>
              <w:t>Τ</w:t>
            </w:r>
            <w:r>
              <w:rPr>
                <w:rFonts w:ascii="Arial" w:eastAsia="Arial" w:hAnsi="Arial" w:cs="Arial"/>
                <w:spacing w:val="2"/>
                <w:sz w:val="18"/>
                <w:szCs w:val="18"/>
              </w:rPr>
              <w:t>Η</w:t>
            </w:r>
            <w:r>
              <w:rPr>
                <w:rFonts w:ascii="Arial" w:eastAsia="Arial" w:hAnsi="Arial" w:cs="Arial"/>
                <w:spacing w:val="-1"/>
                <w:sz w:val="18"/>
                <w:szCs w:val="18"/>
              </w:rPr>
              <w:t>Γ</w:t>
            </w:r>
            <w:r>
              <w:rPr>
                <w:rFonts w:ascii="Arial" w:eastAsia="Arial" w:hAnsi="Arial" w:cs="Arial"/>
                <w:sz w:val="18"/>
                <w:szCs w:val="18"/>
              </w:rPr>
              <w:t>Ο</w:t>
            </w:r>
          </w:p>
        </w:tc>
        <w:tc>
          <w:tcPr>
            <w:tcW w:w="1841" w:type="dxa"/>
            <w:tcBorders>
              <w:top w:val="single" w:sz="4" w:space="0" w:color="auto"/>
              <w:left w:val="single" w:sz="4" w:space="0" w:color="auto"/>
              <w:bottom w:val="single" w:sz="4" w:space="0" w:color="auto"/>
              <w:right w:val="single" w:sz="4" w:space="0" w:color="auto"/>
            </w:tcBorders>
          </w:tcPr>
          <w:p w:rsidR="00FE1FF8" w:rsidRDefault="00FE1FF8" w:rsidP="00907A8C">
            <w:pPr>
              <w:spacing w:before="53"/>
              <w:ind w:left="282"/>
              <w:rPr>
                <w:rFonts w:ascii="Arial" w:eastAsia="Arial" w:hAnsi="Arial" w:cs="Arial"/>
                <w:sz w:val="18"/>
                <w:szCs w:val="18"/>
              </w:rPr>
            </w:pPr>
            <w:r>
              <w:rPr>
                <w:rFonts w:ascii="Arial" w:eastAsia="Arial" w:hAnsi="Arial" w:cs="Arial"/>
                <w:spacing w:val="-1"/>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EDES</w:t>
            </w:r>
          </w:p>
        </w:tc>
        <w:tc>
          <w:tcPr>
            <w:tcW w:w="1069" w:type="dxa"/>
            <w:tcBorders>
              <w:top w:val="single" w:sz="4" w:space="0" w:color="auto"/>
              <w:left w:val="single" w:sz="4" w:space="0" w:color="auto"/>
              <w:bottom w:val="single" w:sz="4" w:space="0" w:color="auto"/>
              <w:right w:val="single" w:sz="4" w:space="0" w:color="auto"/>
            </w:tcBorders>
          </w:tcPr>
          <w:p w:rsidR="00FE1FF8" w:rsidRDefault="00FE1FF8"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57</w:t>
            </w:r>
          </w:p>
        </w:tc>
        <w:tc>
          <w:tcPr>
            <w:tcW w:w="1733" w:type="dxa"/>
            <w:tcBorders>
              <w:top w:val="single" w:sz="4" w:space="0" w:color="auto"/>
              <w:left w:val="single" w:sz="4" w:space="0" w:color="auto"/>
              <w:bottom w:val="single" w:sz="4" w:space="0" w:color="auto"/>
              <w:right w:val="single" w:sz="4" w:space="0" w:color="auto"/>
            </w:tcBorders>
          </w:tcPr>
          <w:p w:rsidR="00FE1FF8" w:rsidRDefault="00FE1FF8"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1994</w:t>
            </w:r>
          </w:p>
        </w:tc>
        <w:tc>
          <w:tcPr>
            <w:tcW w:w="1248"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rPr>
                <w:lang w:val="el-GR"/>
              </w:rPr>
            </w:pPr>
          </w:p>
        </w:tc>
        <w:tc>
          <w:tcPr>
            <w:tcW w:w="1702"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rPr>
                <w:lang w:val="el-GR"/>
              </w:rPr>
            </w:pPr>
          </w:p>
        </w:tc>
        <w:tc>
          <w:tcPr>
            <w:tcW w:w="2530"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rPr>
                <w:lang w:val="el-GR"/>
              </w:rPr>
            </w:pPr>
          </w:p>
        </w:tc>
      </w:tr>
      <w:tr w:rsidR="00FE1FF8" w:rsidRPr="00FF5E50" w:rsidTr="00907A8C">
        <w:trPr>
          <w:trHeight w:hRule="exact" w:val="322"/>
        </w:trPr>
        <w:tc>
          <w:tcPr>
            <w:tcW w:w="641" w:type="dxa"/>
            <w:tcBorders>
              <w:top w:val="single" w:sz="4" w:space="0" w:color="auto"/>
              <w:left w:val="single" w:sz="4" w:space="0" w:color="auto"/>
              <w:bottom w:val="single" w:sz="4" w:space="0" w:color="auto"/>
              <w:right w:val="single" w:sz="4" w:space="0" w:color="auto"/>
            </w:tcBorders>
          </w:tcPr>
          <w:p w:rsidR="00FE1FF8" w:rsidRDefault="00FE1FF8" w:rsidP="00907A8C">
            <w:pPr>
              <w:spacing w:before="54"/>
              <w:ind w:left="360"/>
              <w:rPr>
                <w:rFonts w:ascii="Arial" w:eastAsia="Arial" w:hAnsi="Arial" w:cs="Arial"/>
                <w:sz w:val="18"/>
                <w:szCs w:val="18"/>
                <w:lang w:val="el-GR"/>
              </w:rPr>
            </w:pPr>
            <w:r>
              <w:rPr>
                <w:rFonts w:ascii="Arial" w:eastAsia="Arial" w:hAnsi="Arial" w:cs="Arial"/>
                <w:sz w:val="18"/>
                <w:szCs w:val="18"/>
                <w:lang w:val="el-GR"/>
              </w:rPr>
              <w:t>18</w:t>
            </w:r>
          </w:p>
        </w:tc>
        <w:tc>
          <w:tcPr>
            <w:tcW w:w="1860" w:type="dxa"/>
            <w:tcBorders>
              <w:top w:val="single" w:sz="4" w:space="0" w:color="auto"/>
              <w:left w:val="single" w:sz="4" w:space="0" w:color="auto"/>
              <w:bottom w:val="single" w:sz="4" w:space="0" w:color="auto"/>
              <w:right w:val="single" w:sz="4" w:space="0" w:color="auto"/>
            </w:tcBorders>
          </w:tcPr>
          <w:p w:rsidR="00FE1FF8" w:rsidRDefault="00FE1FF8" w:rsidP="00907A8C">
            <w:pPr>
              <w:spacing w:before="53"/>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3"/>
                <w:sz w:val="18"/>
                <w:szCs w:val="18"/>
              </w:rPr>
              <w:t>Υ</w:t>
            </w:r>
            <w:r>
              <w:rPr>
                <w:rFonts w:ascii="Arial" w:eastAsia="Arial" w:hAnsi="Arial" w:cs="Arial"/>
                <w:sz w:val="18"/>
                <w:szCs w:val="18"/>
              </w:rPr>
              <w:t>-</w:t>
            </w:r>
            <w:r>
              <w:rPr>
                <w:rFonts w:ascii="Arial" w:eastAsia="Arial" w:hAnsi="Arial" w:cs="Arial"/>
                <w:spacing w:val="1"/>
                <w:sz w:val="18"/>
                <w:szCs w:val="18"/>
              </w:rPr>
              <w:t>5655</w:t>
            </w:r>
          </w:p>
        </w:tc>
        <w:tc>
          <w:tcPr>
            <w:tcW w:w="3140" w:type="dxa"/>
            <w:tcBorders>
              <w:top w:val="single" w:sz="4" w:space="0" w:color="auto"/>
              <w:left w:val="single" w:sz="4" w:space="0" w:color="auto"/>
              <w:bottom w:val="single" w:sz="4" w:space="0" w:color="auto"/>
              <w:right w:val="single" w:sz="4" w:space="0" w:color="auto"/>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ΦΟ</w:t>
            </w:r>
            <w:r>
              <w:rPr>
                <w:rFonts w:ascii="Arial" w:eastAsia="Arial" w:hAnsi="Arial" w:cs="Arial"/>
                <w:spacing w:val="-1"/>
                <w:sz w:val="18"/>
                <w:szCs w:val="18"/>
              </w:rPr>
              <w:t>Ρ</w:t>
            </w:r>
            <w:r>
              <w:rPr>
                <w:rFonts w:ascii="Arial" w:eastAsia="Arial" w:hAnsi="Arial" w:cs="Arial"/>
                <w:spacing w:val="-2"/>
                <w:sz w:val="18"/>
                <w:szCs w:val="18"/>
              </w:rPr>
              <w:t>Τ</w:t>
            </w:r>
            <w:r>
              <w:rPr>
                <w:rFonts w:ascii="Arial" w:eastAsia="Arial" w:hAnsi="Arial" w:cs="Arial"/>
                <w:spacing w:val="2"/>
                <w:sz w:val="18"/>
                <w:szCs w:val="18"/>
              </w:rPr>
              <w:t>Η</w:t>
            </w:r>
            <w:r>
              <w:rPr>
                <w:rFonts w:ascii="Arial" w:eastAsia="Arial" w:hAnsi="Arial" w:cs="Arial"/>
                <w:spacing w:val="-1"/>
                <w:sz w:val="18"/>
                <w:szCs w:val="18"/>
              </w:rPr>
              <w:t>Γ</w:t>
            </w:r>
            <w:r>
              <w:rPr>
                <w:rFonts w:ascii="Arial" w:eastAsia="Arial" w:hAnsi="Arial" w:cs="Arial"/>
                <w:sz w:val="18"/>
                <w:szCs w:val="18"/>
              </w:rPr>
              <w:t>Ο</w:t>
            </w:r>
          </w:p>
        </w:tc>
        <w:tc>
          <w:tcPr>
            <w:tcW w:w="1841" w:type="dxa"/>
            <w:tcBorders>
              <w:top w:val="single" w:sz="4" w:space="0" w:color="auto"/>
              <w:left w:val="single" w:sz="4" w:space="0" w:color="auto"/>
              <w:bottom w:val="single" w:sz="4" w:space="0" w:color="auto"/>
              <w:right w:val="single" w:sz="4" w:space="0" w:color="auto"/>
            </w:tcBorders>
          </w:tcPr>
          <w:p w:rsidR="00FE1FF8" w:rsidRDefault="00FE1FF8" w:rsidP="00907A8C">
            <w:pPr>
              <w:spacing w:before="53"/>
              <w:ind w:left="282"/>
              <w:rPr>
                <w:rFonts w:ascii="Arial" w:eastAsia="Arial" w:hAnsi="Arial" w:cs="Arial"/>
                <w:sz w:val="18"/>
                <w:szCs w:val="18"/>
              </w:rPr>
            </w:pP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AULT</w:t>
            </w:r>
          </w:p>
        </w:tc>
        <w:tc>
          <w:tcPr>
            <w:tcW w:w="1069" w:type="dxa"/>
            <w:tcBorders>
              <w:top w:val="single" w:sz="4" w:space="0" w:color="auto"/>
              <w:left w:val="single" w:sz="4" w:space="0" w:color="auto"/>
              <w:bottom w:val="single" w:sz="4" w:space="0" w:color="auto"/>
              <w:right w:val="single" w:sz="4" w:space="0" w:color="auto"/>
            </w:tcBorders>
          </w:tcPr>
          <w:p w:rsidR="00FE1FF8" w:rsidRDefault="00FE1FF8"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37</w:t>
            </w:r>
          </w:p>
        </w:tc>
        <w:tc>
          <w:tcPr>
            <w:tcW w:w="1733" w:type="dxa"/>
            <w:tcBorders>
              <w:top w:val="single" w:sz="4" w:space="0" w:color="auto"/>
              <w:left w:val="single" w:sz="4" w:space="0" w:color="auto"/>
              <w:bottom w:val="single" w:sz="4" w:space="0" w:color="auto"/>
              <w:right w:val="single" w:sz="4" w:space="0" w:color="auto"/>
            </w:tcBorders>
          </w:tcPr>
          <w:p w:rsidR="00FE1FF8" w:rsidRDefault="00FE1FF8"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2002</w:t>
            </w:r>
          </w:p>
        </w:tc>
        <w:tc>
          <w:tcPr>
            <w:tcW w:w="1248"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rPr>
                <w:lang w:val="el-GR"/>
              </w:rPr>
            </w:pPr>
          </w:p>
        </w:tc>
        <w:tc>
          <w:tcPr>
            <w:tcW w:w="1702"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rPr>
                <w:lang w:val="el-GR"/>
              </w:rPr>
            </w:pPr>
          </w:p>
        </w:tc>
        <w:tc>
          <w:tcPr>
            <w:tcW w:w="2530"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rPr>
                <w:lang w:val="el-GR"/>
              </w:rPr>
            </w:pPr>
          </w:p>
        </w:tc>
      </w:tr>
      <w:tr w:rsidR="00FE1FF8" w:rsidRPr="00FF5E50" w:rsidTr="00907A8C">
        <w:trPr>
          <w:trHeight w:hRule="exact" w:val="322"/>
        </w:trPr>
        <w:tc>
          <w:tcPr>
            <w:tcW w:w="641" w:type="dxa"/>
            <w:tcBorders>
              <w:top w:val="single" w:sz="4" w:space="0" w:color="auto"/>
              <w:left w:val="single" w:sz="4" w:space="0" w:color="auto"/>
              <w:bottom w:val="single" w:sz="4" w:space="0" w:color="auto"/>
              <w:right w:val="single" w:sz="4" w:space="0" w:color="auto"/>
            </w:tcBorders>
          </w:tcPr>
          <w:p w:rsidR="00FE1FF8" w:rsidRPr="00F93FAD" w:rsidRDefault="00FE1FF8" w:rsidP="00907A8C">
            <w:pPr>
              <w:spacing w:before="54"/>
              <w:ind w:left="360"/>
              <w:rPr>
                <w:rFonts w:ascii="Arial" w:eastAsia="Arial" w:hAnsi="Arial" w:cs="Arial"/>
                <w:sz w:val="18"/>
                <w:szCs w:val="18"/>
                <w:lang w:val="el-GR"/>
              </w:rPr>
            </w:pPr>
            <w:r>
              <w:rPr>
                <w:rFonts w:ascii="Arial" w:eastAsia="Arial" w:hAnsi="Arial" w:cs="Arial"/>
                <w:sz w:val="18"/>
                <w:szCs w:val="18"/>
                <w:lang w:val="el-GR"/>
              </w:rPr>
              <w:t>19</w:t>
            </w:r>
          </w:p>
        </w:tc>
        <w:tc>
          <w:tcPr>
            <w:tcW w:w="1860"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283"/>
              <w:rPr>
                <w:rFonts w:ascii="Arial" w:eastAsia="Arial" w:hAnsi="Arial" w:cs="Arial"/>
                <w:sz w:val="18"/>
                <w:szCs w:val="18"/>
                <w:lang w:val="el-GR"/>
              </w:rPr>
            </w:pPr>
            <w:r w:rsidRPr="00FF5E50">
              <w:rPr>
                <w:rFonts w:ascii="Arial" w:eastAsia="Arial" w:hAnsi="Arial" w:cs="Arial"/>
                <w:sz w:val="18"/>
                <w:szCs w:val="18"/>
                <w:lang w:val="el-GR"/>
              </w:rPr>
              <w:t>ΚΗΙ-</w:t>
            </w:r>
            <w:r w:rsidRPr="00FF5E50">
              <w:rPr>
                <w:rFonts w:ascii="Arial" w:eastAsia="Arial" w:hAnsi="Arial" w:cs="Arial"/>
                <w:spacing w:val="1"/>
                <w:sz w:val="18"/>
                <w:szCs w:val="18"/>
                <w:lang w:val="el-GR"/>
              </w:rPr>
              <w:t>1808</w:t>
            </w:r>
          </w:p>
        </w:tc>
        <w:tc>
          <w:tcPr>
            <w:tcW w:w="3140"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282"/>
              <w:rPr>
                <w:rFonts w:ascii="Arial" w:eastAsia="Arial" w:hAnsi="Arial" w:cs="Arial"/>
                <w:sz w:val="18"/>
                <w:szCs w:val="18"/>
                <w:lang w:val="el-GR"/>
              </w:rPr>
            </w:pPr>
            <w:r w:rsidRPr="00FF5E50">
              <w:rPr>
                <w:rFonts w:ascii="Arial" w:eastAsia="Arial" w:hAnsi="Arial" w:cs="Arial"/>
                <w:sz w:val="18"/>
                <w:szCs w:val="18"/>
                <w:lang w:val="el-GR"/>
              </w:rPr>
              <w:t>ΦΟ</w:t>
            </w:r>
            <w:r w:rsidRPr="00FF5E50">
              <w:rPr>
                <w:rFonts w:ascii="Arial" w:eastAsia="Arial" w:hAnsi="Arial" w:cs="Arial"/>
                <w:spacing w:val="-1"/>
                <w:sz w:val="18"/>
                <w:szCs w:val="18"/>
                <w:lang w:val="el-GR"/>
              </w:rPr>
              <w:t>Ρ</w:t>
            </w:r>
            <w:r w:rsidRPr="00FF5E50">
              <w:rPr>
                <w:rFonts w:ascii="Arial" w:eastAsia="Arial" w:hAnsi="Arial" w:cs="Arial"/>
                <w:spacing w:val="-2"/>
                <w:sz w:val="18"/>
                <w:szCs w:val="18"/>
                <w:lang w:val="el-GR"/>
              </w:rPr>
              <w:t>Τ</w:t>
            </w:r>
            <w:r w:rsidRPr="00FF5E50">
              <w:rPr>
                <w:rFonts w:ascii="Arial" w:eastAsia="Arial" w:hAnsi="Arial" w:cs="Arial"/>
                <w:spacing w:val="2"/>
                <w:sz w:val="18"/>
                <w:szCs w:val="18"/>
                <w:lang w:val="el-GR"/>
              </w:rPr>
              <w:t>Η</w:t>
            </w:r>
            <w:r w:rsidRPr="00FF5E50">
              <w:rPr>
                <w:rFonts w:ascii="Arial" w:eastAsia="Arial" w:hAnsi="Arial" w:cs="Arial"/>
                <w:spacing w:val="-1"/>
                <w:sz w:val="18"/>
                <w:szCs w:val="18"/>
                <w:lang w:val="el-GR"/>
              </w:rPr>
              <w:t>Γ</w:t>
            </w:r>
            <w:r w:rsidRPr="00FF5E50">
              <w:rPr>
                <w:rFonts w:ascii="Arial" w:eastAsia="Arial" w:hAnsi="Arial" w:cs="Arial"/>
                <w:sz w:val="18"/>
                <w:szCs w:val="18"/>
                <w:lang w:val="el-GR"/>
              </w:rPr>
              <w:t>Ο</w:t>
            </w:r>
          </w:p>
        </w:tc>
        <w:tc>
          <w:tcPr>
            <w:tcW w:w="1841"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282"/>
              <w:rPr>
                <w:rFonts w:ascii="Arial" w:eastAsia="Arial" w:hAnsi="Arial" w:cs="Arial"/>
                <w:sz w:val="18"/>
                <w:szCs w:val="18"/>
                <w:lang w:val="el-GR"/>
              </w:rPr>
            </w:pPr>
            <w:r w:rsidRPr="00FF5E50">
              <w:rPr>
                <w:rFonts w:ascii="Arial" w:eastAsia="Arial" w:hAnsi="Arial" w:cs="Arial"/>
                <w:sz w:val="18"/>
                <w:szCs w:val="18"/>
              </w:rPr>
              <w:t>V</w:t>
            </w:r>
            <w:r w:rsidRPr="00FF5E50">
              <w:rPr>
                <w:rFonts w:ascii="Arial" w:eastAsia="Arial" w:hAnsi="Arial" w:cs="Arial"/>
                <w:spacing w:val="-1"/>
                <w:sz w:val="18"/>
                <w:szCs w:val="18"/>
              </w:rPr>
              <w:t>O</w:t>
            </w:r>
            <w:r w:rsidRPr="00FF5E50">
              <w:rPr>
                <w:rFonts w:ascii="Arial" w:eastAsia="Arial" w:hAnsi="Arial" w:cs="Arial"/>
                <w:spacing w:val="1"/>
                <w:sz w:val="18"/>
                <w:szCs w:val="18"/>
              </w:rPr>
              <w:t>L</w:t>
            </w:r>
            <w:r w:rsidRPr="00FF5E50">
              <w:rPr>
                <w:rFonts w:ascii="Arial" w:eastAsia="Arial" w:hAnsi="Arial" w:cs="Arial"/>
                <w:sz w:val="18"/>
                <w:szCs w:val="18"/>
              </w:rPr>
              <w:t>VO</w:t>
            </w:r>
          </w:p>
        </w:tc>
        <w:tc>
          <w:tcPr>
            <w:tcW w:w="1069"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301" w:right="297"/>
              <w:jc w:val="center"/>
              <w:rPr>
                <w:rFonts w:ascii="Arial" w:eastAsia="Arial" w:hAnsi="Arial" w:cs="Arial"/>
                <w:sz w:val="18"/>
                <w:szCs w:val="18"/>
                <w:lang w:val="el-GR"/>
              </w:rPr>
            </w:pPr>
            <w:r w:rsidRPr="00FF5E50">
              <w:rPr>
                <w:rFonts w:ascii="Arial" w:eastAsia="Arial" w:hAnsi="Arial" w:cs="Arial"/>
                <w:spacing w:val="1"/>
                <w:sz w:val="18"/>
                <w:szCs w:val="18"/>
                <w:lang w:val="el-GR"/>
              </w:rPr>
              <w:t>33</w:t>
            </w:r>
          </w:p>
        </w:tc>
        <w:tc>
          <w:tcPr>
            <w:tcW w:w="1733"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625" w:right="625"/>
              <w:jc w:val="center"/>
              <w:rPr>
                <w:rFonts w:ascii="Arial" w:eastAsia="Arial" w:hAnsi="Arial" w:cs="Arial"/>
                <w:sz w:val="18"/>
                <w:szCs w:val="18"/>
                <w:lang w:val="el-GR"/>
              </w:rPr>
            </w:pPr>
            <w:r w:rsidRPr="00FF5E50">
              <w:rPr>
                <w:rFonts w:ascii="Arial" w:eastAsia="Arial" w:hAnsi="Arial" w:cs="Arial"/>
                <w:spacing w:val="1"/>
                <w:sz w:val="18"/>
                <w:szCs w:val="18"/>
                <w:lang w:val="el-GR"/>
              </w:rPr>
              <w:t>2000</w:t>
            </w:r>
          </w:p>
        </w:tc>
        <w:tc>
          <w:tcPr>
            <w:tcW w:w="1248"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rPr>
                <w:lang w:val="el-GR"/>
              </w:rPr>
            </w:pPr>
          </w:p>
        </w:tc>
        <w:tc>
          <w:tcPr>
            <w:tcW w:w="1702"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rPr>
                <w:lang w:val="el-GR"/>
              </w:rPr>
            </w:pPr>
          </w:p>
        </w:tc>
        <w:tc>
          <w:tcPr>
            <w:tcW w:w="2530"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rPr>
                <w:lang w:val="el-GR"/>
              </w:rPr>
            </w:pPr>
          </w:p>
        </w:tc>
      </w:tr>
      <w:tr w:rsidR="00FE1FF8" w:rsidRPr="00FF5E50" w:rsidTr="00907A8C">
        <w:trPr>
          <w:trHeight w:hRule="exact" w:val="324"/>
        </w:trPr>
        <w:tc>
          <w:tcPr>
            <w:tcW w:w="641" w:type="dxa"/>
            <w:tcBorders>
              <w:top w:val="single" w:sz="4" w:space="0" w:color="auto"/>
              <w:left w:val="single" w:sz="5" w:space="0" w:color="000000"/>
              <w:bottom w:val="single" w:sz="5" w:space="0" w:color="000000"/>
              <w:right w:val="single" w:sz="5" w:space="0" w:color="000000"/>
            </w:tcBorders>
          </w:tcPr>
          <w:p w:rsidR="00FE1FF8" w:rsidRPr="00F93FAD" w:rsidRDefault="00FE1FF8" w:rsidP="00907A8C">
            <w:pPr>
              <w:spacing w:before="51"/>
              <w:ind w:left="360"/>
              <w:rPr>
                <w:rFonts w:ascii="Arial" w:eastAsia="Arial" w:hAnsi="Arial" w:cs="Arial"/>
                <w:spacing w:val="1"/>
                <w:sz w:val="18"/>
                <w:szCs w:val="18"/>
                <w:lang w:val="el-GR"/>
              </w:rPr>
            </w:pPr>
            <w:r>
              <w:rPr>
                <w:rFonts w:ascii="Arial" w:eastAsia="Arial" w:hAnsi="Arial" w:cs="Arial"/>
                <w:spacing w:val="1"/>
                <w:sz w:val="18"/>
                <w:szCs w:val="18"/>
                <w:lang w:val="el-GR"/>
              </w:rPr>
              <w:t>20</w:t>
            </w:r>
          </w:p>
        </w:tc>
        <w:tc>
          <w:tcPr>
            <w:tcW w:w="1860" w:type="dxa"/>
            <w:tcBorders>
              <w:top w:val="single" w:sz="4" w:space="0" w:color="auto"/>
              <w:left w:val="single" w:sz="5" w:space="0" w:color="000000"/>
              <w:bottom w:val="single" w:sz="5" w:space="0" w:color="000000"/>
              <w:right w:val="single" w:sz="5" w:space="0" w:color="000000"/>
            </w:tcBorders>
          </w:tcPr>
          <w:p w:rsidR="00FE1FF8" w:rsidRPr="00BC11C5" w:rsidRDefault="00FE1FF8" w:rsidP="00907A8C">
            <w:pPr>
              <w:spacing w:before="51"/>
              <w:rPr>
                <w:rFonts w:ascii="Arial" w:eastAsia="Arial" w:hAnsi="Arial" w:cs="Arial"/>
                <w:sz w:val="18"/>
                <w:szCs w:val="18"/>
                <w:lang w:val="el-GR"/>
              </w:rPr>
            </w:pPr>
            <w:r>
              <w:rPr>
                <w:rFonts w:ascii="Arial" w:eastAsia="Arial" w:hAnsi="Arial" w:cs="Arial"/>
                <w:sz w:val="18"/>
                <w:szCs w:val="18"/>
                <w:lang w:val="el-GR"/>
              </w:rPr>
              <w:t xml:space="preserve">      ΚΗΗ 5601</w:t>
            </w:r>
          </w:p>
        </w:tc>
        <w:tc>
          <w:tcPr>
            <w:tcW w:w="3140"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lang w:val="el-GR"/>
              </w:rPr>
            </w:pPr>
            <w:r>
              <w:rPr>
                <w:rFonts w:ascii="Arial" w:eastAsia="Arial" w:hAnsi="Arial" w:cs="Arial"/>
                <w:sz w:val="18"/>
                <w:szCs w:val="18"/>
                <w:lang w:val="el-GR"/>
              </w:rPr>
              <w:t>ΦΟΡΤΗΓΟ</w:t>
            </w:r>
          </w:p>
        </w:tc>
        <w:tc>
          <w:tcPr>
            <w:tcW w:w="1841"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Pr>
                <w:rFonts w:ascii="Arial" w:eastAsia="Arial" w:hAnsi="Arial" w:cs="Arial"/>
                <w:sz w:val="18"/>
                <w:szCs w:val="18"/>
              </w:rPr>
              <w:t>NISSAN NT400</w:t>
            </w:r>
          </w:p>
        </w:tc>
        <w:tc>
          <w:tcPr>
            <w:tcW w:w="1069"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pPr>
              <w:spacing w:before="51"/>
              <w:ind w:left="301" w:right="297"/>
              <w:jc w:val="center"/>
              <w:rPr>
                <w:rFonts w:ascii="Arial" w:eastAsia="Arial" w:hAnsi="Arial" w:cs="Arial"/>
                <w:spacing w:val="1"/>
                <w:sz w:val="18"/>
                <w:szCs w:val="18"/>
              </w:rPr>
            </w:pPr>
            <w:r>
              <w:rPr>
                <w:rFonts w:ascii="Arial" w:eastAsia="Arial" w:hAnsi="Arial" w:cs="Arial"/>
                <w:spacing w:val="1"/>
                <w:sz w:val="18"/>
                <w:szCs w:val="18"/>
              </w:rPr>
              <w:t>96</w:t>
            </w:r>
          </w:p>
        </w:tc>
        <w:tc>
          <w:tcPr>
            <w:tcW w:w="1733"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2018</w:t>
            </w:r>
          </w:p>
        </w:tc>
        <w:tc>
          <w:tcPr>
            <w:tcW w:w="1248"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F93FAD" w:rsidRDefault="00FE1FF8" w:rsidP="00907A8C">
            <w:pPr>
              <w:spacing w:before="51"/>
              <w:ind w:left="360"/>
              <w:rPr>
                <w:rFonts w:ascii="Arial" w:eastAsia="Arial" w:hAnsi="Arial" w:cs="Arial"/>
                <w:sz w:val="18"/>
                <w:szCs w:val="18"/>
                <w:lang w:val="el-GR"/>
              </w:rPr>
            </w:pPr>
            <w:r>
              <w:rPr>
                <w:rFonts w:ascii="Arial" w:eastAsia="Arial" w:hAnsi="Arial" w:cs="Arial"/>
                <w:sz w:val="18"/>
                <w:szCs w:val="18"/>
                <w:lang w:val="el-GR"/>
              </w:rPr>
              <w:t>21</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lang w:val="el-GR"/>
              </w:rPr>
            </w:pPr>
            <w:r w:rsidRPr="00FF5E50">
              <w:rPr>
                <w:rFonts w:ascii="Arial" w:eastAsia="Arial" w:hAnsi="Arial" w:cs="Arial"/>
                <w:sz w:val="18"/>
                <w:szCs w:val="18"/>
                <w:lang w:val="el-GR"/>
              </w:rPr>
              <w:t>ΚΗΙ-</w:t>
            </w:r>
            <w:r w:rsidRPr="00FF5E50">
              <w:rPr>
                <w:rFonts w:ascii="Arial" w:eastAsia="Arial" w:hAnsi="Arial" w:cs="Arial"/>
                <w:spacing w:val="1"/>
                <w:sz w:val="18"/>
                <w:szCs w:val="18"/>
                <w:lang w:val="el-GR"/>
              </w:rPr>
              <w:t>6664</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lang w:val="el-GR"/>
              </w:rPr>
            </w:pPr>
            <w:r w:rsidRPr="00FF5E50">
              <w:rPr>
                <w:rFonts w:ascii="Arial" w:eastAsia="Arial" w:hAnsi="Arial" w:cs="Arial"/>
                <w:sz w:val="18"/>
                <w:szCs w:val="18"/>
                <w:lang w:val="el-GR"/>
              </w:rPr>
              <w:t>ΦΟ</w:t>
            </w:r>
            <w:r w:rsidRPr="00FF5E50">
              <w:rPr>
                <w:rFonts w:ascii="Arial" w:eastAsia="Arial" w:hAnsi="Arial" w:cs="Arial"/>
                <w:spacing w:val="-1"/>
                <w:sz w:val="18"/>
                <w:szCs w:val="18"/>
                <w:lang w:val="el-GR"/>
              </w:rPr>
              <w:t>Ρ</w:t>
            </w:r>
            <w:r w:rsidRPr="00FF5E50">
              <w:rPr>
                <w:rFonts w:ascii="Arial" w:eastAsia="Arial" w:hAnsi="Arial" w:cs="Arial"/>
                <w:spacing w:val="-2"/>
                <w:sz w:val="18"/>
                <w:szCs w:val="18"/>
                <w:lang w:val="el-GR"/>
              </w:rPr>
              <w:t>Τ</w:t>
            </w:r>
            <w:r w:rsidRPr="00FF5E50">
              <w:rPr>
                <w:rFonts w:ascii="Arial" w:eastAsia="Arial" w:hAnsi="Arial" w:cs="Arial"/>
                <w:spacing w:val="2"/>
                <w:sz w:val="18"/>
                <w:szCs w:val="18"/>
                <w:lang w:val="el-GR"/>
              </w:rPr>
              <w:t>Η</w:t>
            </w:r>
            <w:r w:rsidRPr="00FF5E50">
              <w:rPr>
                <w:rFonts w:ascii="Arial" w:eastAsia="Arial" w:hAnsi="Arial" w:cs="Arial"/>
                <w:spacing w:val="-1"/>
                <w:sz w:val="18"/>
                <w:szCs w:val="18"/>
                <w:lang w:val="el-GR"/>
              </w:rPr>
              <w:t>Γ</w:t>
            </w:r>
            <w:r w:rsidRPr="00FF5E50">
              <w:rPr>
                <w:rFonts w:ascii="Arial" w:eastAsia="Arial" w:hAnsi="Arial" w:cs="Arial"/>
                <w:sz w:val="18"/>
                <w:szCs w:val="18"/>
                <w:lang w:val="el-GR"/>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DA</w:t>
            </w:r>
            <w:r w:rsidRPr="00FF5E50">
              <w:rPr>
                <w:rFonts w:ascii="Arial" w:eastAsia="Arial" w:hAnsi="Arial" w:cs="Arial"/>
                <w:spacing w:val="2"/>
                <w:sz w:val="18"/>
                <w:szCs w:val="18"/>
              </w:rPr>
              <w:t>I</w:t>
            </w:r>
            <w:r w:rsidRPr="00FF5E50">
              <w:rPr>
                <w:rFonts w:ascii="Arial" w:eastAsia="Arial" w:hAnsi="Arial" w:cs="Arial"/>
                <w:spacing w:val="-4"/>
                <w:sz w:val="18"/>
                <w:szCs w:val="18"/>
              </w:rPr>
              <w:t>M</w:t>
            </w:r>
            <w:r w:rsidRPr="00FF5E50">
              <w:rPr>
                <w:rFonts w:ascii="Arial" w:eastAsia="Arial" w:hAnsi="Arial" w:cs="Arial"/>
                <w:spacing w:val="1"/>
                <w:sz w:val="18"/>
                <w:szCs w:val="18"/>
              </w:rPr>
              <w:t>L</w:t>
            </w:r>
            <w:r w:rsidRPr="00FF5E50">
              <w:rPr>
                <w:rFonts w:ascii="Arial" w:eastAsia="Arial" w:hAnsi="Arial" w:cs="Arial"/>
                <w:sz w:val="18"/>
                <w:szCs w:val="18"/>
              </w:rPr>
              <w:t>ER</w:t>
            </w:r>
            <w:r w:rsidRPr="00FF5E50">
              <w:rPr>
                <w:rFonts w:ascii="Arial" w:eastAsia="Arial" w:hAnsi="Arial" w:cs="Arial"/>
                <w:sz w:val="18"/>
                <w:szCs w:val="18"/>
                <w:lang w:val="el-GR"/>
              </w:rPr>
              <w:t xml:space="preserve"> </w:t>
            </w:r>
            <w:r w:rsidRPr="00FF5E50">
              <w:rPr>
                <w:rFonts w:ascii="Arial" w:eastAsia="Arial" w:hAnsi="Arial" w:cs="Arial"/>
                <w:sz w:val="18"/>
                <w:szCs w:val="18"/>
              </w:rPr>
              <w:t>C</w:t>
            </w:r>
            <w:r w:rsidRPr="00FF5E50">
              <w:rPr>
                <w:rFonts w:ascii="Arial" w:eastAsia="Arial" w:hAnsi="Arial" w:cs="Arial"/>
                <w:spacing w:val="-1"/>
                <w:sz w:val="18"/>
                <w:szCs w:val="18"/>
              </w:rPr>
              <w:t>H</w:t>
            </w:r>
            <w:r w:rsidRPr="00FF5E50">
              <w:rPr>
                <w:rFonts w:ascii="Arial" w:eastAsia="Arial" w:hAnsi="Arial" w:cs="Arial"/>
                <w:sz w:val="18"/>
                <w:szCs w:val="18"/>
              </w:rPr>
              <w:t>R.</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72</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2006</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F93FAD" w:rsidRDefault="00FE1FF8" w:rsidP="00907A8C">
            <w:pPr>
              <w:spacing w:before="53"/>
              <w:ind w:left="360"/>
              <w:rPr>
                <w:rFonts w:ascii="Arial" w:eastAsia="Arial" w:hAnsi="Arial" w:cs="Arial"/>
                <w:sz w:val="18"/>
                <w:szCs w:val="18"/>
                <w:lang w:val="el-GR"/>
              </w:rPr>
            </w:pPr>
            <w:r>
              <w:rPr>
                <w:rFonts w:ascii="Arial" w:eastAsia="Arial" w:hAnsi="Arial" w:cs="Arial"/>
                <w:sz w:val="18"/>
                <w:szCs w:val="18"/>
                <w:lang w:val="el-GR"/>
              </w:rPr>
              <w:t>22</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z w:val="18"/>
                <w:szCs w:val="18"/>
              </w:rPr>
              <w:t>ΚΗ</w:t>
            </w:r>
            <w:r w:rsidRPr="00FF5E50">
              <w:rPr>
                <w:rFonts w:ascii="Arial" w:eastAsia="Arial" w:hAnsi="Arial" w:cs="Arial"/>
                <w:spacing w:val="-3"/>
                <w:sz w:val="18"/>
                <w:szCs w:val="18"/>
              </w:rPr>
              <w:t>Υ</w:t>
            </w:r>
            <w:r w:rsidRPr="00FF5E50">
              <w:rPr>
                <w:rFonts w:ascii="Arial" w:eastAsia="Arial" w:hAnsi="Arial" w:cs="Arial"/>
                <w:sz w:val="18"/>
                <w:szCs w:val="18"/>
              </w:rPr>
              <w:t>-</w:t>
            </w:r>
            <w:r w:rsidRPr="00FF5E50">
              <w:rPr>
                <w:rFonts w:ascii="Arial" w:eastAsia="Arial" w:hAnsi="Arial" w:cs="Arial"/>
                <w:spacing w:val="1"/>
                <w:sz w:val="18"/>
                <w:szCs w:val="18"/>
              </w:rPr>
              <w:t>5717</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Η</w:t>
            </w:r>
            <w:r w:rsidRPr="00FF5E50">
              <w:rPr>
                <w:rFonts w:ascii="Arial" w:eastAsia="Arial" w:hAnsi="Arial" w:cs="Arial"/>
                <w:spacing w:val="-1"/>
                <w:sz w:val="18"/>
                <w:szCs w:val="18"/>
              </w:rPr>
              <w:t>Γ</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pacing w:val="-4"/>
                <w:sz w:val="18"/>
                <w:szCs w:val="18"/>
              </w:rPr>
              <w:t>M</w:t>
            </w:r>
            <w:r w:rsidRPr="00FF5E50">
              <w:rPr>
                <w:rFonts w:ascii="Arial" w:eastAsia="Arial" w:hAnsi="Arial" w:cs="Arial"/>
                <w:spacing w:val="3"/>
                <w:sz w:val="18"/>
                <w:szCs w:val="18"/>
              </w:rPr>
              <w:t>I</w:t>
            </w:r>
            <w:r w:rsidRPr="00FF5E50">
              <w:rPr>
                <w:rFonts w:ascii="Arial" w:eastAsia="Arial" w:hAnsi="Arial" w:cs="Arial"/>
                <w:spacing w:val="-2"/>
                <w:sz w:val="18"/>
                <w:szCs w:val="18"/>
              </w:rPr>
              <w:t>T</w:t>
            </w:r>
            <w:r w:rsidRPr="00FF5E50">
              <w:rPr>
                <w:rFonts w:ascii="Arial" w:eastAsia="Arial" w:hAnsi="Arial" w:cs="Arial"/>
                <w:sz w:val="18"/>
                <w:szCs w:val="18"/>
              </w:rPr>
              <w:t>SUBISHI</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15</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1996</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F93FAD" w:rsidRDefault="00FE1FF8" w:rsidP="00907A8C">
            <w:pPr>
              <w:spacing w:before="51"/>
              <w:ind w:left="360"/>
              <w:rPr>
                <w:rFonts w:ascii="Arial" w:eastAsia="Arial" w:hAnsi="Arial" w:cs="Arial"/>
                <w:sz w:val="18"/>
                <w:szCs w:val="18"/>
                <w:lang w:val="el-GR"/>
              </w:rPr>
            </w:pPr>
            <w:r>
              <w:rPr>
                <w:rFonts w:ascii="Arial" w:eastAsia="Arial" w:hAnsi="Arial" w:cs="Arial"/>
                <w:sz w:val="18"/>
                <w:szCs w:val="18"/>
                <w:lang w:val="el-GR"/>
              </w:rPr>
              <w:t>23</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rPr>
            </w:pPr>
            <w:r w:rsidRPr="00FF5E50">
              <w:rPr>
                <w:rFonts w:ascii="Arial" w:eastAsia="Arial" w:hAnsi="Arial" w:cs="Arial"/>
                <w:sz w:val="18"/>
                <w:szCs w:val="18"/>
              </w:rPr>
              <w:t>ΚΗ</w:t>
            </w:r>
            <w:r w:rsidRPr="00FF5E50">
              <w:rPr>
                <w:rFonts w:ascii="Arial" w:eastAsia="Arial" w:hAnsi="Arial" w:cs="Arial"/>
                <w:spacing w:val="-3"/>
                <w:sz w:val="18"/>
                <w:szCs w:val="18"/>
              </w:rPr>
              <w:t>Υ</w:t>
            </w:r>
            <w:r w:rsidRPr="00FF5E50">
              <w:rPr>
                <w:rFonts w:ascii="Arial" w:eastAsia="Arial" w:hAnsi="Arial" w:cs="Arial"/>
                <w:sz w:val="18"/>
                <w:szCs w:val="18"/>
              </w:rPr>
              <w:t>-</w:t>
            </w:r>
            <w:r w:rsidRPr="00FF5E50">
              <w:rPr>
                <w:rFonts w:ascii="Arial" w:eastAsia="Arial" w:hAnsi="Arial" w:cs="Arial"/>
                <w:spacing w:val="1"/>
                <w:sz w:val="18"/>
                <w:szCs w:val="18"/>
              </w:rPr>
              <w:t>5716</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Η</w:t>
            </w:r>
            <w:r w:rsidRPr="00FF5E50">
              <w:rPr>
                <w:rFonts w:ascii="Arial" w:eastAsia="Arial" w:hAnsi="Arial" w:cs="Arial"/>
                <w:spacing w:val="-1"/>
                <w:sz w:val="18"/>
                <w:szCs w:val="18"/>
              </w:rPr>
              <w:t>Γ</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pacing w:val="-4"/>
                <w:sz w:val="18"/>
                <w:szCs w:val="18"/>
              </w:rPr>
              <w:t>M</w:t>
            </w:r>
            <w:r w:rsidRPr="00FF5E50">
              <w:rPr>
                <w:rFonts w:ascii="Arial" w:eastAsia="Arial" w:hAnsi="Arial" w:cs="Arial"/>
                <w:spacing w:val="3"/>
                <w:sz w:val="18"/>
                <w:szCs w:val="18"/>
              </w:rPr>
              <w:t>I</w:t>
            </w:r>
            <w:r w:rsidRPr="00FF5E50">
              <w:rPr>
                <w:rFonts w:ascii="Arial" w:eastAsia="Arial" w:hAnsi="Arial" w:cs="Arial"/>
                <w:spacing w:val="-2"/>
                <w:sz w:val="18"/>
                <w:szCs w:val="18"/>
              </w:rPr>
              <w:t>T</w:t>
            </w:r>
            <w:r w:rsidRPr="00FF5E50">
              <w:rPr>
                <w:rFonts w:ascii="Arial" w:eastAsia="Arial" w:hAnsi="Arial" w:cs="Arial"/>
                <w:sz w:val="18"/>
                <w:szCs w:val="18"/>
              </w:rPr>
              <w:t>SUBISHI</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15</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1996</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F93FAD" w:rsidRDefault="00FE1FF8" w:rsidP="00907A8C">
            <w:pPr>
              <w:spacing w:before="53"/>
              <w:ind w:left="360"/>
              <w:rPr>
                <w:rFonts w:ascii="Arial" w:eastAsia="Arial" w:hAnsi="Arial" w:cs="Arial"/>
                <w:sz w:val="18"/>
                <w:szCs w:val="18"/>
                <w:lang w:val="el-GR"/>
              </w:rPr>
            </w:pPr>
            <w:r>
              <w:rPr>
                <w:rFonts w:ascii="Arial" w:eastAsia="Arial" w:hAnsi="Arial" w:cs="Arial"/>
                <w:sz w:val="18"/>
                <w:szCs w:val="18"/>
                <w:lang w:val="el-GR"/>
              </w:rPr>
              <w:t>24</w:t>
            </w:r>
          </w:p>
        </w:tc>
        <w:tc>
          <w:tcPr>
            <w:tcW w:w="1860" w:type="dxa"/>
            <w:tcBorders>
              <w:top w:val="single" w:sz="5" w:space="0" w:color="000000"/>
              <w:left w:val="single" w:sz="5" w:space="0" w:color="000000"/>
              <w:bottom w:val="single" w:sz="5" w:space="0" w:color="000000"/>
              <w:right w:val="single" w:sz="5" w:space="0" w:color="000000"/>
            </w:tcBorders>
          </w:tcPr>
          <w:p w:rsidR="00FE1FF8" w:rsidRPr="00964197" w:rsidRDefault="00FE1FF8" w:rsidP="00907A8C">
            <w:pPr>
              <w:spacing w:before="53"/>
              <w:ind w:left="283"/>
              <w:rPr>
                <w:rFonts w:ascii="Arial" w:eastAsia="Arial" w:hAnsi="Arial" w:cs="Arial"/>
                <w:sz w:val="18"/>
                <w:szCs w:val="18"/>
                <w:lang w:val="el-GR"/>
              </w:rPr>
            </w:pPr>
            <w:r>
              <w:rPr>
                <w:rFonts w:ascii="Arial" w:eastAsia="Arial" w:hAnsi="Arial" w:cs="Arial"/>
                <w:sz w:val="18"/>
                <w:szCs w:val="18"/>
                <w:lang w:val="el-GR"/>
              </w:rPr>
              <w:t>ΚΗΗ 8347</w:t>
            </w:r>
          </w:p>
        </w:tc>
        <w:tc>
          <w:tcPr>
            <w:tcW w:w="3140" w:type="dxa"/>
            <w:tcBorders>
              <w:top w:val="single" w:sz="5" w:space="0" w:color="000000"/>
              <w:left w:val="single" w:sz="5" w:space="0" w:color="000000"/>
              <w:bottom w:val="single" w:sz="5" w:space="0" w:color="000000"/>
              <w:right w:val="single" w:sz="5" w:space="0" w:color="000000"/>
            </w:tcBorders>
          </w:tcPr>
          <w:p w:rsidR="00FE1FF8" w:rsidRPr="00964197" w:rsidRDefault="00FE1FF8" w:rsidP="00907A8C">
            <w:pPr>
              <w:spacing w:before="53"/>
              <w:ind w:left="282"/>
              <w:rPr>
                <w:rFonts w:ascii="Arial" w:eastAsia="Arial" w:hAnsi="Arial" w:cs="Arial"/>
                <w:sz w:val="18"/>
                <w:szCs w:val="18"/>
                <w:lang w:val="el-GR"/>
              </w:rPr>
            </w:pPr>
            <w:r>
              <w:rPr>
                <w:rFonts w:ascii="Arial" w:eastAsia="Arial" w:hAnsi="Arial" w:cs="Arial"/>
                <w:sz w:val="18"/>
                <w:szCs w:val="18"/>
                <w:lang w:val="el-GR"/>
              </w:rPr>
              <w:t>ΦΟΡΤΗΓΟ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Pr>
                <w:rFonts w:ascii="Arial" w:eastAsia="Arial" w:hAnsi="Arial" w:cs="Arial"/>
                <w:sz w:val="18"/>
                <w:szCs w:val="18"/>
              </w:rPr>
              <w:t>FIAT DOBLO</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right="350"/>
              <w:rPr>
                <w:rFonts w:ascii="Arial" w:eastAsia="Arial" w:hAnsi="Arial" w:cs="Arial"/>
                <w:sz w:val="18"/>
                <w:szCs w:val="18"/>
              </w:rPr>
            </w:pPr>
            <w:r>
              <w:rPr>
                <w:rFonts w:ascii="Arial" w:eastAsia="Arial" w:hAnsi="Arial" w:cs="Arial"/>
                <w:sz w:val="18"/>
                <w:szCs w:val="18"/>
              </w:rPr>
              <w:t xml:space="preserve">      88</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pacing w:val="1"/>
                <w:sz w:val="18"/>
                <w:szCs w:val="18"/>
              </w:rPr>
            </w:pPr>
            <w:r>
              <w:rPr>
                <w:rFonts w:ascii="Arial" w:eastAsia="Arial" w:hAnsi="Arial" w:cs="Arial"/>
                <w:spacing w:val="1"/>
                <w:sz w:val="18"/>
                <w:szCs w:val="18"/>
              </w:rPr>
              <w:t>2019</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F93FAD" w:rsidRDefault="00FE1FF8" w:rsidP="00907A8C">
            <w:pPr>
              <w:spacing w:before="53"/>
              <w:ind w:left="360"/>
              <w:rPr>
                <w:rFonts w:ascii="Arial" w:eastAsia="Arial" w:hAnsi="Arial" w:cs="Arial"/>
                <w:sz w:val="18"/>
                <w:szCs w:val="18"/>
                <w:lang w:val="el-GR"/>
              </w:rPr>
            </w:pPr>
            <w:r>
              <w:rPr>
                <w:rFonts w:ascii="Arial" w:eastAsia="Arial" w:hAnsi="Arial" w:cs="Arial"/>
                <w:sz w:val="18"/>
                <w:szCs w:val="18"/>
                <w:lang w:val="el-GR"/>
              </w:rPr>
              <w:t>25</w:t>
            </w:r>
          </w:p>
        </w:tc>
        <w:tc>
          <w:tcPr>
            <w:tcW w:w="1860" w:type="dxa"/>
            <w:tcBorders>
              <w:top w:val="single" w:sz="5" w:space="0" w:color="000000"/>
              <w:left w:val="single" w:sz="5" w:space="0" w:color="000000"/>
              <w:bottom w:val="single" w:sz="5" w:space="0" w:color="000000"/>
              <w:right w:val="single" w:sz="5" w:space="0" w:color="000000"/>
            </w:tcBorders>
          </w:tcPr>
          <w:p w:rsidR="00FE1FF8" w:rsidRPr="001D2F58" w:rsidRDefault="00FE1FF8" w:rsidP="00907A8C">
            <w:pPr>
              <w:spacing w:before="53"/>
              <w:ind w:left="283"/>
              <w:rPr>
                <w:rFonts w:ascii="Arial" w:eastAsia="Arial" w:hAnsi="Arial" w:cs="Arial"/>
                <w:sz w:val="18"/>
                <w:szCs w:val="18"/>
                <w:lang w:val="el-GR"/>
              </w:rPr>
            </w:pPr>
            <w:r>
              <w:rPr>
                <w:rFonts w:ascii="Arial" w:eastAsia="Arial" w:hAnsi="Arial" w:cs="Arial"/>
                <w:sz w:val="18"/>
                <w:szCs w:val="18"/>
                <w:lang w:val="el-GR"/>
              </w:rPr>
              <w:t>ΚΗΗ 8324</w:t>
            </w:r>
          </w:p>
        </w:tc>
        <w:tc>
          <w:tcPr>
            <w:tcW w:w="3140" w:type="dxa"/>
            <w:tcBorders>
              <w:top w:val="single" w:sz="5" w:space="0" w:color="000000"/>
              <w:left w:val="single" w:sz="5" w:space="0" w:color="000000"/>
              <w:bottom w:val="single" w:sz="5" w:space="0" w:color="000000"/>
              <w:right w:val="single" w:sz="5" w:space="0" w:color="000000"/>
            </w:tcBorders>
          </w:tcPr>
          <w:p w:rsidR="00FE1FF8" w:rsidRPr="001D2F58" w:rsidRDefault="00FE1FF8" w:rsidP="00907A8C">
            <w:pPr>
              <w:spacing w:before="53"/>
              <w:ind w:left="282"/>
              <w:rPr>
                <w:rFonts w:ascii="Arial" w:eastAsia="Arial" w:hAnsi="Arial" w:cs="Arial"/>
                <w:sz w:val="18"/>
                <w:szCs w:val="18"/>
                <w:lang w:val="el-GR"/>
              </w:rPr>
            </w:pPr>
            <w:r>
              <w:rPr>
                <w:rFonts w:ascii="Arial" w:eastAsia="Arial" w:hAnsi="Arial" w:cs="Arial"/>
                <w:sz w:val="18"/>
                <w:szCs w:val="18"/>
                <w:lang w:val="el-GR"/>
              </w:rPr>
              <w:t>ΦΟΡΤΗΓΟ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Pr>
                <w:rFonts w:ascii="Arial" w:eastAsia="Arial" w:hAnsi="Arial" w:cs="Arial"/>
                <w:sz w:val="18"/>
                <w:szCs w:val="18"/>
              </w:rPr>
              <w:t>MITSUBISHI</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right="350"/>
              <w:rPr>
                <w:rFonts w:ascii="Arial" w:eastAsia="Arial" w:hAnsi="Arial" w:cs="Arial"/>
                <w:sz w:val="18"/>
                <w:szCs w:val="18"/>
              </w:rPr>
            </w:pPr>
            <w:r>
              <w:rPr>
                <w:rFonts w:ascii="Arial" w:eastAsia="Arial" w:hAnsi="Arial" w:cs="Arial"/>
                <w:sz w:val="18"/>
                <w:szCs w:val="18"/>
              </w:rPr>
              <w:t xml:space="preserve">    113</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pacing w:val="1"/>
                <w:sz w:val="18"/>
                <w:szCs w:val="18"/>
              </w:rPr>
            </w:pPr>
            <w:r>
              <w:rPr>
                <w:rFonts w:ascii="Arial" w:eastAsia="Arial" w:hAnsi="Arial" w:cs="Arial"/>
                <w:spacing w:val="1"/>
                <w:sz w:val="18"/>
                <w:szCs w:val="18"/>
              </w:rPr>
              <w:t>2018</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F93FAD" w:rsidRDefault="00FE1FF8" w:rsidP="00907A8C">
            <w:pPr>
              <w:spacing w:before="53"/>
              <w:ind w:left="360"/>
              <w:rPr>
                <w:rFonts w:ascii="Arial" w:eastAsia="Arial" w:hAnsi="Arial" w:cs="Arial"/>
                <w:sz w:val="18"/>
                <w:szCs w:val="18"/>
                <w:lang w:val="el-GR"/>
              </w:rPr>
            </w:pPr>
            <w:r>
              <w:rPr>
                <w:rFonts w:ascii="Arial" w:eastAsia="Arial" w:hAnsi="Arial" w:cs="Arial"/>
                <w:sz w:val="18"/>
                <w:szCs w:val="18"/>
                <w:lang w:val="el-GR"/>
              </w:rPr>
              <w:t>26</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z w:val="18"/>
                <w:szCs w:val="18"/>
              </w:rPr>
              <w:t>ΚΗ</w:t>
            </w:r>
            <w:r w:rsidRPr="00FF5E50">
              <w:rPr>
                <w:rFonts w:ascii="Arial" w:eastAsia="Arial" w:hAnsi="Arial" w:cs="Arial"/>
                <w:spacing w:val="-3"/>
                <w:sz w:val="18"/>
                <w:szCs w:val="18"/>
              </w:rPr>
              <w:t>Υ</w:t>
            </w:r>
            <w:r w:rsidRPr="00FF5E50">
              <w:rPr>
                <w:rFonts w:ascii="Arial" w:eastAsia="Arial" w:hAnsi="Arial" w:cs="Arial"/>
                <w:sz w:val="18"/>
                <w:szCs w:val="18"/>
              </w:rPr>
              <w:t>-</w:t>
            </w:r>
            <w:r w:rsidRPr="00FF5E50">
              <w:rPr>
                <w:rFonts w:ascii="Arial" w:eastAsia="Arial" w:hAnsi="Arial" w:cs="Arial"/>
                <w:spacing w:val="1"/>
                <w:sz w:val="18"/>
                <w:szCs w:val="18"/>
              </w:rPr>
              <w:t>8801</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Η</w:t>
            </w:r>
            <w:r w:rsidRPr="00FF5E50">
              <w:rPr>
                <w:rFonts w:ascii="Arial" w:eastAsia="Arial" w:hAnsi="Arial" w:cs="Arial"/>
                <w:spacing w:val="-1"/>
                <w:sz w:val="18"/>
                <w:szCs w:val="18"/>
              </w:rPr>
              <w:t>Γ</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F</w:t>
            </w:r>
            <w:r w:rsidRPr="00FF5E50">
              <w:rPr>
                <w:rFonts w:ascii="Arial" w:eastAsia="Arial" w:hAnsi="Arial" w:cs="Arial"/>
                <w:spacing w:val="1"/>
                <w:sz w:val="18"/>
                <w:szCs w:val="18"/>
              </w:rPr>
              <w:t>I</w:t>
            </w:r>
            <w:r w:rsidRPr="00FF5E50">
              <w:rPr>
                <w:rFonts w:ascii="Arial" w:eastAsia="Arial" w:hAnsi="Arial" w:cs="Arial"/>
                <w:sz w:val="18"/>
                <w:szCs w:val="18"/>
              </w:rPr>
              <w:t>AT</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350" w:right="350"/>
              <w:jc w:val="center"/>
              <w:rPr>
                <w:rFonts w:ascii="Arial" w:eastAsia="Arial" w:hAnsi="Arial" w:cs="Arial"/>
                <w:sz w:val="18"/>
                <w:szCs w:val="18"/>
              </w:rPr>
            </w:pPr>
            <w:r w:rsidRPr="00FF5E50">
              <w:rPr>
                <w:rFonts w:ascii="Arial" w:eastAsia="Arial" w:hAnsi="Arial" w:cs="Arial"/>
                <w:sz w:val="18"/>
                <w:szCs w:val="18"/>
              </w:rPr>
              <w:t>9</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1999</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7"/>
        </w:trPr>
        <w:tc>
          <w:tcPr>
            <w:tcW w:w="641" w:type="dxa"/>
            <w:tcBorders>
              <w:top w:val="single" w:sz="5" w:space="0" w:color="000000"/>
              <w:left w:val="single" w:sz="5" w:space="0" w:color="000000"/>
              <w:bottom w:val="single" w:sz="5" w:space="0" w:color="000000"/>
              <w:right w:val="single" w:sz="5" w:space="0" w:color="000000"/>
            </w:tcBorders>
          </w:tcPr>
          <w:p w:rsidR="00FE1FF8" w:rsidRPr="00F93FAD" w:rsidRDefault="00FE1FF8" w:rsidP="00907A8C">
            <w:pPr>
              <w:spacing w:before="54"/>
              <w:ind w:left="360"/>
              <w:rPr>
                <w:rFonts w:ascii="Arial" w:eastAsia="Arial" w:hAnsi="Arial" w:cs="Arial"/>
                <w:sz w:val="18"/>
                <w:szCs w:val="18"/>
                <w:lang w:val="el-GR"/>
              </w:rPr>
            </w:pPr>
            <w:r>
              <w:rPr>
                <w:rFonts w:ascii="Arial" w:eastAsia="Arial" w:hAnsi="Arial" w:cs="Arial"/>
                <w:sz w:val="18"/>
                <w:szCs w:val="18"/>
                <w:lang w:val="el-GR"/>
              </w:rPr>
              <w:t>27</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4"/>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87335</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4"/>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Ω</w:t>
            </w:r>
            <w:r w:rsidRPr="00FF5E50">
              <w:rPr>
                <w:rFonts w:ascii="Arial" w:eastAsia="Arial" w:hAnsi="Arial" w:cs="Arial"/>
                <w:spacing w:val="-2"/>
                <w:sz w:val="18"/>
                <w:szCs w:val="18"/>
              </w:rPr>
              <w:t>Τ</w:t>
            </w:r>
            <w:r w:rsidRPr="00FF5E50">
              <w:rPr>
                <w:rFonts w:ascii="Arial" w:eastAsia="Arial" w:hAnsi="Arial" w:cs="Arial"/>
                <w:sz w:val="18"/>
                <w:szCs w:val="18"/>
              </w:rPr>
              <w:t>ΗΣ</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4"/>
              <w:ind w:left="282"/>
              <w:rPr>
                <w:rFonts w:ascii="Arial" w:eastAsia="Arial" w:hAnsi="Arial" w:cs="Arial"/>
                <w:sz w:val="18"/>
                <w:szCs w:val="18"/>
              </w:rPr>
            </w:pPr>
            <w:r w:rsidRPr="00FF5E50">
              <w:rPr>
                <w:rFonts w:ascii="Arial" w:eastAsia="Arial" w:hAnsi="Arial" w:cs="Arial"/>
                <w:spacing w:val="1"/>
                <w:sz w:val="18"/>
                <w:szCs w:val="18"/>
              </w:rPr>
              <w:t>J</w:t>
            </w:r>
            <w:r w:rsidRPr="00FF5E50">
              <w:rPr>
                <w:rFonts w:ascii="Arial" w:eastAsia="Arial" w:hAnsi="Arial" w:cs="Arial"/>
                <w:sz w:val="18"/>
                <w:szCs w:val="18"/>
              </w:rPr>
              <w:t>CB</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4"/>
              <w:ind w:left="285"/>
              <w:rPr>
                <w:rFonts w:ascii="Arial" w:eastAsia="Arial" w:hAnsi="Arial" w:cs="Arial"/>
                <w:sz w:val="18"/>
                <w:szCs w:val="18"/>
              </w:rPr>
            </w:pPr>
            <w:r w:rsidRPr="00FF5E50">
              <w:rPr>
                <w:rFonts w:ascii="Arial" w:eastAsia="Arial" w:hAnsi="Arial" w:cs="Arial"/>
                <w:spacing w:val="1"/>
                <w:sz w:val="18"/>
                <w:szCs w:val="18"/>
              </w:rPr>
              <w:t>100</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4"/>
              <w:ind w:left="625" w:right="625"/>
              <w:jc w:val="center"/>
              <w:rPr>
                <w:rFonts w:ascii="Arial" w:eastAsia="Arial" w:hAnsi="Arial" w:cs="Arial"/>
                <w:sz w:val="18"/>
                <w:szCs w:val="18"/>
              </w:rPr>
            </w:pPr>
            <w:r w:rsidRPr="00FF5E50">
              <w:rPr>
                <w:rFonts w:ascii="Arial" w:eastAsia="Arial" w:hAnsi="Arial" w:cs="Arial"/>
                <w:spacing w:val="1"/>
                <w:sz w:val="18"/>
                <w:szCs w:val="18"/>
              </w:rPr>
              <w:t>2005</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F93FAD" w:rsidRDefault="00FE1FF8" w:rsidP="00907A8C">
            <w:pPr>
              <w:spacing w:before="51"/>
              <w:ind w:left="360"/>
              <w:rPr>
                <w:rFonts w:ascii="Arial" w:eastAsia="Arial" w:hAnsi="Arial" w:cs="Arial"/>
                <w:sz w:val="18"/>
                <w:szCs w:val="18"/>
                <w:lang w:val="el-GR"/>
              </w:rPr>
            </w:pPr>
            <w:r>
              <w:rPr>
                <w:rFonts w:ascii="Arial" w:eastAsia="Arial" w:hAnsi="Arial" w:cs="Arial"/>
                <w:sz w:val="18"/>
                <w:szCs w:val="18"/>
                <w:lang w:val="el-GR"/>
              </w:rPr>
              <w:t>28</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115878</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Ω</w:t>
            </w:r>
            <w:r w:rsidRPr="00FF5E50">
              <w:rPr>
                <w:rFonts w:ascii="Arial" w:eastAsia="Arial" w:hAnsi="Arial" w:cs="Arial"/>
                <w:spacing w:val="-2"/>
                <w:sz w:val="18"/>
                <w:szCs w:val="18"/>
              </w:rPr>
              <w:t>Τ</w:t>
            </w:r>
            <w:r w:rsidRPr="00FF5E50">
              <w:rPr>
                <w:rFonts w:ascii="Arial" w:eastAsia="Arial" w:hAnsi="Arial" w:cs="Arial"/>
                <w:sz w:val="18"/>
                <w:szCs w:val="18"/>
              </w:rPr>
              <w:t>ΗΣ</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CASE</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98</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2008</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F93FAD" w:rsidRDefault="00FE1FF8" w:rsidP="00907A8C">
            <w:pPr>
              <w:spacing w:before="53"/>
              <w:ind w:left="360"/>
              <w:rPr>
                <w:rFonts w:ascii="Arial" w:eastAsia="Arial" w:hAnsi="Arial" w:cs="Arial"/>
                <w:sz w:val="18"/>
                <w:szCs w:val="18"/>
                <w:lang w:val="el-GR"/>
              </w:rPr>
            </w:pPr>
            <w:r>
              <w:rPr>
                <w:rFonts w:ascii="Arial" w:eastAsia="Arial" w:hAnsi="Arial" w:cs="Arial"/>
                <w:sz w:val="18"/>
                <w:szCs w:val="18"/>
                <w:lang w:val="el-GR"/>
              </w:rPr>
              <w:t>29</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z w:val="18"/>
                <w:szCs w:val="18"/>
              </w:rPr>
              <w:t>ΑΡ.</w:t>
            </w:r>
            <w:r w:rsidRPr="00FF5E50">
              <w:rPr>
                <w:rFonts w:ascii="Arial" w:eastAsia="Arial" w:hAnsi="Arial" w:cs="Arial"/>
                <w:spacing w:val="1"/>
                <w:sz w:val="18"/>
                <w:szCs w:val="18"/>
              </w:rPr>
              <w:t xml:space="preserve"> </w:t>
            </w:r>
            <w:r w:rsidRPr="00FF5E50">
              <w:rPr>
                <w:rFonts w:ascii="Arial" w:eastAsia="Arial" w:hAnsi="Arial" w:cs="Arial"/>
                <w:sz w:val="18"/>
                <w:szCs w:val="18"/>
              </w:rPr>
              <w:t>Π</w:t>
            </w:r>
            <w:r w:rsidRPr="00FF5E50">
              <w:rPr>
                <w:rFonts w:ascii="Arial" w:eastAsia="Arial" w:hAnsi="Arial" w:cs="Arial"/>
                <w:spacing w:val="-1"/>
                <w:sz w:val="18"/>
                <w:szCs w:val="18"/>
              </w:rPr>
              <w:t>Λ</w:t>
            </w:r>
            <w:r w:rsidRPr="00FF5E50">
              <w:rPr>
                <w:rFonts w:ascii="Arial" w:eastAsia="Arial" w:hAnsi="Arial" w:cs="Arial"/>
                <w:sz w:val="18"/>
                <w:szCs w:val="18"/>
              </w:rPr>
              <w:t>.</w:t>
            </w:r>
            <w:r w:rsidRPr="00FF5E50">
              <w:rPr>
                <w:rFonts w:ascii="Arial" w:eastAsia="Arial" w:hAnsi="Arial" w:cs="Arial"/>
                <w:spacing w:val="1"/>
                <w:sz w:val="18"/>
                <w:szCs w:val="18"/>
              </w:rPr>
              <w:t xml:space="preserve"> 504</w:t>
            </w:r>
            <w:r w:rsidRPr="00FF5E50">
              <w:rPr>
                <w:rFonts w:ascii="Arial" w:eastAsia="Arial" w:hAnsi="Arial" w:cs="Arial"/>
                <w:spacing w:val="-2"/>
                <w:sz w:val="18"/>
                <w:szCs w:val="18"/>
              </w:rPr>
              <w:t>3</w:t>
            </w:r>
            <w:r w:rsidRPr="00FF5E50">
              <w:rPr>
                <w:rFonts w:ascii="Arial" w:eastAsia="Arial" w:hAnsi="Arial" w:cs="Arial"/>
                <w:sz w:val="18"/>
                <w:szCs w:val="18"/>
              </w:rPr>
              <w:t>3</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Ω</w:t>
            </w:r>
            <w:r w:rsidRPr="00FF5E50">
              <w:rPr>
                <w:rFonts w:ascii="Arial" w:eastAsia="Arial" w:hAnsi="Arial" w:cs="Arial"/>
                <w:spacing w:val="-2"/>
                <w:sz w:val="18"/>
                <w:szCs w:val="18"/>
              </w:rPr>
              <w:t>Τ</w:t>
            </w:r>
            <w:r w:rsidRPr="00FF5E50">
              <w:rPr>
                <w:rFonts w:ascii="Arial" w:eastAsia="Arial" w:hAnsi="Arial" w:cs="Arial"/>
                <w:sz w:val="18"/>
                <w:szCs w:val="18"/>
              </w:rPr>
              <w:t>ΗΣ</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CASE</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27</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1996</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F93FAD" w:rsidRDefault="00FE1FF8" w:rsidP="00907A8C">
            <w:pPr>
              <w:spacing w:before="51"/>
              <w:ind w:left="360"/>
              <w:rPr>
                <w:rFonts w:ascii="Arial" w:eastAsia="Arial" w:hAnsi="Arial" w:cs="Arial"/>
                <w:sz w:val="18"/>
                <w:szCs w:val="18"/>
                <w:lang w:val="el-GR"/>
              </w:rPr>
            </w:pPr>
            <w:r>
              <w:rPr>
                <w:rFonts w:ascii="Arial" w:eastAsia="Arial" w:hAnsi="Arial" w:cs="Arial"/>
                <w:sz w:val="18"/>
                <w:szCs w:val="18"/>
                <w:lang w:val="el-GR"/>
              </w:rPr>
              <w:t>30</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55078</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Ω</w:t>
            </w:r>
            <w:r w:rsidRPr="00FF5E50">
              <w:rPr>
                <w:rFonts w:ascii="Arial" w:eastAsia="Arial" w:hAnsi="Arial" w:cs="Arial"/>
                <w:spacing w:val="-2"/>
                <w:sz w:val="18"/>
                <w:szCs w:val="18"/>
              </w:rPr>
              <w:t>Τ</w:t>
            </w:r>
            <w:r w:rsidRPr="00FF5E50">
              <w:rPr>
                <w:rFonts w:ascii="Arial" w:eastAsia="Arial" w:hAnsi="Arial" w:cs="Arial"/>
                <w:sz w:val="18"/>
                <w:szCs w:val="18"/>
              </w:rPr>
              <w:t xml:space="preserve">ΗΣ  </w:t>
            </w:r>
            <w:r w:rsidRPr="00FF5E50">
              <w:rPr>
                <w:rFonts w:ascii="Arial" w:eastAsia="Arial" w:hAnsi="Arial" w:cs="Arial"/>
                <w:spacing w:val="2"/>
                <w:sz w:val="18"/>
                <w:szCs w:val="18"/>
              </w:rPr>
              <w:t>Π</w:t>
            </w:r>
            <w:r w:rsidRPr="00FF5E50">
              <w:rPr>
                <w:rFonts w:ascii="Arial" w:eastAsia="Arial" w:hAnsi="Arial" w:cs="Arial"/>
                <w:spacing w:val="-1"/>
                <w:sz w:val="18"/>
                <w:szCs w:val="18"/>
              </w:rPr>
              <w:t>Ο</w:t>
            </w:r>
            <w:r w:rsidRPr="00FF5E50">
              <w:rPr>
                <w:rFonts w:ascii="Arial" w:eastAsia="Arial" w:hAnsi="Arial" w:cs="Arial"/>
                <w:sz w:val="18"/>
                <w:szCs w:val="18"/>
              </w:rPr>
              <w:t>Π</w:t>
            </w:r>
            <w:r w:rsidRPr="00FF5E50">
              <w:rPr>
                <w:rFonts w:ascii="Arial" w:eastAsia="Arial" w:hAnsi="Arial" w:cs="Arial"/>
                <w:spacing w:val="1"/>
                <w:sz w:val="18"/>
                <w:szCs w:val="18"/>
              </w:rPr>
              <w:t>-</w:t>
            </w:r>
            <w:r w:rsidRPr="00FF5E50">
              <w:rPr>
                <w:rFonts w:ascii="Arial" w:eastAsia="Arial" w:hAnsi="Arial" w:cs="Arial"/>
                <w:sz w:val="18"/>
                <w:szCs w:val="18"/>
              </w:rPr>
              <w:t>ΚΑ</w:t>
            </w:r>
            <w:r w:rsidRPr="00FF5E50">
              <w:rPr>
                <w:rFonts w:ascii="Arial" w:eastAsia="Arial" w:hAnsi="Arial" w:cs="Arial"/>
                <w:spacing w:val="2"/>
                <w:sz w:val="18"/>
                <w:szCs w:val="18"/>
              </w:rPr>
              <w:t>Ρ</w:t>
            </w:r>
            <w:r w:rsidRPr="00FF5E50">
              <w:rPr>
                <w:rFonts w:ascii="Arial" w:eastAsia="Arial" w:hAnsi="Arial" w:cs="Arial"/>
                <w:sz w:val="18"/>
                <w:szCs w:val="18"/>
              </w:rPr>
              <w:t>Τ</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CASE</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52</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1995</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401"/>
        </w:trPr>
        <w:tc>
          <w:tcPr>
            <w:tcW w:w="6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360"/>
              <w:rPr>
                <w:rFonts w:ascii="Arial" w:eastAsia="Arial" w:hAnsi="Arial" w:cs="Arial"/>
                <w:sz w:val="18"/>
                <w:szCs w:val="18"/>
                <w:lang w:val="el-GR"/>
              </w:rPr>
            </w:pPr>
            <w:r>
              <w:rPr>
                <w:rFonts w:ascii="Arial" w:eastAsia="Arial" w:hAnsi="Arial" w:cs="Arial"/>
                <w:sz w:val="18"/>
                <w:szCs w:val="18"/>
                <w:lang w:val="el-GR"/>
              </w:rPr>
              <w:t>31</w:t>
            </w:r>
          </w:p>
        </w:tc>
        <w:tc>
          <w:tcPr>
            <w:tcW w:w="1860" w:type="dxa"/>
            <w:tcBorders>
              <w:top w:val="single" w:sz="5" w:space="0" w:color="000000"/>
              <w:left w:val="single" w:sz="5" w:space="0" w:color="000000"/>
              <w:bottom w:val="single" w:sz="5" w:space="0" w:color="000000"/>
              <w:right w:val="single" w:sz="5" w:space="0" w:color="000000"/>
            </w:tcBorders>
          </w:tcPr>
          <w:p w:rsidR="00FE1FF8" w:rsidRPr="005A59A6" w:rsidRDefault="00FE1FF8" w:rsidP="00907A8C">
            <w:pPr>
              <w:spacing w:before="44"/>
              <w:ind w:left="323"/>
              <w:rPr>
                <w:rFonts w:ascii="Arial" w:eastAsia="Arial" w:hAnsi="Arial" w:cs="Arial"/>
                <w:spacing w:val="-2"/>
                <w:sz w:val="18"/>
                <w:szCs w:val="18"/>
              </w:rPr>
            </w:pPr>
            <w:r w:rsidRPr="005A59A6">
              <w:rPr>
                <w:rFonts w:ascii="Arial" w:eastAsia="Arial" w:hAnsi="Arial" w:cs="Arial"/>
                <w:spacing w:val="-2"/>
                <w:sz w:val="18"/>
                <w:szCs w:val="18"/>
              </w:rPr>
              <w:t>ME 144336</w:t>
            </w:r>
          </w:p>
        </w:tc>
        <w:tc>
          <w:tcPr>
            <w:tcW w:w="3140" w:type="dxa"/>
            <w:tcBorders>
              <w:top w:val="single" w:sz="5" w:space="0" w:color="000000"/>
              <w:left w:val="single" w:sz="5" w:space="0" w:color="000000"/>
              <w:bottom w:val="single" w:sz="5" w:space="0" w:color="000000"/>
              <w:right w:val="single" w:sz="5" w:space="0" w:color="000000"/>
            </w:tcBorders>
          </w:tcPr>
          <w:p w:rsidR="00FE1FF8" w:rsidRPr="005A59A6" w:rsidRDefault="00FE1FF8" w:rsidP="00907A8C">
            <w:pPr>
              <w:spacing w:before="44"/>
              <w:ind w:left="321"/>
              <w:rPr>
                <w:rFonts w:ascii="Arial" w:eastAsia="Arial" w:hAnsi="Arial" w:cs="Arial"/>
                <w:spacing w:val="-1"/>
                <w:sz w:val="18"/>
                <w:szCs w:val="18"/>
              </w:rPr>
            </w:pPr>
            <w:r w:rsidRPr="005A59A6">
              <w:rPr>
                <w:rFonts w:ascii="Arial" w:eastAsia="Arial" w:hAnsi="Arial" w:cs="Arial"/>
                <w:spacing w:val="-1"/>
                <w:sz w:val="18"/>
                <w:szCs w:val="18"/>
              </w:rPr>
              <w:t>Φ</w:t>
            </w:r>
            <w:r w:rsidRPr="005A59A6">
              <w:rPr>
                <w:rFonts w:ascii="Arial" w:eastAsia="Arial" w:hAnsi="Arial" w:cs="Arial"/>
                <w:spacing w:val="1"/>
                <w:sz w:val="18"/>
                <w:szCs w:val="18"/>
              </w:rPr>
              <w:t>Ο</w:t>
            </w:r>
            <w:r w:rsidRPr="005A59A6">
              <w:rPr>
                <w:rFonts w:ascii="Arial" w:eastAsia="Arial" w:hAnsi="Arial" w:cs="Arial"/>
                <w:spacing w:val="-1"/>
                <w:sz w:val="18"/>
                <w:szCs w:val="18"/>
              </w:rPr>
              <w:t>Ρ</w:t>
            </w:r>
            <w:r w:rsidRPr="005A59A6">
              <w:rPr>
                <w:rFonts w:ascii="Arial" w:eastAsia="Arial" w:hAnsi="Arial" w:cs="Arial"/>
                <w:sz w:val="18"/>
                <w:szCs w:val="18"/>
              </w:rPr>
              <w:t>Τ</w:t>
            </w:r>
            <w:r w:rsidRPr="005A59A6">
              <w:rPr>
                <w:rFonts w:ascii="Arial" w:eastAsia="Arial" w:hAnsi="Arial" w:cs="Arial"/>
                <w:spacing w:val="-2"/>
                <w:sz w:val="18"/>
                <w:szCs w:val="18"/>
              </w:rPr>
              <w:t>Ω</w:t>
            </w:r>
            <w:r w:rsidRPr="005A59A6">
              <w:rPr>
                <w:rFonts w:ascii="Arial" w:eastAsia="Arial" w:hAnsi="Arial" w:cs="Arial"/>
                <w:spacing w:val="2"/>
                <w:sz w:val="18"/>
                <w:szCs w:val="18"/>
              </w:rPr>
              <w:t>Τ</w:t>
            </w:r>
            <w:r w:rsidRPr="005A59A6">
              <w:rPr>
                <w:rFonts w:ascii="Arial" w:eastAsia="Arial" w:hAnsi="Arial" w:cs="Arial"/>
                <w:spacing w:val="-1"/>
                <w:sz w:val="18"/>
                <w:szCs w:val="18"/>
              </w:rPr>
              <w:t>Η</w:t>
            </w:r>
            <w:r w:rsidRPr="005A59A6">
              <w:rPr>
                <w:rFonts w:ascii="Arial" w:eastAsia="Arial" w:hAnsi="Arial" w:cs="Arial"/>
                <w:sz w:val="18"/>
                <w:szCs w:val="18"/>
              </w:rPr>
              <w:t xml:space="preserve">Σ </w:t>
            </w:r>
            <w:r w:rsidRPr="005A59A6">
              <w:rPr>
                <w:rFonts w:ascii="Arial" w:eastAsia="Arial" w:hAnsi="Arial" w:cs="Arial"/>
                <w:spacing w:val="1"/>
                <w:sz w:val="18"/>
                <w:szCs w:val="18"/>
              </w:rPr>
              <w:t xml:space="preserve"> </w:t>
            </w:r>
            <w:r w:rsidRPr="005A59A6">
              <w:rPr>
                <w:rFonts w:ascii="Arial" w:eastAsia="Arial" w:hAnsi="Arial" w:cs="Arial"/>
                <w:spacing w:val="-3"/>
                <w:sz w:val="18"/>
                <w:szCs w:val="18"/>
              </w:rPr>
              <w:t>Π</w:t>
            </w:r>
            <w:r w:rsidRPr="005A59A6">
              <w:rPr>
                <w:rFonts w:ascii="Arial" w:eastAsia="Arial" w:hAnsi="Arial" w:cs="Arial"/>
                <w:spacing w:val="1"/>
                <w:sz w:val="18"/>
                <w:szCs w:val="18"/>
              </w:rPr>
              <w:t>Ο</w:t>
            </w:r>
            <w:r w:rsidRPr="005A59A6">
              <w:rPr>
                <w:rFonts w:ascii="Arial" w:eastAsia="Arial" w:hAnsi="Arial" w:cs="Arial"/>
                <w:sz w:val="18"/>
                <w:szCs w:val="18"/>
              </w:rPr>
              <w:t>Π</w:t>
            </w:r>
            <w:r w:rsidRPr="005A59A6">
              <w:rPr>
                <w:rFonts w:ascii="Arial" w:eastAsia="Arial" w:hAnsi="Arial" w:cs="Arial"/>
                <w:spacing w:val="1"/>
                <w:sz w:val="18"/>
                <w:szCs w:val="18"/>
              </w:rPr>
              <w:t>-</w:t>
            </w:r>
            <w:r w:rsidRPr="005A59A6">
              <w:rPr>
                <w:rFonts w:ascii="Arial" w:eastAsia="Arial" w:hAnsi="Arial" w:cs="Arial"/>
                <w:spacing w:val="-1"/>
                <w:sz w:val="18"/>
                <w:szCs w:val="18"/>
              </w:rPr>
              <w:t>ΚΑΡΤ</w:t>
            </w:r>
          </w:p>
        </w:tc>
        <w:tc>
          <w:tcPr>
            <w:tcW w:w="1841" w:type="dxa"/>
            <w:tcBorders>
              <w:top w:val="single" w:sz="5" w:space="0" w:color="000000"/>
              <w:left w:val="single" w:sz="5" w:space="0" w:color="000000"/>
              <w:bottom w:val="single" w:sz="5" w:space="0" w:color="000000"/>
              <w:right w:val="single" w:sz="5" w:space="0" w:color="000000"/>
            </w:tcBorders>
          </w:tcPr>
          <w:p w:rsidR="00FE1FF8" w:rsidRPr="005A59A6" w:rsidRDefault="00FE1FF8" w:rsidP="00907A8C">
            <w:pPr>
              <w:spacing w:before="44"/>
              <w:ind w:left="323"/>
              <w:rPr>
                <w:rFonts w:ascii="Arial" w:eastAsia="Arial" w:hAnsi="Arial" w:cs="Arial"/>
                <w:spacing w:val="-1"/>
                <w:sz w:val="18"/>
                <w:szCs w:val="18"/>
              </w:rPr>
            </w:pPr>
            <w:r w:rsidRPr="005A59A6">
              <w:rPr>
                <w:rFonts w:ascii="Arial" w:eastAsia="Arial" w:hAnsi="Arial" w:cs="Arial"/>
                <w:spacing w:val="-1"/>
                <w:sz w:val="18"/>
                <w:szCs w:val="18"/>
              </w:rPr>
              <w:t>EURO IIIB</w:t>
            </w:r>
          </w:p>
        </w:tc>
        <w:tc>
          <w:tcPr>
            <w:tcW w:w="1069"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44"/>
              <w:jc w:val="center"/>
              <w:rPr>
                <w:rFonts w:ascii="Arial" w:eastAsia="Arial" w:hAnsi="Arial" w:cs="Arial"/>
                <w:szCs w:val="22"/>
                <w:lang w:val="el-GR"/>
              </w:rPr>
            </w:pPr>
            <w:r>
              <w:rPr>
                <w:rFonts w:ascii="Arial" w:eastAsia="Arial" w:hAnsi="Arial" w:cs="Arial"/>
                <w:szCs w:val="22"/>
                <w:lang w:val="el-GR"/>
              </w:rPr>
              <w:t>62</w:t>
            </w:r>
          </w:p>
        </w:tc>
        <w:tc>
          <w:tcPr>
            <w:tcW w:w="1733"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44"/>
              <w:ind w:left="663"/>
              <w:rPr>
                <w:rFonts w:ascii="Arial" w:eastAsia="Arial" w:hAnsi="Arial" w:cs="Arial"/>
                <w:sz w:val="18"/>
                <w:szCs w:val="18"/>
                <w:lang w:val="el-GR"/>
              </w:rPr>
            </w:pPr>
            <w:r w:rsidRPr="00D00800">
              <w:rPr>
                <w:rFonts w:ascii="Arial" w:eastAsia="Arial" w:hAnsi="Arial" w:cs="Arial"/>
                <w:sz w:val="18"/>
                <w:szCs w:val="18"/>
                <w:lang w:val="el-GR"/>
              </w:rPr>
              <w:t>2020</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53"/>
              <w:ind w:left="360"/>
              <w:rPr>
                <w:rFonts w:ascii="Arial" w:eastAsia="Arial" w:hAnsi="Arial" w:cs="Arial"/>
                <w:sz w:val="18"/>
                <w:szCs w:val="18"/>
              </w:rPr>
            </w:pPr>
            <w:r>
              <w:rPr>
                <w:rFonts w:ascii="Arial" w:eastAsia="Arial" w:hAnsi="Arial" w:cs="Arial"/>
                <w:sz w:val="18"/>
                <w:szCs w:val="18"/>
              </w:rPr>
              <w:t>32</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87358</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pacing w:val="-1"/>
                <w:sz w:val="18"/>
                <w:szCs w:val="18"/>
              </w:rPr>
              <w:t>Σ</w:t>
            </w:r>
            <w:r w:rsidRPr="00FF5E50">
              <w:rPr>
                <w:rFonts w:ascii="Arial" w:eastAsia="Arial" w:hAnsi="Arial" w:cs="Arial"/>
                <w:sz w:val="18"/>
                <w:szCs w:val="18"/>
              </w:rPr>
              <w:t>ΑΡΩ</w:t>
            </w:r>
            <w:r w:rsidRPr="00FF5E50">
              <w:rPr>
                <w:rFonts w:ascii="Arial" w:eastAsia="Arial" w:hAnsi="Arial" w:cs="Arial"/>
                <w:spacing w:val="-1"/>
                <w:sz w:val="18"/>
                <w:szCs w:val="18"/>
              </w:rPr>
              <w:t>Θ</w:t>
            </w:r>
            <w:r w:rsidRPr="00FF5E50">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D</w:t>
            </w:r>
            <w:r w:rsidRPr="00FF5E50">
              <w:rPr>
                <w:rFonts w:ascii="Arial" w:eastAsia="Arial" w:hAnsi="Arial" w:cs="Arial"/>
                <w:spacing w:val="-1"/>
                <w:sz w:val="18"/>
                <w:szCs w:val="18"/>
              </w:rPr>
              <w:t>U</w:t>
            </w:r>
            <w:r w:rsidRPr="00FF5E50">
              <w:rPr>
                <w:rFonts w:ascii="Arial" w:eastAsia="Arial" w:hAnsi="Arial" w:cs="Arial"/>
                <w:spacing w:val="1"/>
                <w:sz w:val="18"/>
                <w:szCs w:val="18"/>
              </w:rPr>
              <w:t>L</w:t>
            </w:r>
            <w:r w:rsidRPr="00FF5E50">
              <w:rPr>
                <w:rFonts w:ascii="Arial" w:eastAsia="Arial" w:hAnsi="Arial" w:cs="Arial"/>
                <w:sz w:val="18"/>
                <w:szCs w:val="18"/>
              </w:rPr>
              <w:t>EVO</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57</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2004</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53"/>
              <w:ind w:left="360"/>
              <w:rPr>
                <w:rFonts w:ascii="Arial" w:eastAsia="Arial" w:hAnsi="Arial" w:cs="Arial"/>
                <w:sz w:val="18"/>
                <w:szCs w:val="18"/>
              </w:rPr>
            </w:pPr>
            <w:r>
              <w:rPr>
                <w:rFonts w:ascii="Arial" w:eastAsia="Arial" w:hAnsi="Arial" w:cs="Arial"/>
                <w:sz w:val="18"/>
                <w:szCs w:val="18"/>
              </w:rPr>
              <w:t>33</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99210</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pacing w:val="-1"/>
                <w:sz w:val="18"/>
                <w:szCs w:val="18"/>
              </w:rPr>
              <w:t>Σ</w:t>
            </w:r>
            <w:r w:rsidRPr="00FF5E50">
              <w:rPr>
                <w:rFonts w:ascii="Arial" w:eastAsia="Arial" w:hAnsi="Arial" w:cs="Arial"/>
                <w:sz w:val="18"/>
                <w:szCs w:val="18"/>
              </w:rPr>
              <w:t>ΑΡΩ</w:t>
            </w:r>
            <w:r w:rsidRPr="00FF5E50">
              <w:rPr>
                <w:rFonts w:ascii="Arial" w:eastAsia="Arial" w:hAnsi="Arial" w:cs="Arial"/>
                <w:spacing w:val="-1"/>
                <w:sz w:val="18"/>
                <w:szCs w:val="18"/>
              </w:rPr>
              <w:t>Θ</w:t>
            </w:r>
            <w:r w:rsidRPr="00FF5E50">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IVECO</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5"/>
              <w:rPr>
                <w:rFonts w:ascii="Arial" w:eastAsia="Arial" w:hAnsi="Arial" w:cs="Arial"/>
                <w:sz w:val="18"/>
                <w:szCs w:val="18"/>
              </w:rPr>
            </w:pPr>
            <w:r w:rsidRPr="00FF5E50">
              <w:rPr>
                <w:rFonts w:ascii="Arial" w:eastAsia="Arial" w:hAnsi="Arial" w:cs="Arial"/>
                <w:spacing w:val="1"/>
                <w:sz w:val="18"/>
                <w:szCs w:val="18"/>
              </w:rPr>
              <w:t>136</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2006</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53"/>
              <w:ind w:left="360"/>
              <w:rPr>
                <w:rFonts w:ascii="Arial" w:eastAsia="Arial" w:hAnsi="Arial" w:cs="Arial"/>
                <w:sz w:val="18"/>
                <w:szCs w:val="18"/>
              </w:rPr>
            </w:pPr>
            <w:r>
              <w:rPr>
                <w:rFonts w:ascii="Arial" w:eastAsia="Arial" w:hAnsi="Arial" w:cs="Arial"/>
                <w:sz w:val="18"/>
                <w:szCs w:val="18"/>
              </w:rPr>
              <w:t>34</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 xml:space="preserve">Ε </w:t>
            </w:r>
            <w:r w:rsidRPr="00FF5E50">
              <w:rPr>
                <w:rFonts w:ascii="Arial" w:eastAsia="Arial" w:hAnsi="Arial" w:cs="Arial"/>
                <w:spacing w:val="1"/>
                <w:sz w:val="18"/>
                <w:szCs w:val="18"/>
              </w:rPr>
              <w:t>13197</w:t>
            </w:r>
            <w:r w:rsidRPr="00FF5E50">
              <w:rPr>
                <w:rFonts w:ascii="Arial" w:eastAsia="Arial" w:hAnsi="Arial" w:cs="Arial"/>
                <w:sz w:val="18"/>
                <w:szCs w:val="18"/>
              </w:rPr>
              <w:t>5</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pacing w:val="-1"/>
                <w:sz w:val="18"/>
                <w:szCs w:val="18"/>
              </w:rPr>
              <w:t>Σ</w:t>
            </w:r>
            <w:r w:rsidRPr="00FF5E50">
              <w:rPr>
                <w:rFonts w:ascii="Arial" w:eastAsia="Arial" w:hAnsi="Arial" w:cs="Arial"/>
                <w:sz w:val="18"/>
                <w:szCs w:val="18"/>
              </w:rPr>
              <w:t>ΑΡΩ</w:t>
            </w:r>
            <w:r w:rsidRPr="00FF5E50">
              <w:rPr>
                <w:rFonts w:ascii="Arial" w:eastAsia="Arial" w:hAnsi="Arial" w:cs="Arial"/>
                <w:spacing w:val="-1"/>
                <w:sz w:val="18"/>
                <w:szCs w:val="18"/>
              </w:rPr>
              <w:t>Θ</w:t>
            </w:r>
            <w:r w:rsidRPr="00FF5E50">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U</w:t>
            </w:r>
            <w:r w:rsidRPr="00FF5E50">
              <w:rPr>
                <w:rFonts w:ascii="Arial" w:eastAsia="Arial" w:hAnsi="Arial" w:cs="Arial"/>
                <w:spacing w:val="-1"/>
                <w:sz w:val="18"/>
                <w:szCs w:val="18"/>
              </w:rPr>
              <w:t>N</w:t>
            </w:r>
            <w:r w:rsidRPr="00FF5E50">
              <w:rPr>
                <w:rFonts w:ascii="Arial" w:eastAsia="Arial" w:hAnsi="Arial" w:cs="Arial"/>
                <w:spacing w:val="3"/>
                <w:sz w:val="18"/>
                <w:szCs w:val="18"/>
              </w:rPr>
              <w:t>I</w:t>
            </w:r>
            <w:r w:rsidRPr="00FF5E50">
              <w:rPr>
                <w:rFonts w:ascii="Arial" w:eastAsia="Arial" w:hAnsi="Arial" w:cs="Arial"/>
                <w:sz w:val="18"/>
                <w:szCs w:val="18"/>
              </w:rPr>
              <w:t>E</w:t>
            </w:r>
            <w:r w:rsidRPr="00FF5E50">
              <w:rPr>
                <w:rFonts w:ascii="Arial" w:eastAsia="Arial" w:hAnsi="Arial" w:cs="Arial"/>
                <w:spacing w:val="2"/>
                <w:sz w:val="18"/>
                <w:szCs w:val="18"/>
              </w:rPr>
              <w:t>C</w:t>
            </w:r>
            <w:r w:rsidRPr="00FF5E50">
              <w:rPr>
                <w:rFonts w:ascii="Arial" w:eastAsia="Arial" w:hAnsi="Arial" w:cs="Arial"/>
                <w:sz w:val="18"/>
                <w:szCs w:val="18"/>
              </w:rPr>
              <w:t>O</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pacing w:val="1"/>
                <w:sz w:val="18"/>
                <w:szCs w:val="18"/>
              </w:rPr>
              <w:t>160</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3" w:right="628"/>
              <w:jc w:val="center"/>
              <w:rPr>
                <w:rFonts w:ascii="Arial" w:eastAsia="Arial" w:hAnsi="Arial" w:cs="Arial"/>
                <w:sz w:val="18"/>
                <w:szCs w:val="18"/>
              </w:rPr>
            </w:pPr>
            <w:r w:rsidRPr="00FF5E50">
              <w:rPr>
                <w:rFonts w:ascii="Arial" w:eastAsia="Arial" w:hAnsi="Arial" w:cs="Arial"/>
                <w:spacing w:val="1"/>
                <w:sz w:val="18"/>
                <w:szCs w:val="18"/>
              </w:rPr>
              <w:t>2016</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51"/>
              <w:ind w:left="360"/>
              <w:rPr>
                <w:rFonts w:ascii="Arial" w:eastAsia="Arial" w:hAnsi="Arial" w:cs="Arial"/>
                <w:sz w:val="18"/>
                <w:szCs w:val="18"/>
              </w:rPr>
            </w:pPr>
            <w:r>
              <w:rPr>
                <w:rFonts w:ascii="Arial" w:eastAsia="Arial" w:hAnsi="Arial" w:cs="Arial"/>
                <w:sz w:val="18"/>
                <w:szCs w:val="18"/>
              </w:rPr>
              <w:t>35</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57454</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ΚΑΛΑ</w:t>
            </w:r>
            <w:r w:rsidRPr="00FF5E50">
              <w:rPr>
                <w:rFonts w:ascii="Arial" w:eastAsia="Arial" w:hAnsi="Arial" w:cs="Arial"/>
                <w:spacing w:val="-1"/>
                <w:sz w:val="18"/>
                <w:szCs w:val="18"/>
              </w:rPr>
              <w:t>ΘΟ</w:t>
            </w: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NISSAN</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24</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1998</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53"/>
              <w:ind w:left="360"/>
              <w:rPr>
                <w:rFonts w:ascii="Arial" w:eastAsia="Arial" w:hAnsi="Arial" w:cs="Arial"/>
                <w:sz w:val="18"/>
                <w:szCs w:val="18"/>
              </w:rPr>
            </w:pPr>
            <w:r>
              <w:rPr>
                <w:rFonts w:ascii="Arial" w:eastAsia="Arial" w:hAnsi="Arial" w:cs="Arial"/>
                <w:sz w:val="18"/>
                <w:szCs w:val="18"/>
              </w:rPr>
              <w:lastRenderedPageBreak/>
              <w:t>36</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99182</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ΚΑΛΑ</w:t>
            </w:r>
            <w:r w:rsidRPr="00FF5E50">
              <w:rPr>
                <w:rFonts w:ascii="Arial" w:eastAsia="Arial" w:hAnsi="Arial" w:cs="Arial"/>
                <w:spacing w:val="-1"/>
                <w:sz w:val="18"/>
                <w:szCs w:val="18"/>
              </w:rPr>
              <w:t>ΘΟ</w:t>
            </w: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NISSAN</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5"/>
              <w:rPr>
                <w:rFonts w:ascii="Arial" w:eastAsia="Arial" w:hAnsi="Arial" w:cs="Arial"/>
                <w:sz w:val="18"/>
                <w:szCs w:val="18"/>
              </w:rPr>
            </w:pPr>
            <w:r w:rsidRPr="00FF5E50">
              <w:rPr>
                <w:rFonts w:ascii="Arial" w:eastAsia="Arial" w:hAnsi="Arial" w:cs="Arial"/>
                <w:spacing w:val="1"/>
                <w:sz w:val="18"/>
                <w:szCs w:val="18"/>
              </w:rPr>
              <w:t>130</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2006</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53"/>
              <w:ind w:left="360"/>
              <w:rPr>
                <w:rFonts w:ascii="Arial" w:eastAsia="Arial" w:hAnsi="Arial" w:cs="Arial"/>
                <w:sz w:val="18"/>
                <w:szCs w:val="18"/>
              </w:rPr>
            </w:pPr>
            <w:r>
              <w:rPr>
                <w:rFonts w:ascii="Arial" w:eastAsia="Arial" w:hAnsi="Arial" w:cs="Arial"/>
                <w:sz w:val="18"/>
                <w:szCs w:val="18"/>
              </w:rPr>
              <w:t>37</w:t>
            </w:r>
          </w:p>
        </w:tc>
        <w:tc>
          <w:tcPr>
            <w:tcW w:w="1860"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53"/>
              <w:ind w:left="283"/>
              <w:rPr>
                <w:rFonts w:ascii="Arial" w:eastAsia="Arial" w:hAnsi="Arial" w:cs="Arial"/>
                <w:spacing w:val="-1"/>
                <w:sz w:val="18"/>
                <w:szCs w:val="18"/>
                <w:lang w:val="el-GR"/>
              </w:rPr>
            </w:pPr>
            <w:r>
              <w:rPr>
                <w:rFonts w:ascii="Arial" w:eastAsia="Arial" w:hAnsi="Arial" w:cs="Arial"/>
                <w:spacing w:val="-1"/>
                <w:sz w:val="18"/>
                <w:szCs w:val="18"/>
                <w:lang w:val="el-GR"/>
              </w:rPr>
              <w:t>ΜΕ 144321</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ΚΑΛΑ</w:t>
            </w:r>
            <w:r w:rsidRPr="00FF5E50">
              <w:rPr>
                <w:rFonts w:ascii="Arial" w:eastAsia="Arial" w:hAnsi="Arial" w:cs="Arial"/>
                <w:spacing w:val="-1"/>
                <w:sz w:val="18"/>
                <w:szCs w:val="18"/>
              </w:rPr>
              <w:t>ΘΟ</w:t>
            </w: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Pr>
                <w:rFonts w:ascii="Arial" w:eastAsia="Arial" w:hAnsi="Arial" w:cs="Arial"/>
                <w:sz w:val="18"/>
                <w:szCs w:val="18"/>
              </w:rPr>
              <w:t>ISUZU</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5"/>
              <w:rPr>
                <w:rFonts w:ascii="Arial" w:eastAsia="Arial" w:hAnsi="Arial" w:cs="Arial"/>
                <w:spacing w:val="1"/>
                <w:sz w:val="18"/>
                <w:szCs w:val="18"/>
              </w:rPr>
            </w:pPr>
            <w:r>
              <w:rPr>
                <w:rFonts w:ascii="Arial" w:eastAsia="Arial" w:hAnsi="Arial" w:cs="Arial"/>
                <w:spacing w:val="1"/>
                <w:sz w:val="18"/>
                <w:szCs w:val="18"/>
              </w:rPr>
              <w:t>150</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pacing w:val="1"/>
                <w:sz w:val="18"/>
                <w:szCs w:val="18"/>
              </w:rPr>
            </w:pPr>
            <w:r>
              <w:rPr>
                <w:rFonts w:ascii="Arial" w:eastAsia="Arial" w:hAnsi="Arial" w:cs="Arial"/>
                <w:spacing w:val="1"/>
                <w:sz w:val="18"/>
                <w:szCs w:val="18"/>
              </w:rPr>
              <w:t>2020</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51"/>
              <w:ind w:left="360"/>
              <w:rPr>
                <w:rFonts w:ascii="Arial" w:eastAsia="Arial" w:hAnsi="Arial" w:cs="Arial"/>
                <w:sz w:val="18"/>
                <w:szCs w:val="18"/>
              </w:rPr>
            </w:pPr>
            <w:r>
              <w:rPr>
                <w:rFonts w:ascii="Arial" w:eastAsia="Arial" w:hAnsi="Arial" w:cs="Arial"/>
                <w:sz w:val="18"/>
                <w:szCs w:val="18"/>
              </w:rPr>
              <w:t>38</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69159</w:t>
            </w:r>
          </w:p>
        </w:tc>
        <w:tc>
          <w:tcPr>
            <w:tcW w:w="3140"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51"/>
              <w:ind w:left="282"/>
              <w:rPr>
                <w:rFonts w:ascii="Arial" w:eastAsia="Arial" w:hAnsi="Arial" w:cs="Arial"/>
                <w:sz w:val="18"/>
                <w:szCs w:val="18"/>
                <w:lang w:val="el-GR"/>
              </w:rPr>
            </w:pPr>
            <w:r w:rsidRPr="00FF5E50">
              <w:rPr>
                <w:rFonts w:ascii="Arial" w:eastAsia="Arial" w:hAnsi="Arial" w:cs="Arial"/>
                <w:sz w:val="18"/>
                <w:szCs w:val="18"/>
              </w:rPr>
              <w:t>Π</w:t>
            </w:r>
            <w:r w:rsidRPr="00FF5E50">
              <w:rPr>
                <w:rFonts w:ascii="Arial" w:eastAsia="Arial" w:hAnsi="Arial" w:cs="Arial"/>
                <w:spacing w:val="-1"/>
                <w:sz w:val="18"/>
                <w:szCs w:val="18"/>
              </w:rPr>
              <w:t>Λ</w:t>
            </w:r>
            <w:r w:rsidRPr="00FF5E50">
              <w:rPr>
                <w:rFonts w:ascii="Arial" w:eastAsia="Arial" w:hAnsi="Arial" w:cs="Arial"/>
                <w:spacing w:val="-3"/>
                <w:sz w:val="18"/>
                <w:szCs w:val="18"/>
              </w:rPr>
              <w:t>Υ</w:t>
            </w:r>
            <w:r w:rsidRPr="00FF5E50">
              <w:rPr>
                <w:rFonts w:ascii="Arial" w:eastAsia="Arial" w:hAnsi="Arial" w:cs="Arial"/>
                <w:spacing w:val="2"/>
                <w:sz w:val="18"/>
                <w:szCs w:val="18"/>
              </w:rPr>
              <w:t>Ν</w:t>
            </w:r>
            <w:r w:rsidRPr="00FF5E50">
              <w:rPr>
                <w:rFonts w:ascii="Arial" w:eastAsia="Arial" w:hAnsi="Arial" w:cs="Arial"/>
                <w:spacing w:val="-2"/>
                <w:sz w:val="18"/>
                <w:szCs w:val="18"/>
              </w:rPr>
              <w:t>Τ</w:t>
            </w:r>
            <w:r w:rsidRPr="00FF5E50">
              <w:rPr>
                <w:rFonts w:ascii="Arial" w:eastAsia="Arial" w:hAnsi="Arial" w:cs="Arial"/>
                <w:sz w:val="18"/>
                <w:szCs w:val="18"/>
              </w:rPr>
              <w:t>ΗΡ</w:t>
            </w:r>
            <w:r w:rsidRPr="00FF5E50">
              <w:rPr>
                <w:rFonts w:ascii="Arial" w:eastAsia="Arial" w:hAnsi="Arial" w:cs="Arial"/>
                <w:spacing w:val="2"/>
                <w:sz w:val="18"/>
                <w:szCs w:val="18"/>
              </w:rPr>
              <w:t>Ι</w:t>
            </w:r>
            <w:r w:rsidRPr="00FF5E50">
              <w:rPr>
                <w:rFonts w:ascii="Arial" w:eastAsia="Arial" w:hAnsi="Arial" w:cs="Arial"/>
                <w:sz w:val="18"/>
                <w:szCs w:val="18"/>
              </w:rPr>
              <w:t>Ο</w:t>
            </w:r>
            <w:r>
              <w:rPr>
                <w:rFonts w:ascii="Arial" w:eastAsia="Arial" w:hAnsi="Arial" w:cs="Arial"/>
                <w:sz w:val="18"/>
                <w:szCs w:val="18"/>
              </w:rPr>
              <w:t xml:space="preserve"> KA</w:t>
            </w:r>
            <w:r>
              <w:rPr>
                <w:rFonts w:ascii="Arial" w:eastAsia="Arial" w:hAnsi="Arial" w:cs="Arial"/>
                <w:sz w:val="18"/>
                <w:szCs w:val="18"/>
                <w:lang w:val="el-GR"/>
              </w:rPr>
              <w:t>ΔΩΝ</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NISSAN</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67</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2002</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360"/>
              <w:rPr>
                <w:rFonts w:ascii="Arial" w:eastAsia="Arial" w:hAnsi="Arial" w:cs="Arial"/>
                <w:sz w:val="18"/>
                <w:szCs w:val="18"/>
              </w:rPr>
            </w:pPr>
            <w:r>
              <w:rPr>
                <w:rFonts w:ascii="Arial" w:eastAsia="Arial" w:hAnsi="Arial" w:cs="Arial"/>
                <w:sz w:val="18"/>
                <w:szCs w:val="18"/>
              </w:rPr>
              <w:t>39</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pacing w:val="-1"/>
                <w:sz w:val="18"/>
                <w:szCs w:val="18"/>
              </w:rPr>
            </w:pPr>
            <w:r>
              <w:rPr>
                <w:rFonts w:ascii="Arial" w:eastAsia="Arial" w:hAnsi="Arial" w:cs="Arial"/>
                <w:spacing w:val="-1"/>
                <w:sz w:val="18"/>
                <w:szCs w:val="18"/>
              </w:rPr>
              <w:t>ME 138802</w:t>
            </w:r>
          </w:p>
        </w:tc>
        <w:tc>
          <w:tcPr>
            <w:tcW w:w="3140"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51"/>
              <w:ind w:left="282"/>
              <w:rPr>
                <w:rFonts w:ascii="Arial" w:eastAsia="Arial" w:hAnsi="Arial" w:cs="Arial"/>
                <w:sz w:val="18"/>
                <w:szCs w:val="18"/>
                <w:lang w:val="el-GR"/>
              </w:rPr>
            </w:pPr>
            <w:r>
              <w:rPr>
                <w:rFonts w:ascii="Arial" w:eastAsia="Arial" w:hAnsi="Arial" w:cs="Arial"/>
                <w:sz w:val="18"/>
                <w:szCs w:val="18"/>
                <w:lang w:val="el-GR"/>
              </w:rPr>
              <w:t>ΠΛΥΝΤΗΡΙΟ ΚΑΔΩΝ</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Pr>
                <w:rFonts w:ascii="Arial" w:eastAsia="Arial" w:hAnsi="Arial" w:cs="Arial"/>
                <w:sz w:val="18"/>
                <w:szCs w:val="18"/>
              </w:rPr>
              <w:t>DAF</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301" w:right="297"/>
              <w:jc w:val="center"/>
              <w:rPr>
                <w:rFonts w:ascii="Arial" w:eastAsia="Arial" w:hAnsi="Arial" w:cs="Arial"/>
                <w:spacing w:val="1"/>
                <w:sz w:val="18"/>
                <w:szCs w:val="18"/>
              </w:rPr>
            </w:pPr>
            <w:r>
              <w:rPr>
                <w:rFonts w:ascii="Arial" w:eastAsia="Arial" w:hAnsi="Arial" w:cs="Arial"/>
                <w:spacing w:val="1"/>
                <w:sz w:val="18"/>
                <w:szCs w:val="18"/>
              </w:rPr>
              <w:t>40</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2018</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51"/>
              <w:ind w:left="360"/>
              <w:rPr>
                <w:rFonts w:ascii="Arial" w:eastAsia="Arial" w:hAnsi="Arial" w:cs="Arial"/>
                <w:sz w:val="18"/>
                <w:szCs w:val="18"/>
              </w:rPr>
            </w:pPr>
            <w:r>
              <w:rPr>
                <w:rFonts w:ascii="Arial" w:eastAsia="Arial" w:hAnsi="Arial" w:cs="Arial"/>
                <w:sz w:val="18"/>
                <w:szCs w:val="18"/>
              </w:rPr>
              <w:t>40</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rPr>
            </w:pPr>
            <w:r w:rsidRPr="00FF5E50">
              <w:rPr>
                <w:rFonts w:ascii="Arial" w:eastAsia="Arial" w:hAnsi="Arial" w:cs="Arial"/>
                <w:sz w:val="18"/>
                <w:szCs w:val="18"/>
              </w:rPr>
              <w:t>ΑΡ.</w:t>
            </w:r>
            <w:r w:rsidRPr="00FF5E50">
              <w:rPr>
                <w:rFonts w:ascii="Arial" w:eastAsia="Arial" w:hAnsi="Arial" w:cs="Arial"/>
                <w:spacing w:val="1"/>
                <w:sz w:val="18"/>
                <w:szCs w:val="18"/>
              </w:rPr>
              <w:t xml:space="preserve"> </w:t>
            </w:r>
            <w:r w:rsidRPr="00FF5E50">
              <w:rPr>
                <w:rFonts w:ascii="Arial" w:eastAsia="Arial" w:hAnsi="Arial" w:cs="Arial"/>
                <w:sz w:val="18"/>
                <w:szCs w:val="18"/>
              </w:rPr>
              <w:t>Π</w:t>
            </w:r>
            <w:r w:rsidRPr="00FF5E50">
              <w:rPr>
                <w:rFonts w:ascii="Arial" w:eastAsia="Arial" w:hAnsi="Arial" w:cs="Arial"/>
                <w:spacing w:val="-1"/>
                <w:sz w:val="18"/>
                <w:szCs w:val="18"/>
              </w:rPr>
              <w:t>Λ</w:t>
            </w:r>
            <w:r w:rsidRPr="00FF5E50">
              <w:rPr>
                <w:rFonts w:ascii="Arial" w:eastAsia="Arial" w:hAnsi="Arial" w:cs="Arial"/>
                <w:sz w:val="18"/>
                <w:szCs w:val="18"/>
              </w:rPr>
              <w:t>.</w:t>
            </w:r>
            <w:r w:rsidRPr="00FF5E50">
              <w:rPr>
                <w:rFonts w:ascii="Arial" w:eastAsia="Arial" w:hAnsi="Arial" w:cs="Arial"/>
                <w:spacing w:val="1"/>
                <w:sz w:val="18"/>
                <w:szCs w:val="18"/>
              </w:rPr>
              <w:t xml:space="preserve"> 588</w:t>
            </w:r>
            <w:r w:rsidRPr="00FF5E50">
              <w:rPr>
                <w:rFonts w:ascii="Arial" w:eastAsia="Arial" w:hAnsi="Arial" w:cs="Arial"/>
                <w:spacing w:val="-2"/>
                <w:sz w:val="18"/>
                <w:szCs w:val="18"/>
              </w:rPr>
              <w:t>0</w:t>
            </w:r>
            <w:r w:rsidRPr="00FF5E50">
              <w:rPr>
                <w:rFonts w:ascii="Arial" w:eastAsia="Arial" w:hAnsi="Arial" w:cs="Arial"/>
                <w:sz w:val="18"/>
                <w:szCs w:val="18"/>
              </w:rPr>
              <w:t>5</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pacing w:val="-1"/>
                <w:sz w:val="18"/>
                <w:szCs w:val="18"/>
              </w:rPr>
              <w:t>Γ</w:t>
            </w:r>
            <w:r w:rsidRPr="00FF5E50">
              <w:rPr>
                <w:rFonts w:ascii="Arial" w:eastAsia="Arial" w:hAnsi="Arial" w:cs="Arial"/>
                <w:sz w:val="18"/>
                <w:szCs w:val="18"/>
              </w:rPr>
              <w:t>ΕΩΡ</w:t>
            </w:r>
            <w:r w:rsidRPr="00FF5E50">
              <w:rPr>
                <w:rFonts w:ascii="Arial" w:eastAsia="Arial" w:hAnsi="Arial" w:cs="Arial"/>
                <w:spacing w:val="-1"/>
                <w:sz w:val="18"/>
                <w:szCs w:val="18"/>
              </w:rPr>
              <w:t>Γ</w:t>
            </w:r>
            <w:r w:rsidRPr="00FF5E50">
              <w:rPr>
                <w:rFonts w:ascii="Arial" w:eastAsia="Arial" w:hAnsi="Arial" w:cs="Arial"/>
                <w:sz w:val="18"/>
                <w:szCs w:val="18"/>
              </w:rPr>
              <w:t>.</w:t>
            </w:r>
            <w:r w:rsidRPr="00FF5E50">
              <w:rPr>
                <w:rFonts w:ascii="Arial" w:eastAsia="Arial" w:hAnsi="Arial" w:cs="Arial"/>
                <w:spacing w:val="1"/>
                <w:sz w:val="18"/>
                <w:szCs w:val="18"/>
              </w:rPr>
              <w:t xml:space="preserve"> </w:t>
            </w:r>
            <w:r w:rsidRPr="00FF5E50">
              <w:rPr>
                <w:rFonts w:ascii="Arial" w:eastAsia="Arial" w:hAnsi="Arial" w:cs="Arial"/>
                <w:sz w:val="18"/>
                <w:szCs w:val="18"/>
              </w:rPr>
              <w:t>ΕΛ</w:t>
            </w:r>
            <w:r w:rsidRPr="00FF5E50">
              <w:rPr>
                <w:rFonts w:ascii="Arial" w:eastAsia="Arial" w:hAnsi="Arial" w:cs="Arial"/>
                <w:spacing w:val="2"/>
                <w:sz w:val="18"/>
                <w:szCs w:val="18"/>
              </w:rPr>
              <w:t>Κ</w:t>
            </w:r>
            <w:r w:rsidRPr="00FF5E50">
              <w:rPr>
                <w:rFonts w:ascii="Arial" w:eastAsia="Arial" w:hAnsi="Arial" w:cs="Arial"/>
                <w:spacing w:val="-3"/>
                <w:sz w:val="18"/>
                <w:szCs w:val="18"/>
              </w:rPr>
              <w:t>Υ</w:t>
            </w:r>
            <w:r w:rsidRPr="00FF5E50">
              <w:rPr>
                <w:rFonts w:ascii="Arial" w:eastAsia="Arial" w:hAnsi="Arial" w:cs="Arial"/>
                <w:spacing w:val="1"/>
                <w:sz w:val="18"/>
                <w:szCs w:val="18"/>
              </w:rPr>
              <w:t>Σ</w:t>
            </w:r>
            <w:r w:rsidRPr="00FF5E50">
              <w:rPr>
                <w:rFonts w:ascii="Arial" w:eastAsia="Arial" w:hAnsi="Arial" w:cs="Arial"/>
                <w:spacing w:val="-2"/>
                <w:sz w:val="18"/>
                <w:szCs w:val="18"/>
              </w:rPr>
              <w:t>Τ</w:t>
            </w:r>
            <w:r w:rsidRPr="00FF5E50">
              <w:rPr>
                <w:rFonts w:ascii="Arial" w:eastAsia="Arial" w:hAnsi="Arial" w:cs="Arial"/>
                <w:sz w:val="18"/>
                <w:szCs w:val="18"/>
              </w:rPr>
              <w:t>ΗΡΑΣ</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ΚUB</w:t>
            </w:r>
            <w:r w:rsidRPr="00FF5E50">
              <w:rPr>
                <w:rFonts w:ascii="Arial" w:eastAsia="Arial" w:hAnsi="Arial" w:cs="Arial"/>
                <w:spacing w:val="-1"/>
                <w:sz w:val="18"/>
                <w:szCs w:val="18"/>
              </w:rPr>
              <w:t>O</w:t>
            </w:r>
            <w:r w:rsidRPr="00FF5E50">
              <w:rPr>
                <w:rFonts w:ascii="Arial" w:eastAsia="Arial" w:hAnsi="Arial" w:cs="Arial"/>
                <w:spacing w:val="-2"/>
                <w:sz w:val="18"/>
                <w:szCs w:val="18"/>
              </w:rPr>
              <w:t>T</w:t>
            </w:r>
            <w:r w:rsidRPr="00FF5E50">
              <w:rPr>
                <w:rFonts w:ascii="Arial" w:eastAsia="Arial" w:hAnsi="Arial" w:cs="Arial"/>
                <w:sz w:val="18"/>
                <w:szCs w:val="18"/>
              </w:rPr>
              <w:t>A</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30</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1995</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D00800" w:rsidRDefault="00FE1FF8" w:rsidP="00907A8C">
            <w:pPr>
              <w:spacing w:before="51"/>
              <w:ind w:left="360"/>
              <w:rPr>
                <w:rFonts w:ascii="Arial" w:eastAsia="Arial" w:hAnsi="Arial" w:cs="Arial"/>
                <w:sz w:val="18"/>
                <w:szCs w:val="18"/>
              </w:rPr>
            </w:pPr>
            <w:r>
              <w:rPr>
                <w:rFonts w:ascii="Arial" w:eastAsia="Arial" w:hAnsi="Arial" w:cs="Arial"/>
                <w:sz w:val="18"/>
                <w:szCs w:val="18"/>
              </w:rPr>
              <w:t>41</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rPr>
            </w:pPr>
            <w:r w:rsidRPr="00FF5E50">
              <w:rPr>
                <w:rFonts w:ascii="Arial" w:eastAsia="Arial" w:hAnsi="Arial" w:cs="Arial"/>
                <w:sz w:val="18"/>
                <w:szCs w:val="18"/>
              </w:rPr>
              <w:t>ΚΗ</w:t>
            </w:r>
            <w:r w:rsidRPr="00FF5E50">
              <w:rPr>
                <w:rFonts w:ascii="Arial" w:eastAsia="Arial" w:hAnsi="Arial" w:cs="Arial"/>
                <w:spacing w:val="-1"/>
                <w:sz w:val="18"/>
                <w:szCs w:val="18"/>
              </w:rPr>
              <w:t>Η</w:t>
            </w:r>
            <w:r w:rsidRPr="00FF5E50">
              <w:rPr>
                <w:rFonts w:ascii="Arial" w:eastAsia="Arial" w:hAnsi="Arial" w:cs="Arial"/>
                <w:sz w:val="18"/>
                <w:szCs w:val="18"/>
              </w:rPr>
              <w:t>-</w:t>
            </w:r>
            <w:r w:rsidRPr="00FF5E50">
              <w:rPr>
                <w:rFonts w:ascii="Arial" w:eastAsia="Arial" w:hAnsi="Arial" w:cs="Arial"/>
                <w:spacing w:val="1"/>
                <w:sz w:val="18"/>
                <w:szCs w:val="18"/>
              </w:rPr>
              <w:t>4363</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ΒΥ</w:t>
            </w:r>
            <w:r w:rsidRPr="00FF5E50">
              <w:rPr>
                <w:rFonts w:ascii="Arial" w:eastAsia="Arial" w:hAnsi="Arial" w:cs="Arial"/>
                <w:spacing w:val="-2"/>
                <w:sz w:val="18"/>
                <w:szCs w:val="18"/>
              </w:rPr>
              <w:t>Τ</w:t>
            </w:r>
            <w:r w:rsidRPr="00FF5E50">
              <w:rPr>
                <w:rFonts w:ascii="Arial" w:eastAsia="Arial" w:hAnsi="Arial" w:cs="Arial"/>
                <w:sz w:val="18"/>
                <w:szCs w:val="18"/>
              </w:rPr>
              <w:t>ΙΟΦ</w:t>
            </w:r>
            <w:r w:rsidRPr="00FF5E50">
              <w:rPr>
                <w:rFonts w:ascii="Arial" w:eastAsia="Arial" w:hAnsi="Arial" w:cs="Arial"/>
                <w:spacing w:val="-1"/>
                <w:sz w:val="18"/>
                <w:szCs w:val="18"/>
              </w:rPr>
              <w:t>Ο</w:t>
            </w:r>
            <w:r w:rsidRPr="00FF5E50">
              <w:rPr>
                <w:rFonts w:ascii="Arial" w:eastAsia="Arial" w:hAnsi="Arial" w:cs="Arial"/>
                <w:spacing w:val="2"/>
                <w:sz w:val="18"/>
                <w:szCs w:val="18"/>
              </w:rPr>
              <w:t>Ρ</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ER</w:t>
            </w:r>
            <w:r w:rsidRPr="00FF5E50">
              <w:rPr>
                <w:rFonts w:ascii="Arial" w:eastAsia="Arial" w:hAnsi="Arial" w:cs="Arial"/>
                <w:spacing w:val="-1"/>
                <w:sz w:val="18"/>
                <w:szCs w:val="18"/>
              </w:rPr>
              <w:t>C</w:t>
            </w:r>
            <w:r w:rsidRPr="00FF5E50">
              <w:rPr>
                <w:rFonts w:ascii="Arial" w:eastAsia="Arial" w:hAnsi="Arial" w:cs="Arial"/>
                <w:sz w:val="18"/>
                <w:szCs w:val="18"/>
              </w:rPr>
              <w:t>EDES</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38</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2009</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360"/>
              <w:rPr>
                <w:rFonts w:ascii="Arial" w:eastAsia="Arial" w:hAnsi="Arial" w:cs="Arial"/>
                <w:sz w:val="18"/>
                <w:szCs w:val="18"/>
              </w:rPr>
            </w:pPr>
            <w:r>
              <w:rPr>
                <w:rFonts w:ascii="Arial" w:eastAsia="Arial" w:hAnsi="Arial" w:cs="Arial"/>
                <w:sz w:val="18"/>
                <w:szCs w:val="18"/>
              </w:rPr>
              <w:t>42</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rPr>
            </w:pPr>
            <w:r>
              <w:rPr>
                <w:rFonts w:ascii="Arial" w:eastAsia="Arial" w:hAnsi="Arial" w:cs="Arial"/>
                <w:sz w:val="18"/>
                <w:szCs w:val="18"/>
              </w:rPr>
              <w:t>ME 144368</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ΒΥ</w:t>
            </w:r>
            <w:r w:rsidRPr="00FF5E50">
              <w:rPr>
                <w:rFonts w:ascii="Arial" w:eastAsia="Arial" w:hAnsi="Arial" w:cs="Arial"/>
                <w:spacing w:val="-2"/>
                <w:sz w:val="18"/>
                <w:szCs w:val="18"/>
              </w:rPr>
              <w:t>Τ</w:t>
            </w:r>
            <w:r w:rsidRPr="00FF5E50">
              <w:rPr>
                <w:rFonts w:ascii="Arial" w:eastAsia="Arial" w:hAnsi="Arial" w:cs="Arial"/>
                <w:sz w:val="18"/>
                <w:szCs w:val="18"/>
              </w:rPr>
              <w:t>ΙΟΦ</w:t>
            </w:r>
            <w:r w:rsidRPr="00FF5E50">
              <w:rPr>
                <w:rFonts w:ascii="Arial" w:eastAsia="Arial" w:hAnsi="Arial" w:cs="Arial"/>
                <w:spacing w:val="-1"/>
                <w:sz w:val="18"/>
                <w:szCs w:val="18"/>
              </w:rPr>
              <w:t>Ο</w:t>
            </w:r>
            <w:r w:rsidRPr="00FF5E50">
              <w:rPr>
                <w:rFonts w:ascii="Arial" w:eastAsia="Arial" w:hAnsi="Arial" w:cs="Arial"/>
                <w:spacing w:val="2"/>
                <w:sz w:val="18"/>
                <w:szCs w:val="18"/>
              </w:rPr>
              <w:t>Ρ</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FE1FF8" w:rsidRPr="00BD2445" w:rsidRDefault="00FE1FF8" w:rsidP="00907A8C">
            <w:pPr>
              <w:spacing w:before="51"/>
              <w:ind w:left="282"/>
              <w:rPr>
                <w:rFonts w:ascii="Arial" w:eastAsia="Arial" w:hAnsi="Arial" w:cs="Arial"/>
                <w:spacing w:val="-1"/>
                <w:sz w:val="18"/>
                <w:szCs w:val="18"/>
              </w:rPr>
            </w:pPr>
            <w:r>
              <w:rPr>
                <w:rFonts w:ascii="Arial" w:eastAsia="Arial" w:hAnsi="Arial" w:cs="Arial"/>
                <w:spacing w:val="-1"/>
                <w:sz w:val="18"/>
                <w:szCs w:val="18"/>
              </w:rPr>
              <w:t>FORD</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301" w:right="297"/>
              <w:jc w:val="center"/>
              <w:rPr>
                <w:rFonts w:ascii="Arial" w:eastAsia="Arial" w:hAnsi="Arial" w:cs="Arial"/>
                <w:spacing w:val="1"/>
                <w:sz w:val="18"/>
                <w:szCs w:val="18"/>
              </w:rPr>
            </w:pPr>
            <w:r>
              <w:rPr>
                <w:rFonts w:ascii="Arial" w:eastAsia="Arial" w:hAnsi="Arial" w:cs="Arial"/>
                <w:spacing w:val="1"/>
                <w:sz w:val="18"/>
                <w:szCs w:val="18"/>
              </w:rPr>
              <w:t>330</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2020</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360"/>
              <w:rPr>
                <w:rFonts w:ascii="Arial" w:eastAsia="Arial" w:hAnsi="Arial" w:cs="Arial"/>
                <w:sz w:val="18"/>
                <w:szCs w:val="18"/>
              </w:rPr>
            </w:pPr>
            <w:r>
              <w:rPr>
                <w:rFonts w:ascii="Arial" w:eastAsia="Arial" w:hAnsi="Arial" w:cs="Arial"/>
                <w:sz w:val="18"/>
                <w:szCs w:val="18"/>
              </w:rPr>
              <w:t>43</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3"/>
              <w:rPr>
                <w:rFonts w:ascii="Arial" w:eastAsia="Arial" w:hAnsi="Arial" w:cs="Arial"/>
                <w:sz w:val="18"/>
                <w:szCs w:val="18"/>
              </w:rPr>
            </w:pPr>
            <w:r>
              <w:rPr>
                <w:rFonts w:ascii="Arial" w:eastAsia="Arial" w:hAnsi="Arial" w:cs="Arial"/>
                <w:sz w:val="18"/>
                <w:szCs w:val="18"/>
              </w:rPr>
              <w:t>KHH 7911</w:t>
            </w:r>
          </w:p>
        </w:tc>
        <w:tc>
          <w:tcPr>
            <w:tcW w:w="3140" w:type="dxa"/>
            <w:tcBorders>
              <w:top w:val="single" w:sz="5" w:space="0" w:color="000000"/>
              <w:left w:val="single" w:sz="5" w:space="0" w:color="000000"/>
              <w:bottom w:val="single" w:sz="5" w:space="0" w:color="000000"/>
              <w:right w:val="single" w:sz="5" w:space="0" w:color="000000"/>
            </w:tcBorders>
          </w:tcPr>
          <w:p w:rsidR="00FE1FF8" w:rsidRPr="00807A41" w:rsidRDefault="00FE1FF8" w:rsidP="00907A8C">
            <w:pPr>
              <w:rPr>
                <w:sz w:val="18"/>
                <w:szCs w:val="18"/>
              </w:rPr>
            </w:pPr>
            <w:r w:rsidRPr="00807A41">
              <w:rPr>
                <w:rFonts w:ascii="Arial" w:eastAsia="Arial" w:hAnsi="Arial" w:cs="Arial"/>
                <w:sz w:val="18"/>
                <w:szCs w:val="18"/>
              </w:rPr>
              <w:t xml:space="preserve">     ΛΕ</w:t>
            </w:r>
            <w:r w:rsidRPr="00807A41">
              <w:rPr>
                <w:rFonts w:ascii="Arial" w:eastAsia="Arial" w:hAnsi="Arial" w:cs="Arial"/>
                <w:spacing w:val="-1"/>
                <w:sz w:val="18"/>
                <w:szCs w:val="18"/>
              </w:rPr>
              <w:t>Ω</w:t>
            </w:r>
            <w:r w:rsidRPr="00807A41">
              <w:rPr>
                <w:rFonts w:ascii="Arial" w:eastAsia="Arial" w:hAnsi="Arial" w:cs="Arial"/>
                <w:sz w:val="18"/>
                <w:szCs w:val="18"/>
              </w:rPr>
              <w:t>ΦΟ</w:t>
            </w:r>
            <w:r w:rsidRPr="00807A41">
              <w:rPr>
                <w:rFonts w:ascii="Arial" w:eastAsia="Arial" w:hAnsi="Arial" w:cs="Arial"/>
                <w:spacing w:val="-1"/>
                <w:sz w:val="18"/>
                <w:szCs w:val="18"/>
              </w:rPr>
              <w:t>Ρ</w:t>
            </w:r>
            <w:r w:rsidRPr="00807A41">
              <w:rPr>
                <w:rFonts w:ascii="Arial" w:eastAsia="Arial" w:hAnsi="Arial" w:cs="Arial"/>
                <w:sz w:val="18"/>
                <w:szCs w:val="18"/>
              </w:rPr>
              <w:t>ΕΙΟ</w:t>
            </w:r>
            <w:r w:rsidRPr="00807A41">
              <w:rPr>
                <w:rFonts w:ascii="Arial" w:eastAsia="Arial" w:hAnsi="Arial" w:cs="Arial"/>
                <w:spacing w:val="-1"/>
                <w:sz w:val="18"/>
                <w:szCs w:val="18"/>
                <w:lang w:val="el-GR"/>
              </w:rPr>
              <w:t>(25+1) +1 ΑΜΕΑ</w:t>
            </w:r>
          </w:p>
        </w:tc>
        <w:tc>
          <w:tcPr>
            <w:tcW w:w="1841" w:type="dxa"/>
            <w:tcBorders>
              <w:top w:val="single" w:sz="5" w:space="0" w:color="000000"/>
              <w:left w:val="single" w:sz="5" w:space="0" w:color="000000"/>
              <w:bottom w:val="single" w:sz="5" w:space="0" w:color="000000"/>
              <w:right w:val="single" w:sz="5" w:space="0" w:color="000000"/>
            </w:tcBorders>
          </w:tcPr>
          <w:p w:rsidR="00FE1FF8" w:rsidRPr="00E33DE0" w:rsidRDefault="00FE1FF8" w:rsidP="00907A8C">
            <w:pPr>
              <w:spacing w:before="51"/>
              <w:ind w:left="282"/>
              <w:rPr>
                <w:rFonts w:ascii="Arial" w:eastAsia="Arial" w:hAnsi="Arial" w:cs="Arial"/>
                <w:spacing w:val="-1"/>
                <w:sz w:val="18"/>
                <w:szCs w:val="18"/>
              </w:rPr>
            </w:pPr>
            <w:r>
              <w:rPr>
                <w:rFonts w:ascii="Arial" w:eastAsia="Arial" w:hAnsi="Arial" w:cs="Arial"/>
                <w:spacing w:val="-1"/>
                <w:sz w:val="18"/>
                <w:szCs w:val="18"/>
                <w:lang w:val="el-GR"/>
              </w:rPr>
              <w:t>ΚΑ</w:t>
            </w:r>
            <w:r>
              <w:rPr>
                <w:rFonts w:ascii="Arial" w:eastAsia="Arial" w:hAnsi="Arial" w:cs="Arial"/>
                <w:spacing w:val="-1"/>
                <w:sz w:val="18"/>
                <w:szCs w:val="18"/>
              </w:rPr>
              <w:t>RSAN</w:t>
            </w:r>
          </w:p>
        </w:tc>
        <w:tc>
          <w:tcPr>
            <w:tcW w:w="106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301" w:right="297"/>
              <w:jc w:val="center"/>
              <w:rPr>
                <w:rFonts w:ascii="Arial" w:eastAsia="Arial" w:hAnsi="Arial" w:cs="Arial"/>
                <w:spacing w:val="1"/>
                <w:sz w:val="18"/>
                <w:szCs w:val="18"/>
              </w:rPr>
            </w:pPr>
            <w:r>
              <w:rPr>
                <w:rFonts w:ascii="Arial" w:eastAsia="Arial" w:hAnsi="Arial" w:cs="Arial"/>
                <w:spacing w:val="1"/>
                <w:sz w:val="18"/>
                <w:szCs w:val="18"/>
              </w:rPr>
              <w:t>27</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2020</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360"/>
              <w:rPr>
                <w:rFonts w:ascii="Arial" w:eastAsia="Arial" w:hAnsi="Arial" w:cs="Arial"/>
                <w:sz w:val="18"/>
                <w:szCs w:val="18"/>
              </w:rPr>
            </w:pPr>
            <w:r>
              <w:rPr>
                <w:rFonts w:ascii="Arial" w:eastAsia="Arial" w:hAnsi="Arial" w:cs="Arial"/>
                <w:sz w:val="18"/>
                <w:szCs w:val="18"/>
              </w:rPr>
              <w:t>44</w:t>
            </w:r>
          </w:p>
        </w:tc>
        <w:tc>
          <w:tcPr>
            <w:tcW w:w="1860"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3"/>
              <w:rPr>
                <w:rFonts w:ascii="Arial" w:eastAsia="Arial" w:hAnsi="Arial" w:cs="Arial"/>
                <w:sz w:val="18"/>
                <w:szCs w:val="18"/>
              </w:rPr>
            </w:pPr>
            <w:r>
              <w:rPr>
                <w:rFonts w:ascii="Arial" w:eastAsia="Arial" w:hAnsi="Arial" w:cs="Arial"/>
                <w:sz w:val="18"/>
                <w:szCs w:val="18"/>
              </w:rPr>
              <w:t>KHH 7912</w:t>
            </w:r>
          </w:p>
        </w:tc>
        <w:tc>
          <w:tcPr>
            <w:tcW w:w="3140" w:type="dxa"/>
            <w:tcBorders>
              <w:top w:val="single" w:sz="5" w:space="0" w:color="000000"/>
              <w:left w:val="single" w:sz="5" w:space="0" w:color="000000"/>
              <w:bottom w:val="single" w:sz="5" w:space="0" w:color="000000"/>
              <w:right w:val="single" w:sz="5" w:space="0" w:color="000000"/>
            </w:tcBorders>
          </w:tcPr>
          <w:p w:rsidR="00FE1FF8" w:rsidRPr="00807A41" w:rsidRDefault="00FE1FF8" w:rsidP="00907A8C">
            <w:pPr>
              <w:rPr>
                <w:sz w:val="18"/>
                <w:szCs w:val="18"/>
              </w:rPr>
            </w:pPr>
            <w:r w:rsidRPr="00807A41">
              <w:rPr>
                <w:rFonts w:ascii="Arial" w:eastAsia="Arial" w:hAnsi="Arial" w:cs="Arial"/>
                <w:sz w:val="18"/>
                <w:szCs w:val="18"/>
              </w:rPr>
              <w:t xml:space="preserve">     ΛΕ</w:t>
            </w:r>
            <w:r w:rsidRPr="00807A41">
              <w:rPr>
                <w:rFonts w:ascii="Arial" w:eastAsia="Arial" w:hAnsi="Arial" w:cs="Arial"/>
                <w:spacing w:val="-1"/>
                <w:sz w:val="18"/>
                <w:szCs w:val="18"/>
              </w:rPr>
              <w:t>Ω</w:t>
            </w:r>
            <w:r w:rsidRPr="00807A41">
              <w:rPr>
                <w:rFonts w:ascii="Arial" w:eastAsia="Arial" w:hAnsi="Arial" w:cs="Arial"/>
                <w:sz w:val="18"/>
                <w:szCs w:val="18"/>
              </w:rPr>
              <w:t>ΦΟ</w:t>
            </w:r>
            <w:r w:rsidRPr="00807A41">
              <w:rPr>
                <w:rFonts w:ascii="Arial" w:eastAsia="Arial" w:hAnsi="Arial" w:cs="Arial"/>
                <w:spacing w:val="-1"/>
                <w:sz w:val="18"/>
                <w:szCs w:val="18"/>
              </w:rPr>
              <w:t>Ρ</w:t>
            </w:r>
            <w:r w:rsidRPr="00807A41">
              <w:rPr>
                <w:rFonts w:ascii="Arial" w:eastAsia="Arial" w:hAnsi="Arial" w:cs="Arial"/>
                <w:sz w:val="18"/>
                <w:szCs w:val="18"/>
              </w:rPr>
              <w:t>ΕΙΟ</w:t>
            </w:r>
            <w:r w:rsidRPr="00807A41">
              <w:rPr>
                <w:rFonts w:ascii="Arial" w:eastAsia="Arial" w:hAnsi="Arial" w:cs="Arial"/>
                <w:spacing w:val="-1"/>
                <w:sz w:val="18"/>
                <w:szCs w:val="18"/>
                <w:lang w:val="el-GR"/>
              </w:rPr>
              <w:t>(25+1) +1 ΑΜΕΑ</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282"/>
              <w:rPr>
                <w:rFonts w:ascii="Arial" w:eastAsia="Arial" w:hAnsi="Arial" w:cs="Arial"/>
                <w:spacing w:val="-1"/>
                <w:sz w:val="18"/>
                <w:szCs w:val="18"/>
              </w:rPr>
            </w:pPr>
            <w:r>
              <w:rPr>
                <w:rFonts w:ascii="Arial" w:eastAsia="Arial" w:hAnsi="Arial" w:cs="Arial"/>
                <w:spacing w:val="-1"/>
                <w:sz w:val="18"/>
                <w:szCs w:val="18"/>
                <w:lang w:val="el-GR"/>
              </w:rPr>
              <w:t>ΚΑ</w:t>
            </w:r>
            <w:r>
              <w:rPr>
                <w:rFonts w:ascii="Arial" w:eastAsia="Arial" w:hAnsi="Arial" w:cs="Arial"/>
                <w:spacing w:val="-1"/>
                <w:sz w:val="18"/>
                <w:szCs w:val="18"/>
              </w:rPr>
              <w:t>RSAN</w:t>
            </w:r>
          </w:p>
        </w:tc>
        <w:tc>
          <w:tcPr>
            <w:tcW w:w="1069"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301" w:right="297"/>
              <w:jc w:val="center"/>
              <w:rPr>
                <w:rFonts w:ascii="Arial" w:eastAsia="Arial" w:hAnsi="Arial" w:cs="Arial"/>
                <w:spacing w:val="1"/>
                <w:sz w:val="18"/>
                <w:szCs w:val="18"/>
              </w:rPr>
            </w:pPr>
            <w:r>
              <w:rPr>
                <w:rFonts w:ascii="Arial" w:eastAsia="Arial" w:hAnsi="Arial" w:cs="Arial"/>
                <w:spacing w:val="1"/>
                <w:sz w:val="18"/>
                <w:szCs w:val="18"/>
              </w:rPr>
              <w:t>27</w:t>
            </w:r>
          </w:p>
        </w:tc>
        <w:tc>
          <w:tcPr>
            <w:tcW w:w="1733" w:type="dxa"/>
            <w:tcBorders>
              <w:top w:val="single" w:sz="5" w:space="0" w:color="000000"/>
              <w:left w:val="single" w:sz="5" w:space="0" w:color="000000"/>
              <w:bottom w:val="single" w:sz="5" w:space="0" w:color="000000"/>
              <w:right w:val="single" w:sz="5" w:space="0" w:color="000000"/>
            </w:tcBorders>
          </w:tcPr>
          <w:p w:rsidR="00FE1FF8" w:rsidRDefault="00FE1FF8"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2020</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FE1257" w:rsidRDefault="00FE1FF8" w:rsidP="00907A8C">
            <w:pPr>
              <w:spacing w:before="51"/>
              <w:ind w:left="360"/>
              <w:rPr>
                <w:rFonts w:ascii="Arial" w:eastAsia="Arial" w:hAnsi="Arial" w:cs="Arial"/>
                <w:sz w:val="18"/>
                <w:szCs w:val="18"/>
                <w:lang w:val="el-GR"/>
              </w:rPr>
            </w:pPr>
            <w:r>
              <w:rPr>
                <w:rFonts w:ascii="Arial" w:eastAsia="Arial" w:hAnsi="Arial" w:cs="Arial"/>
                <w:sz w:val="18"/>
                <w:szCs w:val="18"/>
                <w:lang w:val="el-GR"/>
              </w:rPr>
              <w:t>45</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rPr>
            </w:pPr>
            <w:r w:rsidRPr="00FF5E50">
              <w:rPr>
                <w:rFonts w:ascii="Arial" w:eastAsia="Arial" w:hAnsi="Arial" w:cs="Arial"/>
                <w:sz w:val="18"/>
                <w:szCs w:val="18"/>
              </w:rPr>
              <w:t>ΚΗΙ-</w:t>
            </w:r>
            <w:r w:rsidRPr="00FF5E50">
              <w:rPr>
                <w:rFonts w:ascii="Arial" w:eastAsia="Arial" w:hAnsi="Arial" w:cs="Arial"/>
                <w:spacing w:val="1"/>
                <w:sz w:val="18"/>
                <w:szCs w:val="18"/>
              </w:rPr>
              <w:t>6601</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ΛΕ</w:t>
            </w:r>
            <w:r w:rsidRPr="00FF5E50">
              <w:rPr>
                <w:rFonts w:ascii="Arial" w:eastAsia="Arial" w:hAnsi="Arial" w:cs="Arial"/>
                <w:spacing w:val="-1"/>
                <w:sz w:val="18"/>
                <w:szCs w:val="18"/>
              </w:rPr>
              <w:t>Ω</w:t>
            </w: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z w:val="18"/>
                <w:szCs w:val="18"/>
              </w:rPr>
              <w:t xml:space="preserve">ΕΙΟ  </w:t>
            </w:r>
            <w:r w:rsidRPr="00FF5E50">
              <w:rPr>
                <w:rFonts w:ascii="Arial" w:eastAsia="Arial" w:hAnsi="Arial" w:cs="Arial"/>
                <w:spacing w:val="1"/>
                <w:sz w:val="18"/>
                <w:szCs w:val="18"/>
              </w:rPr>
              <w:t xml:space="preserve"> </w:t>
            </w:r>
            <w:r w:rsidRPr="00FF5E50">
              <w:rPr>
                <w:rFonts w:ascii="Arial" w:eastAsia="Arial" w:hAnsi="Arial" w:cs="Arial"/>
                <w:sz w:val="18"/>
                <w:szCs w:val="18"/>
              </w:rPr>
              <w:t>(</w:t>
            </w:r>
            <w:r w:rsidRPr="00FF5E50">
              <w:rPr>
                <w:rFonts w:ascii="Arial" w:eastAsia="Arial" w:hAnsi="Arial" w:cs="Arial"/>
                <w:spacing w:val="1"/>
                <w:sz w:val="18"/>
                <w:szCs w:val="18"/>
              </w:rPr>
              <w:t>16</w:t>
            </w:r>
            <w:r w:rsidRPr="00FF5E50">
              <w:rPr>
                <w:rFonts w:ascii="Arial" w:eastAsia="Arial" w:hAnsi="Arial" w:cs="Arial"/>
                <w:sz w:val="18"/>
                <w:szCs w:val="18"/>
              </w:rPr>
              <w:t>+</w:t>
            </w:r>
            <w:r w:rsidRPr="00FF5E50">
              <w:rPr>
                <w:rFonts w:ascii="Arial" w:eastAsia="Arial" w:hAnsi="Arial" w:cs="Arial"/>
                <w:spacing w:val="1"/>
                <w:sz w:val="18"/>
                <w:szCs w:val="18"/>
              </w:rPr>
              <w:t>1</w:t>
            </w:r>
            <w:r w:rsidRPr="00FF5E50">
              <w:rPr>
                <w:rFonts w:ascii="Arial" w:eastAsia="Arial" w:hAnsi="Arial" w:cs="Arial"/>
                <w:sz w:val="18"/>
                <w:szCs w:val="18"/>
              </w:rPr>
              <w:t>)</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DA</w:t>
            </w:r>
            <w:r w:rsidRPr="00FF5E50">
              <w:rPr>
                <w:rFonts w:ascii="Arial" w:eastAsia="Arial" w:hAnsi="Arial" w:cs="Arial"/>
                <w:spacing w:val="2"/>
                <w:sz w:val="18"/>
                <w:szCs w:val="18"/>
              </w:rPr>
              <w:t>I</w:t>
            </w:r>
            <w:r w:rsidRPr="00FF5E50">
              <w:rPr>
                <w:rFonts w:ascii="Arial" w:eastAsia="Arial" w:hAnsi="Arial" w:cs="Arial"/>
                <w:spacing w:val="-4"/>
                <w:sz w:val="18"/>
                <w:szCs w:val="18"/>
              </w:rPr>
              <w:t>M</w:t>
            </w:r>
            <w:r w:rsidRPr="00FF5E50">
              <w:rPr>
                <w:rFonts w:ascii="Arial" w:eastAsia="Arial" w:hAnsi="Arial" w:cs="Arial"/>
                <w:spacing w:val="1"/>
                <w:sz w:val="18"/>
                <w:szCs w:val="18"/>
              </w:rPr>
              <w:t>L</w:t>
            </w:r>
            <w:r w:rsidRPr="00FF5E50">
              <w:rPr>
                <w:rFonts w:ascii="Arial" w:eastAsia="Arial" w:hAnsi="Arial" w:cs="Arial"/>
                <w:sz w:val="18"/>
                <w:szCs w:val="18"/>
              </w:rPr>
              <w:t>ER C</w:t>
            </w:r>
            <w:r w:rsidRPr="00FF5E50">
              <w:rPr>
                <w:rFonts w:ascii="Arial" w:eastAsia="Arial" w:hAnsi="Arial" w:cs="Arial"/>
                <w:spacing w:val="-1"/>
                <w:sz w:val="18"/>
                <w:szCs w:val="18"/>
              </w:rPr>
              <w:t>H</w:t>
            </w:r>
            <w:r w:rsidRPr="00FF5E50">
              <w:rPr>
                <w:rFonts w:ascii="Arial" w:eastAsia="Arial" w:hAnsi="Arial" w:cs="Arial"/>
                <w:sz w:val="18"/>
                <w:szCs w:val="18"/>
              </w:rPr>
              <w:t>R.</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15</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2004</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FE1257" w:rsidRDefault="00FE1FF8" w:rsidP="00907A8C">
            <w:pPr>
              <w:spacing w:before="53"/>
              <w:ind w:left="360"/>
              <w:rPr>
                <w:rFonts w:ascii="Arial" w:eastAsia="Arial" w:hAnsi="Arial" w:cs="Arial"/>
                <w:sz w:val="18"/>
                <w:szCs w:val="18"/>
                <w:lang w:val="el-GR"/>
              </w:rPr>
            </w:pPr>
            <w:r>
              <w:rPr>
                <w:rFonts w:ascii="Arial" w:eastAsia="Arial" w:hAnsi="Arial" w:cs="Arial"/>
                <w:sz w:val="18"/>
                <w:szCs w:val="18"/>
                <w:lang w:val="el-GR"/>
              </w:rPr>
              <w:t>46</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z w:val="18"/>
                <w:szCs w:val="18"/>
              </w:rPr>
              <w:t>ΚΗΙ-</w:t>
            </w:r>
            <w:r w:rsidRPr="00FF5E50">
              <w:rPr>
                <w:rFonts w:ascii="Arial" w:eastAsia="Arial" w:hAnsi="Arial" w:cs="Arial"/>
                <w:spacing w:val="1"/>
                <w:sz w:val="18"/>
                <w:szCs w:val="18"/>
              </w:rPr>
              <w:t>6602</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ΛΕ</w:t>
            </w:r>
            <w:r w:rsidRPr="00FF5E50">
              <w:rPr>
                <w:rFonts w:ascii="Arial" w:eastAsia="Arial" w:hAnsi="Arial" w:cs="Arial"/>
                <w:spacing w:val="-1"/>
                <w:sz w:val="18"/>
                <w:szCs w:val="18"/>
              </w:rPr>
              <w:t>Ω</w:t>
            </w: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z w:val="18"/>
                <w:szCs w:val="18"/>
              </w:rPr>
              <w:t xml:space="preserve">ΕΙΟ  </w:t>
            </w:r>
            <w:r w:rsidRPr="00FF5E50">
              <w:rPr>
                <w:rFonts w:ascii="Arial" w:eastAsia="Arial" w:hAnsi="Arial" w:cs="Arial"/>
                <w:spacing w:val="1"/>
                <w:sz w:val="18"/>
                <w:szCs w:val="18"/>
              </w:rPr>
              <w:t xml:space="preserve"> </w:t>
            </w:r>
            <w:r w:rsidRPr="00FF5E50">
              <w:rPr>
                <w:rFonts w:ascii="Arial" w:eastAsia="Arial" w:hAnsi="Arial" w:cs="Arial"/>
                <w:sz w:val="18"/>
                <w:szCs w:val="18"/>
              </w:rPr>
              <w:t>(</w:t>
            </w:r>
            <w:r w:rsidRPr="00FF5E50">
              <w:rPr>
                <w:rFonts w:ascii="Arial" w:eastAsia="Arial" w:hAnsi="Arial" w:cs="Arial"/>
                <w:spacing w:val="1"/>
                <w:sz w:val="18"/>
                <w:szCs w:val="18"/>
              </w:rPr>
              <w:t>16</w:t>
            </w:r>
            <w:r w:rsidRPr="00FF5E50">
              <w:rPr>
                <w:rFonts w:ascii="Arial" w:eastAsia="Arial" w:hAnsi="Arial" w:cs="Arial"/>
                <w:sz w:val="18"/>
                <w:szCs w:val="18"/>
              </w:rPr>
              <w:t>+</w:t>
            </w:r>
            <w:r w:rsidRPr="00FF5E50">
              <w:rPr>
                <w:rFonts w:ascii="Arial" w:eastAsia="Arial" w:hAnsi="Arial" w:cs="Arial"/>
                <w:spacing w:val="1"/>
                <w:sz w:val="18"/>
                <w:szCs w:val="18"/>
              </w:rPr>
              <w:t>1</w:t>
            </w:r>
            <w:r w:rsidRPr="00FF5E50">
              <w:rPr>
                <w:rFonts w:ascii="Arial" w:eastAsia="Arial" w:hAnsi="Arial" w:cs="Arial"/>
                <w:sz w:val="18"/>
                <w:szCs w:val="18"/>
              </w:rPr>
              <w:t>)</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DA</w:t>
            </w:r>
            <w:r w:rsidRPr="00FF5E50">
              <w:rPr>
                <w:rFonts w:ascii="Arial" w:eastAsia="Arial" w:hAnsi="Arial" w:cs="Arial"/>
                <w:spacing w:val="2"/>
                <w:sz w:val="18"/>
                <w:szCs w:val="18"/>
              </w:rPr>
              <w:t>I</w:t>
            </w:r>
            <w:r w:rsidRPr="00FF5E50">
              <w:rPr>
                <w:rFonts w:ascii="Arial" w:eastAsia="Arial" w:hAnsi="Arial" w:cs="Arial"/>
                <w:spacing w:val="-4"/>
                <w:sz w:val="18"/>
                <w:szCs w:val="18"/>
              </w:rPr>
              <w:t>M</w:t>
            </w:r>
            <w:r w:rsidRPr="00FF5E50">
              <w:rPr>
                <w:rFonts w:ascii="Arial" w:eastAsia="Arial" w:hAnsi="Arial" w:cs="Arial"/>
                <w:spacing w:val="1"/>
                <w:sz w:val="18"/>
                <w:szCs w:val="18"/>
              </w:rPr>
              <w:t>L</w:t>
            </w:r>
            <w:r w:rsidRPr="00FF5E50">
              <w:rPr>
                <w:rFonts w:ascii="Arial" w:eastAsia="Arial" w:hAnsi="Arial" w:cs="Arial"/>
                <w:sz w:val="18"/>
                <w:szCs w:val="18"/>
              </w:rPr>
              <w:t>ER C</w:t>
            </w:r>
            <w:r w:rsidRPr="00FF5E50">
              <w:rPr>
                <w:rFonts w:ascii="Arial" w:eastAsia="Arial" w:hAnsi="Arial" w:cs="Arial"/>
                <w:spacing w:val="-1"/>
                <w:sz w:val="18"/>
                <w:szCs w:val="18"/>
              </w:rPr>
              <w:t>H</w:t>
            </w:r>
            <w:r w:rsidRPr="00FF5E50">
              <w:rPr>
                <w:rFonts w:ascii="Arial" w:eastAsia="Arial" w:hAnsi="Arial" w:cs="Arial"/>
                <w:sz w:val="18"/>
                <w:szCs w:val="18"/>
              </w:rPr>
              <w:t>R.</w:t>
            </w:r>
          </w:p>
        </w:tc>
        <w:tc>
          <w:tcPr>
            <w:tcW w:w="106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15</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2004</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bl>
    <w:p w:rsidR="00FE1FF8" w:rsidRPr="00FF5E50" w:rsidRDefault="00FE1FF8" w:rsidP="00FE1FF8">
      <w:pPr>
        <w:sectPr w:rsidR="00FE1FF8" w:rsidRPr="00FF5E50" w:rsidSect="00DE7EDC">
          <w:footerReference w:type="default" r:id="rId73"/>
          <w:pgSz w:w="16860" w:h="11940" w:orient="landscape"/>
          <w:pgMar w:top="360" w:right="260" w:bottom="360" w:left="800" w:header="0" w:footer="0" w:gutter="0"/>
          <w:cols w:space="720"/>
        </w:sectPr>
      </w:pPr>
    </w:p>
    <w:p w:rsidR="00FE1FF8" w:rsidRPr="00FF5E50" w:rsidRDefault="00FE1FF8" w:rsidP="00FE1FF8">
      <w:pPr>
        <w:spacing w:before="3" w:line="80" w:lineRule="exact"/>
        <w:rPr>
          <w:sz w:val="9"/>
          <w:szCs w:val="9"/>
        </w:rPr>
      </w:pPr>
    </w:p>
    <w:tbl>
      <w:tblPr>
        <w:tblW w:w="15574" w:type="dxa"/>
        <w:tblInd w:w="94" w:type="dxa"/>
        <w:tblLayout w:type="fixed"/>
        <w:tblCellMar>
          <w:left w:w="0" w:type="dxa"/>
          <w:right w:w="0" w:type="dxa"/>
        </w:tblCellMar>
        <w:tblLook w:val="01E0"/>
      </w:tblPr>
      <w:tblGrid>
        <w:gridCol w:w="641"/>
        <w:gridCol w:w="1860"/>
        <w:gridCol w:w="3140"/>
        <w:gridCol w:w="1841"/>
        <w:gridCol w:w="879"/>
        <w:gridCol w:w="1733"/>
        <w:gridCol w:w="1248"/>
        <w:gridCol w:w="1702"/>
        <w:gridCol w:w="2530"/>
      </w:tblGrid>
      <w:tr w:rsidR="00FE1FF8" w:rsidRPr="00FF5E50" w:rsidTr="00907A8C">
        <w:trPr>
          <w:trHeight w:hRule="exact" w:val="322"/>
        </w:trPr>
        <w:tc>
          <w:tcPr>
            <w:tcW w:w="641" w:type="dxa"/>
            <w:tcBorders>
              <w:top w:val="single" w:sz="4" w:space="0" w:color="auto"/>
              <w:left w:val="single" w:sz="4" w:space="0" w:color="auto"/>
              <w:bottom w:val="single" w:sz="4" w:space="0" w:color="auto"/>
              <w:right w:val="single" w:sz="4" w:space="0" w:color="auto"/>
            </w:tcBorders>
          </w:tcPr>
          <w:p w:rsidR="00FE1FF8" w:rsidRPr="00FE1257" w:rsidRDefault="00FE1FF8" w:rsidP="00907A8C">
            <w:pPr>
              <w:spacing w:before="54"/>
              <w:ind w:left="360"/>
              <w:rPr>
                <w:rFonts w:ascii="Arial" w:eastAsia="Arial" w:hAnsi="Arial" w:cs="Arial"/>
                <w:sz w:val="18"/>
                <w:szCs w:val="18"/>
                <w:lang w:val="el-GR"/>
              </w:rPr>
            </w:pPr>
            <w:r>
              <w:rPr>
                <w:rFonts w:ascii="Arial" w:eastAsia="Arial" w:hAnsi="Arial" w:cs="Arial"/>
                <w:sz w:val="18"/>
                <w:szCs w:val="18"/>
              </w:rPr>
              <w:t>4</w:t>
            </w:r>
            <w:r>
              <w:rPr>
                <w:rFonts w:ascii="Arial" w:eastAsia="Arial" w:hAnsi="Arial" w:cs="Arial"/>
                <w:sz w:val="18"/>
                <w:szCs w:val="18"/>
                <w:lang w:val="el-GR"/>
              </w:rPr>
              <w:t>7</w:t>
            </w:r>
          </w:p>
        </w:tc>
        <w:tc>
          <w:tcPr>
            <w:tcW w:w="1860"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283"/>
              <w:rPr>
                <w:rFonts w:ascii="Arial" w:eastAsia="Arial" w:hAnsi="Arial" w:cs="Arial"/>
                <w:sz w:val="18"/>
                <w:szCs w:val="18"/>
              </w:rPr>
            </w:pPr>
            <w:r w:rsidRPr="00FF5E50">
              <w:rPr>
                <w:rFonts w:ascii="Arial" w:eastAsia="Arial" w:hAnsi="Arial" w:cs="Arial"/>
                <w:sz w:val="18"/>
                <w:szCs w:val="18"/>
              </w:rPr>
              <w:t>ΚΗ</w:t>
            </w:r>
            <w:r w:rsidRPr="00FF5E50">
              <w:rPr>
                <w:rFonts w:ascii="Arial" w:eastAsia="Arial" w:hAnsi="Arial" w:cs="Arial"/>
                <w:spacing w:val="-3"/>
                <w:sz w:val="18"/>
                <w:szCs w:val="18"/>
              </w:rPr>
              <w:t>Υ</w:t>
            </w:r>
            <w:r w:rsidRPr="00FF5E50">
              <w:rPr>
                <w:rFonts w:ascii="Arial" w:eastAsia="Arial" w:hAnsi="Arial" w:cs="Arial"/>
                <w:sz w:val="18"/>
                <w:szCs w:val="18"/>
              </w:rPr>
              <w:t>-</w:t>
            </w:r>
            <w:r w:rsidRPr="00FF5E50">
              <w:rPr>
                <w:rFonts w:ascii="Arial" w:eastAsia="Arial" w:hAnsi="Arial" w:cs="Arial"/>
                <w:spacing w:val="1"/>
                <w:sz w:val="18"/>
                <w:szCs w:val="18"/>
              </w:rPr>
              <w:t>5621</w:t>
            </w:r>
          </w:p>
        </w:tc>
        <w:tc>
          <w:tcPr>
            <w:tcW w:w="3140"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282"/>
              <w:rPr>
                <w:rFonts w:ascii="Arial" w:eastAsia="Arial" w:hAnsi="Arial" w:cs="Arial"/>
                <w:sz w:val="18"/>
                <w:szCs w:val="18"/>
              </w:rPr>
            </w:pPr>
            <w:r w:rsidRPr="00FF5E50">
              <w:rPr>
                <w:rFonts w:ascii="Arial" w:eastAsia="Arial" w:hAnsi="Arial" w:cs="Arial"/>
                <w:sz w:val="18"/>
                <w:szCs w:val="18"/>
              </w:rPr>
              <w:t>ΠΑ</w:t>
            </w:r>
            <w:r w:rsidRPr="00FF5E50">
              <w:rPr>
                <w:rFonts w:ascii="Arial" w:eastAsia="Arial" w:hAnsi="Arial" w:cs="Arial"/>
                <w:spacing w:val="-1"/>
                <w:sz w:val="18"/>
                <w:szCs w:val="18"/>
              </w:rPr>
              <w:t>Π</w:t>
            </w:r>
            <w:r w:rsidRPr="00FF5E50">
              <w:rPr>
                <w:rFonts w:ascii="Arial" w:eastAsia="Arial" w:hAnsi="Arial" w:cs="Arial"/>
                <w:sz w:val="18"/>
                <w:szCs w:val="18"/>
              </w:rPr>
              <w:t>Α</w:t>
            </w:r>
            <w:r w:rsidRPr="00FF5E50">
              <w:rPr>
                <w:rFonts w:ascii="Arial" w:eastAsia="Arial" w:hAnsi="Arial" w:cs="Arial"/>
                <w:spacing w:val="-1"/>
                <w:sz w:val="18"/>
                <w:szCs w:val="18"/>
              </w:rPr>
              <w:t>Γ</w:t>
            </w:r>
            <w:r w:rsidRPr="00FF5E50">
              <w:rPr>
                <w:rFonts w:ascii="Arial" w:eastAsia="Arial" w:hAnsi="Arial" w:cs="Arial"/>
                <w:sz w:val="18"/>
                <w:szCs w:val="18"/>
              </w:rPr>
              <w:t>ΑΛ</w:t>
            </w:r>
            <w:r w:rsidRPr="00FF5E50">
              <w:rPr>
                <w:rFonts w:ascii="Arial" w:eastAsia="Arial" w:hAnsi="Arial" w:cs="Arial"/>
                <w:spacing w:val="1"/>
                <w:sz w:val="18"/>
                <w:szCs w:val="18"/>
              </w:rPr>
              <w:t>Ο</w:t>
            </w:r>
            <w:r w:rsidRPr="00FF5E50">
              <w:rPr>
                <w:rFonts w:ascii="Arial" w:eastAsia="Arial" w:hAnsi="Arial" w:cs="Arial"/>
                <w:sz w:val="18"/>
                <w:szCs w:val="18"/>
              </w:rPr>
              <w:t>Σ</w:t>
            </w:r>
          </w:p>
        </w:tc>
        <w:tc>
          <w:tcPr>
            <w:tcW w:w="1841"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282"/>
              <w:rPr>
                <w:rFonts w:ascii="Arial" w:eastAsia="Arial" w:hAnsi="Arial" w:cs="Arial"/>
                <w:sz w:val="18"/>
                <w:szCs w:val="18"/>
              </w:rPr>
            </w:pPr>
            <w:r w:rsidRPr="00FF5E50">
              <w:rPr>
                <w:rFonts w:ascii="Arial" w:eastAsia="Arial" w:hAnsi="Arial" w:cs="Arial"/>
                <w:sz w:val="18"/>
                <w:szCs w:val="18"/>
              </w:rPr>
              <w:t>NISSAN</w:t>
            </w:r>
          </w:p>
        </w:tc>
        <w:tc>
          <w:tcPr>
            <w:tcW w:w="879"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301" w:right="297"/>
              <w:jc w:val="center"/>
              <w:rPr>
                <w:rFonts w:ascii="Arial" w:eastAsia="Arial" w:hAnsi="Arial" w:cs="Arial"/>
                <w:sz w:val="18"/>
                <w:szCs w:val="18"/>
              </w:rPr>
            </w:pPr>
            <w:r w:rsidRPr="00FF5E50">
              <w:rPr>
                <w:rFonts w:ascii="Arial" w:eastAsia="Arial" w:hAnsi="Arial" w:cs="Arial"/>
                <w:spacing w:val="1"/>
                <w:sz w:val="18"/>
                <w:szCs w:val="18"/>
              </w:rPr>
              <w:t>28</w:t>
            </w:r>
          </w:p>
        </w:tc>
        <w:tc>
          <w:tcPr>
            <w:tcW w:w="1733"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625" w:right="625"/>
              <w:jc w:val="center"/>
              <w:rPr>
                <w:rFonts w:ascii="Arial" w:eastAsia="Arial" w:hAnsi="Arial" w:cs="Arial"/>
                <w:sz w:val="18"/>
                <w:szCs w:val="18"/>
              </w:rPr>
            </w:pPr>
            <w:r w:rsidRPr="00FF5E50">
              <w:rPr>
                <w:rFonts w:ascii="Arial" w:eastAsia="Arial" w:hAnsi="Arial" w:cs="Arial"/>
                <w:spacing w:val="1"/>
                <w:sz w:val="18"/>
                <w:szCs w:val="18"/>
              </w:rPr>
              <w:t>2001</w:t>
            </w:r>
          </w:p>
        </w:tc>
        <w:tc>
          <w:tcPr>
            <w:tcW w:w="1248" w:type="dxa"/>
            <w:tcBorders>
              <w:top w:val="single" w:sz="4" w:space="0" w:color="auto"/>
              <w:left w:val="single" w:sz="4" w:space="0" w:color="auto"/>
              <w:bottom w:val="single" w:sz="4" w:space="0" w:color="auto"/>
              <w:right w:val="single" w:sz="4" w:space="0" w:color="auto"/>
            </w:tcBorders>
          </w:tcPr>
          <w:p w:rsidR="00FE1FF8" w:rsidRPr="00FF5E50" w:rsidRDefault="00FE1FF8" w:rsidP="00907A8C"/>
        </w:tc>
        <w:tc>
          <w:tcPr>
            <w:tcW w:w="1702" w:type="dxa"/>
            <w:tcBorders>
              <w:top w:val="single" w:sz="4" w:space="0" w:color="auto"/>
              <w:left w:val="single" w:sz="4" w:space="0" w:color="auto"/>
              <w:bottom w:val="single" w:sz="4" w:space="0" w:color="auto"/>
              <w:right w:val="single" w:sz="4" w:space="0" w:color="auto"/>
            </w:tcBorders>
          </w:tcPr>
          <w:p w:rsidR="00FE1FF8" w:rsidRPr="00FF5E50" w:rsidRDefault="00FE1FF8" w:rsidP="00907A8C"/>
        </w:tc>
        <w:tc>
          <w:tcPr>
            <w:tcW w:w="2530" w:type="dxa"/>
            <w:tcBorders>
              <w:top w:val="single" w:sz="4" w:space="0" w:color="auto"/>
              <w:left w:val="single" w:sz="4" w:space="0" w:color="auto"/>
              <w:bottom w:val="single" w:sz="4" w:space="0" w:color="auto"/>
              <w:right w:val="single" w:sz="4" w:space="0" w:color="auto"/>
            </w:tcBorders>
          </w:tcPr>
          <w:p w:rsidR="00FE1FF8" w:rsidRPr="00FF5E50" w:rsidRDefault="00FE1FF8" w:rsidP="00907A8C"/>
        </w:tc>
      </w:tr>
      <w:tr w:rsidR="00FE1FF8" w:rsidRPr="00FF5E50" w:rsidTr="00907A8C">
        <w:trPr>
          <w:trHeight w:hRule="exact" w:val="322"/>
        </w:trPr>
        <w:tc>
          <w:tcPr>
            <w:tcW w:w="641" w:type="dxa"/>
            <w:tcBorders>
              <w:top w:val="single" w:sz="4" w:space="0" w:color="auto"/>
              <w:left w:val="single" w:sz="4" w:space="0" w:color="auto"/>
              <w:bottom w:val="single" w:sz="4" w:space="0" w:color="auto"/>
              <w:right w:val="single" w:sz="4" w:space="0" w:color="auto"/>
            </w:tcBorders>
          </w:tcPr>
          <w:p w:rsidR="00FE1FF8" w:rsidRPr="00FE1257" w:rsidRDefault="00FE1FF8" w:rsidP="00907A8C">
            <w:pPr>
              <w:spacing w:before="54"/>
              <w:ind w:left="360"/>
              <w:rPr>
                <w:rFonts w:ascii="Arial" w:eastAsia="Arial" w:hAnsi="Arial" w:cs="Arial"/>
                <w:sz w:val="18"/>
                <w:szCs w:val="18"/>
                <w:lang w:val="el-GR"/>
              </w:rPr>
            </w:pPr>
            <w:r>
              <w:rPr>
                <w:rFonts w:ascii="Arial" w:eastAsia="Arial" w:hAnsi="Arial" w:cs="Arial"/>
                <w:sz w:val="18"/>
                <w:szCs w:val="18"/>
                <w:lang w:val="el-GR"/>
              </w:rPr>
              <w:t>48</w:t>
            </w:r>
          </w:p>
        </w:tc>
        <w:tc>
          <w:tcPr>
            <w:tcW w:w="1860"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283"/>
              <w:rPr>
                <w:rFonts w:ascii="Arial" w:eastAsia="Arial" w:hAnsi="Arial" w:cs="Arial"/>
                <w:sz w:val="18"/>
                <w:szCs w:val="18"/>
              </w:rPr>
            </w:pPr>
            <w:r>
              <w:rPr>
                <w:rFonts w:ascii="Arial" w:eastAsia="Arial" w:hAnsi="Arial" w:cs="Arial"/>
                <w:sz w:val="18"/>
                <w:szCs w:val="18"/>
              </w:rPr>
              <w:t>ME 144342</w:t>
            </w:r>
          </w:p>
        </w:tc>
        <w:tc>
          <w:tcPr>
            <w:tcW w:w="3140" w:type="dxa"/>
            <w:tcBorders>
              <w:top w:val="single" w:sz="4" w:space="0" w:color="auto"/>
              <w:left w:val="single" w:sz="4" w:space="0" w:color="auto"/>
              <w:bottom w:val="single" w:sz="4" w:space="0" w:color="auto"/>
              <w:right w:val="single" w:sz="4" w:space="0" w:color="auto"/>
            </w:tcBorders>
          </w:tcPr>
          <w:p w:rsidR="00FE1FF8" w:rsidRPr="00E33DE0" w:rsidRDefault="00FE1FF8" w:rsidP="00907A8C">
            <w:pPr>
              <w:spacing w:before="54"/>
              <w:ind w:left="282"/>
              <w:rPr>
                <w:rFonts w:ascii="Arial" w:eastAsia="Arial" w:hAnsi="Arial" w:cs="Arial"/>
                <w:sz w:val="18"/>
                <w:szCs w:val="18"/>
                <w:lang w:val="el-GR"/>
              </w:rPr>
            </w:pPr>
            <w:r>
              <w:rPr>
                <w:rFonts w:ascii="Arial" w:eastAsia="Arial" w:hAnsi="Arial" w:cs="Arial"/>
                <w:sz w:val="18"/>
                <w:szCs w:val="18"/>
                <w:lang w:val="el-GR"/>
              </w:rPr>
              <w:t>ΠΟΛΥΜΗΧΑΝΗΜΑ</w:t>
            </w:r>
          </w:p>
        </w:tc>
        <w:tc>
          <w:tcPr>
            <w:tcW w:w="1841"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282"/>
              <w:rPr>
                <w:rFonts w:ascii="Arial" w:eastAsia="Arial" w:hAnsi="Arial" w:cs="Arial"/>
                <w:sz w:val="18"/>
                <w:szCs w:val="18"/>
              </w:rPr>
            </w:pPr>
            <w:r>
              <w:rPr>
                <w:rFonts w:ascii="Arial" w:eastAsia="Arial" w:hAnsi="Arial" w:cs="Arial"/>
                <w:sz w:val="18"/>
                <w:szCs w:val="18"/>
              </w:rPr>
              <w:t>GIANNH FERRARI</w:t>
            </w:r>
          </w:p>
        </w:tc>
        <w:tc>
          <w:tcPr>
            <w:tcW w:w="879"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301" w:right="297"/>
              <w:jc w:val="center"/>
              <w:rPr>
                <w:rFonts w:ascii="Arial" w:eastAsia="Arial" w:hAnsi="Arial" w:cs="Arial"/>
                <w:spacing w:val="1"/>
                <w:sz w:val="18"/>
                <w:szCs w:val="18"/>
              </w:rPr>
            </w:pPr>
            <w:r>
              <w:rPr>
                <w:rFonts w:ascii="Arial" w:eastAsia="Arial" w:hAnsi="Arial" w:cs="Arial"/>
                <w:spacing w:val="1"/>
                <w:sz w:val="18"/>
                <w:szCs w:val="18"/>
              </w:rPr>
              <w:t>45</w:t>
            </w:r>
          </w:p>
        </w:tc>
        <w:tc>
          <w:tcPr>
            <w:tcW w:w="1733" w:type="dxa"/>
            <w:tcBorders>
              <w:top w:val="single" w:sz="4" w:space="0" w:color="auto"/>
              <w:left w:val="single" w:sz="4" w:space="0" w:color="auto"/>
              <w:bottom w:val="single" w:sz="4" w:space="0" w:color="auto"/>
              <w:right w:val="single" w:sz="4" w:space="0" w:color="auto"/>
            </w:tcBorders>
          </w:tcPr>
          <w:p w:rsidR="00FE1FF8" w:rsidRPr="00FF5E50" w:rsidRDefault="00FE1FF8" w:rsidP="00907A8C">
            <w:pPr>
              <w:spacing w:before="54"/>
              <w:ind w:left="625" w:right="625"/>
              <w:jc w:val="center"/>
              <w:rPr>
                <w:rFonts w:ascii="Arial" w:eastAsia="Arial" w:hAnsi="Arial" w:cs="Arial"/>
                <w:spacing w:val="1"/>
                <w:sz w:val="18"/>
                <w:szCs w:val="18"/>
              </w:rPr>
            </w:pPr>
            <w:r>
              <w:rPr>
                <w:rFonts w:ascii="Arial" w:eastAsia="Arial" w:hAnsi="Arial" w:cs="Arial"/>
                <w:spacing w:val="1"/>
                <w:sz w:val="18"/>
                <w:szCs w:val="18"/>
              </w:rPr>
              <w:t>2020</w:t>
            </w:r>
          </w:p>
        </w:tc>
        <w:tc>
          <w:tcPr>
            <w:tcW w:w="1248" w:type="dxa"/>
            <w:tcBorders>
              <w:top w:val="single" w:sz="4" w:space="0" w:color="auto"/>
              <w:left w:val="single" w:sz="4" w:space="0" w:color="auto"/>
              <w:bottom w:val="single" w:sz="4" w:space="0" w:color="auto"/>
              <w:right w:val="single" w:sz="4" w:space="0" w:color="auto"/>
            </w:tcBorders>
          </w:tcPr>
          <w:p w:rsidR="00FE1FF8" w:rsidRPr="00FF5E50" w:rsidRDefault="00FE1FF8" w:rsidP="00907A8C"/>
        </w:tc>
        <w:tc>
          <w:tcPr>
            <w:tcW w:w="1702" w:type="dxa"/>
            <w:tcBorders>
              <w:top w:val="single" w:sz="4" w:space="0" w:color="auto"/>
              <w:left w:val="single" w:sz="4" w:space="0" w:color="auto"/>
              <w:bottom w:val="single" w:sz="4" w:space="0" w:color="auto"/>
              <w:right w:val="single" w:sz="4" w:space="0" w:color="auto"/>
            </w:tcBorders>
          </w:tcPr>
          <w:p w:rsidR="00FE1FF8" w:rsidRPr="00FF5E50" w:rsidRDefault="00FE1FF8" w:rsidP="00907A8C"/>
        </w:tc>
        <w:tc>
          <w:tcPr>
            <w:tcW w:w="2530" w:type="dxa"/>
            <w:tcBorders>
              <w:top w:val="single" w:sz="4" w:space="0" w:color="auto"/>
              <w:left w:val="single" w:sz="4" w:space="0" w:color="auto"/>
              <w:bottom w:val="single" w:sz="4" w:space="0" w:color="auto"/>
              <w:right w:val="single" w:sz="4" w:space="0" w:color="auto"/>
            </w:tcBorders>
          </w:tcPr>
          <w:p w:rsidR="00FE1FF8" w:rsidRPr="00FF5E50" w:rsidRDefault="00FE1FF8" w:rsidP="00907A8C"/>
        </w:tc>
      </w:tr>
      <w:tr w:rsidR="00FE1FF8" w:rsidRPr="00FF5E50" w:rsidTr="00907A8C">
        <w:trPr>
          <w:trHeight w:hRule="exact" w:val="324"/>
        </w:trPr>
        <w:tc>
          <w:tcPr>
            <w:tcW w:w="641" w:type="dxa"/>
            <w:tcBorders>
              <w:top w:val="single" w:sz="4" w:space="0" w:color="auto"/>
              <w:left w:val="single" w:sz="5" w:space="0" w:color="000000"/>
              <w:bottom w:val="single" w:sz="5" w:space="0" w:color="000000"/>
              <w:right w:val="single" w:sz="5" w:space="0" w:color="000000"/>
            </w:tcBorders>
          </w:tcPr>
          <w:p w:rsidR="00FE1FF8" w:rsidRPr="00FE1257" w:rsidRDefault="00FE1FF8" w:rsidP="00907A8C">
            <w:pPr>
              <w:spacing w:before="51"/>
              <w:ind w:left="360"/>
              <w:rPr>
                <w:rFonts w:ascii="Arial" w:eastAsia="Arial" w:hAnsi="Arial" w:cs="Arial"/>
                <w:sz w:val="18"/>
                <w:szCs w:val="18"/>
                <w:lang w:val="el-GR"/>
              </w:rPr>
            </w:pPr>
            <w:r>
              <w:rPr>
                <w:rFonts w:ascii="Arial" w:eastAsia="Arial" w:hAnsi="Arial" w:cs="Arial"/>
                <w:sz w:val="18"/>
                <w:szCs w:val="18"/>
                <w:lang w:val="el-GR"/>
              </w:rPr>
              <w:t>49</w:t>
            </w:r>
          </w:p>
        </w:tc>
        <w:tc>
          <w:tcPr>
            <w:tcW w:w="1860"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rPr>
            </w:pPr>
            <w:r w:rsidRPr="00FF5E50">
              <w:rPr>
                <w:rFonts w:ascii="Arial" w:eastAsia="Arial" w:hAnsi="Arial" w:cs="Arial"/>
                <w:sz w:val="18"/>
                <w:szCs w:val="18"/>
              </w:rPr>
              <w:t>ΚΗ</w:t>
            </w:r>
            <w:r w:rsidRPr="00FF5E50">
              <w:rPr>
                <w:rFonts w:ascii="Arial" w:eastAsia="Arial" w:hAnsi="Arial" w:cs="Arial"/>
                <w:spacing w:val="-3"/>
                <w:sz w:val="18"/>
                <w:szCs w:val="18"/>
              </w:rPr>
              <w:t>Υ</w:t>
            </w:r>
            <w:r w:rsidRPr="00FF5E50">
              <w:rPr>
                <w:rFonts w:ascii="Arial" w:eastAsia="Arial" w:hAnsi="Arial" w:cs="Arial"/>
                <w:sz w:val="18"/>
                <w:szCs w:val="18"/>
              </w:rPr>
              <w:t>-</w:t>
            </w:r>
            <w:r w:rsidRPr="00FF5E50">
              <w:rPr>
                <w:rFonts w:ascii="Arial" w:eastAsia="Arial" w:hAnsi="Arial" w:cs="Arial"/>
                <w:spacing w:val="1"/>
                <w:sz w:val="18"/>
                <w:szCs w:val="18"/>
              </w:rPr>
              <w:t>5544</w:t>
            </w:r>
          </w:p>
        </w:tc>
        <w:tc>
          <w:tcPr>
            <w:tcW w:w="3140"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ΕΠΙΒΑ</w:t>
            </w:r>
            <w:r w:rsidRPr="00FF5E50">
              <w:rPr>
                <w:rFonts w:ascii="Arial" w:eastAsia="Arial" w:hAnsi="Arial" w:cs="Arial"/>
                <w:spacing w:val="-2"/>
                <w:sz w:val="18"/>
                <w:szCs w:val="18"/>
              </w:rPr>
              <w:t>Τ</w:t>
            </w:r>
            <w:r w:rsidRPr="00FF5E50">
              <w:rPr>
                <w:rFonts w:ascii="Arial" w:eastAsia="Arial" w:hAnsi="Arial" w:cs="Arial"/>
                <w:sz w:val="18"/>
                <w:szCs w:val="18"/>
              </w:rPr>
              <w:t>ΙΚΟ</w:t>
            </w:r>
          </w:p>
        </w:tc>
        <w:tc>
          <w:tcPr>
            <w:tcW w:w="1841"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pacing w:val="-4"/>
                <w:sz w:val="18"/>
                <w:szCs w:val="18"/>
              </w:rPr>
              <w:t>M</w:t>
            </w:r>
            <w:r w:rsidRPr="00FF5E50">
              <w:rPr>
                <w:rFonts w:ascii="Arial" w:eastAsia="Arial" w:hAnsi="Arial" w:cs="Arial"/>
                <w:spacing w:val="3"/>
                <w:sz w:val="18"/>
                <w:szCs w:val="18"/>
              </w:rPr>
              <w:t>I</w:t>
            </w:r>
            <w:r w:rsidRPr="00FF5E50">
              <w:rPr>
                <w:rFonts w:ascii="Arial" w:eastAsia="Arial" w:hAnsi="Arial" w:cs="Arial"/>
                <w:spacing w:val="-2"/>
                <w:sz w:val="18"/>
                <w:szCs w:val="18"/>
              </w:rPr>
              <w:t>T</w:t>
            </w:r>
            <w:r w:rsidRPr="00FF5E50">
              <w:rPr>
                <w:rFonts w:ascii="Arial" w:eastAsia="Arial" w:hAnsi="Arial" w:cs="Arial"/>
                <w:sz w:val="18"/>
                <w:szCs w:val="18"/>
              </w:rPr>
              <w:t>SUBISHI</w:t>
            </w:r>
          </w:p>
        </w:tc>
        <w:tc>
          <w:tcPr>
            <w:tcW w:w="879"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14</w:t>
            </w:r>
          </w:p>
        </w:tc>
        <w:tc>
          <w:tcPr>
            <w:tcW w:w="1733"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2001</w:t>
            </w:r>
          </w:p>
        </w:tc>
        <w:tc>
          <w:tcPr>
            <w:tcW w:w="1248"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4" w:space="0" w:color="auto"/>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FE1257" w:rsidRDefault="00FE1FF8" w:rsidP="00907A8C">
            <w:pPr>
              <w:spacing w:before="53"/>
              <w:ind w:left="360"/>
              <w:rPr>
                <w:rFonts w:ascii="Arial" w:eastAsia="Arial" w:hAnsi="Arial" w:cs="Arial"/>
                <w:sz w:val="18"/>
                <w:szCs w:val="18"/>
                <w:lang w:val="el-GR"/>
              </w:rPr>
            </w:pPr>
            <w:r>
              <w:rPr>
                <w:rFonts w:ascii="Arial" w:eastAsia="Arial" w:hAnsi="Arial" w:cs="Arial"/>
                <w:sz w:val="18"/>
                <w:szCs w:val="18"/>
                <w:lang w:val="el-GR"/>
              </w:rPr>
              <w:t>50</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z w:val="18"/>
                <w:szCs w:val="18"/>
              </w:rPr>
              <w:t>ΖΚ</w:t>
            </w:r>
            <w:r w:rsidRPr="00FF5E50">
              <w:rPr>
                <w:rFonts w:ascii="Arial" w:eastAsia="Arial" w:hAnsi="Arial" w:cs="Arial"/>
                <w:spacing w:val="-3"/>
                <w:sz w:val="18"/>
                <w:szCs w:val="18"/>
              </w:rPr>
              <w:t>Μ</w:t>
            </w:r>
            <w:r w:rsidRPr="00FF5E50">
              <w:rPr>
                <w:rFonts w:ascii="Arial" w:eastAsia="Arial" w:hAnsi="Arial" w:cs="Arial"/>
                <w:sz w:val="18"/>
                <w:szCs w:val="18"/>
              </w:rPr>
              <w:t>-</w:t>
            </w:r>
            <w:r w:rsidRPr="00FF5E50">
              <w:rPr>
                <w:rFonts w:ascii="Arial" w:eastAsia="Arial" w:hAnsi="Arial" w:cs="Arial"/>
                <w:spacing w:val="1"/>
                <w:sz w:val="18"/>
                <w:szCs w:val="18"/>
              </w:rPr>
              <w:t>5324</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ΕΠΙΒΑ</w:t>
            </w:r>
            <w:r w:rsidRPr="00FF5E50">
              <w:rPr>
                <w:rFonts w:ascii="Arial" w:eastAsia="Arial" w:hAnsi="Arial" w:cs="Arial"/>
                <w:spacing w:val="-2"/>
                <w:sz w:val="18"/>
                <w:szCs w:val="18"/>
              </w:rPr>
              <w:t>Τ</w:t>
            </w:r>
            <w:r w:rsidRPr="00FF5E50">
              <w:rPr>
                <w:rFonts w:ascii="Arial" w:eastAsia="Arial" w:hAnsi="Arial" w:cs="Arial"/>
                <w:sz w:val="18"/>
                <w:szCs w:val="18"/>
              </w:rPr>
              <w:t>ΙΚΟ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pacing w:val="-1"/>
                <w:sz w:val="18"/>
                <w:szCs w:val="18"/>
              </w:rPr>
              <w:t>O</w:t>
            </w:r>
            <w:r w:rsidRPr="00FF5E50">
              <w:rPr>
                <w:rFonts w:ascii="Arial" w:eastAsia="Arial" w:hAnsi="Arial" w:cs="Arial"/>
                <w:sz w:val="18"/>
                <w:szCs w:val="18"/>
              </w:rPr>
              <w:t>PEL</w:t>
            </w:r>
          </w:p>
        </w:tc>
        <w:tc>
          <w:tcPr>
            <w:tcW w:w="87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13</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2002</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FE1257" w:rsidRDefault="00FE1FF8" w:rsidP="00907A8C">
            <w:pPr>
              <w:spacing w:before="53"/>
              <w:ind w:left="360"/>
              <w:rPr>
                <w:rFonts w:ascii="Arial" w:eastAsia="Arial" w:hAnsi="Arial" w:cs="Arial"/>
                <w:sz w:val="18"/>
                <w:szCs w:val="18"/>
                <w:lang w:val="el-GR"/>
              </w:rPr>
            </w:pPr>
            <w:r>
              <w:rPr>
                <w:rFonts w:ascii="Arial" w:eastAsia="Arial" w:hAnsi="Arial" w:cs="Arial"/>
                <w:sz w:val="18"/>
                <w:szCs w:val="18"/>
                <w:lang w:val="el-GR"/>
              </w:rPr>
              <w:t>51</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z w:val="18"/>
                <w:szCs w:val="18"/>
              </w:rPr>
              <w:t>KH</w:t>
            </w:r>
            <w:r w:rsidRPr="00FF5E50">
              <w:rPr>
                <w:rFonts w:ascii="Arial" w:eastAsia="Arial" w:hAnsi="Arial" w:cs="Arial"/>
                <w:spacing w:val="-3"/>
                <w:sz w:val="18"/>
                <w:szCs w:val="18"/>
              </w:rPr>
              <w:t>Y</w:t>
            </w:r>
            <w:r w:rsidRPr="00FF5E50">
              <w:rPr>
                <w:rFonts w:ascii="Arial" w:eastAsia="Arial" w:hAnsi="Arial" w:cs="Arial"/>
                <w:sz w:val="18"/>
                <w:szCs w:val="18"/>
              </w:rPr>
              <w:t>-</w:t>
            </w:r>
            <w:r w:rsidRPr="00FF5E50">
              <w:rPr>
                <w:rFonts w:ascii="Arial" w:eastAsia="Arial" w:hAnsi="Arial" w:cs="Arial"/>
                <w:spacing w:val="1"/>
                <w:sz w:val="18"/>
                <w:szCs w:val="18"/>
              </w:rPr>
              <w:t>5558</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ΕΠΙΒΑ</w:t>
            </w:r>
            <w:r w:rsidRPr="00FF5E50">
              <w:rPr>
                <w:rFonts w:ascii="Arial" w:eastAsia="Arial" w:hAnsi="Arial" w:cs="Arial"/>
                <w:spacing w:val="-2"/>
                <w:sz w:val="18"/>
                <w:szCs w:val="18"/>
              </w:rPr>
              <w:t>Τ</w:t>
            </w:r>
            <w:r w:rsidRPr="00FF5E50">
              <w:rPr>
                <w:rFonts w:ascii="Arial" w:eastAsia="Arial" w:hAnsi="Arial" w:cs="Arial"/>
                <w:sz w:val="18"/>
                <w:szCs w:val="18"/>
              </w:rPr>
              <w:t>ΙΚΟ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H</w:t>
            </w:r>
            <w:r w:rsidRPr="00FF5E50">
              <w:rPr>
                <w:rFonts w:ascii="Arial" w:eastAsia="Arial" w:hAnsi="Arial" w:cs="Arial"/>
                <w:spacing w:val="-3"/>
                <w:sz w:val="18"/>
                <w:szCs w:val="18"/>
              </w:rPr>
              <w:t>Y</w:t>
            </w:r>
            <w:r w:rsidRPr="00FF5E50">
              <w:rPr>
                <w:rFonts w:ascii="Arial" w:eastAsia="Arial" w:hAnsi="Arial" w:cs="Arial"/>
                <w:spacing w:val="2"/>
                <w:sz w:val="18"/>
                <w:szCs w:val="18"/>
              </w:rPr>
              <w:t>U</w:t>
            </w:r>
            <w:r w:rsidRPr="00FF5E50">
              <w:rPr>
                <w:rFonts w:ascii="Arial" w:eastAsia="Arial" w:hAnsi="Arial" w:cs="Arial"/>
                <w:sz w:val="18"/>
                <w:szCs w:val="18"/>
              </w:rPr>
              <w:t>N</w:t>
            </w:r>
            <w:r w:rsidRPr="00FF5E50">
              <w:rPr>
                <w:rFonts w:ascii="Arial" w:eastAsia="Arial" w:hAnsi="Arial" w:cs="Arial"/>
                <w:spacing w:val="-1"/>
                <w:sz w:val="18"/>
                <w:szCs w:val="18"/>
              </w:rPr>
              <w:t>D</w:t>
            </w:r>
            <w:r w:rsidRPr="00FF5E50">
              <w:rPr>
                <w:rFonts w:ascii="Arial" w:eastAsia="Arial" w:hAnsi="Arial" w:cs="Arial"/>
                <w:sz w:val="18"/>
                <w:szCs w:val="18"/>
              </w:rPr>
              <w:t>AI</w:t>
            </w:r>
          </w:p>
        </w:tc>
        <w:tc>
          <w:tcPr>
            <w:tcW w:w="87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11</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2004</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FE1257" w:rsidRDefault="00FE1FF8" w:rsidP="00907A8C">
            <w:pPr>
              <w:spacing w:before="53"/>
              <w:ind w:left="360"/>
              <w:rPr>
                <w:rFonts w:ascii="Arial" w:eastAsia="Arial" w:hAnsi="Arial" w:cs="Arial"/>
                <w:sz w:val="18"/>
                <w:szCs w:val="18"/>
                <w:lang w:val="el-GR"/>
              </w:rPr>
            </w:pPr>
            <w:r>
              <w:rPr>
                <w:rFonts w:ascii="Arial" w:eastAsia="Arial" w:hAnsi="Arial" w:cs="Arial"/>
                <w:sz w:val="18"/>
                <w:szCs w:val="18"/>
                <w:lang w:val="el-GR"/>
              </w:rPr>
              <w:t>52</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z w:val="18"/>
                <w:szCs w:val="18"/>
              </w:rPr>
              <w:t>ΚΗΙ-</w:t>
            </w:r>
            <w:r w:rsidRPr="00FF5E50">
              <w:rPr>
                <w:rFonts w:ascii="Arial" w:eastAsia="Arial" w:hAnsi="Arial" w:cs="Arial"/>
                <w:spacing w:val="1"/>
                <w:sz w:val="18"/>
                <w:szCs w:val="18"/>
              </w:rPr>
              <w:t>6028</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ΕΠΙΒΑ</w:t>
            </w:r>
            <w:r w:rsidRPr="00FF5E50">
              <w:rPr>
                <w:rFonts w:ascii="Arial" w:eastAsia="Arial" w:hAnsi="Arial" w:cs="Arial"/>
                <w:spacing w:val="-2"/>
                <w:sz w:val="18"/>
                <w:szCs w:val="18"/>
              </w:rPr>
              <w:t>Τ</w:t>
            </w:r>
            <w:r w:rsidRPr="00FF5E50">
              <w:rPr>
                <w:rFonts w:ascii="Arial" w:eastAsia="Arial" w:hAnsi="Arial" w:cs="Arial"/>
                <w:sz w:val="18"/>
                <w:szCs w:val="18"/>
              </w:rPr>
              <w:t>ΙΚΟ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H</w:t>
            </w:r>
            <w:r w:rsidRPr="00FF5E50">
              <w:rPr>
                <w:rFonts w:ascii="Arial" w:eastAsia="Arial" w:hAnsi="Arial" w:cs="Arial"/>
                <w:spacing w:val="-3"/>
                <w:sz w:val="18"/>
                <w:szCs w:val="18"/>
              </w:rPr>
              <w:t>Y</w:t>
            </w:r>
            <w:r w:rsidRPr="00FF5E50">
              <w:rPr>
                <w:rFonts w:ascii="Arial" w:eastAsia="Arial" w:hAnsi="Arial" w:cs="Arial"/>
                <w:spacing w:val="2"/>
                <w:sz w:val="18"/>
                <w:szCs w:val="18"/>
              </w:rPr>
              <w:t>U</w:t>
            </w:r>
            <w:r w:rsidRPr="00FF5E50">
              <w:rPr>
                <w:rFonts w:ascii="Arial" w:eastAsia="Arial" w:hAnsi="Arial" w:cs="Arial"/>
                <w:sz w:val="18"/>
                <w:szCs w:val="18"/>
              </w:rPr>
              <w:t>N</w:t>
            </w:r>
            <w:r w:rsidRPr="00FF5E50">
              <w:rPr>
                <w:rFonts w:ascii="Arial" w:eastAsia="Arial" w:hAnsi="Arial" w:cs="Arial"/>
                <w:spacing w:val="-1"/>
                <w:sz w:val="18"/>
                <w:szCs w:val="18"/>
              </w:rPr>
              <w:t>D</w:t>
            </w:r>
            <w:r w:rsidRPr="00FF5E50">
              <w:rPr>
                <w:rFonts w:ascii="Arial" w:eastAsia="Arial" w:hAnsi="Arial" w:cs="Arial"/>
                <w:sz w:val="18"/>
                <w:szCs w:val="18"/>
              </w:rPr>
              <w:t>AI</w:t>
            </w:r>
          </w:p>
        </w:tc>
        <w:tc>
          <w:tcPr>
            <w:tcW w:w="87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11</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2003</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FE1257" w:rsidRDefault="00FE1FF8" w:rsidP="00907A8C">
            <w:pPr>
              <w:spacing w:before="53"/>
              <w:ind w:left="360"/>
              <w:rPr>
                <w:rFonts w:ascii="Arial" w:eastAsia="Arial" w:hAnsi="Arial" w:cs="Arial"/>
                <w:sz w:val="18"/>
                <w:szCs w:val="18"/>
                <w:lang w:val="el-GR"/>
              </w:rPr>
            </w:pPr>
            <w:r>
              <w:rPr>
                <w:rFonts w:ascii="Arial" w:eastAsia="Arial" w:hAnsi="Arial" w:cs="Arial"/>
                <w:sz w:val="18"/>
                <w:szCs w:val="18"/>
                <w:lang w:val="el-GR"/>
              </w:rPr>
              <w:t>53</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z w:val="18"/>
                <w:szCs w:val="18"/>
              </w:rPr>
              <w:t>Χ</w:t>
            </w:r>
            <w:r w:rsidRPr="00FF5E50">
              <w:rPr>
                <w:rFonts w:ascii="Arial" w:eastAsia="Arial" w:hAnsi="Arial" w:cs="Arial"/>
                <w:spacing w:val="-3"/>
                <w:sz w:val="18"/>
                <w:szCs w:val="18"/>
              </w:rPr>
              <w:t>Υ</w:t>
            </w:r>
            <w:r w:rsidRPr="00FF5E50">
              <w:rPr>
                <w:rFonts w:ascii="Arial" w:eastAsia="Arial" w:hAnsi="Arial" w:cs="Arial"/>
                <w:sz w:val="18"/>
                <w:szCs w:val="18"/>
              </w:rPr>
              <w:t>Α-</w:t>
            </w:r>
            <w:r w:rsidRPr="00FF5E50">
              <w:rPr>
                <w:rFonts w:ascii="Arial" w:eastAsia="Arial" w:hAnsi="Arial" w:cs="Arial"/>
                <w:spacing w:val="1"/>
                <w:sz w:val="18"/>
                <w:szCs w:val="18"/>
              </w:rPr>
              <w:t>0651</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pacing w:val="-2"/>
                <w:sz w:val="18"/>
                <w:szCs w:val="18"/>
              </w:rPr>
              <w:t>Τ</w:t>
            </w:r>
            <w:r w:rsidRPr="00FF5E50">
              <w:rPr>
                <w:rFonts w:ascii="Arial" w:eastAsia="Arial" w:hAnsi="Arial" w:cs="Arial"/>
                <w:sz w:val="18"/>
                <w:szCs w:val="18"/>
              </w:rPr>
              <w:t>ΡΙ</w:t>
            </w:r>
            <w:r w:rsidRPr="00FF5E50">
              <w:rPr>
                <w:rFonts w:ascii="Arial" w:eastAsia="Arial" w:hAnsi="Arial" w:cs="Arial"/>
                <w:spacing w:val="3"/>
                <w:sz w:val="18"/>
                <w:szCs w:val="18"/>
              </w:rPr>
              <w:t>Κ</w:t>
            </w:r>
            <w:r w:rsidRPr="00FF5E50">
              <w:rPr>
                <w:rFonts w:ascii="Arial" w:eastAsia="Arial" w:hAnsi="Arial" w:cs="Arial"/>
                <w:spacing w:val="-3"/>
                <w:sz w:val="18"/>
                <w:szCs w:val="18"/>
              </w:rPr>
              <w:t>Υ</w:t>
            </w:r>
            <w:r w:rsidRPr="00FF5E50">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PIA</w:t>
            </w:r>
            <w:r w:rsidRPr="00FF5E50">
              <w:rPr>
                <w:rFonts w:ascii="Arial" w:eastAsia="Arial" w:hAnsi="Arial" w:cs="Arial"/>
                <w:spacing w:val="-1"/>
                <w:sz w:val="18"/>
                <w:szCs w:val="18"/>
              </w:rPr>
              <w:t>GG</w:t>
            </w:r>
            <w:r w:rsidRPr="00FF5E50">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169"/>
              <w:rPr>
                <w:rFonts w:ascii="Arial" w:eastAsia="Arial" w:hAnsi="Arial" w:cs="Arial"/>
                <w:sz w:val="18"/>
                <w:szCs w:val="18"/>
              </w:rPr>
            </w:pPr>
            <w:r w:rsidRPr="00FF5E50">
              <w:rPr>
                <w:rFonts w:ascii="Arial" w:eastAsia="Arial" w:hAnsi="Arial" w:cs="Arial"/>
                <w:spacing w:val="1"/>
                <w:sz w:val="18"/>
                <w:szCs w:val="18"/>
              </w:rPr>
              <w:t>21</w:t>
            </w:r>
            <w:r w:rsidRPr="00FF5E50">
              <w:rPr>
                <w:rFonts w:ascii="Arial" w:eastAsia="Arial" w:hAnsi="Arial" w:cs="Arial"/>
                <w:sz w:val="18"/>
                <w:szCs w:val="18"/>
              </w:rPr>
              <w:t>8</w:t>
            </w:r>
            <w:r w:rsidRPr="00FF5E50">
              <w:rPr>
                <w:rFonts w:ascii="Arial" w:eastAsia="Arial" w:hAnsi="Arial" w:cs="Arial"/>
                <w:spacing w:val="-1"/>
                <w:sz w:val="18"/>
                <w:szCs w:val="18"/>
              </w:rPr>
              <w:t xml:space="preserve"> </w:t>
            </w:r>
            <w:r w:rsidRPr="00FF5E50">
              <w:rPr>
                <w:rFonts w:ascii="Arial" w:eastAsia="Arial" w:hAnsi="Arial" w:cs="Arial"/>
                <w:spacing w:val="1"/>
                <w:sz w:val="18"/>
                <w:szCs w:val="18"/>
              </w:rPr>
              <w:t>c</w:t>
            </w:r>
            <w:r w:rsidRPr="00FF5E50">
              <w:rPr>
                <w:rFonts w:ascii="Arial" w:eastAsia="Arial" w:hAnsi="Arial" w:cs="Arial"/>
                <w:sz w:val="18"/>
                <w:szCs w:val="18"/>
              </w:rPr>
              <w:t>c</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2009</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FE1FF8" w:rsidRPr="00FE1257" w:rsidRDefault="00FE1FF8" w:rsidP="00907A8C">
            <w:pPr>
              <w:spacing w:before="53"/>
              <w:ind w:left="360"/>
              <w:rPr>
                <w:rFonts w:ascii="Arial" w:eastAsia="Arial" w:hAnsi="Arial" w:cs="Arial"/>
                <w:sz w:val="18"/>
                <w:szCs w:val="18"/>
                <w:lang w:val="el-GR"/>
              </w:rPr>
            </w:pPr>
            <w:r>
              <w:rPr>
                <w:rFonts w:ascii="Arial" w:eastAsia="Arial" w:hAnsi="Arial" w:cs="Arial"/>
                <w:sz w:val="18"/>
                <w:szCs w:val="18"/>
                <w:lang w:val="el-GR"/>
              </w:rPr>
              <w:t>54</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pacing w:val="-1"/>
                <w:sz w:val="18"/>
                <w:szCs w:val="18"/>
              </w:rPr>
              <w:t>Ο</w:t>
            </w:r>
            <w:r w:rsidRPr="00FF5E50">
              <w:rPr>
                <w:rFonts w:ascii="Arial" w:eastAsia="Arial" w:hAnsi="Arial" w:cs="Arial"/>
                <w:sz w:val="18"/>
                <w:szCs w:val="18"/>
              </w:rPr>
              <w:t>Ι</w:t>
            </w:r>
            <w:r w:rsidRPr="00FF5E50">
              <w:rPr>
                <w:rFonts w:ascii="Arial" w:eastAsia="Arial" w:hAnsi="Arial" w:cs="Arial"/>
                <w:spacing w:val="1"/>
                <w:sz w:val="18"/>
                <w:szCs w:val="18"/>
              </w:rPr>
              <w:t>Ι</w:t>
            </w:r>
            <w:r w:rsidRPr="00FF5E50">
              <w:rPr>
                <w:rFonts w:ascii="Arial" w:eastAsia="Arial" w:hAnsi="Arial" w:cs="Arial"/>
                <w:sz w:val="18"/>
                <w:szCs w:val="18"/>
              </w:rPr>
              <w:t>-</w:t>
            </w:r>
            <w:r w:rsidRPr="00FF5E50">
              <w:rPr>
                <w:rFonts w:ascii="Arial" w:eastAsia="Arial" w:hAnsi="Arial" w:cs="Arial"/>
                <w:spacing w:val="1"/>
                <w:sz w:val="18"/>
                <w:szCs w:val="18"/>
              </w:rPr>
              <w:t>737</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pacing w:val="-2"/>
                <w:sz w:val="18"/>
                <w:szCs w:val="18"/>
              </w:rPr>
              <w:t>Τ</w:t>
            </w:r>
            <w:r w:rsidRPr="00FF5E50">
              <w:rPr>
                <w:rFonts w:ascii="Arial" w:eastAsia="Arial" w:hAnsi="Arial" w:cs="Arial"/>
                <w:sz w:val="18"/>
                <w:szCs w:val="18"/>
              </w:rPr>
              <w:t>ΡΙ</w:t>
            </w:r>
            <w:r w:rsidRPr="00FF5E50">
              <w:rPr>
                <w:rFonts w:ascii="Arial" w:eastAsia="Arial" w:hAnsi="Arial" w:cs="Arial"/>
                <w:spacing w:val="3"/>
                <w:sz w:val="18"/>
                <w:szCs w:val="18"/>
              </w:rPr>
              <w:t>Κ</w:t>
            </w:r>
            <w:r w:rsidRPr="00FF5E50">
              <w:rPr>
                <w:rFonts w:ascii="Arial" w:eastAsia="Arial" w:hAnsi="Arial" w:cs="Arial"/>
                <w:spacing w:val="-3"/>
                <w:sz w:val="18"/>
                <w:szCs w:val="18"/>
              </w:rPr>
              <w:t>Υ</w:t>
            </w:r>
            <w:r w:rsidRPr="00FF5E50">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PIA</w:t>
            </w:r>
            <w:r w:rsidRPr="00FF5E50">
              <w:rPr>
                <w:rFonts w:ascii="Arial" w:eastAsia="Arial" w:hAnsi="Arial" w:cs="Arial"/>
                <w:spacing w:val="-1"/>
                <w:sz w:val="18"/>
                <w:szCs w:val="18"/>
              </w:rPr>
              <w:t>GG</w:t>
            </w:r>
            <w:r w:rsidRPr="00FF5E50">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169"/>
              <w:rPr>
                <w:rFonts w:ascii="Arial" w:eastAsia="Arial" w:hAnsi="Arial" w:cs="Arial"/>
                <w:sz w:val="18"/>
                <w:szCs w:val="18"/>
              </w:rPr>
            </w:pPr>
            <w:r w:rsidRPr="00FF5E50">
              <w:rPr>
                <w:rFonts w:ascii="Arial" w:eastAsia="Arial" w:hAnsi="Arial" w:cs="Arial"/>
                <w:spacing w:val="1"/>
                <w:sz w:val="18"/>
                <w:szCs w:val="18"/>
              </w:rPr>
              <w:t>21</w:t>
            </w:r>
            <w:r w:rsidRPr="00FF5E50">
              <w:rPr>
                <w:rFonts w:ascii="Arial" w:eastAsia="Arial" w:hAnsi="Arial" w:cs="Arial"/>
                <w:sz w:val="18"/>
                <w:szCs w:val="18"/>
              </w:rPr>
              <w:t>8</w:t>
            </w:r>
            <w:r w:rsidRPr="00FF5E50">
              <w:rPr>
                <w:rFonts w:ascii="Arial" w:eastAsia="Arial" w:hAnsi="Arial" w:cs="Arial"/>
                <w:spacing w:val="-1"/>
                <w:sz w:val="18"/>
                <w:szCs w:val="18"/>
              </w:rPr>
              <w:t xml:space="preserve"> </w:t>
            </w:r>
            <w:r w:rsidRPr="00FF5E50">
              <w:rPr>
                <w:rFonts w:ascii="Arial" w:eastAsia="Arial" w:hAnsi="Arial" w:cs="Arial"/>
                <w:spacing w:val="1"/>
                <w:sz w:val="18"/>
                <w:szCs w:val="18"/>
              </w:rPr>
              <w:t>c</w:t>
            </w:r>
            <w:r w:rsidRPr="00FF5E50">
              <w:rPr>
                <w:rFonts w:ascii="Arial" w:eastAsia="Arial" w:hAnsi="Arial" w:cs="Arial"/>
                <w:sz w:val="18"/>
                <w:szCs w:val="18"/>
              </w:rPr>
              <w:t>c</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2010</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FE1257" w:rsidRDefault="00FE1FF8" w:rsidP="00907A8C">
            <w:pPr>
              <w:spacing w:before="51"/>
              <w:ind w:left="360"/>
              <w:rPr>
                <w:rFonts w:ascii="Arial" w:eastAsia="Arial" w:hAnsi="Arial" w:cs="Arial"/>
                <w:sz w:val="18"/>
                <w:szCs w:val="18"/>
                <w:lang w:val="el-GR"/>
              </w:rPr>
            </w:pPr>
            <w:r>
              <w:rPr>
                <w:rFonts w:ascii="Arial" w:eastAsia="Arial" w:hAnsi="Arial" w:cs="Arial"/>
                <w:sz w:val="18"/>
                <w:szCs w:val="18"/>
                <w:lang w:val="el-GR"/>
              </w:rPr>
              <w:t>55</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rPr>
            </w:pPr>
            <w:r w:rsidRPr="00FF5E50">
              <w:rPr>
                <w:rFonts w:ascii="Arial" w:eastAsia="Arial" w:hAnsi="Arial" w:cs="Arial"/>
                <w:spacing w:val="-1"/>
                <w:sz w:val="18"/>
                <w:szCs w:val="18"/>
              </w:rPr>
              <w:t>Ο</w:t>
            </w:r>
            <w:r w:rsidRPr="00FF5E50">
              <w:rPr>
                <w:rFonts w:ascii="Arial" w:eastAsia="Arial" w:hAnsi="Arial" w:cs="Arial"/>
                <w:sz w:val="18"/>
                <w:szCs w:val="18"/>
              </w:rPr>
              <w:t>Ι</w:t>
            </w:r>
            <w:r w:rsidRPr="00FF5E50">
              <w:rPr>
                <w:rFonts w:ascii="Arial" w:eastAsia="Arial" w:hAnsi="Arial" w:cs="Arial"/>
                <w:spacing w:val="1"/>
                <w:sz w:val="18"/>
                <w:szCs w:val="18"/>
              </w:rPr>
              <w:t>Ι</w:t>
            </w:r>
            <w:r w:rsidRPr="00FF5E50">
              <w:rPr>
                <w:rFonts w:ascii="Arial" w:eastAsia="Arial" w:hAnsi="Arial" w:cs="Arial"/>
                <w:sz w:val="18"/>
                <w:szCs w:val="18"/>
              </w:rPr>
              <w:t>-</w:t>
            </w:r>
            <w:r w:rsidRPr="00FF5E50">
              <w:rPr>
                <w:rFonts w:ascii="Arial" w:eastAsia="Arial" w:hAnsi="Arial" w:cs="Arial"/>
                <w:spacing w:val="1"/>
                <w:sz w:val="18"/>
                <w:szCs w:val="18"/>
              </w:rPr>
              <w:t>738</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pacing w:val="-2"/>
                <w:sz w:val="18"/>
                <w:szCs w:val="18"/>
              </w:rPr>
              <w:t>Τ</w:t>
            </w:r>
            <w:r w:rsidRPr="00FF5E50">
              <w:rPr>
                <w:rFonts w:ascii="Arial" w:eastAsia="Arial" w:hAnsi="Arial" w:cs="Arial"/>
                <w:sz w:val="18"/>
                <w:szCs w:val="18"/>
              </w:rPr>
              <w:t>ΡΙ</w:t>
            </w:r>
            <w:r w:rsidRPr="00FF5E50">
              <w:rPr>
                <w:rFonts w:ascii="Arial" w:eastAsia="Arial" w:hAnsi="Arial" w:cs="Arial"/>
                <w:spacing w:val="3"/>
                <w:sz w:val="18"/>
                <w:szCs w:val="18"/>
              </w:rPr>
              <w:t>Κ</w:t>
            </w:r>
            <w:r w:rsidRPr="00FF5E50">
              <w:rPr>
                <w:rFonts w:ascii="Arial" w:eastAsia="Arial" w:hAnsi="Arial" w:cs="Arial"/>
                <w:spacing w:val="-3"/>
                <w:sz w:val="18"/>
                <w:szCs w:val="18"/>
              </w:rPr>
              <w:t>Υ</w:t>
            </w:r>
            <w:r w:rsidRPr="00FF5E50">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2"/>
              <w:rPr>
                <w:rFonts w:ascii="Arial" w:eastAsia="Arial" w:hAnsi="Arial" w:cs="Arial"/>
                <w:sz w:val="18"/>
                <w:szCs w:val="18"/>
              </w:rPr>
            </w:pPr>
            <w:r w:rsidRPr="00FF5E50">
              <w:rPr>
                <w:rFonts w:ascii="Arial" w:eastAsia="Arial" w:hAnsi="Arial" w:cs="Arial"/>
                <w:sz w:val="18"/>
                <w:szCs w:val="18"/>
              </w:rPr>
              <w:t>PIA</w:t>
            </w:r>
            <w:r w:rsidRPr="00FF5E50">
              <w:rPr>
                <w:rFonts w:ascii="Arial" w:eastAsia="Arial" w:hAnsi="Arial" w:cs="Arial"/>
                <w:spacing w:val="-1"/>
                <w:sz w:val="18"/>
                <w:szCs w:val="18"/>
              </w:rPr>
              <w:t>GG</w:t>
            </w:r>
            <w:r w:rsidRPr="00FF5E50">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169"/>
              <w:rPr>
                <w:rFonts w:ascii="Arial" w:eastAsia="Arial" w:hAnsi="Arial" w:cs="Arial"/>
                <w:sz w:val="18"/>
                <w:szCs w:val="18"/>
              </w:rPr>
            </w:pPr>
            <w:r w:rsidRPr="00FF5E50">
              <w:rPr>
                <w:rFonts w:ascii="Arial" w:eastAsia="Arial" w:hAnsi="Arial" w:cs="Arial"/>
                <w:spacing w:val="1"/>
                <w:sz w:val="18"/>
                <w:szCs w:val="18"/>
              </w:rPr>
              <w:t>21</w:t>
            </w:r>
            <w:r w:rsidRPr="00FF5E50">
              <w:rPr>
                <w:rFonts w:ascii="Arial" w:eastAsia="Arial" w:hAnsi="Arial" w:cs="Arial"/>
                <w:sz w:val="18"/>
                <w:szCs w:val="18"/>
              </w:rPr>
              <w:t>8</w:t>
            </w:r>
            <w:r w:rsidRPr="00FF5E50">
              <w:rPr>
                <w:rFonts w:ascii="Arial" w:eastAsia="Arial" w:hAnsi="Arial" w:cs="Arial"/>
                <w:spacing w:val="-1"/>
                <w:sz w:val="18"/>
                <w:szCs w:val="18"/>
              </w:rPr>
              <w:t xml:space="preserve"> </w:t>
            </w:r>
            <w:r w:rsidRPr="00FF5E50">
              <w:rPr>
                <w:rFonts w:ascii="Arial" w:eastAsia="Arial" w:hAnsi="Arial" w:cs="Arial"/>
                <w:spacing w:val="1"/>
                <w:sz w:val="18"/>
                <w:szCs w:val="18"/>
              </w:rPr>
              <w:t>c</w:t>
            </w:r>
            <w:r w:rsidRPr="00FF5E50">
              <w:rPr>
                <w:rFonts w:ascii="Arial" w:eastAsia="Arial" w:hAnsi="Arial" w:cs="Arial"/>
                <w:sz w:val="18"/>
                <w:szCs w:val="18"/>
              </w:rPr>
              <w:t>c</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2010</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FE1257" w:rsidRDefault="00FE1FF8" w:rsidP="00907A8C">
            <w:pPr>
              <w:spacing w:before="53"/>
              <w:ind w:left="360"/>
              <w:rPr>
                <w:rFonts w:ascii="Arial" w:eastAsia="Arial" w:hAnsi="Arial" w:cs="Arial"/>
                <w:sz w:val="18"/>
                <w:szCs w:val="18"/>
                <w:lang w:val="el-GR"/>
              </w:rPr>
            </w:pPr>
            <w:r>
              <w:rPr>
                <w:rFonts w:ascii="Arial" w:eastAsia="Arial" w:hAnsi="Arial" w:cs="Arial"/>
                <w:sz w:val="18"/>
                <w:szCs w:val="18"/>
                <w:lang w:val="el-GR"/>
              </w:rPr>
              <w:t>56</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3"/>
              <w:rPr>
                <w:rFonts w:ascii="Arial" w:eastAsia="Arial" w:hAnsi="Arial" w:cs="Arial"/>
                <w:sz w:val="18"/>
                <w:szCs w:val="18"/>
              </w:rPr>
            </w:pPr>
            <w:r w:rsidRPr="00FF5E50">
              <w:rPr>
                <w:rFonts w:ascii="Arial" w:eastAsia="Arial" w:hAnsi="Arial" w:cs="Arial"/>
                <w:spacing w:val="-1"/>
                <w:sz w:val="18"/>
                <w:szCs w:val="18"/>
              </w:rPr>
              <w:t>Ο</w:t>
            </w:r>
            <w:r w:rsidRPr="00FF5E50">
              <w:rPr>
                <w:rFonts w:ascii="Arial" w:eastAsia="Arial" w:hAnsi="Arial" w:cs="Arial"/>
                <w:sz w:val="18"/>
                <w:szCs w:val="18"/>
              </w:rPr>
              <w:t>ΒΒ-</w:t>
            </w:r>
            <w:r w:rsidRPr="00FF5E50">
              <w:rPr>
                <w:rFonts w:ascii="Arial" w:eastAsia="Arial" w:hAnsi="Arial" w:cs="Arial"/>
                <w:spacing w:val="1"/>
                <w:sz w:val="18"/>
                <w:szCs w:val="18"/>
              </w:rPr>
              <w:t>0801</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ΔΙΚ</w:t>
            </w:r>
            <w:r w:rsidRPr="00FF5E50">
              <w:rPr>
                <w:rFonts w:ascii="Arial" w:eastAsia="Arial" w:hAnsi="Arial" w:cs="Arial"/>
                <w:spacing w:val="-2"/>
                <w:sz w:val="18"/>
                <w:szCs w:val="18"/>
              </w:rPr>
              <w:t>Υ</w:t>
            </w:r>
            <w:r w:rsidRPr="00FF5E50">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282"/>
              <w:rPr>
                <w:rFonts w:ascii="Arial" w:eastAsia="Arial" w:hAnsi="Arial" w:cs="Arial"/>
                <w:sz w:val="18"/>
                <w:szCs w:val="18"/>
              </w:rPr>
            </w:pPr>
            <w:r w:rsidRPr="00FF5E50">
              <w:rPr>
                <w:rFonts w:ascii="Arial" w:eastAsia="Arial" w:hAnsi="Arial" w:cs="Arial"/>
                <w:sz w:val="18"/>
                <w:szCs w:val="18"/>
              </w:rPr>
              <w:t>PIA</w:t>
            </w:r>
            <w:r w:rsidRPr="00FF5E50">
              <w:rPr>
                <w:rFonts w:ascii="Arial" w:eastAsia="Arial" w:hAnsi="Arial" w:cs="Arial"/>
                <w:spacing w:val="-1"/>
                <w:sz w:val="18"/>
                <w:szCs w:val="18"/>
              </w:rPr>
              <w:t>GG</w:t>
            </w:r>
            <w:r w:rsidRPr="00FF5E50">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169"/>
              <w:rPr>
                <w:rFonts w:ascii="Arial" w:eastAsia="Arial" w:hAnsi="Arial" w:cs="Arial"/>
                <w:sz w:val="18"/>
                <w:szCs w:val="18"/>
              </w:rPr>
            </w:pPr>
            <w:r w:rsidRPr="00FF5E50">
              <w:rPr>
                <w:rFonts w:ascii="Arial" w:eastAsia="Arial" w:hAnsi="Arial" w:cs="Arial"/>
                <w:spacing w:val="1"/>
                <w:sz w:val="18"/>
                <w:szCs w:val="18"/>
              </w:rPr>
              <w:t>25</w:t>
            </w:r>
            <w:r w:rsidRPr="00FF5E50">
              <w:rPr>
                <w:rFonts w:ascii="Arial" w:eastAsia="Arial" w:hAnsi="Arial" w:cs="Arial"/>
                <w:sz w:val="18"/>
                <w:szCs w:val="18"/>
              </w:rPr>
              <w:t>0</w:t>
            </w:r>
            <w:r w:rsidRPr="00FF5E50">
              <w:rPr>
                <w:rFonts w:ascii="Arial" w:eastAsia="Arial" w:hAnsi="Arial" w:cs="Arial"/>
                <w:spacing w:val="-1"/>
                <w:sz w:val="18"/>
                <w:szCs w:val="18"/>
              </w:rPr>
              <w:t xml:space="preserve"> </w:t>
            </w:r>
            <w:r w:rsidRPr="00FF5E50">
              <w:rPr>
                <w:rFonts w:ascii="Arial" w:eastAsia="Arial" w:hAnsi="Arial" w:cs="Arial"/>
                <w:spacing w:val="1"/>
                <w:sz w:val="18"/>
                <w:szCs w:val="18"/>
              </w:rPr>
              <w:t>c</w:t>
            </w:r>
            <w:r w:rsidRPr="00FF5E50">
              <w:rPr>
                <w:rFonts w:ascii="Arial" w:eastAsia="Arial" w:hAnsi="Arial" w:cs="Arial"/>
                <w:sz w:val="18"/>
                <w:szCs w:val="18"/>
              </w:rPr>
              <w:t>c</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2008</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7"/>
        </w:trPr>
        <w:tc>
          <w:tcPr>
            <w:tcW w:w="641" w:type="dxa"/>
            <w:tcBorders>
              <w:top w:val="single" w:sz="5" w:space="0" w:color="000000"/>
              <w:left w:val="single" w:sz="5" w:space="0" w:color="000000"/>
              <w:bottom w:val="single" w:sz="5" w:space="0" w:color="000000"/>
              <w:right w:val="single" w:sz="5" w:space="0" w:color="000000"/>
            </w:tcBorders>
          </w:tcPr>
          <w:p w:rsidR="00FE1FF8" w:rsidRPr="00FE1257" w:rsidRDefault="00FE1FF8" w:rsidP="00907A8C">
            <w:pPr>
              <w:spacing w:before="54"/>
              <w:ind w:left="360"/>
              <w:rPr>
                <w:rFonts w:ascii="Arial" w:eastAsia="Arial" w:hAnsi="Arial" w:cs="Arial"/>
                <w:sz w:val="18"/>
                <w:szCs w:val="18"/>
                <w:lang w:val="el-GR"/>
              </w:rPr>
            </w:pPr>
            <w:r>
              <w:rPr>
                <w:rFonts w:ascii="Arial" w:eastAsia="Arial" w:hAnsi="Arial" w:cs="Arial"/>
                <w:sz w:val="18"/>
                <w:szCs w:val="18"/>
                <w:lang w:val="el-GR"/>
              </w:rPr>
              <w:t>57</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4"/>
              <w:ind w:left="283"/>
              <w:rPr>
                <w:rFonts w:ascii="Arial" w:eastAsia="Arial" w:hAnsi="Arial" w:cs="Arial"/>
                <w:sz w:val="18"/>
                <w:szCs w:val="18"/>
              </w:rPr>
            </w:pPr>
            <w:r w:rsidRPr="00FF5E50">
              <w:rPr>
                <w:rFonts w:ascii="Arial" w:eastAsia="Arial" w:hAnsi="Arial" w:cs="Arial"/>
                <w:spacing w:val="-1"/>
                <w:sz w:val="18"/>
                <w:szCs w:val="18"/>
              </w:rPr>
              <w:t>Ο</w:t>
            </w:r>
            <w:r w:rsidRPr="00FF5E50">
              <w:rPr>
                <w:rFonts w:ascii="Arial" w:eastAsia="Arial" w:hAnsi="Arial" w:cs="Arial"/>
                <w:sz w:val="18"/>
                <w:szCs w:val="18"/>
              </w:rPr>
              <w:t>ΒΒ-</w:t>
            </w:r>
            <w:r w:rsidRPr="00FF5E50">
              <w:rPr>
                <w:rFonts w:ascii="Arial" w:eastAsia="Arial" w:hAnsi="Arial" w:cs="Arial"/>
                <w:spacing w:val="1"/>
                <w:sz w:val="18"/>
                <w:szCs w:val="18"/>
              </w:rPr>
              <w:t>0802</w:t>
            </w:r>
          </w:p>
        </w:tc>
        <w:tc>
          <w:tcPr>
            <w:tcW w:w="314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4"/>
              <w:ind w:left="282"/>
              <w:rPr>
                <w:rFonts w:ascii="Arial" w:eastAsia="Arial" w:hAnsi="Arial" w:cs="Arial"/>
                <w:sz w:val="18"/>
                <w:szCs w:val="18"/>
              </w:rPr>
            </w:pPr>
            <w:r w:rsidRPr="00FF5E50">
              <w:rPr>
                <w:rFonts w:ascii="Arial" w:eastAsia="Arial" w:hAnsi="Arial" w:cs="Arial"/>
                <w:sz w:val="18"/>
                <w:szCs w:val="18"/>
              </w:rPr>
              <w:t>ΔΙΚ</w:t>
            </w:r>
            <w:r w:rsidRPr="00FF5E50">
              <w:rPr>
                <w:rFonts w:ascii="Arial" w:eastAsia="Arial" w:hAnsi="Arial" w:cs="Arial"/>
                <w:spacing w:val="-2"/>
                <w:sz w:val="18"/>
                <w:szCs w:val="18"/>
              </w:rPr>
              <w:t>Υ</w:t>
            </w:r>
            <w:r w:rsidRPr="00FF5E50">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4"/>
              <w:ind w:left="282"/>
              <w:rPr>
                <w:rFonts w:ascii="Arial" w:eastAsia="Arial" w:hAnsi="Arial" w:cs="Arial"/>
                <w:sz w:val="18"/>
                <w:szCs w:val="18"/>
              </w:rPr>
            </w:pPr>
            <w:r w:rsidRPr="00FF5E50">
              <w:rPr>
                <w:rFonts w:ascii="Arial" w:eastAsia="Arial" w:hAnsi="Arial" w:cs="Arial"/>
                <w:sz w:val="18"/>
                <w:szCs w:val="18"/>
              </w:rPr>
              <w:t>PIA</w:t>
            </w:r>
            <w:r w:rsidRPr="00FF5E50">
              <w:rPr>
                <w:rFonts w:ascii="Arial" w:eastAsia="Arial" w:hAnsi="Arial" w:cs="Arial"/>
                <w:spacing w:val="-1"/>
                <w:sz w:val="18"/>
                <w:szCs w:val="18"/>
              </w:rPr>
              <w:t>GG</w:t>
            </w:r>
            <w:r w:rsidRPr="00FF5E50">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4"/>
              <w:ind w:left="169"/>
              <w:rPr>
                <w:rFonts w:ascii="Arial" w:eastAsia="Arial" w:hAnsi="Arial" w:cs="Arial"/>
                <w:sz w:val="18"/>
                <w:szCs w:val="18"/>
              </w:rPr>
            </w:pPr>
            <w:r w:rsidRPr="00FF5E50">
              <w:rPr>
                <w:rFonts w:ascii="Arial" w:eastAsia="Arial" w:hAnsi="Arial" w:cs="Arial"/>
                <w:spacing w:val="1"/>
                <w:sz w:val="18"/>
                <w:szCs w:val="18"/>
              </w:rPr>
              <w:t>25</w:t>
            </w:r>
            <w:r w:rsidRPr="00FF5E50">
              <w:rPr>
                <w:rFonts w:ascii="Arial" w:eastAsia="Arial" w:hAnsi="Arial" w:cs="Arial"/>
                <w:sz w:val="18"/>
                <w:szCs w:val="18"/>
              </w:rPr>
              <w:t>0</w:t>
            </w:r>
            <w:r w:rsidRPr="00FF5E50">
              <w:rPr>
                <w:rFonts w:ascii="Arial" w:eastAsia="Arial" w:hAnsi="Arial" w:cs="Arial"/>
                <w:spacing w:val="-1"/>
                <w:sz w:val="18"/>
                <w:szCs w:val="18"/>
              </w:rPr>
              <w:t xml:space="preserve"> </w:t>
            </w:r>
            <w:r w:rsidRPr="00FF5E50">
              <w:rPr>
                <w:rFonts w:ascii="Arial" w:eastAsia="Arial" w:hAnsi="Arial" w:cs="Arial"/>
                <w:spacing w:val="1"/>
                <w:sz w:val="18"/>
                <w:szCs w:val="18"/>
              </w:rPr>
              <w:t>c</w:t>
            </w:r>
            <w:r w:rsidRPr="00FF5E50">
              <w:rPr>
                <w:rFonts w:ascii="Arial" w:eastAsia="Arial" w:hAnsi="Arial" w:cs="Arial"/>
                <w:sz w:val="18"/>
                <w:szCs w:val="18"/>
              </w:rPr>
              <w:t>c</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4"/>
              <w:ind w:left="625" w:right="625"/>
              <w:jc w:val="center"/>
              <w:rPr>
                <w:rFonts w:ascii="Arial" w:eastAsia="Arial" w:hAnsi="Arial" w:cs="Arial"/>
                <w:sz w:val="18"/>
                <w:szCs w:val="18"/>
              </w:rPr>
            </w:pPr>
            <w:r w:rsidRPr="00FF5E50">
              <w:rPr>
                <w:rFonts w:ascii="Arial" w:eastAsia="Arial" w:hAnsi="Arial" w:cs="Arial"/>
                <w:spacing w:val="1"/>
                <w:sz w:val="18"/>
                <w:szCs w:val="18"/>
              </w:rPr>
              <w:t>2008</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FE1257" w:rsidRDefault="00FE1FF8" w:rsidP="00907A8C">
            <w:pPr>
              <w:spacing w:before="51"/>
              <w:ind w:left="360"/>
              <w:rPr>
                <w:rFonts w:ascii="Arial" w:eastAsia="Arial" w:hAnsi="Arial" w:cs="Arial"/>
                <w:spacing w:val="1"/>
                <w:sz w:val="18"/>
                <w:szCs w:val="18"/>
                <w:lang w:val="el-GR"/>
              </w:rPr>
            </w:pPr>
            <w:r>
              <w:rPr>
                <w:rFonts w:ascii="Arial" w:eastAsia="Arial" w:hAnsi="Arial" w:cs="Arial"/>
                <w:spacing w:val="1"/>
                <w:sz w:val="18"/>
                <w:szCs w:val="18"/>
                <w:lang w:val="el-GR"/>
              </w:rPr>
              <w:t>58</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rPr>
            </w:pPr>
            <w:r>
              <w:rPr>
                <w:rFonts w:ascii="Arial" w:eastAsia="Arial" w:hAnsi="Arial" w:cs="Arial"/>
                <w:sz w:val="18"/>
                <w:szCs w:val="18"/>
              </w:rPr>
              <w:t>BNM-0627</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r>
              <w:rPr>
                <w:rFonts w:ascii="Arial" w:eastAsia="Arial" w:hAnsi="Arial" w:cs="Arial"/>
                <w:sz w:val="18"/>
                <w:szCs w:val="18"/>
              </w:rPr>
              <w:t xml:space="preserve">     </w:t>
            </w:r>
            <w:r w:rsidRPr="00B611BF">
              <w:rPr>
                <w:rFonts w:ascii="Arial" w:eastAsia="Arial" w:hAnsi="Arial" w:cs="Arial"/>
                <w:sz w:val="18"/>
                <w:szCs w:val="18"/>
              </w:rPr>
              <w:t>ΔΙΚ</w:t>
            </w:r>
            <w:r w:rsidRPr="00B611BF">
              <w:rPr>
                <w:rFonts w:ascii="Arial" w:eastAsia="Arial" w:hAnsi="Arial" w:cs="Arial"/>
                <w:spacing w:val="-2"/>
                <w:sz w:val="18"/>
                <w:szCs w:val="18"/>
              </w:rPr>
              <w:t>Υ</w:t>
            </w:r>
            <w:r w:rsidRPr="00B611BF">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r>
              <w:rPr>
                <w:rFonts w:ascii="Arial" w:eastAsia="Arial" w:hAnsi="Arial" w:cs="Arial"/>
                <w:sz w:val="18"/>
                <w:szCs w:val="18"/>
              </w:rPr>
              <w:t xml:space="preserve">     </w:t>
            </w:r>
            <w:r w:rsidRPr="00DB5CC8">
              <w:rPr>
                <w:rFonts w:ascii="Arial" w:eastAsia="Arial" w:hAnsi="Arial" w:cs="Arial"/>
                <w:sz w:val="18"/>
                <w:szCs w:val="18"/>
              </w:rPr>
              <w:t>PIA</w:t>
            </w:r>
            <w:r w:rsidRPr="00DB5CC8">
              <w:rPr>
                <w:rFonts w:ascii="Arial" w:eastAsia="Arial" w:hAnsi="Arial" w:cs="Arial"/>
                <w:spacing w:val="-1"/>
                <w:sz w:val="18"/>
                <w:szCs w:val="18"/>
              </w:rPr>
              <w:t>GG</w:t>
            </w:r>
            <w:r w:rsidRPr="00DB5CC8">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FE1FF8" w:rsidRPr="006E1310" w:rsidRDefault="00FE1FF8" w:rsidP="00907A8C">
            <w:pPr>
              <w:spacing w:before="51"/>
              <w:ind w:left="169"/>
              <w:rPr>
                <w:rFonts w:ascii="Arial" w:eastAsia="Arial" w:hAnsi="Arial" w:cs="Arial"/>
                <w:spacing w:val="1"/>
                <w:sz w:val="18"/>
                <w:szCs w:val="18"/>
              </w:rPr>
            </w:pPr>
            <w:r>
              <w:rPr>
                <w:rFonts w:ascii="Arial" w:eastAsia="Arial" w:hAnsi="Arial" w:cs="Arial"/>
                <w:spacing w:val="1"/>
                <w:sz w:val="18"/>
                <w:szCs w:val="18"/>
                <w:lang w:val="el-GR"/>
              </w:rPr>
              <w:t xml:space="preserve">244 </w:t>
            </w:r>
            <w:r>
              <w:rPr>
                <w:rFonts w:ascii="Arial" w:eastAsia="Arial" w:hAnsi="Arial" w:cs="Arial"/>
                <w:spacing w:val="1"/>
                <w:sz w:val="18"/>
                <w:szCs w:val="18"/>
              </w:rPr>
              <w:t>cc</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2014</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r w:rsidR="00FE1FF8"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FE1FF8" w:rsidRPr="00FE1257" w:rsidRDefault="00FE1FF8" w:rsidP="00907A8C">
            <w:pPr>
              <w:spacing w:before="51"/>
              <w:ind w:left="360"/>
              <w:rPr>
                <w:rFonts w:ascii="Arial" w:eastAsia="Arial" w:hAnsi="Arial" w:cs="Arial"/>
                <w:spacing w:val="1"/>
                <w:sz w:val="18"/>
                <w:szCs w:val="18"/>
                <w:lang w:val="el-GR"/>
              </w:rPr>
            </w:pPr>
            <w:r>
              <w:rPr>
                <w:rFonts w:ascii="Arial" w:eastAsia="Arial" w:hAnsi="Arial" w:cs="Arial"/>
                <w:spacing w:val="1"/>
                <w:sz w:val="18"/>
                <w:szCs w:val="18"/>
                <w:lang w:val="el-GR"/>
              </w:rPr>
              <w:t>59</w:t>
            </w:r>
          </w:p>
        </w:tc>
        <w:tc>
          <w:tcPr>
            <w:tcW w:w="186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283"/>
              <w:rPr>
                <w:rFonts w:ascii="Arial" w:eastAsia="Arial" w:hAnsi="Arial" w:cs="Arial"/>
                <w:sz w:val="18"/>
                <w:szCs w:val="18"/>
              </w:rPr>
            </w:pPr>
            <w:r>
              <w:rPr>
                <w:rFonts w:ascii="Arial" w:eastAsia="Arial" w:hAnsi="Arial" w:cs="Arial"/>
                <w:sz w:val="18"/>
                <w:szCs w:val="18"/>
              </w:rPr>
              <w:t>BNM-0628</w:t>
            </w:r>
          </w:p>
        </w:tc>
        <w:tc>
          <w:tcPr>
            <w:tcW w:w="3140" w:type="dxa"/>
            <w:tcBorders>
              <w:top w:val="single" w:sz="5" w:space="0" w:color="000000"/>
              <w:left w:val="single" w:sz="5" w:space="0" w:color="000000"/>
              <w:bottom w:val="single" w:sz="5" w:space="0" w:color="000000"/>
              <w:right w:val="single" w:sz="5" w:space="0" w:color="000000"/>
            </w:tcBorders>
          </w:tcPr>
          <w:p w:rsidR="00FE1FF8" w:rsidRDefault="00FE1FF8" w:rsidP="00907A8C">
            <w:r>
              <w:rPr>
                <w:rFonts w:ascii="Arial" w:eastAsia="Arial" w:hAnsi="Arial" w:cs="Arial"/>
                <w:sz w:val="18"/>
                <w:szCs w:val="18"/>
                <w:lang w:val="el-GR"/>
              </w:rPr>
              <w:t xml:space="preserve"> </w:t>
            </w:r>
            <w:r>
              <w:rPr>
                <w:rFonts w:ascii="Arial" w:eastAsia="Arial" w:hAnsi="Arial" w:cs="Arial"/>
                <w:sz w:val="18"/>
                <w:szCs w:val="18"/>
              </w:rPr>
              <w:t xml:space="preserve">    </w:t>
            </w:r>
            <w:r>
              <w:rPr>
                <w:rFonts w:ascii="Arial" w:eastAsia="Arial" w:hAnsi="Arial" w:cs="Arial"/>
                <w:sz w:val="18"/>
                <w:szCs w:val="18"/>
                <w:lang w:val="el-GR"/>
              </w:rPr>
              <w:t>Δ</w:t>
            </w:r>
            <w:r w:rsidRPr="00B611BF">
              <w:rPr>
                <w:rFonts w:ascii="Arial" w:eastAsia="Arial" w:hAnsi="Arial" w:cs="Arial"/>
                <w:sz w:val="18"/>
                <w:szCs w:val="18"/>
              </w:rPr>
              <w:t>ΙΚ</w:t>
            </w:r>
            <w:r w:rsidRPr="00B611BF">
              <w:rPr>
                <w:rFonts w:ascii="Arial" w:eastAsia="Arial" w:hAnsi="Arial" w:cs="Arial"/>
                <w:spacing w:val="-2"/>
                <w:sz w:val="18"/>
                <w:szCs w:val="18"/>
              </w:rPr>
              <w:t>Υ</w:t>
            </w:r>
            <w:r w:rsidRPr="00B611BF">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FE1FF8" w:rsidRDefault="00FE1FF8" w:rsidP="00907A8C">
            <w:r>
              <w:rPr>
                <w:rFonts w:ascii="Arial" w:eastAsia="Arial" w:hAnsi="Arial" w:cs="Arial"/>
                <w:sz w:val="18"/>
                <w:szCs w:val="18"/>
              </w:rPr>
              <w:t xml:space="preserve">     </w:t>
            </w:r>
            <w:r w:rsidRPr="00DB5CC8">
              <w:rPr>
                <w:rFonts w:ascii="Arial" w:eastAsia="Arial" w:hAnsi="Arial" w:cs="Arial"/>
                <w:sz w:val="18"/>
                <w:szCs w:val="18"/>
              </w:rPr>
              <w:t>PIA</w:t>
            </w:r>
            <w:r w:rsidRPr="00DB5CC8">
              <w:rPr>
                <w:rFonts w:ascii="Arial" w:eastAsia="Arial" w:hAnsi="Arial" w:cs="Arial"/>
                <w:spacing w:val="-1"/>
                <w:sz w:val="18"/>
                <w:szCs w:val="18"/>
              </w:rPr>
              <w:t>GG</w:t>
            </w:r>
            <w:r w:rsidRPr="00DB5CC8">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169"/>
              <w:rPr>
                <w:rFonts w:ascii="Arial" w:eastAsia="Arial" w:hAnsi="Arial" w:cs="Arial"/>
                <w:spacing w:val="1"/>
                <w:sz w:val="18"/>
                <w:szCs w:val="18"/>
              </w:rPr>
            </w:pPr>
            <w:r>
              <w:rPr>
                <w:rFonts w:ascii="Arial" w:eastAsia="Arial" w:hAnsi="Arial" w:cs="Arial"/>
                <w:spacing w:val="1"/>
                <w:sz w:val="18"/>
                <w:szCs w:val="18"/>
              </w:rPr>
              <w:t>244 cc</w:t>
            </w:r>
          </w:p>
        </w:tc>
        <w:tc>
          <w:tcPr>
            <w:tcW w:w="1733"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2014</w:t>
            </w:r>
          </w:p>
        </w:tc>
        <w:tc>
          <w:tcPr>
            <w:tcW w:w="1248"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1702"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c>
          <w:tcPr>
            <w:tcW w:w="2530" w:type="dxa"/>
            <w:tcBorders>
              <w:top w:val="single" w:sz="5" w:space="0" w:color="000000"/>
              <w:left w:val="single" w:sz="5" w:space="0" w:color="000000"/>
              <w:bottom w:val="single" w:sz="5" w:space="0" w:color="000000"/>
              <w:right w:val="single" w:sz="5" w:space="0" w:color="000000"/>
            </w:tcBorders>
          </w:tcPr>
          <w:p w:rsidR="00FE1FF8" w:rsidRPr="00FF5E50" w:rsidRDefault="00FE1FF8" w:rsidP="00907A8C"/>
        </w:tc>
      </w:tr>
    </w:tbl>
    <w:p w:rsidR="00FE1FF8" w:rsidRPr="00FF5E50" w:rsidRDefault="00FE1FF8" w:rsidP="00FE1FF8">
      <w:pPr>
        <w:spacing w:before="4" w:line="120" w:lineRule="exact"/>
        <w:rPr>
          <w:sz w:val="13"/>
          <w:szCs w:val="13"/>
        </w:rPr>
      </w:pPr>
    </w:p>
    <w:p w:rsidR="00FE1FF8" w:rsidRPr="00FF5E50" w:rsidRDefault="00FE1FF8" w:rsidP="00FE1FF8">
      <w:pPr>
        <w:spacing w:line="200" w:lineRule="exact"/>
      </w:pPr>
    </w:p>
    <w:p w:rsidR="00FE1FF8" w:rsidRPr="00FF5E50" w:rsidRDefault="00FE1FF8" w:rsidP="00FE1FF8">
      <w:pPr>
        <w:spacing w:line="200" w:lineRule="exact"/>
      </w:pPr>
    </w:p>
    <w:p w:rsidR="00FE1FF8" w:rsidRPr="00FF5E50" w:rsidRDefault="00FE1FF8" w:rsidP="00FE1FF8">
      <w:pPr>
        <w:spacing w:line="200" w:lineRule="exact"/>
      </w:pPr>
    </w:p>
    <w:p w:rsidR="00FE1FF8" w:rsidRPr="00FF5E50" w:rsidRDefault="00FE1FF8" w:rsidP="00FE1FF8">
      <w:pPr>
        <w:spacing w:line="200" w:lineRule="exact"/>
      </w:pPr>
    </w:p>
    <w:p w:rsidR="00FE1FF8" w:rsidRPr="00FF5E50" w:rsidRDefault="00FE1FF8" w:rsidP="00FE1FF8">
      <w:pPr>
        <w:spacing w:before="34"/>
        <w:ind w:left="5627" w:right="47"/>
        <w:rPr>
          <w:rFonts w:ascii="Arial" w:eastAsia="Arial" w:hAnsi="Arial" w:cs="Arial"/>
          <w:lang w:val="el-GR"/>
        </w:rPr>
      </w:pPr>
      <w:r>
        <w:rPr>
          <w:rFonts w:ascii="Arial" w:eastAsia="Arial" w:hAnsi="Arial" w:cs="Arial"/>
          <w:lang w:val="el-GR"/>
        </w:rPr>
        <w:t xml:space="preserve">                         </w:t>
      </w:r>
      <w:r w:rsidRPr="00232CE6">
        <w:rPr>
          <w:rFonts w:ascii="Arial" w:eastAsia="Arial" w:hAnsi="Arial" w:cs="Arial"/>
          <w:lang w:val="el-GR"/>
        </w:rPr>
        <w:t>Ημερ</w:t>
      </w:r>
      <w:r w:rsidRPr="00232CE6">
        <w:rPr>
          <w:rFonts w:ascii="Arial" w:eastAsia="Arial" w:hAnsi="Arial" w:cs="Arial"/>
          <w:spacing w:val="-1"/>
          <w:lang w:val="el-GR"/>
        </w:rPr>
        <w:t>ο</w:t>
      </w:r>
      <w:r w:rsidRPr="00232CE6">
        <w:rPr>
          <w:rFonts w:ascii="Arial" w:eastAsia="Arial" w:hAnsi="Arial" w:cs="Arial"/>
          <w:lang w:val="el-GR"/>
        </w:rPr>
        <w:t>μ</w:t>
      </w:r>
      <w:r w:rsidRPr="00232CE6">
        <w:rPr>
          <w:rFonts w:ascii="Arial" w:eastAsia="Arial" w:hAnsi="Arial" w:cs="Arial"/>
          <w:spacing w:val="2"/>
          <w:lang w:val="el-GR"/>
        </w:rPr>
        <w:t>ην</w:t>
      </w:r>
      <w:r w:rsidRPr="00232CE6">
        <w:rPr>
          <w:rFonts w:ascii="Arial" w:eastAsia="Arial" w:hAnsi="Arial" w:cs="Arial"/>
          <w:spacing w:val="-1"/>
          <w:lang w:val="el-GR"/>
        </w:rPr>
        <w:t>ί</w:t>
      </w:r>
      <w:r w:rsidRPr="00232CE6">
        <w:rPr>
          <w:rFonts w:ascii="Arial" w:eastAsia="Arial" w:hAnsi="Arial" w:cs="Arial"/>
          <w:lang w:val="el-GR"/>
        </w:rPr>
        <w:t>α</w:t>
      </w:r>
      <w:r>
        <w:rPr>
          <w:rFonts w:ascii="Arial" w:eastAsia="Arial" w:hAnsi="Arial" w:cs="Arial"/>
          <w:lang w:val="el-GR"/>
        </w:rPr>
        <w:t>………</w:t>
      </w:r>
      <w:r w:rsidRPr="00232CE6">
        <w:rPr>
          <w:rFonts w:ascii="Arial" w:eastAsia="Arial" w:hAnsi="Arial" w:cs="Arial"/>
          <w:spacing w:val="45"/>
          <w:lang w:val="el-GR"/>
        </w:rPr>
        <w:t xml:space="preserve"> </w:t>
      </w:r>
    </w:p>
    <w:p w:rsidR="00FE1FF8" w:rsidRPr="00232CE6" w:rsidRDefault="00FE1FF8" w:rsidP="00FE1FF8">
      <w:pPr>
        <w:spacing w:before="1" w:line="160" w:lineRule="exact"/>
        <w:rPr>
          <w:sz w:val="17"/>
          <w:szCs w:val="17"/>
          <w:lang w:val="el-GR"/>
        </w:rPr>
      </w:pPr>
    </w:p>
    <w:p w:rsidR="00FE1FF8" w:rsidRPr="00232CE6" w:rsidRDefault="00FE1FF8" w:rsidP="00FE1FF8">
      <w:pPr>
        <w:ind w:left="6774" w:right="7397"/>
        <w:jc w:val="center"/>
        <w:rPr>
          <w:rFonts w:ascii="Arial" w:eastAsia="Arial" w:hAnsi="Arial" w:cs="Arial"/>
          <w:lang w:val="el-GR"/>
        </w:rPr>
      </w:pPr>
      <w:r w:rsidRPr="00232CE6">
        <w:rPr>
          <w:rFonts w:ascii="Arial" w:eastAsia="Arial" w:hAnsi="Arial" w:cs="Arial"/>
          <w:lang w:val="el-GR"/>
        </w:rPr>
        <w:t>Ο</w:t>
      </w:r>
      <w:r w:rsidRPr="00232CE6">
        <w:rPr>
          <w:rFonts w:ascii="Arial" w:eastAsia="Arial" w:hAnsi="Arial" w:cs="Arial"/>
          <w:spacing w:val="55"/>
          <w:lang w:val="el-GR"/>
        </w:rPr>
        <w:t xml:space="preserve"> </w:t>
      </w:r>
      <w:r w:rsidRPr="00232CE6">
        <w:rPr>
          <w:rFonts w:ascii="Arial" w:eastAsia="Arial" w:hAnsi="Arial" w:cs="Arial"/>
          <w:w w:val="99"/>
          <w:lang w:val="el-GR"/>
        </w:rPr>
        <w:t>Π</w:t>
      </w:r>
      <w:r w:rsidRPr="00232CE6">
        <w:rPr>
          <w:rFonts w:ascii="Arial" w:eastAsia="Arial" w:hAnsi="Arial" w:cs="Arial"/>
          <w:spacing w:val="-1"/>
          <w:w w:val="99"/>
          <w:lang w:val="el-GR"/>
        </w:rPr>
        <w:t>Ρ</w:t>
      </w:r>
      <w:r w:rsidRPr="00232CE6">
        <w:rPr>
          <w:rFonts w:ascii="Arial" w:eastAsia="Arial" w:hAnsi="Arial" w:cs="Arial"/>
          <w:spacing w:val="1"/>
          <w:w w:val="99"/>
          <w:lang w:val="el-GR"/>
        </w:rPr>
        <w:t>Ο</w:t>
      </w:r>
      <w:r w:rsidRPr="00232CE6">
        <w:rPr>
          <w:rFonts w:ascii="Arial" w:eastAsia="Arial" w:hAnsi="Arial" w:cs="Arial"/>
          <w:spacing w:val="2"/>
          <w:w w:val="99"/>
          <w:lang w:val="el-GR"/>
        </w:rPr>
        <w:t>Σ</w:t>
      </w:r>
      <w:r w:rsidRPr="00232CE6">
        <w:rPr>
          <w:rFonts w:ascii="Arial" w:eastAsia="Arial" w:hAnsi="Arial" w:cs="Arial"/>
          <w:w w:val="99"/>
          <w:lang w:val="el-GR"/>
        </w:rPr>
        <w:t>Φ</w:t>
      </w:r>
      <w:r w:rsidRPr="00232CE6">
        <w:rPr>
          <w:rFonts w:ascii="Arial" w:eastAsia="Arial" w:hAnsi="Arial" w:cs="Arial"/>
          <w:spacing w:val="1"/>
          <w:w w:val="99"/>
          <w:lang w:val="el-GR"/>
        </w:rPr>
        <w:t>Ε</w:t>
      </w:r>
      <w:r w:rsidRPr="00232CE6">
        <w:rPr>
          <w:rFonts w:ascii="Arial" w:eastAsia="Arial" w:hAnsi="Arial" w:cs="Arial"/>
          <w:spacing w:val="-1"/>
          <w:w w:val="99"/>
          <w:lang w:val="el-GR"/>
        </w:rPr>
        <w:t>Ρ</w:t>
      </w:r>
      <w:r w:rsidRPr="00232CE6">
        <w:rPr>
          <w:rFonts w:ascii="Arial" w:eastAsia="Arial" w:hAnsi="Arial" w:cs="Arial"/>
          <w:w w:val="99"/>
          <w:lang w:val="el-GR"/>
        </w:rPr>
        <w:t>ΩΝ</w:t>
      </w:r>
    </w:p>
    <w:p w:rsidR="00FE1FF8" w:rsidRPr="00232CE6" w:rsidRDefault="00FE1FF8" w:rsidP="00FE1FF8">
      <w:pPr>
        <w:spacing w:before="9" w:line="160" w:lineRule="exact"/>
        <w:rPr>
          <w:sz w:val="16"/>
          <w:szCs w:val="16"/>
          <w:lang w:val="el-GR"/>
        </w:rPr>
      </w:pPr>
    </w:p>
    <w:p w:rsidR="00FE1FF8" w:rsidRPr="00232CE6" w:rsidRDefault="00FE1FF8" w:rsidP="00FE1FF8">
      <w:pPr>
        <w:spacing w:line="200" w:lineRule="exact"/>
        <w:rPr>
          <w:lang w:val="el-GR"/>
        </w:rPr>
      </w:pPr>
    </w:p>
    <w:p w:rsidR="00FE1FF8" w:rsidRPr="00232CE6" w:rsidRDefault="00FE1FF8" w:rsidP="00FE1FF8">
      <w:pPr>
        <w:spacing w:line="200" w:lineRule="exact"/>
        <w:rPr>
          <w:lang w:val="el-GR"/>
        </w:rPr>
      </w:pPr>
    </w:p>
    <w:p w:rsidR="00FE1FF8" w:rsidRPr="00232CE6" w:rsidRDefault="00FE1FF8" w:rsidP="00FE1FF8">
      <w:pPr>
        <w:spacing w:line="200" w:lineRule="exact"/>
        <w:rPr>
          <w:lang w:val="el-GR"/>
        </w:rPr>
      </w:pPr>
    </w:p>
    <w:p w:rsidR="00FE1FF8" w:rsidRPr="00232CE6" w:rsidRDefault="00FE1FF8" w:rsidP="00FE1FF8">
      <w:pPr>
        <w:spacing w:line="200" w:lineRule="exact"/>
        <w:rPr>
          <w:lang w:val="el-GR"/>
        </w:rPr>
      </w:pPr>
    </w:p>
    <w:p w:rsidR="00FE1FF8" w:rsidRPr="00232CE6" w:rsidRDefault="00FE1FF8" w:rsidP="00FE1FF8">
      <w:pPr>
        <w:spacing w:line="200" w:lineRule="exact"/>
        <w:rPr>
          <w:lang w:val="el-GR"/>
        </w:rPr>
      </w:pPr>
    </w:p>
    <w:p w:rsidR="00FE1FF8" w:rsidRPr="00232CE6" w:rsidRDefault="00FE1FF8" w:rsidP="00FE1FF8">
      <w:pPr>
        <w:spacing w:line="200" w:lineRule="exact"/>
        <w:rPr>
          <w:lang w:val="el-GR"/>
        </w:rPr>
      </w:pPr>
    </w:p>
    <w:p w:rsidR="00FE1FF8" w:rsidRPr="00232CE6" w:rsidRDefault="00FE1FF8" w:rsidP="00FE1FF8">
      <w:pPr>
        <w:spacing w:line="200" w:lineRule="exact"/>
        <w:rPr>
          <w:lang w:val="el-GR"/>
        </w:rPr>
      </w:pPr>
    </w:p>
    <w:p w:rsidR="00FE1FF8" w:rsidRPr="00232CE6" w:rsidRDefault="00FE1FF8" w:rsidP="00FE1FF8">
      <w:pPr>
        <w:spacing w:line="200" w:lineRule="exact"/>
        <w:rPr>
          <w:lang w:val="el-GR"/>
        </w:rPr>
      </w:pPr>
    </w:p>
    <w:p w:rsidR="00FE1FF8" w:rsidRPr="00232CE6" w:rsidRDefault="00FE1FF8" w:rsidP="00FE1FF8">
      <w:pPr>
        <w:spacing w:line="200" w:lineRule="exact"/>
        <w:rPr>
          <w:lang w:val="el-GR"/>
        </w:rPr>
      </w:pPr>
    </w:p>
    <w:p w:rsidR="00FE1FF8" w:rsidRPr="00232CE6" w:rsidRDefault="00FE1FF8" w:rsidP="00FE1FF8">
      <w:pPr>
        <w:spacing w:line="200" w:lineRule="exact"/>
        <w:rPr>
          <w:lang w:val="el-GR"/>
        </w:rPr>
      </w:pPr>
    </w:p>
    <w:p w:rsidR="00FE1FF8" w:rsidRPr="00232CE6" w:rsidRDefault="00FE1FF8" w:rsidP="00FE1FF8">
      <w:pPr>
        <w:spacing w:line="200" w:lineRule="exact"/>
        <w:rPr>
          <w:lang w:val="el-GR"/>
        </w:rPr>
      </w:pPr>
    </w:p>
    <w:p w:rsidR="00FE1FF8" w:rsidRPr="00232CE6" w:rsidRDefault="00FE1FF8" w:rsidP="00FE1FF8">
      <w:pPr>
        <w:spacing w:line="200" w:lineRule="exact"/>
        <w:rPr>
          <w:lang w:val="el-GR"/>
        </w:rPr>
      </w:pPr>
    </w:p>
    <w:p w:rsidR="00FE1FF8" w:rsidRPr="00232CE6" w:rsidRDefault="00FE1FF8" w:rsidP="00FE1FF8">
      <w:pPr>
        <w:spacing w:line="220" w:lineRule="exact"/>
        <w:ind w:left="5212" w:right="5845"/>
        <w:jc w:val="center"/>
        <w:rPr>
          <w:rFonts w:ascii="Arial" w:eastAsia="Arial" w:hAnsi="Arial" w:cs="Arial"/>
          <w:lang w:val="el-GR"/>
        </w:rPr>
      </w:pP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r w:rsidRPr="00232CE6">
        <w:rPr>
          <w:rFonts w:ascii="Arial" w:eastAsia="Arial" w:hAnsi="Arial" w:cs="Arial"/>
          <w:spacing w:val="-2"/>
          <w:w w:val="99"/>
          <w:lang w:val="el-GR"/>
        </w:rPr>
        <w:t>-</w:t>
      </w:r>
      <w:r w:rsidRPr="00232CE6">
        <w:rPr>
          <w:rFonts w:ascii="Arial" w:eastAsia="Arial" w:hAnsi="Arial" w:cs="Arial"/>
          <w:spacing w:val="1"/>
          <w:w w:val="99"/>
          <w:lang w:val="el-GR"/>
        </w:rPr>
        <w:t>---</w:t>
      </w:r>
    </w:p>
    <w:p w:rsidR="00FE1FF8" w:rsidRPr="00260DD8" w:rsidRDefault="00FE1FF8" w:rsidP="00FE1FF8">
      <w:pPr>
        <w:spacing w:line="200" w:lineRule="exact"/>
        <w:ind w:left="6520" w:right="6993"/>
        <w:jc w:val="center"/>
        <w:rPr>
          <w:rFonts w:ascii="Arial" w:eastAsia="Arial" w:hAnsi="Arial" w:cs="Arial"/>
          <w:lang w:val="el-GR"/>
        </w:rPr>
      </w:pPr>
      <w:r w:rsidRPr="00232CE6">
        <w:rPr>
          <w:rFonts w:ascii="Arial" w:eastAsia="Arial" w:hAnsi="Arial" w:cs="Arial"/>
          <w:spacing w:val="-1"/>
          <w:lang w:val="el-GR"/>
        </w:rPr>
        <w:t>Σ</w:t>
      </w:r>
      <w:r w:rsidRPr="00232CE6">
        <w:rPr>
          <w:rFonts w:ascii="Arial" w:eastAsia="Arial" w:hAnsi="Arial" w:cs="Arial"/>
          <w:lang w:val="el-GR"/>
        </w:rPr>
        <w:t>φρα</w:t>
      </w:r>
      <w:r w:rsidRPr="00232CE6">
        <w:rPr>
          <w:rFonts w:ascii="Arial" w:eastAsia="Arial" w:hAnsi="Arial" w:cs="Arial"/>
          <w:spacing w:val="1"/>
          <w:lang w:val="el-GR"/>
        </w:rPr>
        <w:t>γί</w:t>
      </w:r>
      <w:r w:rsidRPr="00232CE6">
        <w:rPr>
          <w:rFonts w:ascii="Arial" w:eastAsia="Arial" w:hAnsi="Arial" w:cs="Arial"/>
          <w:lang w:val="el-GR"/>
        </w:rPr>
        <w:t>δα</w:t>
      </w:r>
      <w:r w:rsidRPr="00232CE6">
        <w:rPr>
          <w:rFonts w:ascii="Arial" w:eastAsia="Arial" w:hAnsi="Arial" w:cs="Arial"/>
          <w:spacing w:val="-7"/>
          <w:lang w:val="el-GR"/>
        </w:rPr>
        <w:t xml:space="preserve"> </w:t>
      </w:r>
      <w:r w:rsidRPr="00232CE6">
        <w:rPr>
          <w:rFonts w:ascii="Arial" w:eastAsia="Arial" w:hAnsi="Arial" w:cs="Arial"/>
          <w:lang w:val="el-GR"/>
        </w:rPr>
        <w:t xml:space="preserve">&amp; </w:t>
      </w:r>
      <w:r w:rsidRPr="00232CE6">
        <w:rPr>
          <w:rFonts w:ascii="Arial" w:eastAsia="Arial" w:hAnsi="Arial" w:cs="Arial"/>
          <w:spacing w:val="-1"/>
          <w:w w:val="99"/>
          <w:lang w:val="el-GR"/>
        </w:rPr>
        <w:t>Υπ</w:t>
      </w:r>
      <w:r w:rsidRPr="00232CE6">
        <w:rPr>
          <w:rFonts w:ascii="Arial" w:eastAsia="Arial" w:hAnsi="Arial" w:cs="Arial"/>
          <w:w w:val="99"/>
          <w:lang w:val="el-GR"/>
        </w:rPr>
        <w:t>ο</w:t>
      </w:r>
      <w:r w:rsidRPr="00232CE6">
        <w:rPr>
          <w:rFonts w:ascii="Arial" w:eastAsia="Arial" w:hAnsi="Arial" w:cs="Arial"/>
          <w:spacing w:val="1"/>
          <w:w w:val="99"/>
          <w:lang w:val="el-GR"/>
        </w:rPr>
        <w:t>γ</w:t>
      </w:r>
      <w:r w:rsidRPr="00232CE6">
        <w:rPr>
          <w:rFonts w:ascii="Arial" w:eastAsia="Arial" w:hAnsi="Arial" w:cs="Arial"/>
          <w:w w:val="99"/>
          <w:lang w:val="el-GR"/>
        </w:rPr>
        <w:t>ρ</w:t>
      </w:r>
      <w:r w:rsidRPr="00232CE6">
        <w:rPr>
          <w:rFonts w:ascii="Arial" w:eastAsia="Arial" w:hAnsi="Arial" w:cs="Arial"/>
          <w:spacing w:val="2"/>
          <w:w w:val="99"/>
          <w:lang w:val="el-GR"/>
        </w:rPr>
        <w:t>αφ</w:t>
      </w:r>
      <w:r w:rsidRPr="00232CE6">
        <w:rPr>
          <w:rFonts w:ascii="Arial" w:eastAsia="Arial" w:hAnsi="Arial" w:cs="Arial"/>
          <w:w w:val="99"/>
          <w:lang w:val="el-GR"/>
        </w:rPr>
        <w:t>ή</w:t>
      </w:r>
    </w:p>
    <w:p w:rsidR="005D74E0" w:rsidRDefault="005D74E0" w:rsidP="005D74E0">
      <w:pPr>
        <w:suppressAutoHyphens w:val="0"/>
        <w:spacing w:after="0"/>
        <w:jc w:val="center"/>
        <w:rPr>
          <w:rFonts w:ascii="Times New Roman" w:eastAsia="Calibri" w:hAnsi="Times New Roman" w:cs="Times New Roman"/>
          <w:b/>
          <w:bCs/>
          <w:sz w:val="24"/>
          <w:u w:val="single"/>
          <w:lang w:val="el-GR" w:eastAsia="el-GR"/>
        </w:rPr>
      </w:pPr>
    </w:p>
    <w:p w:rsidR="005D74E0" w:rsidRDefault="005D74E0" w:rsidP="005D74E0">
      <w:pPr>
        <w:spacing w:line="200" w:lineRule="exact"/>
        <w:rPr>
          <w:u w:val="single"/>
          <w:lang w:val="el-GR"/>
        </w:rPr>
      </w:pPr>
    </w:p>
    <w:p w:rsidR="005D74E0" w:rsidRDefault="005D74E0" w:rsidP="005D74E0">
      <w:pPr>
        <w:rPr>
          <w:rFonts w:eastAsia="Arial"/>
          <w:sz w:val="24"/>
          <w:lang w:val="el-GR"/>
        </w:rPr>
      </w:pPr>
    </w:p>
    <w:p w:rsidR="005D74E0" w:rsidRDefault="005D74E0" w:rsidP="005D74E0">
      <w:pPr>
        <w:rPr>
          <w:rFonts w:eastAsia="Arial"/>
          <w:sz w:val="24"/>
          <w:lang w:val="el-GR"/>
        </w:rPr>
      </w:pPr>
    </w:p>
    <w:p w:rsidR="005D74E0" w:rsidRDefault="005D74E0" w:rsidP="005D74E0">
      <w:pPr>
        <w:pStyle w:val="2"/>
        <w:tabs>
          <w:tab w:val="left" w:pos="0"/>
        </w:tabs>
        <w:ind w:left="0" w:firstLine="0"/>
        <w:rPr>
          <w:lang w:val="el-GR"/>
        </w:rPr>
      </w:pPr>
      <w:r>
        <w:rPr>
          <w:lang w:val="el-GR"/>
        </w:rPr>
        <w:t>ΠΑΡΑΡΤΗΜΑ ΙΙ – ΤΕΥΔ</w:t>
      </w:r>
    </w:p>
    <w:p w:rsidR="005D74E0" w:rsidRDefault="005D74E0" w:rsidP="005D74E0">
      <w:pPr>
        <w:rPr>
          <w:rFonts w:eastAsia="SimSun"/>
          <w:lang w:val="el-GR"/>
        </w:rPr>
      </w:pPr>
    </w:p>
    <w:p w:rsidR="005D74E0" w:rsidRDefault="005D74E0" w:rsidP="005D74E0">
      <w:pPr>
        <w:spacing w:after="200" w:line="276" w:lineRule="auto"/>
        <w:jc w:val="center"/>
        <w:rPr>
          <w:kern w:val="2"/>
          <w:szCs w:val="22"/>
          <w:lang w:val="el-GR"/>
        </w:rPr>
      </w:pPr>
      <w:r>
        <w:rPr>
          <w:b/>
          <w:bCs/>
          <w:kern w:val="2"/>
          <w:szCs w:val="22"/>
          <w:lang w:val="el-GR"/>
        </w:rPr>
        <w:t xml:space="preserve">ΤΥΠΟΠΟΙΗΜΕΝΟ ΕΝΤΥΠΟ ΥΠΕΥΘΥΝΗΣ ΔΗΛΩΣΗΣ </w:t>
      </w:r>
      <w:r>
        <w:rPr>
          <w:b/>
          <w:bCs/>
          <w:kern w:val="2"/>
          <w:sz w:val="24"/>
          <w:lang w:val="el-GR"/>
        </w:rPr>
        <w:t>(TEΥΔ)</w:t>
      </w:r>
    </w:p>
    <w:p w:rsidR="005D74E0" w:rsidRDefault="005D74E0" w:rsidP="005D74E0">
      <w:pPr>
        <w:spacing w:after="200" w:line="276" w:lineRule="auto"/>
        <w:ind w:firstLine="397"/>
        <w:jc w:val="center"/>
        <w:rPr>
          <w:kern w:val="2"/>
          <w:szCs w:val="22"/>
          <w:lang w:val="el-GR"/>
        </w:rPr>
      </w:pPr>
      <w:r>
        <w:rPr>
          <w:b/>
          <w:bCs/>
          <w:kern w:val="2"/>
          <w:sz w:val="24"/>
          <w:lang w:val="el-GR"/>
        </w:rPr>
        <w:t>[άρθρου 79 παρ. 4 ν. 4412/2016 (Α 147)]</w:t>
      </w:r>
    </w:p>
    <w:p w:rsidR="005D74E0" w:rsidRDefault="005D74E0" w:rsidP="005D74E0">
      <w:pPr>
        <w:spacing w:after="200" w:line="276" w:lineRule="auto"/>
        <w:jc w:val="center"/>
        <w:rPr>
          <w:kern w:val="2"/>
          <w:szCs w:val="22"/>
          <w:lang w:val="el-GR"/>
        </w:rPr>
      </w:pPr>
      <w:r>
        <w:rPr>
          <w:rFonts w:eastAsia="Calibri"/>
          <w:b/>
          <w:bCs/>
          <w:color w:val="669900"/>
          <w:kern w:val="2"/>
          <w:sz w:val="24"/>
          <w:u w:val="single"/>
          <w:lang w:val="el-GR"/>
        </w:rPr>
        <w:t xml:space="preserve"> </w:t>
      </w:r>
      <w:r>
        <w:rPr>
          <w:rFonts w:eastAsia="Calibri"/>
          <w:b/>
          <w:bCs/>
          <w:color w:val="00000A"/>
          <w:kern w:val="2"/>
          <w:sz w:val="24"/>
          <w:u w:val="single"/>
          <w:lang w:val="el-GR"/>
        </w:rPr>
        <w:t>για διαδικασίες σύναψης δημόσιας σύμβασης κάτω των ορίων</w:t>
      </w:r>
    </w:p>
    <w:p w:rsidR="005D74E0" w:rsidRDefault="005D74E0" w:rsidP="005D74E0">
      <w:pPr>
        <w:spacing w:after="200" w:line="276" w:lineRule="auto"/>
        <w:jc w:val="center"/>
        <w:rPr>
          <w:kern w:val="2"/>
          <w:szCs w:val="22"/>
          <w:lang w:val="el-GR"/>
        </w:rPr>
      </w:pPr>
      <w:r>
        <w:rPr>
          <w:b/>
          <w:bCs/>
          <w:kern w:val="2"/>
          <w:szCs w:val="22"/>
          <w:u w:val="single"/>
          <w:lang w:val="el-GR"/>
        </w:rPr>
        <w:t>Μέρος Ι: Πληροφορίες σχετικά με την αναθέτουσα αρχή  και τη διαδικασία ανάθεσης</w:t>
      </w:r>
    </w:p>
    <w:p w:rsidR="005D74E0" w:rsidRDefault="005D74E0" w:rsidP="005D74E0">
      <w:pPr>
        <w:pBdr>
          <w:top w:val="single" w:sz="2" w:space="1" w:color="000000"/>
          <w:left w:val="single" w:sz="2" w:space="1" w:color="000000"/>
          <w:bottom w:val="single" w:sz="2" w:space="1" w:color="000000"/>
          <w:right w:val="single" w:sz="2" w:space="1" w:color="000000"/>
        </w:pBdr>
        <w:shd w:val="clear" w:color="auto" w:fill="CCCCCC"/>
        <w:spacing w:after="200" w:line="276" w:lineRule="auto"/>
        <w:rPr>
          <w:kern w:val="2"/>
          <w:szCs w:val="22"/>
          <w:lang w:val="el-GR"/>
        </w:rPr>
      </w:pPr>
      <w:r>
        <w:rPr>
          <w:b/>
          <w:bCs/>
          <w:kern w:val="2"/>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4A0"/>
      </w:tblPr>
      <w:tblGrid>
        <w:gridCol w:w="8965"/>
      </w:tblGrid>
      <w:tr w:rsidR="005D74E0" w:rsidRPr="00C87392" w:rsidTr="005D74E0">
        <w:tc>
          <w:tcPr>
            <w:tcW w:w="8965" w:type="dxa"/>
            <w:tcBorders>
              <w:top w:val="single" w:sz="2" w:space="0" w:color="000000"/>
              <w:left w:val="single" w:sz="2" w:space="0" w:color="000000"/>
              <w:bottom w:val="single" w:sz="2" w:space="0" w:color="000000"/>
              <w:right w:val="single" w:sz="2" w:space="0" w:color="000000"/>
            </w:tcBorders>
            <w:shd w:val="clear" w:color="auto" w:fill="B2B2B2"/>
            <w:hideMark/>
          </w:tcPr>
          <w:p w:rsidR="005D74E0" w:rsidRDefault="005D74E0">
            <w:pPr>
              <w:spacing w:after="0" w:line="276" w:lineRule="auto"/>
              <w:rPr>
                <w:kern w:val="2"/>
                <w:lang w:val="el-GR"/>
              </w:rPr>
            </w:pPr>
            <w:r>
              <w:rPr>
                <w:b/>
                <w:bCs/>
                <w:kern w:val="2"/>
                <w:szCs w:val="22"/>
                <w:lang w:val="el-GR"/>
              </w:rPr>
              <w:t>Α: Ονομασία, διεύθυνση και στοιχεία επικοινωνίας της αναθέτουσας αρχής</w:t>
            </w:r>
          </w:p>
          <w:p w:rsidR="005D74E0" w:rsidRDefault="005D74E0">
            <w:pPr>
              <w:spacing w:after="0" w:line="276" w:lineRule="auto"/>
              <w:rPr>
                <w:kern w:val="2"/>
                <w:lang w:val="el-GR"/>
              </w:rPr>
            </w:pPr>
            <w:r>
              <w:rPr>
                <w:kern w:val="2"/>
                <w:szCs w:val="22"/>
                <w:lang w:val="el-GR"/>
              </w:rPr>
              <w:t>- Ονομασία: ΔΗΜΟΣ ΜΟΣΧΑΤΟΥ - ΤΑΡΥΟΥ</w:t>
            </w:r>
          </w:p>
          <w:p w:rsidR="005D74E0" w:rsidRDefault="005D74E0">
            <w:pPr>
              <w:spacing w:after="0" w:line="276" w:lineRule="auto"/>
              <w:rPr>
                <w:kern w:val="2"/>
                <w:lang w:val="el-GR"/>
              </w:rPr>
            </w:pPr>
            <w:r>
              <w:rPr>
                <w:kern w:val="2"/>
                <w:szCs w:val="22"/>
                <w:lang w:val="el-GR"/>
              </w:rPr>
              <w:t>- Κωδικός  Αναθέτουσας Αρχής ΚΗΜΔΗΣ : 6197</w:t>
            </w:r>
          </w:p>
          <w:p w:rsidR="005D74E0" w:rsidRDefault="005D74E0">
            <w:pPr>
              <w:spacing w:after="0" w:line="276" w:lineRule="auto"/>
              <w:rPr>
                <w:kern w:val="2"/>
                <w:lang w:val="el-GR"/>
              </w:rPr>
            </w:pPr>
            <w:r>
              <w:rPr>
                <w:kern w:val="2"/>
                <w:szCs w:val="22"/>
                <w:lang w:val="el-GR"/>
              </w:rPr>
              <w:t>- Ταχυδρομική διεύθυνση / Πόλη / Ταχ. Κωδικός: ΚΟΡΑΗ 36 &amp; ΑΓ. ΓΕΡΑΣΙΜΟΥ ΜΟΣΧΑΤΟ 18345</w:t>
            </w:r>
          </w:p>
          <w:p w:rsidR="005D74E0" w:rsidRDefault="005D74E0">
            <w:pPr>
              <w:spacing w:after="0" w:line="276" w:lineRule="auto"/>
              <w:rPr>
                <w:kern w:val="2"/>
                <w:lang w:val="el-GR"/>
              </w:rPr>
            </w:pPr>
            <w:r>
              <w:rPr>
                <w:kern w:val="2"/>
                <w:szCs w:val="22"/>
                <w:lang w:val="el-GR"/>
              </w:rPr>
              <w:t xml:space="preserve">- Αρμόδιος για πληροφορίες: ΚΑΤΣΑΝΤΩΝΗ ΕΛ. </w:t>
            </w:r>
          </w:p>
          <w:p w:rsidR="005D74E0" w:rsidRDefault="005D74E0">
            <w:pPr>
              <w:spacing w:after="0" w:line="276" w:lineRule="auto"/>
              <w:rPr>
                <w:kern w:val="2"/>
                <w:lang w:val="el-GR"/>
              </w:rPr>
            </w:pPr>
            <w:r>
              <w:rPr>
                <w:kern w:val="2"/>
                <w:szCs w:val="22"/>
                <w:lang w:val="el-GR"/>
              </w:rPr>
              <w:t>- Τηλέφωνο: 213-2019637 / 632</w:t>
            </w:r>
          </w:p>
          <w:p w:rsidR="005D74E0" w:rsidRDefault="005D74E0">
            <w:pPr>
              <w:spacing w:after="0" w:line="276" w:lineRule="auto"/>
              <w:rPr>
                <w:kern w:val="2"/>
                <w:lang w:val="el-GR"/>
              </w:rPr>
            </w:pPr>
            <w:r>
              <w:rPr>
                <w:kern w:val="2"/>
                <w:szCs w:val="22"/>
                <w:lang w:val="el-GR"/>
              </w:rPr>
              <w:t xml:space="preserve">- Ηλ. ταχυδρομείο: </w:t>
            </w:r>
            <w:hyperlink r:id="rId74" w:history="1">
              <w:r>
                <w:rPr>
                  <w:rStyle w:val="-"/>
                  <w:sz w:val="20"/>
                  <w:szCs w:val="20"/>
                </w:rPr>
                <w:t>katsantoni</w:t>
              </w:r>
              <w:r>
                <w:rPr>
                  <w:rStyle w:val="-"/>
                  <w:sz w:val="20"/>
                  <w:szCs w:val="20"/>
                  <w:lang w:val="el-GR"/>
                </w:rPr>
                <w:t>@0144.</w:t>
              </w:r>
              <w:r>
                <w:rPr>
                  <w:rStyle w:val="-"/>
                  <w:sz w:val="20"/>
                  <w:szCs w:val="20"/>
                </w:rPr>
                <w:t>syzefxis</w:t>
              </w:r>
              <w:r>
                <w:rPr>
                  <w:rStyle w:val="-"/>
                  <w:sz w:val="20"/>
                  <w:szCs w:val="20"/>
                  <w:lang w:val="el-GR"/>
                </w:rPr>
                <w:t>.</w:t>
              </w:r>
              <w:r>
                <w:rPr>
                  <w:rStyle w:val="-"/>
                  <w:sz w:val="20"/>
                  <w:szCs w:val="20"/>
                </w:rPr>
                <w:t>gov</w:t>
              </w:r>
              <w:r>
                <w:rPr>
                  <w:rStyle w:val="-"/>
                  <w:sz w:val="20"/>
                  <w:szCs w:val="20"/>
                  <w:lang w:val="el-GR"/>
                </w:rPr>
                <w:t>.</w:t>
              </w:r>
              <w:proofErr w:type="spellStart"/>
              <w:r>
                <w:rPr>
                  <w:rStyle w:val="-"/>
                  <w:sz w:val="20"/>
                  <w:szCs w:val="20"/>
                </w:rPr>
                <w:t>gr</w:t>
              </w:r>
              <w:proofErr w:type="spellEnd"/>
            </w:hyperlink>
            <w:r>
              <w:rPr>
                <w:rFonts w:ascii="Arial" w:hAnsi="Arial" w:cs="Arial"/>
                <w:color w:val="0000FF"/>
                <w:sz w:val="20"/>
                <w:szCs w:val="20"/>
                <w:u w:val="single"/>
                <w:lang w:val="el-GR"/>
              </w:rPr>
              <w:t xml:space="preserve"> </w:t>
            </w:r>
          </w:p>
          <w:p w:rsidR="005D74E0" w:rsidRDefault="005D74E0">
            <w:pPr>
              <w:spacing w:after="0" w:line="276" w:lineRule="auto"/>
              <w:rPr>
                <w:kern w:val="2"/>
                <w:lang w:val="el-GR"/>
              </w:rPr>
            </w:pPr>
            <w:r>
              <w:rPr>
                <w:kern w:val="2"/>
                <w:szCs w:val="22"/>
                <w:lang w:val="el-GR"/>
              </w:rPr>
              <w:t xml:space="preserve">- Διεύθυνση στο Διαδίκτυο: </w:t>
            </w:r>
            <w:hyperlink r:id="rId75" w:history="1">
              <w:r>
                <w:rPr>
                  <w:rStyle w:val="-"/>
                  <w:sz w:val="20"/>
                  <w:szCs w:val="20"/>
                  <w:lang w:eastAsia="el-GR"/>
                </w:rPr>
                <w:t>www</w:t>
              </w:r>
              <w:r>
                <w:rPr>
                  <w:rStyle w:val="-"/>
                  <w:sz w:val="20"/>
                  <w:szCs w:val="20"/>
                  <w:lang w:val="el-GR" w:eastAsia="el-GR"/>
                </w:rPr>
                <w:t>.</w:t>
              </w:r>
              <w:proofErr w:type="spellStart"/>
              <w:r>
                <w:rPr>
                  <w:rStyle w:val="-"/>
                  <w:sz w:val="20"/>
                  <w:szCs w:val="20"/>
                  <w:lang w:eastAsia="el-GR"/>
                </w:rPr>
                <w:t>dimosmoschatou</w:t>
              </w:r>
              <w:proofErr w:type="spellEnd"/>
              <w:r>
                <w:rPr>
                  <w:rStyle w:val="-"/>
                  <w:sz w:val="20"/>
                  <w:szCs w:val="20"/>
                  <w:lang w:val="el-GR" w:eastAsia="el-GR"/>
                </w:rPr>
                <w:t>-</w:t>
              </w:r>
              <w:proofErr w:type="spellStart"/>
              <w:r>
                <w:rPr>
                  <w:rStyle w:val="-"/>
                  <w:sz w:val="20"/>
                  <w:szCs w:val="20"/>
                  <w:lang w:eastAsia="el-GR"/>
                </w:rPr>
                <w:t>tavrou</w:t>
              </w:r>
              <w:proofErr w:type="spellEnd"/>
              <w:r>
                <w:rPr>
                  <w:rStyle w:val="-"/>
                  <w:sz w:val="20"/>
                  <w:szCs w:val="20"/>
                  <w:lang w:val="el-GR" w:eastAsia="el-GR"/>
                </w:rPr>
                <w:t>.</w:t>
              </w:r>
              <w:proofErr w:type="spellStart"/>
              <w:r>
                <w:rPr>
                  <w:rStyle w:val="-"/>
                  <w:sz w:val="20"/>
                  <w:szCs w:val="20"/>
                  <w:lang w:eastAsia="el-GR"/>
                </w:rPr>
                <w:t>gr</w:t>
              </w:r>
              <w:proofErr w:type="spellEnd"/>
            </w:hyperlink>
          </w:p>
        </w:tc>
      </w:tr>
      <w:tr w:rsidR="005D74E0" w:rsidTr="005D74E0">
        <w:tc>
          <w:tcPr>
            <w:tcW w:w="8965" w:type="dxa"/>
            <w:tcBorders>
              <w:top w:val="nil"/>
              <w:left w:val="single" w:sz="2" w:space="0" w:color="000000"/>
              <w:bottom w:val="single" w:sz="2" w:space="0" w:color="000000"/>
              <w:right w:val="single" w:sz="2" w:space="0" w:color="000000"/>
            </w:tcBorders>
            <w:shd w:val="clear" w:color="auto" w:fill="B2B2B2"/>
            <w:hideMark/>
          </w:tcPr>
          <w:p w:rsidR="005D74E0" w:rsidRDefault="005D74E0">
            <w:pPr>
              <w:spacing w:after="0" w:line="276" w:lineRule="auto"/>
              <w:rPr>
                <w:kern w:val="2"/>
                <w:lang w:val="el-GR"/>
              </w:rPr>
            </w:pPr>
            <w:r>
              <w:rPr>
                <w:b/>
                <w:bCs/>
                <w:kern w:val="2"/>
                <w:szCs w:val="22"/>
                <w:lang w:val="el-GR"/>
              </w:rPr>
              <w:t>Β: Πληροφορίες σχετικά με τη διαδικασία σύναψης σύμβασης</w:t>
            </w:r>
          </w:p>
          <w:p w:rsidR="005D74E0" w:rsidRDefault="005D74E0">
            <w:pPr>
              <w:spacing w:after="0" w:line="276" w:lineRule="auto"/>
              <w:rPr>
                <w:kern w:val="2"/>
                <w:lang w:val="el-GR"/>
              </w:rPr>
            </w:pPr>
            <w:r>
              <w:rPr>
                <w:kern w:val="2"/>
                <w:szCs w:val="22"/>
                <w:lang w:val="el-GR"/>
              </w:rPr>
              <w:t>- Τίτλος ή σύντομη περιγραφή της δημόσιας σύμβασης: ΑΣΦΑΛΙΣΤΡΑ ΜΗΧΑΝΗΜΑΤΩΝ ΚΑΙ ΜΕΤΑΦΟΡΙΚΩΝ ΜΕΣΩΝ (</w:t>
            </w:r>
            <w:r>
              <w:rPr>
                <w:kern w:val="2"/>
                <w:szCs w:val="22"/>
                <w:lang w:val="en-US"/>
              </w:rPr>
              <w:t>CPV</w:t>
            </w:r>
            <w:r>
              <w:rPr>
                <w:kern w:val="2"/>
                <w:szCs w:val="22"/>
                <w:lang w:val="el-GR"/>
              </w:rPr>
              <w:t>: 66514110-0)</w:t>
            </w:r>
          </w:p>
          <w:p w:rsidR="005D74E0" w:rsidRDefault="005D74E0">
            <w:pPr>
              <w:spacing w:after="0" w:line="276" w:lineRule="auto"/>
              <w:rPr>
                <w:kern w:val="2"/>
                <w:lang w:val="el-GR"/>
              </w:rPr>
            </w:pPr>
            <w:r>
              <w:rPr>
                <w:kern w:val="2"/>
                <w:szCs w:val="22"/>
                <w:lang w:val="el-GR"/>
              </w:rPr>
              <w:t>- Κωδικός στο ΚΗΜΔΗΣ: 6197</w:t>
            </w:r>
          </w:p>
          <w:p w:rsidR="005D74E0" w:rsidRDefault="005D74E0">
            <w:pPr>
              <w:spacing w:after="0" w:line="276" w:lineRule="auto"/>
              <w:rPr>
                <w:kern w:val="2"/>
                <w:lang w:val="el-GR"/>
              </w:rPr>
            </w:pPr>
            <w:r>
              <w:rPr>
                <w:kern w:val="2"/>
                <w:szCs w:val="22"/>
                <w:lang w:val="el-GR"/>
              </w:rPr>
              <w:t>- Η σύμβαση αναφέρεται στην υπηρεσία ασφάλισης μηχανημάτων και μεταφορικών μέσων.</w:t>
            </w:r>
          </w:p>
          <w:p w:rsidR="005D74E0" w:rsidRDefault="005D74E0" w:rsidP="00FE1FF8">
            <w:pPr>
              <w:spacing w:after="0" w:line="276" w:lineRule="auto"/>
              <w:rPr>
                <w:kern w:val="2"/>
                <w:lang w:val="el-GR"/>
              </w:rPr>
            </w:pPr>
            <w:r>
              <w:rPr>
                <w:kern w:val="2"/>
                <w:szCs w:val="22"/>
                <w:lang w:val="el-GR"/>
              </w:rPr>
              <w:t>- Αριθμός Πρωτ. Διακήρυξης:</w:t>
            </w:r>
            <w:r w:rsidR="00FE1FF8">
              <w:rPr>
                <w:kern w:val="2"/>
                <w:szCs w:val="22"/>
                <w:lang w:val="el-GR"/>
              </w:rPr>
              <w:t>………………..</w:t>
            </w:r>
          </w:p>
        </w:tc>
      </w:tr>
    </w:tbl>
    <w:p w:rsidR="005D74E0" w:rsidRDefault="005D74E0" w:rsidP="005D74E0">
      <w:pPr>
        <w:spacing w:after="200" w:line="276" w:lineRule="auto"/>
        <w:ind w:firstLine="397"/>
        <w:rPr>
          <w:kern w:val="2"/>
          <w:szCs w:val="22"/>
          <w:lang w:val="el-GR"/>
        </w:rPr>
      </w:pPr>
    </w:p>
    <w:p w:rsidR="005D74E0" w:rsidRDefault="005D74E0" w:rsidP="005D74E0">
      <w:pPr>
        <w:shd w:val="clear" w:color="auto" w:fill="B2B2B2"/>
        <w:spacing w:after="200" w:line="276" w:lineRule="auto"/>
        <w:rPr>
          <w:kern w:val="2"/>
          <w:szCs w:val="22"/>
          <w:lang w:val="el-GR"/>
        </w:rPr>
      </w:pPr>
      <w:r>
        <w:rPr>
          <w:kern w:val="2"/>
          <w:szCs w:val="22"/>
          <w:lang w:val="el-GR"/>
        </w:rPr>
        <w:lastRenderedPageBreak/>
        <w:t>ΟΛΕΣ ΟΙ ΥΠΟΛΟΙΠΕΣ ΠΛΗΡΟΦΟΡΙΕΣ ΣΕ ΚΑΘΕ ΕΝΟΤΗΤΑ ΤΟΥ ΤΕΥΔ ΘΑ ΠΡΕΠΕΙ ΝΑ ΣΥΜΠΛΗΡΩΘΟΥΝ ΑΠΟ ΤΟΝ ΟΙΚΟΝΟΜΙΚΟ ΦΟΡΕΑ</w:t>
      </w:r>
    </w:p>
    <w:p w:rsidR="005D74E0" w:rsidRDefault="005D74E0" w:rsidP="005D74E0">
      <w:pPr>
        <w:pageBreakBefore/>
        <w:spacing w:after="200" w:line="276" w:lineRule="auto"/>
        <w:jc w:val="center"/>
        <w:rPr>
          <w:kern w:val="2"/>
          <w:szCs w:val="22"/>
          <w:lang w:val="el-GR"/>
        </w:rPr>
      </w:pPr>
      <w:r>
        <w:rPr>
          <w:b/>
          <w:bCs/>
          <w:kern w:val="2"/>
          <w:szCs w:val="22"/>
          <w:u w:val="single"/>
          <w:lang w:val="el-GR"/>
        </w:rPr>
        <w:lastRenderedPageBreak/>
        <w:t>Μέρος II: Πληροφορίες σχετικά με τον οικονομικό φορέα</w:t>
      </w:r>
    </w:p>
    <w:p w:rsidR="005D74E0" w:rsidRDefault="005D74E0" w:rsidP="005D74E0">
      <w:pPr>
        <w:spacing w:after="200" w:line="276" w:lineRule="auto"/>
        <w:jc w:val="center"/>
        <w:rPr>
          <w:kern w:val="2"/>
          <w:szCs w:val="22"/>
          <w:lang w:val="el-GR"/>
        </w:rPr>
      </w:pPr>
      <w:r>
        <w:rPr>
          <w:b/>
          <w:bCs/>
          <w:kern w:val="2"/>
          <w:szCs w:val="22"/>
          <w:lang w:val="el-GR"/>
        </w:rPr>
        <w:t>Α: Πληροφορίες σχετικά με τον οικονομικό φορέα</w:t>
      </w:r>
    </w:p>
    <w:tbl>
      <w:tblPr>
        <w:tblW w:w="0" w:type="auto"/>
        <w:tblInd w:w="108" w:type="dxa"/>
        <w:tblLayout w:type="fixed"/>
        <w:tblLook w:val="04A0"/>
      </w:tblPr>
      <w:tblGrid>
        <w:gridCol w:w="4479"/>
        <w:gridCol w:w="4510"/>
      </w:tblGrid>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before="120" w:after="0" w:line="276" w:lineRule="auto"/>
              <w:rPr>
                <w:kern w:val="2"/>
                <w:lang w:val="el-GR"/>
              </w:rPr>
            </w:pPr>
            <w:r>
              <w:rPr>
                <w:b/>
                <w:i/>
                <w:kern w:val="2"/>
                <w:szCs w:val="22"/>
                <w:lang w:val="el-GR"/>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b/>
                <w:i/>
                <w:kern w:val="2"/>
                <w:szCs w:val="22"/>
                <w:lang w:val="el-GR"/>
              </w:rPr>
              <w:t>Απάντηση:</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Πλήρης Επωνυμία:</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   ]</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Αριθμός φορολογικού μητρώου (ΑΦΜ):</w:t>
            </w:r>
          </w:p>
          <w:p w:rsidR="005D74E0" w:rsidRDefault="005D74E0">
            <w:pPr>
              <w:spacing w:after="0" w:line="276" w:lineRule="auto"/>
              <w:rPr>
                <w:kern w:val="2"/>
                <w:lang w:val="el-GR"/>
              </w:rPr>
            </w:pPr>
            <w:r>
              <w:rPr>
                <w:kern w:val="2"/>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   ]</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w:t>
            </w:r>
          </w:p>
        </w:tc>
      </w:tr>
      <w:tr w:rsidR="005D74E0" w:rsidTr="005D74E0">
        <w:trPr>
          <w:trHeight w:val="1533"/>
        </w:trPr>
        <w:tc>
          <w:tcPr>
            <w:tcW w:w="4479" w:type="dxa"/>
            <w:tcBorders>
              <w:top w:val="single" w:sz="4" w:space="0" w:color="000000"/>
              <w:left w:val="single" w:sz="4" w:space="0" w:color="000000"/>
              <w:bottom w:val="single" w:sz="4" w:space="0" w:color="000000"/>
              <w:right w:val="nil"/>
            </w:tcBorders>
            <w:hideMark/>
          </w:tcPr>
          <w:p w:rsidR="005D74E0" w:rsidRDefault="005D74E0">
            <w:pPr>
              <w:shd w:val="clear" w:color="auto" w:fill="FFFFFF"/>
              <w:spacing w:after="0" w:line="276" w:lineRule="auto"/>
              <w:rPr>
                <w:kern w:val="2"/>
                <w:lang w:val="el-GR"/>
              </w:rPr>
            </w:pPr>
            <w:r>
              <w:rPr>
                <w:kern w:val="2"/>
                <w:szCs w:val="22"/>
                <w:lang w:val="el-GR"/>
              </w:rPr>
              <w:t>Αρμόδιος ή αρμόδιοι</w:t>
            </w:r>
            <w:r>
              <w:rPr>
                <w:kern w:val="2"/>
                <w:szCs w:val="22"/>
                <w:vertAlign w:val="superscript"/>
                <w:lang w:val="el-GR"/>
              </w:rPr>
              <w:endnoteReference w:id="1"/>
            </w:r>
            <w:r>
              <w:rPr>
                <w:kern w:val="2"/>
                <w:szCs w:val="22"/>
                <w:lang w:val="el-GR"/>
              </w:rPr>
              <w:t xml:space="preserve"> :</w:t>
            </w:r>
          </w:p>
          <w:p w:rsidR="005D74E0" w:rsidRDefault="005D74E0">
            <w:pPr>
              <w:spacing w:after="0" w:line="276" w:lineRule="auto"/>
              <w:rPr>
                <w:kern w:val="2"/>
                <w:lang w:val="el-GR"/>
              </w:rPr>
            </w:pPr>
            <w:r>
              <w:rPr>
                <w:kern w:val="2"/>
                <w:szCs w:val="22"/>
                <w:lang w:val="el-GR"/>
              </w:rPr>
              <w:t>Τηλέφωνο:</w:t>
            </w:r>
          </w:p>
          <w:p w:rsidR="005D74E0" w:rsidRDefault="005D74E0">
            <w:pPr>
              <w:spacing w:after="0" w:line="276" w:lineRule="auto"/>
              <w:rPr>
                <w:kern w:val="2"/>
                <w:lang w:val="el-GR"/>
              </w:rPr>
            </w:pPr>
            <w:r>
              <w:rPr>
                <w:kern w:val="2"/>
                <w:szCs w:val="22"/>
                <w:lang w:val="el-GR"/>
              </w:rPr>
              <w:t>Ηλ. ταχυδρομείο:</w:t>
            </w:r>
          </w:p>
          <w:p w:rsidR="005D74E0" w:rsidRDefault="005D74E0">
            <w:pPr>
              <w:spacing w:after="0" w:line="276" w:lineRule="auto"/>
              <w:rPr>
                <w:kern w:val="2"/>
                <w:lang w:val="el-GR"/>
              </w:rPr>
            </w:pPr>
            <w:r>
              <w:rPr>
                <w:kern w:val="2"/>
                <w:szCs w:val="22"/>
                <w:lang w:val="el-GR"/>
              </w:rPr>
              <w:t>Διεύθυνση στο Διαδίκτυο (διεύθυνση δικτυακού τόπου) (</w:t>
            </w:r>
            <w:r>
              <w:rPr>
                <w:i/>
                <w:kern w:val="2"/>
                <w:szCs w:val="22"/>
                <w:lang w:val="el-GR"/>
              </w:rPr>
              <w:t>εάν υπάρχει</w:t>
            </w:r>
            <w:r>
              <w:rPr>
                <w:kern w:val="2"/>
                <w:szCs w:val="22"/>
                <w:lang w:val="el-GR"/>
              </w:rPr>
              <w:t>):</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w:t>
            </w:r>
          </w:p>
          <w:p w:rsidR="005D74E0" w:rsidRDefault="005D74E0">
            <w:pPr>
              <w:spacing w:after="0" w:line="276" w:lineRule="auto"/>
              <w:rPr>
                <w:kern w:val="2"/>
                <w:lang w:val="el-GR"/>
              </w:rPr>
            </w:pPr>
            <w:r>
              <w:rPr>
                <w:kern w:val="2"/>
                <w:szCs w:val="22"/>
                <w:lang w:val="el-GR"/>
              </w:rPr>
              <w:t>[……]</w:t>
            </w:r>
          </w:p>
          <w:p w:rsidR="005D74E0" w:rsidRDefault="005D74E0">
            <w:pPr>
              <w:spacing w:after="0" w:line="276" w:lineRule="auto"/>
              <w:rPr>
                <w:kern w:val="2"/>
                <w:lang w:val="el-GR"/>
              </w:rPr>
            </w:pPr>
            <w:r>
              <w:rPr>
                <w:kern w:val="2"/>
                <w:szCs w:val="22"/>
                <w:lang w:val="el-GR"/>
              </w:rPr>
              <w:t>[……]</w:t>
            </w:r>
          </w:p>
          <w:p w:rsidR="005D74E0" w:rsidRDefault="005D74E0">
            <w:pPr>
              <w:spacing w:after="0" w:line="276" w:lineRule="auto"/>
              <w:rPr>
                <w:kern w:val="2"/>
                <w:lang w:val="el-GR"/>
              </w:rPr>
            </w:pPr>
            <w:r>
              <w:rPr>
                <w:kern w:val="2"/>
                <w:szCs w:val="22"/>
                <w:lang w:val="el-GR"/>
              </w:rPr>
              <w:t>[……]</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b/>
                <w:bCs/>
                <w:i/>
                <w:iCs/>
                <w:kern w:val="2"/>
                <w:szCs w:val="22"/>
                <w:lang w:val="el-GR"/>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b/>
                <w:bCs/>
                <w:i/>
                <w:iCs/>
                <w:kern w:val="2"/>
                <w:szCs w:val="22"/>
                <w:lang w:val="el-GR"/>
              </w:rPr>
              <w:t>Απάντηση:</w:t>
            </w:r>
          </w:p>
        </w:tc>
      </w:tr>
      <w:tr w:rsidR="005D74E0" w:rsidRPr="00C87392"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Ο οικονομικός φορέας είναι πολύ μικρή, μικρή ή μεσαία επιχείρηση</w:t>
            </w:r>
            <w:r>
              <w:rPr>
                <w:kern w:val="2"/>
                <w:szCs w:val="22"/>
                <w:vertAlign w:val="superscript"/>
                <w:lang w:val="el-GR"/>
              </w:rPr>
              <w:endnoteReference w:id="2"/>
            </w:r>
            <w:r>
              <w:rPr>
                <w:kern w:val="2"/>
                <w:szCs w:val="22"/>
                <w:lang w:val="el-GR"/>
              </w:rPr>
              <w:t>;</w:t>
            </w:r>
          </w:p>
        </w:tc>
        <w:tc>
          <w:tcPr>
            <w:tcW w:w="4510" w:type="dxa"/>
            <w:tcBorders>
              <w:top w:val="single" w:sz="4" w:space="0" w:color="000000"/>
              <w:left w:val="single" w:sz="4" w:space="0" w:color="000000"/>
              <w:bottom w:val="single" w:sz="4" w:space="0" w:color="000000"/>
              <w:right w:val="single" w:sz="4" w:space="0" w:color="000000"/>
            </w:tcBorders>
          </w:tcPr>
          <w:p w:rsidR="005D74E0" w:rsidRDefault="005D74E0">
            <w:pPr>
              <w:snapToGrid w:val="0"/>
              <w:spacing w:after="0" w:line="276" w:lineRule="auto"/>
              <w:rPr>
                <w:kern w:val="2"/>
                <w:lang w:val="el-GR"/>
              </w:rPr>
            </w:pPr>
          </w:p>
        </w:tc>
      </w:tr>
      <w:tr w:rsidR="005D74E0" w:rsidTr="005D74E0">
        <w:tc>
          <w:tcPr>
            <w:tcW w:w="4479" w:type="dxa"/>
            <w:tcBorders>
              <w:top w:val="nil"/>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Κατά περίπτωση, ο οικονομικός φορέας είναι εγγεγραμμένος σε επίσημο κατάλογο / Μητρώο εγκεκριμένων οικονομικών φορέων ή διαθέτει ισοδύναμο πιστοποιητικό (π.χ. βάσει εθνικού συστήματος (προ) επιλογής);</w:t>
            </w:r>
          </w:p>
        </w:tc>
        <w:tc>
          <w:tcPr>
            <w:tcW w:w="4510" w:type="dxa"/>
            <w:tcBorders>
              <w:top w:val="nil"/>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 Ναι [] Όχι [] Άνευ αντικειμένου</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b/>
                <w:kern w:val="2"/>
                <w:szCs w:val="22"/>
                <w:lang w:val="el-GR"/>
              </w:rPr>
              <w:t>Εάν ναι</w:t>
            </w:r>
            <w:r>
              <w:rPr>
                <w:kern w:val="2"/>
                <w:szCs w:val="22"/>
                <w:lang w:val="el-GR"/>
              </w:rPr>
              <w:t>:</w:t>
            </w:r>
          </w:p>
          <w:p w:rsidR="005D74E0" w:rsidRDefault="005D74E0">
            <w:pPr>
              <w:spacing w:after="0" w:line="276" w:lineRule="auto"/>
              <w:rPr>
                <w:kern w:val="2"/>
                <w:lang w:val="el-GR"/>
              </w:rPr>
            </w:pPr>
            <w:r>
              <w:rPr>
                <w:kern w:val="2"/>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D74E0" w:rsidRDefault="005D74E0">
            <w:pPr>
              <w:spacing w:after="0" w:line="276" w:lineRule="auto"/>
              <w:rPr>
                <w:kern w:val="2"/>
                <w:lang w:val="el-GR"/>
              </w:rPr>
            </w:pPr>
            <w:r>
              <w:rPr>
                <w:kern w:val="2"/>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5D74E0" w:rsidRDefault="005D74E0">
            <w:pPr>
              <w:spacing w:after="0" w:line="276" w:lineRule="auto"/>
              <w:rPr>
                <w:kern w:val="2"/>
                <w:lang w:val="el-GR"/>
              </w:rPr>
            </w:pPr>
            <w:r>
              <w:rPr>
                <w:kern w:val="2"/>
                <w:szCs w:val="22"/>
                <w:lang w:val="el-GR"/>
              </w:rPr>
              <w:t xml:space="preserve">β) Εάν το πιστοποιητικό εγγραφής ή η </w:t>
            </w:r>
            <w:r>
              <w:rPr>
                <w:kern w:val="2"/>
                <w:szCs w:val="22"/>
                <w:lang w:val="el-GR"/>
              </w:rPr>
              <w:lastRenderedPageBreak/>
              <w:t>πιστοποίηση διατίθεται ηλεκτρονικά, αναφέρετε:</w:t>
            </w:r>
          </w:p>
          <w:p w:rsidR="005D74E0" w:rsidRDefault="005D74E0">
            <w:pPr>
              <w:spacing w:after="0" w:line="276" w:lineRule="auto"/>
              <w:rPr>
                <w:kern w:val="2"/>
                <w:lang w:val="el-GR"/>
              </w:rPr>
            </w:pPr>
            <w:r>
              <w:rPr>
                <w:kern w:val="2"/>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Pr>
                <w:kern w:val="2"/>
                <w:szCs w:val="22"/>
                <w:vertAlign w:val="superscript"/>
                <w:lang w:val="el-GR"/>
              </w:rPr>
              <w:endnoteReference w:id="3"/>
            </w:r>
            <w:r>
              <w:rPr>
                <w:kern w:val="2"/>
                <w:szCs w:val="22"/>
                <w:lang w:val="el-GR"/>
              </w:rPr>
              <w:t>:</w:t>
            </w:r>
          </w:p>
          <w:p w:rsidR="005D74E0" w:rsidRDefault="005D74E0">
            <w:pPr>
              <w:spacing w:after="0" w:line="276" w:lineRule="auto"/>
              <w:rPr>
                <w:kern w:val="2"/>
                <w:lang w:val="el-GR"/>
              </w:rPr>
            </w:pPr>
            <w:r>
              <w:rPr>
                <w:kern w:val="2"/>
                <w:szCs w:val="22"/>
                <w:lang w:val="el-GR"/>
              </w:rPr>
              <w:t>δ) Η εγγραφή ή η πιστοποίηση καλύπτει όλα τα απαιτούμενα κριτήρια επιλογής;</w:t>
            </w:r>
          </w:p>
          <w:p w:rsidR="005D74E0" w:rsidRDefault="005D74E0">
            <w:pPr>
              <w:spacing w:after="0" w:line="276" w:lineRule="auto"/>
              <w:rPr>
                <w:kern w:val="2"/>
                <w:lang w:val="el-GR"/>
              </w:rPr>
            </w:pPr>
            <w:r>
              <w:rPr>
                <w:kern w:val="2"/>
                <w:szCs w:val="22"/>
                <w:lang w:val="el-GR"/>
              </w:rPr>
              <w:t xml:space="preserve">ε) Ο οικονομικός φορέας θα είναι σε θέση να προσκομίσει </w:t>
            </w:r>
            <w:r>
              <w:rPr>
                <w:b/>
                <w:kern w:val="2"/>
                <w:szCs w:val="22"/>
                <w:lang w:val="el-GR"/>
              </w:rPr>
              <w:t>βεβαίωση</w:t>
            </w:r>
            <w:r>
              <w:rPr>
                <w:kern w:val="2"/>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D74E0" w:rsidRDefault="005D74E0">
            <w:pPr>
              <w:spacing w:after="0" w:line="276" w:lineRule="auto"/>
              <w:rPr>
                <w:kern w:val="2"/>
                <w:lang w:val="el-GR"/>
              </w:rPr>
            </w:pPr>
            <w:r>
              <w:rPr>
                <w:kern w:val="2"/>
                <w:szCs w:val="22"/>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tcPr>
          <w:p w:rsidR="005D74E0" w:rsidRDefault="005D74E0">
            <w:pPr>
              <w:snapToGrid w:val="0"/>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α) [……]</w:t>
            </w: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r>
              <w:rPr>
                <w:i/>
                <w:kern w:val="2"/>
                <w:szCs w:val="22"/>
                <w:lang w:val="el-GR"/>
              </w:rPr>
              <w:t xml:space="preserve">β) (διαδικτυακή διεύθυνση, αρχή ή φορέας </w:t>
            </w:r>
            <w:r>
              <w:rPr>
                <w:i/>
                <w:kern w:val="2"/>
                <w:szCs w:val="22"/>
                <w:lang w:val="el-GR"/>
              </w:rPr>
              <w:lastRenderedPageBreak/>
              <w:t>έκδοσης, επακριβή στοιχεία αναφοράς των εγγράφων):[……][……][……][……]</w:t>
            </w:r>
          </w:p>
          <w:p w:rsidR="005D74E0" w:rsidRDefault="005D74E0">
            <w:pPr>
              <w:spacing w:after="0" w:line="276" w:lineRule="auto"/>
              <w:rPr>
                <w:kern w:val="2"/>
                <w:lang w:val="el-GR"/>
              </w:rPr>
            </w:pPr>
            <w:r>
              <w:rPr>
                <w:kern w:val="2"/>
                <w:szCs w:val="22"/>
                <w:lang w:val="el-GR"/>
              </w:rPr>
              <w:t>γ) [……]</w:t>
            </w: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δ) [] Ναι [] Όχι</w:t>
            </w: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ε) [] Ναι [] Όχι</w:t>
            </w: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kern w:val="2"/>
                <w:lang w:val="el-GR"/>
              </w:rPr>
            </w:pPr>
            <w:r>
              <w:rPr>
                <w:i/>
                <w:kern w:val="2"/>
                <w:szCs w:val="22"/>
                <w:lang w:val="el-GR"/>
              </w:rPr>
              <w:t>(διαδικτυακή διεύθυνση, αρχή ή φορέας έκδοσης, επακριβή στοιχεία αναφοράς των εγγράφων):</w:t>
            </w:r>
          </w:p>
          <w:p w:rsidR="005D74E0" w:rsidRDefault="005D74E0">
            <w:pPr>
              <w:spacing w:after="0" w:line="276" w:lineRule="auto"/>
              <w:rPr>
                <w:kern w:val="2"/>
                <w:lang w:val="el-GR"/>
              </w:rPr>
            </w:pPr>
            <w:r>
              <w:rPr>
                <w:i/>
                <w:kern w:val="2"/>
                <w:szCs w:val="22"/>
                <w:lang w:val="el-GR"/>
              </w:rPr>
              <w:t>[……][……][……][……]</w:t>
            </w:r>
          </w:p>
        </w:tc>
      </w:tr>
      <w:tr w:rsidR="005D74E0" w:rsidTr="005D74E0">
        <w:tc>
          <w:tcPr>
            <w:tcW w:w="4479" w:type="dxa"/>
            <w:tcBorders>
              <w:top w:val="nil"/>
              <w:left w:val="single" w:sz="4" w:space="0" w:color="000000"/>
              <w:bottom w:val="single" w:sz="4" w:space="0" w:color="000000"/>
              <w:right w:val="nil"/>
            </w:tcBorders>
            <w:hideMark/>
          </w:tcPr>
          <w:p w:rsidR="005D74E0" w:rsidRDefault="005D74E0">
            <w:pPr>
              <w:spacing w:before="120" w:after="0" w:line="276" w:lineRule="auto"/>
              <w:rPr>
                <w:kern w:val="2"/>
                <w:lang w:val="el-GR"/>
              </w:rPr>
            </w:pPr>
            <w:r>
              <w:rPr>
                <w:b/>
                <w:i/>
                <w:kern w:val="2"/>
                <w:szCs w:val="22"/>
                <w:lang w:val="el-GR"/>
              </w:rPr>
              <w:lastRenderedPageBreak/>
              <w:t>Τρόπος συμμετοχής:</w:t>
            </w:r>
          </w:p>
        </w:tc>
        <w:tc>
          <w:tcPr>
            <w:tcW w:w="4510" w:type="dxa"/>
            <w:tcBorders>
              <w:top w:val="nil"/>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b/>
                <w:bCs/>
                <w:i/>
                <w:iCs/>
                <w:kern w:val="2"/>
                <w:szCs w:val="22"/>
                <w:lang w:val="el-GR"/>
              </w:rPr>
              <w:t>Απάντηση:</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Ο οικονομικός φορέας συμμετέχει στη διαδικασία σύναψης δημόσιας σύμβασης από κοινού με άλλους</w:t>
            </w:r>
            <w:r>
              <w:rPr>
                <w:kern w:val="2"/>
                <w:szCs w:val="22"/>
                <w:vertAlign w:val="superscript"/>
                <w:lang w:val="el-GR"/>
              </w:rPr>
              <w:endnoteReference w:id="4"/>
            </w:r>
            <w:r>
              <w:rPr>
                <w:kern w:val="2"/>
                <w:szCs w:val="22"/>
                <w:lang w:val="el-GR"/>
              </w:rPr>
              <w:t>;</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 Ναι [] Όχι</w:t>
            </w:r>
          </w:p>
        </w:tc>
      </w:tr>
      <w:tr w:rsidR="005D74E0" w:rsidRPr="00C87392" w:rsidTr="005D74E0">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5D74E0" w:rsidRDefault="005D74E0">
            <w:pPr>
              <w:spacing w:after="0" w:line="276" w:lineRule="auto"/>
              <w:rPr>
                <w:kern w:val="2"/>
                <w:lang w:val="el-GR"/>
              </w:rPr>
            </w:pPr>
            <w:r>
              <w:rPr>
                <w:b/>
                <w:i/>
                <w:kern w:val="2"/>
                <w:szCs w:val="22"/>
                <w:lang w:val="el-GR"/>
              </w:rPr>
              <w:t>Εάν ναι</w:t>
            </w:r>
            <w:r>
              <w:rPr>
                <w:i/>
                <w:kern w:val="2"/>
                <w:szCs w:val="22"/>
                <w:lang w:val="el-GR"/>
              </w:rPr>
              <w:t>, μεριμνήστε για την υποβολή χωριστού εντύπου ΤΕΥΔ από τους άλλους εμπλεκόμενους οικονομικούς φορείς.</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b/>
                <w:kern w:val="2"/>
                <w:szCs w:val="22"/>
                <w:lang w:val="el-GR"/>
              </w:rPr>
              <w:t>Εάν ναι</w:t>
            </w:r>
            <w:r>
              <w:rPr>
                <w:kern w:val="2"/>
                <w:szCs w:val="22"/>
                <w:lang w:val="el-GR"/>
              </w:rPr>
              <w:t>:</w:t>
            </w:r>
          </w:p>
          <w:p w:rsidR="005D74E0" w:rsidRDefault="005D74E0">
            <w:pPr>
              <w:spacing w:after="0" w:line="276" w:lineRule="auto"/>
              <w:rPr>
                <w:kern w:val="2"/>
                <w:lang w:val="el-GR"/>
              </w:rPr>
            </w:pPr>
            <w:r>
              <w:rPr>
                <w:kern w:val="2"/>
                <w:szCs w:val="22"/>
                <w:lang w:val="el-GR"/>
              </w:rPr>
              <w:t>α) Α</w:t>
            </w:r>
            <w:r>
              <w:rPr>
                <w:color w:val="000000"/>
                <w:kern w:val="2"/>
                <w:szCs w:val="22"/>
                <w:lang w:val="el-GR"/>
              </w:rPr>
              <w:t xml:space="preserve">ναφέρετε τον ρόλο του οικονομικού φορέα </w:t>
            </w:r>
            <w:r>
              <w:rPr>
                <w:color w:val="000000"/>
                <w:kern w:val="2"/>
                <w:szCs w:val="22"/>
                <w:lang w:val="el-GR"/>
              </w:rPr>
              <w:lastRenderedPageBreak/>
              <w:t>στην ένωση ή κοινοπραξία   (επικεφαλής, υπεύθυνος για συγκεκριμένα καθήκοντα …):</w:t>
            </w:r>
          </w:p>
          <w:p w:rsidR="005D74E0" w:rsidRDefault="005D74E0">
            <w:pPr>
              <w:spacing w:after="0" w:line="276" w:lineRule="auto"/>
              <w:rPr>
                <w:kern w:val="2"/>
                <w:lang w:val="el-GR"/>
              </w:rPr>
            </w:pPr>
            <w:r>
              <w:rPr>
                <w:color w:val="000000"/>
                <w:kern w:val="2"/>
                <w:szCs w:val="22"/>
                <w:lang w:val="el-GR"/>
              </w:rPr>
              <w:t>β) Προσδιορίστε τους άλλους οικονομικούς φορείς που συμμετ</w:t>
            </w:r>
            <w:r>
              <w:rPr>
                <w:kern w:val="2"/>
                <w:szCs w:val="22"/>
                <w:lang w:val="el-GR"/>
              </w:rPr>
              <w:t>έχουν από κοινού στη διαδικασία σύναψης δημόσιας σύμβασης:</w:t>
            </w:r>
          </w:p>
          <w:p w:rsidR="005D74E0" w:rsidRDefault="005D74E0">
            <w:pPr>
              <w:spacing w:after="0" w:line="276" w:lineRule="auto"/>
              <w:rPr>
                <w:kern w:val="2"/>
                <w:lang w:val="el-GR"/>
              </w:rPr>
            </w:pPr>
            <w:r>
              <w:rPr>
                <w:kern w:val="2"/>
                <w:szCs w:val="22"/>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tcPr>
          <w:p w:rsidR="005D74E0" w:rsidRDefault="005D74E0">
            <w:pPr>
              <w:snapToGrid w:val="0"/>
              <w:spacing w:after="0" w:line="276" w:lineRule="auto"/>
              <w:rPr>
                <w:kern w:val="2"/>
                <w:lang w:val="el-GR"/>
              </w:rPr>
            </w:pPr>
          </w:p>
          <w:p w:rsidR="005D74E0" w:rsidRDefault="005D74E0">
            <w:pPr>
              <w:spacing w:after="0" w:line="276" w:lineRule="auto"/>
              <w:rPr>
                <w:kern w:val="2"/>
                <w:lang w:val="el-GR"/>
              </w:rPr>
            </w:pPr>
            <w:r>
              <w:rPr>
                <w:kern w:val="2"/>
                <w:szCs w:val="22"/>
                <w:lang w:val="el-GR"/>
              </w:rPr>
              <w:t>α) [……]</w:t>
            </w: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β) [……]</w:t>
            </w: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γ) [……]</w:t>
            </w:r>
          </w:p>
        </w:tc>
      </w:tr>
    </w:tbl>
    <w:p w:rsidR="005D74E0" w:rsidRDefault="005D74E0" w:rsidP="005D74E0">
      <w:pPr>
        <w:spacing w:after="200" w:line="276" w:lineRule="auto"/>
        <w:ind w:firstLine="397"/>
        <w:rPr>
          <w:kern w:val="2"/>
          <w:szCs w:val="22"/>
          <w:lang w:val="el-GR"/>
        </w:rPr>
      </w:pPr>
    </w:p>
    <w:p w:rsidR="005D74E0" w:rsidRDefault="005D74E0" w:rsidP="005D74E0">
      <w:pPr>
        <w:pageBreakBefore/>
        <w:spacing w:after="200" w:line="276" w:lineRule="auto"/>
        <w:jc w:val="center"/>
        <w:rPr>
          <w:kern w:val="2"/>
          <w:szCs w:val="22"/>
          <w:lang w:val="el-GR"/>
        </w:rPr>
      </w:pPr>
      <w:r>
        <w:rPr>
          <w:b/>
          <w:bCs/>
          <w:kern w:val="2"/>
          <w:szCs w:val="22"/>
          <w:lang w:val="el-GR"/>
        </w:rPr>
        <w:lastRenderedPageBreak/>
        <w:t>Β: Πληροφορίες σχετικά με τους νόμιμους εκπροσώπους του οικονομικού φορέα</w:t>
      </w:r>
    </w:p>
    <w:p w:rsidR="005D74E0" w:rsidRDefault="005D74E0" w:rsidP="005D74E0">
      <w:pPr>
        <w:pBdr>
          <w:top w:val="single" w:sz="2" w:space="1" w:color="000000"/>
          <w:left w:val="single" w:sz="2" w:space="1" w:color="000000"/>
          <w:bottom w:val="single" w:sz="2" w:space="1" w:color="000000"/>
          <w:right w:val="single" w:sz="2" w:space="1" w:color="000000"/>
        </w:pBdr>
        <w:shd w:val="clear" w:color="auto" w:fill="FFFFFF"/>
        <w:spacing w:after="200" w:line="276" w:lineRule="auto"/>
        <w:rPr>
          <w:kern w:val="2"/>
          <w:szCs w:val="22"/>
          <w:lang w:val="el-GR"/>
        </w:rPr>
      </w:pPr>
      <w:r>
        <w:rPr>
          <w:i/>
          <w:kern w:val="2"/>
          <w:szCs w:val="22"/>
          <w:lang w:val="el-GR"/>
        </w:rPr>
        <w:t>Κατά περίπτωση, αναφέρετε το όνομα και τη διεύθυνση του προσώπου ή των προσώπων που είναι αρμόδια / 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4A0"/>
      </w:tblPr>
      <w:tblGrid>
        <w:gridCol w:w="4479"/>
        <w:gridCol w:w="4510"/>
      </w:tblGrid>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b/>
                <w:i/>
                <w:kern w:val="2"/>
                <w:szCs w:val="22"/>
                <w:lang w:val="el-GR"/>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b/>
                <w:i/>
                <w:kern w:val="2"/>
                <w:szCs w:val="22"/>
                <w:lang w:val="el-GR"/>
              </w:rPr>
              <w:t>Απάντηση:</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Ονοματεπώνυμο</w:t>
            </w:r>
          </w:p>
          <w:p w:rsidR="005D74E0" w:rsidRDefault="005D74E0">
            <w:pPr>
              <w:spacing w:after="0" w:line="276" w:lineRule="auto"/>
              <w:rPr>
                <w:kern w:val="2"/>
                <w:lang w:val="el-GR"/>
              </w:rPr>
            </w:pPr>
            <w:r>
              <w:rPr>
                <w:color w:val="000000"/>
                <w:kern w:val="2"/>
                <w:szCs w:val="22"/>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w:t>
            </w:r>
          </w:p>
          <w:p w:rsidR="005D74E0" w:rsidRDefault="005D74E0">
            <w:pPr>
              <w:spacing w:after="0" w:line="276" w:lineRule="auto"/>
              <w:rPr>
                <w:kern w:val="2"/>
                <w:lang w:val="el-GR"/>
              </w:rPr>
            </w:pPr>
            <w:r>
              <w:rPr>
                <w:kern w:val="2"/>
                <w:szCs w:val="22"/>
                <w:lang w:val="el-GR"/>
              </w:rPr>
              <w:t>[……]</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Θέση / 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Τηλέφωνο:</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Ηλ. ταχυδρομείο:</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w:t>
            </w:r>
          </w:p>
        </w:tc>
      </w:tr>
    </w:tbl>
    <w:p w:rsidR="005D74E0" w:rsidRDefault="005D74E0" w:rsidP="005D74E0">
      <w:pPr>
        <w:keepNext/>
        <w:spacing w:before="120" w:after="360" w:line="276" w:lineRule="auto"/>
        <w:ind w:left="850"/>
        <w:jc w:val="center"/>
        <w:rPr>
          <w:b/>
          <w:smallCaps/>
          <w:kern w:val="2"/>
          <w:sz w:val="28"/>
          <w:szCs w:val="22"/>
          <w:lang w:val="el-GR"/>
        </w:rPr>
      </w:pPr>
    </w:p>
    <w:p w:rsidR="005D74E0" w:rsidRDefault="005D74E0" w:rsidP="005D74E0">
      <w:pPr>
        <w:pageBreakBefore/>
        <w:spacing w:after="200" w:line="276" w:lineRule="auto"/>
        <w:ind w:left="850"/>
        <w:jc w:val="center"/>
        <w:rPr>
          <w:kern w:val="2"/>
          <w:szCs w:val="22"/>
          <w:lang w:val="el-GR"/>
        </w:rPr>
      </w:pPr>
      <w:r>
        <w:rPr>
          <w:b/>
          <w:bCs/>
          <w:kern w:val="2"/>
          <w:szCs w:val="22"/>
          <w:lang w:val="el-GR"/>
        </w:rPr>
        <w:lastRenderedPageBreak/>
        <w:t>Γ: Πληροφορίες σχετικά με τη στήριξη στις ικανότητες άλλων φορέων</w:t>
      </w:r>
      <w:r>
        <w:rPr>
          <w:b/>
          <w:bCs/>
          <w:kern w:val="2"/>
          <w:szCs w:val="22"/>
          <w:vertAlign w:val="superscript"/>
          <w:lang w:val="el-GR"/>
        </w:rPr>
        <w:endnoteReference w:id="5"/>
      </w:r>
      <w:r>
        <w:rPr>
          <w:kern w:val="2"/>
          <w:szCs w:val="22"/>
          <w:lang w:val="el-GR"/>
        </w:rPr>
        <w:t xml:space="preserve"> </w:t>
      </w:r>
    </w:p>
    <w:tbl>
      <w:tblPr>
        <w:tblW w:w="0" w:type="auto"/>
        <w:tblInd w:w="108" w:type="dxa"/>
        <w:tblLayout w:type="fixed"/>
        <w:tblLook w:val="04A0"/>
      </w:tblPr>
      <w:tblGrid>
        <w:gridCol w:w="4479"/>
        <w:gridCol w:w="4510"/>
      </w:tblGrid>
      <w:tr w:rsidR="005D74E0" w:rsidTr="005D74E0">
        <w:trPr>
          <w:trHeight w:val="343"/>
        </w:trPr>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b/>
                <w:i/>
                <w:kern w:val="2"/>
                <w:szCs w:val="22"/>
                <w:lang w:val="el-GR"/>
              </w:rPr>
              <w:t>Στήριξη:</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b/>
                <w:i/>
                <w:kern w:val="2"/>
                <w:szCs w:val="22"/>
                <w:lang w:val="el-GR"/>
              </w:rPr>
              <w:t>Απάντηση:</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[]Ναι []Όχι</w:t>
            </w:r>
          </w:p>
        </w:tc>
      </w:tr>
    </w:tbl>
    <w:p w:rsidR="005D74E0" w:rsidRDefault="005D74E0" w:rsidP="005D74E0">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2"/>
          <w:szCs w:val="22"/>
          <w:lang w:val="el-GR"/>
        </w:rPr>
      </w:pPr>
      <w:r>
        <w:rPr>
          <w:b/>
          <w:i/>
          <w:kern w:val="2"/>
          <w:szCs w:val="22"/>
          <w:lang w:val="el-GR"/>
        </w:rPr>
        <w:t>Εάν ναι</w:t>
      </w:r>
      <w:r>
        <w:rPr>
          <w:i/>
          <w:kern w:val="2"/>
          <w:szCs w:val="22"/>
          <w:lang w:val="el-GR"/>
        </w:rPr>
        <w:t xml:space="preserve">, επισυνάψτε χωριστό έντυπο ΤΕΥΔ με τις πληροφορίες που απαιτούνται σύμφωνα με τις </w:t>
      </w:r>
      <w:r>
        <w:rPr>
          <w:b/>
          <w:i/>
          <w:kern w:val="2"/>
          <w:szCs w:val="22"/>
          <w:lang w:val="el-GR"/>
        </w:rPr>
        <w:t xml:space="preserve">ενότητες Α και Β του παρόντος μέρους και σύμφωνα με το μέρος ΙΙΙ, για κάθε ένα </w:t>
      </w:r>
      <w:r>
        <w:rPr>
          <w:i/>
          <w:kern w:val="2"/>
          <w:szCs w:val="22"/>
          <w:lang w:val="el-GR"/>
        </w:rPr>
        <w:t xml:space="preserve">από τους σχετικούς φορείς, δεόντως συμπληρωμένο και υπογεγραμμένο από τους νόμιμους εκπροσώπους αυτών. </w:t>
      </w:r>
    </w:p>
    <w:p w:rsidR="005D74E0" w:rsidRDefault="005D74E0" w:rsidP="005D74E0">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2"/>
          <w:szCs w:val="22"/>
          <w:lang w:val="el-GR"/>
        </w:rPr>
      </w:pPr>
      <w:r>
        <w:rPr>
          <w:i/>
          <w:kern w:val="2"/>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5D74E0" w:rsidRDefault="005D74E0" w:rsidP="005D74E0">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2"/>
          <w:szCs w:val="22"/>
          <w:lang w:val="el-GR"/>
        </w:rPr>
      </w:pPr>
      <w:r>
        <w:rPr>
          <w:i/>
          <w:kern w:val="2"/>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5D74E0" w:rsidRDefault="005D74E0" w:rsidP="005D74E0">
      <w:pPr>
        <w:spacing w:after="200" w:line="276" w:lineRule="auto"/>
        <w:jc w:val="center"/>
        <w:rPr>
          <w:kern w:val="2"/>
          <w:szCs w:val="22"/>
          <w:lang w:val="el-GR"/>
        </w:rPr>
      </w:pPr>
    </w:p>
    <w:p w:rsidR="005D74E0" w:rsidRDefault="005D74E0" w:rsidP="005D74E0">
      <w:pPr>
        <w:pageBreakBefore/>
        <w:spacing w:after="200" w:line="276" w:lineRule="auto"/>
        <w:jc w:val="center"/>
        <w:rPr>
          <w:kern w:val="2"/>
          <w:szCs w:val="22"/>
          <w:lang w:val="el-GR"/>
        </w:rPr>
      </w:pPr>
      <w:r>
        <w:rPr>
          <w:b/>
          <w:bCs/>
          <w:kern w:val="2"/>
          <w:szCs w:val="22"/>
          <w:lang w:val="el-GR"/>
        </w:rPr>
        <w:lastRenderedPageBreak/>
        <w:t xml:space="preserve">Δ: Πληροφορίες σχετικά με υπεργολάβους στην ικανότητα των οποίων </w:t>
      </w:r>
      <w:r>
        <w:rPr>
          <w:b/>
          <w:bCs/>
          <w:kern w:val="2"/>
          <w:szCs w:val="22"/>
          <w:u w:val="single"/>
          <w:lang w:val="el-GR"/>
        </w:rPr>
        <w:t>δεν στηρίζεται</w:t>
      </w:r>
      <w:r>
        <w:rPr>
          <w:b/>
          <w:bCs/>
          <w:kern w:val="2"/>
          <w:szCs w:val="22"/>
          <w:lang w:val="el-GR"/>
        </w:rPr>
        <w:t xml:space="preserve"> ο οικονομικός φορέας</w:t>
      </w:r>
      <w:r>
        <w:rPr>
          <w:kern w:val="2"/>
          <w:szCs w:val="22"/>
          <w:lang w:val="el-GR"/>
        </w:rPr>
        <w:t xml:space="preserve"> </w:t>
      </w:r>
    </w:p>
    <w:p w:rsidR="005D74E0" w:rsidRDefault="005D74E0" w:rsidP="005D74E0">
      <w:pPr>
        <w:pBdr>
          <w:top w:val="single" w:sz="2" w:space="1" w:color="000000"/>
          <w:left w:val="single" w:sz="2" w:space="1" w:color="000000"/>
          <w:bottom w:val="single" w:sz="2" w:space="1" w:color="000000"/>
          <w:right w:val="single" w:sz="2" w:space="1" w:color="000000"/>
        </w:pBdr>
        <w:shd w:val="clear" w:color="auto" w:fill="CCCCCC"/>
        <w:spacing w:after="200" w:line="276" w:lineRule="auto"/>
        <w:rPr>
          <w:kern w:val="2"/>
          <w:szCs w:val="22"/>
          <w:lang w:val="el-GR"/>
        </w:rPr>
      </w:pPr>
      <w:r>
        <w:rPr>
          <w:b/>
          <w:bCs/>
          <w:kern w:val="2"/>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4A0"/>
      </w:tblPr>
      <w:tblGrid>
        <w:gridCol w:w="4479"/>
        <w:gridCol w:w="4510"/>
      </w:tblGrid>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b/>
                <w:i/>
                <w:kern w:val="2"/>
                <w:szCs w:val="22"/>
                <w:lang w:val="el-GR"/>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b/>
                <w:i/>
                <w:kern w:val="2"/>
                <w:szCs w:val="22"/>
                <w:lang w:val="el-GR"/>
              </w:rPr>
              <w:t>Απάντηση:</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tcPr>
          <w:p w:rsidR="005D74E0" w:rsidRDefault="005D74E0">
            <w:pPr>
              <w:spacing w:after="0" w:line="276" w:lineRule="auto"/>
              <w:rPr>
                <w:kern w:val="2"/>
                <w:lang w:val="el-GR"/>
              </w:rPr>
            </w:pPr>
            <w:r>
              <w:rPr>
                <w:kern w:val="2"/>
                <w:szCs w:val="22"/>
                <w:lang w:val="el-GR"/>
              </w:rPr>
              <w:t>[]Ναι []Όχι</w:t>
            </w: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 xml:space="preserve">Εάν </w:t>
            </w:r>
            <w:r>
              <w:rPr>
                <w:b/>
                <w:kern w:val="2"/>
                <w:szCs w:val="22"/>
                <w:lang w:val="el-GR"/>
              </w:rPr>
              <w:t xml:space="preserve">ναι </w:t>
            </w:r>
            <w:r>
              <w:rPr>
                <w:kern w:val="2"/>
                <w:szCs w:val="22"/>
                <w:lang w:val="el-GR"/>
              </w:rPr>
              <w:t xml:space="preserve">παραθέστε κατάλογο των προτεινόμενων υπεργολάβων και το ποσοστό της σύμβασης που θα αναλάβουν: </w:t>
            </w:r>
          </w:p>
          <w:p w:rsidR="005D74E0" w:rsidRDefault="005D74E0">
            <w:pPr>
              <w:spacing w:after="0" w:line="276" w:lineRule="auto"/>
              <w:rPr>
                <w:kern w:val="2"/>
                <w:lang w:val="el-GR"/>
              </w:rPr>
            </w:pPr>
            <w:r>
              <w:rPr>
                <w:kern w:val="2"/>
                <w:szCs w:val="22"/>
                <w:lang w:val="el-GR"/>
              </w:rPr>
              <w:t>[…]</w:t>
            </w:r>
          </w:p>
        </w:tc>
      </w:tr>
    </w:tbl>
    <w:p w:rsidR="005D74E0" w:rsidRDefault="005D74E0" w:rsidP="005D74E0">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kern w:val="2"/>
          <w:szCs w:val="22"/>
          <w:lang w:val="el-GR"/>
        </w:rPr>
      </w:pPr>
      <w:r>
        <w:rPr>
          <w:b/>
          <w:i/>
          <w:kern w:val="2"/>
          <w:szCs w:val="22"/>
          <w:lang w:val="el-GR"/>
        </w:rPr>
        <w:t>Εάν</w:t>
      </w:r>
      <w:r>
        <w:rPr>
          <w:b/>
          <w:i/>
          <w:kern w:val="2"/>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i/>
          <w:kern w:val="2"/>
          <w:szCs w:val="22"/>
          <w:lang w:val="el-GR"/>
        </w:rPr>
        <w:t xml:space="preserve">επιπλέον των πληροφοριών </w:t>
      </w:r>
      <w:r>
        <w:rPr>
          <w:b/>
          <w:i/>
          <w:kern w:val="2"/>
          <w:szCs w:val="22"/>
          <w:lang w:val="el-GR"/>
        </w:rPr>
        <w:t xml:space="preserve">που προβλέπονται στην παρούσα ενότητα, </w:t>
      </w:r>
      <w:r>
        <w:rPr>
          <w:b/>
          <w:i/>
          <w:kern w:val="2"/>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D74E0" w:rsidRDefault="005D74E0" w:rsidP="005D74E0">
      <w:pPr>
        <w:pageBreakBefore/>
        <w:spacing w:after="200" w:line="276" w:lineRule="auto"/>
        <w:ind w:firstLine="397"/>
        <w:jc w:val="center"/>
        <w:rPr>
          <w:kern w:val="2"/>
          <w:szCs w:val="22"/>
          <w:lang w:val="el-GR"/>
        </w:rPr>
      </w:pPr>
      <w:r>
        <w:rPr>
          <w:b/>
          <w:bCs/>
          <w:kern w:val="2"/>
          <w:szCs w:val="22"/>
          <w:u w:val="single"/>
          <w:lang w:val="el-GR"/>
        </w:rPr>
        <w:lastRenderedPageBreak/>
        <w:t>Μέρος III: Λόγοι αποκλεισμού</w:t>
      </w:r>
    </w:p>
    <w:p w:rsidR="005D74E0" w:rsidRDefault="005D74E0" w:rsidP="005D74E0">
      <w:pPr>
        <w:spacing w:after="200" w:line="276" w:lineRule="auto"/>
        <w:ind w:firstLine="397"/>
        <w:jc w:val="center"/>
        <w:rPr>
          <w:kern w:val="2"/>
          <w:szCs w:val="22"/>
          <w:lang w:val="el-GR"/>
        </w:rPr>
      </w:pPr>
      <w:r>
        <w:rPr>
          <w:b/>
          <w:bCs/>
          <w:color w:val="000000"/>
          <w:kern w:val="2"/>
          <w:szCs w:val="22"/>
          <w:lang w:val="el-GR"/>
        </w:rPr>
        <w:t>Α: Λόγοι αποκλεισμού που σχετίζονται με ποινικές καταδίκες</w:t>
      </w:r>
      <w:r>
        <w:rPr>
          <w:color w:val="000000"/>
          <w:kern w:val="2"/>
          <w:szCs w:val="22"/>
          <w:vertAlign w:val="superscript"/>
          <w:lang w:val="el-GR"/>
        </w:rPr>
        <w:endnoteReference w:id="6"/>
      </w:r>
    </w:p>
    <w:p w:rsidR="005D74E0" w:rsidRDefault="005D74E0" w:rsidP="005D74E0">
      <w:pPr>
        <w:pBdr>
          <w:top w:val="single" w:sz="2" w:space="1" w:color="000000"/>
          <w:left w:val="single" w:sz="2" w:space="1" w:color="000000"/>
          <w:bottom w:val="single" w:sz="2" w:space="1" w:color="000000"/>
          <w:right w:val="single" w:sz="2" w:space="1" w:color="000000"/>
        </w:pBdr>
        <w:shd w:val="clear" w:color="auto" w:fill="CCCCCC"/>
        <w:spacing w:after="200" w:line="276" w:lineRule="auto"/>
        <w:jc w:val="left"/>
        <w:rPr>
          <w:kern w:val="2"/>
          <w:szCs w:val="22"/>
          <w:lang w:val="el-GR"/>
        </w:rPr>
      </w:pPr>
      <w:r>
        <w:rPr>
          <w:kern w:val="2"/>
          <w:szCs w:val="22"/>
          <w:lang w:val="el-GR"/>
        </w:rPr>
        <w:t>Στο άρθρο 73 παρ. 1 ορίζονται οι ακόλουθοι λόγοι αποκλεισμού:</w:t>
      </w:r>
    </w:p>
    <w:p w:rsidR="005D74E0" w:rsidRDefault="005D74E0" w:rsidP="005D74E0">
      <w:pPr>
        <w:numPr>
          <w:ilvl w:val="0"/>
          <w:numId w:val="9"/>
        </w:numPr>
        <w:pBdr>
          <w:top w:val="single" w:sz="2" w:space="1" w:color="000000"/>
          <w:left w:val="single" w:sz="2" w:space="1" w:color="000000"/>
          <w:bottom w:val="single" w:sz="2" w:space="1" w:color="000000"/>
          <w:right w:val="single" w:sz="2" w:space="1" w:color="000000"/>
        </w:pBdr>
        <w:shd w:val="clear" w:color="auto" w:fill="CCCCCC"/>
        <w:tabs>
          <w:tab w:val="clear" w:pos="0"/>
          <w:tab w:val="left" w:pos="284"/>
          <w:tab w:val="num" w:pos="720"/>
        </w:tabs>
        <w:spacing w:after="200" w:line="276" w:lineRule="auto"/>
        <w:ind w:left="0" w:firstLine="0"/>
        <w:jc w:val="left"/>
        <w:rPr>
          <w:kern w:val="2"/>
          <w:szCs w:val="22"/>
          <w:lang w:val="el-GR"/>
        </w:rPr>
      </w:pPr>
      <w:r>
        <w:rPr>
          <w:color w:val="000000"/>
          <w:kern w:val="2"/>
          <w:szCs w:val="22"/>
          <w:lang w:val="el-GR"/>
        </w:rPr>
        <w:t xml:space="preserve">συμμετοχή σε </w:t>
      </w:r>
      <w:r>
        <w:rPr>
          <w:b/>
          <w:color w:val="000000"/>
          <w:kern w:val="2"/>
          <w:szCs w:val="22"/>
          <w:lang w:val="el-GR"/>
        </w:rPr>
        <w:t>εγκληματική οργάνωση</w:t>
      </w:r>
      <w:r>
        <w:rPr>
          <w:color w:val="000000"/>
          <w:kern w:val="2"/>
          <w:szCs w:val="22"/>
          <w:vertAlign w:val="superscript"/>
          <w:lang w:val="el-GR"/>
        </w:rPr>
        <w:endnoteReference w:id="7"/>
      </w:r>
      <w:r>
        <w:rPr>
          <w:color w:val="000000"/>
          <w:kern w:val="2"/>
          <w:szCs w:val="22"/>
          <w:lang w:val="el-GR"/>
        </w:rPr>
        <w:t>·</w:t>
      </w:r>
    </w:p>
    <w:p w:rsidR="005D74E0" w:rsidRDefault="005D74E0" w:rsidP="005D74E0">
      <w:pPr>
        <w:numPr>
          <w:ilvl w:val="0"/>
          <w:numId w:val="9"/>
        </w:numPr>
        <w:pBdr>
          <w:top w:val="single" w:sz="2" w:space="1" w:color="000000"/>
          <w:left w:val="single" w:sz="2" w:space="1" w:color="000000"/>
          <w:bottom w:val="single" w:sz="2" w:space="1" w:color="000000"/>
          <w:right w:val="single" w:sz="2" w:space="1" w:color="000000"/>
        </w:pBdr>
        <w:shd w:val="clear" w:color="auto" w:fill="CCCCCC"/>
        <w:tabs>
          <w:tab w:val="clear" w:pos="0"/>
          <w:tab w:val="left" w:pos="284"/>
          <w:tab w:val="num" w:pos="720"/>
        </w:tabs>
        <w:spacing w:after="200" w:line="276" w:lineRule="auto"/>
        <w:ind w:left="0" w:firstLine="0"/>
        <w:jc w:val="left"/>
        <w:rPr>
          <w:kern w:val="2"/>
          <w:szCs w:val="22"/>
          <w:lang w:val="el-GR"/>
        </w:rPr>
      </w:pPr>
      <w:r>
        <w:rPr>
          <w:b/>
          <w:color w:val="000000"/>
          <w:kern w:val="2"/>
          <w:szCs w:val="22"/>
          <w:lang w:val="el-GR"/>
        </w:rPr>
        <w:t>δωροδοκία</w:t>
      </w:r>
      <w:r>
        <w:rPr>
          <w:color w:val="000000"/>
          <w:kern w:val="2"/>
          <w:szCs w:val="22"/>
          <w:vertAlign w:val="superscript"/>
          <w:lang w:val="el-GR"/>
        </w:rPr>
        <w:endnoteReference w:id="8"/>
      </w:r>
      <w:r>
        <w:rPr>
          <w:color w:val="000000"/>
          <w:kern w:val="2"/>
          <w:szCs w:val="22"/>
          <w:vertAlign w:val="superscript"/>
          <w:lang w:val="el-GR"/>
        </w:rPr>
        <w:t>,</w:t>
      </w:r>
      <w:r>
        <w:rPr>
          <w:color w:val="000000"/>
          <w:kern w:val="2"/>
          <w:szCs w:val="22"/>
          <w:vertAlign w:val="superscript"/>
          <w:lang w:val="el-GR"/>
        </w:rPr>
        <w:endnoteReference w:id="9"/>
      </w:r>
      <w:r>
        <w:rPr>
          <w:color w:val="000000"/>
          <w:kern w:val="2"/>
          <w:szCs w:val="22"/>
          <w:lang w:val="el-GR"/>
        </w:rPr>
        <w:t>·</w:t>
      </w:r>
    </w:p>
    <w:p w:rsidR="005D74E0" w:rsidRDefault="005D74E0" w:rsidP="005D74E0">
      <w:pPr>
        <w:numPr>
          <w:ilvl w:val="0"/>
          <w:numId w:val="9"/>
        </w:numPr>
        <w:pBdr>
          <w:top w:val="single" w:sz="2" w:space="1" w:color="000000"/>
          <w:left w:val="single" w:sz="2" w:space="1" w:color="000000"/>
          <w:bottom w:val="single" w:sz="2" w:space="1" w:color="000000"/>
          <w:right w:val="single" w:sz="2" w:space="1" w:color="000000"/>
        </w:pBdr>
        <w:shd w:val="clear" w:color="auto" w:fill="CCCCCC"/>
        <w:tabs>
          <w:tab w:val="clear" w:pos="0"/>
          <w:tab w:val="left" w:pos="284"/>
          <w:tab w:val="num" w:pos="720"/>
        </w:tabs>
        <w:spacing w:after="200" w:line="276" w:lineRule="auto"/>
        <w:ind w:left="0" w:firstLine="0"/>
        <w:jc w:val="left"/>
        <w:rPr>
          <w:kern w:val="2"/>
          <w:szCs w:val="22"/>
          <w:lang w:val="el-GR"/>
        </w:rPr>
      </w:pPr>
      <w:r>
        <w:rPr>
          <w:b/>
          <w:color w:val="000000"/>
          <w:kern w:val="2"/>
          <w:szCs w:val="22"/>
          <w:lang w:val="el-GR"/>
        </w:rPr>
        <w:t>απάτη</w:t>
      </w:r>
      <w:r>
        <w:rPr>
          <w:color w:val="000000"/>
          <w:kern w:val="2"/>
          <w:szCs w:val="22"/>
          <w:vertAlign w:val="superscript"/>
          <w:lang w:val="el-GR"/>
        </w:rPr>
        <w:endnoteReference w:id="10"/>
      </w:r>
      <w:r>
        <w:rPr>
          <w:color w:val="000000"/>
          <w:kern w:val="2"/>
          <w:szCs w:val="22"/>
          <w:lang w:val="el-GR"/>
        </w:rPr>
        <w:t>·</w:t>
      </w:r>
    </w:p>
    <w:p w:rsidR="005D74E0" w:rsidRDefault="005D74E0" w:rsidP="005D74E0">
      <w:pPr>
        <w:numPr>
          <w:ilvl w:val="0"/>
          <w:numId w:val="9"/>
        </w:numPr>
        <w:pBdr>
          <w:top w:val="single" w:sz="2" w:space="1" w:color="000000"/>
          <w:left w:val="single" w:sz="2" w:space="1" w:color="000000"/>
          <w:bottom w:val="single" w:sz="2" w:space="1" w:color="000000"/>
          <w:right w:val="single" w:sz="2" w:space="1" w:color="000000"/>
        </w:pBdr>
        <w:shd w:val="clear" w:color="auto" w:fill="CCCCCC"/>
        <w:tabs>
          <w:tab w:val="clear" w:pos="0"/>
          <w:tab w:val="left" w:pos="284"/>
          <w:tab w:val="num" w:pos="720"/>
        </w:tabs>
        <w:spacing w:after="200" w:line="276" w:lineRule="auto"/>
        <w:ind w:left="0" w:firstLine="0"/>
        <w:jc w:val="left"/>
        <w:rPr>
          <w:kern w:val="2"/>
          <w:szCs w:val="22"/>
          <w:lang w:val="el-GR"/>
        </w:rPr>
      </w:pPr>
      <w:r>
        <w:rPr>
          <w:b/>
          <w:color w:val="000000"/>
          <w:kern w:val="2"/>
          <w:szCs w:val="22"/>
          <w:lang w:val="el-GR"/>
        </w:rPr>
        <w:t>τρομοκρατικά εγκλήματα ή εγκλήματα συνδεόμενα με τρομοκρατικές δραστηριότητες</w:t>
      </w:r>
      <w:r>
        <w:rPr>
          <w:color w:val="000000"/>
          <w:kern w:val="2"/>
          <w:szCs w:val="22"/>
          <w:vertAlign w:val="superscript"/>
          <w:lang w:val="el-GR"/>
        </w:rPr>
        <w:endnoteReference w:id="11"/>
      </w:r>
      <w:r>
        <w:rPr>
          <w:color w:val="000000"/>
          <w:kern w:val="2"/>
          <w:szCs w:val="22"/>
          <w:lang w:val="el-GR"/>
        </w:rPr>
        <w:t>·</w:t>
      </w:r>
    </w:p>
    <w:p w:rsidR="005D74E0" w:rsidRDefault="005D74E0" w:rsidP="005D74E0">
      <w:pPr>
        <w:numPr>
          <w:ilvl w:val="0"/>
          <w:numId w:val="9"/>
        </w:numPr>
        <w:pBdr>
          <w:top w:val="single" w:sz="2" w:space="1" w:color="000000"/>
          <w:left w:val="single" w:sz="2" w:space="1" w:color="000000"/>
          <w:bottom w:val="single" w:sz="2" w:space="1" w:color="000000"/>
          <w:right w:val="single" w:sz="2" w:space="1" w:color="000000"/>
        </w:pBdr>
        <w:shd w:val="clear" w:color="auto" w:fill="CCCCCC"/>
        <w:tabs>
          <w:tab w:val="clear" w:pos="0"/>
          <w:tab w:val="left" w:pos="284"/>
          <w:tab w:val="num" w:pos="720"/>
        </w:tabs>
        <w:spacing w:after="200" w:line="276" w:lineRule="auto"/>
        <w:ind w:left="0" w:firstLine="0"/>
        <w:jc w:val="left"/>
        <w:rPr>
          <w:kern w:val="2"/>
          <w:szCs w:val="22"/>
          <w:lang w:val="el-GR"/>
        </w:rPr>
      </w:pPr>
      <w:r>
        <w:rPr>
          <w:b/>
          <w:color w:val="000000"/>
          <w:kern w:val="2"/>
          <w:szCs w:val="22"/>
          <w:lang w:val="el-GR"/>
        </w:rPr>
        <w:t>νομιμοποίηση εσόδων από παράνομες δραστηριότητες ή χρηματοδότηση της τρομοκρατίας</w:t>
      </w:r>
      <w:r>
        <w:rPr>
          <w:color w:val="000000"/>
          <w:kern w:val="2"/>
          <w:szCs w:val="22"/>
          <w:vertAlign w:val="superscript"/>
          <w:lang w:val="el-GR"/>
        </w:rPr>
        <w:endnoteReference w:id="12"/>
      </w:r>
      <w:r>
        <w:rPr>
          <w:color w:val="000000"/>
          <w:kern w:val="2"/>
          <w:szCs w:val="22"/>
          <w:lang w:val="el-GR"/>
        </w:rPr>
        <w:t>·</w:t>
      </w:r>
    </w:p>
    <w:p w:rsidR="005D74E0" w:rsidRDefault="005D74E0" w:rsidP="005D74E0">
      <w:pPr>
        <w:numPr>
          <w:ilvl w:val="0"/>
          <w:numId w:val="9"/>
        </w:numPr>
        <w:pBdr>
          <w:top w:val="single" w:sz="2" w:space="1" w:color="000000"/>
          <w:left w:val="single" w:sz="2" w:space="1" w:color="000000"/>
          <w:bottom w:val="single" w:sz="2" w:space="1" w:color="000000"/>
          <w:right w:val="single" w:sz="2" w:space="1" w:color="000000"/>
        </w:pBdr>
        <w:shd w:val="clear" w:color="auto" w:fill="CCCCCC"/>
        <w:tabs>
          <w:tab w:val="clear" w:pos="0"/>
          <w:tab w:val="left" w:pos="284"/>
          <w:tab w:val="num" w:pos="720"/>
        </w:tabs>
        <w:spacing w:after="200" w:line="276" w:lineRule="auto"/>
        <w:ind w:left="0" w:firstLine="0"/>
        <w:jc w:val="left"/>
        <w:rPr>
          <w:kern w:val="2"/>
          <w:szCs w:val="22"/>
          <w:lang w:val="el-GR"/>
        </w:rPr>
      </w:pPr>
      <w:r>
        <w:rPr>
          <w:b/>
          <w:color w:val="000000"/>
          <w:kern w:val="2"/>
          <w:szCs w:val="22"/>
          <w:lang w:val="el-GR"/>
        </w:rPr>
        <w:t>παιδική εργασία και άλλες μορφές εμπορίας ανθρώπων</w:t>
      </w:r>
      <w:r>
        <w:rPr>
          <w:color w:val="000000"/>
          <w:kern w:val="2"/>
          <w:szCs w:val="22"/>
          <w:vertAlign w:val="superscript"/>
          <w:lang w:val="el-GR"/>
        </w:rPr>
        <w:endnoteReference w:id="13"/>
      </w:r>
      <w:r>
        <w:rPr>
          <w:color w:val="000000"/>
          <w:kern w:val="2"/>
          <w:szCs w:val="22"/>
          <w:lang w:val="el-GR"/>
        </w:rPr>
        <w:t>.</w:t>
      </w:r>
    </w:p>
    <w:tbl>
      <w:tblPr>
        <w:tblW w:w="0" w:type="auto"/>
        <w:tblInd w:w="108" w:type="dxa"/>
        <w:tblLayout w:type="fixed"/>
        <w:tblLook w:val="04A0"/>
      </w:tblPr>
      <w:tblGrid>
        <w:gridCol w:w="4479"/>
        <w:gridCol w:w="4510"/>
      </w:tblGrid>
      <w:tr w:rsidR="005D74E0" w:rsidTr="005D74E0">
        <w:trPr>
          <w:trHeight w:val="855"/>
        </w:trPr>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b/>
                <w:bCs/>
                <w:i/>
                <w:iCs/>
                <w:kern w:val="2"/>
                <w:szCs w:val="22"/>
                <w:lang w:val="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napToGrid w:val="0"/>
              <w:spacing w:after="0" w:line="276" w:lineRule="auto"/>
              <w:rPr>
                <w:kern w:val="2"/>
                <w:lang w:val="el-GR"/>
              </w:rPr>
            </w:pPr>
            <w:r>
              <w:rPr>
                <w:b/>
                <w:bCs/>
                <w:i/>
                <w:iCs/>
                <w:kern w:val="2"/>
                <w:szCs w:val="22"/>
                <w:lang w:val="el-GR"/>
              </w:rPr>
              <w:t>Απάντηση:</w:t>
            </w:r>
          </w:p>
        </w:tc>
      </w:tr>
      <w:tr w:rsidR="005D74E0" w:rsidTr="005D74E0">
        <w:tc>
          <w:tcPr>
            <w:tcW w:w="4479" w:type="dxa"/>
            <w:tcBorders>
              <w:top w:val="nil"/>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 xml:space="preserve">Υπάρχει αμετάκλητη καταδικαστική </w:t>
            </w:r>
            <w:r>
              <w:rPr>
                <w:b/>
                <w:kern w:val="2"/>
                <w:szCs w:val="22"/>
                <w:lang w:val="el-GR"/>
              </w:rPr>
              <w:t>απόφαση εις βάρος του οικονομικού φορέα</w:t>
            </w:r>
            <w:r>
              <w:rPr>
                <w:kern w:val="2"/>
                <w:szCs w:val="22"/>
                <w:lang w:val="el-GR"/>
              </w:rPr>
              <w:t xml:space="preserve"> ή </w:t>
            </w:r>
            <w:r>
              <w:rPr>
                <w:b/>
                <w:kern w:val="2"/>
                <w:szCs w:val="22"/>
                <w:lang w:val="el-GR"/>
              </w:rPr>
              <w:t>οποιουδήποτε</w:t>
            </w:r>
            <w:r>
              <w:rPr>
                <w:kern w:val="2"/>
                <w:szCs w:val="22"/>
                <w:lang w:val="el-GR"/>
              </w:rPr>
              <w:t xml:space="preserve"> προσώπου</w:t>
            </w:r>
            <w:r>
              <w:rPr>
                <w:kern w:val="2"/>
                <w:szCs w:val="22"/>
                <w:vertAlign w:val="superscript"/>
                <w:lang w:val="el-GR"/>
              </w:rPr>
              <w:endnoteReference w:id="14"/>
            </w:r>
            <w:r>
              <w:rPr>
                <w:kern w:val="2"/>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top w:val="nil"/>
              <w:left w:val="single" w:sz="4" w:space="0" w:color="000000"/>
              <w:bottom w:val="single" w:sz="4" w:space="0" w:color="000000"/>
              <w:right w:val="single" w:sz="4" w:space="0" w:color="000000"/>
            </w:tcBorders>
          </w:tcPr>
          <w:p w:rsidR="005D74E0" w:rsidRDefault="005D74E0">
            <w:pPr>
              <w:spacing w:after="0" w:line="276" w:lineRule="auto"/>
              <w:rPr>
                <w:kern w:val="2"/>
                <w:lang w:val="el-GR"/>
              </w:rPr>
            </w:pPr>
            <w:r>
              <w:rPr>
                <w:kern w:val="2"/>
                <w:szCs w:val="22"/>
                <w:lang w:val="el-GR"/>
              </w:rPr>
              <w:t>[] Ναι [] Όχι</w:t>
            </w: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i/>
                <w:kern w:val="2"/>
                <w:lang w:val="el-GR"/>
              </w:rPr>
            </w:pPr>
          </w:p>
          <w:p w:rsidR="005D74E0" w:rsidRDefault="005D74E0">
            <w:pPr>
              <w:spacing w:after="0" w:line="276" w:lineRule="auto"/>
              <w:rPr>
                <w:kern w:val="2"/>
                <w:lang w:val="el-GR"/>
              </w:rPr>
            </w:pPr>
            <w:r>
              <w:rPr>
                <w:i/>
                <w:kern w:val="2"/>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D74E0" w:rsidRDefault="005D74E0">
            <w:pPr>
              <w:spacing w:after="0" w:line="276" w:lineRule="auto"/>
              <w:rPr>
                <w:b/>
                <w:kern w:val="2"/>
                <w:lang w:val="el-GR"/>
              </w:rPr>
            </w:pPr>
            <w:r>
              <w:rPr>
                <w:i/>
                <w:kern w:val="2"/>
                <w:szCs w:val="22"/>
                <w:lang w:val="el-GR"/>
              </w:rPr>
              <w:t>[……][……][……][……]</w:t>
            </w:r>
            <w:r>
              <w:rPr>
                <w:kern w:val="2"/>
                <w:szCs w:val="22"/>
                <w:vertAlign w:val="superscript"/>
                <w:lang w:val="el-GR"/>
              </w:rPr>
              <w:endnoteReference w:id="15"/>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b/>
                <w:kern w:val="2"/>
                <w:szCs w:val="22"/>
                <w:lang w:val="el-GR"/>
              </w:rPr>
              <w:t>Εάν ναι</w:t>
            </w:r>
            <w:r>
              <w:rPr>
                <w:kern w:val="2"/>
                <w:szCs w:val="22"/>
                <w:lang w:val="el-GR"/>
              </w:rPr>
              <w:t>, αναφέρετε</w:t>
            </w:r>
            <w:r>
              <w:rPr>
                <w:kern w:val="2"/>
                <w:szCs w:val="22"/>
                <w:vertAlign w:val="superscript"/>
                <w:lang w:val="el-GR"/>
              </w:rPr>
              <w:endnoteReference w:id="16"/>
            </w:r>
            <w:r>
              <w:rPr>
                <w:kern w:val="2"/>
                <w:szCs w:val="22"/>
                <w:lang w:val="el-GR"/>
              </w:rPr>
              <w:t>:</w:t>
            </w:r>
          </w:p>
          <w:p w:rsidR="005D74E0" w:rsidRDefault="005D74E0">
            <w:pPr>
              <w:spacing w:after="0" w:line="276" w:lineRule="auto"/>
              <w:rPr>
                <w:kern w:val="2"/>
                <w:lang w:val="el-GR"/>
              </w:rPr>
            </w:pPr>
            <w:r>
              <w:rPr>
                <w:kern w:val="2"/>
                <w:szCs w:val="22"/>
                <w:lang w:val="el-GR"/>
              </w:rPr>
              <w:lastRenderedPageBreak/>
              <w:t>α) Ημερομηνία της καταδικαστικής απόφασης προσδιορίζοντας ποιο από τα σημεία 1 έως 6 αφορά και τον λόγο ή τους λόγους της καταδίκης,</w:t>
            </w:r>
          </w:p>
          <w:p w:rsidR="005D74E0" w:rsidRDefault="005D74E0">
            <w:pPr>
              <w:spacing w:after="0" w:line="276" w:lineRule="auto"/>
              <w:jc w:val="left"/>
              <w:rPr>
                <w:kern w:val="2"/>
                <w:lang w:val="el-GR"/>
              </w:rPr>
            </w:pPr>
            <w:r>
              <w:rPr>
                <w:kern w:val="2"/>
                <w:szCs w:val="22"/>
                <w:lang w:val="el-GR"/>
              </w:rPr>
              <w:t>β) Προσδιορίστε ποιος έχει καταδικαστεί [ ]·</w:t>
            </w:r>
          </w:p>
          <w:p w:rsidR="005D74E0" w:rsidRDefault="005D74E0">
            <w:pPr>
              <w:spacing w:after="0" w:line="276" w:lineRule="auto"/>
              <w:rPr>
                <w:kern w:val="2"/>
                <w:lang w:val="el-GR"/>
              </w:rPr>
            </w:pPr>
            <w:r>
              <w:rPr>
                <w:b/>
                <w:kern w:val="2"/>
                <w:szCs w:val="22"/>
                <w:lang w:val="el-GR"/>
              </w:rPr>
              <w:t xml:space="preserve">γ) </w:t>
            </w:r>
            <w:r>
              <w:rPr>
                <w:b/>
                <w:bCs/>
                <w:kern w:val="2"/>
                <w:szCs w:val="22"/>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tcPr>
          <w:p w:rsidR="005D74E0" w:rsidRDefault="005D74E0">
            <w:pPr>
              <w:snapToGrid w:val="0"/>
              <w:spacing w:after="0" w:line="276" w:lineRule="auto"/>
              <w:jc w:val="left"/>
              <w:rPr>
                <w:kern w:val="2"/>
                <w:lang w:val="el-GR"/>
              </w:rPr>
            </w:pPr>
          </w:p>
          <w:p w:rsidR="005D74E0" w:rsidRDefault="005D74E0">
            <w:pPr>
              <w:spacing w:after="0" w:line="276" w:lineRule="auto"/>
              <w:jc w:val="left"/>
              <w:rPr>
                <w:kern w:val="2"/>
                <w:lang w:val="el-GR"/>
              </w:rPr>
            </w:pPr>
            <w:r>
              <w:rPr>
                <w:kern w:val="2"/>
                <w:szCs w:val="22"/>
                <w:lang w:val="el-GR"/>
              </w:rPr>
              <w:lastRenderedPageBreak/>
              <w:t xml:space="preserve">α) Ημερομηνία:[   ], </w:t>
            </w:r>
          </w:p>
          <w:p w:rsidR="005D74E0" w:rsidRDefault="005D74E0">
            <w:pPr>
              <w:spacing w:after="0" w:line="276" w:lineRule="auto"/>
              <w:jc w:val="left"/>
              <w:rPr>
                <w:kern w:val="2"/>
                <w:lang w:val="el-GR"/>
              </w:rPr>
            </w:pPr>
            <w:r>
              <w:rPr>
                <w:kern w:val="2"/>
                <w:szCs w:val="22"/>
                <w:lang w:val="el-GR"/>
              </w:rPr>
              <w:t xml:space="preserve">σημείο-(-α): [   ], </w:t>
            </w:r>
          </w:p>
          <w:p w:rsidR="005D74E0" w:rsidRDefault="005D74E0">
            <w:pPr>
              <w:spacing w:after="0" w:line="276" w:lineRule="auto"/>
              <w:jc w:val="left"/>
              <w:rPr>
                <w:kern w:val="2"/>
                <w:lang w:val="el-GR"/>
              </w:rPr>
            </w:pPr>
            <w:r>
              <w:rPr>
                <w:kern w:val="2"/>
                <w:szCs w:val="22"/>
                <w:lang w:val="el-GR"/>
              </w:rPr>
              <w:t>λόγος(-οι):[   ]</w:t>
            </w: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r>
              <w:rPr>
                <w:kern w:val="2"/>
                <w:szCs w:val="22"/>
                <w:lang w:val="el-GR"/>
              </w:rPr>
              <w:t>β) [……]</w:t>
            </w:r>
          </w:p>
          <w:p w:rsidR="005D74E0" w:rsidRDefault="005D74E0">
            <w:pPr>
              <w:spacing w:after="0" w:line="276" w:lineRule="auto"/>
              <w:jc w:val="left"/>
              <w:rPr>
                <w:kern w:val="2"/>
                <w:lang w:val="el-GR"/>
              </w:rPr>
            </w:pPr>
            <w:r>
              <w:rPr>
                <w:kern w:val="2"/>
                <w:szCs w:val="22"/>
                <w:lang w:val="el-GR"/>
              </w:rPr>
              <w:t>γ) Διάρκεια της περιόδου αποκλεισμού [……] και σχετικό(-ά) σημείο(-α) [   ]</w:t>
            </w:r>
          </w:p>
          <w:p w:rsidR="005D74E0" w:rsidRDefault="005D74E0">
            <w:pPr>
              <w:spacing w:after="0" w:line="276" w:lineRule="auto"/>
              <w:rPr>
                <w:kern w:val="2"/>
                <w:lang w:val="el-GR"/>
              </w:rPr>
            </w:pPr>
            <w:r>
              <w:rPr>
                <w:i/>
                <w:kern w:val="2"/>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D74E0" w:rsidRDefault="005D74E0">
            <w:pPr>
              <w:spacing w:after="0" w:line="276" w:lineRule="auto"/>
              <w:rPr>
                <w:kern w:val="2"/>
                <w:lang w:val="el-GR"/>
              </w:rPr>
            </w:pPr>
            <w:r>
              <w:rPr>
                <w:i/>
                <w:kern w:val="2"/>
                <w:szCs w:val="22"/>
                <w:lang w:val="el-GR"/>
              </w:rPr>
              <w:t>[……][……][……][……]</w:t>
            </w:r>
            <w:r>
              <w:rPr>
                <w:kern w:val="2"/>
                <w:szCs w:val="22"/>
                <w:vertAlign w:val="superscript"/>
                <w:lang w:val="el-GR"/>
              </w:rPr>
              <w:endnoteReference w:id="17"/>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Fonts w:ascii="Times New Roman" w:eastAsia="Calibri" w:hAnsi="Times New Roman"/>
                <w:kern w:val="2"/>
                <w:szCs w:val="22"/>
                <w:lang w:val="el-GR"/>
              </w:rPr>
              <w:t>αυτοκάθαρση»)</w:t>
            </w:r>
            <w:r>
              <w:rPr>
                <w:rFonts w:ascii="Times New Roman" w:eastAsia="Calibri" w:hAnsi="Times New Roman"/>
                <w:kern w:val="2"/>
                <w:szCs w:val="22"/>
                <w:vertAlign w:val="superscript"/>
                <w:lang w:val="el-GR"/>
              </w:rPr>
              <w:endnoteReference w:id="18"/>
            </w:r>
            <w:r>
              <w:rPr>
                <w:kern w:val="2"/>
                <w:szCs w:val="22"/>
                <w:lang w:val="el-GR"/>
              </w:rPr>
              <w:t>;</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 xml:space="preserve">[] Ναι [] Όχι </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b/>
                <w:kern w:val="2"/>
                <w:szCs w:val="22"/>
                <w:lang w:val="el-GR"/>
              </w:rPr>
              <w:t>Εάν ναι,</w:t>
            </w:r>
            <w:r>
              <w:rPr>
                <w:kern w:val="2"/>
                <w:szCs w:val="22"/>
                <w:lang w:val="el-GR"/>
              </w:rPr>
              <w:t xml:space="preserve"> περιγράψτε τα μέτρα που λήφθηκαν</w:t>
            </w:r>
            <w:r>
              <w:rPr>
                <w:kern w:val="2"/>
                <w:szCs w:val="22"/>
                <w:vertAlign w:val="superscript"/>
                <w:lang w:val="el-GR"/>
              </w:rPr>
              <w:endnoteReference w:id="19"/>
            </w:r>
            <w:r>
              <w:rPr>
                <w:kern w:val="2"/>
                <w:szCs w:val="22"/>
                <w:lang w:val="el-GR"/>
              </w:rPr>
              <w:t>:</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w:t>
            </w:r>
          </w:p>
        </w:tc>
      </w:tr>
    </w:tbl>
    <w:p w:rsidR="005D74E0" w:rsidRDefault="005D74E0" w:rsidP="005D74E0">
      <w:pPr>
        <w:keepNext/>
        <w:spacing w:before="120" w:after="360" w:line="276" w:lineRule="auto"/>
        <w:ind w:firstLine="397"/>
        <w:jc w:val="center"/>
        <w:rPr>
          <w:b/>
          <w:smallCaps/>
          <w:kern w:val="2"/>
          <w:sz w:val="28"/>
          <w:szCs w:val="22"/>
          <w:lang w:val="el-GR"/>
        </w:rPr>
      </w:pPr>
    </w:p>
    <w:p w:rsidR="005D74E0" w:rsidRDefault="005D74E0" w:rsidP="005D74E0">
      <w:pPr>
        <w:pageBreakBefore/>
        <w:spacing w:after="200" w:line="276" w:lineRule="auto"/>
        <w:jc w:val="center"/>
        <w:rPr>
          <w:kern w:val="2"/>
          <w:szCs w:val="22"/>
          <w:lang w:val="el-GR"/>
        </w:rPr>
      </w:pPr>
      <w:r>
        <w:rPr>
          <w:b/>
          <w:bCs/>
          <w:kern w:val="2"/>
          <w:szCs w:val="22"/>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4A0"/>
      </w:tblPr>
      <w:tblGrid>
        <w:gridCol w:w="4475"/>
        <w:gridCol w:w="2247"/>
        <w:gridCol w:w="2258"/>
        <w:gridCol w:w="9"/>
      </w:tblGrid>
      <w:tr w:rsidR="005D74E0" w:rsidTr="005D74E0">
        <w:trPr>
          <w:gridAfter w:val="1"/>
          <w:wAfter w:w="9" w:type="dxa"/>
        </w:trPr>
        <w:tc>
          <w:tcPr>
            <w:tcW w:w="4475"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b/>
                <w:i/>
                <w:kern w:val="2"/>
                <w:szCs w:val="22"/>
                <w:lang w:val="el-GR"/>
              </w:rPr>
              <w:t>Πληρωμή φόρων ή εισφορών κοινωνικής ασφάλισης:</w:t>
            </w:r>
          </w:p>
        </w:tc>
        <w:tc>
          <w:tcPr>
            <w:tcW w:w="4505" w:type="dxa"/>
            <w:gridSpan w:val="2"/>
            <w:tcBorders>
              <w:top w:val="single" w:sz="4" w:space="0" w:color="000000"/>
              <w:left w:val="single" w:sz="4" w:space="0" w:color="000000"/>
              <w:bottom w:val="nil"/>
              <w:right w:val="single" w:sz="4" w:space="0" w:color="000000"/>
            </w:tcBorders>
            <w:hideMark/>
          </w:tcPr>
          <w:p w:rsidR="005D74E0" w:rsidRDefault="005D74E0">
            <w:pPr>
              <w:spacing w:after="0" w:line="276" w:lineRule="auto"/>
              <w:rPr>
                <w:kern w:val="2"/>
                <w:lang w:val="el-GR"/>
              </w:rPr>
            </w:pPr>
            <w:r>
              <w:rPr>
                <w:b/>
                <w:i/>
                <w:kern w:val="2"/>
                <w:szCs w:val="22"/>
                <w:lang w:val="el-GR"/>
              </w:rPr>
              <w:t>Απάντηση:</w:t>
            </w:r>
          </w:p>
        </w:tc>
      </w:tr>
      <w:tr w:rsidR="005D74E0" w:rsidTr="005D74E0">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5D74E0" w:rsidRDefault="005D74E0">
            <w:pPr>
              <w:spacing w:after="0" w:line="276" w:lineRule="auto"/>
              <w:rPr>
                <w:kern w:val="2"/>
                <w:lang w:val="el-GR"/>
              </w:rPr>
            </w:pPr>
            <w:r>
              <w:rPr>
                <w:kern w:val="2"/>
                <w:szCs w:val="22"/>
                <w:lang w:val="el-GR"/>
              </w:rPr>
              <w:t xml:space="preserve">1) Ο οικονομικός φορέας έχει εκπληρώσει όλες </w:t>
            </w:r>
            <w:r>
              <w:rPr>
                <w:b/>
                <w:kern w:val="2"/>
                <w:szCs w:val="22"/>
                <w:lang w:val="el-GR"/>
              </w:rPr>
              <w:t>τις υποχρεώσεις του όσον αφορά την πληρωμή φόρων ή εισφορών κοινωνικής ασφάλισης</w:t>
            </w:r>
            <w:r>
              <w:rPr>
                <w:kern w:val="2"/>
                <w:szCs w:val="22"/>
                <w:vertAlign w:val="superscript"/>
                <w:lang w:val="el-GR"/>
              </w:rPr>
              <w:endnoteReference w:id="20"/>
            </w:r>
            <w:r>
              <w:rPr>
                <w:b/>
                <w:kern w:val="2"/>
                <w:szCs w:val="22"/>
                <w:lang w:val="el-GR"/>
              </w:rPr>
              <w:t>,</w:t>
            </w:r>
            <w:r>
              <w:rPr>
                <w:kern w:val="2"/>
                <w:szCs w:val="22"/>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D74E0" w:rsidRDefault="005D74E0">
            <w:pPr>
              <w:spacing w:after="0" w:line="276" w:lineRule="auto"/>
              <w:rPr>
                <w:kern w:val="2"/>
                <w:lang w:val="el-GR"/>
              </w:rPr>
            </w:pPr>
            <w:r>
              <w:rPr>
                <w:kern w:val="2"/>
                <w:szCs w:val="22"/>
                <w:lang w:val="el-GR"/>
              </w:rPr>
              <w:t xml:space="preserve">[] Ναι [] Όχι </w:t>
            </w:r>
          </w:p>
        </w:tc>
      </w:tr>
      <w:tr w:rsidR="005D74E0" w:rsidTr="005D74E0">
        <w:trPr>
          <w:trHeight w:val="988"/>
        </w:trPr>
        <w:tc>
          <w:tcPr>
            <w:tcW w:w="4475" w:type="dxa"/>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D74E0" w:rsidRDefault="005D74E0">
            <w:pPr>
              <w:snapToGrid w:val="0"/>
              <w:spacing w:after="0" w:line="276" w:lineRule="auto"/>
              <w:rPr>
                <w:kern w:val="2"/>
                <w:lang w:val="el-GR"/>
              </w:rPr>
            </w:pPr>
          </w:p>
          <w:p w:rsidR="005D74E0" w:rsidRDefault="005D74E0">
            <w:pPr>
              <w:snapToGrid w:val="0"/>
              <w:spacing w:after="0" w:line="276" w:lineRule="auto"/>
              <w:rPr>
                <w:kern w:val="2"/>
                <w:lang w:val="el-GR"/>
              </w:rPr>
            </w:pPr>
          </w:p>
          <w:p w:rsidR="005D74E0" w:rsidRDefault="005D74E0">
            <w:pPr>
              <w:snapToGrid w:val="0"/>
              <w:spacing w:after="0" w:line="276" w:lineRule="auto"/>
              <w:rPr>
                <w:kern w:val="2"/>
                <w:lang w:val="el-GR"/>
              </w:rPr>
            </w:pPr>
          </w:p>
          <w:p w:rsidR="005D74E0" w:rsidRDefault="005D74E0">
            <w:pPr>
              <w:snapToGrid w:val="0"/>
              <w:spacing w:after="0" w:line="276" w:lineRule="auto"/>
              <w:rPr>
                <w:kern w:val="2"/>
                <w:lang w:val="el-GR"/>
              </w:rPr>
            </w:pPr>
            <w:r>
              <w:rPr>
                <w:kern w:val="2"/>
                <w:szCs w:val="22"/>
                <w:lang w:val="el-GR"/>
              </w:rPr>
              <w:t xml:space="preserve">Εάν όχι αναφέρετε: </w:t>
            </w:r>
          </w:p>
          <w:p w:rsidR="005D74E0" w:rsidRDefault="005D74E0">
            <w:pPr>
              <w:snapToGrid w:val="0"/>
              <w:spacing w:after="0" w:line="276" w:lineRule="auto"/>
              <w:rPr>
                <w:kern w:val="2"/>
                <w:lang w:val="el-GR"/>
              </w:rPr>
            </w:pPr>
            <w:r>
              <w:rPr>
                <w:kern w:val="2"/>
                <w:szCs w:val="22"/>
                <w:lang w:val="el-GR"/>
              </w:rPr>
              <w:t>α) Χώρα ή κράτος μέλος για το οποίο πρόκειται:</w:t>
            </w:r>
          </w:p>
          <w:p w:rsidR="005D74E0" w:rsidRDefault="005D74E0">
            <w:pPr>
              <w:snapToGrid w:val="0"/>
              <w:spacing w:after="0" w:line="276" w:lineRule="auto"/>
              <w:rPr>
                <w:kern w:val="2"/>
                <w:lang w:val="el-GR"/>
              </w:rPr>
            </w:pPr>
            <w:r>
              <w:rPr>
                <w:kern w:val="2"/>
                <w:szCs w:val="22"/>
                <w:lang w:val="el-GR"/>
              </w:rPr>
              <w:t>β) Ποιο είναι το σχετικό ποσό;</w:t>
            </w:r>
          </w:p>
          <w:p w:rsidR="005D74E0" w:rsidRDefault="005D74E0">
            <w:pPr>
              <w:snapToGrid w:val="0"/>
              <w:spacing w:after="0" w:line="276" w:lineRule="auto"/>
              <w:rPr>
                <w:kern w:val="2"/>
                <w:lang w:val="el-GR"/>
              </w:rPr>
            </w:pPr>
            <w:r>
              <w:rPr>
                <w:kern w:val="2"/>
                <w:szCs w:val="22"/>
                <w:lang w:val="el-GR"/>
              </w:rPr>
              <w:t>γ)Πως διαπιστώθηκε η αθέτηση των υποχρεώσεων;</w:t>
            </w:r>
          </w:p>
          <w:p w:rsidR="005D74E0" w:rsidRDefault="005D74E0">
            <w:pPr>
              <w:snapToGrid w:val="0"/>
              <w:spacing w:after="0" w:line="276" w:lineRule="auto"/>
              <w:rPr>
                <w:kern w:val="2"/>
                <w:lang w:val="el-GR"/>
              </w:rPr>
            </w:pPr>
            <w:r>
              <w:rPr>
                <w:kern w:val="2"/>
                <w:szCs w:val="22"/>
                <w:lang w:val="el-GR"/>
              </w:rPr>
              <w:t>1) Μέσω δικαστικής ή διοικητικής απόφασης;</w:t>
            </w:r>
          </w:p>
          <w:p w:rsidR="005D74E0" w:rsidRDefault="005D74E0">
            <w:pPr>
              <w:snapToGrid w:val="0"/>
              <w:spacing w:after="0" w:line="276" w:lineRule="auto"/>
              <w:rPr>
                <w:kern w:val="2"/>
                <w:lang w:val="el-GR"/>
              </w:rPr>
            </w:pPr>
            <w:r>
              <w:rPr>
                <w:b/>
                <w:kern w:val="2"/>
                <w:szCs w:val="22"/>
                <w:lang w:val="el-GR"/>
              </w:rPr>
              <w:t xml:space="preserve">- </w:t>
            </w:r>
            <w:r>
              <w:rPr>
                <w:kern w:val="2"/>
                <w:szCs w:val="22"/>
                <w:lang w:val="el-GR"/>
              </w:rPr>
              <w:t>Η εν λόγω απόφαση είναι τελεσίδικη και δεσμευτική;</w:t>
            </w:r>
          </w:p>
          <w:p w:rsidR="005D74E0" w:rsidRDefault="005D74E0">
            <w:pPr>
              <w:snapToGrid w:val="0"/>
              <w:spacing w:after="0" w:line="276" w:lineRule="auto"/>
              <w:rPr>
                <w:kern w:val="2"/>
                <w:lang w:val="el-GR"/>
              </w:rPr>
            </w:pPr>
            <w:r>
              <w:rPr>
                <w:kern w:val="2"/>
                <w:szCs w:val="22"/>
                <w:lang w:val="el-GR"/>
              </w:rPr>
              <w:t>- Αναφέρατε την ημερομηνία καταδίκης ή έκδοσης απόφασης</w:t>
            </w:r>
          </w:p>
          <w:p w:rsidR="005D74E0" w:rsidRDefault="005D74E0">
            <w:pPr>
              <w:snapToGrid w:val="0"/>
              <w:spacing w:after="0" w:line="276" w:lineRule="auto"/>
              <w:rPr>
                <w:kern w:val="2"/>
                <w:lang w:val="el-GR"/>
              </w:rPr>
            </w:pPr>
            <w:r>
              <w:rPr>
                <w:kern w:val="2"/>
                <w:szCs w:val="22"/>
                <w:lang w:val="el-GR"/>
              </w:rPr>
              <w:t>- Σε περίπτωση καταδικαστικής απόφασης, εφόσον ορίζεται απευθείας σε αυτήν, τη διάρκεια της περιόδου αποκλεισμού:</w:t>
            </w:r>
          </w:p>
          <w:p w:rsidR="005D74E0" w:rsidRDefault="005D74E0">
            <w:pPr>
              <w:snapToGrid w:val="0"/>
              <w:spacing w:after="0" w:line="276" w:lineRule="auto"/>
              <w:jc w:val="left"/>
              <w:rPr>
                <w:kern w:val="2"/>
                <w:lang w:val="el-GR"/>
              </w:rPr>
            </w:pPr>
            <w:r>
              <w:rPr>
                <w:kern w:val="2"/>
                <w:szCs w:val="22"/>
                <w:lang w:val="el-GR"/>
              </w:rPr>
              <w:t>2) Με άλλα μέσα; Διευκρινίστε:</w:t>
            </w:r>
          </w:p>
          <w:p w:rsidR="005D74E0" w:rsidRDefault="005D74E0">
            <w:pPr>
              <w:snapToGrid w:val="0"/>
              <w:spacing w:after="0" w:line="276" w:lineRule="auto"/>
              <w:jc w:val="left"/>
              <w:rPr>
                <w:b/>
                <w:bCs/>
                <w:kern w:val="2"/>
                <w:lang w:val="el-GR"/>
              </w:rPr>
            </w:pPr>
            <w:r>
              <w:rPr>
                <w:kern w:val="2"/>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kern w:val="2"/>
                <w:szCs w:val="22"/>
                <w:vertAlign w:val="superscript"/>
                <w:lang w:val="el-GR"/>
              </w:rPr>
              <w:endnoteReference w:id="21"/>
            </w:r>
          </w:p>
        </w:tc>
        <w:tc>
          <w:tcPr>
            <w:tcW w:w="22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D74E0" w:rsidRDefault="005D74E0">
            <w:pPr>
              <w:spacing w:after="0" w:line="276" w:lineRule="auto"/>
              <w:jc w:val="left"/>
              <w:rPr>
                <w:kern w:val="2"/>
                <w:lang w:val="el-GR"/>
              </w:rPr>
            </w:pPr>
            <w:r>
              <w:rPr>
                <w:b/>
                <w:bCs/>
                <w:kern w:val="2"/>
                <w:szCs w:val="22"/>
                <w:lang w:val="el-GR"/>
              </w:rPr>
              <w:t>ΦΟΡΟΙ</w:t>
            </w:r>
          </w:p>
          <w:p w:rsidR="005D74E0" w:rsidRDefault="005D74E0">
            <w:pPr>
              <w:spacing w:after="0" w:line="276" w:lineRule="auto"/>
              <w:rPr>
                <w:kern w:val="2"/>
                <w:lang w:val="el-GR"/>
              </w:rPr>
            </w:pPr>
          </w:p>
        </w:tc>
        <w:tc>
          <w:tcPr>
            <w:tcW w:w="22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D74E0" w:rsidRDefault="005D74E0">
            <w:pPr>
              <w:spacing w:after="0" w:line="276" w:lineRule="auto"/>
              <w:jc w:val="left"/>
              <w:rPr>
                <w:kern w:val="2"/>
                <w:lang w:val="el-GR"/>
              </w:rPr>
            </w:pPr>
            <w:r>
              <w:rPr>
                <w:b/>
                <w:bCs/>
                <w:kern w:val="2"/>
                <w:szCs w:val="22"/>
                <w:lang w:val="el-GR"/>
              </w:rPr>
              <w:t>ΕΙΣΦΟΡΕΣ ΚΟΙΝΩΝΙΚΗΣ ΑΣΦΑΛΙΣΗΣ</w:t>
            </w:r>
          </w:p>
        </w:tc>
      </w:tr>
      <w:tr w:rsidR="005D74E0" w:rsidTr="005D74E0">
        <w:trPr>
          <w:trHeight w:val="988"/>
        </w:trPr>
        <w:tc>
          <w:tcPr>
            <w:tcW w:w="4475" w:type="dxa"/>
            <w:vMerge/>
            <w:tcBorders>
              <w:top w:val="single" w:sz="4" w:space="0" w:color="000000"/>
              <w:left w:val="single" w:sz="4" w:space="0" w:color="000000"/>
              <w:bottom w:val="single" w:sz="4" w:space="0" w:color="000000"/>
              <w:right w:val="nil"/>
            </w:tcBorders>
            <w:vAlign w:val="center"/>
            <w:hideMark/>
          </w:tcPr>
          <w:p w:rsidR="005D74E0" w:rsidRDefault="005D74E0">
            <w:pPr>
              <w:suppressAutoHyphens w:val="0"/>
              <w:spacing w:after="0" w:line="276" w:lineRule="auto"/>
              <w:jc w:val="left"/>
              <w:rPr>
                <w:b/>
                <w:bCs/>
                <w:kern w:val="2"/>
                <w:lang w:val="el-GR"/>
              </w:rPr>
            </w:pPr>
          </w:p>
        </w:tc>
        <w:tc>
          <w:tcPr>
            <w:tcW w:w="2247" w:type="dxa"/>
            <w:tcBorders>
              <w:top w:val="nil"/>
              <w:left w:val="single" w:sz="4" w:space="0" w:color="000000"/>
              <w:bottom w:val="single" w:sz="4" w:space="0" w:color="000000"/>
              <w:right w:val="nil"/>
            </w:tcBorders>
            <w:tcMar>
              <w:top w:w="0" w:type="dxa"/>
              <w:left w:w="108" w:type="dxa"/>
              <w:bottom w:w="0" w:type="dxa"/>
              <w:right w:w="108" w:type="dxa"/>
            </w:tcMar>
          </w:tcPr>
          <w:p w:rsidR="005D74E0" w:rsidRDefault="005D74E0">
            <w:pPr>
              <w:snapToGrid w:val="0"/>
              <w:spacing w:after="0" w:line="276" w:lineRule="auto"/>
              <w:rPr>
                <w:kern w:val="2"/>
                <w:lang w:val="el-GR"/>
              </w:rPr>
            </w:pPr>
          </w:p>
          <w:p w:rsidR="005D74E0" w:rsidRDefault="005D74E0">
            <w:pPr>
              <w:spacing w:after="0" w:line="276" w:lineRule="auto"/>
              <w:rPr>
                <w:kern w:val="2"/>
                <w:lang w:val="el-GR"/>
              </w:rPr>
            </w:pPr>
            <w:r>
              <w:rPr>
                <w:kern w:val="2"/>
                <w:szCs w:val="22"/>
                <w:lang w:val="el-GR"/>
              </w:rPr>
              <w:t>α)[……]·</w:t>
            </w: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β)[……]</w:t>
            </w: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 xml:space="preserve">γ.1) [] Ναι [] Όχι </w:t>
            </w:r>
          </w:p>
          <w:p w:rsidR="005D74E0" w:rsidRDefault="005D74E0">
            <w:pPr>
              <w:spacing w:after="0" w:line="276" w:lineRule="auto"/>
              <w:rPr>
                <w:kern w:val="2"/>
                <w:lang w:val="el-GR"/>
              </w:rPr>
            </w:pPr>
            <w:r>
              <w:rPr>
                <w:kern w:val="2"/>
                <w:szCs w:val="22"/>
                <w:lang w:val="el-GR"/>
              </w:rPr>
              <w:t xml:space="preserve">-[] Ναι [] Όχι </w:t>
            </w: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w:t>
            </w: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w:t>
            </w: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γ.2)[……]·</w:t>
            </w:r>
          </w:p>
          <w:p w:rsidR="005D74E0" w:rsidRDefault="005D74E0">
            <w:pPr>
              <w:spacing w:after="0" w:line="276" w:lineRule="auto"/>
              <w:rPr>
                <w:kern w:val="2"/>
                <w:lang w:val="el-GR"/>
              </w:rPr>
            </w:pPr>
            <w:r>
              <w:rPr>
                <w:kern w:val="2"/>
                <w:szCs w:val="22"/>
                <w:lang w:val="el-GR"/>
              </w:rPr>
              <w:t xml:space="preserve">δ) [] Ναι [] Όχι </w:t>
            </w:r>
          </w:p>
          <w:p w:rsidR="005D74E0" w:rsidRDefault="005D74E0">
            <w:pPr>
              <w:spacing w:after="0" w:line="276" w:lineRule="auto"/>
              <w:jc w:val="left"/>
              <w:rPr>
                <w:kern w:val="2"/>
                <w:lang w:val="el-GR"/>
              </w:rPr>
            </w:pPr>
            <w:r>
              <w:rPr>
                <w:kern w:val="2"/>
                <w:sz w:val="21"/>
                <w:szCs w:val="21"/>
                <w:lang w:val="el-GR"/>
              </w:rPr>
              <w:t>Εάν ναι, να αναφερθούν λεπτομερείς πληροφορίες</w:t>
            </w:r>
          </w:p>
          <w:p w:rsidR="005D74E0" w:rsidRDefault="005D74E0">
            <w:pPr>
              <w:spacing w:after="0" w:line="276" w:lineRule="auto"/>
              <w:rPr>
                <w:kern w:val="2"/>
                <w:lang w:val="el-GR"/>
              </w:rPr>
            </w:pPr>
            <w:r>
              <w:rPr>
                <w:kern w:val="2"/>
                <w:szCs w:val="22"/>
                <w:lang w:val="el-GR"/>
              </w:rPr>
              <w:t>[……]</w:t>
            </w:r>
          </w:p>
        </w:tc>
        <w:tc>
          <w:tcPr>
            <w:tcW w:w="2267" w:type="dxa"/>
            <w:gridSpan w:val="2"/>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5D74E0" w:rsidRDefault="005D74E0">
            <w:pPr>
              <w:snapToGrid w:val="0"/>
              <w:spacing w:after="0" w:line="276" w:lineRule="auto"/>
              <w:rPr>
                <w:kern w:val="2"/>
                <w:lang w:val="el-GR"/>
              </w:rPr>
            </w:pPr>
          </w:p>
          <w:p w:rsidR="005D74E0" w:rsidRDefault="005D74E0">
            <w:pPr>
              <w:spacing w:after="0" w:line="276" w:lineRule="auto"/>
              <w:rPr>
                <w:kern w:val="2"/>
                <w:lang w:val="el-GR"/>
              </w:rPr>
            </w:pPr>
            <w:r>
              <w:rPr>
                <w:kern w:val="2"/>
                <w:szCs w:val="22"/>
                <w:lang w:val="el-GR"/>
              </w:rPr>
              <w:t>α)[……]·</w:t>
            </w: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β)[……]</w:t>
            </w: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 xml:space="preserve">γ.1) [] Ναι [] Όχι </w:t>
            </w:r>
          </w:p>
          <w:p w:rsidR="005D74E0" w:rsidRDefault="005D74E0">
            <w:pPr>
              <w:spacing w:after="0" w:line="276" w:lineRule="auto"/>
              <w:rPr>
                <w:kern w:val="2"/>
                <w:lang w:val="el-GR"/>
              </w:rPr>
            </w:pPr>
            <w:r>
              <w:rPr>
                <w:kern w:val="2"/>
                <w:szCs w:val="22"/>
                <w:lang w:val="el-GR"/>
              </w:rPr>
              <w:t xml:space="preserve">-[] Ναι [] Όχι </w:t>
            </w: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w:t>
            </w: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w:t>
            </w:r>
          </w:p>
          <w:p w:rsidR="005D74E0" w:rsidRDefault="005D74E0">
            <w:pPr>
              <w:spacing w:after="0" w:line="276" w:lineRule="auto"/>
              <w:rPr>
                <w:kern w:val="2"/>
                <w:lang w:val="el-GR"/>
              </w:rPr>
            </w:pP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γ.2)[……]·</w:t>
            </w:r>
          </w:p>
          <w:p w:rsidR="005D74E0" w:rsidRDefault="005D74E0">
            <w:pPr>
              <w:spacing w:after="0" w:line="276" w:lineRule="auto"/>
              <w:rPr>
                <w:kern w:val="2"/>
                <w:lang w:val="el-GR"/>
              </w:rPr>
            </w:pPr>
            <w:r>
              <w:rPr>
                <w:kern w:val="2"/>
                <w:szCs w:val="22"/>
                <w:lang w:val="el-GR"/>
              </w:rPr>
              <w:t xml:space="preserve">δ) [] Ναι [] Όχι </w:t>
            </w:r>
          </w:p>
          <w:p w:rsidR="005D74E0" w:rsidRDefault="005D74E0">
            <w:pPr>
              <w:spacing w:after="0" w:line="276" w:lineRule="auto"/>
              <w:jc w:val="left"/>
              <w:rPr>
                <w:kern w:val="2"/>
                <w:lang w:val="el-GR"/>
              </w:rPr>
            </w:pPr>
            <w:r>
              <w:rPr>
                <w:kern w:val="2"/>
                <w:szCs w:val="22"/>
                <w:lang w:val="el-GR"/>
              </w:rPr>
              <w:t>Εάν ναι, να αναφερθούν λεπτομερείς πληροφορίες</w:t>
            </w:r>
          </w:p>
          <w:p w:rsidR="005D74E0" w:rsidRDefault="005D74E0">
            <w:pPr>
              <w:spacing w:after="0" w:line="276" w:lineRule="auto"/>
              <w:rPr>
                <w:kern w:val="2"/>
                <w:lang w:val="el-GR"/>
              </w:rPr>
            </w:pPr>
            <w:r>
              <w:rPr>
                <w:kern w:val="2"/>
                <w:szCs w:val="22"/>
                <w:lang w:val="el-GR"/>
              </w:rPr>
              <w:t>[……]</w:t>
            </w:r>
          </w:p>
        </w:tc>
      </w:tr>
      <w:tr w:rsidR="005D74E0" w:rsidTr="005D74E0">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5D74E0" w:rsidRDefault="005D74E0">
            <w:pPr>
              <w:spacing w:after="0" w:line="276" w:lineRule="auto"/>
              <w:rPr>
                <w:kern w:val="2"/>
                <w:lang w:val="el-GR"/>
              </w:rPr>
            </w:pPr>
            <w:r>
              <w:rPr>
                <w:i/>
                <w:kern w:val="2"/>
                <w:szCs w:val="22"/>
                <w:lang w:val="el-GR"/>
              </w:rPr>
              <w:t xml:space="preserve">Εάν η σχετική τεκμηρίωση όσον αφορά την καταβολή των φόρων ή εισφορών κοινωνικής </w:t>
            </w:r>
            <w:r>
              <w:rPr>
                <w:i/>
                <w:kern w:val="2"/>
                <w:szCs w:val="22"/>
                <w:lang w:val="el-GR"/>
              </w:rPr>
              <w:lastRenderedPageBreak/>
              <w:t>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D74E0" w:rsidRDefault="005D74E0">
            <w:pPr>
              <w:spacing w:after="0" w:line="276" w:lineRule="auto"/>
              <w:jc w:val="left"/>
              <w:rPr>
                <w:i/>
                <w:kern w:val="2"/>
                <w:lang w:val="el-GR"/>
              </w:rPr>
            </w:pPr>
            <w:r>
              <w:rPr>
                <w:i/>
                <w:kern w:val="2"/>
                <w:szCs w:val="22"/>
                <w:lang w:val="el-GR"/>
              </w:rPr>
              <w:lastRenderedPageBreak/>
              <w:t xml:space="preserve">(διαδικτυακή διεύθυνση, αρχή ή φορέας έκδοσης, επακριβή στοιχεία αναφοράς των </w:t>
            </w:r>
            <w:r>
              <w:rPr>
                <w:i/>
                <w:kern w:val="2"/>
                <w:szCs w:val="22"/>
                <w:lang w:val="el-GR"/>
              </w:rPr>
              <w:lastRenderedPageBreak/>
              <w:t xml:space="preserve">εγγράφων): </w:t>
            </w:r>
            <w:r>
              <w:rPr>
                <w:kern w:val="2"/>
                <w:szCs w:val="22"/>
                <w:vertAlign w:val="superscript"/>
                <w:lang w:val="el-GR"/>
              </w:rPr>
              <w:endnoteReference w:id="22"/>
            </w:r>
          </w:p>
          <w:p w:rsidR="005D74E0" w:rsidRDefault="005D74E0">
            <w:pPr>
              <w:spacing w:after="0" w:line="276" w:lineRule="auto"/>
              <w:jc w:val="left"/>
              <w:rPr>
                <w:kern w:val="2"/>
                <w:lang w:val="el-GR"/>
              </w:rPr>
            </w:pPr>
            <w:r>
              <w:rPr>
                <w:i/>
                <w:kern w:val="2"/>
                <w:szCs w:val="22"/>
                <w:lang w:val="el-GR"/>
              </w:rPr>
              <w:t>[……][……][……]</w:t>
            </w:r>
          </w:p>
        </w:tc>
      </w:tr>
    </w:tbl>
    <w:p w:rsidR="005D74E0" w:rsidRDefault="005D74E0" w:rsidP="005D74E0">
      <w:pPr>
        <w:keepNext/>
        <w:spacing w:before="120" w:after="360" w:line="276" w:lineRule="auto"/>
        <w:jc w:val="center"/>
        <w:rPr>
          <w:b/>
          <w:smallCaps/>
          <w:kern w:val="2"/>
          <w:sz w:val="28"/>
          <w:szCs w:val="22"/>
          <w:lang w:val="el-GR"/>
        </w:rPr>
      </w:pPr>
    </w:p>
    <w:p w:rsidR="005D74E0" w:rsidRDefault="005D74E0" w:rsidP="005D74E0">
      <w:pPr>
        <w:pageBreakBefore/>
        <w:spacing w:after="200" w:line="276" w:lineRule="auto"/>
        <w:ind w:firstLine="397"/>
        <w:jc w:val="center"/>
        <w:rPr>
          <w:kern w:val="2"/>
          <w:szCs w:val="22"/>
          <w:lang w:val="el-GR"/>
        </w:rPr>
      </w:pPr>
      <w:r>
        <w:rPr>
          <w:b/>
          <w:bCs/>
          <w:kern w:val="2"/>
          <w:szCs w:val="22"/>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4A0"/>
      </w:tblPr>
      <w:tblGrid>
        <w:gridCol w:w="4479"/>
        <w:gridCol w:w="4510"/>
      </w:tblGrid>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b/>
                <w:i/>
                <w:kern w:val="2"/>
                <w:szCs w:val="22"/>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b/>
                <w:i/>
                <w:kern w:val="2"/>
                <w:szCs w:val="22"/>
                <w:lang w:val="el-GR"/>
              </w:rPr>
              <w:t>Απάντηση:</w:t>
            </w:r>
          </w:p>
        </w:tc>
      </w:tr>
      <w:tr w:rsidR="005D74E0" w:rsidTr="005D74E0">
        <w:tc>
          <w:tcPr>
            <w:tcW w:w="4479" w:type="dxa"/>
            <w:vMerge w:val="restart"/>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Ο οικονομικός φορέας έχει,</w:t>
            </w:r>
            <w:r>
              <w:rPr>
                <w:b/>
                <w:kern w:val="2"/>
                <w:szCs w:val="22"/>
                <w:lang w:val="el-GR"/>
              </w:rPr>
              <w:t xml:space="preserve"> εν γνώσει του</w:t>
            </w:r>
            <w:r>
              <w:rPr>
                <w:kern w:val="2"/>
                <w:szCs w:val="22"/>
                <w:lang w:val="el-GR"/>
              </w:rPr>
              <w:t xml:space="preserve">, αθετήσει </w:t>
            </w:r>
            <w:r>
              <w:rPr>
                <w:b/>
                <w:kern w:val="2"/>
                <w:szCs w:val="22"/>
                <w:lang w:val="el-GR"/>
              </w:rPr>
              <w:t xml:space="preserve">τις υποχρεώσεις του </w:t>
            </w:r>
            <w:r>
              <w:rPr>
                <w:kern w:val="2"/>
                <w:szCs w:val="22"/>
                <w:lang w:val="el-GR"/>
              </w:rPr>
              <w:t xml:space="preserve">στους τομείς του </w:t>
            </w:r>
            <w:r>
              <w:rPr>
                <w:b/>
                <w:kern w:val="2"/>
                <w:szCs w:val="22"/>
                <w:lang w:val="el-GR"/>
              </w:rPr>
              <w:t>περιβαλλοντικού, κοινωνικού και εργατικού δικαίου</w:t>
            </w:r>
            <w:r>
              <w:rPr>
                <w:kern w:val="2"/>
                <w:szCs w:val="22"/>
                <w:vertAlign w:val="superscript"/>
                <w:lang w:val="el-GR"/>
              </w:rPr>
              <w:endnoteReference w:id="23"/>
            </w:r>
            <w:r>
              <w:rPr>
                <w:b/>
                <w:kern w:val="2"/>
                <w:szCs w:val="22"/>
                <w:lang w:val="el-GR"/>
              </w:rPr>
              <w:t>;</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 Ναι [] Όχι</w:t>
            </w:r>
          </w:p>
        </w:tc>
      </w:tr>
      <w:tr w:rsidR="005D74E0" w:rsidRPr="00C87392" w:rsidTr="005D74E0">
        <w:trPr>
          <w:trHeight w:val="405"/>
        </w:trPr>
        <w:tc>
          <w:tcPr>
            <w:tcW w:w="4479" w:type="dxa"/>
            <w:vMerge/>
            <w:tcBorders>
              <w:top w:val="single" w:sz="4" w:space="0" w:color="000000"/>
              <w:left w:val="single" w:sz="4" w:space="0" w:color="000000"/>
              <w:bottom w:val="single" w:sz="4" w:space="0" w:color="000000"/>
              <w:right w:val="nil"/>
            </w:tcBorders>
            <w:vAlign w:val="center"/>
            <w:hideMark/>
          </w:tcPr>
          <w:p w:rsidR="005D74E0" w:rsidRDefault="005D74E0">
            <w:pPr>
              <w:suppressAutoHyphens w:val="0"/>
              <w:spacing w:after="0" w:line="276" w:lineRule="auto"/>
              <w:jc w:val="left"/>
              <w:rPr>
                <w:kern w:val="2"/>
                <w:lang w:val="el-GR"/>
              </w:rPr>
            </w:pPr>
          </w:p>
        </w:tc>
        <w:tc>
          <w:tcPr>
            <w:tcW w:w="4510" w:type="dxa"/>
            <w:tcBorders>
              <w:top w:val="single" w:sz="4" w:space="0" w:color="000000"/>
              <w:left w:val="single" w:sz="4" w:space="0" w:color="000000"/>
              <w:bottom w:val="single" w:sz="4" w:space="0" w:color="000000"/>
              <w:right w:val="single" w:sz="4" w:space="0" w:color="000000"/>
            </w:tcBorders>
          </w:tcPr>
          <w:p w:rsidR="005D74E0" w:rsidRDefault="005D74E0">
            <w:pPr>
              <w:snapToGrid w:val="0"/>
              <w:spacing w:after="0" w:line="276" w:lineRule="auto"/>
              <w:jc w:val="left"/>
              <w:rPr>
                <w:b/>
                <w:kern w:val="2"/>
                <w:lang w:val="el-GR"/>
              </w:rPr>
            </w:pPr>
          </w:p>
          <w:p w:rsidR="005D74E0" w:rsidRDefault="005D74E0">
            <w:pPr>
              <w:spacing w:after="0" w:line="276" w:lineRule="auto"/>
              <w:jc w:val="left"/>
              <w:rPr>
                <w:b/>
                <w:kern w:val="2"/>
                <w:lang w:val="el-GR"/>
              </w:rPr>
            </w:pPr>
          </w:p>
          <w:p w:rsidR="005D74E0" w:rsidRDefault="005D74E0">
            <w:pPr>
              <w:spacing w:after="0" w:line="276" w:lineRule="auto"/>
              <w:jc w:val="left"/>
              <w:rPr>
                <w:kern w:val="2"/>
                <w:lang w:val="el-GR"/>
              </w:rPr>
            </w:pPr>
            <w:r>
              <w:rPr>
                <w:b/>
                <w:kern w:val="2"/>
                <w:szCs w:val="22"/>
                <w:lang w:val="el-GR"/>
              </w:rPr>
              <w:t>Εάν ναι</w:t>
            </w:r>
            <w:r>
              <w:rPr>
                <w:kern w:val="2"/>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5D74E0" w:rsidRDefault="005D74E0">
            <w:pPr>
              <w:spacing w:after="0" w:line="276" w:lineRule="auto"/>
              <w:jc w:val="left"/>
              <w:rPr>
                <w:kern w:val="2"/>
                <w:lang w:val="el-GR"/>
              </w:rPr>
            </w:pPr>
            <w:r>
              <w:rPr>
                <w:kern w:val="2"/>
                <w:szCs w:val="22"/>
                <w:lang w:val="el-GR"/>
              </w:rPr>
              <w:t>[] Ναι [] Όχι</w:t>
            </w:r>
          </w:p>
          <w:p w:rsidR="005D74E0" w:rsidRDefault="005D74E0">
            <w:pPr>
              <w:spacing w:after="0" w:line="276" w:lineRule="auto"/>
              <w:jc w:val="left"/>
              <w:rPr>
                <w:kern w:val="2"/>
                <w:lang w:val="el-GR"/>
              </w:rPr>
            </w:pPr>
            <w:r>
              <w:rPr>
                <w:b/>
                <w:kern w:val="2"/>
                <w:szCs w:val="22"/>
                <w:lang w:val="el-GR"/>
              </w:rPr>
              <w:t>Εάν το έχει πράξει,</w:t>
            </w:r>
            <w:r>
              <w:rPr>
                <w:kern w:val="2"/>
                <w:szCs w:val="22"/>
                <w:lang w:val="el-GR"/>
              </w:rPr>
              <w:t xml:space="preserve"> περιγράψτε τα μέτρα που λήφθηκαν: […….............]</w:t>
            </w:r>
          </w:p>
        </w:tc>
      </w:tr>
      <w:tr w:rsidR="005D74E0" w:rsidRPr="00C87392"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Βρίσκεται ο οικονομικός φορέας σε οποιαδήποτε από τις ακόλουθες καταστάσεις</w:t>
            </w:r>
            <w:r>
              <w:rPr>
                <w:kern w:val="2"/>
                <w:szCs w:val="22"/>
                <w:vertAlign w:val="superscript"/>
                <w:lang w:val="el-GR"/>
              </w:rPr>
              <w:endnoteReference w:id="24"/>
            </w:r>
            <w:r>
              <w:rPr>
                <w:kern w:val="2"/>
                <w:szCs w:val="22"/>
                <w:lang w:val="el-GR"/>
              </w:rPr>
              <w:t xml:space="preserve"> :</w:t>
            </w:r>
          </w:p>
          <w:p w:rsidR="005D74E0" w:rsidRDefault="005D74E0">
            <w:pPr>
              <w:spacing w:after="0" w:line="276" w:lineRule="auto"/>
              <w:rPr>
                <w:kern w:val="2"/>
                <w:lang w:val="el-GR"/>
              </w:rPr>
            </w:pPr>
            <w:r>
              <w:rPr>
                <w:kern w:val="2"/>
                <w:szCs w:val="22"/>
                <w:lang w:val="el-GR"/>
              </w:rPr>
              <w:t xml:space="preserve">α) πτώχευση, ή </w:t>
            </w:r>
          </w:p>
          <w:p w:rsidR="005D74E0" w:rsidRDefault="005D74E0">
            <w:pPr>
              <w:spacing w:after="0" w:line="276" w:lineRule="auto"/>
              <w:rPr>
                <w:kern w:val="2"/>
                <w:lang w:val="el-GR"/>
              </w:rPr>
            </w:pPr>
            <w:r>
              <w:rPr>
                <w:kern w:val="2"/>
                <w:szCs w:val="22"/>
                <w:lang w:val="el-GR"/>
              </w:rPr>
              <w:t>β) διαδικασία εξυγίανσης, ή</w:t>
            </w:r>
          </w:p>
          <w:p w:rsidR="005D74E0" w:rsidRDefault="005D74E0">
            <w:pPr>
              <w:spacing w:after="0" w:line="276" w:lineRule="auto"/>
              <w:rPr>
                <w:kern w:val="2"/>
                <w:lang w:val="el-GR"/>
              </w:rPr>
            </w:pPr>
            <w:r>
              <w:rPr>
                <w:kern w:val="2"/>
                <w:szCs w:val="22"/>
                <w:lang w:val="el-GR"/>
              </w:rPr>
              <w:t>γ) ειδική εκκαθάριση, ή</w:t>
            </w:r>
          </w:p>
          <w:p w:rsidR="005D74E0" w:rsidRDefault="005D74E0">
            <w:pPr>
              <w:spacing w:after="0" w:line="276" w:lineRule="auto"/>
              <w:rPr>
                <w:kern w:val="2"/>
                <w:lang w:val="el-GR"/>
              </w:rPr>
            </w:pPr>
            <w:r>
              <w:rPr>
                <w:kern w:val="2"/>
                <w:szCs w:val="22"/>
                <w:lang w:val="el-GR"/>
              </w:rPr>
              <w:t>δ) αναγκαστική διαχείριση από εκκαθαριστή ή από το δικαστήριο, ή</w:t>
            </w:r>
          </w:p>
          <w:p w:rsidR="005D74E0" w:rsidRDefault="005D74E0">
            <w:pPr>
              <w:spacing w:after="0" w:line="276" w:lineRule="auto"/>
              <w:rPr>
                <w:kern w:val="2"/>
                <w:lang w:val="el-GR"/>
              </w:rPr>
            </w:pPr>
            <w:r>
              <w:rPr>
                <w:kern w:val="2"/>
                <w:szCs w:val="22"/>
                <w:lang w:val="el-GR"/>
              </w:rPr>
              <w:t xml:space="preserve">ε) έχει υπαχθεί σε διαδικασία πτωχευτικού συμβιβασμού, ή </w:t>
            </w:r>
          </w:p>
          <w:p w:rsidR="005D74E0" w:rsidRDefault="005D74E0">
            <w:pPr>
              <w:spacing w:after="0" w:line="276" w:lineRule="auto"/>
              <w:rPr>
                <w:kern w:val="2"/>
                <w:lang w:val="el-GR"/>
              </w:rPr>
            </w:pPr>
            <w:r>
              <w:rPr>
                <w:kern w:val="2"/>
                <w:szCs w:val="22"/>
                <w:lang w:val="el-GR"/>
              </w:rPr>
              <w:t xml:space="preserve">στ’) αναστολή επιχειρηματικών δραστηριοτήτων, ή </w:t>
            </w:r>
          </w:p>
          <w:p w:rsidR="005D74E0" w:rsidRDefault="005D74E0">
            <w:pPr>
              <w:spacing w:after="0" w:line="276" w:lineRule="auto"/>
              <w:rPr>
                <w:kern w:val="2"/>
                <w:lang w:val="el-GR"/>
              </w:rPr>
            </w:pPr>
            <w:r>
              <w:rPr>
                <w:color w:val="000000"/>
                <w:kern w:val="2"/>
                <w:szCs w:val="22"/>
                <w:lang w:val="el-GR"/>
              </w:rPr>
              <w:t>ζ) σε οποιαδήποτε ανάλογη κατάσταση προκύπτουσα από παρόμοια διαδικασία προβλεπόμενη σε εθνικές διατάξεις νόμου</w:t>
            </w:r>
          </w:p>
          <w:p w:rsidR="005D74E0" w:rsidRDefault="005D74E0">
            <w:pPr>
              <w:spacing w:after="0" w:line="276" w:lineRule="auto"/>
              <w:rPr>
                <w:kern w:val="2"/>
                <w:lang w:val="el-GR"/>
              </w:rPr>
            </w:pPr>
            <w:r>
              <w:rPr>
                <w:kern w:val="2"/>
                <w:szCs w:val="22"/>
                <w:lang w:val="el-GR"/>
              </w:rPr>
              <w:t>Εάν ναι:</w:t>
            </w:r>
          </w:p>
          <w:p w:rsidR="005D74E0" w:rsidRDefault="005D74E0">
            <w:pPr>
              <w:spacing w:after="0" w:line="276" w:lineRule="auto"/>
              <w:rPr>
                <w:kern w:val="2"/>
                <w:lang w:val="el-GR"/>
              </w:rPr>
            </w:pPr>
            <w:r>
              <w:rPr>
                <w:kern w:val="2"/>
                <w:szCs w:val="22"/>
                <w:lang w:val="el-GR"/>
              </w:rPr>
              <w:t>- Παραθέστε λεπτομερή στοιχεία:</w:t>
            </w:r>
          </w:p>
          <w:p w:rsidR="005D74E0" w:rsidRDefault="005D74E0">
            <w:pPr>
              <w:spacing w:after="0" w:line="276" w:lineRule="auto"/>
              <w:rPr>
                <w:kern w:val="2"/>
                <w:lang w:val="el-GR"/>
              </w:rPr>
            </w:pPr>
            <w:r>
              <w:rPr>
                <w:kern w:val="2"/>
                <w:szCs w:val="22"/>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w:t>
            </w:r>
            <w:r>
              <w:rPr>
                <w:kern w:val="2"/>
                <w:szCs w:val="22"/>
                <w:lang w:val="el-GR"/>
              </w:rPr>
              <w:lastRenderedPageBreak/>
              <w:t>μέτρων σχετικά με τη συνέχιση της επιχειρηματικής του λειτουργίας υπό αυτές τις περιστάσεις</w:t>
            </w:r>
            <w:r>
              <w:rPr>
                <w:kern w:val="2"/>
                <w:szCs w:val="22"/>
                <w:vertAlign w:val="superscript"/>
                <w:lang w:val="el-GR"/>
              </w:rPr>
              <w:endnoteReference w:id="25"/>
            </w:r>
            <w:r>
              <w:rPr>
                <w:kern w:val="2"/>
                <w:szCs w:val="22"/>
                <w:vertAlign w:val="superscript"/>
                <w:lang w:val="el-GR"/>
              </w:rPr>
              <w:t xml:space="preserve"> </w:t>
            </w:r>
          </w:p>
          <w:p w:rsidR="005D74E0" w:rsidRDefault="005D74E0">
            <w:pPr>
              <w:spacing w:after="0" w:line="276" w:lineRule="auto"/>
              <w:rPr>
                <w:kern w:val="2"/>
                <w:lang w:val="el-GR"/>
              </w:rPr>
            </w:pPr>
            <w:r>
              <w:rPr>
                <w:kern w:val="2"/>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5D74E0" w:rsidRDefault="005D74E0">
            <w:pPr>
              <w:snapToGrid w:val="0"/>
              <w:spacing w:after="0" w:line="276" w:lineRule="auto"/>
              <w:jc w:val="left"/>
              <w:rPr>
                <w:kern w:val="2"/>
                <w:lang w:val="el-GR"/>
              </w:rPr>
            </w:pPr>
            <w:r>
              <w:rPr>
                <w:kern w:val="2"/>
                <w:szCs w:val="22"/>
                <w:lang w:val="el-GR"/>
              </w:rPr>
              <w:lastRenderedPageBreak/>
              <w:t>[] Ναι [] Όχι</w:t>
            </w:r>
          </w:p>
          <w:p w:rsidR="005D74E0" w:rsidRDefault="005D74E0">
            <w:pPr>
              <w:snapToGrid w:val="0"/>
              <w:spacing w:after="0" w:line="276" w:lineRule="auto"/>
              <w:jc w:val="left"/>
              <w:rPr>
                <w:kern w:val="2"/>
                <w:lang w:val="el-GR"/>
              </w:rPr>
            </w:pPr>
          </w:p>
          <w:p w:rsidR="005D74E0" w:rsidRDefault="005D74E0">
            <w:pPr>
              <w:snapToGrid w:val="0"/>
              <w:spacing w:after="0" w:line="276" w:lineRule="auto"/>
              <w:jc w:val="left"/>
              <w:rPr>
                <w:kern w:val="2"/>
                <w:lang w:val="el-GR"/>
              </w:rPr>
            </w:pPr>
          </w:p>
          <w:p w:rsidR="005D74E0" w:rsidRDefault="005D74E0">
            <w:pPr>
              <w:snapToGrid w:val="0"/>
              <w:spacing w:after="0" w:line="276" w:lineRule="auto"/>
              <w:jc w:val="left"/>
              <w:rPr>
                <w:kern w:val="2"/>
                <w:lang w:val="el-GR"/>
              </w:rPr>
            </w:pPr>
          </w:p>
          <w:p w:rsidR="005D74E0" w:rsidRDefault="005D74E0">
            <w:pPr>
              <w:snapToGrid w:val="0"/>
              <w:spacing w:after="0" w:line="276" w:lineRule="auto"/>
              <w:jc w:val="left"/>
              <w:rPr>
                <w:kern w:val="2"/>
                <w:lang w:val="el-GR"/>
              </w:rPr>
            </w:pPr>
          </w:p>
          <w:p w:rsidR="005D74E0" w:rsidRDefault="005D74E0">
            <w:pPr>
              <w:snapToGrid w:val="0"/>
              <w:spacing w:after="0" w:line="276" w:lineRule="auto"/>
              <w:jc w:val="left"/>
              <w:rPr>
                <w:kern w:val="2"/>
                <w:lang w:val="el-GR"/>
              </w:rPr>
            </w:pPr>
          </w:p>
          <w:p w:rsidR="005D74E0" w:rsidRDefault="005D74E0">
            <w:pPr>
              <w:snapToGrid w:val="0"/>
              <w:spacing w:after="0" w:line="276" w:lineRule="auto"/>
              <w:jc w:val="left"/>
              <w:rPr>
                <w:kern w:val="2"/>
                <w:lang w:val="el-GR"/>
              </w:rPr>
            </w:pPr>
          </w:p>
          <w:p w:rsidR="005D74E0" w:rsidRDefault="005D74E0">
            <w:pPr>
              <w:snapToGrid w:val="0"/>
              <w:spacing w:after="0" w:line="276" w:lineRule="auto"/>
              <w:jc w:val="left"/>
              <w:rPr>
                <w:kern w:val="2"/>
                <w:lang w:val="el-GR"/>
              </w:rPr>
            </w:pPr>
          </w:p>
          <w:p w:rsidR="005D74E0" w:rsidRDefault="005D74E0">
            <w:pPr>
              <w:snapToGrid w:val="0"/>
              <w:spacing w:after="0" w:line="276" w:lineRule="auto"/>
              <w:jc w:val="left"/>
              <w:rPr>
                <w:kern w:val="2"/>
                <w:lang w:val="el-GR"/>
              </w:rPr>
            </w:pPr>
          </w:p>
          <w:p w:rsidR="005D74E0" w:rsidRDefault="005D74E0">
            <w:pPr>
              <w:snapToGrid w:val="0"/>
              <w:spacing w:after="0" w:line="276" w:lineRule="auto"/>
              <w:jc w:val="left"/>
              <w:rPr>
                <w:kern w:val="2"/>
                <w:lang w:val="el-GR"/>
              </w:rPr>
            </w:pPr>
          </w:p>
          <w:p w:rsidR="005D74E0" w:rsidRDefault="005D74E0">
            <w:pPr>
              <w:snapToGrid w:val="0"/>
              <w:spacing w:after="0" w:line="276" w:lineRule="auto"/>
              <w:jc w:val="left"/>
              <w:rPr>
                <w:kern w:val="2"/>
                <w:lang w:val="el-GR"/>
              </w:rPr>
            </w:pPr>
          </w:p>
          <w:p w:rsidR="005D74E0" w:rsidRDefault="005D74E0">
            <w:pPr>
              <w:snapToGrid w:val="0"/>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r>
              <w:rPr>
                <w:kern w:val="2"/>
                <w:szCs w:val="22"/>
                <w:lang w:val="el-GR"/>
              </w:rPr>
              <w:t>-[.......................]</w:t>
            </w:r>
          </w:p>
          <w:p w:rsidR="005D74E0" w:rsidRDefault="005D74E0">
            <w:pPr>
              <w:spacing w:after="0" w:line="276" w:lineRule="auto"/>
              <w:jc w:val="left"/>
              <w:rPr>
                <w:kern w:val="2"/>
                <w:lang w:val="el-GR"/>
              </w:rPr>
            </w:pPr>
            <w:r>
              <w:rPr>
                <w:kern w:val="2"/>
                <w:szCs w:val="22"/>
                <w:lang w:val="el-GR"/>
              </w:rPr>
              <w:t>-[.......................]</w:t>
            </w: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i/>
                <w:kern w:val="2"/>
                <w:lang w:val="el-GR"/>
              </w:rPr>
            </w:pPr>
          </w:p>
          <w:p w:rsidR="005D74E0" w:rsidRDefault="005D74E0">
            <w:pPr>
              <w:spacing w:after="0" w:line="276" w:lineRule="auto"/>
              <w:jc w:val="left"/>
              <w:rPr>
                <w:i/>
                <w:kern w:val="2"/>
                <w:lang w:val="el-GR"/>
              </w:rPr>
            </w:pPr>
          </w:p>
          <w:p w:rsidR="005D74E0" w:rsidRDefault="005D74E0">
            <w:pPr>
              <w:spacing w:after="0" w:line="276" w:lineRule="auto"/>
              <w:jc w:val="left"/>
              <w:rPr>
                <w:i/>
                <w:kern w:val="2"/>
                <w:lang w:val="el-GR"/>
              </w:rPr>
            </w:pPr>
          </w:p>
          <w:p w:rsidR="005D74E0" w:rsidRDefault="005D74E0">
            <w:pPr>
              <w:spacing w:after="0" w:line="276" w:lineRule="auto"/>
              <w:jc w:val="left"/>
              <w:rPr>
                <w:kern w:val="2"/>
                <w:lang w:val="el-GR"/>
              </w:rPr>
            </w:pPr>
            <w:r>
              <w:rPr>
                <w:i/>
                <w:kern w:val="2"/>
                <w:szCs w:val="22"/>
                <w:lang w:val="el-GR"/>
              </w:rPr>
              <w:t>(διαδικτυακή διεύθυνση, αρχή ή φορέας έκδοσης, επακριβή στοιχεία αναφοράς των εγγράφων): [……][……][……]</w:t>
            </w:r>
          </w:p>
        </w:tc>
      </w:tr>
      <w:tr w:rsidR="005D74E0" w:rsidTr="005D74E0">
        <w:trPr>
          <w:trHeight w:val="257"/>
        </w:trPr>
        <w:tc>
          <w:tcPr>
            <w:tcW w:w="4479" w:type="dxa"/>
            <w:vMerge w:val="restart"/>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rFonts w:ascii="Times New Roman" w:eastAsia="Calibri" w:hAnsi="Times New Roman"/>
                <w:kern w:val="2"/>
                <w:szCs w:val="22"/>
                <w:lang w:val="el-GR"/>
              </w:rPr>
              <w:lastRenderedPageBreak/>
              <w:t xml:space="preserve">Έχει διαπράξει ο </w:t>
            </w:r>
            <w:r>
              <w:rPr>
                <w:kern w:val="2"/>
                <w:szCs w:val="22"/>
                <w:lang w:val="el-GR"/>
              </w:rPr>
              <w:t xml:space="preserve">οικονομικός φορέας </w:t>
            </w:r>
            <w:r>
              <w:rPr>
                <w:b/>
                <w:kern w:val="2"/>
                <w:szCs w:val="22"/>
                <w:lang w:val="el-GR"/>
              </w:rPr>
              <w:t>σοβαρό επαγγελματικό παράπτωμα</w:t>
            </w:r>
            <w:r>
              <w:rPr>
                <w:kern w:val="2"/>
                <w:szCs w:val="22"/>
                <w:vertAlign w:val="superscript"/>
                <w:lang w:val="el-GR"/>
              </w:rPr>
              <w:endnoteReference w:id="26"/>
            </w:r>
            <w:r>
              <w:rPr>
                <w:kern w:val="2"/>
                <w:szCs w:val="22"/>
                <w:lang w:val="el-GR"/>
              </w:rPr>
              <w:t>;</w:t>
            </w:r>
          </w:p>
          <w:p w:rsidR="005D74E0" w:rsidRDefault="005D74E0">
            <w:pPr>
              <w:spacing w:after="0" w:line="276" w:lineRule="auto"/>
              <w:rPr>
                <w:kern w:val="2"/>
                <w:lang w:val="el-GR"/>
              </w:rPr>
            </w:pPr>
            <w:r>
              <w:rPr>
                <w:b/>
                <w:kern w:val="2"/>
                <w:szCs w:val="22"/>
                <w:lang w:val="el-GR"/>
              </w:rPr>
              <w:t>Εάν ναι</w:t>
            </w:r>
            <w:r>
              <w:rPr>
                <w:kern w:val="2"/>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5D74E0" w:rsidRDefault="005D74E0">
            <w:pPr>
              <w:spacing w:after="0" w:line="276" w:lineRule="auto"/>
              <w:jc w:val="left"/>
              <w:rPr>
                <w:kern w:val="2"/>
                <w:lang w:val="el-GR"/>
              </w:rPr>
            </w:pPr>
            <w:r>
              <w:rPr>
                <w:kern w:val="2"/>
                <w:szCs w:val="22"/>
                <w:lang w:val="el-GR"/>
              </w:rPr>
              <w:t>[] Ναι [] Όχι</w:t>
            </w:r>
          </w:p>
          <w:p w:rsidR="005D74E0" w:rsidRDefault="005D74E0">
            <w:pPr>
              <w:spacing w:after="0" w:line="276" w:lineRule="auto"/>
              <w:rPr>
                <w:kern w:val="2"/>
                <w:lang w:val="el-GR"/>
              </w:rPr>
            </w:pPr>
          </w:p>
          <w:p w:rsidR="005D74E0" w:rsidRDefault="005D74E0">
            <w:pPr>
              <w:spacing w:after="0" w:line="276" w:lineRule="auto"/>
              <w:rPr>
                <w:kern w:val="2"/>
                <w:lang w:val="el-GR"/>
              </w:rPr>
            </w:pPr>
            <w:r>
              <w:rPr>
                <w:kern w:val="2"/>
                <w:szCs w:val="22"/>
                <w:lang w:val="el-GR"/>
              </w:rPr>
              <w:t>[.......................]</w:t>
            </w:r>
          </w:p>
          <w:p w:rsidR="005D74E0" w:rsidRDefault="005D74E0">
            <w:pPr>
              <w:spacing w:after="0" w:line="276" w:lineRule="auto"/>
              <w:rPr>
                <w:kern w:val="2"/>
                <w:lang w:val="el-GR"/>
              </w:rPr>
            </w:pPr>
          </w:p>
        </w:tc>
      </w:tr>
      <w:tr w:rsidR="005D74E0" w:rsidTr="005D74E0">
        <w:trPr>
          <w:trHeight w:val="257"/>
        </w:trPr>
        <w:tc>
          <w:tcPr>
            <w:tcW w:w="4479" w:type="dxa"/>
            <w:vMerge/>
            <w:tcBorders>
              <w:top w:val="single" w:sz="4" w:space="0" w:color="000000"/>
              <w:left w:val="single" w:sz="4" w:space="0" w:color="000000"/>
              <w:bottom w:val="single" w:sz="4" w:space="0" w:color="000000"/>
              <w:right w:val="nil"/>
            </w:tcBorders>
            <w:vAlign w:val="center"/>
            <w:hideMark/>
          </w:tcPr>
          <w:p w:rsidR="005D74E0" w:rsidRDefault="005D74E0">
            <w:pPr>
              <w:suppressAutoHyphens w:val="0"/>
              <w:spacing w:after="0" w:line="276" w:lineRule="auto"/>
              <w:jc w:val="left"/>
              <w:rPr>
                <w:kern w:val="2"/>
                <w:lang w:val="el-GR"/>
              </w:rPr>
            </w:pPr>
          </w:p>
        </w:tc>
        <w:tc>
          <w:tcPr>
            <w:tcW w:w="4510" w:type="dxa"/>
            <w:tcBorders>
              <w:top w:val="nil"/>
              <w:left w:val="single" w:sz="4" w:space="0" w:color="000000"/>
              <w:bottom w:val="single" w:sz="4" w:space="0" w:color="000000"/>
              <w:right w:val="single" w:sz="4" w:space="0" w:color="000000"/>
            </w:tcBorders>
          </w:tcPr>
          <w:p w:rsidR="005D74E0" w:rsidRDefault="005D74E0">
            <w:pPr>
              <w:snapToGrid w:val="0"/>
              <w:spacing w:after="0" w:line="276" w:lineRule="auto"/>
              <w:rPr>
                <w:b/>
                <w:kern w:val="2"/>
                <w:lang w:val="el-GR"/>
              </w:rPr>
            </w:pPr>
          </w:p>
          <w:p w:rsidR="005D74E0" w:rsidRDefault="005D74E0">
            <w:pPr>
              <w:spacing w:after="0" w:line="276" w:lineRule="auto"/>
              <w:rPr>
                <w:kern w:val="2"/>
                <w:lang w:val="el-GR"/>
              </w:rPr>
            </w:pPr>
            <w:r>
              <w:rPr>
                <w:b/>
                <w:kern w:val="2"/>
                <w:szCs w:val="22"/>
                <w:lang w:val="el-GR"/>
              </w:rPr>
              <w:t>Εάν ναι</w:t>
            </w:r>
            <w:r>
              <w:rPr>
                <w:kern w:val="2"/>
                <w:szCs w:val="22"/>
                <w:lang w:val="el-GR"/>
              </w:rPr>
              <w:t xml:space="preserve">, έχει λάβει ο οικονομικός φορέας μέτρα αυτοκάθαρσης; </w:t>
            </w:r>
          </w:p>
          <w:p w:rsidR="005D74E0" w:rsidRDefault="005D74E0">
            <w:pPr>
              <w:spacing w:after="0" w:line="276" w:lineRule="auto"/>
              <w:jc w:val="left"/>
              <w:rPr>
                <w:kern w:val="2"/>
                <w:lang w:val="el-GR"/>
              </w:rPr>
            </w:pPr>
            <w:r>
              <w:rPr>
                <w:kern w:val="2"/>
                <w:szCs w:val="22"/>
                <w:lang w:val="el-GR"/>
              </w:rPr>
              <w:t>[] Ναι [] Όχι</w:t>
            </w:r>
          </w:p>
          <w:p w:rsidR="005D74E0" w:rsidRDefault="005D74E0">
            <w:pPr>
              <w:spacing w:after="0" w:line="276" w:lineRule="auto"/>
              <w:jc w:val="left"/>
              <w:rPr>
                <w:kern w:val="2"/>
                <w:lang w:val="el-GR"/>
              </w:rPr>
            </w:pPr>
            <w:r>
              <w:rPr>
                <w:b/>
                <w:kern w:val="2"/>
                <w:szCs w:val="22"/>
                <w:lang w:val="el-GR"/>
              </w:rPr>
              <w:t>Εάν το έχει πράξει,</w:t>
            </w:r>
            <w:r>
              <w:rPr>
                <w:kern w:val="2"/>
                <w:szCs w:val="22"/>
                <w:lang w:val="el-GR"/>
              </w:rPr>
              <w:t xml:space="preserve"> περιγράψτε τα μέτρα που λήφθηκαν: </w:t>
            </w:r>
          </w:p>
          <w:p w:rsidR="005D74E0" w:rsidRDefault="005D74E0">
            <w:pPr>
              <w:spacing w:after="0" w:line="276" w:lineRule="auto"/>
              <w:jc w:val="left"/>
              <w:rPr>
                <w:kern w:val="2"/>
                <w:lang w:val="el-GR"/>
              </w:rPr>
            </w:pPr>
            <w:r>
              <w:rPr>
                <w:kern w:val="2"/>
                <w:szCs w:val="22"/>
                <w:lang w:val="el-GR"/>
              </w:rPr>
              <w:t>[..........……]</w:t>
            </w:r>
          </w:p>
        </w:tc>
      </w:tr>
      <w:tr w:rsidR="005D74E0" w:rsidTr="005D74E0">
        <w:trPr>
          <w:trHeight w:val="1544"/>
        </w:trPr>
        <w:tc>
          <w:tcPr>
            <w:tcW w:w="4479" w:type="dxa"/>
            <w:vMerge w:val="restart"/>
            <w:tcBorders>
              <w:top w:val="nil"/>
              <w:left w:val="single" w:sz="4" w:space="0" w:color="000000"/>
              <w:bottom w:val="single" w:sz="4" w:space="0" w:color="000000"/>
              <w:right w:val="nil"/>
            </w:tcBorders>
            <w:hideMark/>
          </w:tcPr>
          <w:p w:rsidR="005D74E0" w:rsidRDefault="005D74E0">
            <w:pPr>
              <w:spacing w:after="0" w:line="276" w:lineRule="auto"/>
              <w:rPr>
                <w:kern w:val="2"/>
                <w:lang w:val="el-GR"/>
              </w:rPr>
            </w:pPr>
            <w:r>
              <w:rPr>
                <w:rFonts w:ascii="Times New Roman" w:eastAsia="Calibri" w:hAnsi="Times New Roman"/>
                <w:kern w:val="2"/>
                <w:szCs w:val="22"/>
                <w:lang w:val="el-GR"/>
              </w:rPr>
              <w:t>Έχει συνάψει</w:t>
            </w:r>
            <w:r>
              <w:rPr>
                <w:kern w:val="2"/>
                <w:szCs w:val="22"/>
                <w:lang w:val="el-GR"/>
              </w:rPr>
              <w:t xml:space="preserve"> ο οικονομικός φορέας </w:t>
            </w:r>
            <w:r>
              <w:rPr>
                <w:b/>
                <w:kern w:val="2"/>
                <w:szCs w:val="22"/>
                <w:lang w:val="el-GR"/>
              </w:rPr>
              <w:t>συμφωνίες</w:t>
            </w:r>
            <w:r>
              <w:rPr>
                <w:kern w:val="2"/>
                <w:szCs w:val="22"/>
                <w:lang w:val="el-GR"/>
              </w:rPr>
              <w:t xml:space="preserve"> με άλλους οικονομικούς φορείς </w:t>
            </w:r>
            <w:r>
              <w:rPr>
                <w:b/>
                <w:kern w:val="2"/>
                <w:szCs w:val="22"/>
                <w:lang w:val="el-GR"/>
              </w:rPr>
              <w:t>με σκοπό τη στρέβλωση του ανταγωνισμού</w:t>
            </w:r>
            <w:r>
              <w:rPr>
                <w:kern w:val="2"/>
                <w:szCs w:val="22"/>
                <w:lang w:val="el-GR"/>
              </w:rPr>
              <w:t>;</w:t>
            </w:r>
          </w:p>
          <w:p w:rsidR="005D74E0" w:rsidRDefault="005D74E0">
            <w:pPr>
              <w:spacing w:after="0" w:line="276" w:lineRule="auto"/>
              <w:rPr>
                <w:kern w:val="2"/>
                <w:lang w:val="el-GR"/>
              </w:rPr>
            </w:pPr>
            <w:r>
              <w:rPr>
                <w:b/>
                <w:kern w:val="2"/>
                <w:szCs w:val="22"/>
                <w:lang w:val="el-GR"/>
              </w:rPr>
              <w:t>Εάν ναι</w:t>
            </w:r>
            <w:r>
              <w:rPr>
                <w:kern w:val="2"/>
                <w:szCs w:val="22"/>
                <w:lang w:val="el-GR"/>
              </w:rPr>
              <w:t>, να αναφερθούν λεπτομερείς πληροφορίες:</w:t>
            </w:r>
          </w:p>
        </w:tc>
        <w:tc>
          <w:tcPr>
            <w:tcW w:w="4510" w:type="dxa"/>
            <w:tcBorders>
              <w:top w:val="nil"/>
              <w:left w:val="single" w:sz="4" w:space="0" w:color="000000"/>
              <w:bottom w:val="nil"/>
              <w:right w:val="single" w:sz="4" w:space="0" w:color="000000"/>
            </w:tcBorders>
          </w:tcPr>
          <w:p w:rsidR="005D74E0" w:rsidRDefault="005D74E0">
            <w:pPr>
              <w:spacing w:after="0" w:line="276" w:lineRule="auto"/>
              <w:jc w:val="left"/>
              <w:rPr>
                <w:kern w:val="2"/>
                <w:lang w:val="el-GR"/>
              </w:rPr>
            </w:pPr>
            <w:r>
              <w:rPr>
                <w:kern w:val="2"/>
                <w:szCs w:val="22"/>
                <w:lang w:val="el-GR"/>
              </w:rPr>
              <w:t>[] Ναι [] Όχι</w:t>
            </w: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r>
              <w:rPr>
                <w:kern w:val="2"/>
                <w:szCs w:val="22"/>
                <w:lang w:val="el-GR"/>
              </w:rPr>
              <w:t>[…...........]</w:t>
            </w:r>
          </w:p>
        </w:tc>
      </w:tr>
      <w:tr w:rsidR="005D74E0" w:rsidTr="005D74E0">
        <w:trPr>
          <w:trHeight w:val="514"/>
        </w:trPr>
        <w:tc>
          <w:tcPr>
            <w:tcW w:w="4479" w:type="dxa"/>
            <w:vMerge/>
            <w:tcBorders>
              <w:top w:val="nil"/>
              <w:left w:val="single" w:sz="4" w:space="0" w:color="000000"/>
              <w:bottom w:val="single" w:sz="4" w:space="0" w:color="000000"/>
              <w:right w:val="nil"/>
            </w:tcBorders>
            <w:vAlign w:val="center"/>
            <w:hideMark/>
          </w:tcPr>
          <w:p w:rsidR="005D74E0" w:rsidRDefault="005D74E0">
            <w:pPr>
              <w:suppressAutoHyphens w:val="0"/>
              <w:spacing w:after="0" w:line="276" w:lineRule="auto"/>
              <w:jc w:val="left"/>
              <w:rPr>
                <w:kern w:val="2"/>
                <w:lang w:val="el-GR"/>
              </w:rPr>
            </w:pP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b/>
                <w:kern w:val="2"/>
                <w:szCs w:val="22"/>
                <w:lang w:val="el-GR"/>
              </w:rPr>
              <w:t>Εάν ναι</w:t>
            </w:r>
            <w:r>
              <w:rPr>
                <w:kern w:val="2"/>
                <w:szCs w:val="22"/>
                <w:lang w:val="el-GR"/>
              </w:rPr>
              <w:t xml:space="preserve">, έχει λάβει ο οικονομικός φορέας μέτρα αυτοκάθαρσης; </w:t>
            </w:r>
          </w:p>
          <w:p w:rsidR="005D74E0" w:rsidRDefault="005D74E0">
            <w:pPr>
              <w:spacing w:after="0" w:line="276" w:lineRule="auto"/>
              <w:jc w:val="left"/>
              <w:rPr>
                <w:kern w:val="2"/>
                <w:lang w:val="el-GR"/>
              </w:rPr>
            </w:pPr>
            <w:r>
              <w:rPr>
                <w:kern w:val="2"/>
                <w:szCs w:val="22"/>
                <w:lang w:val="el-GR"/>
              </w:rPr>
              <w:t>[] Ναι [] Όχι</w:t>
            </w:r>
          </w:p>
          <w:p w:rsidR="005D74E0" w:rsidRDefault="005D74E0">
            <w:pPr>
              <w:spacing w:after="0" w:line="276" w:lineRule="auto"/>
              <w:jc w:val="left"/>
              <w:rPr>
                <w:kern w:val="2"/>
                <w:lang w:val="el-GR"/>
              </w:rPr>
            </w:pPr>
            <w:r>
              <w:rPr>
                <w:b/>
                <w:kern w:val="2"/>
                <w:szCs w:val="22"/>
                <w:lang w:val="el-GR"/>
              </w:rPr>
              <w:t>Εάν το έχει πράξει,</w:t>
            </w:r>
            <w:r>
              <w:rPr>
                <w:kern w:val="2"/>
                <w:szCs w:val="22"/>
                <w:lang w:val="el-GR"/>
              </w:rPr>
              <w:t xml:space="preserve"> περιγράψτε τα μέτρα που λήφθηκαν:</w:t>
            </w:r>
          </w:p>
          <w:p w:rsidR="005D74E0" w:rsidRDefault="005D74E0">
            <w:pPr>
              <w:spacing w:after="0" w:line="276" w:lineRule="auto"/>
              <w:jc w:val="left"/>
              <w:rPr>
                <w:kern w:val="2"/>
                <w:lang w:val="el-GR"/>
              </w:rPr>
            </w:pPr>
            <w:r>
              <w:rPr>
                <w:kern w:val="2"/>
                <w:szCs w:val="22"/>
                <w:lang w:val="el-GR"/>
              </w:rPr>
              <w:t>[……]</w:t>
            </w:r>
          </w:p>
        </w:tc>
      </w:tr>
      <w:tr w:rsidR="005D74E0" w:rsidTr="005D74E0">
        <w:trPr>
          <w:trHeight w:val="1316"/>
        </w:trPr>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rFonts w:ascii="Times New Roman" w:eastAsia="Calibri" w:hAnsi="Times New Roman"/>
                <w:kern w:val="2"/>
                <w:szCs w:val="22"/>
                <w:lang w:val="el-GR"/>
              </w:rPr>
              <w:t xml:space="preserve">Γνωρίζει ο οικονομικός φορέας την ύπαρξη τυχόν </w:t>
            </w:r>
            <w:r>
              <w:rPr>
                <w:b/>
                <w:kern w:val="2"/>
                <w:szCs w:val="22"/>
                <w:lang w:val="el-GR"/>
              </w:rPr>
              <w:t>σύγκρουσης συμφερόντων</w:t>
            </w:r>
            <w:r>
              <w:rPr>
                <w:b/>
                <w:kern w:val="2"/>
                <w:szCs w:val="22"/>
                <w:lang w:val="el-GR"/>
              </w:rPr>
              <w:endnoteReference w:id="27"/>
            </w:r>
            <w:r>
              <w:rPr>
                <w:kern w:val="2"/>
                <w:szCs w:val="22"/>
                <w:lang w:val="el-GR"/>
              </w:rPr>
              <w:t>, λόγω της συμμετοχής του στη διαδικασία ανάθεσης της σύμβασης;</w:t>
            </w:r>
          </w:p>
          <w:p w:rsidR="005D74E0" w:rsidRDefault="005D74E0">
            <w:pPr>
              <w:spacing w:after="0" w:line="276" w:lineRule="auto"/>
              <w:rPr>
                <w:kern w:val="2"/>
                <w:lang w:val="el-GR"/>
              </w:rPr>
            </w:pPr>
            <w:r>
              <w:rPr>
                <w:b/>
                <w:kern w:val="2"/>
                <w:szCs w:val="22"/>
                <w:lang w:val="el-GR"/>
              </w:rPr>
              <w:t>Εάν ναι</w:t>
            </w:r>
            <w:r>
              <w:rPr>
                <w:kern w:val="2"/>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5D74E0" w:rsidRDefault="005D74E0">
            <w:pPr>
              <w:spacing w:after="0" w:line="276" w:lineRule="auto"/>
              <w:jc w:val="left"/>
              <w:rPr>
                <w:kern w:val="2"/>
                <w:lang w:val="el-GR"/>
              </w:rPr>
            </w:pPr>
            <w:r>
              <w:rPr>
                <w:kern w:val="2"/>
                <w:szCs w:val="22"/>
                <w:lang w:val="el-GR"/>
              </w:rPr>
              <w:t>[] Ναι [] Όχι</w:t>
            </w: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r>
              <w:rPr>
                <w:kern w:val="2"/>
                <w:szCs w:val="22"/>
                <w:lang w:val="el-GR"/>
              </w:rPr>
              <w:t>[.........…]</w:t>
            </w:r>
          </w:p>
        </w:tc>
      </w:tr>
      <w:tr w:rsidR="005D74E0" w:rsidTr="005D74E0">
        <w:trPr>
          <w:trHeight w:val="416"/>
        </w:trPr>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rFonts w:ascii="Times New Roman" w:eastAsia="Calibri" w:hAnsi="Times New Roman"/>
                <w:kern w:val="2"/>
                <w:szCs w:val="22"/>
                <w:lang w:val="el-GR"/>
              </w:rPr>
              <w:t xml:space="preserve">Έχει παράσχει </w:t>
            </w:r>
            <w:r>
              <w:rPr>
                <w:rFonts w:ascii="Times New Roman" w:eastAsia="Calibri" w:hAnsi="Times New Roman" w:cs="Times New Roman"/>
                <w:kern w:val="2"/>
                <w:szCs w:val="22"/>
                <w:lang w:val="el-GR"/>
              </w:rPr>
              <w:t xml:space="preserve">ο οικονομικός φορέας ή η </w:t>
            </w:r>
            <w:r>
              <w:rPr>
                <w:kern w:val="2"/>
                <w:szCs w:val="22"/>
                <w:lang w:val="el-GR"/>
              </w:rPr>
              <w:t xml:space="preserve">επιχείρηση συνδεδεμένη με αυτόν </w:t>
            </w:r>
            <w:r>
              <w:rPr>
                <w:b/>
                <w:kern w:val="2"/>
                <w:szCs w:val="22"/>
                <w:lang w:val="el-GR"/>
              </w:rPr>
              <w:t>συμβουλές</w:t>
            </w:r>
            <w:r>
              <w:rPr>
                <w:kern w:val="2"/>
                <w:szCs w:val="22"/>
                <w:lang w:val="el-GR"/>
              </w:rPr>
              <w:t xml:space="preserve"> </w:t>
            </w:r>
            <w:r>
              <w:rPr>
                <w:kern w:val="2"/>
                <w:szCs w:val="22"/>
                <w:lang w:val="el-GR"/>
              </w:rPr>
              <w:lastRenderedPageBreak/>
              <w:t xml:space="preserve">στην αναθέτουσα αρχή ή στον αναθέτοντα φορέα ή έχει με άλλο τρόπο </w:t>
            </w:r>
            <w:r>
              <w:rPr>
                <w:b/>
                <w:kern w:val="2"/>
                <w:szCs w:val="22"/>
                <w:lang w:val="el-GR"/>
              </w:rPr>
              <w:t>αναμειχθεί στην προετοιμασία</w:t>
            </w:r>
            <w:r>
              <w:rPr>
                <w:kern w:val="2"/>
                <w:szCs w:val="22"/>
                <w:lang w:val="el-GR"/>
              </w:rPr>
              <w:t xml:space="preserve"> της διαδικασίας σύναψης της σύμβασης</w:t>
            </w:r>
            <w:r>
              <w:rPr>
                <w:kern w:val="2"/>
                <w:szCs w:val="22"/>
                <w:vertAlign w:val="superscript"/>
                <w:lang w:val="el-GR"/>
              </w:rPr>
              <w:endnoteReference w:id="28"/>
            </w:r>
            <w:r>
              <w:rPr>
                <w:kern w:val="2"/>
                <w:szCs w:val="22"/>
                <w:lang w:val="el-GR"/>
              </w:rPr>
              <w:t>;</w:t>
            </w:r>
          </w:p>
          <w:p w:rsidR="005D74E0" w:rsidRDefault="005D74E0">
            <w:pPr>
              <w:spacing w:after="0" w:line="276" w:lineRule="auto"/>
              <w:rPr>
                <w:kern w:val="2"/>
                <w:lang w:val="el-GR"/>
              </w:rPr>
            </w:pPr>
            <w:r>
              <w:rPr>
                <w:b/>
                <w:kern w:val="2"/>
                <w:szCs w:val="22"/>
                <w:lang w:val="el-GR"/>
              </w:rPr>
              <w:t>Εάν ναι</w:t>
            </w:r>
            <w:r>
              <w:rPr>
                <w:kern w:val="2"/>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5D74E0" w:rsidRDefault="005D74E0">
            <w:pPr>
              <w:spacing w:after="0" w:line="276" w:lineRule="auto"/>
              <w:jc w:val="left"/>
              <w:rPr>
                <w:kern w:val="2"/>
                <w:lang w:val="el-GR"/>
              </w:rPr>
            </w:pPr>
            <w:r>
              <w:rPr>
                <w:kern w:val="2"/>
                <w:szCs w:val="22"/>
                <w:lang w:val="el-GR"/>
              </w:rPr>
              <w:lastRenderedPageBreak/>
              <w:t>[] Ναι [] Όχι</w:t>
            </w: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r>
              <w:rPr>
                <w:kern w:val="2"/>
                <w:szCs w:val="22"/>
                <w:lang w:val="el-GR"/>
              </w:rPr>
              <w:t>[...................…]</w:t>
            </w:r>
          </w:p>
        </w:tc>
      </w:tr>
      <w:tr w:rsidR="005D74E0" w:rsidTr="005D74E0">
        <w:trPr>
          <w:trHeight w:val="932"/>
        </w:trPr>
        <w:tc>
          <w:tcPr>
            <w:tcW w:w="4479" w:type="dxa"/>
            <w:vMerge w:val="restart"/>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lastRenderedPageBreak/>
              <w:t>Έχει επιδείξει ο οικονομικός φορέας σοβαρή ή επαναλαμβανόμενη πλημμέλεια</w:t>
            </w:r>
            <w:r>
              <w:rPr>
                <w:kern w:val="2"/>
                <w:szCs w:val="22"/>
                <w:vertAlign w:val="superscript"/>
                <w:lang w:val="el-GR"/>
              </w:rPr>
              <w:endnoteReference w:id="29"/>
            </w:r>
            <w:r>
              <w:rPr>
                <w:kern w:val="2"/>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5D74E0" w:rsidRDefault="005D74E0">
            <w:pPr>
              <w:spacing w:after="0" w:line="276" w:lineRule="auto"/>
              <w:rPr>
                <w:kern w:val="2"/>
                <w:lang w:val="el-GR"/>
              </w:rPr>
            </w:pPr>
            <w:r>
              <w:rPr>
                <w:b/>
                <w:kern w:val="2"/>
                <w:szCs w:val="22"/>
                <w:lang w:val="el-GR"/>
              </w:rPr>
              <w:t>Εάν ναι</w:t>
            </w:r>
            <w:r>
              <w:rPr>
                <w:kern w:val="2"/>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5D74E0" w:rsidRDefault="005D74E0">
            <w:pPr>
              <w:spacing w:after="0" w:line="276" w:lineRule="auto"/>
              <w:jc w:val="left"/>
              <w:rPr>
                <w:kern w:val="2"/>
                <w:lang w:val="el-GR"/>
              </w:rPr>
            </w:pPr>
            <w:r>
              <w:rPr>
                <w:kern w:val="2"/>
                <w:szCs w:val="22"/>
                <w:lang w:val="el-GR"/>
              </w:rPr>
              <w:t>[] Ναι [] Όχι</w:t>
            </w: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p>
          <w:p w:rsidR="005D74E0" w:rsidRDefault="005D74E0">
            <w:pPr>
              <w:spacing w:after="0" w:line="276" w:lineRule="auto"/>
              <w:jc w:val="left"/>
              <w:rPr>
                <w:kern w:val="2"/>
                <w:lang w:val="el-GR"/>
              </w:rPr>
            </w:pPr>
            <w:r>
              <w:rPr>
                <w:kern w:val="2"/>
                <w:szCs w:val="22"/>
                <w:lang w:val="el-GR"/>
              </w:rPr>
              <w:t>[….................]</w:t>
            </w:r>
          </w:p>
        </w:tc>
      </w:tr>
      <w:tr w:rsidR="005D74E0" w:rsidTr="005D74E0">
        <w:trPr>
          <w:trHeight w:val="931"/>
        </w:trPr>
        <w:tc>
          <w:tcPr>
            <w:tcW w:w="4479" w:type="dxa"/>
            <w:vMerge/>
            <w:tcBorders>
              <w:top w:val="single" w:sz="4" w:space="0" w:color="000000"/>
              <w:left w:val="single" w:sz="4" w:space="0" w:color="000000"/>
              <w:bottom w:val="single" w:sz="4" w:space="0" w:color="000000"/>
              <w:right w:val="nil"/>
            </w:tcBorders>
            <w:vAlign w:val="center"/>
            <w:hideMark/>
          </w:tcPr>
          <w:p w:rsidR="005D74E0" w:rsidRDefault="005D74E0">
            <w:pPr>
              <w:suppressAutoHyphens w:val="0"/>
              <w:spacing w:after="0" w:line="276" w:lineRule="auto"/>
              <w:jc w:val="left"/>
              <w:rPr>
                <w:kern w:val="2"/>
                <w:lang w:val="el-GR"/>
              </w:rPr>
            </w:pP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jc w:val="left"/>
              <w:rPr>
                <w:kern w:val="2"/>
                <w:lang w:val="el-GR"/>
              </w:rPr>
            </w:pPr>
            <w:r>
              <w:rPr>
                <w:b/>
                <w:kern w:val="2"/>
                <w:szCs w:val="22"/>
                <w:lang w:val="el-GR"/>
              </w:rPr>
              <w:t>Εάν ναι</w:t>
            </w:r>
            <w:r>
              <w:rPr>
                <w:kern w:val="2"/>
                <w:szCs w:val="22"/>
                <w:lang w:val="el-GR"/>
              </w:rPr>
              <w:t xml:space="preserve">, έχει λάβει ο οικονομικός φορέας μέτρα αυτοκάθαρσης; </w:t>
            </w:r>
          </w:p>
          <w:p w:rsidR="005D74E0" w:rsidRDefault="005D74E0">
            <w:pPr>
              <w:spacing w:after="0" w:line="276" w:lineRule="auto"/>
              <w:jc w:val="left"/>
              <w:rPr>
                <w:kern w:val="2"/>
                <w:lang w:val="el-GR"/>
              </w:rPr>
            </w:pPr>
            <w:r>
              <w:rPr>
                <w:kern w:val="2"/>
                <w:szCs w:val="22"/>
                <w:lang w:val="el-GR"/>
              </w:rPr>
              <w:t>[] Ναι [] Όχι</w:t>
            </w:r>
          </w:p>
          <w:p w:rsidR="005D74E0" w:rsidRDefault="005D74E0">
            <w:pPr>
              <w:spacing w:after="0" w:line="276" w:lineRule="auto"/>
              <w:jc w:val="left"/>
              <w:rPr>
                <w:kern w:val="2"/>
                <w:lang w:val="el-GR"/>
              </w:rPr>
            </w:pPr>
            <w:r>
              <w:rPr>
                <w:b/>
                <w:kern w:val="2"/>
                <w:szCs w:val="22"/>
                <w:lang w:val="el-GR"/>
              </w:rPr>
              <w:t>Εάν το έχει πράξει,</w:t>
            </w:r>
            <w:r>
              <w:rPr>
                <w:kern w:val="2"/>
                <w:szCs w:val="22"/>
                <w:lang w:val="el-GR"/>
              </w:rPr>
              <w:t xml:space="preserve"> περιγράψτε τα μέτρα που λήφθηκαν:</w:t>
            </w:r>
          </w:p>
          <w:p w:rsidR="005D74E0" w:rsidRDefault="005D74E0">
            <w:pPr>
              <w:spacing w:after="0" w:line="276" w:lineRule="auto"/>
              <w:jc w:val="left"/>
              <w:rPr>
                <w:kern w:val="2"/>
                <w:lang w:val="el-GR"/>
              </w:rPr>
            </w:pPr>
            <w:r>
              <w:rPr>
                <w:kern w:val="2"/>
                <w:szCs w:val="22"/>
                <w:lang w:val="el-GR"/>
              </w:rPr>
              <w:t>[……]</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Μπορεί ο οικονομικός φορέας να επιβεβαιώσει ότι:</w:t>
            </w:r>
          </w:p>
          <w:p w:rsidR="005D74E0" w:rsidRDefault="005D74E0">
            <w:pPr>
              <w:spacing w:after="0" w:line="276" w:lineRule="auto"/>
              <w:rPr>
                <w:kern w:val="2"/>
                <w:lang w:val="el-GR"/>
              </w:rPr>
            </w:pPr>
            <w:r>
              <w:rPr>
                <w:kern w:val="2"/>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5D74E0" w:rsidRDefault="005D74E0">
            <w:pPr>
              <w:spacing w:after="0" w:line="276" w:lineRule="auto"/>
              <w:rPr>
                <w:kern w:val="2"/>
                <w:lang w:val="el-GR"/>
              </w:rPr>
            </w:pPr>
            <w:r>
              <w:rPr>
                <w:kern w:val="2"/>
                <w:szCs w:val="22"/>
                <w:lang w:val="el-GR"/>
              </w:rPr>
              <w:t>β) δεν έχει αποκρύψει τις πληροφορίες αυτές,</w:t>
            </w:r>
          </w:p>
          <w:p w:rsidR="005D74E0" w:rsidRDefault="005D74E0">
            <w:pPr>
              <w:spacing w:after="0" w:line="276" w:lineRule="auto"/>
              <w:rPr>
                <w:kern w:val="2"/>
                <w:lang w:val="el-GR"/>
              </w:rPr>
            </w:pPr>
            <w:r>
              <w:rPr>
                <w:kern w:val="2"/>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5D74E0" w:rsidRDefault="005D74E0">
            <w:pPr>
              <w:spacing w:after="0" w:line="276" w:lineRule="auto"/>
              <w:rPr>
                <w:kern w:val="2"/>
                <w:lang w:val="el-GR"/>
              </w:rPr>
            </w:pPr>
            <w:r>
              <w:rPr>
                <w:kern w:val="2"/>
                <w:szCs w:val="22"/>
                <w:lang w:val="el-GR"/>
              </w:rPr>
              <w:t xml:space="preserve">δ) δεν έχει επιχειρήσει να επηρεάσει με </w:t>
            </w:r>
            <w:r>
              <w:rPr>
                <w:kern w:val="2"/>
                <w:szCs w:val="22"/>
                <w:lang w:val="el-GR"/>
              </w:rPr>
              <w:lastRenderedPageBreak/>
              <w:t xml:space="preserve">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jc w:val="left"/>
              <w:rPr>
                <w:kern w:val="2"/>
                <w:lang w:val="el-GR"/>
              </w:rPr>
            </w:pPr>
            <w:r>
              <w:rPr>
                <w:kern w:val="2"/>
                <w:szCs w:val="22"/>
                <w:lang w:val="el-GR"/>
              </w:rPr>
              <w:lastRenderedPageBreak/>
              <w:t>[] Ναι [] Όχι</w:t>
            </w:r>
          </w:p>
        </w:tc>
      </w:tr>
    </w:tbl>
    <w:p w:rsidR="005D74E0" w:rsidRDefault="005D74E0" w:rsidP="005D74E0">
      <w:pPr>
        <w:keepNext/>
        <w:spacing w:before="120" w:after="360" w:line="276" w:lineRule="auto"/>
        <w:jc w:val="center"/>
        <w:rPr>
          <w:b/>
          <w:kern w:val="2"/>
          <w:szCs w:val="22"/>
          <w:lang w:val="el-GR"/>
        </w:rPr>
      </w:pPr>
    </w:p>
    <w:p w:rsidR="005D74E0" w:rsidRDefault="005D74E0" w:rsidP="005D74E0">
      <w:pPr>
        <w:spacing w:after="200" w:line="276" w:lineRule="auto"/>
        <w:jc w:val="center"/>
        <w:rPr>
          <w:b/>
          <w:bCs/>
          <w:kern w:val="2"/>
          <w:szCs w:val="22"/>
          <w:lang w:val="el-GR"/>
        </w:rPr>
      </w:pPr>
    </w:p>
    <w:p w:rsidR="005D74E0" w:rsidRDefault="005D74E0" w:rsidP="005D74E0">
      <w:pPr>
        <w:pageBreakBefore/>
        <w:spacing w:after="200" w:line="276" w:lineRule="auto"/>
        <w:jc w:val="center"/>
        <w:rPr>
          <w:kern w:val="2"/>
          <w:szCs w:val="22"/>
          <w:lang w:val="el-GR"/>
        </w:rPr>
      </w:pPr>
      <w:r>
        <w:rPr>
          <w:b/>
          <w:bCs/>
          <w:kern w:val="2"/>
          <w:szCs w:val="22"/>
          <w:lang w:val="el-GR"/>
        </w:rPr>
        <w:lastRenderedPageBreak/>
        <w:t xml:space="preserve">Δ. ΑΛΛΟΙ ΛΟΓΟΙ ΑΠΟΚΛΕΙΣΜΟΥ </w:t>
      </w:r>
    </w:p>
    <w:tbl>
      <w:tblPr>
        <w:tblW w:w="0" w:type="auto"/>
        <w:tblInd w:w="108" w:type="dxa"/>
        <w:tblLayout w:type="fixed"/>
        <w:tblLook w:val="04A0"/>
      </w:tblPr>
      <w:tblGrid>
        <w:gridCol w:w="4479"/>
        <w:gridCol w:w="4510"/>
      </w:tblGrid>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b/>
                <w:i/>
                <w:kern w:val="2"/>
                <w:szCs w:val="22"/>
                <w:lang w:val="el-GR"/>
              </w:rPr>
              <w:t>Ονομαστικοποίηση μετοχών εταιρειών που συνάπτουν δημόσιες συμβάσεις Άρθρο 8 παρ. 4 ν. 3310/2005</w:t>
            </w:r>
            <w:r>
              <w:rPr>
                <w:kern w:val="2"/>
                <w:szCs w:val="22"/>
                <w:vertAlign w:val="superscript"/>
                <w:lang w:val="el-GR"/>
              </w:rPr>
              <w:endnoteReference w:id="30"/>
            </w:r>
            <w:r>
              <w:rPr>
                <w:b/>
                <w:i/>
                <w:kern w:val="2"/>
                <w:szCs w:val="22"/>
                <w:lang w:val="el-GR"/>
              </w:rPr>
              <w:t>:</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b/>
                <w:i/>
                <w:kern w:val="2"/>
                <w:szCs w:val="22"/>
                <w:lang w:val="el-GR"/>
              </w:rPr>
              <w:t>Απάντηση:</w:t>
            </w:r>
          </w:p>
        </w:tc>
      </w:tr>
      <w:tr w:rsidR="005D74E0" w:rsidTr="005D74E0">
        <w:trPr>
          <w:trHeight w:val="2199"/>
        </w:trPr>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tcPr>
          <w:p w:rsidR="005D74E0" w:rsidRDefault="005D74E0">
            <w:pPr>
              <w:spacing w:after="0" w:line="276" w:lineRule="auto"/>
              <w:rPr>
                <w:kern w:val="2"/>
                <w:lang w:val="el-GR"/>
              </w:rPr>
            </w:pPr>
            <w:r>
              <w:rPr>
                <w:kern w:val="2"/>
                <w:szCs w:val="22"/>
                <w:lang w:val="el-GR"/>
              </w:rPr>
              <w:t xml:space="preserve">[] Ναι [] Όχι </w:t>
            </w:r>
          </w:p>
          <w:p w:rsidR="005D74E0" w:rsidRDefault="005D74E0">
            <w:pPr>
              <w:spacing w:after="0" w:line="276" w:lineRule="auto"/>
              <w:rPr>
                <w:kern w:val="2"/>
                <w:lang w:val="el-GR"/>
              </w:rPr>
            </w:pPr>
          </w:p>
          <w:p w:rsidR="005D74E0" w:rsidRDefault="005D74E0">
            <w:pPr>
              <w:spacing w:after="0" w:line="276" w:lineRule="auto"/>
              <w:jc w:val="left"/>
              <w:rPr>
                <w:kern w:val="2"/>
                <w:lang w:val="el-GR"/>
              </w:rPr>
            </w:pPr>
            <w:r>
              <w:rPr>
                <w:i/>
                <w:kern w:val="2"/>
                <w:szCs w:val="22"/>
                <w:lang w:val="el-GR"/>
              </w:rPr>
              <w:t>(διαδικτυακή διεύθυνση, αρχή ή φορέας έκδοσης, επακριβή στοιχεία αναφοράς των εγγράφων): [……][……][……]</w:t>
            </w:r>
          </w:p>
          <w:p w:rsidR="005D74E0" w:rsidRDefault="005D74E0">
            <w:pPr>
              <w:spacing w:after="0" w:line="276" w:lineRule="auto"/>
              <w:jc w:val="left"/>
              <w:rPr>
                <w:kern w:val="2"/>
                <w:lang w:val="el-GR"/>
              </w:rPr>
            </w:pPr>
            <w:r>
              <w:rPr>
                <w:b/>
                <w:i/>
                <w:kern w:val="2"/>
                <w:szCs w:val="22"/>
                <w:lang w:val="el-GR"/>
              </w:rPr>
              <w:t>Εάν ναι</w:t>
            </w:r>
            <w:r>
              <w:rPr>
                <w:i/>
                <w:kern w:val="2"/>
                <w:szCs w:val="22"/>
                <w:lang w:val="el-GR"/>
              </w:rPr>
              <w:t xml:space="preserve">, έχει λάβει ο οικονομικός φορέας μέτρα αυτοκάθαρσης; </w:t>
            </w:r>
          </w:p>
          <w:p w:rsidR="005D74E0" w:rsidRDefault="005D74E0">
            <w:pPr>
              <w:spacing w:after="0" w:line="276" w:lineRule="auto"/>
              <w:jc w:val="left"/>
              <w:rPr>
                <w:kern w:val="2"/>
                <w:lang w:val="el-GR"/>
              </w:rPr>
            </w:pPr>
            <w:r>
              <w:rPr>
                <w:i/>
                <w:kern w:val="2"/>
                <w:szCs w:val="22"/>
                <w:lang w:val="el-GR"/>
              </w:rPr>
              <w:t>[] Ναι [] Όχι</w:t>
            </w:r>
          </w:p>
          <w:p w:rsidR="005D74E0" w:rsidRDefault="005D74E0">
            <w:pPr>
              <w:spacing w:after="0" w:line="276" w:lineRule="auto"/>
              <w:jc w:val="left"/>
              <w:rPr>
                <w:kern w:val="2"/>
                <w:lang w:val="el-GR"/>
              </w:rPr>
            </w:pPr>
            <w:r>
              <w:rPr>
                <w:b/>
                <w:i/>
                <w:kern w:val="2"/>
                <w:szCs w:val="22"/>
                <w:lang w:val="el-GR"/>
              </w:rPr>
              <w:t>Εάν το έχει πράξει,</w:t>
            </w:r>
            <w:r>
              <w:rPr>
                <w:i/>
                <w:kern w:val="2"/>
                <w:szCs w:val="22"/>
                <w:lang w:val="el-GR"/>
              </w:rPr>
              <w:t xml:space="preserve"> περιγράψτε τα μέτρα που λήφθηκαν: </w:t>
            </w:r>
          </w:p>
          <w:p w:rsidR="005D74E0" w:rsidRDefault="005D74E0">
            <w:pPr>
              <w:spacing w:after="0" w:line="276" w:lineRule="auto"/>
              <w:jc w:val="left"/>
              <w:rPr>
                <w:kern w:val="2"/>
                <w:lang w:val="el-GR"/>
              </w:rPr>
            </w:pPr>
            <w:r>
              <w:rPr>
                <w:i/>
                <w:kern w:val="2"/>
                <w:szCs w:val="22"/>
                <w:lang w:val="el-GR"/>
              </w:rPr>
              <w:t>[……]</w:t>
            </w:r>
          </w:p>
        </w:tc>
      </w:tr>
    </w:tbl>
    <w:p w:rsidR="005D74E0" w:rsidRDefault="005D74E0" w:rsidP="005D74E0">
      <w:pPr>
        <w:pageBreakBefore/>
        <w:spacing w:after="200" w:line="276" w:lineRule="auto"/>
        <w:jc w:val="center"/>
        <w:rPr>
          <w:kern w:val="2"/>
          <w:szCs w:val="22"/>
          <w:lang w:val="el-GR"/>
        </w:rPr>
      </w:pPr>
      <w:r>
        <w:rPr>
          <w:b/>
          <w:bCs/>
          <w:kern w:val="2"/>
          <w:szCs w:val="22"/>
          <w:u w:val="single"/>
          <w:lang w:val="el-GR"/>
        </w:rPr>
        <w:lastRenderedPageBreak/>
        <w:t>Μέρος IV: Κριτήρια επιλογής</w:t>
      </w:r>
    </w:p>
    <w:p w:rsidR="005D74E0" w:rsidRDefault="005D74E0" w:rsidP="005D74E0">
      <w:pPr>
        <w:spacing w:after="200" w:line="276" w:lineRule="auto"/>
        <w:rPr>
          <w:kern w:val="2"/>
          <w:szCs w:val="22"/>
          <w:lang w:val="el-GR"/>
        </w:rPr>
      </w:pPr>
      <w:r>
        <w:rPr>
          <w:kern w:val="2"/>
          <w:szCs w:val="22"/>
          <w:lang w:val="el-GR"/>
        </w:rPr>
        <w:t xml:space="preserve">Όσον αφορά τα κριτήρια επιλογής ο οικονομικός φορέας δηλώνει ότι: </w:t>
      </w:r>
    </w:p>
    <w:p w:rsidR="005D74E0" w:rsidRDefault="005D74E0" w:rsidP="005D74E0">
      <w:pPr>
        <w:spacing w:after="200" w:line="276" w:lineRule="auto"/>
        <w:jc w:val="center"/>
        <w:rPr>
          <w:kern w:val="2"/>
          <w:szCs w:val="22"/>
          <w:lang w:val="el-GR"/>
        </w:rPr>
      </w:pPr>
      <w:r>
        <w:rPr>
          <w:b/>
          <w:bCs/>
          <w:kern w:val="2"/>
          <w:szCs w:val="22"/>
          <w:lang w:val="el-GR"/>
        </w:rPr>
        <w:t>Γενική ένδειξη για όλα τα κριτήρια επιλογής</w:t>
      </w:r>
    </w:p>
    <w:tbl>
      <w:tblPr>
        <w:tblW w:w="0" w:type="auto"/>
        <w:tblInd w:w="108" w:type="dxa"/>
        <w:tblLayout w:type="fixed"/>
        <w:tblLook w:val="04A0"/>
      </w:tblPr>
      <w:tblGrid>
        <w:gridCol w:w="4479"/>
        <w:gridCol w:w="4510"/>
      </w:tblGrid>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b/>
                <w:i/>
                <w:kern w:val="2"/>
                <w:szCs w:val="22"/>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b/>
                <w:i/>
                <w:kern w:val="2"/>
                <w:szCs w:val="22"/>
                <w:lang w:val="el-GR"/>
              </w:rPr>
              <w:t>Απάντηση</w:t>
            </w:r>
          </w:p>
        </w:tc>
      </w:tr>
      <w:tr w:rsidR="005D74E0" w:rsidTr="005D74E0">
        <w:tc>
          <w:tcPr>
            <w:tcW w:w="4479" w:type="dxa"/>
            <w:tcBorders>
              <w:top w:val="single" w:sz="4" w:space="0" w:color="000000"/>
              <w:left w:val="single" w:sz="4" w:space="0" w:color="000000"/>
              <w:bottom w:val="single" w:sz="4" w:space="0" w:color="000000"/>
              <w:right w:val="nil"/>
            </w:tcBorders>
            <w:hideMark/>
          </w:tcPr>
          <w:p w:rsidR="005D74E0" w:rsidRDefault="005D74E0">
            <w:pPr>
              <w:spacing w:after="0" w:line="276" w:lineRule="auto"/>
              <w:rPr>
                <w:kern w:val="2"/>
                <w:lang w:val="el-GR"/>
              </w:rPr>
            </w:pPr>
            <w:r>
              <w:rPr>
                <w:kern w:val="2"/>
                <w:szCs w:val="22"/>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hideMark/>
          </w:tcPr>
          <w:p w:rsidR="005D74E0" w:rsidRDefault="005D74E0">
            <w:pPr>
              <w:spacing w:after="0" w:line="276" w:lineRule="auto"/>
              <w:rPr>
                <w:kern w:val="2"/>
                <w:lang w:val="el-GR"/>
              </w:rPr>
            </w:pPr>
            <w:r>
              <w:rPr>
                <w:kern w:val="2"/>
                <w:szCs w:val="22"/>
                <w:lang w:val="el-GR"/>
              </w:rPr>
              <w:t>[] Ναι [] Όχι</w:t>
            </w:r>
          </w:p>
        </w:tc>
      </w:tr>
    </w:tbl>
    <w:p w:rsidR="005D74E0" w:rsidRDefault="005D74E0" w:rsidP="005D74E0">
      <w:pPr>
        <w:rPr>
          <w:rFonts w:eastAsia="SimSun"/>
          <w:lang w:val="el-GR"/>
        </w:rPr>
      </w:pPr>
    </w:p>
    <w:p w:rsidR="005D74E0" w:rsidRDefault="005D74E0" w:rsidP="005D74E0">
      <w:pPr>
        <w:keepNext/>
        <w:pageBreakBefore/>
        <w:spacing w:before="120" w:after="360" w:line="276" w:lineRule="auto"/>
        <w:jc w:val="center"/>
        <w:rPr>
          <w:b/>
          <w:kern w:val="2"/>
          <w:szCs w:val="22"/>
          <w:lang w:val="el-GR"/>
        </w:rPr>
      </w:pPr>
      <w:r>
        <w:rPr>
          <w:b/>
          <w:bCs/>
          <w:kern w:val="2"/>
          <w:szCs w:val="22"/>
          <w:lang w:val="el-GR"/>
        </w:rPr>
        <w:lastRenderedPageBreak/>
        <w:t>Μέρος V: Τελικές δηλώσεις</w:t>
      </w:r>
    </w:p>
    <w:p w:rsidR="005D74E0" w:rsidRDefault="005D74E0" w:rsidP="005D74E0">
      <w:pPr>
        <w:spacing w:after="200" w:line="276" w:lineRule="auto"/>
        <w:rPr>
          <w:kern w:val="2"/>
          <w:szCs w:val="22"/>
          <w:lang w:val="el-GR"/>
        </w:rPr>
      </w:pPr>
      <w:r>
        <w:rPr>
          <w:i/>
          <w:kern w:val="2"/>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D74E0" w:rsidRDefault="005D74E0" w:rsidP="005D74E0">
      <w:pPr>
        <w:spacing w:after="200" w:line="276" w:lineRule="auto"/>
        <w:rPr>
          <w:kern w:val="2"/>
          <w:szCs w:val="22"/>
          <w:lang w:val="el-GR"/>
        </w:rPr>
      </w:pPr>
      <w:r>
        <w:rPr>
          <w:i/>
          <w:kern w:val="2"/>
          <w:szCs w:val="22"/>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kern w:val="2"/>
          <w:szCs w:val="22"/>
          <w:vertAlign w:val="superscript"/>
          <w:lang w:val="el-GR"/>
        </w:rPr>
        <w:endnoteReference w:id="31"/>
      </w:r>
      <w:r>
        <w:rPr>
          <w:i/>
          <w:kern w:val="2"/>
          <w:szCs w:val="22"/>
          <w:lang w:val="el-GR"/>
        </w:rPr>
        <w:t>, εκτός εάν :</w:t>
      </w:r>
    </w:p>
    <w:p w:rsidR="005D74E0" w:rsidRDefault="005D74E0" w:rsidP="005D74E0">
      <w:pPr>
        <w:spacing w:after="200" w:line="276" w:lineRule="auto"/>
        <w:rPr>
          <w:kern w:val="2"/>
          <w:szCs w:val="22"/>
          <w:lang w:val="el-GR"/>
        </w:rPr>
      </w:pPr>
      <w:r>
        <w:rPr>
          <w:i/>
          <w:kern w:val="2"/>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kern w:val="2"/>
          <w:szCs w:val="22"/>
          <w:vertAlign w:val="superscript"/>
          <w:lang w:val="el-GR"/>
        </w:rPr>
        <w:endnoteReference w:id="32"/>
      </w:r>
      <w:r>
        <w:rPr>
          <w:i/>
          <w:kern w:val="2"/>
          <w:szCs w:val="22"/>
          <w:lang w:val="el-GR"/>
        </w:rPr>
        <w:t>.</w:t>
      </w:r>
    </w:p>
    <w:p w:rsidR="005D74E0" w:rsidRDefault="005D74E0" w:rsidP="005D74E0">
      <w:pPr>
        <w:spacing w:after="200" w:line="276" w:lineRule="auto"/>
        <w:rPr>
          <w:kern w:val="2"/>
          <w:szCs w:val="22"/>
          <w:lang w:val="el-GR"/>
        </w:rPr>
      </w:pPr>
      <w:r>
        <w:rPr>
          <w:i/>
          <w:kern w:val="2"/>
          <w:szCs w:val="22"/>
          <w:lang w:val="el-GR"/>
        </w:rPr>
        <w:t>β) η αναθέτουσα αρχή ή ο αναθέτων φορέας έχουν ήδη στην κατοχή τους τα σχετικά έγγραφα.</w:t>
      </w:r>
    </w:p>
    <w:p w:rsidR="005D74E0" w:rsidRDefault="005D74E0" w:rsidP="005D74E0">
      <w:pPr>
        <w:spacing w:after="200" w:line="276" w:lineRule="auto"/>
        <w:rPr>
          <w:kern w:val="2"/>
          <w:szCs w:val="22"/>
          <w:lang w:val="el-GR"/>
        </w:rPr>
      </w:pPr>
      <w:r>
        <w:rPr>
          <w:i/>
          <w:kern w:val="2"/>
          <w:szCs w:val="22"/>
          <w:lang w:val="el-GR"/>
        </w:rPr>
        <w:t>Ο κάτωθι υπογεγραμμένος δίδω επισήμως τη συγκατάθεσή μου στον Δήμο Μοσχάτου - Ταύρου, προκειμένου να αποκτήσει πρόσβαση σε δικαιολογητικά των πληροφοριών τις οποίες έχω υποβάλλει στο παρόν Τυποποιημένο Έντυπο Υπεύθυνης Δήλωσης για τους σκοπούς της Συντήρησης Παιδικών Χαρών.</w:t>
      </w:r>
    </w:p>
    <w:p w:rsidR="005D74E0" w:rsidRDefault="005D74E0" w:rsidP="005D74E0">
      <w:pPr>
        <w:spacing w:after="200" w:line="276" w:lineRule="auto"/>
        <w:rPr>
          <w:i/>
          <w:kern w:val="2"/>
          <w:szCs w:val="22"/>
          <w:lang w:val="el-GR"/>
        </w:rPr>
      </w:pPr>
    </w:p>
    <w:p w:rsidR="005D74E0" w:rsidRDefault="005D74E0" w:rsidP="005D74E0">
      <w:pPr>
        <w:spacing w:after="200" w:line="276" w:lineRule="auto"/>
        <w:rPr>
          <w:kern w:val="2"/>
          <w:szCs w:val="22"/>
          <w:lang w:val="el-GR"/>
        </w:rPr>
      </w:pPr>
      <w:r>
        <w:rPr>
          <w:i/>
          <w:kern w:val="2"/>
          <w:szCs w:val="22"/>
          <w:lang w:val="el-GR"/>
        </w:rPr>
        <w:t xml:space="preserve">Ημερομηνία, τόπος και, όπου ζητείται ή είναι απαραίτητο, υπογραφή(-ές): [……]   </w:t>
      </w:r>
    </w:p>
    <w:p w:rsidR="005D74E0" w:rsidRDefault="005D74E0" w:rsidP="005D74E0">
      <w:pPr>
        <w:rPr>
          <w:rFonts w:eastAsia="SimSun"/>
          <w:lang w:val="el-GR"/>
        </w:rPr>
      </w:pPr>
    </w:p>
    <w:p w:rsidR="005D74E0" w:rsidRDefault="005D74E0" w:rsidP="005D74E0">
      <w:pPr>
        <w:rPr>
          <w:rFonts w:eastAsia="SimSun"/>
          <w:lang w:val="el-GR"/>
        </w:rPr>
      </w:pPr>
    </w:p>
    <w:p w:rsidR="005D74E0" w:rsidRDefault="005D74E0" w:rsidP="005D74E0">
      <w:pPr>
        <w:rPr>
          <w:rFonts w:eastAsia="SimSun"/>
          <w:lang w:val="el-GR"/>
        </w:rPr>
      </w:pPr>
    </w:p>
    <w:p w:rsidR="005D74E0" w:rsidRDefault="005D74E0" w:rsidP="005D74E0">
      <w:pPr>
        <w:rPr>
          <w:rFonts w:eastAsia="SimSun"/>
          <w:lang w:val="el-GR"/>
        </w:rPr>
      </w:pPr>
    </w:p>
    <w:p w:rsidR="005D74E0" w:rsidRDefault="005D74E0" w:rsidP="005D74E0">
      <w:pPr>
        <w:rPr>
          <w:rFonts w:eastAsia="SimSun"/>
          <w:lang w:val="el-GR"/>
        </w:rPr>
      </w:pPr>
    </w:p>
    <w:p w:rsidR="005D74E0" w:rsidRDefault="005D74E0" w:rsidP="005D74E0">
      <w:pPr>
        <w:rPr>
          <w:rFonts w:eastAsia="SimSun"/>
          <w:lang w:val="el-GR"/>
        </w:rPr>
      </w:pPr>
    </w:p>
    <w:p w:rsidR="005D74E0" w:rsidRDefault="005D74E0" w:rsidP="005D74E0">
      <w:pPr>
        <w:rPr>
          <w:rFonts w:eastAsia="SimSun"/>
          <w:lang w:val="el-GR"/>
        </w:rPr>
      </w:pPr>
    </w:p>
    <w:p w:rsidR="005D74E0" w:rsidRDefault="005D74E0" w:rsidP="005D74E0">
      <w:pPr>
        <w:rPr>
          <w:rFonts w:eastAsia="SimSun"/>
          <w:lang w:val="el-GR"/>
        </w:rPr>
      </w:pPr>
    </w:p>
    <w:p w:rsidR="005D74E0" w:rsidRPr="00CD6250" w:rsidRDefault="005D74E0" w:rsidP="005D74E0">
      <w:pPr>
        <w:rPr>
          <w:rFonts w:eastAsia="SimSun"/>
          <w:b/>
          <w:sz w:val="36"/>
          <w:szCs w:val="36"/>
          <w:lang w:val="el-GR"/>
        </w:rPr>
      </w:pPr>
      <w:r w:rsidRPr="00CD6250">
        <w:rPr>
          <w:rFonts w:eastAsia="SimSun"/>
          <w:b/>
          <w:sz w:val="36"/>
          <w:szCs w:val="36"/>
          <w:lang w:val="el-GR"/>
        </w:rPr>
        <w:t>ΠΑΡΑΡΤΗΜΑ ΙΙΙ</w:t>
      </w:r>
    </w:p>
    <w:p w:rsidR="005D74E0" w:rsidRDefault="005D74E0" w:rsidP="005D74E0">
      <w:pPr>
        <w:spacing w:before="12" w:line="240" w:lineRule="exact"/>
        <w:jc w:val="center"/>
        <w:rPr>
          <w:b/>
          <w:sz w:val="28"/>
          <w:szCs w:val="28"/>
          <w:u w:val="single"/>
          <w:lang w:val="el-GR"/>
        </w:rPr>
      </w:pPr>
    </w:p>
    <w:p w:rsidR="005D74E0" w:rsidRDefault="005D74E0" w:rsidP="005D74E0">
      <w:pPr>
        <w:spacing w:before="12" w:line="240" w:lineRule="exact"/>
        <w:jc w:val="center"/>
        <w:rPr>
          <w:b/>
          <w:sz w:val="28"/>
          <w:szCs w:val="28"/>
          <w:u w:val="single"/>
          <w:lang w:val="el-GR"/>
        </w:rPr>
      </w:pPr>
      <w:r>
        <w:rPr>
          <w:b/>
          <w:sz w:val="28"/>
          <w:szCs w:val="28"/>
          <w:u w:val="single"/>
          <w:lang w:val="el-GR"/>
        </w:rPr>
        <w:t>ΕΝΤΥΠΟ  ΠΡΟΣΦΟΡΑΣ</w:t>
      </w:r>
    </w:p>
    <w:p w:rsidR="005D74E0" w:rsidRDefault="005D74E0" w:rsidP="005D74E0">
      <w:pPr>
        <w:spacing w:before="12" w:line="240" w:lineRule="exact"/>
        <w:jc w:val="center"/>
        <w:rPr>
          <w:b/>
          <w:sz w:val="28"/>
          <w:szCs w:val="28"/>
          <w:u w:val="single"/>
          <w:lang w:val="el-GR"/>
        </w:rPr>
      </w:pPr>
    </w:p>
    <w:p w:rsidR="005D74E0" w:rsidRDefault="005D74E0" w:rsidP="005D74E0">
      <w:pPr>
        <w:spacing w:before="12" w:line="240" w:lineRule="exact"/>
        <w:jc w:val="center"/>
        <w:rPr>
          <w:b/>
          <w:sz w:val="28"/>
          <w:szCs w:val="28"/>
          <w:u w:val="single"/>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tbl>
      <w:tblPr>
        <w:tblW w:w="15309" w:type="dxa"/>
        <w:tblInd w:w="108" w:type="dxa"/>
        <w:tblLook w:val="04A0"/>
      </w:tblPr>
      <w:tblGrid>
        <w:gridCol w:w="4504"/>
        <w:gridCol w:w="5100"/>
        <w:gridCol w:w="5705"/>
      </w:tblGrid>
      <w:tr w:rsidR="00565EA3" w:rsidRPr="000E1DB2" w:rsidTr="00907A8C">
        <w:trPr>
          <w:trHeight w:val="1883"/>
        </w:trPr>
        <w:tc>
          <w:tcPr>
            <w:tcW w:w="4504" w:type="dxa"/>
            <w:shd w:val="clear" w:color="auto" w:fill="auto"/>
          </w:tcPr>
          <w:p w:rsidR="00565EA3" w:rsidRPr="000E1DB2" w:rsidRDefault="00565EA3" w:rsidP="00907A8C">
            <w:pPr>
              <w:spacing w:before="29"/>
              <w:rPr>
                <w:sz w:val="24"/>
                <w:lang w:val="el-GR"/>
              </w:rPr>
            </w:pPr>
            <w:r w:rsidRPr="000E1DB2">
              <w:rPr>
                <w:sz w:val="24"/>
                <w:lang w:val="el-GR"/>
              </w:rPr>
              <w:lastRenderedPageBreak/>
              <w:t>ΕΛΛΗΝΙΚΗ  ΔΗΜΟΚΡΑΤΙΑ</w:t>
            </w:r>
          </w:p>
          <w:p w:rsidR="00565EA3" w:rsidRPr="000E1DB2" w:rsidRDefault="00565EA3" w:rsidP="00907A8C">
            <w:pPr>
              <w:spacing w:before="29"/>
              <w:rPr>
                <w:sz w:val="24"/>
                <w:lang w:val="el-GR"/>
              </w:rPr>
            </w:pPr>
            <w:r w:rsidRPr="000E1DB2">
              <w:rPr>
                <w:b/>
                <w:sz w:val="24"/>
                <w:lang w:val="el-GR"/>
              </w:rPr>
              <w:t>ΔΗΜΟΣ ΜΟΣΧΑΤΟΥ-ΤΑΥΡΟΥ</w:t>
            </w:r>
          </w:p>
          <w:p w:rsidR="00565EA3" w:rsidRPr="000E1DB2" w:rsidRDefault="00565EA3" w:rsidP="00907A8C">
            <w:pPr>
              <w:spacing w:before="29"/>
              <w:rPr>
                <w:sz w:val="24"/>
                <w:lang w:val="el-GR"/>
              </w:rPr>
            </w:pPr>
            <w:r w:rsidRPr="000E1DB2">
              <w:rPr>
                <w:sz w:val="24"/>
                <w:lang w:val="el-GR"/>
              </w:rPr>
              <w:t>ΔΙΕΥΘΥΝΣΗ  ΠΕΡΙΒΑΛΛΟΝΤΟΣ</w:t>
            </w:r>
          </w:p>
          <w:p w:rsidR="00565EA3" w:rsidRPr="000E1DB2" w:rsidRDefault="00565EA3" w:rsidP="00907A8C">
            <w:pPr>
              <w:spacing w:before="29"/>
              <w:rPr>
                <w:sz w:val="24"/>
                <w:lang w:val="el-GR"/>
              </w:rPr>
            </w:pPr>
            <w:r w:rsidRPr="000E1DB2">
              <w:rPr>
                <w:sz w:val="24"/>
                <w:lang w:val="el-GR"/>
              </w:rPr>
              <w:t>ΚΑΘ</w:t>
            </w:r>
            <w:r>
              <w:rPr>
                <w:sz w:val="24"/>
                <w:lang w:val="el-GR"/>
              </w:rPr>
              <w:t>Α</w:t>
            </w:r>
            <w:r w:rsidRPr="000E1DB2">
              <w:rPr>
                <w:sz w:val="24"/>
                <w:lang w:val="el-GR"/>
              </w:rPr>
              <w:t>ΡΙΟΤΗΤΑΣ &amp; ΑΝΑΚΥΚΛΩΣΗΣ</w:t>
            </w:r>
          </w:p>
          <w:p w:rsidR="00565EA3" w:rsidRPr="000E1DB2" w:rsidRDefault="00565EA3" w:rsidP="00907A8C">
            <w:pPr>
              <w:spacing w:before="29"/>
              <w:rPr>
                <w:sz w:val="24"/>
                <w:lang w:val="el-GR"/>
              </w:rPr>
            </w:pPr>
            <w:r w:rsidRPr="000E1DB2">
              <w:rPr>
                <w:sz w:val="24"/>
                <w:lang w:val="el-GR"/>
              </w:rPr>
              <w:t>ΤΜΗΜΑ ΚΙΝΗΣΗ ΟΧΗΜΑΤΩΝ ΚΑΙ ΔΗΜΟΤΙΚΗΣ ΣΥΓΚΟΙΝΩΝΙΑΣ</w:t>
            </w:r>
          </w:p>
        </w:tc>
        <w:tc>
          <w:tcPr>
            <w:tcW w:w="5100" w:type="dxa"/>
            <w:shd w:val="clear" w:color="auto" w:fill="auto"/>
          </w:tcPr>
          <w:p w:rsidR="00565EA3" w:rsidRPr="000E1DB2" w:rsidRDefault="00565EA3" w:rsidP="00907A8C">
            <w:pPr>
              <w:spacing w:before="29"/>
              <w:rPr>
                <w:sz w:val="24"/>
                <w:lang w:val="el-GR"/>
              </w:rPr>
            </w:pPr>
          </w:p>
        </w:tc>
        <w:tc>
          <w:tcPr>
            <w:tcW w:w="5705" w:type="dxa"/>
            <w:shd w:val="clear" w:color="auto" w:fill="auto"/>
          </w:tcPr>
          <w:p w:rsidR="00565EA3" w:rsidRPr="000E1DB2" w:rsidRDefault="00565EA3" w:rsidP="00907A8C">
            <w:pPr>
              <w:spacing w:before="29"/>
              <w:rPr>
                <w:b/>
                <w:sz w:val="24"/>
                <w:lang w:val="el-GR"/>
              </w:rPr>
            </w:pPr>
            <w:r w:rsidRPr="000E1DB2">
              <w:rPr>
                <w:b/>
                <w:sz w:val="24"/>
                <w:lang w:val="el-GR"/>
              </w:rPr>
              <w:t>ΕΡΓΑΣΙΑ</w:t>
            </w:r>
          </w:p>
          <w:p w:rsidR="00565EA3" w:rsidRDefault="00565EA3" w:rsidP="00907A8C">
            <w:pPr>
              <w:spacing w:before="29"/>
              <w:rPr>
                <w:sz w:val="24"/>
                <w:lang w:val="el-GR"/>
              </w:rPr>
            </w:pPr>
            <w:r w:rsidRPr="000E1DB2">
              <w:rPr>
                <w:sz w:val="24"/>
                <w:lang w:val="el-GR"/>
              </w:rPr>
              <w:t>Ασφάλιστρα Μηχανημάτων και Μεταφορικών μέσων</w:t>
            </w:r>
          </w:p>
          <w:p w:rsidR="00565EA3" w:rsidRDefault="00565EA3" w:rsidP="00907A8C">
            <w:pPr>
              <w:spacing w:before="29"/>
              <w:rPr>
                <w:sz w:val="24"/>
                <w:lang w:val="el-GR"/>
              </w:rPr>
            </w:pPr>
          </w:p>
          <w:p w:rsidR="00565EA3" w:rsidRPr="007344EA" w:rsidRDefault="00565EA3" w:rsidP="00907A8C">
            <w:pPr>
              <w:spacing w:before="29"/>
              <w:rPr>
                <w:sz w:val="24"/>
              </w:rPr>
            </w:pPr>
            <w:r>
              <w:rPr>
                <w:sz w:val="24"/>
                <w:lang w:val="el-GR"/>
              </w:rPr>
              <w:t>Αρ. Μελέτης :  66/ 2021</w:t>
            </w:r>
          </w:p>
          <w:p w:rsidR="00565EA3" w:rsidRDefault="00565EA3" w:rsidP="00907A8C">
            <w:pPr>
              <w:spacing w:before="29"/>
              <w:rPr>
                <w:b/>
                <w:sz w:val="24"/>
                <w:lang w:val="el-GR"/>
              </w:rPr>
            </w:pPr>
            <w:r w:rsidRPr="000E1DB2">
              <w:rPr>
                <w:sz w:val="24"/>
                <w:lang w:val="el-GR"/>
              </w:rPr>
              <w:t xml:space="preserve">Προϋπολογισμός : </w:t>
            </w:r>
            <w:r>
              <w:rPr>
                <w:b/>
                <w:sz w:val="24"/>
                <w:lang w:val="el-GR"/>
              </w:rPr>
              <w:t>45</w:t>
            </w:r>
            <w:r w:rsidRPr="000E1DB2">
              <w:rPr>
                <w:b/>
                <w:sz w:val="24"/>
                <w:lang w:val="el-GR"/>
              </w:rPr>
              <w:t>.000, 00 ευρώ</w:t>
            </w:r>
          </w:p>
          <w:p w:rsidR="00565EA3" w:rsidRDefault="00565EA3" w:rsidP="00907A8C">
            <w:pPr>
              <w:spacing w:before="29"/>
              <w:rPr>
                <w:b/>
                <w:sz w:val="24"/>
                <w:lang w:val="el-GR"/>
              </w:rPr>
            </w:pPr>
          </w:p>
          <w:p w:rsidR="00565EA3" w:rsidRDefault="00565EA3" w:rsidP="00907A8C">
            <w:pPr>
              <w:spacing w:before="29"/>
              <w:rPr>
                <w:b/>
                <w:sz w:val="24"/>
                <w:lang w:val="el-GR"/>
              </w:rPr>
            </w:pPr>
          </w:p>
          <w:p w:rsidR="00565EA3" w:rsidRPr="000E1DB2" w:rsidRDefault="00565EA3" w:rsidP="00907A8C">
            <w:pPr>
              <w:spacing w:before="29"/>
              <w:rPr>
                <w:sz w:val="24"/>
                <w:lang w:val="el-GR"/>
              </w:rPr>
            </w:pPr>
          </w:p>
        </w:tc>
      </w:tr>
    </w:tbl>
    <w:p w:rsidR="00565EA3" w:rsidRDefault="00565EA3" w:rsidP="00565EA3">
      <w:pPr>
        <w:spacing w:before="12" w:line="240" w:lineRule="exact"/>
        <w:jc w:val="center"/>
        <w:rPr>
          <w:b/>
          <w:sz w:val="28"/>
          <w:szCs w:val="28"/>
          <w:u w:val="single"/>
          <w:lang w:val="el-GR"/>
        </w:rPr>
      </w:pPr>
      <w:r>
        <w:rPr>
          <w:b/>
          <w:sz w:val="28"/>
          <w:szCs w:val="28"/>
          <w:u w:val="single"/>
          <w:lang w:val="el-GR"/>
        </w:rPr>
        <w:t xml:space="preserve">ΕΝΤΥΠΟ </w:t>
      </w:r>
      <w:r w:rsidRPr="00D9500F">
        <w:rPr>
          <w:b/>
          <w:sz w:val="28"/>
          <w:szCs w:val="28"/>
          <w:u w:val="single"/>
          <w:lang w:val="el-GR"/>
        </w:rPr>
        <w:t xml:space="preserve"> ΠΡΟΣΦΟΡΑΣ</w:t>
      </w:r>
    </w:p>
    <w:p w:rsidR="00565EA3" w:rsidRPr="00D9500F" w:rsidRDefault="00565EA3" w:rsidP="00565EA3">
      <w:pPr>
        <w:spacing w:before="12" w:line="240" w:lineRule="exact"/>
        <w:jc w:val="center"/>
        <w:rPr>
          <w:b/>
          <w:sz w:val="28"/>
          <w:szCs w:val="28"/>
          <w:u w:val="single"/>
          <w:lang w:val="el-GR"/>
        </w:rPr>
      </w:pPr>
    </w:p>
    <w:tbl>
      <w:tblPr>
        <w:tblW w:w="0" w:type="auto"/>
        <w:tblInd w:w="-2" w:type="dxa"/>
        <w:tblLayout w:type="fixed"/>
        <w:tblCellMar>
          <w:left w:w="0" w:type="dxa"/>
          <w:right w:w="0" w:type="dxa"/>
        </w:tblCellMar>
        <w:tblLook w:val="01E0"/>
      </w:tblPr>
      <w:tblGrid>
        <w:gridCol w:w="641"/>
        <w:gridCol w:w="1860"/>
        <w:gridCol w:w="3140"/>
        <w:gridCol w:w="1841"/>
        <w:gridCol w:w="879"/>
        <w:gridCol w:w="1733"/>
        <w:gridCol w:w="1248"/>
        <w:gridCol w:w="1702"/>
        <w:gridCol w:w="2530"/>
      </w:tblGrid>
      <w:tr w:rsidR="00565EA3" w:rsidTr="00907A8C">
        <w:trPr>
          <w:trHeight w:hRule="exact" w:val="917"/>
        </w:trPr>
        <w:tc>
          <w:tcPr>
            <w:tcW w:w="641" w:type="dxa"/>
            <w:tcBorders>
              <w:top w:val="single" w:sz="5" w:space="0" w:color="000000"/>
              <w:left w:val="single" w:sz="5" w:space="0" w:color="000000"/>
              <w:bottom w:val="single" w:sz="5" w:space="0" w:color="000000"/>
              <w:right w:val="single" w:sz="5" w:space="0" w:color="000000"/>
            </w:tcBorders>
            <w:shd w:val="clear" w:color="auto" w:fill="C0C0C0"/>
          </w:tcPr>
          <w:p w:rsidR="00565EA3" w:rsidRPr="00DD6B12" w:rsidRDefault="00565EA3" w:rsidP="00907A8C">
            <w:pPr>
              <w:spacing w:line="200" w:lineRule="exact"/>
              <w:rPr>
                <w:lang w:val="el-GR"/>
              </w:rPr>
            </w:pPr>
            <w:r w:rsidRPr="00FF5E50">
              <w:pict>
                <v:group id="_x0000_s1032" style="position:absolute;left:0;text-align:left;margin-left:0;margin-top:595.3pt;width:0;height:0;z-index:-251654144;mso-position-horizontal-relative:page;mso-position-vertical-relative:page" coordorigin=",11906" coordsize="0,0">
                  <v:shape id="_x0000_s1033" style="position:absolute;top:11906;width:0;height:0" coordorigin=",11906" coordsize="0,0" path="m,11906r,e" filled="f" strokecolor="#bbb" strokeweight=".14pt">
                    <v:path arrowok="t"/>
                  </v:shape>
                  <w10:wrap anchorx="page" anchory="page"/>
                </v:group>
              </w:pict>
            </w:r>
          </w:p>
          <w:p w:rsidR="00565EA3" w:rsidRPr="00DD6B12" w:rsidRDefault="00565EA3" w:rsidP="00907A8C">
            <w:pPr>
              <w:spacing w:before="11" w:line="240" w:lineRule="exact"/>
              <w:rPr>
                <w:sz w:val="24"/>
                <w:lang w:val="el-GR"/>
              </w:rPr>
            </w:pPr>
          </w:p>
          <w:p w:rsidR="00565EA3" w:rsidRDefault="00565EA3" w:rsidP="00907A8C">
            <w:pPr>
              <w:ind w:left="148"/>
              <w:rPr>
                <w:rFonts w:ascii="Arial Black" w:eastAsia="Arial Black" w:hAnsi="Arial Black" w:cs="Arial Black"/>
                <w:sz w:val="18"/>
                <w:szCs w:val="18"/>
              </w:rPr>
            </w:pPr>
            <w:r>
              <w:rPr>
                <w:rFonts w:ascii="Arial Black" w:eastAsia="Arial Black" w:hAnsi="Arial Black" w:cs="Arial Black"/>
                <w:b/>
                <w:spacing w:val="-1"/>
                <w:sz w:val="18"/>
                <w:szCs w:val="18"/>
              </w:rPr>
              <w:t>A</w:t>
            </w:r>
            <w:r>
              <w:rPr>
                <w:rFonts w:ascii="Arial Black" w:eastAsia="Arial Black" w:hAnsi="Arial Black" w:cs="Arial Black"/>
                <w:b/>
                <w:sz w:val="18"/>
                <w:szCs w:val="18"/>
              </w:rPr>
              <w:t>/A</w:t>
            </w:r>
          </w:p>
        </w:tc>
        <w:tc>
          <w:tcPr>
            <w:tcW w:w="1860" w:type="dxa"/>
            <w:tcBorders>
              <w:top w:val="single" w:sz="5" w:space="0" w:color="000000"/>
              <w:left w:val="single" w:sz="5" w:space="0" w:color="000000"/>
              <w:bottom w:val="single" w:sz="5" w:space="0" w:color="000000"/>
              <w:right w:val="single" w:sz="5" w:space="0" w:color="000000"/>
            </w:tcBorders>
            <w:shd w:val="clear" w:color="auto" w:fill="C0C0C0"/>
          </w:tcPr>
          <w:p w:rsidR="00565EA3" w:rsidRDefault="00565EA3" w:rsidP="00907A8C">
            <w:pPr>
              <w:spacing w:before="7" w:line="180" w:lineRule="exact"/>
              <w:rPr>
                <w:sz w:val="19"/>
                <w:szCs w:val="19"/>
              </w:rPr>
            </w:pPr>
          </w:p>
          <w:p w:rsidR="00565EA3" w:rsidRDefault="00565EA3" w:rsidP="00907A8C">
            <w:pPr>
              <w:ind w:left="165" w:right="131" w:firstLine="290"/>
              <w:rPr>
                <w:rFonts w:ascii="Arial Black" w:eastAsia="Arial Black" w:hAnsi="Arial Black" w:cs="Arial Black"/>
                <w:sz w:val="18"/>
                <w:szCs w:val="18"/>
              </w:rPr>
            </w:pPr>
            <w:r>
              <w:rPr>
                <w:rFonts w:ascii="Arial Black" w:eastAsia="Arial Black" w:hAnsi="Arial Black" w:cs="Arial Black"/>
                <w:spacing w:val="-1"/>
                <w:sz w:val="18"/>
                <w:szCs w:val="18"/>
              </w:rPr>
              <w:t>Α</w:t>
            </w:r>
            <w:r>
              <w:rPr>
                <w:rFonts w:ascii="Arial Black" w:eastAsia="Arial Black" w:hAnsi="Arial Black" w:cs="Arial Black"/>
                <w:sz w:val="18"/>
                <w:szCs w:val="18"/>
              </w:rPr>
              <w:t>Ρ</w:t>
            </w:r>
            <w:r>
              <w:rPr>
                <w:rFonts w:ascii="Arial Black" w:eastAsia="Arial Black" w:hAnsi="Arial Black" w:cs="Arial Black"/>
                <w:spacing w:val="-1"/>
                <w:sz w:val="18"/>
                <w:szCs w:val="18"/>
              </w:rPr>
              <w:t>ΙΘ</w:t>
            </w:r>
            <w:r>
              <w:rPr>
                <w:rFonts w:ascii="Arial Black" w:eastAsia="Arial Black" w:hAnsi="Arial Black" w:cs="Arial Black"/>
                <w:sz w:val="18"/>
                <w:szCs w:val="18"/>
              </w:rPr>
              <w:t>Μ</w:t>
            </w:r>
            <w:r>
              <w:rPr>
                <w:rFonts w:ascii="Arial Black" w:eastAsia="Arial Black" w:hAnsi="Arial Black" w:cs="Arial Black"/>
                <w:spacing w:val="2"/>
                <w:sz w:val="18"/>
                <w:szCs w:val="18"/>
              </w:rPr>
              <w:t>Ο</w:t>
            </w:r>
            <w:r>
              <w:rPr>
                <w:rFonts w:ascii="Arial Black" w:eastAsia="Arial Black" w:hAnsi="Arial Black" w:cs="Arial Black"/>
                <w:sz w:val="18"/>
                <w:szCs w:val="18"/>
              </w:rPr>
              <w:t xml:space="preserve">Σ </w:t>
            </w:r>
            <w:r>
              <w:rPr>
                <w:rFonts w:ascii="Arial Black" w:eastAsia="Arial Black" w:hAnsi="Arial Black" w:cs="Arial Black"/>
                <w:spacing w:val="-1"/>
                <w:sz w:val="18"/>
                <w:szCs w:val="18"/>
              </w:rPr>
              <w:t>ΚΥ</w:t>
            </w:r>
            <w:r>
              <w:rPr>
                <w:rFonts w:ascii="Arial Black" w:eastAsia="Arial Black" w:hAnsi="Arial Black" w:cs="Arial Black"/>
                <w:spacing w:val="1"/>
                <w:sz w:val="18"/>
                <w:szCs w:val="18"/>
              </w:rPr>
              <w:t>Κ</w:t>
            </w:r>
            <w:r>
              <w:rPr>
                <w:rFonts w:ascii="Arial Black" w:eastAsia="Arial Black" w:hAnsi="Arial Black" w:cs="Arial Black"/>
                <w:spacing w:val="-1"/>
                <w:sz w:val="18"/>
                <w:szCs w:val="18"/>
              </w:rPr>
              <w:t>ΛΟ</w:t>
            </w:r>
            <w:r>
              <w:rPr>
                <w:rFonts w:ascii="Arial Black" w:eastAsia="Arial Black" w:hAnsi="Arial Black" w:cs="Arial Black"/>
                <w:spacing w:val="1"/>
                <w:sz w:val="18"/>
                <w:szCs w:val="18"/>
              </w:rPr>
              <w:t>Φ</w:t>
            </w:r>
            <w:r>
              <w:rPr>
                <w:rFonts w:ascii="Arial Black" w:eastAsia="Arial Black" w:hAnsi="Arial Black" w:cs="Arial Black"/>
                <w:spacing w:val="-1"/>
                <w:sz w:val="18"/>
                <w:szCs w:val="18"/>
              </w:rPr>
              <w:t>Ο</w:t>
            </w:r>
            <w:r>
              <w:rPr>
                <w:rFonts w:ascii="Arial Black" w:eastAsia="Arial Black" w:hAnsi="Arial Black" w:cs="Arial Black"/>
                <w:sz w:val="18"/>
                <w:szCs w:val="18"/>
              </w:rPr>
              <w:t>Ρ</w:t>
            </w:r>
            <w:r>
              <w:rPr>
                <w:rFonts w:ascii="Arial Black" w:eastAsia="Arial Black" w:hAnsi="Arial Black" w:cs="Arial Black"/>
                <w:spacing w:val="1"/>
                <w:sz w:val="18"/>
                <w:szCs w:val="18"/>
              </w:rPr>
              <w:t>Ι</w:t>
            </w:r>
            <w:r>
              <w:rPr>
                <w:rFonts w:ascii="Arial Black" w:eastAsia="Arial Black" w:hAnsi="Arial Black" w:cs="Arial Black"/>
                <w:spacing w:val="-1"/>
                <w:sz w:val="18"/>
                <w:szCs w:val="18"/>
              </w:rPr>
              <w:t>Α</w:t>
            </w:r>
            <w:r>
              <w:rPr>
                <w:rFonts w:ascii="Arial Black" w:eastAsia="Arial Black" w:hAnsi="Arial Black" w:cs="Arial Black"/>
                <w:sz w:val="18"/>
                <w:szCs w:val="18"/>
              </w:rPr>
              <w:t>Σ</w:t>
            </w:r>
          </w:p>
        </w:tc>
        <w:tc>
          <w:tcPr>
            <w:tcW w:w="3140" w:type="dxa"/>
            <w:tcBorders>
              <w:top w:val="single" w:sz="5" w:space="0" w:color="000000"/>
              <w:left w:val="single" w:sz="5" w:space="0" w:color="000000"/>
              <w:bottom w:val="single" w:sz="5" w:space="0" w:color="000000"/>
              <w:right w:val="single" w:sz="5" w:space="0" w:color="000000"/>
            </w:tcBorders>
            <w:shd w:val="clear" w:color="auto" w:fill="C0C0C0"/>
          </w:tcPr>
          <w:p w:rsidR="00565EA3" w:rsidRDefault="00565EA3" w:rsidP="00907A8C">
            <w:pPr>
              <w:spacing w:before="4" w:line="120" w:lineRule="exact"/>
              <w:rPr>
                <w:sz w:val="12"/>
                <w:szCs w:val="12"/>
              </w:rPr>
            </w:pPr>
          </w:p>
          <w:p w:rsidR="00565EA3" w:rsidRDefault="00565EA3" w:rsidP="00907A8C">
            <w:pPr>
              <w:spacing w:line="200" w:lineRule="exact"/>
            </w:pPr>
          </w:p>
          <w:p w:rsidR="00565EA3" w:rsidRDefault="00565EA3" w:rsidP="00907A8C">
            <w:pPr>
              <w:ind w:left="364"/>
              <w:rPr>
                <w:rFonts w:ascii="Arial Black" w:eastAsia="Arial Black" w:hAnsi="Arial Black" w:cs="Arial Black"/>
                <w:sz w:val="18"/>
                <w:szCs w:val="18"/>
              </w:rPr>
            </w:pPr>
            <w:r>
              <w:rPr>
                <w:rFonts w:ascii="Arial Black" w:eastAsia="Arial Black" w:hAnsi="Arial Black" w:cs="Arial Black"/>
                <w:spacing w:val="-1"/>
                <w:sz w:val="18"/>
                <w:szCs w:val="18"/>
              </w:rPr>
              <w:t>ΚΑ</w:t>
            </w:r>
            <w:r>
              <w:rPr>
                <w:rFonts w:ascii="Arial Black" w:eastAsia="Arial Black" w:hAnsi="Arial Black" w:cs="Arial Black"/>
                <w:sz w:val="18"/>
                <w:szCs w:val="18"/>
              </w:rPr>
              <w:t>Τ</w:t>
            </w:r>
            <w:r>
              <w:rPr>
                <w:rFonts w:ascii="Arial Black" w:eastAsia="Arial Black" w:hAnsi="Arial Black" w:cs="Arial Black"/>
                <w:spacing w:val="1"/>
                <w:sz w:val="18"/>
                <w:szCs w:val="18"/>
              </w:rPr>
              <w:t>Η</w:t>
            </w:r>
            <w:r>
              <w:rPr>
                <w:rFonts w:ascii="Arial Black" w:eastAsia="Arial Black" w:hAnsi="Arial Black" w:cs="Arial Black"/>
                <w:sz w:val="18"/>
                <w:szCs w:val="18"/>
              </w:rPr>
              <w:t>Γ</w:t>
            </w:r>
            <w:r>
              <w:rPr>
                <w:rFonts w:ascii="Arial Black" w:eastAsia="Arial Black" w:hAnsi="Arial Black" w:cs="Arial Black"/>
                <w:spacing w:val="-1"/>
                <w:sz w:val="18"/>
                <w:szCs w:val="18"/>
              </w:rPr>
              <w:t>Ο</w:t>
            </w:r>
            <w:r>
              <w:rPr>
                <w:rFonts w:ascii="Arial Black" w:eastAsia="Arial Black" w:hAnsi="Arial Black" w:cs="Arial Black"/>
                <w:sz w:val="18"/>
                <w:szCs w:val="18"/>
              </w:rPr>
              <w:t>Ρ</w:t>
            </w:r>
            <w:r>
              <w:rPr>
                <w:rFonts w:ascii="Arial Black" w:eastAsia="Arial Black" w:hAnsi="Arial Black" w:cs="Arial Black"/>
                <w:spacing w:val="1"/>
                <w:sz w:val="18"/>
                <w:szCs w:val="18"/>
              </w:rPr>
              <w:t>Ι</w:t>
            </w:r>
            <w:r>
              <w:rPr>
                <w:rFonts w:ascii="Arial Black" w:eastAsia="Arial Black" w:hAnsi="Arial Black" w:cs="Arial Black"/>
                <w:sz w:val="18"/>
                <w:szCs w:val="18"/>
              </w:rPr>
              <w:t>Α</w:t>
            </w:r>
            <w:r>
              <w:rPr>
                <w:rFonts w:ascii="Arial Black" w:eastAsia="Arial Black" w:hAnsi="Arial Black" w:cs="Arial Black"/>
                <w:spacing w:val="59"/>
                <w:sz w:val="18"/>
                <w:szCs w:val="18"/>
              </w:rPr>
              <w:t xml:space="preserve"> </w:t>
            </w:r>
            <w:r>
              <w:rPr>
                <w:rFonts w:ascii="Arial Black" w:eastAsia="Arial Black" w:hAnsi="Arial Black" w:cs="Arial Black"/>
                <w:spacing w:val="1"/>
                <w:sz w:val="18"/>
                <w:szCs w:val="18"/>
              </w:rPr>
              <w:t>Ο</w:t>
            </w:r>
            <w:r>
              <w:rPr>
                <w:rFonts w:ascii="Arial Black" w:eastAsia="Arial Black" w:hAnsi="Arial Black" w:cs="Arial Black"/>
                <w:spacing w:val="-1"/>
                <w:sz w:val="18"/>
                <w:szCs w:val="18"/>
              </w:rPr>
              <w:t>ΧΗ</w:t>
            </w:r>
            <w:r>
              <w:rPr>
                <w:rFonts w:ascii="Arial Black" w:eastAsia="Arial Black" w:hAnsi="Arial Black" w:cs="Arial Black"/>
                <w:sz w:val="18"/>
                <w:szCs w:val="18"/>
              </w:rPr>
              <w:t>ΜΑ</w:t>
            </w:r>
            <w:r>
              <w:rPr>
                <w:rFonts w:ascii="Arial Black" w:eastAsia="Arial Black" w:hAnsi="Arial Black" w:cs="Arial Black"/>
                <w:spacing w:val="1"/>
                <w:sz w:val="18"/>
                <w:szCs w:val="18"/>
              </w:rPr>
              <w:t>ΤΟ</w:t>
            </w:r>
            <w:r>
              <w:rPr>
                <w:rFonts w:ascii="Arial Black" w:eastAsia="Arial Black" w:hAnsi="Arial Black" w:cs="Arial Black"/>
                <w:sz w:val="18"/>
                <w:szCs w:val="18"/>
              </w:rPr>
              <w:t>Σ</w:t>
            </w:r>
          </w:p>
        </w:tc>
        <w:tc>
          <w:tcPr>
            <w:tcW w:w="1841" w:type="dxa"/>
            <w:tcBorders>
              <w:top w:val="single" w:sz="5" w:space="0" w:color="000000"/>
              <w:left w:val="single" w:sz="5" w:space="0" w:color="000000"/>
              <w:bottom w:val="single" w:sz="5" w:space="0" w:color="000000"/>
              <w:right w:val="single" w:sz="5" w:space="0" w:color="000000"/>
            </w:tcBorders>
            <w:shd w:val="clear" w:color="auto" w:fill="C0C0C0"/>
          </w:tcPr>
          <w:p w:rsidR="00565EA3" w:rsidRDefault="00565EA3" w:rsidP="00907A8C">
            <w:pPr>
              <w:spacing w:before="7" w:line="180" w:lineRule="exact"/>
              <w:rPr>
                <w:sz w:val="19"/>
                <w:szCs w:val="19"/>
              </w:rPr>
            </w:pPr>
          </w:p>
          <w:p w:rsidR="00565EA3" w:rsidRDefault="00565EA3" w:rsidP="00907A8C">
            <w:pPr>
              <w:ind w:left="220" w:right="184" w:firstLine="55"/>
              <w:rPr>
                <w:rFonts w:ascii="Arial Black" w:eastAsia="Arial Black" w:hAnsi="Arial Black" w:cs="Arial Black"/>
                <w:sz w:val="18"/>
                <w:szCs w:val="18"/>
              </w:rPr>
            </w:pPr>
            <w:r>
              <w:rPr>
                <w:rFonts w:ascii="Arial Black" w:eastAsia="Arial Black" w:hAnsi="Arial Black" w:cs="Arial Black"/>
                <w:sz w:val="18"/>
                <w:szCs w:val="18"/>
              </w:rPr>
              <w:t>Ε</w:t>
            </w:r>
            <w:r>
              <w:rPr>
                <w:rFonts w:ascii="Arial Black" w:eastAsia="Arial Black" w:hAnsi="Arial Black" w:cs="Arial Black"/>
                <w:spacing w:val="-1"/>
                <w:sz w:val="18"/>
                <w:szCs w:val="18"/>
              </w:rPr>
              <w:t>Ρ</w:t>
            </w:r>
            <w:r>
              <w:rPr>
                <w:rFonts w:ascii="Arial Black" w:eastAsia="Arial Black" w:hAnsi="Arial Black" w:cs="Arial Black"/>
                <w:sz w:val="18"/>
                <w:szCs w:val="18"/>
              </w:rPr>
              <w:t>Γ</w:t>
            </w:r>
            <w:r>
              <w:rPr>
                <w:rFonts w:ascii="Arial Black" w:eastAsia="Arial Black" w:hAnsi="Arial Black" w:cs="Arial Black"/>
                <w:spacing w:val="-1"/>
                <w:sz w:val="18"/>
                <w:szCs w:val="18"/>
              </w:rPr>
              <w:t>Ο</w:t>
            </w:r>
            <w:r>
              <w:rPr>
                <w:rFonts w:ascii="Arial Black" w:eastAsia="Arial Black" w:hAnsi="Arial Black" w:cs="Arial Black"/>
                <w:sz w:val="18"/>
                <w:szCs w:val="18"/>
              </w:rPr>
              <w:t>Σ</w:t>
            </w:r>
            <w:r>
              <w:rPr>
                <w:rFonts w:ascii="Arial Black" w:eastAsia="Arial Black" w:hAnsi="Arial Black" w:cs="Arial Black"/>
                <w:spacing w:val="1"/>
                <w:sz w:val="18"/>
                <w:szCs w:val="18"/>
              </w:rPr>
              <w:t>Τ</w:t>
            </w:r>
            <w:r>
              <w:rPr>
                <w:rFonts w:ascii="Arial Black" w:eastAsia="Arial Black" w:hAnsi="Arial Black" w:cs="Arial Black"/>
                <w:spacing w:val="-1"/>
                <w:sz w:val="18"/>
                <w:szCs w:val="18"/>
              </w:rPr>
              <w:t>Α</w:t>
            </w:r>
            <w:r>
              <w:rPr>
                <w:rFonts w:ascii="Arial Black" w:eastAsia="Arial Black" w:hAnsi="Arial Black" w:cs="Arial Black"/>
                <w:sz w:val="18"/>
                <w:szCs w:val="18"/>
              </w:rPr>
              <w:t>Σ</w:t>
            </w:r>
            <w:r>
              <w:rPr>
                <w:rFonts w:ascii="Arial Black" w:eastAsia="Arial Black" w:hAnsi="Arial Black" w:cs="Arial Black"/>
                <w:spacing w:val="-1"/>
                <w:sz w:val="18"/>
                <w:szCs w:val="18"/>
              </w:rPr>
              <w:t>Ι</w:t>
            </w:r>
            <w:r>
              <w:rPr>
                <w:rFonts w:ascii="Arial Black" w:eastAsia="Arial Black" w:hAnsi="Arial Black" w:cs="Arial Black"/>
                <w:sz w:val="18"/>
                <w:szCs w:val="18"/>
              </w:rPr>
              <w:t xml:space="preserve">Ο </w:t>
            </w:r>
            <w:r>
              <w:rPr>
                <w:rFonts w:ascii="Arial Black" w:eastAsia="Arial Black" w:hAnsi="Arial Black" w:cs="Arial Black"/>
                <w:spacing w:val="-1"/>
                <w:sz w:val="18"/>
                <w:szCs w:val="18"/>
              </w:rPr>
              <w:t>ΚΑ</w:t>
            </w:r>
            <w:r>
              <w:rPr>
                <w:rFonts w:ascii="Arial Black" w:eastAsia="Arial Black" w:hAnsi="Arial Black" w:cs="Arial Black"/>
                <w:sz w:val="18"/>
                <w:szCs w:val="18"/>
              </w:rPr>
              <w:t>Τ</w:t>
            </w:r>
            <w:r>
              <w:rPr>
                <w:rFonts w:ascii="Arial Black" w:eastAsia="Arial Black" w:hAnsi="Arial Black" w:cs="Arial Black"/>
                <w:spacing w:val="-1"/>
                <w:sz w:val="18"/>
                <w:szCs w:val="18"/>
              </w:rPr>
              <w:t>Α</w:t>
            </w:r>
            <w:r>
              <w:rPr>
                <w:rFonts w:ascii="Arial Black" w:eastAsia="Arial Black" w:hAnsi="Arial Black" w:cs="Arial Black"/>
                <w:spacing w:val="2"/>
                <w:sz w:val="18"/>
                <w:szCs w:val="18"/>
              </w:rPr>
              <w:t>Σ</w:t>
            </w:r>
            <w:r>
              <w:rPr>
                <w:rFonts w:ascii="Arial Black" w:eastAsia="Arial Black" w:hAnsi="Arial Black" w:cs="Arial Black"/>
                <w:spacing w:val="-1"/>
                <w:sz w:val="18"/>
                <w:szCs w:val="18"/>
              </w:rPr>
              <w:t>Κ</w:t>
            </w:r>
            <w:r>
              <w:rPr>
                <w:rFonts w:ascii="Arial Black" w:eastAsia="Arial Black" w:hAnsi="Arial Black" w:cs="Arial Black"/>
                <w:sz w:val="18"/>
                <w:szCs w:val="18"/>
              </w:rPr>
              <w:t>Ε</w:t>
            </w:r>
            <w:r>
              <w:rPr>
                <w:rFonts w:ascii="Arial Black" w:eastAsia="Arial Black" w:hAnsi="Arial Black" w:cs="Arial Black"/>
                <w:spacing w:val="1"/>
                <w:sz w:val="18"/>
                <w:szCs w:val="18"/>
              </w:rPr>
              <w:t>Υ</w:t>
            </w:r>
            <w:r>
              <w:rPr>
                <w:rFonts w:ascii="Arial Black" w:eastAsia="Arial Black" w:hAnsi="Arial Black" w:cs="Arial Black"/>
                <w:spacing w:val="-1"/>
                <w:sz w:val="18"/>
                <w:szCs w:val="18"/>
              </w:rPr>
              <w:t>Η</w:t>
            </w:r>
            <w:r>
              <w:rPr>
                <w:rFonts w:ascii="Arial Black" w:eastAsia="Arial Black" w:hAnsi="Arial Black" w:cs="Arial Black"/>
                <w:sz w:val="18"/>
                <w:szCs w:val="18"/>
              </w:rPr>
              <w:t>Σ</w:t>
            </w:r>
          </w:p>
        </w:tc>
        <w:tc>
          <w:tcPr>
            <w:tcW w:w="879" w:type="dxa"/>
            <w:tcBorders>
              <w:top w:val="single" w:sz="5" w:space="0" w:color="000000"/>
              <w:left w:val="single" w:sz="5" w:space="0" w:color="000000"/>
              <w:bottom w:val="single" w:sz="5" w:space="0" w:color="000000"/>
              <w:right w:val="single" w:sz="5" w:space="0" w:color="000000"/>
            </w:tcBorders>
            <w:shd w:val="clear" w:color="auto" w:fill="C0C0C0"/>
          </w:tcPr>
          <w:p w:rsidR="00565EA3" w:rsidRDefault="00565EA3" w:rsidP="00907A8C">
            <w:pPr>
              <w:spacing w:before="69"/>
              <w:ind w:left="131" w:right="91" w:firstLine="50"/>
              <w:rPr>
                <w:rFonts w:ascii="Arial Black" w:eastAsia="Arial Black" w:hAnsi="Arial Black" w:cs="Arial Black"/>
                <w:sz w:val="18"/>
                <w:szCs w:val="18"/>
              </w:rPr>
            </w:pPr>
            <w:r>
              <w:rPr>
                <w:rFonts w:ascii="Arial Black" w:eastAsia="Arial Black" w:hAnsi="Arial Black" w:cs="Arial Black"/>
                <w:spacing w:val="-1"/>
                <w:sz w:val="18"/>
                <w:szCs w:val="18"/>
              </w:rPr>
              <w:t>ΦΟ</w:t>
            </w:r>
            <w:r>
              <w:rPr>
                <w:rFonts w:ascii="Arial Black" w:eastAsia="Arial Black" w:hAnsi="Arial Black" w:cs="Arial Black"/>
                <w:sz w:val="18"/>
                <w:szCs w:val="18"/>
              </w:rPr>
              <w:t>Ρ. Ι</w:t>
            </w:r>
            <w:r>
              <w:rPr>
                <w:rFonts w:ascii="Arial Black" w:eastAsia="Arial Black" w:hAnsi="Arial Black" w:cs="Arial Black"/>
                <w:spacing w:val="-1"/>
                <w:sz w:val="18"/>
                <w:szCs w:val="18"/>
              </w:rPr>
              <w:t>ΣΧΥ</w:t>
            </w:r>
            <w:r>
              <w:rPr>
                <w:rFonts w:ascii="Arial Black" w:eastAsia="Arial Black" w:hAnsi="Arial Black" w:cs="Arial Black"/>
                <w:sz w:val="18"/>
                <w:szCs w:val="18"/>
              </w:rPr>
              <w:t>Σ</w:t>
            </w:r>
          </w:p>
          <w:p w:rsidR="00565EA3" w:rsidRDefault="00565EA3" w:rsidP="00907A8C">
            <w:pPr>
              <w:ind w:left="208"/>
              <w:rPr>
                <w:rFonts w:ascii="Arial Black" w:eastAsia="Arial Black" w:hAnsi="Arial Black" w:cs="Arial Black"/>
                <w:sz w:val="18"/>
                <w:szCs w:val="18"/>
              </w:rPr>
            </w:pPr>
            <w:r>
              <w:rPr>
                <w:rFonts w:ascii="Arial Black" w:eastAsia="Arial Black" w:hAnsi="Arial Black" w:cs="Arial Black"/>
                <w:sz w:val="18"/>
                <w:szCs w:val="18"/>
              </w:rPr>
              <w:t>/</w:t>
            </w:r>
            <w:r>
              <w:rPr>
                <w:rFonts w:ascii="Arial Black" w:eastAsia="Arial Black" w:hAnsi="Arial Black" w:cs="Arial Black"/>
                <w:spacing w:val="60"/>
                <w:sz w:val="18"/>
                <w:szCs w:val="18"/>
              </w:rPr>
              <w:t xml:space="preserve"> </w:t>
            </w:r>
            <w:r>
              <w:rPr>
                <w:rFonts w:ascii="Arial Black" w:eastAsia="Arial Black" w:hAnsi="Arial Black" w:cs="Arial Black"/>
                <w:spacing w:val="-1"/>
                <w:sz w:val="18"/>
                <w:szCs w:val="18"/>
              </w:rPr>
              <w:t>Η</w:t>
            </w:r>
            <w:r>
              <w:rPr>
                <w:rFonts w:ascii="Arial Black" w:eastAsia="Arial Black" w:hAnsi="Arial Black" w:cs="Arial Black"/>
                <w:sz w:val="18"/>
                <w:szCs w:val="18"/>
              </w:rPr>
              <w:t>Ρ</w:t>
            </w:r>
          </w:p>
        </w:tc>
        <w:tc>
          <w:tcPr>
            <w:tcW w:w="1733" w:type="dxa"/>
            <w:tcBorders>
              <w:top w:val="single" w:sz="5" w:space="0" w:color="000000"/>
              <w:left w:val="single" w:sz="5" w:space="0" w:color="000000"/>
              <w:bottom w:val="single" w:sz="5" w:space="0" w:color="000000"/>
              <w:right w:val="single" w:sz="5" w:space="0" w:color="000000"/>
            </w:tcBorders>
            <w:shd w:val="clear" w:color="auto" w:fill="C0C0C0"/>
          </w:tcPr>
          <w:p w:rsidR="00565EA3" w:rsidRDefault="00565EA3" w:rsidP="00907A8C">
            <w:pPr>
              <w:spacing w:before="7" w:line="180" w:lineRule="exact"/>
              <w:rPr>
                <w:sz w:val="19"/>
                <w:szCs w:val="19"/>
              </w:rPr>
            </w:pPr>
          </w:p>
          <w:p w:rsidR="00565EA3" w:rsidRDefault="00565EA3" w:rsidP="00907A8C">
            <w:pPr>
              <w:ind w:left="354" w:right="356"/>
              <w:jc w:val="center"/>
              <w:rPr>
                <w:rFonts w:ascii="Arial Black" w:eastAsia="Arial Black" w:hAnsi="Arial Black" w:cs="Arial Black"/>
                <w:sz w:val="18"/>
                <w:szCs w:val="18"/>
              </w:rPr>
            </w:pPr>
            <w:r>
              <w:rPr>
                <w:rFonts w:ascii="Arial Black" w:eastAsia="Arial Black" w:hAnsi="Arial Black" w:cs="Arial Black"/>
                <w:sz w:val="18"/>
                <w:szCs w:val="18"/>
              </w:rPr>
              <w:t>Ε</w:t>
            </w:r>
            <w:r>
              <w:rPr>
                <w:rFonts w:ascii="Arial Black" w:eastAsia="Arial Black" w:hAnsi="Arial Black" w:cs="Arial Black"/>
                <w:spacing w:val="-1"/>
                <w:sz w:val="18"/>
                <w:szCs w:val="18"/>
              </w:rPr>
              <w:t>ΤΟ</w:t>
            </w:r>
            <w:r>
              <w:rPr>
                <w:rFonts w:ascii="Arial Black" w:eastAsia="Arial Black" w:hAnsi="Arial Black" w:cs="Arial Black"/>
                <w:sz w:val="18"/>
                <w:szCs w:val="18"/>
              </w:rPr>
              <w:t>Σ 1ης</w:t>
            </w:r>
          </w:p>
          <w:p w:rsidR="00565EA3" w:rsidRDefault="00565EA3" w:rsidP="00907A8C">
            <w:pPr>
              <w:ind w:left="69" w:right="71"/>
              <w:jc w:val="center"/>
              <w:rPr>
                <w:rFonts w:ascii="Arial Black" w:eastAsia="Arial Black" w:hAnsi="Arial Black" w:cs="Arial Black"/>
                <w:sz w:val="18"/>
                <w:szCs w:val="18"/>
              </w:rPr>
            </w:pPr>
            <w:r>
              <w:rPr>
                <w:rFonts w:ascii="Arial Black" w:eastAsia="Arial Black" w:hAnsi="Arial Black" w:cs="Arial Black"/>
                <w:spacing w:val="-1"/>
                <w:sz w:val="18"/>
                <w:szCs w:val="18"/>
              </w:rPr>
              <w:t>ΚΥ</w:t>
            </w:r>
            <w:r>
              <w:rPr>
                <w:rFonts w:ascii="Arial Black" w:eastAsia="Arial Black" w:hAnsi="Arial Black" w:cs="Arial Black"/>
                <w:spacing w:val="1"/>
                <w:sz w:val="18"/>
                <w:szCs w:val="18"/>
              </w:rPr>
              <w:t>Κ</w:t>
            </w:r>
            <w:r>
              <w:rPr>
                <w:rFonts w:ascii="Arial Black" w:eastAsia="Arial Black" w:hAnsi="Arial Black" w:cs="Arial Black"/>
                <w:spacing w:val="-1"/>
                <w:sz w:val="18"/>
                <w:szCs w:val="18"/>
              </w:rPr>
              <w:t>ΛΟ</w:t>
            </w:r>
            <w:r>
              <w:rPr>
                <w:rFonts w:ascii="Arial Black" w:eastAsia="Arial Black" w:hAnsi="Arial Black" w:cs="Arial Black"/>
                <w:spacing w:val="1"/>
                <w:sz w:val="18"/>
                <w:szCs w:val="18"/>
              </w:rPr>
              <w:t>Φ</w:t>
            </w:r>
            <w:r>
              <w:rPr>
                <w:rFonts w:ascii="Arial Black" w:eastAsia="Arial Black" w:hAnsi="Arial Black" w:cs="Arial Black"/>
                <w:spacing w:val="-1"/>
                <w:sz w:val="18"/>
                <w:szCs w:val="18"/>
              </w:rPr>
              <w:t>Ο</w:t>
            </w:r>
            <w:r>
              <w:rPr>
                <w:rFonts w:ascii="Arial Black" w:eastAsia="Arial Black" w:hAnsi="Arial Black" w:cs="Arial Black"/>
                <w:sz w:val="18"/>
                <w:szCs w:val="18"/>
              </w:rPr>
              <w:t>Ρ</w:t>
            </w:r>
            <w:r>
              <w:rPr>
                <w:rFonts w:ascii="Arial Black" w:eastAsia="Arial Black" w:hAnsi="Arial Black" w:cs="Arial Black"/>
                <w:spacing w:val="1"/>
                <w:sz w:val="18"/>
                <w:szCs w:val="18"/>
              </w:rPr>
              <w:t>Ι</w:t>
            </w:r>
            <w:r>
              <w:rPr>
                <w:rFonts w:ascii="Arial Black" w:eastAsia="Arial Black" w:hAnsi="Arial Black" w:cs="Arial Black"/>
                <w:spacing w:val="-1"/>
                <w:sz w:val="18"/>
                <w:szCs w:val="18"/>
              </w:rPr>
              <w:t>Α</w:t>
            </w:r>
            <w:r>
              <w:rPr>
                <w:rFonts w:ascii="Arial Black" w:eastAsia="Arial Black" w:hAnsi="Arial Black" w:cs="Arial Black"/>
                <w:sz w:val="18"/>
                <w:szCs w:val="18"/>
              </w:rPr>
              <w:t>Σ</w:t>
            </w:r>
          </w:p>
        </w:tc>
        <w:tc>
          <w:tcPr>
            <w:tcW w:w="1248" w:type="dxa"/>
            <w:tcBorders>
              <w:top w:val="single" w:sz="5" w:space="0" w:color="000000"/>
              <w:left w:val="single" w:sz="5" w:space="0" w:color="000000"/>
              <w:bottom w:val="single" w:sz="5" w:space="0" w:color="000000"/>
              <w:right w:val="single" w:sz="5" w:space="0" w:color="000000"/>
            </w:tcBorders>
            <w:shd w:val="clear" w:color="auto" w:fill="C0C0C0"/>
          </w:tcPr>
          <w:p w:rsidR="00565EA3" w:rsidRDefault="00565EA3" w:rsidP="00907A8C">
            <w:pPr>
              <w:spacing w:before="6" w:line="200" w:lineRule="exact"/>
            </w:pPr>
          </w:p>
          <w:p w:rsidR="00565EA3" w:rsidRDefault="00565EA3" w:rsidP="00907A8C">
            <w:pPr>
              <w:ind w:left="89" w:right="96"/>
              <w:jc w:val="center"/>
              <w:rPr>
                <w:rFonts w:ascii="Arial" w:eastAsia="Arial" w:hAnsi="Arial" w:cs="Arial"/>
                <w:sz w:val="14"/>
                <w:szCs w:val="14"/>
              </w:rPr>
            </w:pPr>
            <w:r>
              <w:rPr>
                <w:rFonts w:ascii="Arial" w:eastAsia="Arial" w:hAnsi="Arial" w:cs="Arial"/>
                <w:b/>
                <w:spacing w:val="1"/>
                <w:w w:val="110"/>
                <w:sz w:val="14"/>
                <w:szCs w:val="14"/>
              </w:rPr>
              <w:t>Π</w:t>
            </w:r>
            <w:r>
              <w:rPr>
                <w:rFonts w:ascii="Arial" w:eastAsia="Arial" w:hAnsi="Arial" w:cs="Arial"/>
                <w:b/>
                <w:spacing w:val="3"/>
                <w:w w:val="110"/>
                <w:sz w:val="14"/>
                <w:szCs w:val="14"/>
              </w:rPr>
              <w:t>Ρ</w:t>
            </w:r>
            <w:r>
              <w:rPr>
                <w:rFonts w:ascii="Arial" w:eastAsia="Arial" w:hAnsi="Arial" w:cs="Arial"/>
                <w:b/>
                <w:w w:val="110"/>
                <w:sz w:val="14"/>
                <w:szCs w:val="14"/>
              </w:rPr>
              <w:t>Ο</w:t>
            </w:r>
            <w:r>
              <w:rPr>
                <w:rFonts w:ascii="Arial" w:eastAsia="Arial" w:hAnsi="Arial" w:cs="Arial"/>
                <w:b/>
                <w:spacing w:val="1"/>
                <w:w w:val="110"/>
                <w:sz w:val="14"/>
                <w:szCs w:val="14"/>
              </w:rPr>
              <w:t>Σ</w:t>
            </w:r>
            <w:r>
              <w:rPr>
                <w:rFonts w:ascii="Arial" w:eastAsia="Arial" w:hAnsi="Arial" w:cs="Arial"/>
                <w:b/>
                <w:spacing w:val="3"/>
                <w:w w:val="110"/>
                <w:sz w:val="14"/>
                <w:szCs w:val="14"/>
              </w:rPr>
              <w:t>Φ</w:t>
            </w:r>
            <w:r>
              <w:rPr>
                <w:rFonts w:ascii="Arial" w:eastAsia="Arial" w:hAnsi="Arial" w:cs="Arial"/>
                <w:b/>
                <w:w w:val="110"/>
                <w:sz w:val="14"/>
                <w:szCs w:val="14"/>
              </w:rPr>
              <w:t>E</w:t>
            </w:r>
            <w:r>
              <w:rPr>
                <w:rFonts w:ascii="Arial" w:eastAsia="Arial" w:hAnsi="Arial" w:cs="Arial"/>
                <w:b/>
                <w:spacing w:val="3"/>
                <w:w w:val="110"/>
                <w:sz w:val="14"/>
                <w:szCs w:val="14"/>
              </w:rPr>
              <w:t>Ρ</w:t>
            </w:r>
            <w:r>
              <w:rPr>
                <w:rFonts w:ascii="Arial" w:eastAsia="Arial" w:hAnsi="Arial" w:cs="Arial"/>
                <w:b/>
                <w:spacing w:val="2"/>
                <w:w w:val="110"/>
                <w:sz w:val="14"/>
                <w:szCs w:val="14"/>
              </w:rPr>
              <w:t>Ο</w:t>
            </w:r>
            <w:r>
              <w:rPr>
                <w:rFonts w:ascii="Arial" w:eastAsia="Arial" w:hAnsi="Arial" w:cs="Arial"/>
                <w:b/>
                <w:w w:val="110"/>
                <w:sz w:val="14"/>
                <w:szCs w:val="14"/>
              </w:rPr>
              <w:t xml:space="preserve">Μ </w:t>
            </w:r>
            <w:r>
              <w:rPr>
                <w:rFonts w:ascii="Arial" w:eastAsia="Arial" w:hAnsi="Arial" w:cs="Arial"/>
                <w:b/>
                <w:sz w:val="14"/>
                <w:szCs w:val="14"/>
              </w:rPr>
              <w:t>Ε</w:t>
            </w:r>
            <w:r>
              <w:rPr>
                <w:rFonts w:ascii="Arial" w:eastAsia="Arial" w:hAnsi="Arial" w:cs="Arial"/>
                <w:b/>
                <w:spacing w:val="4"/>
                <w:sz w:val="14"/>
                <w:szCs w:val="14"/>
              </w:rPr>
              <w:t>Ν</w:t>
            </w:r>
            <w:r>
              <w:rPr>
                <w:rFonts w:ascii="Arial" w:eastAsia="Arial" w:hAnsi="Arial" w:cs="Arial"/>
                <w:b/>
                <w:sz w:val="14"/>
                <w:szCs w:val="14"/>
              </w:rPr>
              <w:t>Ο</w:t>
            </w:r>
            <w:r>
              <w:rPr>
                <w:rFonts w:ascii="Arial" w:eastAsia="Arial" w:hAnsi="Arial" w:cs="Arial"/>
                <w:b/>
                <w:spacing w:val="34"/>
                <w:sz w:val="14"/>
                <w:szCs w:val="14"/>
              </w:rPr>
              <w:t xml:space="preserve"> </w:t>
            </w:r>
            <w:r>
              <w:rPr>
                <w:rFonts w:ascii="Arial" w:eastAsia="Arial" w:hAnsi="Arial" w:cs="Arial"/>
                <w:b/>
                <w:spacing w:val="4"/>
                <w:w w:val="110"/>
                <w:sz w:val="14"/>
                <w:szCs w:val="14"/>
              </w:rPr>
              <w:t>B</w:t>
            </w:r>
            <w:r>
              <w:rPr>
                <w:rFonts w:ascii="Arial" w:eastAsia="Arial" w:hAnsi="Arial" w:cs="Arial"/>
                <w:b/>
                <w:w w:val="110"/>
                <w:sz w:val="14"/>
                <w:szCs w:val="14"/>
              </w:rPr>
              <w:t>O</w:t>
            </w:r>
            <w:r>
              <w:rPr>
                <w:rFonts w:ascii="Arial" w:eastAsia="Arial" w:hAnsi="Arial" w:cs="Arial"/>
                <w:b/>
                <w:spacing w:val="2"/>
                <w:w w:val="110"/>
                <w:sz w:val="14"/>
                <w:szCs w:val="14"/>
              </w:rPr>
              <w:t>N</w:t>
            </w:r>
            <w:r>
              <w:rPr>
                <w:rFonts w:ascii="Arial" w:eastAsia="Arial" w:hAnsi="Arial" w:cs="Arial"/>
                <w:b/>
                <w:spacing w:val="4"/>
                <w:w w:val="110"/>
                <w:sz w:val="14"/>
                <w:szCs w:val="14"/>
              </w:rPr>
              <w:t>U</w:t>
            </w:r>
            <w:r>
              <w:rPr>
                <w:rFonts w:ascii="Arial" w:eastAsia="Arial" w:hAnsi="Arial" w:cs="Arial"/>
                <w:b/>
                <w:w w:val="110"/>
                <w:sz w:val="14"/>
                <w:szCs w:val="14"/>
              </w:rPr>
              <w:t xml:space="preserve">S </w:t>
            </w:r>
            <w:r>
              <w:rPr>
                <w:rFonts w:ascii="Arial" w:eastAsia="Arial" w:hAnsi="Arial" w:cs="Arial"/>
                <w:b/>
                <w:spacing w:val="1"/>
                <w:w w:val="110"/>
                <w:sz w:val="14"/>
                <w:szCs w:val="14"/>
              </w:rPr>
              <w:t>MA</w:t>
            </w:r>
            <w:r>
              <w:rPr>
                <w:rFonts w:ascii="Arial" w:eastAsia="Arial" w:hAnsi="Arial" w:cs="Arial"/>
                <w:b/>
                <w:spacing w:val="2"/>
                <w:w w:val="110"/>
                <w:sz w:val="14"/>
                <w:szCs w:val="14"/>
              </w:rPr>
              <w:t>L</w:t>
            </w:r>
            <w:r>
              <w:rPr>
                <w:rFonts w:ascii="Arial" w:eastAsia="Arial" w:hAnsi="Arial" w:cs="Arial"/>
                <w:b/>
                <w:spacing w:val="1"/>
                <w:w w:val="110"/>
                <w:sz w:val="14"/>
                <w:szCs w:val="14"/>
              </w:rPr>
              <w:t>U</w:t>
            </w:r>
            <w:r>
              <w:rPr>
                <w:rFonts w:ascii="Arial" w:eastAsia="Arial" w:hAnsi="Arial" w:cs="Arial"/>
                <w:b/>
                <w:w w:val="110"/>
                <w:sz w:val="14"/>
                <w:szCs w:val="14"/>
              </w:rPr>
              <w:t>S</w:t>
            </w:r>
          </w:p>
        </w:tc>
        <w:tc>
          <w:tcPr>
            <w:tcW w:w="1702" w:type="dxa"/>
            <w:tcBorders>
              <w:top w:val="single" w:sz="5" w:space="0" w:color="000000"/>
              <w:left w:val="single" w:sz="5" w:space="0" w:color="000000"/>
              <w:bottom w:val="single" w:sz="5" w:space="0" w:color="000000"/>
              <w:right w:val="single" w:sz="5" w:space="0" w:color="000000"/>
            </w:tcBorders>
            <w:shd w:val="clear" w:color="auto" w:fill="C0C0C0"/>
          </w:tcPr>
          <w:p w:rsidR="00565EA3" w:rsidRPr="00DD6B12" w:rsidRDefault="00565EA3" w:rsidP="00907A8C">
            <w:pPr>
              <w:spacing w:line="140" w:lineRule="exact"/>
              <w:ind w:left="168"/>
              <w:rPr>
                <w:rFonts w:ascii="Arial" w:eastAsia="Arial" w:hAnsi="Arial" w:cs="Arial"/>
                <w:sz w:val="14"/>
                <w:szCs w:val="14"/>
                <w:lang w:val="el-GR"/>
              </w:rPr>
            </w:pPr>
            <w:r w:rsidRPr="00DD6B12">
              <w:rPr>
                <w:rFonts w:ascii="Arial" w:eastAsia="Arial" w:hAnsi="Arial" w:cs="Arial"/>
                <w:b/>
                <w:spacing w:val="1"/>
                <w:w w:val="110"/>
                <w:sz w:val="14"/>
                <w:szCs w:val="14"/>
                <w:lang w:val="el-GR"/>
              </w:rPr>
              <w:t>Π</w:t>
            </w:r>
            <w:r w:rsidRPr="00DD6B12">
              <w:rPr>
                <w:rFonts w:ascii="Arial" w:eastAsia="Arial" w:hAnsi="Arial" w:cs="Arial"/>
                <w:b/>
                <w:spacing w:val="3"/>
                <w:w w:val="110"/>
                <w:sz w:val="14"/>
                <w:szCs w:val="14"/>
                <w:lang w:val="el-GR"/>
              </w:rPr>
              <w:t>Ρ</w:t>
            </w:r>
            <w:r w:rsidRPr="00DD6B12">
              <w:rPr>
                <w:rFonts w:ascii="Arial" w:eastAsia="Arial" w:hAnsi="Arial" w:cs="Arial"/>
                <w:b/>
                <w:w w:val="110"/>
                <w:sz w:val="14"/>
                <w:szCs w:val="14"/>
                <w:lang w:val="el-GR"/>
              </w:rPr>
              <w:t>Ο</w:t>
            </w:r>
            <w:r w:rsidRPr="00DD6B12">
              <w:rPr>
                <w:rFonts w:ascii="Arial" w:eastAsia="Arial" w:hAnsi="Arial" w:cs="Arial"/>
                <w:b/>
                <w:spacing w:val="1"/>
                <w:w w:val="110"/>
                <w:sz w:val="14"/>
                <w:szCs w:val="14"/>
                <w:lang w:val="el-GR"/>
              </w:rPr>
              <w:t>Σ</w:t>
            </w:r>
            <w:r w:rsidRPr="00DD6B12">
              <w:rPr>
                <w:rFonts w:ascii="Arial" w:eastAsia="Arial" w:hAnsi="Arial" w:cs="Arial"/>
                <w:b/>
                <w:spacing w:val="3"/>
                <w:w w:val="110"/>
                <w:sz w:val="14"/>
                <w:szCs w:val="14"/>
                <w:lang w:val="el-GR"/>
              </w:rPr>
              <w:t>Φ</w:t>
            </w:r>
            <w:r w:rsidRPr="00DD6B12">
              <w:rPr>
                <w:rFonts w:ascii="Arial" w:eastAsia="Arial" w:hAnsi="Arial" w:cs="Arial"/>
                <w:b/>
                <w:w w:val="110"/>
                <w:sz w:val="14"/>
                <w:szCs w:val="14"/>
                <w:lang w:val="el-GR"/>
              </w:rPr>
              <w:t>Ε</w:t>
            </w:r>
            <w:r w:rsidRPr="00DD6B12">
              <w:rPr>
                <w:rFonts w:ascii="Arial" w:eastAsia="Arial" w:hAnsi="Arial" w:cs="Arial"/>
                <w:b/>
                <w:spacing w:val="3"/>
                <w:w w:val="110"/>
                <w:sz w:val="14"/>
                <w:szCs w:val="14"/>
                <w:lang w:val="el-GR"/>
              </w:rPr>
              <w:t>Ρ</w:t>
            </w:r>
            <w:r w:rsidRPr="00DD6B12">
              <w:rPr>
                <w:rFonts w:ascii="Arial" w:eastAsia="Arial" w:hAnsi="Arial" w:cs="Arial"/>
                <w:b/>
                <w:spacing w:val="2"/>
                <w:w w:val="110"/>
                <w:sz w:val="14"/>
                <w:szCs w:val="14"/>
                <w:lang w:val="el-GR"/>
              </w:rPr>
              <w:t>Ο</w:t>
            </w:r>
            <w:r w:rsidRPr="00DD6B12">
              <w:rPr>
                <w:rFonts w:ascii="Arial" w:eastAsia="Arial" w:hAnsi="Arial" w:cs="Arial"/>
                <w:b/>
                <w:spacing w:val="1"/>
                <w:w w:val="110"/>
                <w:sz w:val="14"/>
                <w:szCs w:val="14"/>
                <w:lang w:val="el-GR"/>
              </w:rPr>
              <w:t>Μ</w:t>
            </w:r>
            <w:r w:rsidRPr="00DD6B12">
              <w:rPr>
                <w:rFonts w:ascii="Arial" w:eastAsia="Arial" w:hAnsi="Arial" w:cs="Arial"/>
                <w:b/>
                <w:w w:val="110"/>
                <w:sz w:val="14"/>
                <w:szCs w:val="14"/>
                <w:lang w:val="el-GR"/>
              </w:rPr>
              <w:t>Ε</w:t>
            </w:r>
            <w:r w:rsidRPr="00DD6B12">
              <w:rPr>
                <w:rFonts w:ascii="Arial" w:eastAsia="Arial" w:hAnsi="Arial" w:cs="Arial"/>
                <w:b/>
                <w:spacing w:val="4"/>
                <w:w w:val="110"/>
                <w:sz w:val="14"/>
                <w:szCs w:val="14"/>
                <w:lang w:val="el-GR"/>
              </w:rPr>
              <w:t>Ν</w:t>
            </w:r>
            <w:r w:rsidRPr="00DD6B12">
              <w:rPr>
                <w:rFonts w:ascii="Arial" w:eastAsia="Arial" w:hAnsi="Arial" w:cs="Arial"/>
                <w:b/>
                <w:w w:val="110"/>
                <w:sz w:val="14"/>
                <w:szCs w:val="14"/>
                <w:lang w:val="el-GR"/>
              </w:rPr>
              <w:t>Η</w:t>
            </w:r>
          </w:p>
          <w:p w:rsidR="00565EA3" w:rsidRPr="00DD6B12" w:rsidRDefault="00565EA3" w:rsidP="00907A8C">
            <w:pPr>
              <w:spacing w:before="22" w:line="160" w:lineRule="exact"/>
              <w:ind w:left="100" w:right="102" w:hanging="1"/>
              <w:jc w:val="center"/>
              <w:rPr>
                <w:rFonts w:ascii="Arial" w:eastAsia="Arial" w:hAnsi="Arial" w:cs="Arial"/>
                <w:sz w:val="14"/>
                <w:szCs w:val="14"/>
                <w:lang w:val="el-GR"/>
              </w:rPr>
            </w:pPr>
            <w:r w:rsidRPr="00DD6B12">
              <w:rPr>
                <w:rFonts w:ascii="Arial" w:eastAsia="Arial" w:hAnsi="Arial" w:cs="Arial"/>
                <w:b/>
                <w:spacing w:val="1"/>
                <w:w w:val="116"/>
                <w:sz w:val="14"/>
                <w:szCs w:val="14"/>
                <w:lang w:val="el-GR"/>
              </w:rPr>
              <w:t>Ε</w:t>
            </w:r>
            <w:r w:rsidRPr="00DD6B12">
              <w:rPr>
                <w:rFonts w:ascii="Arial" w:eastAsia="Arial" w:hAnsi="Arial" w:cs="Arial"/>
                <w:b/>
                <w:w w:val="116"/>
                <w:sz w:val="14"/>
                <w:szCs w:val="14"/>
                <w:lang w:val="el-GR"/>
              </w:rPr>
              <w:t>Τ</w:t>
            </w:r>
            <w:r w:rsidRPr="00DD6B12">
              <w:rPr>
                <w:rFonts w:ascii="Arial" w:eastAsia="Arial" w:hAnsi="Arial" w:cs="Arial"/>
                <w:b/>
                <w:spacing w:val="1"/>
                <w:w w:val="116"/>
                <w:sz w:val="14"/>
                <w:szCs w:val="14"/>
                <w:lang w:val="el-GR"/>
              </w:rPr>
              <w:t>Η</w:t>
            </w:r>
            <w:r w:rsidRPr="00DD6B12">
              <w:rPr>
                <w:rFonts w:ascii="Arial" w:eastAsia="Arial" w:hAnsi="Arial" w:cs="Arial"/>
                <w:b/>
                <w:w w:val="116"/>
                <w:sz w:val="14"/>
                <w:szCs w:val="14"/>
                <w:lang w:val="el-GR"/>
              </w:rPr>
              <w:t>ΣΙΑ</w:t>
            </w:r>
            <w:r w:rsidRPr="00DD6B12">
              <w:rPr>
                <w:rFonts w:ascii="Arial" w:eastAsia="Arial" w:hAnsi="Arial" w:cs="Arial"/>
                <w:b/>
                <w:spacing w:val="2"/>
                <w:w w:val="116"/>
                <w:sz w:val="14"/>
                <w:szCs w:val="14"/>
                <w:lang w:val="el-GR"/>
              </w:rPr>
              <w:t xml:space="preserve"> </w:t>
            </w:r>
            <w:r w:rsidRPr="00DD6B12">
              <w:rPr>
                <w:rFonts w:ascii="Arial" w:eastAsia="Arial" w:hAnsi="Arial" w:cs="Arial"/>
                <w:b/>
                <w:w w:val="116"/>
                <w:sz w:val="14"/>
                <w:szCs w:val="14"/>
                <w:lang w:val="el-GR"/>
              </w:rPr>
              <w:t>ΤΙΜΗ</w:t>
            </w:r>
            <w:r w:rsidRPr="00DD6B12">
              <w:rPr>
                <w:rFonts w:ascii="Arial" w:eastAsia="Arial" w:hAnsi="Arial" w:cs="Arial"/>
                <w:b/>
                <w:spacing w:val="11"/>
                <w:w w:val="116"/>
                <w:sz w:val="14"/>
                <w:szCs w:val="14"/>
                <w:lang w:val="el-GR"/>
              </w:rPr>
              <w:t xml:space="preserve"> </w:t>
            </w:r>
            <w:r w:rsidRPr="00DD6B12">
              <w:rPr>
                <w:rFonts w:ascii="Arial" w:eastAsia="Arial" w:hAnsi="Arial" w:cs="Arial"/>
                <w:b/>
                <w:spacing w:val="5"/>
                <w:w w:val="117"/>
                <w:sz w:val="14"/>
                <w:szCs w:val="14"/>
                <w:lang w:val="el-GR"/>
              </w:rPr>
              <w:t>(</w:t>
            </w:r>
            <w:r w:rsidRPr="00DD6B12">
              <w:rPr>
                <w:rFonts w:ascii="Arial" w:eastAsia="Arial" w:hAnsi="Arial" w:cs="Arial"/>
                <w:b/>
                <w:w w:val="117"/>
                <w:position w:val="2"/>
                <w:sz w:val="14"/>
                <w:szCs w:val="14"/>
                <w:lang w:val="el-GR"/>
              </w:rPr>
              <w:t xml:space="preserve">€) </w:t>
            </w:r>
            <w:r w:rsidRPr="00DD6B12">
              <w:rPr>
                <w:rFonts w:ascii="Arial" w:eastAsia="Arial" w:hAnsi="Arial" w:cs="Arial"/>
                <w:b/>
                <w:spacing w:val="4"/>
                <w:w w:val="109"/>
                <w:sz w:val="14"/>
                <w:szCs w:val="14"/>
                <w:lang w:val="el-GR"/>
              </w:rPr>
              <w:t>Α</w:t>
            </w:r>
            <w:r w:rsidRPr="00DD6B12">
              <w:rPr>
                <w:rFonts w:ascii="Arial" w:eastAsia="Arial" w:hAnsi="Arial" w:cs="Arial"/>
                <w:b/>
                <w:spacing w:val="3"/>
                <w:w w:val="109"/>
                <w:sz w:val="14"/>
                <w:szCs w:val="14"/>
                <w:lang w:val="el-GR"/>
              </w:rPr>
              <w:t>ΣΦ</w:t>
            </w:r>
            <w:r w:rsidRPr="00DD6B12">
              <w:rPr>
                <w:rFonts w:ascii="Arial" w:eastAsia="Arial" w:hAnsi="Arial" w:cs="Arial"/>
                <w:b/>
                <w:spacing w:val="4"/>
                <w:w w:val="109"/>
                <w:sz w:val="14"/>
                <w:szCs w:val="14"/>
                <w:lang w:val="el-GR"/>
              </w:rPr>
              <w:t>Α</w:t>
            </w:r>
            <w:r w:rsidRPr="00DD6B12">
              <w:rPr>
                <w:rFonts w:ascii="Arial" w:eastAsia="Arial" w:hAnsi="Arial" w:cs="Arial"/>
                <w:b/>
                <w:spacing w:val="3"/>
                <w:w w:val="109"/>
                <w:sz w:val="14"/>
                <w:szCs w:val="14"/>
                <w:lang w:val="el-GR"/>
              </w:rPr>
              <w:t>ΛΙΣ</w:t>
            </w:r>
            <w:r w:rsidRPr="00DD6B12">
              <w:rPr>
                <w:rFonts w:ascii="Arial" w:eastAsia="Arial" w:hAnsi="Arial" w:cs="Arial"/>
                <w:b/>
                <w:spacing w:val="4"/>
                <w:w w:val="109"/>
                <w:sz w:val="14"/>
                <w:szCs w:val="14"/>
                <w:lang w:val="el-GR"/>
              </w:rPr>
              <w:t>Η</w:t>
            </w:r>
            <w:r w:rsidRPr="00DD6B12">
              <w:rPr>
                <w:rFonts w:ascii="Arial" w:eastAsia="Arial" w:hAnsi="Arial" w:cs="Arial"/>
                <w:b/>
                <w:w w:val="109"/>
                <w:sz w:val="14"/>
                <w:szCs w:val="14"/>
                <w:lang w:val="el-GR"/>
              </w:rPr>
              <w:t>Σ</w:t>
            </w:r>
            <w:r w:rsidRPr="00DD6B12">
              <w:rPr>
                <w:rFonts w:ascii="Arial" w:eastAsia="Arial" w:hAnsi="Arial" w:cs="Arial"/>
                <w:b/>
                <w:spacing w:val="40"/>
                <w:w w:val="109"/>
                <w:sz w:val="14"/>
                <w:szCs w:val="14"/>
                <w:lang w:val="el-GR"/>
              </w:rPr>
              <w:t xml:space="preserve"> </w:t>
            </w:r>
            <w:r w:rsidRPr="00DD6B12">
              <w:rPr>
                <w:rFonts w:ascii="Arial" w:eastAsia="Arial" w:hAnsi="Arial" w:cs="Arial"/>
                <w:b/>
                <w:spacing w:val="4"/>
                <w:w w:val="110"/>
                <w:sz w:val="14"/>
                <w:szCs w:val="14"/>
                <w:lang w:val="el-GR"/>
              </w:rPr>
              <w:t>ΒΑ</w:t>
            </w:r>
            <w:r w:rsidRPr="00DD6B12">
              <w:rPr>
                <w:rFonts w:ascii="Arial" w:eastAsia="Arial" w:hAnsi="Arial" w:cs="Arial"/>
                <w:b/>
                <w:spacing w:val="3"/>
                <w:w w:val="110"/>
                <w:sz w:val="14"/>
                <w:szCs w:val="14"/>
                <w:lang w:val="el-GR"/>
              </w:rPr>
              <w:t>ΣΕ</w:t>
            </w:r>
            <w:r w:rsidRPr="00DD6B12">
              <w:rPr>
                <w:rFonts w:ascii="Arial" w:eastAsia="Arial" w:hAnsi="Arial" w:cs="Arial"/>
                <w:b/>
                <w:w w:val="110"/>
                <w:sz w:val="14"/>
                <w:szCs w:val="14"/>
                <w:lang w:val="el-GR"/>
              </w:rPr>
              <w:t xml:space="preserve">Ι </w:t>
            </w:r>
            <w:r w:rsidRPr="00DD6B12">
              <w:rPr>
                <w:rFonts w:ascii="Arial" w:eastAsia="Arial" w:hAnsi="Arial" w:cs="Arial"/>
                <w:b/>
                <w:spacing w:val="1"/>
                <w:w w:val="110"/>
                <w:sz w:val="14"/>
                <w:szCs w:val="14"/>
                <w:lang w:val="el-GR"/>
              </w:rPr>
              <w:t>Π</w:t>
            </w:r>
            <w:r w:rsidRPr="00DD6B12">
              <w:rPr>
                <w:rFonts w:ascii="Arial" w:eastAsia="Arial" w:hAnsi="Arial" w:cs="Arial"/>
                <w:b/>
                <w:spacing w:val="3"/>
                <w:w w:val="110"/>
                <w:sz w:val="14"/>
                <w:szCs w:val="14"/>
                <w:lang w:val="el-GR"/>
              </w:rPr>
              <w:t>Ρ</w:t>
            </w:r>
            <w:r w:rsidRPr="00DD6B12">
              <w:rPr>
                <w:rFonts w:ascii="Arial" w:eastAsia="Arial" w:hAnsi="Arial" w:cs="Arial"/>
                <w:b/>
                <w:w w:val="110"/>
                <w:sz w:val="14"/>
                <w:szCs w:val="14"/>
                <w:lang w:val="el-GR"/>
              </w:rPr>
              <w:t>Ο</w:t>
            </w:r>
            <w:r w:rsidRPr="00DD6B12">
              <w:rPr>
                <w:rFonts w:ascii="Arial" w:eastAsia="Arial" w:hAnsi="Arial" w:cs="Arial"/>
                <w:b/>
                <w:spacing w:val="1"/>
                <w:w w:val="110"/>
                <w:sz w:val="14"/>
                <w:szCs w:val="14"/>
                <w:lang w:val="el-GR"/>
              </w:rPr>
              <w:t>Σ</w:t>
            </w:r>
            <w:r w:rsidRPr="00DD6B12">
              <w:rPr>
                <w:rFonts w:ascii="Arial" w:eastAsia="Arial" w:hAnsi="Arial" w:cs="Arial"/>
                <w:b/>
                <w:spacing w:val="3"/>
                <w:w w:val="110"/>
                <w:sz w:val="14"/>
                <w:szCs w:val="14"/>
                <w:lang w:val="el-GR"/>
              </w:rPr>
              <w:t>Φ</w:t>
            </w:r>
            <w:r w:rsidRPr="00DD6B12">
              <w:rPr>
                <w:rFonts w:ascii="Arial" w:eastAsia="Arial" w:hAnsi="Arial" w:cs="Arial"/>
                <w:b/>
                <w:w w:val="110"/>
                <w:sz w:val="14"/>
                <w:szCs w:val="14"/>
                <w:lang w:val="el-GR"/>
              </w:rPr>
              <w:t>Ε</w:t>
            </w:r>
            <w:r w:rsidRPr="00DD6B12">
              <w:rPr>
                <w:rFonts w:ascii="Arial" w:eastAsia="Arial" w:hAnsi="Arial" w:cs="Arial"/>
                <w:b/>
                <w:spacing w:val="3"/>
                <w:w w:val="110"/>
                <w:sz w:val="14"/>
                <w:szCs w:val="14"/>
                <w:lang w:val="el-GR"/>
              </w:rPr>
              <w:t>Ρ</w:t>
            </w:r>
            <w:r w:rsidRPr="00DD6B12">
              <w:rPr>
                <w:rFonts w:ascii="Arial" w:eastAsia="Arial" w:hAnsi="Arial" w:cs="Arial"/>
                <w:b/>
                <w:spacing w:val="2"/>
                <w:w w:val="110"/>
                <w:sz w:val="14"/>
                <w:szCs w:val="14"/>
                <w:lang w:val="el-GR"/>
              </w:rPr>
              <w:t>Ο</w:t>
            </w:r>
            <w:r w:rsidRPr="00DD6B12">
              <w:rPr>
                <w:rFonts w:ascii="Arial" w:eastAsia="Arial" w:hAnsi="Arial" w:cs="Arial"/>
                <w:b/>
                <w:spacing w:val="1"/>
                <w:w w:val="110"/>
                <w:sz w:val="14"/>
                <w:szCs w:val="14"/>
                <w:lang w:val="el-GR"/>
              </w:rPr>
              <w:t>Μ</w:t>
            </w:r>
            <w:r w:rsidRPr="00DD6B12">
              <w:rPr>
                <w:rFonts w:ascii="Arial" w:eastAsia="Arial" w:hAnsi="Arial" w:cs="Arial"/>
                <w:b/>
                <w:w w:val="110"/>
                <w:sz w:val="14"/>
                <w:szCs w:val="14"/>
                <w:lang w:val="el-GR"/>
              </w:rPr>
              <w:t>Ε</w:t>
            </w:r>
            <w:r w:rsidRPr="00DD6B12">
              <w:rPr>
                <w:rFonts w:ascii="Arial" w:eastAsia="Arial" w:hAnsi="Arial" w:cs="Arial"/>
                <w:b/>
                <w:spacing w:val="4"/>
                <w:w w:val="110"/>
                <w:sz w:val="14"/>
                <w:szCs w:val="14"/>
                <w:lang w:val="el-GR"/>
              </w:rPr>
              <w:t>Ν</w:t>
            </w:r>
            <w:r w:rsidRPr="00DD6B12">
              <w:rPr>
                <w:rFonts w:ascii="Arial" w:eastAsia="Arial" w:hAnsi="Arial" w:cs="Arial"/>
                <w:b/>
                <w:spacing w:val="2"/>
                <w:w w:val="110"/>
                <w:sz w:val="14"/>
                <w:szCs w:val="14"/>
                <w:lang w:val="el-GR"/>
              </w:rPr>
              <w:t>Ο</w:t>
            </w:r>
            <w:r w:rsidRPr="00DD6B12">
              <w:rPr>
                <w:rFonts w:ascii="Arial" w:eastAsia="Arial" w:hAnsi="Arial" w:cs="Arial"/>
                <w:b/>
                <w:w w:val="110"/>
                <w:sz w:val="14"/>
                <w:szCs w:val="14"/>
                <w:lang w:val="el-GR"/>
              </w:rPr>
              <w:t>Υ</w:t>
            </w:r>
          </w:p>
          <w:p w:rsidR="00565EA3" w:rsidRDefault="00565EA3" w:rsidP="00907A8C">
            <w:pPr>
              <w:spacing w:before="67"/>
              <w:ind w:left="202" w:right="262"/>
              <w:jc w:val="center"/>
              <w:rPr>
                <w:rFonts w:ascii="Arial" w:eastAsia="Arial" w:hAnsi="Arial" w:cs="Arial"/>
                <w:sz w:val="14"/>
                <w:szCs w:val="14"/>
              </w:rPr>
            </w:pPr>
            <w:r>
              <w:rPr>
                <w:rFonts w:ascii="Arial" w:eastAsia="Arial" w:hAnsi="Arial" w:cs="Arial"/>
                <w:b/>
                <w:spacing w:val="1"/>
                <w:w w:val="110"/>
                <w:sz w:val="14"/>
                <w:szCs w:val="14"/>
              </w:rPr>
              <w:t>B</w:t>
            </w:r>
            <w:r>
              <w:rPr>
                <w:rFonts w:ascii="Arial" w:eastAsia="Arial" w:hAnsi="Arial" w:cs="Arial"/>
                <w:b/>
                <w:w w:val="110"/>
                <w:sz w:val="14"/>
                <w:szCs w:val="14"/>
              </w:rPr>
              <w:t>O</w:t>
            </w:r>
            <w:r>
              <w:rPr>
                <w:rFonts w:ascii="Arial" w:eastAsia="Arial" w:hAnsi="Arial" w:cs="Arial"/>
                <w:b/>
                <w:spacing w:val="2"/>
                <w:w w:val="110"/>
                <w:sz w:val="14"/>
                <w:szCs w:val="14"/>
              </w:rPr>
              <w:t>N</w:t>
            </w:r>
            <w:r>
              <w:rPr>
                <w:rFonts w:ascii="Arial" w:eastAsia="Arial" w:hAnsi="Arial" w:cs="Arial"/>
                <w:b/>
                <w:spacing w:val="1"/>
                <w:w w:val="110"/>
                <w:sz w:val="14"/>
                <w:szCs w:val="14"/>
              </w:rPr>
              <w:t>US-M</w:t>
            </w:r>
            <w:r>
              <w:rPr>
                <w:rFonts w:ascii="Arial" w:eastAsia="Arial" w:hAnsi="Arial" w:cs="Arial"/>
                <w:b/>
                <w:spacing w:val="-1"/>
                <w:w w:val="110"/>
                <w:sz w:val="14"/>
                <w:szCs w:val="14"/>
              </w:rPr>
              <w:t>A</w:t>
            </w:r>
            <w:r>
              <w:rPr>
                <w:rFonts w:ascii="Arial" w:eastAsia="Arial" w:hAnsi="Arial" w:cs="Arial"/>
                <w:b/>
                <w:spacing w:val="2"/>
                <w:w w:val="110"/>
                <w:sz w:val="14"/>
                <w:szCs w:val="14"/>
              </w:rPr>
              <w:t>L</w:t>
            </w:r>
            <w:r>
              <w:rPr>
                <w:rFonts w:ascii="Arial" w:eastAsia="Arial" w:hAnsi="Arial" w:cs="Arial"/>
                <w:b/>
                <w:spacing w:val="1"/>
                <w:w w:val="110"/>
                <w:sz w:val="14"/>
                <w:szCs w:val="14"/>
              </w:rPr>
              <w:t>U</w:t>
            </w:r>
            <w:r>
              <w:rPr>
                <w:rFonts w:ascii="Arial" w:eastAsia="Arial" w:hAnsi="Arial" w:cs="Arial"/>
                <w:b/>
                <w:w w:val="110"/>
                <w:sz w:val="14"/>
                <w:szCs w:val="14"/>
              </w:rPr>
              <w:t>S</w:t>
            </w:r>
          </w:p>
        </w:tc>
        <w:tc>
          <w:tcPr>
            <w:tcW w:w="2530" w:type="dxa"/>
            <w:tcBorders>
              <w:top w:val="single" w:sz="5" w:space="0" w:color="000000"/>
              <w:left w:val="single" w:sz="5" w:space="0" w:color="000000"/>
              <w:bottom w:val="single" w:sz="5" w:space="0" w:color="000000"/>
              <w:right w:val="single" w:sz="5" w:space="0" w:color="000000"/>
            </w:tcBorders>
            <w:shd w:val="clear" w:color="auto" w:fill="C0C0C0"/>
          </w:tcPr>
          <w:p w:rsidR="00565EA3" w:rsidRDefault="00565EA3" w:rsidP="00907A8C">
            <w:pPr>
              <w:spacing w:before="2" w:line="160" w:lineRule="exact"/>
              <w:rPr>
                <w:sz w:val="17"/>
                <w:szCs w:val="17"/>
              </w:rPr>
            </w:pPr>
          </w:p>
          <w:p w:rsidR="00565EA3" w:rsidRDefault="00565EA3" w:rsidP="00907A8C">
            <w:pPr>
              <w:spacing w:line="200" w:lineRule="exact"/>
            </w:pPr>
          </w:p>
          <w:p w:rsidR="00565EA3" w:rsidRDefault="00565EA3" w:rsidP="00907A8C">
            <w:pPr>
              <w:ind w:left="165"/>
              <w:rPr>
                <w:rFonts w:ascii="Arial" w:eastAsia="Arial" w:hAnsi="Arial" w:cs="Arial"/>
                <w:sz w:val="16"/>
                <w:szCs w:val="16"/>
              </w:rPr>
            </w:pPr>
            <w:r>
              <w:rPr>
                <w:rFonts w:ascii="Arial" w:eastAsia="Arial" w:hAnsi="Arial" w:cs="Arial"/>
                <w:b/>
                <w:spacing w:val="-1"/>
                <w:w w:val="113"/>
                <w:sz w:val="16"/>
                <w:szCs w:val="16"/>
              </w:rPr>
              <w:t>Α</w:t>
            </w:r>
            <w:r>
              <w:rPr>
                <w:rFonts w:ascii="Arial" w:eastAsia="Arial" w:hAnsi="Arial" w:cs="Arial"/>
                <w:b/>
                <w:w w:val="113"/>
                <w:sz w:val="16"/>
                <w:szCs w:val="16"/>
              </w:rPr>
              <w:t>ΣΦ</w:t>
            </w:r>
            <w:r>
              <w:rPr>
                <w:rFonts w:ascii="Arial" w:eastAsia="Arial" w:hAnsi="Arial" w:cs="Arial"/>
                <w:b/>
                <w:spacing w:val="-1"/>
                <w:w w:val="113"/>
                <w:sz w:val="16"/>
                <w:szCs w:val="16"/>
              </w:rPr>
              <w:t>ΑΛ</w:t>
            </w:r>
            <w:r>
              <w:rPr>
                <w:rFonts w:ascii="Arial" w:eastAsia="Arial" w:hAnsi="Arial" w:cs="Arial"/>
                <w:b/>
                <w:w w:val="113"/>
                <w:sz w:val="16"/>
                <w:szCs w:val="16"/>
              </w:rPr>
              <w:t>ΙΣ</w:t>
            </w:r>
            <w:r>
              <w:rPr>
                <w:rFonts w:ascii="Arial" w:eastAsia="Arial" w:hAnsi="Arial" w:cs="Arial"/>
                <w:b/>
                <w:spacing w:val="-1"/>
                <w:w w:val="113"/>
                <w:sz w:val="16"/>
                <w:szCs w:val="16"/>
              </w:rPr>
              <w:t>Τ</w:t>
            </w:r>
            <w:r>
              <w:rPr>
                <w:rFonts w:ascii="Arial" w:eastAsia="Arial" w:hAnsi="Arial" w:cs="Arial"/>
                <w:b/>
                <w:w w:val="113"/>
                <w:sz w:val="16"/>
                <w:szCs w:val="16"/>
              </w:rPr>
              <w:t>Ι</w:t>
            </w:r>
            <w:r>
              <w:rPr>
                <w:rFonts w:ascii="Arial" w:eastAsia="Arial" w:hAnsi="Arial" w:cs="Arial"/>
                <w:b/>
                <w:spacing w:val="1"/>
                <w:w w:val="113"/>
                <w:sz w:val="16"/>
                <w:szCs w:val="16"/>
              </w:rPr>
              <w:t>Κ</w:t>
            </w:r>
            <w:r>
              <w:rPr>
                <w:rFonts w:ascii="Arial" w:eastAsia="Arial" w:hAnsi="Arial" w:cs="Arial"/>
                <w:b/>
                <w:w w:val="113"/>
                <w:sz w:val="16"/>
                <w:szCs w:val="16"/>
              </w:rPr>
              <w:t>Η</w:t>
            </w:r>
            <w:r>
              <w:rPr>
                <w:rFonts w:ascii="Arial" w:eastAsia="Arial" w:hAnsi="Arial" w:cs="Arial"/>
                <w:b/>
                <w:spacing w:val="24"/>
                <w:w w:val="113"/>
                <w:sz w:val="16"/>
                <w:szCs w:val="16"/>
              </w:rPr>
              <w:t xml:space="preserve"> </w:t>
            </w:r>
            <w:r>
              <w:rPr>
                <w:rFonts w:ascii="Arial" w:eastAsia="Arial" w:hAnsi="Arial" w:cs="Arial"/>
                <w:b/>
                <w:spacing w:val="-1"/>
                <w:w w:val="113"/>
                <w:sz w:val="16"/>
                <w:szCs w:val="16"/>
              </w:rPr>
              <w:t>Ε</w:t>
            </w:r>
            <w:r>
              <w:rPr>
                <w:rFonts w:ascii="Arial" w:eastAsia="Arial" w:hAnsi="Arial" w:cs="Arial"/>
                <w:b/>
                <w:w w:val="113"/>
                <w:sz w:val="16"/>
                <w:szCs w:val="16"/>
              </w:rPr>
              <w:t>Τ</w:t>
            </w:r>
            <w:r>
              <w:rPr>
                <w:rFonts w:ascii="Arial" w:eastAsia="Arial" w:hAnsi="Arial" w:cs="Arial"/>
                <w:b/>
                <w:spacing w:val="-1"/>
                <w:w w:val="113"/>
                <w:sz w:val="16"/>
                <w:szCs w:val="16"/>
              </w:rPr>
              <w:t>Α</w:t>
            </w:r>
            <w:r>
              <w:rPr>
                <w:rFonts w:ascii="Arial" w:eastAsia="Arial" w:hAnsi="Arial" w:cs="Arial"/>
                <w:b/>
                <w:spacing w:val="2"/>
                <w:w w:val="113"/>
                <w:sz w:val="16"/>
                <w:szCs w:val="16"/>
              </w:rPr>
              <w:t>Ι</w:t>
            </w:r>
            <w:r>
              <w:rPr>
                <w:rFonts w:ascii="Arial" w:eastAsia="Arial" w:hAnsi="Arial" w:cs="Arial"/>
                <w:b/>
                <w:spacing w:val="-1"/>
                <w:w w:val="113"/>
                <w:sz w:val="16"/>
                <w:szCs w:val="16"/>
              </w:rPr>
              <w:t>ΡΕ</w:t>
            </w:r>
            <w:r>
              <w:rPr>
                <w:rFonts w:ascii="Arial" w:eastAsia="Arial" w:hAnsi="Arial" w:cs="Arial"/>
                <w:b/>
                <w:w w:val="113"/>
                <w:sz w:val="16"/>
                <w:szCs w:val="16"/>
              </w:rPr>
              <w:t>ΙΑ</w:t>
            </w:r>
          </w:p>
        </w:tc>
      </w:tr>
      <w:tr w:rsidR="00565EA3" w:rsidTr="00907A8C">
        <w:trPr>
          <w:trHeight w:hRule="exact" w:val="325"/>
        </w:trPr>
        <w:tc>
          <w:tcPr>
            <w:tcW w:w="641" w:type="dxa"/>
            <w:tcBorders>
              <w:top w:val="single" w:sz="5" w:space="0" w:color="000000"/>
              <w:left w:val="single" w:sz="5" w:space="0" w:color="000000"/>
              <w:bottom w:val="single" w:sz="5" w:space="0" w:color="000000"/>
              <w:right w:val="single" w:sz="5" w:space="0" w:color="000000"/>
            </w:tcBorders>
          </w:tcPr>
          <w:p w:rsidR="00565EA3" w:rsidRPr="00E57FF8" w:rsidRDefault="00565EA3" w:rsidP="00907A8C">
            <w:pPr>
              <w:spacing w:before="51"/>
              <w:ind w:right="103"/>
              <w:jc w:val="right"/>
              <w:rPr>
                <w:rFonts w:ascii="Arial" w:eastAsia="Arial" w:hAnsi="Arial" w:cs="Arial"/>
                <w:sz w:val="18"/>
                <w:szCs w:val="18"/>
                <w:lang w:val="el-GR"/>
              </w:rPr>
            </w:pPr>
            <w:r>
              <w:rPr>
                <w:rFonts w:ascii="Arial" w:eastAsia="Arial" w:hAnsi="Arial" w:cs="Arial"/>
                <w:sz w:val="18"/>
                <w:szCs w:val="18"/>
                <w:lang w:val="el-GR"/>
              </w:rPr>
              <w:t>1</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3"/>
                <w:sz w:val="18"/>
                <w:szCs w:val="18"/>
              </w:rPr>
              <w:t>Υ</w:t>
            </w:r>
            <w:r>
              <w:rPr>
                <w:rFonts w:ascii="Arial" w:eastAsia="Arial" w:hAnsi="Arial" w:cs="Arial"/>
                <w:sz w:val="18"/>
                <w:szCs w:val="18"/>
              </w:rPr>
              <w:t>-</w:t>
            </w:r>
            <w:r>
              <w:rPr>
                <w:rFonts w:ascii="Arial" w:eastAsia="Arial" w:hAnsi="Arial" w:cs="Arial"/>
                <w:spacing w:val="1"/>
                <w:sz w:val="18"/>
                <w:szCs w:val="18"/>
              </w:rPr>
              <w:t>5790</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2"/>
              <w:rPr>
                <w:rFonts w:ascii="Arial" w:eastAsia="Arial" w:hAnsi="Arial" w:cs="Arial"/>
                <w:sz w:val="18"/>
                <w:szCs w:val="18"/>
              </w:rPr>
            </w:pPr>
            <w:r>
              <w:rPr>
                <w:rFonts w:ascii="Arial" w:eastAsia="Arial" w:hAnsi="Arial" w:cs="Arial"/>
                <w:sz w:val="18"/>
                <w:szCs w:val="18"/>
              </w:rPr>
              <w:t>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VO</w:t>
            </w:r>
          </w:p>
        </w:tc>
        <w:tc>
          <w:tcPr>
            <w:tcW w:w="87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301" w:right="297"/>
              <w:jc w:val="center"/>
              <w:rPr>
                <w:rFonts w:ascii="Arial" w:eastAsia="Arial" w:hAnsi="Arial" w:cs="Arial"/>
                <w:sz w:val="18"/>
                <w:szCs w:val="18"/>
              </w:rPr>
            </w:pPr>
            <w:r>
              <w:rPr>
                <w:rFonts w:ascii="Arial" w:eastAsia="Arial" w:hAnsi="Arial" w:cs="Arial"/>
                <w:spacing w:val="1"/>
                <w:sz w:val="18"/>
                <w:szCs w:val="18"/>
              </w:rPr>
              <w:t>73</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625" w:right="625"/>
              <w:jc w:val="center"/>
              <w:rPr>
                <w:rFonts w:ascii="Arial" w:eastAsia="Arial" w:hAnsi="Arial" w:cs="Arial"/>
                <w:sz w:val="18"/>
                <w:szCs w:val="18"/>
              </w:rPr>
            </w:pPr>
            <w:r>
              <w:rPr>
                <w:rFonts w:ascii="Arial" w:eastAsia="Arial" w:hAnsi="Arial" w:cs="Arial"/>
                <w:spacing w:val="1"/>
                <w:sz w:val="18"/>
                <w:szCs w:val="18"/>
              </w:rPr>
              <w:t>2000</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E57FF8" w:rsidRDefault="00565EA3" w:rsidP="00907A8C">
            <w:pPr>
              <w:spacing w:before="53"/>
              <w:ind w:right="103"/>
              <w:jc w:val="right"/>
              <w:rPr>
                <w:rFonts w:ascii="Arial" w:eastAsia="Arial" w:hAnsi="Arial" w:cs="Arial"/>
                <w:sz w:val="18"/>
                <w:szCs w:val="18"/>
                <w:lang w:val="el-GR"/>
              </w:rPr>
            </w:pPr>
            <w:r>
              <w:rPr>
                <w:rFonts w:ascii="Arial" w:eastAsia="Arial" w:hAnsi="Arial" w:cs="Arial"/>
                <w:sz w:val="18"/>
                <w:szCs w:val="18"/>
                <w:lang w:val="el-GR"/>
              </w:rPr>
              <w:t>2</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3"/>
              <w:rPr>
                <w:rFonts w:ascii="Arial" w:eastAsia="Arial" w:hAnsi="Arial" w:cs="Arial"/>
                <w:sz w:val="18"/>
                <w:szCs w:val="18"/>
              </w:rPr>
            </w:pPr>
            <w:r>
              <w:rPr>
                <w:rFonts w:ascii="Arial" w:eastAsia="Arial" w:hAnsi="Arial" w:cs="Arial"/>
                <w:sz w:val="18"/>
                <w:szCs w:val="18"/>
              </w:rPr>
              <w:t>ΚΗI-</w:t>
            </w:r>
            <w:r>
              <w:rPr>
                <w:rFonts w:ascii="Arial" w:eastAsia="Arial" w:hAnsi="Arial" w:cs="Arial"/>
                <w:spacing w:val="1"/>
                <w:sz w:val="18"/>
                <w:szCs w:val="18"/>
              </w:rPr>
              <w:t>6531</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DA</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pacing w:val="1"/>
                <w:sz w:val="18"/>
                <w:szCs w:val="18"/>
              </w:rPr>
              <w:t>L</w:t>
            </w:r>
            <w:r>
              <w:rPr>
                <w:rFonts w:ascii="Arial" w:eastAsia="Arial" w:hAnsi="Arial" w:cs="Arial"/>
                <w:sz w:val="18"/>
                <w:szCs w:val="18"/>
              </w:rPr>
              <w:t>ER C</w:t>
            </w:r>
            <w:r>
              <w:rPr>
                <w:rFonts w:ascii="Arial" w:eastAsia="Arial" w:hAnsi="Arial" w:cs="Arial"/>
                <w:spacing w:val="-1"/>
                <w:sz w:val="18"/>
                <w:szCs w:val="18"/>
              </w:rPr>
              <w:t>H</w:t>
            </w:r>
            <w:r>
              <w:rPr>
                <w:rFonts w:ascii="Arial" w:eastAsia="Arial" w:hAnsi="Arial" w:cs="Arial"/>
                <w:sz w:val="18"/>
                <w:szCs w:val="18"/>
              </w:rPr>
              <w:t>R.</w:t>
            </w:r>
          </w:p>
        </w:tc>
        <w:tc>
          <w:tcPr>
            <w:tcW w:w="87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38</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2004</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E57FF8" w:rsidRDefault="00565EA3" w:rsidP="00907A8C">
            <w:pPr>
              <w:spacing w:before="51"/>
              <w:ind w:right="103"/>
              <w:jc w:val="right"/>
              <w:rPr>
                <w:rFonts w:ascii="Arial" w:eastAsia="Arial" w:hAnsi="Arial" w:cs="Arial"/>
                <w:sz w:val="18"/>
                <w:szCs w:val="18"/>
                <w:lang w:val="el-GR"/>
              </w:rPr>
            </w:pPr>
            <w:r>
              <w:rPr>
                <w:rFonts w:ascii="Arial" w:eastAsia="Arial" w:hAnsi="Arial" w:cs="Arial"/>
                <w:sz w:val="18"/>
                <w:szCs w:val="18"/>
                <w:lang w:val="el-GR"/>
              </w:rPr>
              <w:t>3</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1"/>
                <w:sz w:val="18"/>
                <w:szCs w:val="18"/>
              </w:rPr>
              <w:t>Η</w:t>
            </w:r>
            <w:r>
              <w:rPr>
                <w:rFonts w:ascii="Arial" w:eastAsia="Arial" w:hAnsi="Arial" w:cs="Arial"/>
                <w:sz w:val="18"/>
                <w:szCs w:val="18"/>
              </w:rPr>
              <w:t>-</w:t>
            </w:r>
            <w:r>
              <w:rPr>
                <w:rFonts w:ascii="Arial" w:eastAsia="Arial" w:hAnsi="Arial" w:cs="Arial"/>
                <w:spacing w:val="1"/>
                <w:sz w:val="18"/>
                <w:szCs w:val="18"/>
              </w:rPr>
              <w:t>1819</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2"/>
              <w:rPr>
                <w:rFonts w:ascii="Arial" w:eastAsia="Arial" w:hAnsi="Arial" w:cs="Arial"/>
                <w:sz w:val="18"/>
                <w:szCs w:val="18"/>
              </w:rPr>
            </w:pPr>
            <w:r>
              <w:rPr>
                <w:rFonts w:ascii="Arial" w:eastAsia="Arial" w:hAnsi="Arial" w:cs="Arial"/>
                <w:sz w:val="18"/>
                <w:szCs w:val="18"/>
              </w:rPr>
              <w:t>NISSAN</w:t>
            </w:r>
          </w:p>
        </w:tc>
        <w:tc>
          <w:tcPr>
            <w:tcW w:w="87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301" w:right="297"/>
              <w:jc w:val="center"/>
              <w:rPr>
                <w:rFonts w:ascii="Arial" w:eastAsia="Arial" w:hAnsi="Arial" w:cs="Arial"/>
                <w:sz w:val="18"/>
                <w:szCs w:val="18"/>
              </w:rPr>
            </w:pPr>
            <w:r>
              <w:rPr>
                <w:rFonts w:ascii="Arial" w:eastAsia="Arial" w:hAnsi="Arial" w:cs="Arial"/>
                <w:spacing w:val="1"/>
                <w:sz w:val="18"/>
                <w:szCs w:val="18"/>
              </w:rPr>
              <w:t>41</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625" w:right="625"/>
              <w:jc w:val="center"/>
              <w:rPr>
                <w:rFonts w:ascii="Arial" w:eastAsia="Arial" w:hAnsi="Arial" w:cs="Arial"/>
                <w:sz w:val="18"/>
                <w:szCs w:val="18"/>
              </w:rPr>
            </w:pPr>
            <w:r>
              <w:rPr>
                <w:rFonts w:ascii="Arial" w:eastAsia="Arial" w:hAnsi="Arial" w:cs="Arial"/>
                <w:spacing w:val="1"/>
                <w:sz w:val="18"/>
                <w:szCs w:val="18"/>
              </w:rPr>
              <w:t>2008</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E57FF8" w:rsidRDefault="00565EA3" w:rsidP="00907A8C">
            <w:pPr>
              <w:spacing w:before="53"/>
              <w:ind w:right="103"/>
              <w:jc w:val="right"/>
              <w:rPr>
                <w:rFonts w:ascii="Arial" w:eastAsia="Arial" w:hAnsi="Arial" w:cs="Arial"/>
                <w:sz w:val="18"/>
                <w:szCs w:val="18"/>
                <w:lang w:val="el-GR"/>
              </w:rPr>
            </w:pPr>
            <w:r>
              <w:rPr>
                <w:rFonts w:ascii="Arial" w:eastAsia="Arial" w:hAnsi="Arial" w:cs="Arial"/>
                <w:sz w:val="18"/>
                <w:szCs w:val="18"/>
                <w:lang w:val="el-GR"/>
              </w:rPr>
              <w:t>4</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1"/>
                <w:sz w:val="18"/>
                <w:szCs w:val="18"/>
              </w:rPr>
              <w:t>Η</w:t>
            </w:r>
            <w:r>
              <w:rPr>
                <w:rFonts w:ascii="Arial" w:eastAsia="Arial" w:hAnsi="Arial" w:cs="Arial"/>
                <w:sz w:val="18"/>
                <w:szCs w:val="18"/>
              </w:rPr>
              <w:t>-</w:t>
            </w:r>
            <w:r>
              <w:rPr>
                <w:rFonts w:ascii="Arial" w:eastAsia="Arial" w:hAnsi="Arial" w:cs="Arial"/>
                <w:spacing w:val="1"/>
                <w:sz w:val="18"/>
                <w:szCs w:val="18"/>
              </w:rPr>
              <w:t>4401</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pacing w:val="-1"/>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EDES</w:t>
            </w:r>
          </w:p>
        </w:tc>
        <w:tc>
          <w:tcPr>
            <w:tcW w:w="87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38</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2009</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E57FF8" w:rsidRDefault="00565EA3" w:rsidP="00907A8C">
            <w:pPr>
              <w:spacing w:before="51"/>
              <w:ind w:left="328"/>
              <w:jc w:val="right"/>
              <w:rPr>
                <w:rFonts w:ascii="Arial" w:eastAsia="Arial" w:hAnsi="Arial" w:cs="Arial"/>
                <w:sz w:val="18"/>
                <w:szCs w:val="18"/>
                <w:lang w:val="el-GR"/>
              </w:rPr>
            </w:pPr>
            <w:r>
              <w:rPr>
                <w:rFonts w:ascii="Arial" w:eastAsia="Arial" w:hAnsi="Arial" w:cs="Arial"/>
                <w:sz w:val="18"/>
                <w:szCs w:val="18"/>
                <w:lang w:val="el-GR"/>
              </w:rPr>
              <w:t>5</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1"/>
                <w:sz w:val="18"/>
                <w:szCs w:val="18"/>
              </w:rPr>
              <w:t>Η</w:t>
            </w:r>
            <w:r>
              <w:rPr>
                <w:rFonts w:ascii="Arial" w:eastAsia="Arial" w:hAnsi="Arial" w:cs="Arial"/>
                <w:sz w:val="18"/>
                <w:szCs w:val="18"/>
              </w:rPr>
              <w:t>-</w:t>
            </w:r>
            <w:r>
              <w:rPr>
                <w:rFonts w:ascii="Arial" w:eastAsia="Arial" w:hAnsi="Arial" w:cs="Arial"/>
                <w:spacing w:val="1"/>
                <w:sz w:val="18"/>
                <w:szCs w:val="18"/>
              </w:rPr>
              <w:t>1029</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2"/>
              <w:rPr>
                <w:rFonts w:ascii="Arial" w:eastAsia="Arial" w:hAnsi="Arial" w:cs="Arial"/>
                <w:sz w:val="18"/>
                <w:szCs w:val="18"/>
              </w:rPr>
            </w:pPr>
            <w:r>
              <w:rPr>
                <w:rFonts w:ascii="Arial" w:eastAsia="Arial" w:hAnsi="Arial" w:cs="Arial"/>
                <w:sz w:val="18"/>
                <w:szCs w:val="18"/>
              </w:rPr>
              <w:t>NISSAN</w:t>
            </w:r>
          </w:p>
        </w:tc>
        <w:tc>
          <w:tcPr>
            <w:tcW w:w="87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301" w:right="297"/>
              <w:jc w:val="center"/>
              <w:rPr>
                <w:rFonts w:ascii="Arial" w:eastAsia="Arial" w:hAnsi="Arial" w:cs="Arial"/>
                <w:sz w:val="18"/>
                <w:szCs w:val="18"/>
              </w:rPr>
            </w:pPr>
            <w:r>
              <w:rPr>
                <w:rFonts w:ascii="Arial" w:eastAsia="Arial" w:hAnsi="Arial" w:cs="Arial"/>
                <w:spacing w:val="1"/>
                <w:sz w:val="18"/>
                <w:szCs w:val="18"/>
              </w:rPr>
              <w:t>40</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625" w:right="625"/>
              <w:jc w:val="center"/>
              <w:rPr>
                <w:rFonts w:ascii="Arial" w:eastAsia="Arial" w:hAnsi="Arial" w:cs="Arial"/>
                <w:sz w:val="18"/>
                <w:szCs w:val="18"/>
              </w:rPr>
            </w:pPr>
            <w:r>
              <w:rPr>
                <w:rFonts w:ascii="Arial" w:eastAsia="Arial" w:hAnsi="Arial" w:cs="Arial"/>
                <w:spacing w:val="1"/>
                <w:sz w:val="18"/>
                <w:szCs w:val="18"/>
              </w:rPr>
              <w:t>2009</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E57FF8" w:rsidRDefault="00565EA3" w:rsidP="00907A8C">
            <w:pPr>
              <w:spacing w:before="53"/>
              <w:ind w:left="328"/>
              <w:jc w:val="right"/>
              <w:rPr>
                <w:rFonts w:ascii="Arial" w:eastAsia="Arial" w:hAnsi="Arial" w:cs="Arial"/>
                <w:sz w:val="18"/>
                <w:szCs w:val="18"/>
                <w:lang w:val="el-GR"/>
              </w:rPr>
            </w:pPr>
            <w:r>
              <w:rPr>
                <w:rFonts w:ascii="Arial" w:eastAsia="Arial" w:hAnsi="Arial" w:cs="Arial"/>
                <w:sz w:val="18"/>
                <w:szCs w:val="18"/>
                <w:lang w:val="el-GR"/>
              </w:rPr>
              <w:t>6</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3"/>
              <w:rPr>
                <w:rFonts w:ascii="Arial" w:eastAsia="Arial" w:hAnsi="Arial" w:cs="Arial"/>
                <w:sz w:val="18"/>
                <w:szCs w:val="18"/>
              </w:rPr>
            </w:pPr>
            <w:r>
              <w:rPr>
                <w:rFonts w:ascii="Arial" w:eastAsia="Arial" w:hAnsi="Arial" w:cs="Arial"/>
                <w:sz w:val="18"/>
                <w:szCs w:val="18"/>
              </w:rPr>
              <w:t>ΚHH-1369</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NISSAN</w:t>
            </w:r>
          </w:p>
        </w:tc>
        <w:tc>
          <w:tcPr>
            <w:tcW w:w="87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18</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2001</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E57FF8" w:rsidRDefault="00565EA3" w:rsidP="00907A8C">
            <w:pPr>
              <w:spacing w:before="53"/>
              <w:ind w:left="328"/>
              <w:jc w:val="right"/>
              <w:rPr>
                <w:rFonts w:ascii="Arial" w:eastAsia="Arial" w:hAnsi="Arial" w:cs="Arial"/>
                <w:sz w:val="18"/>
                <w:szCs w:val="18"/>
                <w:lang w:val="el-GR"/>
              </w:rPr>
            </w:pPr>
            <w:r>
              <w:rPr>
                <w:rFonts w:ascii="Arial" w:eastAsia="Arial" w:hAnsi="Arial" w:cs="Arial"/>
                <w:sz w:val="18"/>
                <w:szCs w:val="18"/>
                <w:lang w:val="el-GR"/>
              </w:rPr>
              <w:t>7</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3"/>
              <w:rPr>
                <w:rFonts w:ascii="Arial" w:eastAsia="Arial" w:hAnsi="Arial" w:cs="Arial"/>
                <w:sz w:val="18"/>
                <w:szCs w:val="18"/>
              </w:rPr>
            </w:pPr>
            <w:r>
              <w:rPr>
                <w:rFonts w:ascii="Arial" w:eastAsia="Arial" w:hAnsi="Arial" w:cs="Arial"/>
                <w:sz w:val="18"/>
                <w:szCs w:val="18"/>
              </w:rPr>
              <w:t>ΚΗΙ-</w:t>
            </w:r>
            <w:r>
              <w:rPr>
                <w:rFonts w:ascii="Arial" w:eastAsia="Arial" w:hAnsi="Arial" w:cs="Arial"/>
                <w:spacing w:val="1"/>
                <w:sz w:val="18"/>
                <w:szCs w:val="18"/>
              </w:rPr>
              <w:t>6662</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DA</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pacing w:val="1"/>
                <w:sz w:val="18"/>
                <w:szCs w:val="18"/>
              </w:rPr>
              <w:t>L</w:t>
            </w:r>
            <w:r>
              <w:rPr>
                <w:rFonts w:ascii="Arial" w:eastAsia="Arial" w:hAnsi="Arial" w:cs="Arial"/>
                <w:sz w:val="18"/>
                <w:szCs w:val="18"/>
              </w:rPr>
              <w:t>ER C</w:t>
            </w:r>
            <w:r>
              <w:rPr>
                <w:rFonts w:ascii="Arial" w:eastAsia="Arial" w:hAnsi="Arial" w:cs="Arial"/>
                <w:spacing w:val="-1"/>
                <w:sz w:val="18"/>
                <w:szCs w:val="18"/>
              </w:rPr>
              <w:t>H</w:t>
            </w:r>
            <w:r>
              <w:rPr>
                <w:rFonts w:ascii="Arial" w:eastAsia="Arial" w:hAnsi="Arial" w:cs="Arial"/>
                <w:sz w:val="18"/>
                <w:szCs w:val="18"/>
              </w:rPr>
              <w:t>R.</w:t>
            </w:r>
          </w:p>
        </w:tc>
        <w:tc>
          <w:tcPr>
            <w:tcW w:w="87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72</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2006</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E57FF8" w:rsidRDefault="00565EA3" w:rsidP="00907A8C">
            <w:pPr>
              <w:spacing w:before="53"/>
              <w:ind w:left="328"/>
              <w:jc w:val="right"/>
              <w:rPr>
                <w:rFonts w:ascii="Arial" w:eastAsia="Arial" w:hAnsi="Arial" w:cs="Arial"/>
                <w:sz w:val="18"/>
                <w:szCs w:val="18"/>
                <w:lang w:val="el-GR"/>
              </w:rPr>
            </w:pPr>
            <w:r>
              <w:rPr>
                <w:rFonts w:ascii="Arial" w:eastAsia="Arial" w:hAnsi="Arial" w:cs="Arial"/>
                <w:sz w:val="18"/>
                <w:szCs w:val="18"/>
                <w:lang w:val="el-GR"/>
              </w:rPr>
              <w:t>8</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3"/>
              <w:rPr>
                <w:rFonts w:ascii="Arial" w:eastAsia="Arial" w:hAnsi="Arial" w:cs="Arial"/>
                <w:sz w:val="18"/>
                <w:szCs w:val="18"/>
              </w:rPr>
            </w:pPr>
            <w:r>
              <w:rPr>
                <w:rFonts w:ascii="Arial" w:eastAsia="Arial" w:hAnsi="Arial" w:cs="Arial"/>
                <w:sz w:val="18"/>
                <w:szCs w:val="18"/>
              </w:rPr>
              <w:t>ΚΗΙ-</w:t>
            </w:r>
            <w:r>
              <w:rPr>
                <w:rFonts w:ascii="Arial" w:eastAsia="Arial" w:hAnsi="Arial" w:cs="Arial"/>
                <w:spacing w:val="1"/>
                <w:sz w:val="18"/>
                <w:szCs w:val="18"/>
              </w:rPr>
              <w:t>6663</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DA</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pacing w:val="1"/>
                <w:sz w:val="18"/>
                <w:szCs w:val="18"/>
              </w:rPr>
              <w:t>L</w:t>
            </w:r>
            <w:r>
              <w:rPr>
                <w:rFonts w:ascii="Arial" w:eastAsia="Arial" w:hAnsi="Arial" w:cs="Arial"/>
                <w:sz w:val="18"/>
                <w:szCs w:val="18"/>
              </w:rPr>
              <w:t>ER C</w:t>
            </w:r>
            <w:r>
              <w:rPr>
                <w:rFonts w:ascii="Arial" w:eastAsia="Arial" w:hAnsi="Arial" w:cs="Arial"/>
                <w:spacing w:val="-1"/>
                <w:sz w:val="18"/>
                <w:szCs w:val="18"/>
              </w:rPr>
              <w:t>H</w:t>
            </w:r>
            <w:r>
              <w:rPr>
                <w:rFonts w:ascii="Arial" w:eastAsia="Arial" w:hAnsi="Arial" w:cs="Arial"/>
                <w:sz w:val="18"/>
                <w:szCs w:val="18"/>
              </w:rPr>
              <w:t>R.</w:t>
            </w:r>
          </w:p>
        </w:tc>
        <w:tc>
          <w:tcPr>
            <w:tcW w:w="87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72</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2006</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E57FF8" w:rsidRDefault="00565EA3" w:rsidP="00907A8C">
            <w:pPr>
              <w:spacing w:before="51"/>
              <w:ind w:left="328"/>
              <w:jc w:val="right"/>
              <w:rPr>
                <w:rFonts w:ascii="Arial" w:eastAsia="Arial" w:hAnsi="Arial" w:cs="Arial"/>
                <w:sz w:val="18"/>
                <w:szCs w:val="18"/>
                <w:lang w:val="el-GR"/>
              </w:rPr>
            </w:pPr>
            <w:r>
              <w:rPr>
                <w:rFonts w:ascii="Arial" w:eastAsia="Arial" w:hAnsi="Arial" w:cs="Arial"/>
                <w:sz w:val="18"/>
                <w:szCs w:val="18"/>
                <w:lang w:val="el-GR"/>
              </w:rPr>
              <w:t>9</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1"/>
                <w:sz w:val="18"/>
                <w:szCs w:val="18"/>
              </w:rPr>
              <w:t>Η</w:t>
            </w:r>
            <w:r>
              <w:rPr>
                <w:rFonts w:ascii="Arial" w:eastAsia="Arial" w:hAnsi="Arial" w:cs="Arial"/>
                <w:sz w:val="18"/>
                <w:szCs w:val="18"/>
              </w:rPr>
              <w:t>-</w:t>
            </w:r>
            <w:r>
              <w:rPr>
                <w:rFonts w:ascii="Arial" w:eastAsia="Arial" w:hAnsi="Arial" w:cs="Arial"/>
                <w:spacing w:val="1"/>
                <w:sz w:val="18"/>
                <w:szCs w:val="18"/>
              </w:rPr>
              <w:t>4392</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r>
              <w:rPr>
                <w:rFonts w:ascii="Arial" w:eastAsia="Arial" w:hAnsi="Arial" w:cs="Arial"/>
                <w:spacing w:val="50"/>
                <w:sz w:val="18"/>
                <w:szCs w:val="18"/>
              </w:rPr>
              <w:t xml:space="preserve"> </w:t>
            </w:r>
            <w:r>
              <w:rPr>
                <w:rFonts w:ascii="Arial" w:eastAsia="Arial" w:hAnsi="Arial" w:cs="Arial"/>
                <w:sz w:val="18"/>
                <w:szCs w:val="18"/>
              </w:rPr>
              <w:t>(Π</w:t>
            </w:r>
            <w:r>
              <w:rPr>
                <w:rFonts w:ascii="Arial" w:eastAsia="Arial" w:hAnsi="Arial" w:cs="Arial"/>
                <w:spacing w:val="2"/>
                <w:sz w:val="18"/>
                <w:szCs w:val="18"/>
              </w:rPr>
              <w:t>Λ</w:t>
            </w:r>
            <w:r>
              <w:rPr>
                <w:rFonts w:ascii="Arial" w:eastAsia="Arial" w:hAnsi="Arial" w:cs="Arial"/>
                <w:sz w:val="18"/>
                <w:szCs w:val="18"/>
              </w:rPr>
              <w:t>ΥΝ</w:t>
            </w:r>
            <w:r>
              <w:rPr>
                <w:rFonts w:ascii="Arial" w:eastAsia="Arial" w:hAnsi="Arial" w:cs="Arial"/>
                <w:spacing w:val="-2"/>
                <w:sz w:val="18"/>
                <w:szCs w:val="18"/>
              </w:rPr>
              <w:t>Τ</w:t>
            </w:r>
            <w:r>
              <w:rPr>
                <w:rFonts w:ascii="Arial" w:eastAsia="Arial" w:hAnsi="Arial" w:cs="Arial"/>
                <w:sz w:val="18"/>
                <w:szCs w:val="18"/>
              </w:rPr>
              <w:t>)</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2"/>
              <w:rPr>
                <w:rFonts w:ascii="Arial" w:eastAsia="Arial" w:hAnsi="Arial" w:cs="Arial"/>
                <w:sz w:val="18"/>
                <w:szCs w:val="18"/>
              </w:rPr>
            </w:pPr>
            <w:r>
              <w:rPr>
                <w:rFonts w:ascii="Arial" w:eastAsia="Arial" w:hAnsi="Arial" w:cs="Arial"/>
                <w:spacing w:val="-1"/>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EDES</w:t>
            </w:r>
          </w:p>
        </w:tc>
        <w:tc>
          <w:tcPr>
            <w:tcW w:w="87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301" w:right="297"/>
              <w:jc w:val="center"/>
              <w:rPr>
                <w:rFonts w:ascii="Arial" w:eastAsia="Arial" w:hAnsi="Arial" w:cs="Arial"/>
                <w:sz w:val="18"/>
                <w:szCs w:val="18"/>
              </w:rPr>
            </w:pPr>
            <w:r>
              <w:rPr>
                <w:rFonts w:ascii="Arial" w:eastAsia="Arial" w:hAnsi="Arial" w:cs="Arial"/>
                <w:spacing w:val="1"/>
                <w:sz w:val="18"/>
                <w:szCs w:val="18"/>
              </w:rPr>
              <w:t>38</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625" w:right="625"/>
              <w:jc w:val="center"/>
              <w:rPr>
                <w:rFonts w:ascii="Arial" w:eastAsia="Arial" w:hAnsi="Arial" w:cs="Arial"/>
                <w:sz w:val="18"/>
                <w:szCs w:val="18"/>
              </w:rPr>
            </w:pPr>
            <w:r>
              <w:rPr>
                <w:rFonts w:ascii="Arial" w:eastAsia="Arial" w:hAnsi="Arial" w:cs="Arial"/>
                <w:spacing w:val="1"/>
                <w:sz w:val="18"/>
                <w:szCs w:val="18"/>
              </w:rPr>
              <w:t>2009</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E57FF8" w:rsidRDefault="00565EA3" w:rsidP="00907A8C">
            <w:pPr>
              <w:spacing w:before="53"/>
              <w:ind w:left="328"/>
              <w:jc w:val="center"/>
              <w:rPr>
                <w:rFonts w:ascii="Arial" w:eastAsia="Arial" w:hAnsi="Arial" w:cs="Arial"/>
                <w:sz w:val="18"/>
                <w:szCs w:val="18"/>
                <w:lang w:val="el-GR"/>
              </w:rPr>
            </w:pPr>
            <w:r>
              <w:rPr>
                <w:rFonts w:ascii="Arial" w:eastAsia="Arial" w:hAnsi="Arial" w:cs="Arial"/>
                <w:sz w:val="18"/>
                <w:szCs w:val="18"/>
                <w:lang w:val="el-GR"/>
              </w:rPr>
              <w:t>10</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1"/>
                <w:sz w:val="18"/>
                <w:szCs w:val="18"/>
              </w:rPr>
              <w:t>Η</w:t>
            </w:r>
            <w:r>
              <w:rPr>
                <w:rFonts w:ascii="Arial" w:eastAsia="Arial" w:hAnsi="Arial" w:cs="Arial"/>
                <w:sz w:val="18"/>
                <w:szCs w:val="18"/>
              </w:rPr>
              <w:t>-</w:t>
            </w:r>
            <w:r>
              <w:rPr>
                <w:rFonts w:ascii="Arial" w:eastAsia="Arial" w:hAnsi="Arial" w:cs="Arial"/>
                <w:spacing w:val="1"/>
                <w:sz w:val="18"/>
                <w:szCs w:val="18"/>
              </w:rPr>
              <w:t>1028</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ΡΡ</w:t>
            </w:r>
            <w:r>
              <w:rPr>
                <w:rFonts w:ascii="Arial" w:eastAsia="Arial" w:hAnsi="Arial" w:cs="Arial"/>
                <w:spacing w:val="3"/>
                <w:sz w:val="18"/>
                <w:szCs w:val="18"/>
              </w:rPr>
              <w:t>Ι</w:t>
            </w:r>
            <w:r>
              <w:rPr>
                <w:rFonts w:ascii="Arial" w:eastAsia="Arial" w:hAnsi="Arial" w:cs="Arial"/>
                <w:spacing w:val="-1"/>
                <w:sz w:val="18"/>
                <w:szCs w:val="18"/>
              </w:rPr>
              <w:t>Μ</w:t>
            </w:r>
            <w:r>
              <w:rPr>
                <w:rFonts w:ascii="Arial" w:eastAsia="Arial" w:hAnsi="Arial" w:cs="Arial"/>
                <w:spacing w:val="-4"/>
                <w:sz w:val="18"/>
                <w:szCs w:val="18"/>
              </w:rPr>
              <w:t>Μ</w:t>
            </w:r>
            <w:r>
              <w:rPr>
                <w:rFonts w:ascii="Arial" w:eastAsia="Arial" w:hAnsi="Arial" w:cs="Arial"/>
                <w:spacing w:val="2"/>
                <w:sz w:val="18"/>
                <w:szCs w:val="18"/>
              </w:rPr>
              <w:t>Α</w:t>
            </w:r>
            <w:r>
              <w:rPr>
                <w:rFonts w:ascii="Arial" w:eastAsia="Arial" w:hAnsi="Arial" w:cs="Arial"/>
                <w:sz w:val="18"/>
                <w:szCs w:val="18"/>
              </w:rPr>
              <w:t>ΤΟΦ</w:t>
            </w:r>
            <w:r>
              <w:rPr>
                <w:rFonts w:ascii="Arial" w:eastAsia="Arial" w:hAnsi="Arial" w:cs="Arial"/>
                <w:spacing w:val="-1"/>
                <w:sz w:val="18"/>
                <w:szCs w:val="18"/>
              </w:rPr>
              <w:t>Ο</w:t>
            </w:r>
            <w:r>
              <w:rPr>
                <w:rFonts w:ascii="Arial" w:eastAsia="Arial" w:hAnsi="Arial" w:cs="Arial"/>
                <w:sz w:val="18"/>
                <w:szCs w:val="18"/>
              </w:rPr>
              <w:t>ΡΟ</w:t>
            </w:r>
            <w:r>
              <w:rPr>
                <w:rFonts w:ascii="Arial" w:eastAsia="Arial" w:hAnsi="Arial" w:cs="Arial"/>
                <w:spacing w:val="-1"/>
                <w:sz w:val="18"/>
                <w:szCs w:val="18"/>
              </w:rPr>
              <w:t xml:space="preserve"> </w:t>
            </w:r>
            <w:r>
              <w:rPr>
                <w:rFonts w:ascii="Arial" w:eastAsia="Arial" w:hAnsi="Arial" w:cs="Arial"/>
                <w:sz w:val="18"/>
                <w:szCs w:val="18"/>
              </w:rPr>
              <w:t>(Δ</w:t>
            </w:r>
            <w:r>
              <w:rPr>
                <w:rFonts w:ascii="Arial" w:eastAsia="Arial" w:hAnsi="Arial" w:cs="Arial"/>
                <w:spacing w:val="-1"/>
                <w:sz w:val="18"/>
                <w:szCs w:val="18"/>
              </w:rPr>
              <w:t>Ο</w:t>
            </w:r>
            <w:r>
              <w:rPr>
                <w:rFonts w:ascii="Arial" w:eastAsia="Arial" w:hAnsi="Arial" w:cs="Arial"/>
                <w:sz w:val="18"/>
                <w:szCs w:val="18"/>
              </w:rPr>
              <w:t>Ρ</w:t>
            </w:r>
            <w:r>
              <w:rPr>
                <w:rFonts w:ascii="Arial" w:eastAsia="Arial" w:hAnsi="Arial" w:cs="Arial"/>
                <w:spacing w:val="3"/>
                <w:sz w:val="18"/>
                <w:szCs w:val="18"/>
              </w:rPr>
              <w:t>.</w:t>
            </w:r>
            <w:r>
              <w:rPr>
                <w:rFonts w:ascii="Arial" w:eastAsia="Arial" w:hAnsi="Arial" w:cs="Arial"/>
                <w:sz w:val="18"/>
                <w:szCs w:val="18"/>
              </w:rPr>
              <w:t>)</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PIA</w:t>
            </w:r>
            <w:r>
              <w:rPr>
                <w:rFonts w:ascii="Arial" w:eastAsia="Arial" w:hAnsi="Arial" w:cs="Arial"/>
                <w:spacing w:val="-1"/>
                <w:sz w:val="18"/>
                <w:szCs w:val="18"/>
              </w:rPr>
              <w:t>GG</w:t>
            </w:r>
            <w:r>
              <w:rPr>
                <w:rFonts w:ascii="Arial" w:eastAsia="Arial" w:hAnsi="Arial" w:cs="Arial"/>
                <w:sz w:val="18"/>
                <w:szCs w:val="18"/>
              </w:rPr>
              <w:t>IO P</w:t>
            </w:r>
            <w:r>
              <w:rPr>
                <w:rFonts w:ascii="Arial" w:eastAsia="Arial" w:hAnsi="Arial" w:cs="Arial"/>
                <w:spacing w:val="-1"/>
                <w:sz w:val="18"/>
                <w:szCs w:val="18"/>
              </w:rPr>
              <w:t>O</w:t>
            </w:r>
            <w:r>
              <w:rPr>
                <w:rFonts w:ascii="Arial" w:eastAsia="Arial" w:hAnsi="Arial" w:cs="Arial"/>
                <w:sz w:val="18"/>
                <w:szCs w:val="18"/>
              </w:rPr>
              <w:t>R</w:t>
            </w:r>
          </w:p>
        </w:tc>
        <w:tc>
          <w:tcPr>
            <w:tcW w:w="87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350" w:right="350"/>
              <w:jc w:val="center"/>
              <w:rPr>
                <w:rFonts w:ascii="Arial" w:eastAsia="Arial" w:hAnsi="Arial" w:cs="Arial"/>
                <w:sz w:val="18"/>
                <w:szCs w:val="18"/>
              </w:rPr>
            </w:pPr>
            <w:r>
              <w:rPr>
                <w:rFonts w:ascii="Arial" w:eastAsia="Arial" w:hAnsi="Arial" w:cs="Arial"/>
                <w:sz w:val="18"/>
                <w:szCs w:val="18"/>
              </w:rPr>
              <w:t>9</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2009</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E57FF8" w:rsidRDefault="00565EA3" w:rsidP="00907A8C">
            <w:pPr>
              <w:spacing w:before="51"/>
              <w:ind w:left="328"/>
              <w:jc w:val="center"/>
              <w:rPr>
                <w:rFonts w:ascii="Arial" w:eastAsia="Arial" w:hAnsi="Arial" w:cs="Arial"/>
                <w:sz w:val="18"/>
                <w:szCs w:val="18"/>
                <w:lang w:val="el-GR"/>
              </w:rPr>
            </w:pPr>
            <w:r>
              <w:rPr>
                <w:rFonts w:ascii="Arial" w:eastAsia="Arial" w:hAnsi="Arial" w:cs="Arial"/>
                <w:sz w:val="18"/>
                <w:szCs w:val="18"/>
                <w:lang w:val="el-GR"/>
              </w:rPr>
              <w:t>11</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3"/>
              <w:rPr>
                <w:rFonts w:ascii="Arial" w:eastAsia="Arial" w:hAnsi="Arial" w:cs="Arial"/>
                <w:sz w:val="18"/>
                <w:szCs w:val="18"/>
              </w:rPr>
            </w:pPr>
            <w:r>
              <w:rPr>
                <w:rFonts w:ascii="Arial" w:eastAsia="Arial" w:hAnsi="Arial" w:cs="Arial"/>
                <w:sz w:val="18"/>
                <w:szCs w:val="18"/>
              </w:rPr>
              <w:t>KHO</w:t>
            </w:r>
            <w:r>
              <w:rPr>
                <w:rFonts w:ascii="Arial" w:eastAsia="Arial" w:hAnsi="Arial" w:cs="Arial"/>
                <w:spacing w:val="-3"/>
                <w:sz w:val="18"/>
                <w:szCs w:val="18"/>
              </w:rPr>
              <w:t xml:space="preserve"> </w:t>
            </w:r>
            <w:r>
              <w:rPr>
                <w:rFonts w:ascii="Arial" w:eastAsia="Arial" w:hAnsi="Arial" w:cs="Arial"/>
                <w:spacing w:val="-2"/>
                <w:sz w:val="18"/>
                <w:szCs w:val="18"/>
              </w:rPr>
              <w:t>5</w:t>
            </w:r>
            <w:r>
              <w:rPr>
                <w:rFonts w:ascii="Arial" w:eastAsia="Arial" w:hAnsi="Arial" w:cs="Arial"/>
                <w:spacing w:val="1"/>
                <w:sz w:val="18"/>
                <w:szCs w:val="18"/>
              </w:rPr>
              <w:t>2</w:t>
            </w:r>
            <w:r>
              <w:rPr>
                <w:rFonts w:ascii="Arial" w:eastAsia="Arial" w:hAnsi="Arial" w:cs="Arial"/>
                <w:spacing w:val="-2"/>
                <w:sz w:val="18"/>
                <w:szCs w:val="18"/>
              </w:rPr>
              <w:t>7</w:t>
            </w:r>
            <w:r>
              <w:rPr>
                <w:rFonts w:ascii="Arial" w:eastAsia="Arial" w:hAnsi="Arial" w:cs="Arial"/>
                <w:sz w:val="18"/>
                <w:szCs w:val="18"/>
              </w:rPr>
              <w:t>3</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w:t>
            </w:r>
            <w:r>
              <w:rPr>
                <w:rFonts w:ascii="Arial" w:eastAsia="Arial" w:hAnsi="Arial" w:cs="Arial"/>
                <w:spacing w:val="-3"/>
                <w:sz w:val="18"/>
                <w:szCs w:val="18"/>
              </w:rPr>
              <w:t>Ρ</w:t>
            </w:r>
            <w:r>
              <w:rPr>
                <w:rFonts w:ascii="Arial" w:eastAsia="Arial" w:hAnsi="Arial" w:cs="Arial"/>
                <w:sz w:val="18"/>
                <w:szCs w:val="18"/>
              </w:rPr>
              <w:t>Ι</w:t>
            </w:r>
            <w:r>
              <w:rPr>
                <w:rFonts w:ascii="Arial" w:eastAsia="Arial" w:hAnsi="Arial" w:cs="Arial"/>
                <w:spacing w:val="-3"/>
                <w:sz w:val="18"/>
                <w:szCs w:val="18"/>
              </w:rPr>
              <w:t>Μ</w:t>
            </w:r>
            <w:r>
              <w:rPr>
                <w:rFonts w:ascii="Arial" w:eastAsia="Arial" w:hAnsi="Arial" w:cs="Arial"/>
                <w:spacing w:val="-4"/>
                <w:sz w:val="18"/>
                <w:szCs w:val="18"/>
              </w:rPr>
              <w:t>Μ</w:t>
            </w:r>
            <w:r>
              <w:rPr>
                <w:rFonts w:ascii="Arial" w:eastAsia="Arial" w:hAnsi="Arial" w:cs="Arial"/>
                <w:sz w:val="18"/>
                <w:szCs w:val="18"/>
              </w:rPr>
              <w:t>Α</w:t>
            </w:r>
            <w:r>
              <w:rPr>
                <w:rFonts w:ascii="Arial" w:eastAsia="Arial" w:hAnsi="Arial" w:cs="Arial"/>
                <w:spacing w:val="-2"/>
                <w:sz w:val="18"/>
                <w:szCs w:val="18"/>
              </w:rPr>
              <w:t>Τ</w:t>
            </w:r>
            <w:r>
              <w:rPr>
                <w:rFonts w:ascii="Arial" w:eastAsia="Arial" w:hAnsi="Arial" w:cs="Arial"/>
                <w:spacing w:val="-1"/>
                <w:sz w:val="18"/>
                <w:szCs w:val="18"/>
              </w:rPr>
              <w:t>Ο</w:t>
            </w:r>
            <w:r>
              <w:rPr>
                <w:rFonts w:ascii="Arial" w:eastAsia="Arial" w:hAnsi="Arial" w:cs="Arial"/>
                <w:sz w:val="18"/>
                <w:szCs w:val="18"/>
              </w:rPr>
              <w:t>ΦΟ</w:t>
            </w:r>
            <w:r>
              <w:rPr>
                <w:rFonts w:ascii="Arial" w:eastAsia="Arial" w:hAnsi="Arial" w:cs="Arial"/>
                <w:spacing w:val="-1"/>
                <w:sz w:val="18"/>
                <w:szCs w:val="18"/>
              </w:rPr>
              <w:t>Ρ</w:t>
            </w:r>
            <w:r>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2"/>
              <w:rPr>
                <w:rFonts w:ascii="Arial" w:eastAsia="Arial" w:hAnsi="Arial" w:cs="Arial"/>
                <w:sz w:val="18"/>
                <w:szCs w:val="18"/>
              </w:rPr>
            </w:pPr>
            <w:r>
              <w:rPr>
                <w:rFonts w:ascii="Arial" w:eastAsia="Arial" w:hAnsi="Arial" w:cs="Arial"/>
                <w:sz w:val="18"/>
                <w:szCs w:val="18"/>
              </w:rPr>
              <w:t>DAF</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F</w:t>
            </w:r>
          </w:p>
        </w:tc>
        <w:tc>
          <w:tcPr>
            <w:tcW w:w="87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99" w:right="300"/>
              <w:jc w:val="center"/>
              <w:rPr>
                <w:rFonts w:ascii="Arial" w:eastAsia="Arial" w:hAnsi="Arial" w:cs="Arial"/>
                <w:sz w:val="18"/>
                <w:szCs w:val="18"/>
              </w:rPr>
            </w:pPr>
            <w:r>
              <w:rPr>
                <w:rFonts w:ascii="Arial" w:eastAsia="Arial" w:hAnsi="Arial" w:cs="Arial"/>
                <w:spacing w:val="1"/>
                <w:sz w:val="18"/>
                <w:szCs w:val="18"/>
              </w:rPr>
              <w:t>40</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623" w:right="628"/>
              <w:jc w:val="center"/>
              <w:rPr>
                <w:rFonts w:ascii="Arial" w:eastAsia="Arial" w:hAnsi="Arial" w:cs="Arial"/>
                <w:sz w:val="18"/>
                <w:szCs w:val="18"/>
              </w:rPr>
            </w:pPr>
            <w:r>
              <w:rPr>
                <w:rFonts w:ascii="Arial" w:eastAsia="Arial" w:hAnsi="Arial" w:cs="Arial"/>
                <w:spacing w:val="1"/>
                <w:sz w:val="18"/>
                <w:szCs w:val="18"/>
              </w:rPr>
              <w:t>2016</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E57FF8" w:rsidRDefault="00565EA3" w:rsidP="00907A8C">
            <w:pPr>
              <w:spacing w:before="53"/>
              <w:ind w:left="328"/>
              <w:jc w:val="center"/>
              <w:rPr>
                <w:rFonts w:ascii="Arial" w:eastAsia="Arial" w:hAnsi="Arial" w:cs="Arial"/>
                <w:sz w:val="18"/>
                <w:szCs w:val="18"/>
                <w:lang w:val="el-GR"/>
              </w:rPr>
            </w:pPr>
            <w:r>
              <w:rPr>
                <w:rFonts w:ascii="Arial" w:eastAsia="Arial" w:hAnsi="Arial" w:cs="Arial"/>
                <w:sz w:val="18"/>
                <w:szCs w:val="18"/>
                <w:lang w:val="el-GR"/>
              </w:rPr>
              <w:t>12</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3"/>
              <w:rPr>
                <w:rFonts w:ascii="Arial" w:eastAsia="Arial" w:hAnsi="Arial" w:cs="Arial"/>
                <w:sz w:val="18"/>
                <w:szCs w:val="18"/>
              </w:rPr>
            </w:pPr>
            <w:r>
              <w:rPr>
                <w:rFonts w:ascii="Arial" w:eastAsia="Arial" w:hAnsi="Arial" w:cs="Arial"/>
                <w:sz w:val="18"/>
                <w:szCs w:val="18"/>
              </w:rPr>
              <w:t>KHH</w:t>
            </w:r>
            <w:r>
              <w:rPr>
                <w:rFonts w:ascii="Arial" w:eastAsia="Arial" w:hAnsi="Arial" w:cs="Arial"/>
                <w:spacing w:val="-3"/>
                <w:sz w:val="18"/>
                <w:szCs w:val="18"/>
              </w:rPr>
              <w:t xml:space="preserve"> </w:t>
            </w:r>
            <w:r>
              <w:rPr>
                <w:rFonts w:ascii="Arial" w:eastAsia="Arial" w:hAnsi="Arial" w:cs="Arial"/>
                <w:spacing w:val="-2"/>
                <w:sz w:val="18"/>
                <w:szCs w:val="18"/>
              </w:rPr>
              <w:t>62</w:t>
            </w:r>
            <w:r>
              <w:rPr>
                <w:rFonts w:ascii="Arial" w:eastAsia="Arial" w:hAnsi="Arial" w:cs="Arial"/>
                <w:spacing w:val="1"/>
                <w:sz w:val="18"/>
                <w:szCs w:val="18"/>
              </w:rPr>
              <w:t>3</w:t>
            </w:r>
            <w:r>
              <w:rPr>
                <w:rFonts w:ascii="Arial" w:eastAsia="Arial" w:hAnsi="Arial" w:cs="Arial"/>
                <w:sz w:val="18"/>
                <w:szCs w:val="18"/>
              </w:rPr>
              <w:t>5</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ΑΠ</w:t>
            </w:r>
            <w:r>
              <w:rPr>
                <w:rFonts w:ascii="Arial" w:eastAsia="Arial" w:hAnsi="Arial" w:cs="Arial"/>
                <w:spacing w:val="-1"/>
                <w:sz w:val="18"/>
                <w:szCs w:val="18"/>
              </w:rPr>
              <w:t>Ο</w:t>
            </w:r>
            <w:r>
              <w:rPr>
                <w:rFonts w:ascii="Arial" w:eastAsia="Arial" w:hAnsi="Arial" w:cs="Arial"/>
                <w:sz w:val="18"/>
                <w:szCs w:val="18"/>
              </w:rPr>
              <w:t>Ρ</w:t>
            </w:r>
            <w:r>
              <w:rPr>
                <w:rFonts w:ascii="Arial" w:eastAsia="Arial" w:hAnsi="Arial" w:cs="Arial"/>
                <w:spacing w:val="-3"/>
                <w:sz w:val="18"/>
                <w:szCs w:val="18"/>
              </w:rPr>
              <w:t>Ρ</w:t>
            </w:r>
            <w:r>
              <w:rPr>
                <w:rFonts w:ascii="Arial" w:eastAsia="Arial" w:hAnsi="Arial" w:cs="Arial"/>
                <w:sz w:val="18"/>
                <w:szCs w:val="18"/>
              </w:rPr>
              <w:t>Ι</w:t>
            </w:r>
            <w:r>
              <w:rPr>
                <w:rFonts w:ascii="Arial" w:eastAsia="Arial" w:hAnsi="Arial" w:cs="Arial"/>
                <w:spacing w:val="-3"/>
                <w:sz w:val="18"/>
                <w:szCs w:val="18"/>
              </w:rPr>
              <w:t>Μ</w:t>
            </w:r>
            <w:r>
              <w:rPr>
                <w:rFonts w:ascii="Arial" w:eastAsia="Arial" w:hAnsi="Arial" w:cs="Arial"/>
                <w:spacing w:val="-4"/>
                <w:sz w:val="18"/>
                <w:szCs w:val="18"/>
              </w:rPr>
              <w:t>Μ</w:t>
            </w:r>
            <w:r>
              <w:rPr>
                <w:rFonts w:ascii="Arial" w:eastAsia="Arial" w:hAnsi="Arial" w:cs="Arial"/>
                <w:sz w:val="18"/>
                <w:szCs w:val="18"/>
              </w:rPr>
              <w:t>Α</w:t>
            </w:r>
            <w:r>
              <w:rPr>
                <w:rFonts w:ascii="Arial" w:eastAsia="Arial" w:hAnsi="Arial" w:cs="Arial"/>
                <w:spacing w:val="-2"/>
                <w:sz w:val="18"/>
                <w:szCs w:val="18"/>
              </w:rPr>
              <w:t>Τ</w:t>
            </w:r>
            <w:r>
              <w:rPr>
                <w:rFonts w:ascii="Arial" w:eastAsia="Arial" w:hAnsi="Arial" w:cs="Arial"/>
                <w:spacing w:val="-1"/>
                <w:sz w:val="18"/>
                <w:szCs w:val="18"/>
              </w:rPr>
              <w:t>Ο</w:t>
            </w:r>
            <w:r>
              <w:rPr>
                <w:rFonts w:ascii="Arial" w:eastAsia="Arial" w:hAnsi="Arial" w:cs="Arial"/>
                <w:sz w:val="18"/>
                <w:szCs w:val="18"/>
              </w:rPr>
              <w:t>ΦΟ</w:t>
            </w:r>
            <w:r>
              <w:rPr>
                <w:rFonts w:ascii="Arial" w:eastAsia="Arial" w:hAnsi="Arial" w:cs="Arial"/>
                <w:spacing w:val="-1"/>
                <w:sz w:val="18"/>
                <w:szCs w:val="18"/>
              </w:rPr>
              <w:t>Ρ</w:t>
            </w:r>
            <w:r>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NI</w:t>
            </w:r>
            <w:r>
              <w:rPr>
                <w:rFonts w:ascii="Arial" w:eastAsia="Arial" w:hAnsi="Arial" w:cs="Arial"/>
                <w:spacing w:val="-3"/>
                <w:sz w:val="18"/>
                <w:szCs w:val="18"/>
              </w:rPr>
              <w:t>S</w:t>
            </w:r>
            <w:r>
              <w:rPr>
                <w:rFonts w:ascii="Arial" w:eastAsia="Arial" w:hAnsi="Arial" w:cs="Arial"/>
                <w:sz w:val="18"/>
                <w:szCs w:val="18"/>
              </w:rPr>
              <w:t>SAN</w:t>
            </w:r>
          </w:p>
        </w:tc>
        <w:tc>
          <w:tcPr>
            <w:tcW w:w="87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299" w:right="300"/>
              <w:jc w:val="center"/>
              <w:rPr>
                <w:rFonts w:ascii="Arial" w:eastAsia="Arial" w:hAnsi="Arial" w:cs="Arial"/>
                <w:sz w:val="18"/>
                <w:szCs w:val="18"/>
              </w:rPr>
            </w:pPr>
            <w:r>
              <w:rPr>
                <w:rFonts w:ascii="Arial" w:eastAsia="Arial" w:hAnsi="Arial" w:cs="Arial"/>
                <w:spacing w:val="1"/>
                <w:sz w:val="18"/>
                <w:szCs w:val="18"/>
              </w:rPr>
              <w:t>18</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623" w:right="628"/>
              <w:jc w:val="center"/>
              <w:rPr>
                <w:rFonts w:ascii="Arial" w:eastAsia="Arial" w:hAnsi="Arial" w:cs="Arial"/>
                <w:sz w:val="18"/>
                <w:szCs w:val="18"/>
              </w:rPr>
            </w:pPr>
            <w:r>
              <w:rPr>
                <w:rFonts w:ascii="Arial" w:eastAsia="Arial" w:hAnsi="Arial" w:cs="Arial"/>
                <w:spacing w:val="1"/>
                <w:sz w:val="18"/>
                <w:szCs w:val="18"/>
              </w:rPr>
              <w:t>2016</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328"/>
              <w:jc w:val="center"/>
              <w:rPr>
                <w:rFonts w:ascii="Arial" w:eastAsia="Arial" w:hAnsi="Arial" w:cs="Arial"/>
                <w:sz w:val="18"/>
                <w:szCs w:val="18"/>
                <w:lang w:val="el-GR"/>
              </w:rPr>
            </w:pPr>
            <w:r>
              <w:rPr>
                <w:rFonts w:ascii="Arial" w:eastAsia="Arial" w:hAnsi="Arial" w:cs="Arial"/>
                <w:sz w:val="18"/>
                <w:szCs w:val="18"/>
                <w:lang w:val="el-GR"/>
              </w:rPr>
              <w:t>13</w:t>
            </w:r>
          </w:p>
        </w:tc>
        <w:tc>
          <w:tcPr>
            <w:tcW w:w="1860" w:type="dxa"/>
            <w:tcBorders>
              <w:top w:val="single" w:sz="5" w:space="0" w:color="000000"/>
              <w:left w:val="single" w:sz="5" w:space="0" w:color="000000"/>
              <w:bottom w:val="single" w:sz="5" w:space="0" w:color="000000"/>
              <w:right w:val="single" w:sz="5" w:space="0" w:color="000000"/>
            </w:tcBorders>
          </w:tcPr>
          <w:p w:rsidR="00565EA3" w:rsidRPr="00DE7EDC" w:rsidRDefault="00565EA3" w:rsidP="00907A8C">
            <w:pPr>
              <w:spacing w:before="42"/>
              <w:ind w:left="321"/>
              <w:rPr>
                <w:rFonts w:ascii="Arial" w:eastAsia="Arial" w:hAnsi="Arial" w:cs="Arial"/>
                <w:spacing w:val="-1"/>
                <w:sz w:val="18"/>
                <w:szCs w:val="18"/>
                <w:lang w:val="el-GR"/>
              </w:rPr>
            </w:pPr>
            <w:r w:rsidRPr="00DE7EDC">
              <w:rPr>
                <w:rFonts w:ascii="Arial" w:eastAsia="Arial" w:hAnsi="Arial" w:cs="Arial"/>
                <w:spacing w:val="-1"/>
                <w:sz w:val="18"/>
                <w:szCs w:val="18"/>
                <w:lang w:val="el-GR"/>
              </w:rPr>
              <w:t>ΚΗΗ 7913</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r>
              <w:rPr>
                <w:rFonts w:ascii="Arial" w:eastAsia="Arial" w:hAnsi="Arial" w:cs="Arial"/>
                <w:sz w:val="18"/>
                <w:szCs w:val="18"/>
                <w:lang w:val="el-GR"/>
              </w:rPr>
              <w:t xml:space="preserve">   </w:t>
            </w:r>
            <w:r w:rsidRPr="00963AA5">
              <w:rPr>
                <w:rFonts w:ascii="Arial" w:eastAsia="Arial" w:hAnsi="Arial" w:cs="Arial"/>
                <w:sz w:val="18"/>
                <w:szCs w:val="18"/>
              </w:rPr>
              <w:t>ΑΠ</w:t>
            </w:r>
            <w:r w:rsidRPr="00963AA5">
              <w:rPr>
                <w:rFonts w:ascii="Arial" w:eastAsia="Arial" w:hAnsi="Arial" w:cs="Arial"/>
                <w:spacing w:val="-1"/>
                <w:sz w:val="18"/>
                <w:szCs w:val="18"/>
              </w:rPr>
              <w:t>Ο</w:t>
            </w:r>
            <w:r w:rsidRPr="00963AA5">
              <w:rPr>
                <w:rFonts w:ascii="Arial" w:eastAsia="Arial" w:hAnsi="Arial" w:cs="Arial"/>
                <w:sz w:val="18"/>
                <w:szCs w:val="18"/>
              </w:rPr>
              <w:t>Ρ</w:t>
            </w:r>
            <w:r w:rsidRPr="00963AA5">
              <w:rPr>
                <w:rFonts w:ascii="Arial" w:eastAsia="Arial" w:hAnsi="Arial" w:cs="Arial"/>
                <w:spacing w:val="-3"/>
                <w:sz w:val="18"/>
                <w:szCs w:val="18"/>
              </w:rPr>
              <w:t>Ρ</w:t>
            </w:r>
            <w:r w:rsidRPr="00963AA5">
              <w:rPr>
                <w:rFonts w:ascii="Arial" w:eastAsia="Arial" w:hAnsi="Arial" w:cs="Arial"/>
                <w:sz w:val="18"/>
                <w:szCs w:val="18"/>
              </w:rPr>
              <w:t>Ι</w:t>
            </w:r>
            <w:r w:rsidRPr="00963AA5">
              <w:rPr>
                <w:rFonts w:ascii="Arial" w:eastAsia="Arial" w:hAnsi="Arial" w:cs="Arial"/>
                <w:spacing w:val="-3"/>
                <w:sz w:val="18"/>
                <w:szCs w:val="18"/>
              </w:rPr>
              <w:t>Μ</w:t>
            </w:r>
            <w:r w:rsidRPr="00963AA5">
              <w:rPr>
                <w:rFonts w:ascii="Arial" w:eastAsia="Arial" w:hAnsi="Arial" w:cs="Arial"/>
                <w:spacing w:val="-4"/>
                <w:sz w:val="18"/>
                <w:szCs w:val="18"/>
              </w:rPr>
              <w:t>Μ</w:t>
            </w:r>
            <w:r w:rsidRPr="00963AA5">
              <w:rPr>
                <w:rFonts w:ascii="Arial" w:eastAsia="Arial" w:hAnsi="Arial" w:cs="Arial"/>
                <w:sz w:val="18"/>
                <w:szCs w:val="18"/>
              </w:rPr>
              <w:t>Α</w:t>
            </w:r>
            <w:r w:rsidRPr="00963AA5">
              <w:rPr>
                <w:rFonts w:ascii="Arial" w:eastAsia="Arial" w:hAnsi="Arial" w:cs="Arial"/>
                <w:spacing w:val="-2"/>
                <w:sz w:val="18"/>
                <w:szCs w:val="18"/>
              </w:rPr>
              <w:t>Τ</w:t>
            </w:r>
            <w:r w:rsidRPr="00963AA5">
              <w:rPr>
                <w:rFonts w:ascii="Arial" w:eastAsia="Arial" w:hAnsi="Arial" w:cs="Arial"/>
                <w:spacing w:val="-1"/>
                <w:sz w:val="18"/>
                <w:szCs w:val="18"/>
              </w:rPr>
              <w:t>Ο</w:t>
            </w:r>
            <w:r w:rsidRPr="00963AA5">
              <w:rPr>
                <w:rFonts w:ascii="Arial" w:eastAsia="Arial" w:hAnsi="Arial" w:cs="Arial"/>
                <w:sz w:val="18"/>
                <w:szCs w:val="18"/>
              </w:rPr>
              <w:t>ΦΟ</w:t>
            </w:r>
            <w:r w:rsidRPr="00963AA5">
              <w:rPr>
                <w:rFonts w:ascii="Arial" w:eastAsia="Arial" w:hAnsi="Arial" w:cs="Arial"/>
                <w:spacing w:val="-1"/>
                <w:sz w:val="18"/>
                <w:szCs w:val="18"/>
              </w:rPr>
              <w:t>Ρ</w:t>
            </w:r>
            <w:r w:rsidRPr="00963AA5">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Pr="00E942F3" w:rsidRDefault="00565EA3" w:rsidP="00907A8C">
            <w:pPr>
              <w:spacing w:before="42"/>
              <w:ind w:left="321"/>
              <w:rPr>
                <w:rFonts w:ascii="Arial" w:eastAsia="Arial" w:hAnsi="Arial" w:cs="Arial"/>
                <w:spacing w:val="-1"/>
                <w:sz w:val="18"/>
                <w:szCs w:val="18"/>
              </w:rPr>
            </w:pPr>
            <w:r w:rsidRPr="00E942F3">
              <w:rPr>
                <w:rFonts w:ascii="Arial" w:eastAsia="Arial" w:hAnsi="Arial" w:cs="Arial"/>
                <w:spacing w:val="-1"/>
                <w:sz w:val="18"/>
                <w:szCs w:val="18"/>
              </w:rPr>
              <w:t>CARGO</w:t>
            </w:r>
          </w:p>
        </w:tc>
        <w:tc>
          <w:tcPr>
            <w:tcW w:w="879" w:type="dxa"/>
            <w:tcBorders>
              <w:top w:val="single" w:sz="5" w:space="0" w:color="000000"/>
              <w:left w:val="single" w:sz="5" w:space="0" w:color="000000"/>
              <w:bottom w:val="single" w:sz="5" w:space="0" w:color="000000"/>
              <w:right w:val="single" w:sz="5" w:space="0" w:color="000000"/>
            </w:tcBorders>
          </w:tcPr>
          <w:p w:rsidR="00565EA3" w:rsidRPr="00BE520A" w:rsidRDefault="00565EA3" w:rsidP="00907A8C">
            <w:pPr>
              <w:spacing w:before="53"/>
              <w:ind w:left="301" w:right="297"/>
              <w:jc w:val="center"/>
              <w:rPr>
                <w:rFonts w:ascii="Arial" w:eastAsia="Arial" w:hAnsi="Arial" w:cs="Arial"/>
                <w:spacing w:val="1"/>
                <w:sz w:val="18"/>
                <w:szCs w:val="18"/>
                <w:lang w:val="el-GR"/>
              </w:rPr>
            </w:pPr>
            <w:r>
              <w:rPr>
                <w:rFonts w:ascii="Arial" w:eastAsia="Arial" w:hAnsi="Arial" w:cs="Arial"/>
                <w:spacing w:val="1"/>
                <w:sz w:val="18"/>
                <w:szCs w:val="18"/>
                <w:lang w:val="el-GR"/>
              </w:rPr>
              <w:t>54</w:t>
            </w:r>
          </w:p>
        </w:tc>
        <w:tc>
          <w:tcPr>
            <w:tcW w:w="1733" w:type="dxa"/>
            <w:tcBorders>
              <w:top w:val="single" w:sz="5" w:space="0" w:color="000000"/>
              <w:left w:val="single" w:sz="5" w:space="0" w:color="000000"/>
              <w:bottom w:val="single" w:sz="5" w:space="0" w:color="000000"/>
              <w:right w:val="single" w:sz="5" w:space="0" w:color="000000"/>
            </w:tcBorders>
          </w:tcPr>
          <w:p w:rsidR="00565EA3" w:rsidRPr="00BE520A" w:rsidRDefault="00565EA3" w:rsidP="00907A8C">
            <w:pPr>
              <w:spacing w:before="42"/>
              <w:ind w:left="584" w:right="586"/>
              <w:jc w:val="center"/>
              <w:rPr>
                <w:rFonts w:ascii="Arial" w:eastAsia="Arial" w:hAnsi="Arial" w:cs="Arial"/>
                <w:sz w:val="18"/>
                <w:szCs w:val="18"/>
                <w:lang w:val="el-GR"/>
              </w:rPr>
            </w:pPr>
            <w:r w:rsidRPr="00BE520A">
              <w:rPr>
                <w:rFonts w:ascii="Arial" w:eastAsia="Arial" w:hAnsi="Arial" w:cs="Arial"/>
                <w:sz w:val="18"/>
                <w:szCs w:val="18"/>
                <w:lang w:val="el-GR"/>
              </w:rPr>
              <w:t>2020</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328"/>
              <w:jc w:val="center"/>
              <w:rPr>
                <w:rFonts w:ascii="Arial" w:eastAsia="Arial" w:hAnsi="Arial" w:cs="Arial"/>
                <w:sz w:val="18"/>
                <w:szCs w:val="18"/>
                <w:lang w:val="el-GR"/>
              </w:rPr>
            </w:pPr>
            <w:r>
              <w:rPr>
                <w:rFonts w:ascii="Arial" w:eastAsia="Arial" w:hAnsi="Arial" w:cs="Arial"/>
                <w:sz w:val="18"/>
                <w:szCs w:val="18"/>
                <w:lang w:val="el-GR"/>
              </w:rPr>
              <w:t>14</w:t>
            </w:r>
          </w:p>
        </w:tc>
        <w:tc>
          <w:tcPr>
            <w:tcW w:w="1860" w:type="dxa"/>
            <w:tcBorders>
              <w:top w:val="single" w:sz="5" w:space="0" w:color="000000"/>
              <w:left w:val="single" w:sz="5" w:space="0" w:color="000000"/>
              <w:bottom w:val="single" w:sz="5" w:space="0" w:color="000000"/>
              <w:right w:val="single" w:sz="5" w:space="0" w:color="000000"/>
            </w:tcBorders>
          </w:tcPr>
          <w:p w:rsidR="00565EA3" w:rsidRPr="00DE7EDC" w:rsidRDefault="00565EA3" w:rsidP="00907A8C">
            <w:pPr>
              <w:spacing w:before="42"/>
              <w:ind w:left="321"/>
              <w:rPr>
                <w:rFonts w:ascii="Arial" w:eastAsia="Arial" w:hAnsi="Arial" w:cs="Arial"/>
                <w:spacing w:val="-1"/>
                <w:sz w:val="18"/>
                <w:szCs w:val="18"/>
              </w:rPr>
            </w:pPr>
            <w:r w:rsidRPr="00DE7EDC">
              <w:rPr>
                <w:rFonts w:ascii="Arial" w:eastAsia="Arial" w:hAnsi="Arial" w:cs="Arial"/>
                <w:spacing w:val="-1"/>
                <w:sz w:val="18"/>
                <w:szCs w:val="18"/>
              </w:rPr>
              <w:t>KHH 7915</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r>
              <w:rPr>
                <w:rFonts w:ascii="Arial" w:eastAsia="Arial" w:hAnsi="Arial" w:cs="Arial"/>
                <w:sz w:val="18"/>
                <w:szCs w:val="18"/>
                <w:lang w:val="el-GR"/>
              </w:rPr>
              <w:t xml:space="preserve">   </w:t>
            </w:r>
            <w:r w:rsidRPr="00963AA5">
              <w:rPr>
                <w:rFonts w:ascii="Arial" w:eastAsia="Arial" w:hAnsi="Arial" w:cs="Arial"/>
                <w:sz w:val="18"/>
                <w:szCs w:val="18"/>
              </w:rPr>
              <w:t>ΑΠ</w:t>
            </w:r>
            <w:r w:rsidRPr="00963AA5">
              <w:rPr>
                <w:rFonts w:ascii="Arial" w:eastAsia="Arial" w:hAnsi="Arial" w:cs="Arial"/>
                <w:spacing w:val="-1"/>
                <w:sz w:val="18"/>
                <w:szCs w:val="18"/>
              </w:rPr>
              <w:t>Ο</w:t>
            </w:r>
            <w:r w:rsidRPr="00963AA5">
              <w:rPr>
                <w:rFonts w:ascii="Arial" w:eastAsia="Arial" w:hAnsi="Arial" w:cs="Arial"/>
                <w:sz w:val="18"/>
                <w:szCs w:val="18"/>
              </w:rPr>
              <w:t>Ρ</w:t>
            </w:r>
            <w:r w:rsidRPr="00963AA5">
              <w:rPr>
                <w:rFonts w:ascii="Arial" w:eastAsia="Arial" w:hAnsi="Arial" w:cs="Arial"/>
                <w:spacing w:val="-3"/>
                <w:sz w:val="18"/>
                <w:szCs w:val="18"/>
              </w:rPr>
              <w:t>Ρ</w:t>
            </w:r>
            <w:r w:rsidRPr="00963AA5">
              <w:rPr>
                <w:rFonts w:ascii="Arial" w:eastAsia="Arial" w:hAnsi="Arial" w:cs="Arial"/>
                <w:sz w:val="18"/>
                <w:szCs w:val="18"/>
              </w:rPr>
              <w:t>Ι</w:t>
            </w:r>
            <w:r w:rsidRPr="00963AA5">
              <w:rPr>
                <w:rFonts w:ascii="Arial" w:eastAsia="Arial" w:hAnsi="Arial" w:cs="Arial"/>
                <w:spacing w:val="-3"/>
                <w:sz w:val="18"/>
                <w:szCs w:val="18"/>
              </w:rPr>
              <w:t>Μ</w:t>
            </w:r>
            <w:r w:rsidRPr="00963AA5">
              <w:rPr>
                <w:rFonts w:ascii="Arial" w:eastAsia="Arial" w:hAnsi="Arial" w:cs="Arial"/>
                <w:spacing w:val="-4"/>
                <w:sz w:val="18"/>
                <w:szCs w:val="18"/>
              </w:rPr>
              <w:t>Μ</w:t>
            </w:r>
            <w:r w:rsidRPr="00963AA5">
              <w:rPr>
                <w:rFonts w:ascii="Arial" w:eastAsia="Arial" w:hAnsi="Arial" w:cs="Arial"/>
                <w:sz w:val="18"/>
                <w:szCs w:val="18"/>
              </w:rPr>
              <w:t>Α</w:t>
            </w:r>
            <w:r w:rsidRPr="00963AA5">
              <w:rPr>
                <w:rFonts w:ascii="Arial" w:eastAsia="Arial" w:hAnsi="Arial" w:cs="Arial"/>
                <w:spacing w:val="-2"/>
                <w:sz w:val="18"/>
                <w:szCs w:val="18"/>
              </w:rPr>
              <w:t>Τ</w:t>
            </w:r>
            <w:r w:rsidRPr="00963AA5">
              <w:rPr>
                <w:rFonts w:ascii="Arial" w:eastAsia="Arial" w:hAnsi="Arial" w:cs="Arial"/>
                <w:spacing w:val="-1"/>
                <w:sz w:val="18"/>
                <w:szCs w:val="18"/>
              </w:rPr>
              <w:t>Ο</w:t>
            </w:r>
            <w:r w:rsidRPr="00963AA5">
              <w:rPr>
                <w:rFonts w:ascii="Arial" w:eastAsia="Arial" w:hAnsi="Arial" w:cs="Arial"/>
                <w:sz w:val="18"/>
                <w:szCs w:val="18"/>
              </w:rPr>
              <w:t>ΦΟ</w:t>
            </w:r>
            <w:r w:rsidRPr="00963AA5">
              <w:rPr>
                <w:rFonts w:ascii="Arial" w:eastAsia="Arial" w:hAnsi="Arial" w:cs="Arial"/>
                <w:spacing w:val="-1"/>
                <w:sz w:val="18"/>
                <w:szCs w:val="18"/>
              </w:rPr>
              <w:t>Ρ</w:t>
            </w:r>
            <w:r w:rsidRPr="00963AA5">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Pr="00E942F3" w:rsidRDefault="00565EA3" w:rsidP="00907A8C">
            <w:pPr>
              <w:spacing w:before="42"/>
              <w:ind w:left="321"/>
              <w:rPr>
                <w:rFonts w:ascii="Arial" w:eastAsia="Arial" w:hAnsi="Arial" w:cs="Arial"/>
                <w:spacing w:val="-1"/>
                <w:sz w:val="18"/>
                <w:szCs w:val="18"/>
              </w:rPr>
            </w:pPr>
            <w:r w:rsidRPr="00E942F3">
              <w:rPr>
                <w:rFonts w:ascii="Arial" w:eastAsia="Arial" w:hAnsi="Arial" w:cs="Arial"/>
                <w:spacing w:val="-1"/>
                <w:sz w:val="18"/>
                <w:szCs w:val="18"/>
              </w:rPr>
              <w:t>FORD TRUKS</w:t>
            </w:r>
          </w:p>
        </w:tc>
        <w:tc>
          <w:tcPr>
            <w:tcW w:w="879" w:type="dxa"/>
            <w:tcBorders>
              <w:top w:val="single" w:sz="5" w:space="0" w:color="000000"/>
              <w:left w:val="single" w:sz="5" w:space="0" w:color="000000"/>
              <w:bottom w:val="single" w:sz="5" w:space="0" w:color="000000"/>
              <w:right w:val="single" w:sz="5" w:space="0" w:color="000000"/>
            </w:tcBorders>
          </w:tcPr>
          <w:p w:rsidR="00565EA3" w:rsidRPr="00BE520A" w:rsidRDefault="00565EA3" w:rsidP="00907A8C">
            <w:pPr>
              <w:spacing w:before="53"/>
              <w:ind w:left="301" w:right="297"/>
              <w:jc w:val="center"/>
              <w:rPr>
                <w:rFonts w:ascii="Arial" w:eastAsia="Arial" w:hAnsi="Arial" w:cs="Arial"/>
                <w:spacing w:val="1"/>
                <w:sz w:val="18"/>
                <w:szCs w:val="18"/>
                <w:lang w:val="el-GR"/>
              </w:rPr>
            </w:pPr>
            <w:r>
              <w:rPr>
                <w:rFonts w:ascii="Arial" w:eastAsia="Arial" w:hAnsi="Arial" w:cs="Arial"/>
                <w:spacing w:val="1"/>
                <w:sz w:val="18"/>
                <w:szCs w:val="18"/>
                <w:lang w:val="el-GR"/>
              </w:rPr>
              <w:t>54</w:t>
            </w:r>
          </w:p>
        </w:tc>
        <w:tc>
          <w:tcPr>
            <w:tcW w:w="1733" w:type="dxa"/>
            <w:tcBorders>
              <w:top w:val="single" w:sz="5" w:space="0" w:color="000000"/>
              <w:left w:val="single" w:sz="5" w:space="0" w:color="000000"/>
              <w:bottom w:val="single" w:sz="5" w:space="0" w:color="000000"/>
              <w:right w:val="single" w:sz="5" w:space="0" w:color="000000"/>
            </w:tcBorders>
          </w:tcPr>
          <w:p w:rsidR="00565EA3" w:rsidRPr="00BE520A" w:rsidRDefault="00565EA3" w:rsidP="00907A8C">
            <w:pPr>
              <w:spacing w:before="42"/>
              <w:ind w:left="584" w:right="586"/>
              <w:jc w:val="center"/>
              <w:rPr>
                <w:rFonts w:ascii="Arial" w:eastAsia="Arial" w:hAnsi="Arial" w:cs="Arial"/>
                <w:sz w:val="18"/>
                <w:szCs w:val="18"/>
                <w:lang w:val="el-GR"/>
              </w:rPr>
            </w:pPr>
            <w:r w:rsidRPr="00BE520A">
              <w:rPr>
                <w:rFonts w:ascii="Arial" w:eastAsia="Arial" w:hAnsi="Arial" w:cs="Arial"/>
                <w:sz w:val="18"/>
                <w:szCs w:val="18"/>
                <w:lang w:val="el-GR"/>
              </w:rPr>
              <w:t>2020</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328"/>
              <w:jc w:val="center"/>
              <w:rPr>
                <w:rFonts w:ascii="Arial" w:eastAsia="Arial" w:hAnsi="Arial" w:cs="Arial"/>
                <w:sz w:val="18"/>
                <w:szCs w:val="18"/>
                <w:lang w:val="el-GR"/>
              </w:rPr>
            </w:pPr>
            <w:r>
              <w:rPr>
                <w:rFonts w:ascii="Arial" w:eastAsia="Arial" w:hAnsi="Arial" w:cs="Arial"/>
                <w:sz w:val="18"/>
                <w:szCs w:val="18"/>
                <w:lang w:val="el-GR"/>
              </w:rPr>
              <w:t>15</w:t>
            </w:r>
          </w:p>
        </w:tc>
        <w:tc>
          <w:tcPr>
            <w:tcW w:w="1860" w:type="dxa"/>
            <w:tcBorders>
              <w:top w:val="single" w:sz="5" w:space="0" w:color="000000"/>
              <w:left w:val="single" w:sz="5" w:space="0" w:color="000000"/>
              <w:bottom w:val="single" w:sz="5" w:space="0" w:color="000000"/>
              <w:right w:val="single" w:sz="5" w:space="0" w:color="000000"/>
            </w:tcBorders>
          </w:tcPr>
          <w:p w:rsidR="00565EA3" w:rsidRPr="00DE7EDC" w:rsidRDefault="00565EA3" w:rsidP="00907A8C">
            <w:pPr>
              <w:spacing w:before="42"/>
              <w:ind w:left="321"/>
              <w:rPr>
                <w:rFonts w:ascii="Arial" w:eastAsia="Arial" w:hAnsi="Arial" w:cs="Arial"/>
                <w:spacing w:val="-1"/>
                <w:sz w:val="18"/>
                <w:szCs w:val="18"/>
              </w:rPr>
            </w:pPr>
            <w:r w:rsidRPr="00DE7EDC">
              <w:rPr>
                <w:rFonts w:ascii="Arial" w:eastAsia="Arial" w:hAnsi="Arial" w:cs="Arial"/>
                <w:spacing w:val="-1"/>
                <w:sz w:val="18"/>
                <w:szCs w:val="18"/>
              </w:rPr>
              <w:t>KHH 7916</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r>
              <w:rPr>
                <w:rFonts w:ascii="Arial" w:eastAsia="Arial" w:hAnsi="Arial" w:cs="Arial"/>
                <w:sz w:val="18"/>
                <w:szCs w:val="18"/>
                <w:lang w:val="el-GR"/>
              </w:rPr>
              <w:t xml:space="preserve">   </w:t>
            </w:r>
            <w:r w:rsidRPr="00963AA5">
              <w:rPr>
                <w:rFonts w:ascii="Arial" w:eastAsia="Arial" w:hAnsi="Arial" w:cs="Arial"/>
                <w:sz w:val="18"/>
                <w:szCs w:val="18"/>
              </w:rPr>
              <w:t>ΑΠ</w:t>
            </w:r>
            <w:r w:rsidRPr="00963AA5">
              <w:rPr>
                <w:rFonts w:ascii="Arial" w:eastAsia="Arial" w:hAnsi="Arial" w:cs="Arial"/>
                <w:spacing w:val="-1"/>
                <w:sz w:val="18"/>
                <w:szCs w:val="18"/>
              </w:rPr>
              <w:t>Ο</w:t>
            </w:r>
            <w:r w:rsidRPr="00963AA5">
              <w:rPr>
                <w:rFonts w:ascii="Arial" w:eastAsia="Arial" w:hAnsi="Arial" w:cs="Arial"/>
                <w:sz w:val="18"/>
                <w:szCs w:val="18"/>
              </w:rPr>
              <w:t>Ρ</w:t>
            </w:r>
            <w:r w:rsidRPr="00963AA5">
              <w:rPr>
                <w:rFonts w:ascii="Arial" w:eastAsia="Arial" w:hAnsi="Arial" w:cs="Arial"/>
                <w:spacing w:val="-3"/>
                <w:sz w:val="18"/>
                <w:szCs w:val="18"/>
              </w:rPr>
              <w:t>Ρ</w:t>
            </w:r>
            <w:r w:rsidRPr="00963AA5">
              <w:rPr>
                <w:rFonts w:ascii="Arial" w:eastAsia="Arial" w:hAnsi="Arial" w:cs="Arial"/>
                <w:sz w:val="18"/>
                <w:szCs w:val="18"/>
              </w:rPr>
              <w:t>Ι</w:t>
            </w:r>
            <w:r w:rsidRPr="00963AA5">
              <w:rPr>
                <w:rFonts w:ascii="Arial" w:eastAsia="Arial" w:hAnsi="Arial" w:cs="Arial"/>
                <w:spacing w:val="-3"/>
                <w:sz w:val="18"/>
                <w:szCs w:val="18"/>
              </w:rPr>
              <w:t>Μ</w:t>
            </w:r>
            <w:r w:rsidRPr="00963AA5">
              <w:rPr>
                <w:rFonts w:ascii="Arial" w:eastAsia="Arial" w:hAnsi="Arial" w:cs="Arial"/>
                <w:spacing w:val="-4"/>
                <w:sz w:val="18"/>
                <w:szCs w:val="18"/>
              </w:rPr>
              <w:t>Μ</w:t>
            </w:r>
            <w:r w:rsidRPr="00963AA5">
              <w:rPr>
                <w:rFonts w:ascii="Arial" w:eastAsia="Arial" w:hAnsi="Arial" w:cs="Arial"/>
                <w:sz w:val="18"/>
                <w:szCs w:val="18"/>
              </w:rPr>
              <w:t>Α</w:t>
            </w:r>
            <w:r w:rsidRPr="00963AA5">
              <w:rPr>
                <w:rFonts w:ascii="Arial" w:eastAsia="Arial" w:hAnsi="Arial" w:cs="Arial"/>
                <w:spacing w:val="-2"/>
                <w:sz w:val="18"/>
                <w:szCs w:val="18"/>
              </w:rPr>
              <w:t>Τ</w:t>
            </w:r>
            <w:r w:rsidRPr="00963AA5">
              <w:rPr>
                <w:rFonts w:ascii="Arial" w:eastAsia="Arial" w:hAnsi="Arial" w:cs="Arial"/>
                <w:spacing w:val="-1"/>
                <w:sz w:val="18"/>
                <w:szCs w:val="18"/>
              </w:rPr>
              <w:t>Ο</w:t>
            </w:r>
            <w:r w:rsidRPr="00963AA5">
              <w:rPr>
                <w:rFonts w:ascii="Arial" w:eastAsia="Arial" w:hAnsi="Arial" w:cs="Arial"/>
                <w:sz w:val="18"/>
                <w:szCs w:val="18"/>
              </w:rPr>
              <w:t>ΦΟ</w:t>
            </w:r>
            <w:r w:rsidRPr="00963AA5">
              <w:rPr>
                <w:rFonts w:ascii="Arial" w:eastAsia="Arial" w:hAnsi="Arial" w:cs="Arial"/>
                <w:spacing w:val="-1"/>
                <w:sz w:val="18"/>
                <w:szCs w:val="18"/>
              </w:rPr>
              <w:t>Ρ</w:t>
            </w:r>
            <w:r w:rsidRPr="00963AA5">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Pr="00E942F3" w:rsidRDefault="00565EA3" w:rsidP="00907A8C">
            <w:pPr>
              <w:spacing w:before="42"/>
              <w:ind w:left="321"/>
              <w:rPr>
                <w:rFonts w:ascii="Arial" w:eastAsia="Arial" w:hAnsi="Arial" w:cs="Arial"/>
                <w:spacing w:val="-1"/>
                <w:sz w:val="18"/>
                <w:szCs w:val="18"/>
              </w:rPr>
            </w:pPr>
            <w:r w:rsidRPr="00E942F3">
              <w:rPr>
                <w:rFonts w:ascii="Arial" w:eastAsia="Arial" w:hAnsi="Arial" w:cs="Arial"/>
                <w:spacing w:val="-1"/>
                <w:sz w:val="18"/>
                <w:szCs w:val="18"/>
              </w:rPr>
              <w:t>FORD TRUKS</w:t>
            </w:r>
          </w:p>
        </w:tc>
        <w:tc>
          <w:tcPr>
            <w:tcW w:w="879" w:type="dxa"/>
            <w:tcBorders>
              <w:top w:val="single" w:sz="5" w:space="0" w:color="000000"/>
              <w:left w:val="single" w:sz="5" w:space="0" w:color="000000"/>
              <w:bottom w:val="single" w:sz="5" w:space="0" w:color="000000"/>
              <w:right w:val="single" w:sz="5" w:space="0" w:color="000000"/>
            </w:tcBorders>
          </w:tcPr>
          <w:p w:rsidR="00565EA3" w:rsidRPr="00BE520A" w:rsidRDefault="00565EA3" w:rsidP="00907A8C">
            <w:pPr>
              <w:spacing w:before="53"/>
              <w:ind w:left="301" w:right="297"/>
              <w:jc w:val="center"/>
              <w:rPr>
                <w:rFonts w:ascii="Arial" w:eastAsia="Arial" w:hAnsi="Arial" w:cs="Arial"/>
                <w:spacing w:val="1"/>
                <w:sz w:val="18"/>
                <w:szCs w:val="18"/>
                <w:lang w:val="el-GR"/>
              </w:rPr>
            </w:pPr>
            <w:r>
              <w:rPr>
                <w:rFonts w:ascii="Arial" w:eastAsia="Arial" w:hAnsi="Arial" w:cs="Arial"/>
                <w:spacing w:val="1"/>
                <w:sz w:val="18"/>
                <w:szCs w:val="18"/>
                <w:lang w:val="el-GR"/>
              </w:rPr>
              <w:t>54</w:t>
            </w:r>
          </w:p>
        </w:tc>
        <w:tc>
          <w:tcPr>
            <w:tcW w:w="1733" w:type="dxa"/>
            <w:tcBorders>
              <w:top w:val="single" w:sz="5" w:space="0" w:color="000000"/>
              <w:left w:val="single" w:sz="5" w:space="0" w:color="000000"/>
              <w:bottom w:val="single" w:sz="5" w:space="0" w:color="000000"/>
              <w:right w:val="single" w:sz="5" w:space="0" w:color="000000"/>
            </w:tcBorders>
          </w:tcPr>
          <w:p w:rsidR="00565EA3" w:rsidRPr="00BE520A" w:rsidRDefault="00565EA3" w:rsidP="00907A8C">
            <w:pPr>
              <w:spacing w:before="42"/>
              <w:ind w:left="584" w:right="586"/>
              <w:jc w:val="center"/>
              <w:rPr>
                <w:rFonts w:ascii="Arial" w:eastAsia="Arial" w:hAnsi="Arial" w:cs="Arial"/>
                <w:sz w:val="18"/>
                <w:szCs w:val="18"/>
                <w:lang w:val="el-GR"/>
              </w:rPr>
            </w:pPr>
            <w:r w:rsidRPr="00BE520A">
              <w:rPr>
                <w:rFonts w:ascii="Arial" w:eastAsia="Arial" w:hAnsi="Arial" w:cs="Arial"/>
                <w:sz w:val="18"/>
                <w:szCs w:val="18"/>
                <w:lang w:val="el-GR"/>
              </w:rPr>
              <w:t>2020</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r w:rsidR="00565EA3" w:rsidTr="00907A8C">
        <w:trPr>
          <w:trHeight w:hRule="exact" w:val="534"/>
        </w:trPr>
        <w:tc>
          <w:tcPr>
            <w:tcW w:w="6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ind w:left="328"/>
              <w:jc w:val="center"/>
              <w:rPr>
                <w:rFonts w:ascii="Arial" w:eastAsia="Arial" w:hAnsi="Arial" w:cs="Arial"/>
                <w:sz w:val="18"/>
                <w:szCs w:val="18"/>
                <w:lang w:val="el-GR"/>
              </w:rPr>
            </w:pPr>
            <w:r>
              <w:rPr>
                <w:rFonts w:ascii="Arial" w:eastAsia="Arial" w:hAnsi="Arial" w:cs="Arial"/>
                <w:sz w:val="18"/>
                <w:szCs w:val="18"/>
                <w:lang w:val="el-GR"/>
              </w:rPr>
              <w:t>16</w:t>
            </w:r>
          </w:p>
        </w:tc>
        <w:tc>
          <w:tcPr>
            <w:tcW w:w="1860" w:type="dxa"/>
            <w:tcBorders>
              <w:top w:val="single" w:sz="5" w:space="0" w:color="000000"/>
              <w:left w:val="single" w:sz="5" w:space="0" w:color="000000"/>
              <w:bottom w:val="single" w:sz="5" w:space="0" w:color="000000"/>
              <w:right w:val="single" w:sz="5" w:space="0" w:color="000000"/>
            </w:tcBorders>
          </w:tcPr>
          <w:p w:rsidR="00565EA3" w:rsidRPr="00DE7EDC" w:rsidRDefault="00565EA3" w:rsidP="00907A8C">
            <w:pPr>
              <w:spacing w:before="42"/>
              <w:ind w:left="321"/>
              <w:rPr>
                <w:rFonts w:ascii="Arial" w:eastAsia="Arial" w:hAnsi="Arial" w:cs="Arial"/>
                <w:spacing w:val="-1"/>
                <w:sz w:val="18"/>
                <w:szCs w:val="18"/>
              </w:rPr>
            </w:pPr>
            <w:r w:rsidRPr="00DE7EDC">
              <w:rPr>
                <w:rFonts w:ascii="Arial" w:eastAsia="Arial" w:hAnsi="Arial" w:cs="Arial"/>
                <w:spacing w:val="-1"/>
                <w:sz w:val="18"/>
                <w:szCs w:val="18"/>
              </w:rPr>
              <w:t>KHH 9150</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3"/>
              <w:rPr>
                <w:rFonts w:ascii="Arial" w:eastAsia="Arial" w:hAnsi="Arial" w:cs="Arial"/>
                <w:sz w:val="18"/>
                <w:szCs w:val="18"/>
              </w:rPr>
            </w:pPr>
            <w:r>
              <w:rPr>
                <w:rFonts w:ascii="Arial" w:eastAsia="Arial" w:hAnsi="Arial" w:cs="Arial"/>
                <w:spacing w:val="-1"/>
                <w:sz w:val="18"/>
                <w:szCs w:val="18"/>
                <w:lang w:val="el-GR"/>
              </w:rPr>
              <w:t xml:space="preserve">  </w:t>
            </w:r>
            <w:r w:rsidRPr="00DE7EDC">
              <w:rPr>
                <w:rFonts w:ascii="Arial" w:eastAsia="Arial" w:hAnsi="Arial" w:cs="Arial"/>
                <w:spacing w:val="-1"/>
                <w:sz w:val="18"/>
                <w:szCs w:val="18"/>
              </w:rPr>
              <w:t>E</w:t>
            </w:r>
            <w:r w:rsidRPr="00DE7EDC">
              <w:rPr>
                <w:rFonts w:ascii="Arial" w:eastAsia="Arial" w:hAnsi="Arial" w:cs="Arial"/>
                <w:spacing w:val="-1"/>
                <w:sz w:val="18"/>
                <w:szCs w:val="18"/>
                <w:lang w:val="el-GR"/>
              </w:rPr>
              <w:t>ΛΚΥΣΤΗΡΑΣ-ΕΠΙΚΑΘΗΜΕΝΟ</w:t>
            </w:r>
          </w:p>
        </w:tc>
        <w:tc>
          <w:tcPr>
            <w:tcW w:w="1841" w:type="dxa"/>
            <w:tcBorders>
              <w:top w:val="single" w:sz="5" w:space="0" w:color="000000"/>
              <w:left w:val="single" w:sz="5" w:space="0" w:color="000000"/>
              <w:bottom w:val="single" w:sz="5" w:space="0" w:color="000000"/>
              <w:right w:val="single" w:sz="5" w:space="0" w:color="000000"/>
            </w:tcBorders>
          </w:tcPr>
          <w:p w:rsidR="00565EA3" w:rsidRPr="00E942F3" w:rsidRDefault="00565EA3" w:rsidP="00907A8C">
            <w:pPr>
              <w:spacing w:before="42"/>
              <w:ind w:left="321"/>
              <w:rPr>
                <w:rFonts w:ascii="Arial" w:eastAsia="Arial" w:hAnsi="Arial" w:cs="Arial"/>
                <w:spacing w:val="-1"/>
                <w:sz w:val="18"/>
                <w:szCs w:val="18"/>
              </w:rPr>
            </w:pPr>
            <w:r w:rsidRPr="00E942F3">
              <w:rPr>
                <w:rFonts w:ascii="Arial" w:eastAsia="Arial" w:hAnsi="Arial" w:cs="Arial"/>
                <w:spacing w:val="-1"/>
                <w:sz w:val="18"/>
                <w:szCs w:val="18"/>
              </w:rPr>
              <w:t>ARCTOS</w:t>
            </w:r>
          </w:p>
        </w:tc>
        <w:tc>
          <w:tcPr>
            <w:tcW w:w="879" w:type="dxa"/>
            <w:tcBorders>
              <w:top w:val="single" w:sz="5" w:space="0" w:color="000000"/>
              <w:left w:val="single" w:sz="5" w:space="0" w:color="000000"/>
              <w:bottom w:val="single" w:sz="5" w:space="0" w:color="000000"/>
              <w:right w:val="single" w:sz="5" w:space="0" w:color="000000"/>
            </w:tcBorders>
          </w:tcPr>
          <w:p w:rsidR="00565EA3" w:rsidRPr="00BE520A" w:rsidRDefault="00565EA3" w:rsidP="00907A8C">
            <w:pPr>
              <w:spacing w:before="53"/>
              <w:ind w:left="301" w:right="297"/>
              <w:jc w:val="center"/>
              <w:rPr>
                <w:rFonts w:ascii="Arial" w:eastAsia="Arial" w:hAnsi="Arial" w:cs="Arial"/>
                <w:spacing w:val="1"/>
                <w:sz w:val="18"/>
                <w:szCs w:val="18"/>
                <w:lang w:val="el-GR"/>
              </w:rPr>
            </w:pPr>
            <w:r>
              <w:rPr>
                <w:rFonts w:ascii="Arial" w:eastAsia="Arial" w:hAnsi="Arial" w:cs="Arial"/>
                <w:spacing w:val="1"/>
                <w:sz w:val="18"/>
                <w:szCs w:val="18"/>
                <w:lang w:val="el-GR"/>
              </w:rPr>
              <w:t>54</w:t>
            </w:r>
          </w:p>
        </w:tc>
        <w:tc>
          <w:tcPr>
            <w:tcW w:w="1733" w:type="dxa"/>
            <w:tcBorders>
              <w:top w:val="single" w:sz="5" w:space="0" w:color="000000"/>
              <w:left w:val="single" w:sz="5" w:space="0" w:color="000000"/>
              <w:bottom w:val="single" w:sz="5" w:space="0" w:color="000000"/>
              <w:right w:val="single" w:sz="5" w:space="0" w:color="000000"/>
            </w:tcBorders>
          </w:tcPr>
          <w:p w:rsidR="00565EA3" w:rsidRPr="00BE520A" w:rsidRDefault="00565EA3" w:rsidP="00907A8C">
            <w:pPr>
              <w:spacing w:before="42"/>
              <w:ind w:left="584" w:right="586"/>
              <w:jc w:val="center"/>
              <w:rPr>
                <w:rFonts w:ascii="Arial" w:eastAsia="Arial" w:hAnsi="Arial" w:cs="Arial"/>
                <w:sz w:val="18"/>
                <w:szCs w:val="18"/>
                <w:lang w:val="el-GR"/>
              </w:rPr>
            </w:pPr>
            <w:r w:rsidRPr="00BE520A">
              <w:rPr>
                <w:rFonts w:ascii="Arial" w:eastAsia="Arial" w:hAnsi="Arial" w:cs="Arial"/>
                <w:sz w:val="18"/>
                <w:szCs w:val="18"/>
                <w:lang w:val="el-GR"/>
              </w:rPr>
              <w:t>2020</w:t>
            </w:r>
          </w:p>
        </w:tc>
        <w:tc>
          <w:tcPr>
            <w:tcW w:w="1248"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Default="00565EA3" w:rsidP="00907A8C"/>
        </w:tc>
      </w:tr>
    </w:tbl>
    <w:p w:rsidR="00565EA3" w:rsidRDefault="00565EA3" w:rsidP="00565EA3"/>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p w:rsidR="00565EA3" w:rsidRDefault="00565EA3" w:rsidP="00565EA3">
      <w:pPr>
        <w:spacing w:before="3" w:line="80" w:lineRule="exact"/>
        <w:rPr>
          <w:sz w:val="9"/>
          <w:szCs w:val="9"/>
          <w:lang w:val="el-GR"/>
        </w:rPr>
      </w:pPr>
    </w:p>
    <w:tbl>
      <w:tblPr>
        <w:tblW w:w="15764" w:type="dxa"/>
        <w:tblInd w:w="94" w:type="dxa"/>
        <w:tblLayout w:type="fixed"/>
        <w:tblCellMar>
          <w:left w:w="0" w:type="dxa"/>
          <w:right w:w="0" w:type="dxa"/>
        </w:tblCellMar>
        <w:tblLook w:val="01E0"/>
      </w:tblPr>
      <w:tblGrid>
        <w:gridCol w:w="641"/>
        <w:gridCol w:w="1860"/>
        <w:gridCol w:w="3140"/>
        <w:gridCol w:w="1841"/>
        <w:gridCol w:w="1069"/>
        <w:gridCol w:w="1733"/>
        <w:gridCol w:w="1248"/>
        <w:gridCol w:w="1702"/>
        <w:gridCol w:w="2530"/>
      </w:tblGrid>
      <w:tr w:rsidR="00565EA3" w:rsidRPr="00FF5E50" w:rsidTr="00907A8C">
        <w:trPr>
          <w:trHeight w:hRule="exact" w:val="322"/>
        </w:trPr>
        <w:tc>
          <w:tcPr>
            <w:tcW w:w="641" w:type="dxa"/>
            <w:tcBorders>
              <w:top w:val="single" w:sz="4" w:space="0" w:color="auto"/>
              <w:left w:val="single" w:sz="4" w:space="0" w:color="auto"/>
              <w:bottom w:val="single" w:sz="4" w:space="0" w:color="auto"/>
              <w:right w:val="single" w:sz="4" w:space="0" w:color="auto"/>
            </w:tcBorders>
          </w:tcPr>
          <w:p w:rsidR="00565EA3" w:rsidRDefault="00565EA3" w:rsidP="00907A8C">
            <w:pPr>
              <w:spacing w:before="54"/>
              <w:ind w:left="360"/>
              <w:rPr>
                <w:rFonts w:ascii="Arial" w:eastAsia="Arial" w:hAnsi="Arial" w:cs="Arial"/>
                <w:sz w:val="18"/>
                <w:szCs w:val="18"/>
                <w:lang w:val="el-GR"/>
              </w:rPr>
            </w:pPr>
            <w:r>
              <w:rPr>
                <w:rFonts w:ascii="Arial" w:eastAsia="Arial" w:hAnsi="Arial" w:cs="Arial"/>
                <w:sz w:val="18"/>
                <w:szCs w:val="18"/>
                <w:lang w:val="el-GR"/>
              </w:rPr>
              <w:t>17</w:t>
            </w:r>
          </w:p>
        </w:tc>
        <w:tc>
          <w:tcPr>
            <w:tcW w:w="1860" w:type="dxa"/>
            <w:tcBorders>
              <w:top w:val="single" w:sz="4" w:space="0" w:color="auto"/>
              <w:left w:val="single" w:sz="4" w:space="0" w:color="auto"/>
              <w:bottom w:val="single" w:sz="4" w:space="0" w:color="auto"/>
              <w:right w:val="single" w:sz="4" w:space="0" w:color="auto"/>
            </w:tcBorders>
          </w:tcPr>
          <w:p w:rsidR="00565EA3" w:rsidRDefault="00565EA3" w:rsidP="00907A8C">
            <w:pPr>
              <w:spacing w:before="53"/>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1"/>
                <w:sz w:val="18"/>
                <w:szCs w:val="18"/>
              </w:rPr>
              <w:t>Ο</w:t>
            </w:r>
            <w:r>
              <w:rPr>
                <w:rFonts w:ascii="Arial" w:eastAsia="Arial" w:hAnsi="Arial" w:cs="Arial"/>
                <w:sz w:val="18"/>
                <w:szCs w:val="18"/>
              </w:rPr>
              <w:t>-</w:t>
            </w:r>
            <w:r>
              <w:rPr>
                <w:rFonts w:ascii="Arial" w:eastAsia="Arial" w:hAnsi="Arial" w:cs="Arial"/>
                <w:spacing w:val="1"/>
                <w:sz w:val="18"/>
                <w:szCs w:val="18"/>
              </w:rPr>
              <w:t>4459</w:t>
            </w:r>
          </w:p>
        </w:tc>
        <w:tc>
          <w:tcPr>
            <w:tcW w:w="3140" w:type="dxa"/>
            <w:tcBorders>
              <w:top w:val="single" w:sz="4" w:space="0" w:color="auto"/>
              <w:left w:val="single" w:sz="4" w:space="0" w:color="auto"/>
              <w:bottom w:val="single" w:sz="4" w:space="0" w:color="auto"/>
              <w:right w:val="single" w:sz="4" w:space="0" w:color="auto"/>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ΦΟ</w:t>
            </w:r>
            <w:r>
              <w:rPr>
                <w:rFonts w:ascii="Arial" w:eastAsia="Arial" w:hAnsi="Arial" w:cs="Arial"/>
                <w:spacing w:val="-1"/>
                <w:sz w:val="18"/>
                <w:szCs w:val="18"/>
              </w:rPr>
              <w:t>Ρ</w:t>
            </w:r>
            <w:r>
              <w:rPr>
                <w:rFonts w:ascii="Arial" w:eastAsia="Arial" w:hAnsi="Arial" w:cs="Arial"/>
                <w:spacing w:val="-2"/>
                <w:sz w:val="18"/>
                <w:szCs w:val="18"/>
              </w:rPr>
              <w:t>Τ</w:t>
            </w:r>
            <w:r>
              <w:rPr>
                <w:rFonts w:ascii="Arial" w:eastAsia="Arial" w:hAnsi="Arial" w:cs="Arial"/>
                <w:spacing w:val="2"/>
                <w:sz w:val="18"/>
                <w:szCs w:val="18"/>
              </w:rPr>
              <w:t>Η</w:t>
            </w:r>
            <w:r>
              <w:rPr>
                <w:rFonts w:ascii="Arial" w:eastAsia="Arial" w:hAnsi="Arial" w:cs="Arial"/>
                <w:spacing w:val="-1"/>
                <w:sz w:val="18"/>
                <w:szCs w:val="18"/>
              </w:rPr>
              <w:t>Γ</w:t>
            </w:r>
            <w:r>
              <w:rPr>
                <w:rFonts w:ascii="Arial" w:eastAsia="Arial" w:hAnsi="Arial" w:cs="Arial"/>
                <w:sz w:val="18"/>
                <w:szCs w:val="18"/>
              </w:rPr>
              <w:t>Ο</w:t>
            </w:r>
          </w:p>
        </w:tc>
        <w:tc>
          <w:tcPr>
            <w:tcW w:w="1841" w:type="dxa"/>
            <w:tcBorders>
              <w:top w:val="single" w:sz="4" w:space="0" w:color="auto"/>
              <w:left w:val="single" w:sz="4" w:space="0" w:color="auto"/>
              <w:bottom w:val="single" w:sz="4" w:space="0" w:color="auto"/>
              <w:right w:val="single" w:sz="4" w:space="0" w:color="auto"/>
            </w:tcBorders>
          </w:tcPr>
          <w:p w:rsidR="00565EA3" w:rsidRDefault="00565EA3" w:rsidP="00907A8C">
            <w:pPr>
              <w:spacing w:before="53"/>
              <w:ind w:left="282"/>
              <w:rPr>
                <w:rFonts w:ascii="Arial" w:eastAsia="Arial" w:hAnsi="Arial" w:cs="Arial"/>
                <w:sz w:val="18"/>
                <w:szCs w:val="18"/>
              </w:rPr>
            </w:pPr>
            <w:r>
              <w:rPr>
                <w:rFonts w:ascii="Arial" w:eastAsia="Arial" w:hAnsi="Arial" w:cs="Arial"/>
                <w:spacing w:val="-1"/>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EDES</w:t>
            </w:r>
          </w:p>
        </w:tc>
        <w:tc>
          <w:tcPr>
            <w:tcW w:w="1069" w:type="dxa"/>
            <w:tcBorders>
              <w:top w:val="single" w:sz="4" w:space="0" w:color="auto"/>
              <w:left w:val="single" w:sz="4" w:space="0" w:color="auto"/>
              <w:bottom w:val="single" w:sz="4" w:space="0" w:color="auto"/>
              <w:right w:val="single" w:sz="4" w:space="0" w:color="auto"/>
            </w:tcBorders>
          </w:tcPr>
          <w:p w:rsidR="00565EA3" w:rsidRDefault="00565EA3"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57</w:t>
            </w:r>
          </w:p>
        </w:tc>
        <w:tc>
          <w:tcPr>
            <w:tcW w:w="1733" w:type="dxa"/>
            <w:tcBorders>
              <w:top w:val="single" w:sz="4" w:space="0" w:color="auto"/>
              <w:left w:val="single" w:sz="4" w:space="0" w:color="auto"/>
              <w:bottom w:val="single" w:sz="4" w:space="0" w:color="auto"/>
              <w:right w:val="single" w:sz="4" w:space="0" w:color="auto"/>
            </w:tcBorders>
          </w:tcPr>
          <w:p w:rsidR="00565EA3" w:rsidRDefault="00565EA3"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1994</w:t>
            </w:r>
          </w:p>
        </w:tc>
        <w:tc>
          <w:tcPr>
            <w:tcW w:w="1248"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rPr>
                <w:lang w:val="el-GR"/>
              </w:rPr>
            </w:pPr>
          </w:p>
        </w:tc>
        <w:tc>
          <w:tcPr>
            <w:tcW w:w="1702"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rPr>
                <w:lang w:val="el-GR"/>
              </w:rPr>
            </w:pPr>
          </w:p>
        </w:tc>
        <w:tc>
          <w:tcPr>
            <w:tcW w:w="2530"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rPr>
                <w:lang w:val="el-GR"/>
              </w:rPr>
            </w:pPr>
          </w:p>
        </w:tc>
      </w:tr>
      <w:tr w:rsidR="00565EA3" w:rsidRPr="00FF5E50" w:rsidTr="00907A8C">
        <w:trPr>
          <w:trHeight w:hRule="exact" w:val="322"/>
        </w:trPr>
        <w:tc>
          <w:tcPr>
            <w:tcW w:w="641" w:type="dxa"/>
            <w:tcBorders>
              <w:top w:val="single" w:sz="4" w:space="0" w:color="auto"/>
              <w:left w:val="single" w:sz="4" w:space="0" w:color="auto"/>
              <w:bottom w:val="single" w:sz="4" w:space="0" w:color="auto"/>
              <w:right w:val="single" w:sz="4" w:space="0" w:color="auto"/>
            </w:tcBorders>
          </w:tcPr>
          <w:p w:rsidR="00565EA3" w:rsidRDefault="00565EA3" w:rsidP="00907A8C">
            <w:pPr>
              <w:spacing w:before="54"/>
              <w:ind w:left="360"/>
              <w:rPr>
                <w:rFonts w:ascii="Arial" w:eastAsia="Arial" w:hAnsi="Arial" w:cs="Arial"/>
                <w:sz w:val="18"/>
                <w:szCs w:val="18"/>
                <w:lang w:val="el-GR"/>
              </w:rPr>
            </w:pPr>
            <w:r>
              <w:rPr>
                <w:rFonts w:ascii="Arial" w:eastAsia="Arial" w:hAnsi="Arial" w:cs="Arial"/>
                <w:sz w:val="18"/>
                <w:szCs w:val="18"/>
                <w:lang w:val="el-GR"/>
              </w:rPr>
              <w:t>18</w:t>
            </w:r>
          </w:p>
        </w:tc>
        <w:tc>
          <w:tcPr>
            <w:tcW w:w="1860" w:type="dxa"/>
            <w:tcBorders>
              <w:top w:val="single" w:sz="4" w:space="0" w:color="auto"/>
              <w:left w:val="single" w:sz="4" w:space="0" w:color="auto"/>
              <w:bottom w:val="single" w:sz="4" w:space="0" w:color="auto"/>
              <w:right w:val="single" w:sz="4" w:space="0" w:color="auto"/>
            </w:tcBorders>
          </w:tcPr>
          <w:p w:rsidR="00565EA3" w:rsidRDefault="00565EA3" w:rsidP="00907A8C">
            <w:pPr>
              <w:spacing w:before="53"/>
              <w:ind w:left="283"/>
              <w:rPr>
                <w:rFonts w:ascii="Arial" w:eastAsia="Arial" w:hAnsi="Arial" w:cs="Arial"/>
                <w:sz w:val="18"/>
                <w:szCs w:val="18"/>
              </w:rPr>
            </w:pPr>
            <w:r>
              <w:rPr>
                <w:rFonts w:ascii="Arial" w:eastAsia="Arial" w:hAnsi="Arial" w:cs="Arial"/>
                <w:sz w:val="18"/>
                <w:szCs w:val="18"/>
              </w:rPr>
              <w:t>ΚΗ</w:t>
            </w:r>
            <w:r>
              <w:rPr>
                <w:rFonts w:ascii="Arial" w:eastAsia="Arial" w:hAnsi="Arial" w:cs="Arial"/>
                <w:spacing w:val="-3"/>
                <w:sz w:val="18"/>
                <w:szCs w:val="18"/>
              </w:rPr>
              <w:t>Υ</w:t>
            </w:r>
            <w:r>
              <w:rPr>
                <w:rFonts w:ascii="Arial" w:eastAsia="Arial" w:hAnsi="Arial" w:cs="Arial"/>
                <w:sz w:val="18"/>
                <w:szCs w:val="18"/>
              </w:rPr>
              <w:t>-</w:t>
            </w:r>
            <w:r>
              <w:rPr>
                <w:rFonts w:ascii="Arial" w:eastAsia="Arial" w:hAnsi="Arial" w:cs="Arial"/>
                <w:spacing w:val="1"/>
                <w:sz w:val="18"/>
                <w:szCs w:val="18"/>
              </w:rPr>
              <w:t>5655</w:t>
            </w:r>
          </w:p>
        </w:tc>
        <w:tc>
          <w:tcPr>
            <w:tcW w:w="3140" w:type="dxa"/>
            <w:tcBorders>
              <w:top w:val="single" w:sz="4" w:space="0" w:color="auto"/>
              <w:left w:val="single" w:sz="4" w:space="0" w:color="auto"/>
              <w:bottom w:val="single" w:sz="4" w:space="0" w:color="auto"/>
              <w:right w:val="single" w:sz="4" w:space="0" w:color="auto"/>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ΦΟ</w:t>
            </w:r>
            <w:r>
              <w:rPr>
                <w:rFonts w:ascii="Arial" w:eastAsia="Arial" w:hAnsi="Arial" w:cs="Arial"/>
                <w:spacing w:val="-1"/>
                <w:sz w:val="18"/>
                <w:szCs w:val="18"/>
              </w:rPr>
              <w:t>Ρ</w:t>
            </w:r>
            <w:r>
              <w:rPr>
                <w:rFonts w:ascii="Arial" w:eastAsia="Arial" w:hAnsi="Arial" w:cs="Arial"/>
                <w:spacing w:val="-2"/>
                <w:sz w:val="18"/>
                <w:szCs w:val="18"/>
              </w:rPr>
              <w:t>Τ</w:t>
            </w:r>
            <w:r>
              <w:rPr>
                <w:rFonts w:ascii="Arial" w:eastAsia="Arial" w:hAnsi="Arial" w:cs="Arial"/>
                <w:spacing w:val="2"/>
                <w:sz w:val="18"/>
                <w:szCs w:val="18"/>
              </w:rPr>
              <w:t>Η</w:t>
            </w:r>
            <w:r>
              <w:rPr>
                <w:rFonts w:ascii="Arial" w:eastAsia="Arial" w:hAnsi="Arial" w:cs="Arial"/>
                <w:spacing w:val="-1"/>
                <w:sz w:val="18"/>
                <w:szCs w:val="18"/>
              </w:rPr>
              <w:t>Γ</w:t>
            </w:r>
            <w:r>
              <w:rPr>
                <w:rFonts w:ascii="Arial" w:eastAsia="Arial" w:hAnsi="Arial" w:cs="Arial"/>
                <w:sz w:val="18"/>
                <w:szCs w:val="18"/>
              </w:rPr>
              <w:t>Ο</w:t>
            </w:r>
          </w:p>
        </w:tc>
        <w:tc>
          <w:tcPr>
            <w:tcW w:w="1841" w:type="dxa"/>
            <w:tcBorders>
              <w:top w:val="single" w:sz="4" w:space="0" w:color="auto"/>
              <w:left w:val="single" w:sz="4" w:space="0" w:color="auto"/>
              <w:bottom w:val="single" w:sz="4" w:space="0" w:color="auto"/>
              <w:right w:val="single" w:sz="4" w:space="0" w:color="auto"/>
            </w:tcBorders>
          </w:tcPr>
          <w:p w:rsidR="00565EA3" w:rsidRDefault="00565EA3" w:rsidP="00907A8C">
            <w:pPr>
              <w:spacing w:before="53"/>
              <w:ind w:left="282"/>
              <w:rPr>
                <w:rFonts w:ascii="Arial" w:eastAsia="Arial" w:hAnsi="Arial" w:cs="Arial"/>
                <w:sz w:val="18"/>
                <w:szCs w:val="18"/>
              </w:rPr>
            </w:pP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AULT</w:t>
            </w:r>
          </w:p>
        </w:tc>
        <w:tc>
          <w:tcPr>
            <w:tcW w:w="1069" w:type="dxa"/>
            <w:tcBorders>
              <w:top w:val="single" w:sz="4" w:space="0" w:color="auto"/>
              <w:left w:val="single" w:sz="4" w:space="0" w:color="auto"/>
              <w:bottom w:val="single" w:sz="4" w:space="0" w:color="auto"/>
              <w:right w:val="single" w:sz="4" w:space="0" w:color="auto"/>
            </w:tcBorders>
          </w:tcPr>
          <w:p w:rsidR="00565EA3" w:rsidRDefault="00565EA3" w:rsidP="00907A8C">
            <w:pPr>
              <w:spacing w:before="53"/>
              <w:ind w:left="301" w:right="297"/>
              <w:jc w:val="center"/>
              <w:rPr>
                <w:rFonts w:ascii="Arial" w:eastAsia="Arial" w:hAnsi="Arial" w:cs="Arial"/>
                <w:sz w:val="18"/>
                <w:szCs w:val="18"/>
              </w:rPr>
            </w:pPr>
            <w:r>
              <w:rPr>
                <w:rFonts w:ascii="Arial" w:eastAsia="Arial" w:hAnsi="Arial" w:cs="Arial"/>
                <w:spacing w:val="1"/>
                <w:sz w:val="18"/>
                <w:szCs w:val="18"/>
              </w:rPr>
              <w:t>37</w:t>
            </w:r>
          </w:p>
        </w:tc>
        <w:tc>
          <w:tcPr>
            <w:tcW w:w="1733" w:type="dxa"/>
            <w:tcBorders>
              <w:top w:val="single" w:sz="4" w:space="0" w:color="auto"/>
              <w:left w:val="single" w:sz="4" w:space="0" w:color="auto"/>
              <w:bottom w:val="single" w:sz="4" w:space="0" w:color="auto"/>
              <w:right w:val="single" w:sz="4" w:space="0" w:color="auto"/>
            </w:tcBorders>
          </w:tcPr>
          <w:p w:rsidR="00565EA3" w:rsidRDefault="00565EA3" w:rsidP="00907A8C">
            <w:pPr>
              <w:spacing w:before="53"/>
              <w:ind w:left="625" w:right="625"/>
              <w:jc w:val="center"/>
              <w:rPr>
                <w:rFonts w:ascii="Arial" w:eastAsia="Arial" w:hAnsi="Arial" w:cs="Arial"/>
                <w:sz w:val="18"/>
                <w:szCs w:val="18"/>
              </w:rPr>
            </w:pPr>
            <w:r>
              <w:rPr>
                <w:rFonts w:ascii="Arial" w:eastAsia="Arial" w:hAnsi="Arial" w:cs="Arial"/>
                <w:spacing w:val="1"/>
                <w:sz w:val="18"/>
                <w:szCs w:val="18"/>
              </w:rPr>
              <w:t>2002</w:t>
            </w:r>
          </w:p>
        </w:tc>
        <w:tc>
          <w:tcPr>
            <w:tcW w:w="1248"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rPr>
                <w:lang w:val="el-GR"/>
              </w:rPr>
            </w:pPr>
          </w:p>
        </w:tc>
        <w:tc>
          <w:tcPr>
            <w:tcW w:w="1702"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rPr>
                <w:lang w:val="el-GR"/>
              </w:rPr>
            </w:pPr>
          </w:p>
        </w:tc>
        <w:tc>
          <w:tcPr>
            <w:tcW w:w="2530"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rPr>
                <w:lang w:val="el-GR"/>
              </w:rPr>
            </w:pPr>
          </w:p>
        </w:tc>
      </w:tr>
      <w:tr w:rsidR="00565EA3" w:rsidRPr="00FF5E50" w:rsidTr="00907A8C">
        <w:trPr>
          <w:trHeight w:hRule="exact" w:val="322"/>
        </w:trPr>
        <w:tc>
          <w:tcPr>
            <w:tcW w:w="641" w:type="dxa"/>
            <w:tcBorders>
              <w:top w:val="single" w:sz="4" w:space="0" w:color="auto"/>
              <w:left w:val="single" w:sz="4" w:space="0" w:color="auto"/>
              <w:bottom w:val="single" w:sz="4" w:space="0" w:color="auto"/>
              <w:right w:val="single" w:sz="4" w:space="0" w:color="auto"/>
            </w:tcBorders>
          </w:tcPr>
          <w:p w:rsidR="00565EA3" w:rsidRPr="00F93FAD" w:rsidRDefault="00565EA3" w:rsidP="00907A8C">
            <w:pPr>
              <w:spacing w:before="54"/>
              <w:ind w:left="360"/>
              <w:rPr>
                <w:rFonts w:ascii="Arial" w:eastAsia="Arial" w:hAnsi="Arial" w:cs="Arial"/>
                <w:sz w:val="18"/>
                <w:szCs w:val="18"/>
                <w:lang w:val="el-GR"/>
              </w:rPr>
            </w:pPr>
            <w:r>
              <w:rPr>
                <w:rFonts w:ascii="Arial" w:eastAsia="Arial" w:hAnsi="Arial" w:cs="Arial"/>
                <w:sz w:val="18"/>
                <w:szCs w:val="18"/>
                <w:lang w:val="el-GR"/>
              </w:rPr>
              <w:t>19</w:t>
            </w:r>
          </w:p>
        </w:tc>
        <w:tc>
          <w:tcPr>
            <w:tcW w:w="1860"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283"/>
              <w:rPr>
                <w:rFonts w:ascii="Arial" w:eastAsia="Arial" w:hAnsi="Arial" w:cs="Arial"/>
                <w:sz w:val="18"/>
                <w:szCs w:val="18"/>
                <w:lang w:val="el-GR"/>
              </w:rPr>
            </w:pPr>
            <w:r w:rsidRPr="00FF5E50">
              <w:rPr>
                <w:rFonts w:ascii="Arial" w:eastAsia="Arial" w:hAnsi="Arial" w:cs="Arial"/>
                <w:sz w:val="18"/>
                <w:szCs w:val="18"/>
                <w:lang w:val="el-GR"/>
              </w:rPr>
              <w:t>ΚΗΙ-</w:t>
            </w:r>
            <w:r w:rsidRPr="00FF5E50">
              <w:rPr>
                <w:rFonts w:ascii="Arial" w:eastAsia="Arial" w:hAnsi="Arial" w:cs="Arial"/>
                <w:spacing w:val="1"/>
                <w:sz w:val="18"/>
                <w:szCs w:val="18"/>
                <w:lang w:val="el-GR"/>
              </w:rPr>
              <w:t>1808</w:t>
            </w:r>
          </w:p>
        </w:tc>
        <w:tc>
          <w:tcPr>
            <w:tcW w:w="3140"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282"/>
              <w:rPr>
                <w:rFonts w:ascii="Arial" w:eastAsia="Arial" w:hAnsi="Arial" w:cs="Arial"/>
                <w:sz w:val="18"/>
                <w:szCs w:val="18"/>
                <w:lang w:val="el-GR"/>
              </w:rPr>
            </w:pPr>
            <w:r w:rsidRPr="00FF5E50">
              <w:rPr>
                <w:rFonts w:ascii="Arial" w:eastAsia="Arial" w:hAnsi="Arial" w:cs="Arial"/>
                <w:sz w:val="18"/>
                <w:szCs w:val="18"/>
                <w:lang w:val="el-GR"/>
              </w:rPr>
              <w:t>ΦΟ</w:t>
            </w:r>
            <w:r w:rsidRPr="00FF5E50">
              <w:rPr>
                <w:rFonts w:ascii="Arial" w:eastAsia="Arial" w:hAnsi="Arial" w:cs="Arial"/>
                <w:spacing w:val="-1"/>
                <w:sz w:val="18"/>
                <w:szCs w:val="18"/>
                <w:lang w:val="el-GR"/>
              </w:rPr>
              <w:t>Ρ</w:t>
            </w:r>
            <w:r w:rsidRPr="00FF5E50">
              <w:rPr>
                <w:rFonts w:ascii="Arial" w:eastAsia="Arial" w:hAnsi="Arial" w:cs="Arial"/>
                <w:spacing w:val="-2"/>
                <w:sz w:val="18"/>
                <w:szCs w:val="18"/>
                <w:lang w:val="el-GR"/>
              </w:rPr>
              <w:t>Τ</w:t>
            </w:r>
            <w:r w:rsidRPr="00FF5E50">
              <w:rPr>
                <w:rFonts w:ascii="Arial" w:eastAsia="Arial" w:hAnsi="Arial" w:cs="Arial"/>
                <w:spacing w:val="2"/>
                <w:sz w:val="18"/>
                <w:szCs w:val="18"/>
                <w:lang w:val="el-GR"/>
              </w:rPr>
              <w:t>Η</w:t>
            </w:r>
            <w:r w:rsidRPr="00FF5E50">
              <w:rPr>
                <w:rFonts w:ascii="Arial" w:eastAsia="Arial" w:hAnsi="Arial" w:cs="Arial"/>
                <w:spacing w:val="-1"/>
                <w:sz w:val="18"/>
                <w:szCs w:val="18"/>
                <w:lang w:val="el-GR"/>
              </w:rPr>
              <w:t>Γ</w:t>
            </w:r>
            <w:r w:rsidRPr="00FF5E50">
              <w:rPr>
                <w:rFonts w:ascii="Arial" w:eastAsia="Arial" w:hAnsi="Arial" w:cs="Arial"/>
                <w:sz w:val="18"/>
                <w:szCs w:val="18"/>
                <w:lang w:val="el-GR"/>
              </w:rPr>
              <w:t>Ο</w:t>
            </w:r>
          </w:p>
        </w:tc>
        <w:tc>
          <w:tcPr>
            <w:tcW w:w="1841"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282"/>
              <w:rPr>
                <w:rFonts w:ascii="Arial" w:eastAsia="Arial" w:hAnsi="Arial" w:cs="Arial"/>
                <w:sz w:val="18"/>
                <w:szCs w:val="18"/>
                <w:lang w:val="el-GR"/>
              </w:rPr>
            </w:pPr>
            <w:r w:rsidRPr="00FF5E50">
              <w:rPr>
                <w:rFonts w:ascii="Arial" w:eastAsia="Arial" w:hAnsi="Arial" w:cs="Arial"/>
                <w:sz w:val="18"/>
                <w:szCs w:val="18"/>
              </w:rPr>
              <w:t>V</w:t>
            </w:r>
            <w:r w:rsidRPr="00FF5E50">
              <w:rPr>
                <w:rFonts w:ascii="Arial" w:eastAsia="Arial" w:hAnsi="Arial" w:cs="Arial"/>
                <w:spacing w:val="-1"/>
                <w:sz w:val="18"/>
                <w:szCs w:val="18"/>
              </w:rPr>
              <w:t>O</w:t>
            </w:r>
            <w:r w:rsidRPr="00FF5E50">
              <w:rPr>
                <w:rFonts w:ascii="Arial" w:eastAsia="Arial" w:hAnsi="Arial" w:cs="Arial"/>
                <w:spacing w:val="1"/>
                <w:sz w:val="18"/>
                <w:szCs w:val="18"/>
              </w:rPr>
              <w:t>L</w:t>
            </w:r>
            <w:r w:rsidRPr="00FF5E50">
              <w:rPr>
                <w:rFonts w:ascii="Arial" w:eastAsia="Arial" w:hAnsi="Arial" w:cs="Arial"/>
                <w:sz w:val="18"/>
                <w:szCs w:val="18"/>
              </w:rPr>
              <w:t>VO</w:t>
            </w:r>
          </w:p>
        </w:tc>
        <w:tc>
          <w:tcPr>
            <w:tcW w:w="1069"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301" w:right="297"/>
              <w:jc w:val="center"/>
              <w:rPr>
                <w:rFonts w:ascii="Arial" w:eastAsia="Arial" w:hAnsi="Arial" w:cs="Arial"/>
                <w:sz w:val="18"/>
                <w:szCs w:val="18"/>
                <w:lang w:val="el-GR"/>
              </w:rPr>
            </w:pPr>
            <w:r w:rsidRPr="00FF5E50">
              <w:rPr>
                <w:rFonts w:ascii="Arial" w:eastAsia="Arial" w:hAnsi="Arial" w:cs="Arial"/>
                <w:spacing w:val="1"/>
                <w:sz w:val="18"/>
                <w:szCs w:val="18"/>
                <w:lang w:val="el-GR"/>
              </w:rPr>
              <w:t>33</w:t>
            </w:r>
          </w:p>
        </w:tc>
        <w:tc>
          <w:tcPr>
            <w:tcW w:w="1733"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625" w:right="625"/>
              <w:jc w:val="center"/>
              <w:rPr>
                <w:rFonts w:ascii="Arial" w:eastAsia="Arial" w:hAnsi="Arial" w:cs="Arial"/>
                <w:sz w:val="18"/>
                <w:szCs w:val="18"/>
                <w:lang w:val="el-GR"/>
              </w:rPr>
            </w:pPr>
            <w:r w:rsidRPr="00FF5E50">
              <w:rPr>
                <w:rFonts w:ascii="Arial" w:eastAsia="Arial" w:hAnsi="Arial" w:cs="Arial"/>
                <w:spacing w:val="1"/>
                <w:sz w:val="18"/>
                <w:szCs w:val="18"/>
                <w:lang w:val="el-GR"/>
              </w:rPr>
              <w:t>2000</w:t>
            </w:r>
          </w:p>
        </w:tc>
        <w:tc>
          <w:tcPr>
            <w:tcW w:w="1248"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rPr>
                <w:lang w:val="el-GR"/>
              </w:rPr>
            </w:pPr>
          </w:p>
        </w:tc>
        <w:tc>
          <w:tcPr>
            <w:tcW w:w="1702"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rPr>
                <w:lang w:val="el-GR"/>
              </w:rPr>
            </w:pPr>
          </w:p>
        </w:tc>
        <w:tc>
          <w:tcPr>
            <w:tcW w:w="2530"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rPr>
                <w:lang w:val="el-GR"/>
              </w:rPr>
            </w:pPr>
          </w:p>
        </w:tc>
      </w:tr>
      <w:tr w:rsidR="00565EA3" w:rsidRPr="00FF5E50" w:rsidTr="00907A8C">
        <w:trPr>
          <w:trHeight w:hRule="exact" w:val="324"/>
        </w:trPr>
        <w:tc>
          <w:tcPr>
            <w:tcW w:w="641" w:type="dxa"/>
            <w:tcBorders>
              <w:top w:val="single" w:sz="4" w:space="0" w:color="auto"/>
              <w:left w:val="single" w:sz="5" w:space="0" w:color="000000"/>
              <w:bottom w:val="single" w:sz="5" w:space="0" w:color="000000"/>
              <w:right w:val="single" w:sz="5" w:space="0" w:color="000000"/>
            </w:tcBorders>
          </w:tcPr>
          <w:p w:rsidR="00565EA3" w:rsidRPr="00F93FAD" w:rsidRDefault="00565EA3" w:rsidP="00907A8C">
            <w:pPr>
              <w:spacing w:before="51"/>
              <w:ind w:left="360"/>
              <w:rPr>
                <w:rFonts w:ascii="Arial" w:eastAsia="Arial" w:hAnsi="Arial" w:cs="Arial"/>
                <w:spacing w:val="1"/>
                <w:sz w:val="18"/>
                <w:szCs w:val="18"/>
                <w:lang w:val="el-GR"/>
              </w:rPr>
            </w:pPr>
            <w:r>
              <w:rPr>
                <w:rFonts w:ascii="Arial" w:eastAsia="Arial" w:hAnsi="Arial" w:cs="Arial"/>
                <w:spacing w:val="1"/>
                <w:sz w:val="18"/>
                <w:szCs w:val="18"/>
                <w:lang w:val="el-GR"/>
              </w:rPr>
              <w:t>20</w:t>
            </w:r>
          </w:p>
        </w:tc>
        <w:tc>
          <w:tcPr>
            <w:tcW w:w="1860" w:type="dxa"/>
            <w:tcBorders>
              <w:top w:val="single" w:sz="4" w:space="0" w:color="auto"/>
              <w:left w:val="single" w:sz="5" w:space="0" w:color="000000"/>
              <w:bottom w:val="single" w:sz="5" w:space="0" w:color="000000"/>
              <w:right w:val="single" w:sz="5" w:space="0" w:color="000000"/>
            </w:tcBorders>
          </w:tcPr>
          <w:p w:rsidR="00565EA3" w:rsidRPr="00BC11C5" w:rsidRDefault="00565EA3" w:rsidP="00907A8C">
            <w:pPr>
              <w:spacing w:before="51"/>
              <w:rPr>
                <w:rFonts w:ascii="Arial" w:eastAsia="Arial" w:hAnsi="Arial" w:cs="Arial"/>
                <w:sz w:val="18"/>
                <w:szCs w:val="18"/>
                <w:lang w:val="el-GR"/>
              </w:rPr>
            </w:pPr>
            <w:r>
              <w:rPr>
                <w:rFonts w:ascii="Arial" w:eastAsia="Arial" w:hAnsi="Arial" w:cs="Arial"/>
                <w:sz w:val="18"/>
                <w:szCs w:val="18"/>
                <w:lang w:val="el-GR"/>
              </w:rPr>
              <w:t xml:space="preserve">      ΚΗΗ 5601</w:t>
            </w:r>
          </w:p>
        </w:tc>
        <w:tc>
          <w:tcPr>
            <w:tcW w:w="3140"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lang w:val="el-GR"/>
              </w:rPr>
            </w:pPr>
            <w:r>
              <w:rPr>
                <w:rFonts w:ascii="Arial" w:eastAsia="Arial" w:hAnsi="Arial" w:cs="Arial"/>
                <w:sz w:val="18"/>
                <w:szCs w:val="18"/>
                <w:lang w:val="el-GR"/>
              </w:rPr>
              <w:t>ΦΟΡΤΗΓΟ</w:t>
            </w:r>
          </w:p>
        </w:tc>
        <w:tc>
          <w:tcPr>
            <w:tcW w:w="1841"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Pr>
                <w:rFonts w:ascii="Arial" w:eastAsia="Arial" w:hAnsi="Arial" w:cs="Arial"/>
                <w:sz w:val="18"/>
                <w:szCs w:val="18"/>
              </w:rPr>
              <w:t>NISSAN NT400</w:t>
            </w:r>
          </w:p>
        </w:tc>
        <w:tc>
          <w:tcPr>
            <w:tcW w:w="1069"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pPr>
              <w:spacing w:before="51"/>
              <w:ind w:left="301" w:right="297"/>
              <w:jc w:val="center"/>
              <w:rPr>
                <w:rFonts w:ascii="Arial" w:eastAsia="Arial" w:hAnsi="Arial" w:cs="Arial"/>
                <w:spacing w:val="1"/>
                <w:sz w:val="18"/>
                <w:szCs w:val="18"/>
              </w:rPr>
            </w:pPr>
            <w:r>
              <w:rPr>
                <w:rFonts w:ascii="Arial" w:eastAsia="Arial" w:hAnsi="Arial" w:cs="Arial"/>
                <w:spacing w:val="1"/>
                <w:sz w:val="18"/>
                <w:szCs w:val="18"/>
              </w:rPr>
              <w:t>96</w:t>
            </w:r>
          </w:p>
        </w:tc>
        <w:tc>
          <w:tcPr>
            <w:tcW w:w="1733"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2018</w:t>
            </w:r>
          </w:p>
        </w:tc>
        <w:tc>
          <w:tcPr>
            <w:tcW w:w="1248"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F93FAD" w:rsidRDefault="00565EA3" w:rsidP="00907A8C">
            <w:pPr>
              <w:spacing w:before="51"/>
              <w:ind w:left="360"/>
              <w:rPr>
                <w:rFonts w:ascii="Arial" w:eastAsia="Arial" w:hAnsi="Arial" w:cs="Arial"/>
                <w:sz w:val="18"/>
                <w:szCs w:val="18"/>
                <w:lang w:val="el-GR"/>
              </w:rPr>
            </w:pPr>
            <w:r>
              <w:rPr>
                <w:rFonts w:ascii="Arial" w:eastAsia="Arial" w:hAnsi="Arial" w:cs="Arial"/>
                <w:sz w:val="18"/>
                <w:szCs w:val="18"/>
                <w:lang w:val="el-GR"/>
              </w:rPr>
              <w:t>21</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lang w:val="el-GR"/>
              </w:rPr>
            </w:pPr>
            <w:r w:rsidRPr="00FF5E50">
              <w:rPr>
                <w:rFonts w:ascii="Arial" w:eastAsia="Arial" w:hAnsi="Arial" w:cs="Arial"/>
                <w:sz w:val="18"/>
                <w:szCs w:val="18"/>
                <w:lang w:val="el-GR"/>
              </w:rPr>
              <w:t>ΚΗΙ-</w:t>
            </w:r>
            <w:r w:rsidRPr="00FF5E50">
              <w:rPr>
                <w:rFonts w:ascii="Arial" w:eastAsia="Arial" w:hAnsi="Arial" w:cs="Arial"/>
                <w:spacing w:val="1"/>
                <w:sz w:val="18"/>
                <w:szCs w:val="18"/>
                <w:lang w:val="el-GR"/>
              </w:rPr>
              <w:t>6664</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lang w:val="el-GR"/>
              </w:rPr>
            </w:pPr>
            <w:r w:rsidRPr="00FF5E50">
              <w:rPr>
                <w:rFonts w:ascii="Arial" w:eastAsia="Arial" w:hAnsi="Arial" w:cs="Arial"/>
                <w:sz w:val="18"/>
                <w:szCs w:val="18"/>
                <w:lang w:val="el-GR"/>
              </w:rPr>
              <w:t>ΦΟ</w:t>
            </w:r>
            <w:r w:rsidRPr="00FF5E50">
              <w:rPr>
                <w:rFonts w:ascii="Arial" w:eastAsia="Arial" w:hAnsi="Arial" w:cs="Arial"/>
                <w:spacing w:val="-1"/>
                <w:sz w:val="18"/>
                <w:szCs w:val="18"/>
                <w:lang w:val="el-GR"/>
              </w:rPr>
              <w:t>Ρ</w:t>
            </w:r>
            <w:r w:rsidRPr="00FF5E50">
              <w:rPr>
                <w:rFonts w:ascii="Arial" w:eastAsia="Arial" w:hAnsi="Arial" w:cs="Arial"/>
                <w:spacing w:val="-2"/>
                <w:sz w:val="18"/>
                <w:szCs w:val="18"/>
                <w:lang w:val="el-GR"/>
              </w:rPr>
              <w:t>Τ</w:t>
            </w:r>
            <w:r w:rsidRPr="00FF5E50">
              <w:rPr>
                <w:rFonts w:ascii="Arial" w:eastAsia="Arial" w:hAnsi="Arial" w:cs="Arial"/>
                <w:spacing w:val="2"/>
                <w:sz w:val="18"/>
                <w:szCs w:val="18"/>
                <w:lang w:val="el-GR"/>
              </w:rPr>
              <w:t>Η</w:t>
            </w:r>
            <w:r w:rsidRPr="00FF5E50">
              <w:rPr>
                <w:rFonts w:ascii="Arial" w:eastAsia="Arial" w:hAnsi="Arial" w:cs="Arial"/>
                <w:spacing w:val="-1"/>
                <w:sz w:val="18"/>
                <w:szCs w:val="18"/>
                <w:lang w:val="el-GR"/>
              </w:rPr>
              <w:t>Γ</w:t>
            </w:r>
            <w:r w:rsidRPr="00FF5E50">
              <w:rPr>
                <w:rFonts w:ascii="Arial" w:eastAsia="Arial" w:hAnsi="Arial" w:cs="Arial"/>
                <w:sz w:val="18"/>
                <w:szCs w:val="18"/>
                <w:lang w:val="el-GR"/>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DA</w:t>
            </w:r>
            <w:r w:rsidRPr="00FF5E50">
              <w:rPr>
                <w:rFonts w:ascii="Arial" w:eastAsia="Arial" w:hAnsi="Arial" w:cs="Arial"/>
                <w:spacing w:val="2"/>
                <w:sz w:val="18"/>
                <w:szCs w:val="18"/>
              </w:rPr>
              <w:t>I</w:t>
            </w:r>
            <w:r w:rsidRPr="00FF5E50">
              <w:rPr>
                <w:rFonts w:ascii="Arial" w:eastAsia="Arial" w:hAnsi="Arial" w:cs="Arial"/>
                <w:spacing w:val="-4"/>
                <w:sz w:val="18"/>
                <w:szCs w:val="18"/>
              </w:rPr>
              <w:t>M</w:t>
            </w:r>
            <w:r w:rsidRPr="00FF5E50">
              <w:rPr>
                <w:rFonts w:ascii="Arial" w:eastAsia="Arial" w:hAnsi="Arial" w:cs="Arial"/>
                <w:spacing w:val="1"/>
                <w:sz w:val="18"/>
                <w:szCs w:val="18"/>
              </w:rPr>
              <w:t>L</w:t>
            </w:r>
            <w:r w:rsidRPr="00FF5E50">
              <w:rPr>
                <w:rFonts w:ascii="Arial" w:eastAsia="Arial" w:hAnsi="Arial" w:cs="Arial"/>
                <w:sz w:val="18"/>
                <w:szCs w:val="18"/>
              </w:rPr>
              <w:t>ER</w:t>
            </w:r>
            <w:r w:rsidRPr="00FF5E50">
              <w:rPr>
                <w:rFonts w:ascii="Arial" w:eastAsia="Arial" w:hAnsi="Arial" w:cs="Arial"/>
                <w:sz w:val="18"/>
                <w:szCs w:val="18"/>
                <w:lang w:val="el-GR"/>
              </w:rPr>
              <w:t xml:space="preserve"> </w:t>
            </w:r>
            <w:r w:rsidRPr="00FF5E50">
              <w:rPr>
                <w:rFonts w:ascii="Arial" w:eastAsia="Arial" w:hAnsi="Arial" w:cs="Arial"/>
                <w:sz w:val="18"/>
                <w:szCs w:val="18"/>
              </w:rPr>
              <w:t>C</w:t>
            </w:r>
            <w:r w:rsidRPr="00FF5E50">
              <w:rPr>
                <w:rFonts w:ascii="Arial" w:eastAsia="Arial" w:hAnsi="Arial" w:cs="Arial"/>
                <w:spacing w:val="-1"/>
                <w:sz w:val="18"/>
                <w:szCs w:val="18"/>
              </w:rPr>
              <w:t>H</w:t>
            </w:r>
            <w:r w:rsidRPr="00FF5E50">
              <w:rPr>
                <w:rFonts w:ascii="Arial" w:eastAsia="Arial" w:hAnsi="Arial" w:cs="Arial"/>
                <w:sz w:val="18"/>
                <w:szCs w:val="18"/>
              </w:rPr>
              <w:t>R.</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72</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2006</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F93FAD" w:rsidRDefault="00565EA3" w:rsidP="00907A8C">
            <w:pPr>
              <w:spacing w:before="53"/>
              <w:ind w:left="360"/>
              <w:rPr>
                <w:rFonts w:ascii="Arial" w:eastAsia="Arial" w:hAnsi="Arial" w:cs="Arial"/>
                <w:sz w:val="18"/>
                <w:szCs w:val="18"/>
                <w:lang w:val="el-GR"/>
              </w:rPr>
            </w:pPr>
            <w:r>
              <w:rPr>
                <w:rFonts w:ascii="Arial" w:eastAsia="Arial" w:hAnsi="Arial" w:cs="Arial"/>
                <w:sz w:val="18"/>
                <w:szCs w:val="18"/>
                <w:lang w:val="el-GR"/>
              </w:rPr>
              <w:t>22</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z w:val="18"/>
                <w:szCs w:val="18"/>
              </w:rPr>
              <w:t>ΚΗ</w:t>
            </w:r>
            <w:r w:rsidRPr="00FF5E50">
              <w:rPr>
                <w:rFonts w:ascii="Arial" w:eastAsia="Arial" w:hAnsi="Arial" w:cs="Arial"/>
                <w:spacing w:val="-3"/>
                <w:sz w:val="18"/>
                <w:szCs w:val="18"/>
              </w:rPr>
              <w:t>Υ</w:t>
            </w:r>
            <w:r w:rsidRPr="00FF5E50">
              <w:rPr>
                <w:rFonts w:ascii="Arial" w:eastAsia="Arial" w:hAnsi="Arial" w:cs="Arial"/>
                <w:sz w:val="18"/>
                <w:szCs w:val="18"/>
              </w:rPr>
              <w:t>-</w:t>
            </w:r>
            <w:r w:rsidRPr="00FF5E50">
              <w:rPr>
                <w:rFonts w:ascii="Arial" w:eastAsia="Arial" w:hAnsi="Arial" w:cs="Arial"/>
                <w:spacing w:val="1"/>
                <w:sz w:val="18"/>
                <w:szCs w:val="18"/>
              </w:rPr>
              <w:t>5717</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Η</w:t>
            </w:r>
            <w:r w:rsidRPr="00FF5E50">
              <w:rPr>
                <w:rFonts w:ascii="Arial" w:eastAsia="Arial" w:hAnsi="Arial" w:cs="Arial"/>
                <w:spacing w:val="-1"/>
                <w:sz w:val="18"/>
                <w:szCs w:val="18"/>
              </w:rPr>
              <w:t>Γ</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pacing w:val="-4"/>
                <w:sz w:val="18"/>
                <w:szCs w:val="18"/>
              </w:rPr>
              <w:t>M</w:t>
            </w:r>
            <w:r w:rsidRPr="00FF5E50">
              <w:rPr>
                <w:rFonts w:ascii="Arial" w:eastAsia="Arial" w:hAnsi="Arial" w:cs="Arial"/>
                <w:spacing w:val="3"/>
                <w:sz w:val="18"/>
                <w:szCs w:val="18"/>
              </w:rPr>
              <w:t>I</w:t>
            </w:r>
            <w:r w:rsidRPr="00FF5E50">
              <w:rPr>
                <w:rFonts w:ascii="Arial" w:eastAsia="Arial" w:hAnsi="Arial" w:cs="Arial"/>
                <w:spacing w:val="-2"/>
                <w:sz w:val="18"/>
                <w:szCs w:val="18"/>
              </w:rPr>
              <w:t>T</w:t>
            </w:r>
            <w:r w:rsidRPr="00FF5E50">
              <w:rPr>
                <w:rFonts w:ascii="Arial" w:eastAsia="Arial" w:hAnsi="Arial" w:cs="Arial"/>
                <w:sz w:val="18"/>
                <w:szCs w:val="18"/>
              </w:rPr>
              <w:t>SUBISHI</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15</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1996</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F93FAD" w:rsidRDefault="00565EA3" w:rsidP="00907A8C">
            <w:pPr>
              <w:spacing w:before="51"/>
              <w:ind w:left="360"/>
              <w:rPr>
                <w:rFonts w:ascii="Arial" w:eastAsia="Arial" w:hAnsi="Arial" w:cs="Arial"/>
                <w:sz w:val="18"/>
                <w:szCs w:val="18"/>
                <w:lang w:val="el-GR"/>
              </w:rPr>
            </w:pPr>
            <w:r>
              <w:rPr>
                <w:rFonts w:ascii="Arial" w:eastAsia="Arial" w:hAnsi="Arial" w:cs="Arial"/>
                <w:sz w:val="18"/>
                <w:szCs w:val="18"/>
                <w:lang w:val="el-GR"/>
              </w:rPr>
              <w:t>23</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rPr>
            </w:pPr>
            <w:r w:rsidRPr="00FF5E50">
              <w:rPr>
                <w:rFonts w:ascii="Arial" w:eastAsia="Arial" w:hAnsi="Arial" w:cs="Arial"/>
                <w:sz w:val="18"/>
                <w:szCs w:val="18"/>
              </w:rPr>
              <w:t>ΚΗ</w:t>
            </w:r>
            <w:r w:rsidRPr="00FF5E50">
              <w:rPr>
                <w:rFonts w:ascii="Arial" w:eastAsia="Arial" w:hAnsi="Arial" w:cs="Arial"/>
                <w:spacing w:val="-3"/>
                <w:sz w:val="18"/>
                <w:szCs w:val="18"/>
              </w:rPr>
              <w:t>Υ</w:t>
            </w:r>
            <w:r w:rsidRPr="00FF5E50">
              <w:rPr>
                <w:rFonts w:ascii="Arial" w:eastAsia="Arial" w:hAnsi="Arial" w:cs="Arial"/>
                <w:sz w:val="18"/>
                <w:szCs w:val="18"/>
              </w:rPr>
              <w:t>-</w:t>
            </w:r>
            <w:r w:rsidRPr="00FF5E50">
              <w:rPr>
                <w:rFonts w:ascii="Arial" w:eastAsia="Arial" w:hAnsi="Arial" w:cs="Arial"/>
                <w:spacing w:val="1"/>
                <w:sz w:val="18"/>
                <w:szCs w:val="18"/>
              </w:rPr>
              <w:t>5716</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Η</w:t>
            </w:r>
            <w:r w:rsidRPr="00FF5E50">
              <w:rPr>
                <w:rFonts w:ascii="Arial" w:eastAsia="Arial" w:hAnsi="Arial" w:cs="Arial"/>
                <w:spacing w:val="-1"/>
                <w:sz w:val="18"/>
                <w:szCs w:val="18"/>
              </w:rPr>
              <w:t>Γ</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pacing w:val="-4"/>
                <w:sz w:val="18"/>
                <w:szCs w:val="18"/>
              </w:rPr>
              <w:t>M</w:t>
            </w:r>
            <w:r w:rsidRPr="00FF5E50">
              <w:rPr>
                <w:rFonts w:ascii="Arial" w:eastAsia="Arial" w:hAnsi="Arial" w:cs="Arial"/>
                <w:spacing w:val="3"/>
                <w:sz w:val="18"/>
                <w:szCs w:val="18"/>
              </w:rPr>
              <w:t>I</w:t>
            </w:r>
            <w:r w:rsidRPr="00FF5E50">
              <w:rPr>
                <w:rFonts w:ascii="Arial" w:eastAsia="Arial" w:hAnsi="Arial" w:cs="Arial"/>
                <w:spacing w:val="-2"/>
                <w:sz w:val="18"/>
                <w:szCs w:val="18"/>
              </w:rPr>
              <w:t>T</w:t>
            </w:r>
            <w:r w:rsidRPr="00FF5E50">
              <w:rPr>
                <w:rFonts w:ascii="Arial" w:eastAsia="Arial" w:hAnsi="Arial" w:cs="Arial"/>
                <w:sz w:val="18"/>
                <w:szCs w:val="18"/>
              </w:rPr>
              <w:t>SUBISHI</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15</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1996</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F93FAD" w:rsidRDefault="00565EA3" w:rsidP="00907A8C">
            <w:pPr>
              <w:spacing w:before="53"/>
              <w:ind w:left="360"/>
              <w:rPr>
                <w:rFonts w:ascii="Arial" w:eastAsia="Arial" w:hAnsi="Arial" w:cs="Arial"/>
                <w:sz w:val="18"/>
                <w:szCs w:val="18"/>
                <w:lang w:val="el-GR"/>
              </w:rPr>
            </w:pPr>
            <w:r>
              <w:rPr>
                <w:rFonts w:ascii="Arial" w:eastAsia="Arial" w:hAnsi="Arial" w:cs="Arial"/>
                <w:sz w:val="18"/>
                <w:szCs w:val="18"/>
                <w:lang w:val="el-GR"/>
              </w:rPr>
              <w:t>24</w:t>
            </w:r>
          </w:p>
        </w:tc>
        <w:tc>
          <w:tcPr>
            <w:tcW w:w="1860" w:type="dxa"/>
            <w:tcBorders>
              <w:top w:val="single" w:sz="5" w:space="0" w:color="000000"/>
              <w:left w:val="single" w:sz="5" w:space="0" w:color="000000"/>
              <w:bottom w:val="single" w:sz="5" w:space="0" w:color="000000"/>
              <w:right w:val="single" w:sz="5" w:space="0" w:color="000000"/>
            </w:tcBorders>
          </w:tcPr>
          <w:p w:rsidR="00565EA3" w:rsidRPr="00964197" w:rsidRDefault="00565EA3" w:rsidP="00907A8C">
            <w:pPr>
              <w:spacing w:before="53"/>
              <w:ind w:left="283"/>
              <w:rPr>
                <w:rFonts w:ascii="Arial" w:eastAsia="Arial" w:hAnsi="Arial" w:cs="Arial"/>
                <w:sz w:val="18"/>
                <w:szCs w:val="18"/>
                <w:lang w:val="el-GR"/>
              </w:rPr>
            </w:pPr>
            <w:r>
              <w:rPr>
                <w:rFonts w:ascii="Arial" w:eastAsia="Arial" w:hAnsi="Arial" w:cs="Arial"/>
                <w:sz w:val="18"/>
                <w:szCs w:val="18"/>
                <w:lang w:val="el-GR"/>
              </w:rPr>
              <w:t>ΚΗΗ 8347</w:t>
            </w:r>
          </w:p>
        </w:tc>
        <w:tc>
          <w:tcPr>
            <w:tcW w:w="3140" w:type="dxa"/>
            <w:tcBorders>
              <w:top w:val="single" w:sz="5" w:space="0" w:color="000000"/>
              <w:left w:val="single" w:sz="5" w:space="0" w:color="000000"/>
              <w:bottom w:val="single" w:sz="5" w:space="0" w:color="000000"/>
              <w:right w:val="single" w:sz="5" w:space="0" w:color="000000"/>
            </w:tcBorders>
          </w:tcPr>
          <w:p w:rsidR="00565EA3" w:rsidRPr="00964197" w:rsidRDefault="00565EA3" w:rsidP="00907A8C">
            <w:pPr>
              <w:spacing w:before="53"/>
              <w:ind w:left="282"/>
              <w:rPr>
                <w:rFonts w:ascii="Arial" w:eastAsia="Arial" w:hAnsi="Arial" w:cs="Arial"/>
                <w:sz w:val="18"/>
                <w:szCs w:val="18"/>
                <w:lang w:val="el-GR"/>
              </w:rPr>
            </w:pPr>
            <w:r>
              <w:rPr>
                <w:rFonts w:ascii="Arial" w:eastAsia="Arial" w:hAnsi="Arial" w:cs="Arial"/>
                <w:sz w:val="18"/>
                <w:szCs w:val="18"/>
                <w:lang w:val="el-GR"/>
              </w:rPr>
              <w:t>ΦΟΡΤΗΓΟ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Pr>
                <w:rFonts w:ascii="Arial" w:eastAsia="Arial" w:hAnsi="Arial" w:cs="Arial"/>
                <w:sz w:val="18"/>
                <w:szCs w:val="18"/>
              </w:rPr>
              <w:t>FIAT DOBLO</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right="350"/>
              <w:rPr>
                <w:rFonts w:ascii="Arial" w:eastAsia="Arial" w:hAnsi="Arial" w:cs="Arial"/>
                <w:sz w:val="18"/>
                <w:szCs w:val="18"/>
              </w:rPr>
            </w:pPr>
            <w:r>
              <w:rPr>
                <w:rFonts w:ascii="Arial" w:eastAsia="Arial" w:hAnsi="Arial" w:cs="Arial"/>
                <w:sz w:val="18"/>
                <w:szCs w:val="18"/>
              </w:rPr>
              <w:t xml:space="preserve">      88</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pacing w:val="1"/>
                <w:sz w:val="18"/>
                <w:szCs w:val="18"/>
              </w:rPr>
            </w:pPr>
            <w:r>
              <w:rPr>
                <w:rFonts w:ascii="Arial" w:eastAsia="Arial" w:hAnsi="Arial" w:cs="Arial"/>
                <w:spacing w:val="1"/>
                <w:sz w:val="18"/>
                <w:szCs w:val="18"/>
              </w:rPr>
              <w:t>2019</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F93FAD" w:rsidRDefault="00565EA3" w:rsidP="00907A8C">
            <w:pPr>
              <w:spacing w:before="53"/>
              <w:ind w:left="360"/>
              <w:rPr>
                <w:rFonts w:ascii="Arial" w:eastAsia="Arial" w:hAnsi="Arial" w:cs="Arial"/>
                <w:sz w:val="18"/>
                <w:szCs w:val="18"/>
                <w:lang w:val="el-GR"/>
              </w:rPr>
            </w:pPr>
            <w:r>
              <w:rPr>
                <w:rFonts w:ascii="Arial" w:eastAsia="Arial" w:hAnsi="Arial" w:cs="Arial"/>
                <w:sz w:val="18"/>
                <w:szCs w:val="18"/>
                <w:lang w:val="el-GR"/>
              </w:rPr>
              <w:t>25</w:t>
            </w:r>
          </w:p>
        </w:tc>
        <w:tc>
          <w:tcPr>
            <w:tcW w:w="1860" w:type="dxa"/>
            <w:tcBorders>
              <w:top w:val="single" w:sz="5" w:space="0" w:color="000000"/>
              <w:left w:val="single" w:sz="5" w:space="0" w:color="000000"/>
              <w:bottom w:val="single" w:sz="5" w:space="0" w:color="000000"/>
              <w:right w:val="single" w:sz="5" w:space="0" w:color="000000"/>
            </w:tcBorders>
          </w:tcPr>
          <w:p w:rsidR="00565EA3" w:rsidRPr="001D2F58" w:rsidRDefault="00565EA3" w:rsidP="00907A8C">
            <w:pPr>
              <w:spacing w:before="53"/>
              <w:ind w:left="283"/>
              <w:rPr>
                <w:rFonts w:ascii="Arial" w:eastAsia="Arial" w:hAnsi="Arial" w:cs="Arial"/>
                <w:sz w:val="18"/>
                <w:szCs w:val="18"/>
                <w:lang w:val="el-GR"/>
              </w:rPr>
            </w:pPr>
            <w:r>
              <w:rPr>
                <w:rFonts w:ascii="Arial" w:eastAsia="Arial" w:hAnsi="Arial" w:cs="Arial"/>
                <w:sz w:val="18"/>
                <w:szCs w:val="18"/>
                <w:lang w:val="el-GR"/>
              </w:rPr>
              <w:t>ΚΗΗ 8324</w:t>
            </w:r>
          </w:p>
        </w:tc>
        <w:tc>
          <w:tcPr>
            <w:tcW w:w="3140" w:type="dxa"/>
            <w:tcBorders>
              <w:top w:val="single" w:sz="5" w:space="0" w:color="000000"/>
              <w:left w:val="single" w:sz="5" w:space="0" w:color="000000"/>
              <w:bottom w:val="single" w:sz="5" w:space="0" w:color="000000"/>
              <w:right w:val="single" w:sz="5" w:space="0" w:color="000000"/>
            </w:tcBorders>
          </w:tcPr>
          <w:p w:rsidR="00565EA3" w:rsidRPr="001D2F58" w:rsidRDefault="00565EA3" w:rsidP="00907A8C">
            <w:pPr>
              <w:spacing w:before="53"/>
              <w:ind w:left="282"/>
              <w:rPr>
                <w:rFonts w:ascii="Arial" w:eastAsia="Arial" w:hAnsi="Arial" w:cs="Arial"/>
                <w:sz w:val="18"/>
                <w:szCs w:val="18"/>
                <w:lang w:val="el-GR"/>
              </w:rPr>
            </w:pPr>
            <w:r>
              <w:rPr>
                <w:rFonts w:ascii="Arial" w:eastAsia="Arial" w:hAnsi="Arial" w:cs="Arial"/>
                <w:sz w:val="18"/>
                <w:szCs w:val="18"/>
                <w:lang w:val="el-GR"/>
              </w:rPr>
              <w:t>ΦΟΡΤΗΓΟ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Pr>
                <w:rFonts w:ascii="Arial" w:eastAsia="Arial" w:hAnsi="Arial" w:cs="Arial"/>
                <w:sz w:val="18"/>
                <w:szCs w:val="18"/>
              </w:rPr>
              <w:t>MITSUBISHI</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right="350"/>
              <w:rPr>
                <w:rFonts w:ascii="Arial" w:eastAsia="Arial" w:hAnsi="Arial" w:cs="Arial"/>
                <w:sz w:val="18"/>
                <w:szCs w:val="18"/>
              </w:rPr>
            </w:pPr>
            <w:r>
              <w:rPr>
                <w:rFonts w:ascii="Arial" w:eastAsia="Arial" w:hAnsi="Arial" w:cs="Arial"/>
                <w:sz w:val="18"/>
                <w:szCs w:val="18"/>
              </w:rPr>
              <w:t xml:space="preserve">    113</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pacing w:val="1"/>
                <w:sz w:val="18"/>
                <w:szCs w:val="18"/>
              </w:rPr>
            </w:pPr>
            <w:r>
              <w:rPr>
                <w:rFonts w:ascii="Arial" w:eastAsia="Arial" w:hAnsi="Arial" w:cs="Arial"/>
                <w:spacing w:val="1"/>
                <w:sz w:val="18"/>
                <w:szCs w:val="18"/>
              </w:rPr>
              <w:t>2018</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F93FAD" w:rsidRDefault="00565EA3" w:rsidP="00907A8C">
            <w:pPr>
              <w:spacing w:before="53"/>
              <w:ind w:left="360"/>
              <w:rPr>
                <w:rFonts w:ascii="Arial" w:eastAsia="Arial" w:hAnsi="Arial" w:cs="Arial"/>
                <w:sz w:val="18"/>
                <w:szCs w:val="18"/>
                <w:lang w:val="el-GR"/>
              </w:rPr>
            </w:pPr>
            <w:r>
              <w:rPr>
                <w:rFonts w:ascii="Arial" w:eastAsia="Arial" w:hAnsi="Arial" w:cs="Arial"/>
                <w:sz w:val="18"/>
                <w:szCs w:val="18"/>
                <w:lang w:val="el-GR"/>
              </w:rPr>
              <w:t>26</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z w:val="18"/>
                <w:szCs w:val="18"/>
              </w:rPr>
              <w:t>ΚΗ</w:t>
            </w:r>
            <w:r w:rsidRPr="00FF5E50">
              <w:rPr>
                <w:rFonts w:ascii="Arial" w:eastAsia="Arial" w:hAnsi="Arial" w:cs="Arial"/>
                <w:spacing w:val="-3"/>
                <w:sz w:val="18"/>
                <w:szCs w:val="18"/>
              </w:rPr>
              <w:t>Υ</w:t>
            </w:r>
            <w:r w:rsidRPr="00FF5E50">
              <w:rPr>
                <w:rFonts w:ascii="Arial" w:eastAsia="Arial" w:hAnsi="Arial" w:cs="Arial"/>
                <w:sz w:val="18"/>
                <w:szCs w:val="18"/>
              </w:rPr>
              <w:t>-</w:t>
            </w:r>
            <w:r w:rsidRPr="00FF5E50">
              <w:rPr>
                <w:rFonts w:ascii="Arial" w:eastAsia="Arial" w:hAnsi="Arial" w:cs="Arial"/>
                <w:spacing w:val="1"/>
                <w:sz w:val="18"/>
                <w:szCs w:val="18"/>
              </w:rPr>
              <w:t>8801</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Η</w:t>
            </w:r>
            <w:r w:rsidRPr="00FF5E50">
              <w:rPr>
                <w:rFonts w:ascii="Arial" w:eastAsia="Arial" w:hAnsi="Arial" w:cs="Arial"/>
                <w:spacing w:val="-1"/>
                <w:sz w:val="18"/>
                <w:szCs w:val="18"/>
              </w:rPr>
              <w:t>Γ</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F</w:t>
            </w:r>
            <w:r w:rsidRPr="00FF5E50">
              <w:rPr>
                <w:rFonts w:ascii="Arial" w:eastAsia="Arial" w:hAnsi="Arial" w:cs="Arial"/>
                <w:spacing w:val="1"/>
                <w:sz w:val="18"/>
                <w:szCs w:val="18"/>
              </w:rPr>
              <w:t>I</w:t>
            </w:r>
            <w:r w:rsidRPr="00FF5E50">
              <w:rPr>
                <w:rFonts w:ascii="Arial" w:eastAsia="Arial" w:hAnsi="Arial" w:cs="Arial"/>
                <w:sz w:val="18"/>
                <w:szCs w:val="18"/>
              </w:rPr>
              <w:t>AT</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350" w:right="350"/>
              <w:jc w:val="center"/>
              <w:rPr>
                <w:rFonts w:ascii="Arial" w:eastAsia="Arial" w:hAnsi="Arial" w:cs="Arial"/>
                <w:sz w:val="18"/>
                <w:szCs w:val="18"/>
              </w:rPr>
            </w:pPr>
            <w:r w:rsidRPr="00FF5E50">
              <w:rPr>
                <w:rFonts w:ascii="Arial" w:eastAsia="Arial" w:hAnsi="Arial" w:cs="Arial"/>
                <w:sz w:val="18"/>
                <w:szCs w:val="18"/>
              </w:rPr>
              <w:t>9</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1999</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7"/>
        </w:trPr>
        <w:tc>
          <w:tcPr>
            <w:tcW w:w="641" w:type="dxa"/>
            <w:tcBorders>
              <w:top w:val="single" w:sz="5" w:space="0" w:color="000000"/>
              <w:left w:val="single" w:sz="5" w:space="0" w:color="000000"/>
              <w:bottom w:val="single" w:sz="5" w:space="0" w:color="000000"/>
              <w:right w:val="single" w:sz="5" w:space="0" w:color="000000"/>
            </w:tcBorders>
          </w:tcPr>
          <w:p w:rsidR="00565EA3" w:rsidRPr="00F93FAD" w:rsidRDefault="00565EA3" w:rsidP="00907A8C">
            <w:pPr>
              <w:spacing w:before="54"/>
              <w:ind w:left="360"/>
              <w:rPr>
                <w:rFonts w:ascii="Arial" w:eastAsia="Arial" w:hAnsi="Arial" w:cs="Arial"/>
                <w:sz w:val="18"/>
                <w:szCs w:val="18"/>
                <w:lang w:val="el-GR"/>
              </w:rPr>
            </w:pPr>
            <w:r>
              <w:rPr>
                <w:rFonts w:ascii="Arial" w:eastAsia="Arial" w:hAnsi="Arial" w:cs="Arial"/>
                <w:sz w:val="18"/>
                <w:szCs w:val="18"/>
                <w:lang w:val="el-GR"/>
              </w:rPr>
              <w:t>27</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4"/>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87335</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4"/>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Ω</w:t>
            </w:r>
            <w:r w:rsidRPr="00FF5E50">
              <w:rPr>
                <w:rFonts w:ascii="Arial" w:eastAsia="Arial" w:hAnsi="Arial" w:cs="Arial"/>
                <w:spacing w:val="-2"/>
                <w:sz w:val="18"/>
                <w:szCs w:val="18"/>
              </w:rPr>
              <w:t>Τ</w:t>
            </w:r>
            <w:r w:rsidRPr="00FF5E50">
              <w:rPr>
                <w:rFonts w:ascii="Arial" w:eastAsia="Arial" w:hAnsi="Arial" w:cs="Arial"/>
                <w:sz w:val="18"/>
                <w:szCs w:val="18"/>
              </w:rPr>
              <w:t>ΗΣ</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4"/>
              <w:ind w:left="282"/>
              <w:rPr>
                <w:rFonts w:ascii="Arial" w:eastAsia="Arial" w:hAnsi="Arial" w:cs="Arial"/>
                <w:sz w:val="18"/>
                <w:szCs w:val="18"/>
              </w:rPr>
            </w:pPr>
            <w:r w:rsidRPr="00FF5E50">
              <w:rPr>
                <w:rFonts w:ascii="Arial" w:eastAsia="Arial" w:hAnsi="Arial" w:cs="Arial"/>
                <w:spacing w:val="1"/>
                <w:sz w:val="18"/>
                <w:szCs w:val="18"/>
              </w:rPr>
              <w:t>J</w:t>
            </w:r>
            <w:r w:rsidRPr="00FF5E50">
              <w:rPr>
                <w:rFonts w:ascii="Arial" w:eastAsia="Arial" w:hAnsi="Arial" w:cs="Arial"/>
                <w:sz w:val="18"/>
                <w:szCs w:val="18"/>
              </w:rPr>
              <w:t>CB</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4"/>
              <w:ind w:left="285"/>
              <w:rPr>
                <w:rFonts w:ascii="Arial" w:eastAsia="Arial" w:hAnsi="Arial" w:cs="Arial"/>
                <w:sz w:val="18"/>
                <w:szCs w:val="18"/>
              </w:rPr>
            </w:pPr>
            <w:r w:rsidRPr="00FF5E50">
              <w:rPr>
                <w:rFonts w:ascii="Arial" w:eastAsia="Arial" w:hAnsi="Arial" w:cs="Arial"/>
                <w:spacing w:val="1"/>
                <w:sz w:val="18"/>
                <w:szCs w:val="18"/>
              </w:rPr>
              <w:t>100</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4"/>
              <w:ind w:left="625" w:right="625"/>
              <w:jc w:val="center"/>
              <w:rPr>
                <w:rFonts w:ascii="Arial" w:eastAsia="Arial" w:hAnsi="Arial" w:cs="Arial"/>
                <w:sz w:val="18"/>
                <w:szCs w:val="18"/>
              </w:rPr>
            </w:pPr>
            <w:r w:rsidRPr="00FF5E50">
              <w:rPr>
                <w:rFonts w:ascii="Arial" w:eastAsia="Arial" w:hAnsi="Arial" w:cs="Arial"/>
                <w:spacing w:val="1"/>
                <w:sz w:val="18"/>
                <w:szCs w:val="18"/>
              </w:rPr>
              <w:t>2005</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F93FAD" w:rsidRDefault="00565EA3" w:rsidP="00907A8C">
            <w:pPr>
              <w:spacing w:before="51"/>
              <w:ind w:left="360"/>
              <w:rPr>
                <w:rFonts w:ascii="Arial" w:eastAsia="Arial" w:hAnsi="Arial" w:cs="Arial"/>
                <w:sz w:val="18"/>
                <w:szCs w:val="18"/>
                <w:lang w:val="el-GR"/>
              </w:rPr>
            </w:pPr>
            <w:r>
              <w:rPr>
                <w:rFonts w:ascii="Arial" w:eastAsia="Arial" w:hAnsi="Arial" w:cs="Arial"/>
                <w:sz w:val="18"/>
                <w:szCs w:val="18"/>
                <w:lang w:val="el-GR"/>
              </w:rPr>
              <w:t>28</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115878</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Ω</w:t>
            </w:r>
            <w:r w:rsidRPr="00FF5E50">
              <w:rPr>
                <w:rFonts w:ascii="Arial" w:eastAsia="Arial" w:hAnsi="Arial" w:cs="Arial"/>
                <w:spacing w:val="-2"/>
                <w:sz w:val="18"/>
                <w:szCs w:val="18"/>
              </w:rPr>
              <w:t>Τ</w:t>
            </w:r>
            <w:r w:rsidRPr="00FF5E50">
              <w:rPr>
                <w:rFonts w:ascii="Arial" w:eastAsia="Arial" w:hAnsi="Arial" w:cs="Arial"/>
                <w:sz w:val="18"/>
                <w:szCs w:val="18"/>
              </w:rPr>
              <w:t>ΗΣ</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CASE</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98</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2008</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F93FAD" w:rsidRDefault="00565EA3" w:rsidP="00907A8C">
            <w:pPr>
              <w:spacing w:before="53"/>
              <w:ind w:left="360"/>
              <w:rPr>
                <w:rFonts w:ascii="Arial" w:eastAsia="Arial" w:hAnsi="Arial" w:cs="Arial"/>
                <w:sz w:val="18"/>
                <w:szCs w:val="18"/>
                <w:lang w:val="el-GR"/>
              </w:rPr>
            </w:pPr>
            <w:r>
              <w:rPr>
                <w:rFonts w:ascii="Arial" w:eastAsia="Arial" w:hAnsi="Arial" w:cs="Arial"/>
                <w:sz w:val="18"/>
                <w:szCs w:val="18"/>
                <w:lang w:val="el-GR"/>
              </w:rPr>
              <w:t>29</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z w:val="18"/>
                <w:szCs w:val="18"/>
              </w:rPr>
              <w:t>ΑΡ.</w:t>
            </w:r>
            <w:r w:rsidRPr="00FF5E50">
              <w:rPr>
                <w:rFonts w:ascii="Arial" w:eastAsia="Arial" w:hAnsi="Arial" w:cs="Arial"/>
                <w:spacing w:val="1"/>
                <w:sz w:val="18"/>
                <w:szCs w:val="18"/>
              </w:rPr>
              <w:t xml:space="preserve"> </w:t>
            </w:r>
            <w:r w:rsidRPr="00FF5E50">
              <w:rPr>
                <w:rFonts w:ascii="Arial" w:eastAsia="Arial" w:hAnsi="Arial" w:cs="Arial"/>
                <w:sz w:val="18"/>
                <w:szCs w:val="18"/>
              </w:rPr>
              <w:t>Π</w:t>
            </w:r>
            <w:r w:rsidRPr="00FF5E50">
              <w:rPr>
                <w:rFonts w:ascii="Arial" w:eastAsia="Arial" w:hAnsi="Arial" w:cs="Arial"/>
                <w:spacing w:val="-1"/>
                <w:sz w:val="18"/>
                <w:szCs w:val="18"/>
              </w:rPr>
              <w:t>Λ</w:t>
            </w:r>
            <w:r w:rsidRPr="00FF5E50">
              <w:rPr>
                <w:rFonts w:ascii="Arial" w:eastAsia="Arial" w:hAnsi="Arial" w:cs="Arial"/>
                <w:sz w:val="18"/>
                <w:szCs w:val="18"/>
              </w:rPr>
              <w:t>.</w:t>
            </w:r>
            <w:r w:rsidRPr="00FF5E50">
              <w:rPr>
                <w:rFonts w:ascii="Arial" w:eastAsia="Arial" w:hAnsi="Arial" w:cs="Arial"/>
                <w:spacing w:val="1"/>
                <w:sz w:val="18"/>
                <w:szCs w:val="18"/>
              </w:rPr>
              <w:t xml:space="preserve"> 504</w:t>
            </w:r>
            <w:r w:rsidRPr="00FF5E50">
              <w:rPr>
                <w:rFonts w:ascii="Arial" w:eastAsia="Arial" w:hAnsi="Arial" w:cs="Arial"/>
                <w:spacing w:val="-2"/>
                <w:sz w:val="18"/>
                <w:szCs w:val="18"/>
              </w:rPr>
              <w:t>3</w:t>
            </w:r>
            <w:r w:rsidRPr="00FF5E50">
              <w:rPr>
                <w:rFonts w:ascii="Arial" w:eastAsia="Arial" w:hAnsi="Arial" w:cs="Arial"/>
                <w:sz w:val="18"/>
                <w:szCs w:val="18"/>
              </w:rPr>
              <w:t>3</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Ω</w:t>
            </w:r>
            <w:r w:rsidRPr="00FF5E50">
              <w:rPr>
                <w:rFonts w:ascii="Arial" w:eastAsia="Arial" w:hAnsi="Arial" w:cs="Arial"/>
                <w:spacing w:val="-2"/>
                <w:sz w:val="18"/>
                <w:szCs w:val="18"/>
              </w:rPr>
              <w:t>Τ</w:t>
            </w:r>
            <w:r w:rsidRPr="00FF5E50">
              <w:rPr>
                <w:rFonts w:ascii="Arial" w:eastAsia="Arial" w:hAnsi="Arial" w:cs="Arial"/>
                <w:sz w:val="18"/>
                <w:szCs w:val="18"/>
              </w:rPr>
              <w:t>ΗΣ</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CASE</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27</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1996</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F93FAD" w:rsidRDefault="00565EA3" w:rsidP="00907A8C">
            <w:pPr>
              <w:spacing w:before="51"/>
              <w:ind w:left="360"/>
              <w:rPr>
                <w:rFonts w:ascii="Arial" w:eastAsia="Arial" w:hAnsi="Arial" w:cs="Arial"/>
                <w:sz w:val="18"/>
                <w:szCs w:val="18"/>
                <w:lang w:val="el-GR"/>
              </w:rPr>
            </w:pPr>
            <w:r>
              <w:rPr>
                <w:rFonts w:ascii="Arial" w:eastAsia="Arial" w:hAnsi="Arial" w:cs="Arial"/>
                <w:sz w:val="18"/>
                <w:szCs w:val="18"/>
                <w:lang w:val="el-GR"/>
              </w:rPr>
              <w:t>30</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55078</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pacing w:val="-2"/>
                <w:sz w:val="18"/>
                <w:szCs w:val="18"/>
              </w:rPr>
              <w:t>Τ</w:t>
            </w:r>
            <w:r w:rsidRPr="00FF5E50">
              <w:rPr>
                <w:rFonts w:ascii="Arial" w:eastAsia="Arial" w:hAnsi="Arial" w:cs="Arial"/>
                <w:spacing w:val="2"/>
                <w:sz w:val="18"/>
                <w:szCs w:val="18"/>
              </w:rPr>
              <w:t>Ω</w:t>
            </w:r>
            <w:r w:rsidRPr="00FF5E50">
              <w:rPr>
                <w:rFonts w:ascii="Arial" w:eastAsia="Arial" w:hAnsi="Arial" w:cs="Arial"/>
                <w:spacing w:val="-2"/>
                <w:sz w:val="18"/>
                <w:szCs w:val="18"/>
              </w:rPr>
              <w:t>Τ</w:t>
            </w:r>
            <w:r w:rsidRPr="00FF5E50">
              <w:rPr>
                <w:rFonts w:ascii="Arial" w:eastAsia="Arial" w:hAnsi="Arial" w:cs="Arial"/>
                <w:sz w:val="18"/>
                <w:szCs w:val="18"/>
              </w:rPr>
              <w:t xml:space="preserve">ΗΣ  </w:t>
            </w:r>
            <w:r w:rsidRPr="00FF5E50">
              <w:rPr>
                <w:rFonts w:ascii="Arial" w:eastAsia="Arial" w:hAnsi="Arial" w:cs="Arial"/>
                <w:spacing w:val="2"/>
                <w:sz w:val="18"/>
                <w:szCs w:val="18"/>
              </w:rPr>
              <w:t>Π</w:t>
            </w:r>
            <w:r w:rsidRPr="00FF5E50">
              <w:rPr>
                <w:rFonts w:ascii="Arial" w:eastAsia="Arial" w:hAnsi="Arial" w:cs="Arial"/>
                <w:spacing w:val="-1"/>
                <w:sz w:val="18"/>
                <w:szCs w:val="18"/>
              </w:rPr>
              <w:t>Ο</w:t>
            </w:r>
            <w:r w:rsidRPr="00FF5E50">
              <w:rPr>
                <w:rFonts w:ascii="Arial" w:eastAsia="Arial" w:hAnsi="Arial" w:cs="Arial"/>
                <w:sz w:val="18"/>
                <w:szCs w:val="18"/>
              </w:rPr>
              <w:t>Π</w:t>
            </w:r>
            <w:r w:rsidRPr="00FF5E50">
              <w:rPr>
                <w:rFonts w:ascii="Arial" w:eastAsia="Arial" w:hAnsi="Arial" w:cs="Arial"/>
                <w:spacing w:val="1"/>
                <w:sz w:val="18"/>
                <w:szCs w:val="18"/>
              </w:rPr>
              <w:t>-</w:t>
            </w:r>
            <w:r w:rsidRPr="00FF5E50">
              <w:rPr>
                <w:rFonts w:ascii="Arial" w:eastAsia="Arial" w:hAnsi="Arial" w:cs="Arial"/>
                <w:sz w:val="18"/>
                <w:szCs w:val="18"/>
              </w:rPr>
              <w:t>ΚΑ</w:t>
            </w:r>
            <w:r w:rsidRPr="00FF5E50">
              <w:rPr>
                <w:rFonts w:ascii="Arial" w:eastAsia="Arial" w:hAnsi="Arial" w:cs="Arial"/>
                <w:spacing w:val="2"/>
                <w:sz w:val="18"/>
                <w:szCs w:val="18"/>
              </w:rPr>
              <w:t>Ρ</w:t>
            </w:r>
            <w:r w:rsidRPr="00FF5E50">
              <w:rPr>
                <w:rFonts w:ascii="Arial" w:eastAsia="Arial" w:hAnsi="Arial" w:cs="Arial"/>
                <w:sz w:val="18"/>
                <w:szCs w:val="18"/>
              </w:rPr>
              <w:t>Τ</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CASE</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52</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1995</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401"/>
        </w:trPr>
        <w:tc>
          <w:tcPr>
            <w:tcW w:w="6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360"/>
              <w:rPr>
                <w:rFonts w:ascii="Arial" w:eastAsia="Arial" w:hAnsi="Arial" w:cs="Arial"/>
                <w:sz w:val="18"/>
                <w:szCs w:val="18"/>
                <w:lang w:val="el-GR"/>
              </w:rPr>
            </w:pPr>
            <w:r>
              <w:rPr>
                <w:rFonts w:ascii="Arial" w:eastAsia="Arial" w:hAnsi="Arial" w:cs="Arial"/>
                <w:sz w:val="18"/>
                <w:szCs w:val="18"/>
                <w:lang w:val="el-GR"/>
              </w:rPr>
              <w:t>31</w:t>
            </w:r>
          </w:p>
        </w:tc>
        <w:tc>
          <w:tcPr>
            <w:tcW w:w="1860" w:type="dxa"/>
            <w:tcBorders>
              <w:top w:val="single" w:sz="5" w:space="0" w:color="000000"/>
              <w:left w:val="single" w:sz="5" w:space="0" w:color="000000"/>
              <w:bottom w:val="single" w:sz="5" w:space="0" w:color="000000"/>
              <w:right w:val="single" w:sz="5" w:space="0" w:color="000000"/>
            </w:tcBorders>
          </w:tcPr>
          <w:p w:rsidR="00565EA3" w:rsidRPr="005A59A6" w:rsidRDefault="00565EA3" w:rsidP="00907A8C">
            <w:pPr>
              <w:spacing w:before="44"/>
              <w:ind w:left="323"/>
              <w:rPr>
                <w:rFonts w:ascii="Arial" w:eastAsia="Arial" w:hAnsi="Arial" w:cs="Arial"/>
                <w:spacing w:val="-2"/>
                <w:sz w:val="18"/>
                <w:szCs w:val="18"/>
              </w:rPr>
            </w:pPr>
            <w:r w:rsidRPr="005A59A6">
              <w:rPr>
                <w:rFonts w:ascii="Arial" w:eastAsia="Arial" w:hAnsi="Arial" w:cs="Arial"/>
                <w:spacing w:val="-2"/>
                <w:sz w:val="18"/>
                <w:szCs w:val="18"/>
              </w:rPr>
              <w:t>ME 144336</w:t>
            </w:r>
          </w:p>
        </w:tc>
        <w:tc>
          <w:tcPr>
            <w:tcW w:w="3140" w:type="dxa"/>
            <w:tcBorders>
              <w:top w:val="single" w:sz="5" w:space="0" w:color="000000"/>
              <w:left w:val="single" w:sz="5" w:space="0" w:color="000000"/>
              <w:bottom w:val="single" w:sz="5" w:space="0" w:color="000000"/>
              <w:right w:val="single" w:sz="5" w:space="0" w:color="000000"/>
            </w:tcBorders>
          </w:tcPr>
          <w:p w:rsidR="00565EA3" w:rsidRPr="005A59A6" w:rsidRDefault="00565EA3" w:rsidP="00907A8C">
            <w:pPr>
              <w:spacing w:before="44"/>
              <w:ind w:left="321"/>
              <w:rPr>
                <w:rFonts w:ascii="Arial" w:eastAsia="Arial" w:hAnsi="Arial" w:cs="Arial"/>
                <w:spacing w:val="-1"/>
                <w:sz w:val="18"/>
                <w:szCs w:val="18"/>
              </w:rPr>
            </w:pPr>
            <w:r w:rsidRPr="005A59A6">
              <w:rPr>
                <w:rFonts w:ascii="Arial" w:eastAsia="Arial" w:hAnsi="Arial" w:cs="Arial"/>
                <w:spacing w:val="-1"/>
                <w:sz w:val="18"/>
                <w:szCs w:val="18"/>
              </w:rPr>
              <w:t>Φ</w:t>
            </w:r>
            <w:r w:rsidRPr="005A59A6">
              <w:rPr>
                <w:rFonts w:ascii="Arial" w:eastAsia="Arial" w:hAnsi="Arial" w:cs="Arial"/>
                <w:spacing w:val="1"/>
                <w:sz w:val="18"/>
                <w:szCs w:val="18"/>
              </w:rPr>
              <w:t>Ο</w:t>
            </w:r>
            <w:r w:rsidRPr="005A59A6">
              <w:rPr>
                <w:rFonts w:ascii="Arial" w:eastAsia="Arial" w:hAnsi="Arial" w:cs="Arial"/>
                <w:spacing w:val="-1"/>
                <w:sz w:val="18"/>
                <w:szCs w:val="18"/>
              </w:rPr>
              <w:t>Ρ</w:t>
            </w:r>
            <w:r w:rsidRPr="005A59A6">
              <w:rPr>
                <w:rFonts w:ascii="Arial" w:eastAsia="Arial" w:hAnsi="Arial" w:cs="Arial"/>
                <w:sz w:val="18"/>
                <w:szCs w:val="18"/>
              </w:rPr>
              <w:t>Τ</w:t>
            </w:r>
            <w:r w:rsidRPr="005A59A6">
              <w:rPr>
                <w:rFonts w:ascii="Arial" w:eastAsia="Arial" w:hAnsi="Arial" w:cs="Arial"/>
                <w:spacing w:val="-2"/>
                <w:sz w:val="18"/>
                <w:szCs w:val="18"/>
              </w:rPr>
              <w:t>Ω</w:t>
            </w:r>
            <w:r w:rsidRPr="005A59A6">
              <w:rPr>
                <w:rFonts w:ascii="Arial" w:eastAsia="Arial" w:hAnsi="Arial" w:cs="Arial"/>
                <w:spacing w:val="2"/>
                <w:sz w:val="18"/>
                <w:szCs w:val="18"/>
              </w:rPr>
              <w:t>Τ</w:t>
            </w:r>
            <w:r w:rsidRPr="005A59A6">
              <w:rPr>
                <w:rFonts w:ascii="Arial" w:eastAsia="Arial" w:hAnsi="Arial" w:cs="Arial"/>
                <w:spacing w:val="-1"/>
                <w:sz w:val="18"/>
                <w:szCs w:val="18"/>
              </w:rPr>
              <w:t>Η</w:t>
            </w:r>
            <w:r w:rsidRPr="005A59A6">
              <w:rPr>
                <w:rFonts w:ascii="Arial" w:eastAsia="Arial" w:hAnsi="Arial" w:cs="Arial"/>
                <w:sz w:val="18"/>
                <w:szCs w:val="18"/>
              </w:rPr>
              <w:t xml:space="preserve">Σ </w:t>
            </w:r>
            <w:r w:rsidRPr="005A59A6">
              <w:rPr>
                <w:rFonts w:ascii="Arial" w:eastAsia="Arial" w:hAnsi="Arial" w:cs="Arial"/>
                <w:spacing w:val="1"/>
                <w:sz w:val="18"/>
                <w:szCs w:val="18"/>
              </w:rPr>
              <w:t xml:space="preserve"> </w:t>
            </w:r>
            <w:r w:rsidRPr="005A59A6">
              <w:rPr>
                <w:rFonts w:ascii="Arial" w:eastAsia="Arial" w:hAnsi="Arial" w:cs="Arial"/>
                <w:spacing w:val="-3"/>
                <w:sz w:val="18"/>
                <w:szCs w:val="18"/>
              </w:rPr>
              <w:t>Π</w:t>
            </w:r>
            <w:r w:rsidRPr="005A59A6">
              <w:rPr>
                <w:rFonts w:ascii="Arial" w:eastAsia="Arial" w:hAnsi="Arial" w:cs="Arial"/>
                <w:spacing w:val="1"/>
                <w:sz w:val="18"/>
                <w:szCs w:val="18"/>
              </w:rPr>
              <w:t>Ο</w:t>
            </w:r>
            <w:r w:rsidRPr="005A59A6">
              <w:rPr>
                <w:rFonts w:ascii="Arial" w:eastAsia="Arial" w:hAnsi="Arial" w:cs="Arial"/>
                <w:sz w:val="18"/>
                <w:szCs w:val="18"/>
              </w:rPr>
              <w:t>Π</w:t>
            </w:r>
            <w:r w:rsidRPr="005A59A6">
              <w:rPr>
                <w:rFonts w:ascii="Arial" w:eastAsia="Arial" w:hAnsi="Arial" w:cs="Arial"/>
                <w:spacing w:val="1"/>
                <w:sz w:val="18"/>
                <w:szCs w:val="18"/>
              </w:rPr>
              <w:t>-</w:t>
            </w:r>
            <w:r w:rsidRPr="005A59A6">
              <w:rPr>
                <w:rFonts w:ascii="Arial" w:eastAsia="Arial" w:hAnsi="Arial" w:cs="Arial"/>
                <w:spacing w:val="-1"/>
                <w:sz w:val="18"/>
                <w:szCs w:val="18"/>
              </w:rPr>
              <w:t>ΚΑΡΤ</w:t>
            </w:r>
          </w:p>
        </w:tc>
        <w:tc>
          <w:tcPr>
            <w:tcW w:w="1841" w:type="dxa"/>
            <w:tcBorders>
              <w:top w:val="single" w:sz="5" w:space="0" w:color="000000"/>
              <w:left w:val="single" w:sz="5" w:space="0" w:color="000000"/>
              <w:bottom w:val="single" w:sz="5" w:space="0" w:color="000000"/>
              <w:right w:val="single" w:sz="5" w:space="0" w:color="000000"/>
            </w:tcBorders>
          </w:tcPr>
          <w:p w:rsidR="00565EA3" w:rsidRPr="005A59A6" w:rsidRDefault="00565EA3" w:rsidP="00907A8C">
            <w:pPr>
              <w:spacing w:before="44"/>
              <w:ind w:left="323"/>
              <w:rPr>
                <w:rFonts w:ascii="Arial" w:eastAsia="Arial" w:hAnsi="Arial" w:cs="Arial"/>
                <w:spacing w:val="-1"/>
                <w:sz w:val="18"/>
                <w:szCs w:val="18"/>
              </w:rPr>
            </w:pPr>
            <w:r w:rsidRPr="005A59A6">
              <w:rPr>
                <w:rFonts w:ascii="Arial" w:eastAsia="Arial" w:hAnsi="Arial" w:cs="Arial"/>
                <w:spacing w:val="-1"/>
                <w:sz w:val="18"/>
                <w:szCs w:val="18"/>
              </w:rPr>
              <w:t>EURO IIIB</w:t>
            </w:r>
          </w:p>
        </w:tc>
        <w:tc>
          <w:tcPr>
            <w:tcW w:w="1069"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44"/>
              <w:jc w:val="center"/>
              <w:rPr>
                <w:rFonts w:ascii="Arial" w:eastAsia="Arial" w:hAnsi="Arial" w:cs="Arial"/>
                <w:szCs w:val="22"/>
                <w:lang w:val="el-GR"/>
              </w:rPr>
            </w:pPr>
            <w:r>
              <w:rPr>
                <w:rFonts w:ascii="Arial" w:eastAsia="Arial" w:hAnsi="Arial" w:cs="Arial"/>
                <w:szCs w:val="22"/>
                <w:lang w:val="el-GR"/>
              </w:rPr>
              <w:t>62</w:t>
            </w:r>
          </w:p>
        </w:tc>
        <w:tc>
          <w:tcPr>
            <w:tcW w:w="1733"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44"/>
              <w:ind w:left="663"/>
              <w:rPr>
                <w:rFonts w:ascii="Arial" w:eastAsia="Arial" w:hAnsi="Arial" w:cs="Arial"/>
                <w:sz w:val="18"/>
                <w:szCs w:val="18"/>
                <w:lang w:val="el-GR"/>
              </w:rPr>
            </w:pPr>
            <w:r w:rsidRPr="00D00800">
              <w:rPr>
                <w:rFonts w:ascii="Arial" w:eastAsia="Arial" w:hAnsi="Arial" w:cs="Arial"/>
                <w:sz w:val="18"/>
                <w:szCs w:val="18"/>
                <w:lang w:val="el-GR"/>
              </w:rPr>
              <w:t>2020</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53"/>
              <w:ind w:left="360"/>
              <w:rPr>
                <w:rFonts w:ascii="Arial" w:eastAsia="Arial" w:hAnsi="Arial" w:cs="Arial"/>
                <w:sz w:val="18"/>
                <w:szCs w:val="18"/>
              </w:rPr>
            </w:pPr>
            <w:r>
              <w:rPr>
                <w:rFonts w:ascii="Arial" w:eastAsia="Arial" w:hAnsi="Arial" w:cs="Arial"/>
                <w:sz w:val="18"/>
                <w:szCs w:val="18"/>
              </w:rPr>
              <w:t>32</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87358</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pacing w:val="-1"/>
                <w:sz w:val="18"/>
                <w:szCs w:val="18"/>
              </w:rPr>
              <w:t>Σ</w:t>
            </w:r>
            <w:r w:rsidRPr="00FF5E50">
              <w:rPr>
                <w:rFonts w:ascii="Arial" w:eastAsia="Arial" w:hAnsi="Arial" w:cs="Arial"/>
                <w:sz w:val="18"/>
                <w:szCs w:val="18"/>
              </w:rPr>
              <w:t>ΑΡΩ</w:t>
            </w:r>
            <w:r w:rsidRPr="00FF5E50">
              <w:rPr>
                <w:rFonts w:ascii="Arial" w:eastAsia="Arial" w:hAnsi="Arial" w:cs="Arial"/>
                <w:spacing w:val="-1"/>
                <w:sz w:val="18"/>
                <w:szCs w:val="18"/>
              </w:rPr>
              <w:t>Θ</w:t>
            </w:r>
            <w:r w:rsidRPr="00FF5E50">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D</w:t>
            </w:r>
            <w:r w:rsidRPr="00FF5E50">
              <w:rPr>
                <w:rFonts w:ascii="Arial" w:eastAsia="Arial" w:hAnsi="Arial" w:cs="Arial"/>
                <w:spacing w:val="-1"/>
                <w:sz w:val="18"/>
                <w:szCs w:val="18"/>
              </w:rPr>
              <w:t>U</w:t>
            </w:r>
            <w:r w:rsidRPr="00FF5E50">
              <w:rPr>
                <w:rFonts w:ascii="Arial" w:eastAsia="Arial" w:hAnsi="Arial" w:cs="Arial"/>
                <w:spacing w:val="1"/>
                <w:sz w:val="18"/>
                <w:szCs w:val="18"/>
              </w:rPr>
              <w:t>L</w:t>
            </w:r>
            <w:r w:rsidRPr="00FF5E50">
              <w:rPr>
                <w:rFonts w:ascii="Arial" w:eastAsia="Arial" w:hAnsi="Arial" w:cs="Arial"/>
                <w:sz w:val="18"/>
                <w:szCs w:val="18"/>
              </w:rPr>
              <w:t>EVO</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57</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2004</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53"/>
              <w:ind w:left="360"/>
              <w:rPr>
                <w:rFonts w:ascii="Arial" w:eastAsia="Arial" w:hAnsi="Arial" w:cs="Arial"/>
                <w:sz w:val="18"/>
                <w:szCs w:val="18"/>
              </w:rPr>
            </w:pPr>
            <w:r>
              <w:rPr>
                <w:rFonts w:ascii="Arial" w:eastAsia="Arial" w:hAnsi="Arial" w:cs="Arial"/>
                <w:sz w:val="18"/>
                <w:szCs w:val="18"/>
              </w:rPr>
              <w:t>33</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99210</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pacing w:val="-1"/>
                <w:sz w:val="18"/>
                <w:szCs w:val="18"/>
              </w:rPr>
              <w:t>Σ</w:t>
            </w:r>
            <w:r w:rsidRPr="00FF5E50">
              <w:rPr>
                <w:rFonts w:ascii="Arial" w:eastAsia="Arial" w:hAnsi="Arial" w:cs="Arial"/>
                <w:sz w:val="18"/>
                <w:szCs w:val="18"/>
              </w:rPr>
              <w:t>ΑΡΩ</w:t>
            </w:r>
            <w:r w:rsidRPr="00FF5E50">
              <w:rPr>
                <w:rFonts w:ascii="Arial" w:eastAsia="Arial" w:hAnsi="Arial" w:cs="Arial"/>
                <w:spacing w:val="-1"/>
                <w:sz w:val="18"/>
                <w:szCs w:val="18"/>
              </w:rPr>
              <w:t>Θ</w:t>
            </w:r>
            <w:r w:rsidRPr="00FF5E50">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IVECO</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5"/>
              <w:rPr>
                <w:rFonts w:ascii="Arial" w:eastAsia="Arial" w:hAnsi="Arial" w:cs="Arial"/>
                <w:sz w:val="18"/>
                <w:szCs w:val="18"/>
              </w:rPr>
            </w:pPr>
            <w:r w:rsidRPr="00FF5E50">
              <w:rPr>
                <w:rFonts w:ascii="Arial" w:eastAsia="Arial" w:hAnsi="Arial" w:cs="Arial"/>
                <w:spacing w:val="1"/>
                <w:sz w:val="18"/>
                <w:szCs w:val="18"/>
              </w:rPr>
              <w:t>136</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2006</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53"/>
              <w:ind w:left="360"/>
              <w:rPr>
                <w:rFonts w:ascii="Arial" w:eastAsia="Arial" w:hAnsi="Arial" w:cs="Arial"/>
                <w:sz w:val="18"/>
                <w:szCs w:val="18"/>
              </w:rPr>
            </w:pPr>
            <w:r>
              <w:rPr>
                <w:rFonts w:ascii="Arial" w:eastAsia="Arial" w:hAnsi="Arial" w:cs="Arial"/>
                <w:sz w:val="18"/>
                <w:szCs w:val="18"/>
              </w:rPr>
              <w:t>34</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 xml:space="preserve">Ε </w:t>
            </w:r>
            <w:r w:rsidRPr="00FF5E50">
              <w:rPr>
                <w:rFonts w:ascii="Arial" w:eastAsia="Arial" w:hAnsi="Arial" w:cs="Arial"/>
                <w:spacing w:val="1"/>
                <w:sz w:val="18"/>
                <w:szCs w:val="18"/>
              </w:rPr>
              <w:t>13197</w:t>
            </w:r>
            <w:r w:rsidRPr="00FF5E50">
              <w:rPr>
                <w:rFonts w:ascii="Arial" w:eastAsia="Arial" w:hAnsi="Arial" w:cs="Arial"/>
                <w:sz w:val="18"/>
                <w:szCs w:val="18"/>
              </w:rPr>
              <w:t>5</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pacing w:val="-1"/>
                <w:sz w:val="18"/>
                <w:szCs w:val="18"/>
              </w:rPr>
              <w:t>Σ</w:t>
            </w:r>
            <w:r w:rsidRPr="00FF5E50">
              <w:rPr>
                <w:rFonts w:ascii="Arial" w:eastAsia="Arial" w:hAnsi="Arial" w:cs="Arial"/>
                <w:sz w:val="18"/>
                <w:szCs w:val="18"/>
              </w:rPr>
              <w:t>ΑΡΩ</w:t>
            </w:r>
            <w:r w:rsidRPr="00FF5E50">
              <w:rPr>
                <w:rFonts w:ascii="Arial" w:eastAsia="Arial" w:hAnsi="Arial" w:cs="Arial"/>
                <w:spacing w:val="-1"/>
                <w:sz w:val="18"/>
                <w:szCs w:val="18"/>
              </w:rPr>
              <w:t>Θ</w:t>
            </w:r>
            <w:r w:rsidRPr="00FF5E50">
              <w:rPr>
                <w:rFonts w:ascii="Arial" w:eastAsia="Arial" w:hAnsi="Arial" w:cs="Arial"/>
                <w:sz w:val="18"/>
                <w:szCs w:val="18"/>
              </w:rPr>
              <w:t>ΡΟ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U</w:t>
            </w:r>
            <w:r w:rsidRPr="00FF5E50">
              <w:rPr>
                <w:rFonts w:ascii="Arial" w:eastAsia="Arial" w:hAnsi="Arial" w:cs="Arial"/>
                <w:spacing w:val="-1"/>
                <w:sz w:val="18"/>
                <w:szCs w:val="18"/>
              </w:rPr>
              <w:t>N</w:t>
            </w:r>
            <w:r w:rsidRPr="00FF5E50">
              <w:rPr>
                <w:rFonts w:ascii="Arial" w:eastAsia="Arial" w:hAnsi="Arial" w:cs="Arial"/>
                <w:spacing w:val="3"/>
                <w:sz w:val="18"/>
                <w:szCs w:val="18"/>
              </w:rPr>
              <w:t>I</w:t>
            </w:r>
            <w:r w:rsidRPr="00FF5E50">
              <w:rPr>
                <w:rFonts w:ascii="Arial" w:eastAsia="Arial" w:hAnsi="Arial" w:cs="Arial"/>
                <w:sz w:val="18"/>
                <w:szCs w:val="18"/>
              </w:rPr>
              <w:t>E</w:t>
            </w:r>
            <w:r w:rsidRPr="00FF5E50">
              <w:rPr>
                <w:rFonts w:ascii="Arial" w:eastAsia="Arial" w:hAnsi="Arial" w:cs="Arial"/>
                <w:spacing w:val="2"/>
                <w:sz w:val="18"/>
                <w:szCs w:val="18"/>
              </w:rPr>
              <w:t>C</w:t>
            </w:r>
            <w:r w:rsidRPr="00FF5E50">
              <w:rPr>
                <w:rFonts w:ascii="Arial" w:eastAsia="Arial" w:hAnsi="Arial" w:cs="Arial"/>
                <w:sz w:val="18"/>
                <w:szCs w:val="18"/>
              </w:rPr>
              <w:t>O</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pacing w:val="1"/>
                <w:sz w:val="18"/>
                <w:szCs w:val="18"/>
              </w:rPr>
              <w:t>160</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3" w:right="628"/>
              <w:jc w:val="center"/>
              <w:rPr>
                <w:rFonts w:ascii="Arial" w:eastAsia="Arial" w:hAnsi="Arial" w:cs="Arial"/>
                <w:sz w:val="18"/>
                <w:szCs w:val="18"/>
              </w:rPr>
            </w:pPr>
            <w:r w:rsidRPr="00FF5E50">
              <w:rPr>
                <w:rFonts w:ascii="Arial" w:eastAsia="Arial" w:hAnsi="Arial" w:cs="Arial"/>
                <w:spacing w:val="1"/>
                <w:sz w:val="18"/>
                <w:szCs w:val="18"/>
              </w:rPr>
              <w:t>2016</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51"/>
              <w:ind w:left="360"/>
              <w:rPr>
                <w:rFonts w:ascii="Arial" w:eastAsia="Arial" w:hAnsi="Arial" w:cs="Arial"/>
                <w:sz w:val="18"/>
                <w:szCs w:val="18"/>
              </w:rPr>
            </w:pPr>
            <w:r>
              <w:rPr>
                <w:rFonts w:ascii="Arial" w:eastAsia="Arial" w:hAnsi="Arial" w:cs="Arial"/>
                <w:sz w:val="18"/>
                <w:szCs w:val="18"/>
              </w:rPr>
              <w:t>35</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57454</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ΚΑΛΑ</w:t>
            </w:r>
            <w:r w:rsidRPr="00FF5E50">
              <w:rPr>
                <w:rFonts w:ascii="Arial" w:eastAsia="Arial" w:hAnsi="Arial" w:cs="Arial"/>
                <w:spacing w:val="-1"/>
                <w:sz w:val="18"/>
                <w:szCs w:val="18"/>
              </w:rPr>
              <w:t>ΘΟ</w:t>
            </w: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NISSAN</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24</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1998</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53"/>
              <w:ind w:left="360"/>
              <w:rPr>
                <w:rFonts w:ascii="Arial" w:eastAsia="Arial" w:hAnsi="Arial" w:cs="Arial"/>
                <w:sz w:val="18"/>
                <w:szCs w:val="18"/>
              </w:rPr>
            </w:pPr>
            <w:r>
              <w:rPr>
                <w:rFonts w:ascii="Arial" w:eastAsia="Arial" w:hAnsi="Arial" w:cs="Arial"/>
                <w:sz w:val="18"/>
                <w:szCs w:val="18"/>
              </w:rPr>
              <w:t>36</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99182</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ΚΑΛΑ</w:t>
            </w:r>
            <w:r w:rsidRPr="00FF5E50">
              <w:rPr>
                <w:rFonts w:ascii="Arial" w:eastAsia="Arial" w:hAnsi="Arial" w:cs="Arial"/>
                <w:spacing w:val="-1"/>
                <w:sz w:val="18"/>
                <w:szCs w:val="18"/>
              </w:rPr>
              <w:t>ΘΟ</w:t>
            </w: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NISSAN</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5"/>
              <w:rPr>
                <w:rFonts w:ascii="Arial" w:eastAsia="Arial" w:hAnsi="Arial" w:cs="Arial"/>
                <w:sz w:val="18"/>
                <w:szCs w:val="18"/>
              </w:rPr>
            </w:pPr>
            <w:r w:rsidRPr="00FF5E50">
              <w:rPr>
                <w:rFonts w:ascii="Arial" w:eastAsia="Arial" w:hAnsi="Arial" w:cs="Arial"/>
                <w:spacing w:val="1"/>
                <w:sz w:val="18"/>
                <w:szCs w:val="18"/>
              </w:rPr>
              <w:t>130</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2006</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53"/>
              <w:ind w:left="360"/>
              <w:rPr>
                <w:rFonts w:ascii="Arial" w:eastAsia="Arial" w:hAnsi="Arial" w:cs="Arial"/>
                <w:sz w:val="18"/>
                <w:szCs w:val="18"/>
              </w:rPr>
            </w:pPr>
            <w:r>
              <w:rPr>
                <w:rFonts w:ascii="Arial" w:eastAsia="Arial" w:hAnsi="Arial" w:cs="Arial"/>
                <w:sz w:val="18"/>
                <w:szCs w:val="18"/>
              </w:rPr>
              <w:t>37</w:t>
            </w:r>
          </w:p>
        </w:tc>
        <w:tc>
          <w:tcPr>
            <w:tcW w:w="1860"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53"/>
              <w:ind w:left="283"/>
              <w:rPr>
                <w:rFonts w:ascii="Arial" w:eastAsia="Arial" w:hAnsi="Arial" w:cs="Arial"/>
                <w:spacing w:val="-1"/>
                <w:sz w:val="18"/>
                <w:szCs w:val="18"/>
                <w:lang w:val="el-GR"/>
              </w:rPr>
            </w:pPr>
            <w:r>
              <w:rPr>
                <w:rFonts w:ascii="Arial" w:eastAsia="Arial" w:hAnsi="Arial" w:cs="Arial"/>
                <w:spacing w:val="-1"/>
                <w:sz w:val="18"/>
                <w:szCs w:val="18"/>
                <w:lang w:val="el-GR"/>
              </w:rPr>
              <w:t>ΜΕ 144321</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ΚΑΛΑ</w:t>
            </w:r>
            <w:r w:rsidRPr="00FF5E50">
              <w:rPr>
                <w:rFonts w:ascii="Arial" w:eastAsia="Arial" w:hAnsi="Arial" w:cs="Arial"/>
                <w:spacing w:val="-1"/>
                <w:sz w:val="18"/>
                <w:szCs w:val="18"/>
              </w:rPr>
              <w:t>ΘΟ</w:t>
            </w: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Pr>
                <w:rFonts w:ascii="Arial" w:eastAsia="Arial" w:hAnsi="Arial" w:cs="Arial"/>
                <w:sz w:val="18"/>
                <w:szCs w:val="18"/>
              </w:rPr>
              <w:t>ISUZU</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5"/>
              <w:rPr>
                <w:rFonts w:ascii="Arial" w:eastAsia="Arial" w:hAnsi="Arial" w:cs="Arial"/>
                <w:spacing w:val="1"/>
                <w:sz w:val="18"/>
                <w:szCs w:val="18"/>
              </w:rPr>
            </w:pPr>
            <w:r>
              <w:rPr>
                <w:rFonts w:ascii="Arial" w:eastAsia="Arial" w:hAnsi="Arial" w:cs="Arial"/>
                <w:spacing w:val="1"/>
                <w:sz w:val="18"/>
                <w:szCs w:val="18"/>
              </w:rPr>
              <w:t>150</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pacing w:val="1"/>
                <w:sz w:val="18"/>
                <w:szCs w:val="18"/>
              </w:rPr>
            </w:pPr>
            <w:r>
              <w:rPr>
                <w:rFonts w:ascii="Arial" w:eastAsia="Arial" w:hAnsi="Arial" w:cs="Arial"/>
                <w:spacing w:val="1"/>
                <w:sz w:val="18"/>
                <w:szCs w:val="18"/>
              </w:rPr>
              <w:t>2020</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51"/>
              <w:ind w:left="360"/>
              <w:rPr>
                <w:rFonts w:ascii="Arial" w:eastAsia="Arial" w:hAnsi="Arial" w:cs="Arial"/>
                <w:sz w:val="18"/>
                <w:szCs w:val="18"/>
              </w:rPr>
            </w:pPr>
            <w:r>
              <w:rPr>
                <w:rFonts w:ascii="Arial" w:eastAsia="Arial" w:hAnsi="Arial" w:cs="Arial"/>
                <w:sz w:val="18"/>
                <w:szCs w:val="18"/>
              </w:rPr>
              <w:t>38</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Ε-</w:t>
            </w:r>
            <w:r w:rsidRPr="00FF5E50">
              <w:rPr>
                <w:rFonts w:ascii="Arial" w:eastAsia="Arial" w:hAnsi="Arial" w:cs="Arial"/>
                <w:spacing w:val="1"/>
                <w:sz w:val="18"/>
                <w:szCs w:val="18"/>
              </w:rPr>
              <w:t>69159</w:t>
            </w:r>
          </w:p>
        </w:tc>
        <w:tc>
          <w:tcPr>
            <w:tcW w:w="3140"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51"/>
              <w:ind w:left="282"/>
              <w:rPr>
                <w:rFonts w:ascii="Arial" w:eastAsia="Arial" w:hAnsi="Arial" w:cs="Arial"/>
                <w:sz w:val="18"/>
                <w:szCs w:val="18"/>
                <w:lang w:val="el-GR"/>
              </w:rPr>
            </w:pPr>
            <w:r w:rsidRPr="00FF5E50">
              <w:rPr>
                <w:rFonts w:ascii="Arial" w:eastAsia="Arial" w:hAnsi="Arial" w:cs="Arial"/>
                <w:sz w:val="18"/>
                <w:szCs w:val="18"/>
              </w:rPr>
              <w:t>Π</w:t>
            </w:r>
            <w:r w:rsidRPr="00FF5E50">
              <w:rPr>
                <w:rFonts w:ascii="Arial" w:eastAsia="Arial" w:hAnsi="Arial" w:cs="Arial"/>
                <w:spacing w:val="-1"/>
                <w:sz w:val="18"/>
                <w:szCs w:val="18"/>
              </w:rPr>
              <w:t>Λ</w:t>
            </w:r>
            <w:r w:rsidRPr="00FF5E50">
              <w:rPr>
                <w:rFonts w:ascii="Arial" w:eastAsia="Arial" w:hAnsi="Arial" w:cs="Arial"/>
                <w:spacing w:val="-3"/>
                <w:sz w:val="18"/>
                <w:szCs w:val="18"/>
              </w:rPr>
              <w:t>Υ</w:t>
            </w:r>
            <w:r w:rsidRPr="00FF5E50">
              <w:rPr>
                <w:rFonts w:ascii="Arial" w:eastAsia="Arial" w:hAnsi="Arial" w:cs="Arial"/>
                <w:spacing w:val="2"/>
                <w:sz w:val="18"/>
                <w:szCs w:val="18"/>
              </w:rPr>
              <w:t>Ν</w:t>
            </w:r>
            <w:r w:rsidRPr="00FF5E50">
              <w:rPr>
                <w:rFonts w:ascii="Arial" w:eastAsia="Arial" w:hAnsi="Arial" w:cs="Arial"/>
                <w:spacing w:val="-2"/>
                <w:sz w:val="18"/>
                <w:szCs w:val="18"/>
              </w:rPr>
              <w:t>Τ</w:t>
            </w:r>
            <w:r w:rsidRPr="00FF5E50">
              <w:rPr>
                <w:rFonts w:ascii="Arial" w:eastAsia="Arial" w:hAnsi="Arial" w:cs="Arial"/>
                <w:sz w:val="18"/>
                <w:szCs w:val="18"/>
              </w:rPr>
              <w:t>ΗΡ</w:t>
            </w:r>
            <w:r w:rsidRPr="00FF5E50">
              <w:rPr>
                <w:rFonts w:ascii="Arial" w:eastAsia="Arial" w:hAnsi="Arial" w:cs="Arial"/>
                <w:spacing w:val="2"/>
                <w:sz w:val="18"/>
                <w:szCs w:val="18"/>
              </w:rPr>
              <w:t>Ι</w:t>
            </w:r>
            <w:r w:rsidRPr="00FF5E50">
              <w:rPr>
                <w:rFonts w:ascii="Arial" w:eastAsia="Arial" w:hAnsi="Arial" w:cs="Arial"/>
                <w:sz w:val="18"/>
                <w:szCs w:val="18"/>
              </w:rPr>
              <w:t>Ο</w:t>
            </w:r>
            <w:r>
              <w:rPr>
                <w:rFonts w:ascii="Arial" w:eastAsia="Arial" w:hAnsi="Arial" w:cs="Arial"/>
                <w:sz w:val="18"/>
                <w:szCs w:val="18"/>
              </w:rPr>
              <w:t xml:space="preserve"> KA</w:t>
            </w:r>
            <w:r>
              <w:rPr>
                <w:rFonts w:ascii="Arial" w:eastAsia="Arial" w:hAnsi="Arial" w:cs="Arial"/>
                <w:sz w:val="18"/>
                <w:szCs w:val="18"/>
                <w:lang w:val="el-GR"/>
              </w:rPr>
              <w:t>ΔΩΝ</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NISSAN</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67</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2002</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360"/>
              <w:rPr>
                <w:rFonts w:ascii="Arial" w:eastAsia="Arial" w:hAnsi="Arial" w:cs="Arial"/>
                <w:sz w:val="18"/>
                <w:szCs w:val="18"/>
              </w:rPr>
            </w:pPr>
            <w:r>
              <w:rPr>
                <w:rFonts w:ascii="Arial" w:eastAsia="Arial" w:hAnsi="Arial" w:cs="Arial"/>
                <w:sz w:val="18"/>
                <w:szCs w:val="18"/>
              </w:rPr>
              <w:t>39</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pacing w:val="-1"/>
                <w:sz w:val="18"/>
                <w:szCs w:val="18"/>
              </w:rPr>
            </w:pPr>
            <w:r>
              <w:rPr>
                <w:rFonts w:ascii="Arial" w:eastAsia="Arial" w:hAnsi="Arial" w:cs="Arial"/>
                <w:spacing w:val="-1"/>
                <w:sz w:val="18"/>
                <w:szCs w:val="18"/>
              </w:rPr>
              <w:t>ME 138802</w:t>
            </w:r>
          </w:p>
        </w:tc>
        <w:tc>
          <w:tcPr>
            <w:tcW w:w="3140"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51"/>
              <w:ind w:left="282"/>
              <w:rPr>
                <w:rFonts w:ascii="Arial" w:eastAsia="Arial" w:hAnsi="Arial" w:cs="Arial"/>
                <w:sz w:val="18"/>
                <w:szCs w:val="18"/>
                <w:lang w:val="el-GR"/>
              </w:rPr>
            </w:pPr>
            <w:r>
              <w:rPr>
                <w:rFonts w:ascii="Arial" w:eastAsia="Arial" w:hAnsi="Arial" w:cs="Arial"/>
                <w:sz w:val="18"/>
                <w:szCs w:val="18"/>
                <w:lang w:val="el-GR"/>
              </w:rPr>
              <w:t>ΠΛΥΝΤΗΡΙΟ ΚΑΔΩΝ</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Pr>
                <w:rFonts w:ascii="Arial" w:eastAsia="Arial" w:hAnsi="Arial" w:cs="Arial"/>
                <w:sz w:val="18"/>
                <w:szCs w:val="18"/>
              </w:rPr>
              <w:t>DAF</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301" w:right="297"/>
              <w:jc w:val="center"/>
              <w:rPr>
                <w:rFonts w:ascii="Arial" w:eastAsia="Arial" w:hAnsi="Arial" w:cs="Arial"/>
                <w:spacing w:val="1"/>
                <w:sz w:val="18"/>
                <w:szCs w:val="18"/>
              </w:rPr>
            </w:pPr>
            <w:r>
              <w:rPr>
                <w:rFonts w:ascii="Arial" w:eastAsia="Arial" w:hAnsi="Arial" w:cs="Arial"/>
                <w:spacing w:val="1"/>
                <w:sz w:val="18"/>
                <w:szCs w:val="18"/>
              </w:rPr>
              <w:t>40</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2018</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51"/>
              <w:ind w:left="360"/>
              <w:rPr>
                <w:rFonts w:ascii="Arial" w:eastAsia="Arial" w:hAnsi="Arial" w:cs="Arial"/>
                <w:sz w:val="18"/>
                <w:szCs w:val="18"/>
              </w:rPr>
            </w:pPr>
            <w:r>
              <w:rPr>
                <w:rFonts w:ascii="Arial" w:eastAsia="Arial" w:hAnsi="Arial" w:cs="Arial"/>
                <w:sz w:val="18"/>
                <w:szCs w:val="18"/>
              </w:rPr>
              <w:lastRenderedPageBreak/>
              <w:t>40</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rPr>
            </w:pPr>
            <w:r w:rsidRPr="00FF5E50">
              <w:rPr>
                <w:rFonts w:ascii="Arial" w:eastAsia="Arial" w:hAnsi="Arial" w:cs="Arial"/>
                <w:sz w:val="18"/>
                <w:szCs w:val="18"/>
              </w:rPr>
              <w:t>ΑΡ.</w:t>
            </w:r>
            <w:r w:rsidRPr="00FF5E50">
              <w:rPr>
                <w:rFonts w:ascii="Arial" w:eastAsia="Arial" w:hAnsi="Arial" w:cs="Arial"/>
                <w:spacing w:val="1"/>
                <w:sz w:val="18"/>
                <w:szCs w:val="18"/>
              </w:rPr>
              <w:t xml:space="preserve"> </w:t>
            </w:r>
            <w:r w:rsidRPr="00FF5E50">
              <w:rPr>
                <w:rFonts w:ascii="Arial" w:eastAsia="Arial" w:hAnsi="Arial" w:cs="Arial"/>
                <w:sz w:val="18"/>
                <w:szCs w:val="18"/>
              </w:rPr>
              <w:t>Π</w:t>
            </w:r>
            <w:r w:rsidRPr="00FF5E50">
              <w:rPr>
                <w:rFonts w:ascii="Arial" w:eastAsia="Arial" w:hAnsi="Arial" w:cs="Arial"/>
                <w:spacing w:val="-1"/>
                <w:sz w:val="18"/>
                <w:szCs w:val="18"/>
              </w:rPr>
              <w:t>Λ</w:t>
            </w:r>
            <w:r w:rsidRPr="00FF5E50">
              <w:rPr>
                <w:rFonts w:ascii="Arial" w:eastAsia="Arial" w:hAnsi="Arial" w:cs="Arial"/>
                <w:sz w:val="18"/>
                <w:szCs w:val="18"/>
              </w:rPr>
              <w:t>.</w:t>
            </w:r>
            <w:r w:rsidRPr="00FF5E50">
              <w:rPr>
                <w:rFonts w:ascii="Arial" w:eastAsia="Arial" w:hAnsi="Arial" w:cs="Arial"/>
                <w:spacing w:val="1"/>
                <w:sz w:val="18"/>
                <w:szCs w:val="18"/>
              </w:rPr>
              <w:t xml:space="preserve"> 588</w:t>
            </w:r>
            <w:r w:rsidRPr="00FF5E50">
              <w:rPr>
                <w:rFonts w:ascii="Arial" w:eastAsia="Arial" w:hAnsi="Arial" w:cs="Arial"/>
                <w:spacing w:val="-2"/>
                <w:sz w:val="18"/>
                <w:szCs w:val="18"/>
              </w:rPr>
              <w:t>0</w:t>
            </w:r>
            <w:r w:rsidRPr="00FF5E50">
              <w:rPr>
                <w:rFonts w:ascii="Arial" w:eastAsia="Arial" w:hAnsi="Arial" w:cs="Arial"/>
                <w:sz w:val="18"/>
                <w:szCs w:val="18"/>
              </w:rPr>
              <w:t>5</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pacing w:val="-1"/>
                <w:sz w:val="18"/>
                <w:szCs w:val="18"/>
              </w:rPr>
              <w:t>Γ</w:t>
            </w:r>
            <w:r w:rsidRPr="00FF5E50">
              <w:rPr>
                <w:rFonts w:ascii="Arial" w:eastAsia="Arial" w:hAnsi="Arial" w:cs="Arial"/>
                <w:sz w:val="18"/>
                <w:szCs w:val="18"/>
              </w:rPr>
              <w:t>ΕΩΡ</w:t>
            </w:r>
            <w:r w:rsidRPr="00FF5E50">
              <w:rPr>
                <w:rFonts w:ascii="Arial" w:eastAsia="Arial" w:hAnsi="Arial" w:cs="Arial"/>
                <w:spacing w:val="-1"/>
                <w:sz w:val="18"/>
                <w:szCs w:val="18"/>
              </w:rPr>
              <w:t>Γ</w:t>
            </w:r>
            <w:r w:rsidRPr="00FF5E50">
              <w:rPr>
                <w:rFonts w:ascii="Arial" w:eastAsia="Arial" w:hAnsi="Arial" w:cs="Arial"/>
                <w:sz w:val="18"/>
                <w:szCs w:val="18"/>
              </w:rPr>
              <w:t>.</w:t>
            </w:r>
            <w:r w:rsidRPr="00FF5E50">
              <w:rPr>
                <w:rFonts w:ascii="Arial" w:eastAsia="Arial" w:hAnsi="Arial" w:cs="Arial"/>
                <w:spacing w:val="1"/>
                <w:sz w:val="18"/>
                <w:szCs w:val="18"/>
              </w:rPr>
              <w:t xml:space="preserve"> </w:t>
            </w:r>
            <w:r w:rsidRPr="00FF5E50">
              <w:rPr>
                <w:rFonts w:ascii="Arial" w:eastAsia="Arial" w:hAnsi="Arial" w:cs="Arial"/>
                <w:sz w:val="18"/>
                <w:szCs w:val="18"/>
              </w:rPr>
              <w:t>ΕΛ</w:t>
            </w:r>
            <w:r w:rsidRPr="00FF5E50">
              <w:rPr>
                <w:rFonts w:ascii="Arial" w:eastAsia="Arial" w:hAnsi="Arial" w:cs="Arial"/>
                <w:spacing w:val="2"/>
                <w:sz w:val="18"/>
                <w:szCs w:val="18"/>
              </w:rPr>
              <w:t>Κ</w:t>
            </w:r>
            <w:r w:rsidRPr="00FF5E50">
              <w:rPr>
                <w:rFonts w:ascii="Arial" w:eastAsia="Arial" w:hAnsi="Arial" w:cs="Arial"/>
                <w:spacing w:val="-3"/>
                <w:sz w:val="18"/>
                <w:szCs w:val="18"/>
              </w:rPr>
              <w:t>Υ</w:t>
            </w:r>
            <w:r w:rsidRPr="00FF5E50">
              <w:rPr>
                <w:rFonts w:ascii="Arial" w:eastAsia="Arial" w:hAnsi="Arial" w:cs="Arial"/>
                <w:spacing w:val="1"/>
                <w:sz w:val="18"/>
                <w:szCs w:val="18"/>
              </w:rPr>
              <w:t>Σ</w:t>
            </w:r>
            <w:r w:rsidRPr="00FF5E50">
              <w:rPr>
                <w:rFonts w:ascii="Arial" w:eastAsia="Arial" w:hAnsi="Arial" w:cs="Arial"/>
                <w:spacing w:val="-2"/>
                <w:sz w:val="18"/>
                <w:szCs w:val="18"/>
              </w:rPr>
              <w:t>Τ</w:t>
            </w:r>
            <w:r w:rsidRPr="00FF5E50">
              <w:rPr>
                <w:rFonts w:ascii="Arial" w:eastAsia="Arial" w:hAnsi="Arial" w:cs="Arial"/>
                <w:sz w:val="18"/>
                <w:szCs w:val="18"/>
              </w:rPr>
              <w:t>ΗΡΑΣ</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ΚUB</w:t>
            </w:r>
            <w:r w:rsidRPr="00FF5E50">
              <w:rPr>
                <w:rFonts w:ascii="Arial" w:eastAsia="Arial" w:hAnsi="Arial" w:cs="Arial"/>
                <w:spacing w:val="-1"/>
                <w:sz w:val="18"/>
                <w:szCs w:val="18"/>
              </w:rPr>
              <w:t>O</w:t>
            </w:r>
            <w:r w:rsidRPr="00FF5E50">
              <w:rPr>
                <w:rFonts w:ascii="Arial" w:eastAsia="Arial" w:hAnsi="Arial" w:cs="Arial"/>
                <w:spacing w:val="-2"/>
                <w:sz w:val="18"/>
                <w:szCs w:val="18"/>
              </w:rPr>
              <w:t>T</w:t>
            </w:r>
            <w:r w:rsidRPr="00FF5E50">
              <w:rPr>
                <w:rFonts w:ascii="Arial" w:eastAsia="Arial" w:hAnsi="Arial" w:cs="Arial"/>
                <w:sz w:val="18"/>
                <w:szCs w:val="18"/>
              </w:rPr>
              <w:t>A</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30</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1995</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D00800" w:rsidRDefault="00565EA3" w:rsidP="00907A8C">
            <w:pPr>
              <w:spacing w:before="51"/>
              <w:ind w:left="360"/>
              <w:rPr>
                <w:rFonts w:ascii="Arial" w:eastAsia="Arial" w:hAnsi="Arial" w:cs="Arial"/>
                <w:sz w:val="18"/>
                <w:szCs w:val="18"/>
              </w:rPr>
            </w:pPr>
            <w:r>
              <w:rPr>
                <w:rFonts w:ascii="Arial" w:eastAsia="Arial" w:hAnsi="Arial" w:cs="Arial"/>
                <w:sz w:val="18"/>
                <w:szCs w:val="18"/>
              </w:rPr>
              <w:t>41</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rPr>
            </w:pPr>
            <w:r w:rsidRPr="00FF5E50">
              <w:rPr>
                <w:rFonts w:ascii="Arial" w:eastAsia="Arial" w:hAnsi="Arial" w:cs="Arial"/>
                <w:sz w:val="18"/>
                <w:szCs w:val="18"/>
              </w:rPr>
              <w:t>ΚΗ</w:t>
            </w:r>
            <w:r w:rsidRPr="00FF5E50">
              <w:rPr>
                <w:rFonts w:ascii="Arial" w:eastAsia="Arial" w:hAnsi="Arial" w:cs="Arial"/>
                <w:spacing w:val="-1"/>
                <w:sz w:val="18"/>
                <w:szCs w:val="18"/>
              </w:rPr>
              <w:t>Η</w:t>
            </w:r>
            <w:r w:rsidRPr="00FF5E50">
              <w:rPr>
                <w:rFonts w:ascii="Arial" w:eastAsia="Arial" w:hAnsi="Arial" w:cs="Arial"/>
                <w:sz w:val="18"/>
                <w:szCs w:val="18"/>
              </w:rPr>
              <w:t>-</w:t>
            </w:r>
            <w:r w:rsidRPr="00FF5E50">
              <w:rPr>
                <w:rFonts w:ascii="Arial" w:eastAsia="Arial" w:hAnsi="Arial" w:cs="Arial"/>
                <w:spacing w:val="1"/>
                <w:sz w:val="18"/>
                <w:szCs w:val="18"/>
              </w:rPr>
              <w:t>4363</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ΒΥ</w:t>
            </w:r>
            <w:r w:rsidRPr="00FF5E50">
              <w:rPr>
                <w:rFonts w:ascii="Arial" w:eastAsia="Arial" w:hAnsi="Arial" w:cs="Arial"/>
                <w:spacing w:val="-2"/>
                <w:sz w:val="18"/>
                <w:szCs w:val="18"/>
              </w:rPr>
              <w:t>Τ</w:t>
            </w:r>
            <w:r w:rsidRPr="00FF5E50">
              <w:rPr>
                <w:rFonts w:ascii="Arial" w:eastAsia="Arial" w:hAnsi="Arial" w:cs="Arial"/>
                <w:sz w:val="18"/>
                <w:szCs w:val="18"/>
              </w:rPr>
              <w:t>ΙΟΦ</w:t>
            </w:r>
            <w:r w:rsidRPr="00FF5E50">
              <w:rPr>
                <w:rFonts w:ascii="Arial" w:eastAsia="Arial" w:hAnsi="Arial" w:cs="Arial"/>
                <w:spacing w:val="-1"/>
                <w:sz w:val="18"/>
                <w:szCs w:val="18"/>
              </w:rPr>
              <w:t>Ο</w:t>
            </w:r>
            <w:r w:rsidRPr="00FF5E50">
              <w:rPr>
                <w:rFonts w:ascii="Arial" w:eastAsia="Arial" w:hAnsi="Arial" w:cs="Arial"/>
                <w:spacing w:val="2"/>
                <w:sz w:val="18"/>
                <w:szCs w:val="18"/>
              </w:rPr>
              <w:t>Ρ</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pacing w:val="-1"/>
                <w:sz w:val="18"/>
                <w:szCs w:val="18"/>
              </w:rPr>
              <w:t>Μ</w:t>
            </w:r>
            <w:r w:rsidRPr="00FF5E50">
              <w:rPr>
                <w:rFonts w:ascii="Arial" w:eastAsia="Arial" w:hAnsi="Arial" w:cs="Arial"/>
                <w:sz w:val="18"/>
                <w:szCs w:val="18"/>
              </w:rPr>
              <w:t>ER</w:t>
            </w:r>
            <w:r w:rsidRPr="00FF5E50">
              <w:rPr>
                <w:rFonts w:ascii="Arial" w:eastAsia="Arial" w:hAnsi="Arial" w:cs="Arial"/>
                <w:spacing w:val="-1"/>
                <w:sz w:val="18"/>
                <w:szCs w:val="18"/>
              </w:rPr>
              <w:t>C</w:t>
            </w:r>
            <w:r w:rsidRPr="00FF5E50">
              <w:rPr>
                <w:rFonts w:ascii="Arial" w:eastAsia="Arial" w:hAnsi="Arial" w:cs="Arial"/>
                <w:sz w:val="18"/>
                <w:szCs w:val="18"/>
              </w:rPr>
              <w:t>EDES</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38</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2009</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360"/>
              <w:rPr>
                <w:rFonts w:ascii="Arial" w:eastAsia="Arial" w:hAnsi="Arial" w:cs="Arial"/>
                <w:sz w:val="18"/>
                <w:szCs w:val="18"/>
              </w:rPr>
            </w:pPr>
            <w:r>
              <w:rPr>
                <w:rFonts w:ascii="Arial" w:eastAsia="Arial" w:hAnsi="Arial" w:cs="Arial"/>
                <w:sz w:val="18"/>
                <w:szCs w:val="18"/>
              </w:rPr>
              <w:t>42</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rPr>
            </w:pPr>
            <w:r>
              <w:rPr>
                <w:rFonts w:ascii="Arial" w:eastAsia="Arial" w:hAnsi="Arial" w:cs="Arial"/>
                <w:sz w:val="18"/>
                <w:szCs w:val="18"/>
              </w:rPr>
              <w:t>ME 144368</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ΒΥ</w:t>
            </w:r>
            <w:r w:rsidRPr="00FF5E50">
              <w:rPr>
                <w:rFonts w:ascii="Arial" w:eastAsia="Arial" w:hAnsi="Arial" w:cs="Arial"/>
                <w:spacing w:val="-2"/>
                <w:sz w:val="18"/>
                <w:szCs w:val="18"/>
              </w:rPr>
              <w:t>Τ</w:t>
            </w:r>
            <w:r w:rsidRPr="00FF5E50">
              <w:rPr>
                <w:rFonts w:ascii="Arial" w:eastAsia="Arial" w:hAnsi="Arial" w:cs="Arial"/>
                <w:sz w:val="18"/>
                <w:szCs w:val="18"/>
              </w:rPr>
              <w:t>ΙΟΦ</w:t>
            </w:r>
            <w:r w:rsidRPr="00FF5E50">
              <w:rPr>
                <w:rFonts w:ascii="Arial" w:eastAsia="Arial" w:hAnsi="Arial" w:cs="Arial"/>
                <w:spacing w:val="-1"/>
                <w:sz w:val="18"/>
                <w:szCs w:val="18"/>
              </w:rPr>
              <w:t>Ο</w:t>
            </w:r>
            <w:r w:rsidRPr="00FF5E50">
              <w:rPr>
                <w:rFonts w:ascii="Arial" w:eastAsia="Arial" w:hAnsi="Arial" w:cs="Arial"/>
                <w:spacing w:val="2"/>
                <w:sz w:val="18"/>
                <w:szCs w:val="18"/>
              </w:rPr>
              <w:t>Ρ</w:t>
            </w:r>
            <w:r w:rsidRPr="00FF5E50">
              <w:rPr>
                <w:rFonts w:ascii="Arial" w:eastAsia="Arial" w:hAnsi="Arial" w:cs="Arial"/>
                <w:sz w:val="18"/>
                <w:szCs w:val="18"/>
              </w:rPr>
              <w:t>Ο</w:t>
            </w:r>
          </w:p>
        </w:tc>
        <w:tc>
          <w:tcPr>
            <w:tcW w:w="1841" w:type="dxa"/>
            <w:tcBorders>
              <w:top w:val="single" w:sz="5" w:space="0" w:color="000000"/>
              <w:left w:val="single" w:sz="5" w:space="0" w:color="000000"/>
              <w:bottom w:val="single" w:sz="5" w:space="0" w:color="000000"/>
              <w:right w:val="single" w:sz="5" w:space="0" w:color="000000"/>
            </w:tcBorders>
          </w:tcPr>
          <w:p w:rsidR="00565EA3" w:rsidRPr="00BD2445" w:rsidRDefault="00565EA3" w:rsidP="00907A8C">
            <w:pPr>
              <w:spacing w:before="51"/>
              <w:ind w:left="282"/>
              <w:rPr>
                <w:rFonts w:ascii="Arial" w:eastAsia="Arial" w:hAnsi="Arial" w:cs="Arial"/>
                <w:spacing w:val="-1"/>
                <w:sz w:val="18"/>
                <w:szCs w:val="18"/>
              </w:rPr>
            </w:pPr>
            <w:r>
              <w:rPr>
                <w:rFonts w:ascii="Arial" w:eastAsia="Arial" w:hAnsi="Arial" w:cs="Arial"/>
                <w:spacing w:val="-1"/>
                <w:sz w:val="18"/>
                <w:szCs w:val="18"/>
              </w:rPr>
              <w:t>FORD</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301" w:right="297"/>
              <w:jc w:val="center"/>
              <w:rPr>
                <w:rFonts w:ascii="Arial" w:eastAsia="Arial" w:hAnsi="Arial" w:cs="Arial"/>
                <w:spacing w:val="1"/>
                <w:sz w:val="18"/>
                <w:szCs w:val="18"/>
              </w:rPr>
            </w:pPr>
            <w:r>
              <w:rPr>
                <w:rFonts w:ascii="Arial" w:eastAsia="Arial" w:hAnsi="Arial" w:cs="Arial"/>
                <w:spacing w:val="1"/>
                <w:sz w:val="18"/>
                <w:szCs w:val="18"/>
              </w:rPr>
              <w:t>330</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2020</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360"/>
              <w:rPr>
                <w:rFonts w:ascii="Arial" w:eastAsia="Arial" w:hAnsi="Arial" w:cs="Arial"/>
                <w:sz w:val="18"/>
                <w:szCs w:val="18"/>
              </w:rPr>
            </w:pPr>
            <w:r>
              <w:rPr>
                <w:rFonts w:ascii="Arial" w:eastAsia="Arial" w:hAnsi="Arial" w:cs="Arial"/>
                <w:sz w:val="18"/>
                <w:szCs w:val="18"/>
              </w:rPr>
              <w:t>43</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3"/>
              <w:rPr>
                <w:rFonts w:ascii="Arial" w:eastAsia="Arial" w:hAnsi="Arial" w:cs="Arial"/>
                <w:sz w:val="18"/>
                <w:szCs w:val="18"/>
              </w:rPr>
            </w:pPr>
            <w:r>
              <w:rPr>
                <w:rFonts w:ascii="Arial" w:eastAsia="Arial" w:hAnsi="Arial" w:cs="Arial"/>
                <w:sz w:val="18"/>
                <w:szCs w:val="18"/>
              </w:rPr>
              <w:t>KHH 7911</w:t>
            </w:r>
          </w:p>
        </w:tc>
        <w:tc>
          <w:tcPr>
            <w:tcW w:w="3140" w:type="dxa"/>
            <w:tcBorders>
              <w:top w:val="single" w:sz="5" w:space="0" w:color="000000"/>
              <w:left w:val="single" w:sz="5" w:space="0" w:color="000000"/>
              <w:bottom w:val="single" w:sz="5" w:space="0" w:color="000000"/>
              <w:right w:val="single" w:sz="5" w:space="0" w:color="000000"/>
            </w:tcBorders>
          </w:tcPr>
          <w:p w:rsidR="00565EA3" w:rsidRPr="00807A41" w:rsidRDefault="00565EA3" w:rsidP="00907A8C">
            <w:pPr>
              <w:rPr>
                <w:sz w:val="18"/>
                <w:szCs w:val="18"/>
              </w:rPr>
            </w:pPr>
            <w:r w:rsidRPr="00807A41">
              <w:rPr>
                <w:rFonts w:ascii="Arial" w:eastAsia="Arial" w:hAnsi="Arial" w:cs="Arial"/>
                <w:sz w:val="18"/>
                <w:szCs w:val="18"/>
              </w:rPr>
              <w:t xml:space="preserve">     ΛΕ</w:t>
            </w:r>
            <w:r w:rsidRPr="00807A41">
              <w:rPr>
                <w:rFonts w:ascii="Arial" w:eastAsia="Arial" w:hAnsi="Arial" w:cs="Arial"/>
                <w:spacing w:val="-1"/>
                <w:sz w:val="18"/>
                <w:szCs w:val="18"/>
              </w:rPr>
              <w:t>Ω</w:t>
            </w:r>
            <w:r w:rsidRPr="00807A41">
              <w:rPr>
                <w:rFonts w:ascii="Arial" w:eastAsia="Arial" w:hAnsi="Arial" w:cs="Arial"/>
                <w:sz w:val="18"/>
                <w:szCs w:val="18"/>
              </w:rPr>
              <w:t>ΦΟ</w:t>
            </w:r>
            <w:r w:rsidRPr="00807A41">
              <w:rPr>
                <w:rFonts w:ascii="Arial" w:eastAsia="Arial" w:hAnsi="Arial" w:cs="Arial"/>
                <w:spacing w:val="-1"/>
                <w:sz w:val="18"/>
                <w:szCs w:val="18"/>
              </w:rPr>
              <w:t>Ρ</w:t>
            </w:r>
            <w:r w:rsidRPr="00807A41">
              <w:rPr>
                <w:rFonts w:ascii="Arial" w:eastAsia="Arial" w:hAnsi="Arial" w:cs="Arial"/>
                <w:sz w:val="18"/>
                <w:szCs w:val="18"/>
              </w:rPr>
              <w:t>ΕΙΟ</w:t>
            </w:r>
            <w:r w:rsidRPr="00807A41">
              <w:rPr>
                <w:rFonts w:ascii="Arial" w:eastAsia="Arial" w:hAnsi="Arial" w:cs="Arial"/>
                <w:spacing w:val="-1"/>
                <w:sz w:val="18"/>
                <w:szCs w:val="18"/>
                <w:lang w:val="el-GR"/>
              </w:rPr>
              <w:t>(25+1) +1 ΑΜΕΑ</w:t>
            </w:r>
          </w:p>
        </w:tc>
        <w:tc>
          <w:tcPr>
            <w:tcW w:w="1841" w:type="dxa"/>
            <w:tcBorders>
              <w:top w:val="single" w:sz="5" w:space="0" w:color="000000"/>
              <w:left w:val="single" w:sz="5" w:space="0" w:color="000000"/>
              <w:bottom w:val="single" w:sz="5" w:space="0" w:color="000000"/>
              <w:right w:val="single" w:sz="5" w:space="0" w:color="000000"/>
            </w:tcBorders>
          </w:tcPr>
          <w:p w:rsidR="00565EA3" w:rsidRPr="00E33DE0" w:rsidRDefault="00565EA3" w:rsidP="00907A8C">
            <w:pPr>
              <w:spacing w:before="51"/>
              <w:ind w:left="282"/>
              <w:rPr>
                <w:rFonts w:ascii="Arial" w:eastAsia="Arial" w:hAnsi="Arial" w:cs="Arial"/>
                <w:spacing w:val="-1"/>
                <w:sz w:val="18"/>
                <w:szCs w:val="18"/>
              </w:rPr>
            </w:pPr>
            <w:r>
              <w:rPr>
                <w:rFonts w:ascii="Arial" w:eastAsia="Arial" w:hAnsi="Arial" w:cs="Arial"/>
                <w:spacing w:val="-1"/>
                <w:sz w:val="18"/>
                <w:szCs w:val="18"/>
                <w:lang w:val="el-GR"/>
              </w:rPr>
              <w:t>ΚΑ</w:t>
            </w:r>
            <w:r>
              <w:rPr>
                <w:rFonts w:ascii="Arial" w:eastAsia="Arial" w:hAnsi="Arial" w:cs="Arial"/>
                <w:spacing w:val="-1"/>
                <w:sz w:val="18"/>
                <w:szCs w:val="18"/>
              </w:rPr>
              <w:t>RSAN</w:t>
            </w:r>
          </w:p>
        </w:tc>
        <w:tc>
          <w:tcPr>
            <w:tcW w:w="106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301" w:right="297"/>
              <w:jc w:val="center"/>
              <w:rPr>
                <w:rFonts w:ascii="Arial" w:eastAsia="Arial" w:hAnsi="Arial" w:cs="Arial"/>
                <w:spacing w:val="1"/>
                <w:sz w:val="18"/>
                <w:szCs w:val="18"/>
              </w:rPr>
            </w:pPr>
            <w:r>
              <w:rPr>
                <w:rFonts w:ascii="Arial" w:eastAsia="Arial" w:hAnsi="Arial" w:cs="Arial"/>
                <w:spacing w:val="1"/>
                <w:sz w:val="18"/>
                <w:szCs w:val="18"/>
              </w:rPr>
              <w:t>27</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2020</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360"/>
              <w:rPr>
                <w:rFonts w:ascii="Arial" w:eastAsia="Arial" w:hAnsi="Arial" w:cs="Arial"/>
                <w:sz w:val="18"/>
                <w:szCs w:val="18"/>
              </w:rPr>
            </w:pPr>
            <w:r>
              <w:rPr>
                <w:rFonts w:ascii="Arial" w:eastAsia="Arial" w:hAnsi="Arial" w:cs="Arial"/>
                <w:sz w:val="18"/>
                <w:szCs w:val="18"/>
              </w:rPr>
              <w:t>44</w:t>
            </w:r>
          </w:p>
        </w:tc>
        <w:tc>
          <w:tcPr>
            <w:tcW w:w="1860"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3"/>
              <w:rPr>
                <w:rFonts w:ascii="Arial" w:eastAsia="Arial" w:hAnsi="Arial" w:cs="Arial"/>
                <w:sz w:val="18"/>
                <w:szCs w:val="18"/>
              </w:rPr>
            </w:pPr>
            <w:r>
              <w:rPr>
                <w:rFonts w:ascii="Arial" w:eastAsia="Arial" w:hAnsi="Arial" w:cs="Arial"/>
                <w:sz w:val="18"/>
                <w:szCs w:val="18"/>
              </w:rPr>
              <w:t>KHH 7912</w:t>
            </w:r>
          </w:p>
        </w:tc>
        <w:tc>
          <w:tcPr>
            <w:tcW w:w="3140" w:type="dxa"/>
            <w:tcBorders>
              <w:top w:val="single" w:sz="5" w:space="0" w:color="000000"/>
              <w:left w:val="single" w:sz="5" w:space="0" w:color="000000"/>
              <w:bottom w:val="single" w:sz="5" w:space="0" w:color="000000"/>
              <w:right w:val="single" w:sz="5" w:space="0" w:color="000000"/>
            </w:tcBorders>
          </w:tcPr>
          <w:p w:rsidR="00565EA3" w:rsidRPr="00807A41" w:rsidRDefault="00565EA3" w:rsidP="00907A8C">
            <w:pPr>
              <w:rPr>
                <w:sz w:val="18"/>
                <w:szCs w:val="18"/>
              </w:rPr>
            </w:pPr>
            <w:r w:rsidRPr="00807A41">
              <w:rPr>
                <w:rFonts w:ascii="Arial" w:eastAsia="Arial" w:hAnsi="Arial" w:cs="Arial"/>
                <w:sz w:val="18"/>
                <w:szCs w:val="18"/>
              </w:rPr>
              <w:t xml:space="preserve">     ΛΕ</w:t>
            </w:r>
            <w:r w:rsidRPr="00807A41">
              <w:rPr>
                <w:rFonts w:ascii="Arial" w:eastAsia="Arial" w:hAnsi="Arial" w:cs="Arial"/>
                <w:spacing w:val="-1"/>
                <w:sz w:val="18"/>
                <w:szCs w:val="18"/>
              </w:rPr>
              <w:t>Ω</w:t>
            </w:r>
            <w:r w:rsidRPr="00807A41">
              <w:rPr>
                <w:rFonts w:ascii="Arial" w:eastAsia="Arial" w:hAnsi="Arial" w:cs="Arial"/>
                <w:sz w:val="18"/>
                <w:szCs w:val="18"/>
              </w:rPr>
              <w:t>ΦΟ</w:t>
            </w:r>
            <w:r w:rsidRPr="00807A41">
              <w:rPr>
                <w:rFonts w:ascii="Arial" w:eastAsia="Arial" w:hAnsi="Arial" w:cs="Arial"/>
                <w:spacing w:val="-1"/>
                <w:sz w:val="18"/>
                <w:szCs w:val="18"/>
              </w:rPr>
              <w:t>Ρ</w:t>
            </w:r>
            <w:r w:rsidRPr="00807A41">
              <w:rPr>
                <w:rFonts w:ascii="Arial" w:eastAsia="Arial" w:hAnsi="Arial" w:cs="Arial"/>
                <w:sz w:val="18"/>
                <w:szCs w:val="18"/>
              </w:rPr>
              <w:t>ΕΙΟ</w:t>
            </w:r>
            <w:r w:rsidRPr="00807A41">
              <w:rPr>
                <w:rFonts w:ascii="Arial" w:eastAsia="Arial" w:hAnsi="Arial" w:cs="Arial"/>
                <w:spacing w:val="-1"/>
                <w:sz w:val="18"/>
                <w:szCs w:val="18"/>
                <w:lang w:val="el-GR"/>
              </w:rPr>
              <w:t>(25+1) +1 ΑΜΕΑ</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282"/>
              <w:rPr>
                <w:rFonts w:ascii="Arial" w:eastAsia="Arial" w:hAnsi="Arial" w:cs="Arial"/>
                <w:spacing w:val="-1"/>
                <w:sz w:val="18"/>
                <w:szCs w:val="18"/>
              </w:rPr>
            </w:pPr>
            <w:r>
              <w:rPr>
                <w:rFonts w:ascii="Arial" w:eastAsia="Arial" w:hAnsi="Arial" w:cs="Arial"/>
                <w:spacing w:val="-1"/>
                <w:sz w:val="18"/>
                <w:szCs w:val="18"/>
                <w:lang w:val="el-GR"/>
              </w:rPr>
              <w:t>ΚΑ</w:t>
            </w:r>
            <w:r>
              <w:rPr>
                <w:rFonts w:ascii="Arial" w:eastAsia="Arial" w:hAnsi="Arial" w:cs="Arial"/>
                <w:spacing w:val="-1"/>
                <w:sz w:val="18"/>
                <w:szCs w:val="18"/>
              </w:rPr>
              <w:t>RSAN</w:t>
            </w:r>
          </w:p>
        </w:tc>
        <w:tc>
          <w:tcPr>
            <w:tcW w:w="1069"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301" w:right="297"/>
              <w:jc w:val="center"/>
              <w:rPr>
                <w:rFonts w:ascii="Arial" w:eastAsia="Arial" w:hAnsi="Arial" w:cs="Arial"/>
                <w:spacing w:val="1"/>
                <w:sz w:val="18"/>
                <w:szCs w:val="18"/>
              </w:rPr>
            </w:pPr>
            <w:r>
              <w:rPr>
                <w:rFonts w:ascii="Arial" w:eastAsia="Arial" w:hAnsi="Arial" w:cs="Arial"/>
                <w:spacing w:val="1"/>
                <w:sz w:val="18"/>
                <w:szCs w:val="18"/>
              </w:rPr>
              <w:t>27</w:t>
            </w:r>
          </w:p>
        </w:tc>
        <w:tc>
          <w:tcPr>
            <w:tcW w:w="1733" w:type="dxa"/>
            <w:tcBorders>
              <w:top w:val="single" w:sz="5" w:space="0" w:color="000000"/>
              <w:left w:val="single" w:sz="5" w:space="0" w:color="000000"/>
              <w:bottom w:val="single" w:sz="5" w:space="0" w:color="000000"/>
              <w:right w:val="single" w:sz="5" w:space="0" w:color="000000"/>
            </w:tcBorders>
          </w:tcPr>
          <w:p w:rsidR="00565EA3" w:rsidRDefault="00565EA3"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2020</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FE1257" w:rsidRDefault="00565EA3" w:rsidP="00907A8C">
            <w:pPr>
              <w:spacing w:before="51"/>
              <w:ind w:left="360"/>
              <w:rPr>
                <w:rFonts w:ascii="Arial" w:eastAsia="Arial" w:hAnsi="Arial" w:cs="Arial"/>
                <w:sz w:val="18"/>
                <w:szCs w:val="18"/>
                <w:lang w:val="el-GR"/>
              </w:rPr>
            </w:pPr>
            <w:r>
              <w:rPr>
                <w:rFonts w:ascii="Arial" w:eastAsia="Arial" w:hAnsi="Arial" w:cs="Arial"/>
                <w:sz w:val="18"/>
                <w:szCs w:val="18"/>
                <w:lang w:val="el-GR"/>
              </w:rPr>
              <w:t>45</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rPr>
            </w:pPr>
            <w:r w:rsidRPr="00FF5E50">
              <w:rPr>
                <w:rFonts w:ascii="Arial" w:eastAsia="Arial" w:hAnsi="Arial" w:cs="Arial"/>
                <w:sz w:val="18"/>
                <w:szCs w:val="18"/>
              </w:rPr>
              <w:t>ΚΗΙ-</w:t>
            </w:r>
            <w:r w:rsidRPr="00FF5E50">
              <w:rPr>
                <w:rFonts w:ascii="Arial" w:eastAsia="Arial" w:hAnsi="Arial" w:cs="Arial"/>
                <w:spacing w:val="1"/>
                <w:sz w:val="18"/>
                <w:szCs w:val="18"/>
              </w:rPr>
              <w:t>6601</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ΛΕ</w:t>
            </w:r>
            <w:r w:rsidRPr="00FF5E50">
              <w:rPr>
                <w:rFonts w:ascii="Arial" w:eastAsia="Arial" w:hAnsi="Arial" w:cs="Arial"/>
                <w:spacing w:val="-1"/>
                <w:sz w:val="18"/>
                <w:szCs w:val="18"/>
              </w:rPr>
              <w:t>Ω</w:t>
            </w: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z w:val="18"/>
                <w:szCs w:val="18"/>
              </w:rPr>
              <w:t xml:space="preserve">ΕΙΟ  </w:t>
            </w:r>
            <w:r w:rsidRPr="00FF5E50">
              <w:rPr>
                <w:rFonts w:ascii="Arial" w:eastAsia="Arial" w:hAnsi="Arial" w:cs="Arial"/>
                <w:spacing w:val="1"/>
                <w:sz w:val="18"/>
                <w:szCs w:val="18"/>
              </w:rPr>
              <w:t xml:space="preserve"> </w:t>
            </w:r>
            <w:r w:rsidRPr="00FF5E50">
              <w:rPr>
                <w:rFonts w:ascii="Arial" w:eastAsia="Arial" w:hAnsi="Arial" w:cs="Arial"/>
                <w:sz w:val="18"/>
                <w:szCs w:val="18"/>
              </w:rPr>
              <w:t>(</w:t>
            </w:r>
            <w:r w:rsidRPr="00FF5E50">
              <w:rPr>
                <w:rFonts w:ascii="Arial" w:eastAsia="Arial" w:hAnsi="Arial" w:cs="Arial"/>
                <w:spacing w:val="1"/>
                <w:sz w:val="18"/>
                <w:szCs w:val="18"/>
              </w:rPr>
              <w:t>16</w:t>
            </w:r>
            <w:r w:rsidRPr="00FF5E50">
              <w:rPr>
                <w:rFonts w:ascii="Arial" w:eastAsia="Arial" w:hAnsi="Arial" w:cs="Arial"/>
                <w:sz w:val="18"/>
                <w:szCs w:val="18"/>
              </w:rPr>
              <w:t>+</w:t>
            </w:r>
            <w:r w:rsidRPr="00FF5E50">
              <w:rPr>
                <w:rFonts w:ascii="Arial" w:eastAsia="Arial" w:hAnsi="Arial" w:cs="Arial"/>
                <w:spacing w:val="1"/>
                <w:sz w:val="18"/>
                <w:szCs w:val="18"/>
              </w:rPr>
              <w:t>1</w:t>
            </w:r>
            <w:r w:rsidRPr="00FF5E50">
              <w:rPr>
                <w:rFonts w:ascii="Arial" w:eastAsia="Arial" w:hAnsi="Arial" w:cs="Arial"/>
                <w:sz w:val="18"/>
                <w:szCs w:val="18"/>
              </w:rPr>
              <w:t>)</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DA</w:t>
            </w:r>
            <w:r w:rsidRPr="00FF5E50">
              <w:rPr>
                <w:rFonts w:ascii="Arial" w:eastAsia="Arial" w:hAnsi="Arial" w:cs="Arial"/>
                <w:spacing w:val="2"/>
                <w:sz w:val="18"/>
                <w:szCs w:val="18"/>
              </w:rPr>
              <w:t>I</w:t>
            </w:r>
            <w:r w:rsidRPr="00FF5E50">
              <w:rPr>
                <w:rFonts w:ascii="Arial" w:eastAsia="Arial" w:hAnsi="Arial" w:cs="Arial"/>
                <w:spacing w:val="-4"/>
                <w:sz w:val="18"/>
                <w:szCs w:val="18"/>
              </w:rPr>
              <w:t>M</w:t>
            </w:r>
            <w:r w:rsidRPr="00FF5E50">
              <w:rPr>
                <w:rFonts w:ascii="Arial" w:eastAsia="Arial" w:hAnsi="Arial" w:cs="Arial"/>
                <w:spacing w:val="1"/>
                <w:sz w:val="18"/>
                <w:szCs w:val="18"/>
              </w:rPr>
              <w:t>L</w:t>
            </w:r>
            <w:r w:rsidRPr="00FF5E50">
              <w:rPr>
                <w:rFonts w:ascii="Arial" w:eastAsia="Arial" w:hAnsi="Arial" w:cs="Arial"/>
                <w:sz w:val="18"/>
                <w:szCs w:val="18"/>
              </w:rPr>
              <w:t>ER C</w:t>
            </w:r>
            <w:r w:rsidRPr="00FF5E50">
              <w:rPr>
                <w:rFonts w:ascii="Arial" w:eastAsia="Arial" w:hAnsi="Arial" w:cs="Arial"/>
                <w:spacing w:val="-1"/>
                <w:sz w:val="18"/>
                <w:szCs w:val="18"/>
              </w:rPr>
              <w:t>H</w:t>
            </w:r>
            <w:r w:rsidRPr="00FF5E50">
              <w:rPr>
                <w:rFonts w:ascii="Arial" w:eastAsia="Arial" w:hAnsi="Arial" w:cs="Arial"/>
                <w:sz w:val="18"/>
                <w:szCs w:val="18"/>
              </w:rPr>
              <w:t>R.</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15</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2004</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FE1257" w:rsidRDefault="00565EA3" w:rsidP="00907A8C">
            <w:pPr>
              <w:spacing w:before="53"/>
              <w:ind w:left="360"/>
              <w:rPr>
                <w:rFonts w:ascii="Arial" w:eastAsia="Arial" w:hAnsi="Arial" w:cs="Arial"/>
                <w:sz w:val="18"/>
                <w:szCs w:val="18"/>
                <w:lang w:val="el-GR"/>
              </w:rPr>
            </w:pPr>
            <w:r>
              <w:rPr>
                <w:rFonts w:ascii="Arial" w:eastAsia="Arial" w:hAnsi="Arial" w:cs="Arial"/>
                <w:sz w:val="18"/>
                <w:szCs w:val="18"/>
                <w:lang w:val="el-GR"/>
              </w:rPr>
              <w:t>46</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z w:val="18"/>
                <w:szCs w:val="18"/>
              </w:rPr>
              <w:t>ΚΗΙ-</w:t>
            </w:r>
            <w:r w:rsidRPr="00FF5E50">
              <w:rPr>
                <w:rFonts w:ascii="Arial" w:eastAsia="Arial" w:hAnsi="Arial" w:cs="Arial"/>
                <w:spacing w:val="1"/>
                <w:sz w:val="18"/>
                <w:szCs w:val="18"/>
              </w:rPr>
              <w:t>6602</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ΛΕ</w:t>
            </w:r>
            <w:r w:rsidRPr="00FF5E50">
              <w:rPr>
                <w:rFonts w:ascii="Arial" w:eastAsia="Arial" w:hAnsi="Arial" w:cs="Arial"/>
                <w:spacing w:val="-1"/>
                <w:sz w:val="18"/>
                <w:szCs w:val="18"/>
              </w:rPr>
              <w:t>Ω</w:t>
            </w:r>
            <w:r w:rsidRPr="00FF5E50">
              <w:rPr>
                <w:rFonts w:ascii="Arial" w:eastAsia="Arial" w:hAnsi="Arial" w:cs="Arial"/>
                <w:sz w:val="18"/>
                <w:szCs w:val="18"/>
              </w:rPr>
              <w:t>ΦΟ</w:t>
            </w:r>
            <w:r w:rsidRPr="00FF5E50">
              <w:rPr>
                <w:rFonts w:ascii="Arial" w:eastAsia="Arial" w:hAnsi="Arial" w:cs="Arial"/>
                <w:spacing w:val="-1"/>
                <w:sz w:val="18"/>
                <w:szCs w:val="18"/>
              </w:rPr>
              <w:t>Ρ</w:t>
            </w:r>
            <w:r w:rsidRPr="00FF5E50">
              <w:rPr>
                <w:rFonts w:ascii="Arial" w:eastAsia="Arial" w:hAnsi="Arial" w:cs="Arial"/>
                <w:sz w:val="18"/>
                <w:szCs w:val="18"/>
              </w:rPr>
              <w:t xml:space="preserve">ΕΙΟ  </w:t>
            </w:r>
            <w:r w:rsidRPr="00FF5E50">
              <w:rPr>
                <w:rFonts w:ascii="Arial" w:eastAsia="Arial" w:hAnsi="Arial" w:cs="Arial"/>
                <w:spacing w:val="1"/>
                <w:sz w:val="18"/>
                <w:szCs w:val="18"/>
              </w:rPr>
              <w:t xml:space="preserve"> </w:t>
            </w:r>
            <w:r w:rsidRPr="00FF5E50">
              <w:rPr>
                <w:rFonts w:ascii="Arial" w:eastAsia="Arial" w:hAnsi="Arial" w:cs="Arial"/>
                <w:sz w:val="18"/>
                <w:szCs w:val="18"/>
              </w:rPr>
              <w:t>(</w:t>
            </w:r>
            <w:r w:rsidRPr="00FF5E50">
              <w:rPr>
                <w:rFonts w:ascii="Arial" w:eastAsia="Arial" w:hAnsi="Arial" w:cs="Arial"/>
                <w:spacing w:val="1"/>
                <w:sz w:val="18"/>
                <w:szCs w:val="18"/>
              </w:rPr>
              <w:t>16</w:t>
            </w:r>
            <w:r w:rsidRPr="00FF5E50">
              <w:rPr>
                <w:rFonts w:ascii="Arial" w:eastAsia="Arial" w:hAnsi="Arial" w:cs="Arial"/>
                <w:sz w:val="18"/>
                <w:szCs w:val="18"/>
              </w:rPr>
              <w:t>+</w:t>
            </w:r>
            <w:r w:rsidRPr="00FF5E50">
              <w:rPr>
                <w:rFonts w:ascii="Arial" w:eastAsia="Arial" w:hAnsi="Arial" w:cs="Arial"/>
                <w:spacing w:val="1"/>
                <w:sz w:val="18"/>
                <w:szCs w:val="18"/>
              </w:rPr>
              <w:t>1</w:t>
            </w:r>
            <w:r w:rsidRPr="00FF5E50">
              <w:rPr>
                <w:rFonts w:ascii="Arial" w:eastAsia="Arial" w:hAnsi="Arial" w:cs="Arial"/>
                <w:sz w:val="18"/>
                <w:szCs w:val="18"/>
              </w:rPr>
              <w:t>)</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DA</w:t>
            </w:r>
            <w:r w:rsidRPr="00FF5E50">
              <w:rPr>
                <w:rFonts w:ascii="Arial" w:eastAsia="Arial" w:hAnsi="Arial" w:cs="Arial"/>
                <w:spacing w:val="2"/>
                <w:sz w:val="18"/>
                <w:szCs w:val="18"/>
              </w:rPr>
              <w:t>I</w:t>
            </w:r>
            <w:r w:rsidRPr="00FF5E50">
              <w:rPr>
                <w:rFonts w:ascii="Arial" w:eastAsia="Arial" w:hAnsi="Arial" w:cs="Arial"/>
                <w:spacing w:val="-4"/>
                <w:sz w:val="18"/>
                <w:szCs w:val="18"/>
              </w:rPr>
              <w:t>M</w:t>
            </w:r>
            <w:r w:rsidRPr="00FF5E50">
              <w:rPr>
                <w:rFonts w:ascii="Arial" w:eastAsia="Arial" w:hAnsi="Arial" w:cs="Arial"/>
                <w:spacing w:val="1"/>
                <w:sz w:val="18"/>
                <w:szCs w:val="18"/>
              </w:rPr>
              <w:t>L</w:t>
            </w:r>
            <w:r w:rsidRPr="00FF5E50">
              <w:rPr>
                <w:rFonts w:ascii="Arial" w:eastAsia="Arial" w:hAnsi="Arial" w:cs="Arial"/>
                <w:sz w:val="18"/>
                <w:szCs w:val="18"/>
              </w:rPr>
              <w:t>ER C</w:t>
            </w:r>
            <w:r w:rsidRPr="00FF5E50">
              <w:rPr>
                <w:rFonts w:ascii="Arial" w:eastAsia="Arial" w:hAnsi="Arial" w:cs="Arial"/>
                <w:spacing w:val="-1"/>
                <w:sz w:val="18"/>
                <w:szCs w:val="18"/>
              </w:rPr>
              <w:t>H</w:t>
            </w:r>
            <w:r w:rsidRPr="00FF5E50">
              <w:rPr>
                <w:rFonts w:ascii="Arial" w:eastAsia="Arial" w:hAnsi="Arial" w:cs="Arial"/>
                <w:sz w:val="18"/>
                <w:szCs w:val="18"/>
              </w:rPr>
              <w:t>R.</w:t>
            </w:r>
          </w:p>
        </w:tc>
        <w:tc>
          <w:tcPr>
            <w:tcW w:w="106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15</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2004</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bl>
    <w:p w:rsidR="00565EA3" w:rsidRPr="00FF5E50" w:rsidRDefault="00565EA3" w:rsidP="00565EA3">
      <w:pPr>
        <w:sectPr w:rsidR="00565EA3" w:rsidRPr="00FF5E50" w:rsidSect="00DE7EDC">
          <w:footerReference w:type="default" r:id="rId76"/>
          <w:pgSz w:w="16860" w:h="11940" w:orient="landscape"/>
          <w:pgMar w:top="360" w:right="260" w:bottom="360" w:left="800" w:header="0" w:footer="0" w:gutter="0"/>
          <w:cols w:space="720"/>
        </w:sectPr>
      </w:pPr>
    </w:p>
    <w:p w:rsidR="00565EA3" w:rsidRPr="00FF5E50" w:rsidRDefault="00565EA3" w:rsidP="00565EA3">
      <w:pPr>
        <w:spacing w:before="3" w:line="80" w:lineRule="exact"/>
        <w:rPr>
          <w:sz w:val="9"/>
          <w:szCs w:val="9"/>
        </w:rPr>
      </w:pPr>
    </w:p>
    <w:tbl>
      <w:tblPr>
        <w:tblW w:w="15574" w:type="dxa"/>
        <w:tblInd w:w="94" w:type="dxa"/>
        <w:tblLayout w:type="fixed"/>
        <w:tblCellMar>
          <w:left w:w="0" w:type="dxa"/>
          <w:right w:w="0" w:type="dxa"/>
        </w:tblCellMar>
        <w:tblLook w:val="01E0"/>
      </w:tblPr>
      <w:tblGrid>
        <w:gridCol w:w="641"/>
        <w:gridCol w:w="1860"/>
        <w:gridCol w:w="3140"/>
        <w:gridCol w:w="1841"/>
        <w:gridCol w:w="879"/>
        <w:gridCol w:w="1733"/>
        <w:gridCol w:w="1248"/>
        <w:gridCol w:w="1702"/>
        <w:gridCol w:w="2530"/>
      </w:tblGrid>
      <w:tr w:rsidR="00565EA3" w:rsidRPr="00FF5E50" w:rsidTr="00907A8C">
        <w:trPr>
          <w:trHeight w:hRule="exact" w:val="322"/>
        </w:trPr>
        <w:tc>
          <w:tcPr>
            <w:tcW w:w="641" w:type="dxa"/>
            <w:tcBorders>
              <w:top w:val="single" w:sz="4" w:space="0" w:color="auto"/>
              <w:left w:val="single" w:sz="4" w:space="0" w:color="auto"/>
              <w:bottom w:val="single" w:sz="4" w:space="0" w:color="auto"/>
              <w:right w:val="single" w:sz="4" w:space="0" w:color="auto"/>
            </w:tcBorders>
          </w:tcPr>
          <w:p w:rsidR="00565EA3" w:rsidRPr="00FE1257" w:rsidRDefault="00565EA3" w:rsidP="00907A8C">
            <w:pPr>
              <w:spacing w:before="54"/>
              <w:ind w:left="360"/>
              <w:rPr>
                <w:rFonts w:ascii="Arial" w:eastAsia="Arial" w:hAnsi="Arial" w:cs="Arial"/>
                <w:sz w:val="18"/>
                <w:szCs w:val="18"/>
                <w:lang w:val="el-GR"/>
              </w:rPr>
            </w:pPr>
            <w:r>
              <w:rPr>
                <w:rFonts w:ascii="Arial" w:eastAsia="Arial" w:hAnsi="Arial" w:cs="Arial"/>
                <w:sz w:val="18"/>
                <w:szCs w:val="18"/>
              </w:rPr>
              <w:t>4</w:t>
            </w:r>
            <w:r>
              <w:rPr>
                <w:rFonts w:ascii="Arial" w:eastAsia="Arial" w:hAnsi="Arial" w:cs="Arial"/>
                <w:sz w:val="18"/>
                <w:szCs w:val="18"/>
                <w:lang w:val="el-GR"/>
              </w:rPr>
              <w:t>7</w:t>
            </w:r>
          </w:p>
        </w:tc>
        <w:tc>
          <w:tcPr>
            <w:tcW w:w="1860"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283"/>
              <w:rPr>
                <w:rFonts w:ascii="Arial" w:eastAsia="Arial" w:hAnsi="Arial" w:cs="Arial"/>
                <w:sz w:val="18"/>
                <w:szCs w:val="18"/>
              </w:rPr>
            </w:pPr>
            <w:r w:rsidRPr="00FF5E50">
              <w:rPr>
                <w:rFonts w:ascii="Arial" w:eastAsia="Arial" w:hAnsi="Arial" w:cs="Arial"/>
                <w:sz w:val="18"/>
                <w:szCs w:val="18"/>
              </w:rPr>
              <w:t>ΚΗ</w:t>
            </w:r>
            <w:r w:rsidRPr="00FF5E50">
              <w:rPr>
                <w:rFonts w:ascii="Arial" w:eastAsia="Arial" w:hAnsi="Arial" w:cs="Arial"/>
                <w:spacing w:val="-3"/>
                <w:sz w:val="18"/>
                <w:szCs w:val="18"/>
              </w:rPr>
              <w:t>Υ</w:t>
            </w:r>
            <w:r w:rsidRPr="00FF5E50">
              <w:rPr>
                <w:rFonts w:ascii="Arial" w:eastAsia="Arial" w:hAnsi="Arial" w:cs="Arial"/>
                <w:sz w:val="18"/>
                <w:szCs w:val="18"/>
              </w:rPr>
              <w:t>-</w:t>
            </w:r>
            <w:r w:rsidRPr="00FF5E50">
              <w:rPr>
                <w:rFonts w:ascii="Arial" w:eastAsia="Arial" w:hAnsi="Arial" w:cs="Arial"/>
                <w:spacing w:val="1"/>
                <w:sz w:val="18"/>
                <w:szCs w:val="18"/>
              </w:rPr>
              <w:t>5621</w:t>
            </w:r>
          </w:p>
        </w:tc>
        <w:tc>
          <w:tcPr>
            <w:tcW w:w="3140"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282"/>
              <w:rPr>
                <w:rFonts w:ascii="Arial" w:eastAsia="Arial" w:hAnsi="Arial" w:cs="Arial"/>
                <w:sz w:val="18"/>
                <w:szCs w:val="18"/>
              </w:rPr>
            </w:pPr>
            <w:r w:rsidRPr="00FF5E50">
              <w:rPr>
                <w:rFonts w:ascii="Arial" w:eastAsia="Arial" w:hAnsi="Arial" w:cs="Arial"/>
                <w:sz w:val="18"/>
                <w:szCs w:val="18"/>
              </w:rPr>
              <w:t>ΠΑ</w:t>
            </w:r>
            <w:r w:rsidRPr="00FF5E50">
              <w:rPr>
                <w:rFonts w:ascii="Arial" w:eastAsia="Arial" w:hAnsi="Arial" w:cs="Arial"/>
                <w:spacing w:val="-1"/>
                <w:sz w:val="18"/>
                <w:szCs w:val="18"/>
              </w:rPr>
              <w:t>Π</w:t>
            </w:r>
            <w:r w:rsidRPr="00FF5E50">
              <w:rPr>
                <w:rFonts w:ascii="Arial" w:eastAsia="Arial" w:hAnsi="Arial" w:cs="Arial"/>
                <w:sz w:val="18"/>
                <w:szCs w:val="18"/>
              </w:rPr>
              <w:t>Α</w:t>
            </w:r>
            <w:r w:rsidRPr="00FF5E50">
              <w:rPr>
                <w:rFonts w:ascii="Arial" w:eastAsia="Arial" w:hAnsi="Arial" w:cs="Arial"/>
                <w:spacing w:val="-1"/>
                <w:sz w:val="18"/>
                <w:szCs w:val="18"/>
              </w:rPr>
              <w:t>Γ</w:t>
            </w:r>
            <w:r w:rsidRPr="00FF5E50">
              <w:rPr>
                <w:rFonts w:ascii="Arial" w:eastAsia="Arial" w:hAnsi="Arial" w:cs="Arial"/>
                <w:sz w:val="18"/>
                <w:szCs w:val="18"/>
              </w:rPr>
              <w:t>ΑΛ</w:t>
            </w:r>
            <w:r w:rsidRPr="00FF5E50">
              <w:rPr>
                <w:rFonts w:ascii="Arial" w:eastAsia="Arial" w:hAnsi="Arial" w:cs="Arial"/>
                <w:spacing w:val="1"/>
                <w:sz w:val="18"/>
                <w:szCs w:val="18"/>
              </w:rPr>
              <w:t>Ο</w:t>
            </w:r>
            <w:r w:rsidRPr="00FF5E50">
              <w:rPr>
                <w:rFonts w:ascii="Arial" w:eastAsia="Arial" w:hAnsi="Arial" w:cs="Arial"/>
                <w:sz w:val="18"/>
                <w:szCs w:val="18"/>
              </w:rPr>
              <w:t>Σ</w:t>
            </w:r>
          </w:p>
        </w:tc>
        <w:tc>
          <w:tcPr>
            <w:tcW w:w="1841"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282"/>
              <w:rPr>
                <w:rFonts w:ascii="Arial" w:eastAsia="Arial" w:hAnsi="Arial" w:cs="Arial"/>
                <w:sz w:val="18"/>
                <w:szCs w:val="18"/>
              </w:rPr>
            </w:pPr>
            <w:r w:rsidRPr="00FF5E50">
              <w:rPr>
                <w:rFonts w:ascii="Arial" w:eastAsia="Arial" w:hAnsi="Arial" w:cs="Arial"/>
                <w:sz w:val="18"/>
                <w:szCs w:val="18"/>
              </w:rPr>
              <w:t>NISSAN</w:t>
            </w:r>
          </w:p>
        </w:tc>
        <w:tc>
          <w:tcPr>
            <w:tcW w:w="879"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301" w:right="297"/>
              <w:jc w:val="center"/>
              <w:rPr>
                <w:rFonts w:ascii="Arial" w:eastAsia="Arial" w:hAnsi="Arial" w:cs="Arial"/>
                <w:sz w:val="18"/>
                <w:szCs w:val="18"/>
              </w:rPr>
            </w:pPr>
            <w:r w:rsidRPr="00FF5E50">
              <w:rPr>
                <w:rFonts w:ascii="Arial" w:eastAsia="Arial" w:hAnsi="Arial" w:cs="Arial"/>
                <w:spacing w:val="1"/>
                <w:sz w:val="18"/>
                <w:szCs w:val="18"/>
              </w:rPr>
              <w:t>28</w:t>
            </w:r>
          </w:p>
        </w:tc>
        <w:tc>
          <w:tcPr>
            <w:tcW w:w="1733"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625" w:right="625"/>
              <w:jc w:val="center"/>
              <w:rPr>
                <w:rFonts w:ascii="Arial" w:eastAsia="Arial" w:hAnsi="Arial" w:cs="Arial"/>
                <w:sz w:val="18"/>
                <w:szCs w:val="18"/>
              </w:rPr>
            </w:pPr>
            <w:r w:rsidRPr="00FF5E50">
              <w:rPr>
                <w:rFonts w:ascii="Arial" w:eastAsia="Arial" w:hAnsi="Arial" w:cs="Arial"/>
                <w:spacing w:val="1"/>
                <w:sz w:val="18"/>
                <w:szCs w:val="18"/>
              </w:rPr>
              <w:t>2001</w:t>
            </w:r>
          </w:p>
        </w:tc>
        <w:tc>
          <w:tcPr>
            <w:tcW w:w="1248" w:type="dxa"/>
            <w:tcBorders>
              <w:top w:val="single" w:sz="4" w:space="0" w:color="auto"/>
              <w:left w:val="single" w:sz="4" w:space="0" w:color="auto"/>
              <w:bottom w:val="single" w:sz="4" w:space="0" w:color="auto"/>
              <w:right w:val="single" w:sz="4" w:space="0" w:color="auto"/>
            </w:tcBorders>
          </w:tcPr>
          <w:p w:rsidR="00565EA3" w:rsidRPr="00FF5E50" w:rsidRDefault="00565EA3" w:rsidP="00907A8C"/>
        </w:tc>
        <w:tc>
          <w:tcPr>
            <w:tcW w:w="1702" w:type="dxa"/>
            <w:tcBorders>
              <w:top w:val="single" w:sz="4" w:space="0" w:color="auto"/>
              <w:left w:val="single" w:sz="4" w:space="0" w:color="auto"/>
              <w:bottom w:val="single" w:sz="4" w:space="0" w:color="auto"/>
              <w:right w:val="single" w:sz="4" w:space="0" w:color="auto"/>
            </w:tcBorders>
          </w:tcPr>
          <w:p w:rsidR="00565EA3" w:rsidRPr="00FF5E50" w:rsidRDefault="00565EA3" w:rsidP="00907A8C"/>
        </w:tc>
        <w:tc>
          <w:tcPr>
            <w:tcW w:w="2530" w:type="dxa"/>
            <w:tcBorders>
              <w:top w:val="single" w:sz="4" w:space="0" w:color="auto"/>
              <w:left w:val="single" w:sz="4" w:space="0" w:color="auto"/>
              <w:bottom w:val="single" w:sz="4" w:space="0" w:color="auto"/>
              <w:right w:val="single" w:sz="4" w:space="0" w:color="auto"/>
            </w:tcBorders>
          </w:tcPr>
          <w:p w:rsidR="00565EA3" w:rsidRPr="00FF5E50" w:rsidRDefault="00565EA3" w:rsidP="00907A8C"/>
        </w:tc>
      </w:tr>
      <w:tr w:rsidR="00565EA3" w:rsidRPr="00FF5E50" w:rsidTr="00907A8C">
        <w:trPr>
          <w:trHeight w:hRule="exact" w:val="322"/>
        </w:trPr>
        <w:tc>
          <w:tcPr>
            <w:tcW w:w="641" w:type="dxa"/>
            <w:tcBorders>
              <w:top w:val="single" w:sz="4" w:space="0" w:color="auto"/>
              <w:left w:val="single" w:sz="4" w:space="0" w:color="auto"/>
              <w:bottom w:val="single" w:sz="4" w:space="0" w:color="auto"/>
              <w:right w:val="single" w:sz="4" w:space="0" w:color="auto"/>
            </w:tcBorders>
          </w:tcPr>
          <w:p w:rsidR="00565EA3" w:rsidRPr="00FE1257" w:rsidRDefault="00565EA3" w:rsidP="00907A8C">
            <w:pPr>
              <w:spacing w:before="54"/>
              <w:ind w:left="360"/>
              <w:rPr>
                <w:rFonts w:ascii="Arial" w:eastAsia="Arial" w:hAnsi="Arial" w:cs="Arial"/>
                <w:sz w:val="18"/>
                <w:szCs w:val="18"/>
                <w:lang w:val="el-GR"/>
              </w:rPr>
            </w:pPr>
            <w:r>
              <w:rPr>
                <w:rFonts w:ascii="Arial" w:eastAsia="Arial" w:hAnsi="Arial" w:cs="Arial"/>
                <w:sz w:val="18"/>
                <w:szCs w:val="18"/>
                <w:lang w:val="el-GR"/>
              </w:rPr>
              <w:t>48</w:t>
            </w:r>
          </w:p>
        </w:tc>
        <w:tc>
          <w:tcPr>
            <w:tcW w:w="1860"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283"/>
              <w:rPr>
                <w:rFonts w:ascii="Arial" w:eastAsia="Arial" w:hAnsi="Arial" w:cs="Arial"/>
                <w:sz w:val="18"/>
                <w:szCs w:val="18"/>
              </w:rPr>
            </w:pPr>
            <w:r>
              <w:rPr>
                <w:rFonts w:ascii="Arial" w:eastAsia="Arial" w:hAnsi="Arial" w:cs="Arial"/>
                <w:sz w:val="18"/>
                <w:szCs w:val="18"/>
              </w:rPr>
              <w:t>ME 144342</w:t>
            </w:r>
          </w:p>
        </w:tc>
        <w:tc>
          <w:tcPr>
            <w:tcW w:w="3140" w:type="dxa"/>
            <w:tcBorders>
              <w:top w:val="single" w:sz="4" w:space="0" w:color="auto"/>
              <w:left w:val="single" w:sz="4" w:space="0" w:color="auto"/>
              <w:bottom w:val="single" w:sz="4" w:space="0" w:color="auto"/>
              <w:right w:val="single" w:sz="4" w:space="0" w:color="auto"/>
            </w:tcBorders>
          </w:tcPr>
          <w:p w:rsidR="00565EA3" w:rsidRPr="00E33DE0" w:rsidRDefault="00565EA3" w:rsidP="00907A8C">
            <w:pPr>
              <w:spacing w:before="54"/>
              <w:ind w:left="282"/>
              <w:rPr>
                <w:rFonts w:ascii="Arial" w:eastAsia="Arial" w:hAnsi="Arial" w:cs="Arial"/>
                <w:sz w:val="18"/>
                <w:szCs w:val="18"/>
                <w:lang w:val="el-GR"/>
              </w:rPr>
            </w:pPr>
            <w:r>
              <w:rPr>
                <w:rFonts w:ascii="Arial" w:eastAsia="Arial" w:hAnsi="Arial" w:cs="Arial"/>
                <w:sz w:val="18"/>
                <w:szCs w:val="18"/>
                <w:lang w:val="el-GR"/>
              </w:rPr>
              <w:t>ΠΟΛΥΜΗΧΑΝΗΜΑ</w:t>
            </w:r>
          </w:p>
        </w:tc>
        <w:tc>
          <w:tcPr>
            <w:tcW w:w="1841"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282"/>
              <w:rPr>
                <w:rFonts w:ascii="Arial" w:eastAsia="Arial" w:hAnsi="Arial" w:cs="Arial"/>
                <w:sz w:val="18"/>
                <w:szCs w:val="18"/>
              </w:rPr>
            </w:pPr>
            <w:r>
              <w:rPr>
                <w:rFonts w:ascii="Arial" w:eastAsia="Arial" w:hAnsi="Arial" w:cs="Arial"/>
                <w:sz w:val="18"/>
                <w:szCs w:val="18"/>
              </w:rPr>
              <w:t>GIANNH FERRARI</w:t>
            </w:r>
          </w:p>
        </w:tc>
        <w:tc>
          <w:tcPr>
            <w:tcW w:w="879"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301" w:right="297"/>
              <w:jc w:val="center"/>
              <w:rPr>
                <w:rFonts w:ascii="Arial" w:eastAsia="Arial" w:hAnsi="Arial" w:cs="Arial"/>
                <w:spacing w:val="1"/>
                <w:sz w:val="18"/>
                <w:szCs w:val="18"/>
              </w:rPr>
            </w:pPr>
            <w:r>
              <w:rPr>
                <w:rFonts w:ascii="Arial" w:eastAsia="Arial" w:hAnsi="Arial" w:cs="Arial"/>
                <w:spacing w:val="1"/>
                <w:sz w:val="18"/>
                <w:szCs w:val="18"/>
              </w:rPr>
              <w:t>45</w:t>
            </w:r>
          </w:p>
        </w:tc>
        <w:tc>
          <w:tcPr>
            <w:tcW w:w="1733" w:type="dxa"/>
            <w:tcBorders>
              <w:top w:val="single" w:sz="4" w:space="0" w:color="auto"/>
              <w:left w:val="single" w:sz="4" w:space="0" w:color="auto"/>
              <w:bottom w:val="single" w:sz="4" w:space="0" w:color="auto"/>
              <w:right w:val="single" w:sz="4" w:space="0" w:color="auto"/>
            </w:tcBorders>
          </w:tcPr>
          <w:p w:rsidR="00565EA3" w:rsidRPr="00FF5E50" w:rsidRDefault="00565EA3" w:rsidP="00907A8C">
            <w:pPr>
              <w:spacing w:before="54"/>
              <w:ind w:left="625" w:right="625"/>
              <w:jc w:val="center"/>
              <w:rPr>
                <w:rFonts w:ascii="Arial" w:eastAsia="Arial" w:hAnsi="Arial" w:cs="Arial"/>
                <w:spacing w:val="1"/>
                <w:sz w:val="18"/>
                <w:szCs w:val="18"/>
              </w:rPr>
            </w:pPr>
            <w:r>
              <w:rPr>
                <w:rFonts w:ascii="Arial" w:eastAsia="Arial" w:hAnsi="Arial" w:cs="Arial"/>
                <w:spacing w:val="1"/>
                <w:sz w:val="18"/>
                <w:szCs w:val="18"/>
              </w:rPr>
              <w:t>2020</w:t>
            </w:r>
          </w:p>
        </w:tc>
        <w:tc>
          <w:tcPr>
            <w:tcW w:w="1248" w:type="dxa"/>
            <w:tcBorders>
              <w:top w:val="single" w:sz="4" w:space="0" w:color="auto"/>
              <w:left w:val="single" w:sz="4" w:space="0" w:color="auto"/>
              <w:bottom w:val="single" w:sz="4" w:space="0" w:color="auto"/>
              <w:right w:val="single" w:sz="4" w:space="0" w:color="auto"/>
            </w:tcBorders>
          </w:tcPr>
          <w:p w:rsidR="00565EA3" w:rsidRPr="00FF5E50" w:rsidRDefault="00565EA3" w:rsidP="00907A8C"/>
        </w:tc>
        <w:tc>
          <w:tcPr>
            <w:tcW w:w="1702" w:type="dxa"/>
            <w:tcBorders>
              <w:top w:val="single" w:sz="4" w:space="0" w:color="auto"/>
              <w:left w:val="single" w:sz="4" w:space="0" w:color="auto"/>
              <w:bottom w:val="single" w:sz="4" w:space="0" w:color="auto"/>
              <w:right w:val="single" w:sz="4" w:space="0" w:color="auto"/>
            </w:tcBorders>
          </w:tcPr>
          <w:p w:rsidR="00565EA3" w:rsidRPr="00FF5E50" w:rsidRDefault="00565EA3" w:rsidP="00907A8C"/>
        </w:tc>
        <w:tc>
          <w:tcPr>
            <w:tcW w:w="2530" w:type="dxa"/>
            <w:tcBorders>
              <w:top w:val="single" w:sz="4" w:space="0" w:color="auto"/>
              <w:left w:val="single" w:sz="4" w:space="0" w:color="auto"/>
              <w:bottom w:val="single" w:sz="4" w:space="0" w:color="auto"/>
              <w:right w:val="single" w:sz="4" w:space="0" w:color="auto"/>
            </w:tcBorders>
          </w:tcPr>
          <w:p w:rsidR="00565EA3" w:rsidRPr="00FF5E50" w:rsidRDefault="00565EA3" w:rsidP="00907A8C"/>
        </w:tc>
      </w:tr>
      <w:tr w:rsidR="00565EA3" w:rsidRPr="00FF5E50" w:rsidTr="00907A8C">
        <w:trPr>
          <w:trHeight w:hRule="exact" w:val="324"/>
        </w:trPr>
        <w:tc>
          <w:tcPr>
            <w:tcW w:w="641" w:type="dxa"/>
            <w:tcBorders>
              <w:top w:val="single" w:sz="4" w:space="0" w:color="auto"/>
              <w:left w:val="single" w:sz="5" w:space="0" w:color="000000"/>
              <w:bottom w:val="single" w:sz="5" w:space="0" w:color="000000"/>
              <w:right w:val="single" w:sz="5" w:space="0" w:color="000000"/>
            </w:tcBorders>
          </w:tcPr>
          <w:p w:rsidR="00565EA3" w:rsidRPr="00FE1257" w:rsidRDefault="00565EA3" w:rsidP="00907A8C">
            <w:pPr>
              <w:spacing w:before="51"/>
              <w:ind w:left="360"/>
              <w:rPr>
                <w:rFonts w:ascii="Arial" w:eastAsia="Arial" w:hAnsi="Arial" w:cs="Arial"/>
                <w:sz w:val="18"/>
                <w:szCs w:val="18"/>
                <w:lang w:val="el-GR"/>
              </w:rPr>
            </w:pPr>
            <w:r>
              <w:rPr>
                <w:rFonts w:ascii="Arial" w:eastAsia="Arial" w:hAnsi="Arial" w:cs="Arial"/>
                <w:sz w:val="18"/>
                <w:szCs w:val="18"/>
                <w:lang w:val="el-GR"/>
              </w:rPr>
              <w:t>49</w:t>
            </w:r>
          </w:p>
        </w:tc>
        <w:tc>
          <w:tcPr>
            <w:tcW w:w="1860"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rPr>
            </w:pPr>
            <w:r w:rsidRPr="00FF5E50">
              <w:rPr>
                <w:rFonts w:ascii="Arial" w:eastAsia="Arial" w:hAnsi="Arial" w:cs="Arial"/>
                <w:sz w:val="18"/>
                <w:szCs w:val="18"/>
              </w:rPr>
              <w:t>ΚΗ</w:t>
            </w:r>
            <w:r w:rsidRPr="00FF5E50">
              <w:rPr>
                <w:rFonts w:ascii="Arial" w:eastAsia="Arial" w:hAnsi="Arial" w:cs="Arial"/>
                <w:spacing w:val="-3"/>
                <w:sz w:val="18"/>
                <w:szCs w:val="18"/>
              </w:rPr>
              <w:t>Υ</w:t>
            </w:r>
            <w:r w:rsidRPr="00FF5E50">
              <w:rPr>
                <w:rFonts w:ascii="Arial" w:eastAsia="Arial" w:hAnsi="Arial" w:cs="Arial"/>
                <w:sz w:val="18"/>
                <w:szCs w:val="18"/>
              </w:rPr>
              <w:t>-</w:t>
            </w:r>
            <w:r w:rsidRPr="00FF5E50">
              <w:rPr>
                <w:rFonts w:ascii="Arial" w:eastAsia="Arial" w:hAnsi="Arial" w:cs="Arial"/>
                <w:spacing w:val="1"/>
                <w:sz w:val="18"/>
                <w:szCs w:val="18"/>
              </w:rPr>
              <w:t>5544</w:t>
            </w:r>
          </w:p>
        </w:tc>
        <w:tc>
          <w:tcPr>
            <w:tcW w:w="3140"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ΕΠΙΒΑ</w:t>
            </w:r>
            <w:r w:rsidRPr="00FF5E50">
              <w:rPr>
                <w:rFonts w:ascii="Arial" w:eastAsia="Arial" w:hAnsi="Arial" w:cs="Arial"/>
                <w:spacing w:val="-2"/>
                <w:sz w:val="18"/>
                <w:szCs w:val="18"/>
              </w:rPr>
              <w:t>Τ</w:t>
            </w:r>
            <w:r w:rsidRPr="00FF5E50">
              <w:rPr>
                <w:rFonts w:ascii="Arial" w:eastAsia="Arial" w:hAnsi="Arial" w:cs="Arial"/>
                <w:sz w:val="18"/>
                <w:szCs w:val="18"/>
              </w:rPr>
              <w:t>ΙΚΟ</w:t>
            </w:r>
          </w:p>
        </w:tc>
        <w:tc>
          <w:tcPr>
            <w:tcW w:w="1841"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pacing w:val="-4"/>
                <w:sz w:val="18"/>
                <w:szCs w:val="18"/>
              </w:rPr>
              <w:t>M</w:t>
            </w:r>
            <w:r w:rsidRPr="00FF5E50">
              <w:rPr>
                <w:rFonts w:ascii="Arial" w:eastAsia="Arial" w:hAnsi="Arial" w:cs="Arial"/>
                <w:spacing w:val="3"/>
                <w:sz w:val="18"/>
                <w:szCs w:val="18"/>
              </w:rPr>
              <w:t>I</w:t>
            </w:r>
            <w:r w:rsidRPr="00FF5E50">
              <w:rPr>
                <w:rFonts w:ascii="Arial" w:eastAsia="Arial" w:hAnsi="Arial" w:cs="Arial"/>
                <w:spacing w:val="-2"/>
                <w:sz w:val="18"/>
                <w:szCs w:val="18"/>
              </w:rPr>
              <w:t>T</w:t>
            </w:r>
            <w:r w:rsidRPr="00FF5E50">
              <w:rPr>
                <w:rFonts w:ascii="Arial" w:eastAsia="Arial" w:hAnsi="Arial" w:cs="Arial"/>
                <w:sz w:val="18"/>
                <w:szCs w:val="18"/>
              </w:rPr>
              <w:t>SUBISHI</w:t>
            </w:r>
          </w:p>
        </w:tc>
        <w:tc>
          <w:tcPr>
            <w:tcW w:w="879"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pPr>
              <w:spacing w:before="51"/>
              <w:ind w:left="301" w:right="297"/>
              <w:jc w:val="center"/>
              <w:rPr>
                <w:rFonts w:ascii="Arial" w:eastAsia="Arial" w:hAnsi="Arial" w:cs="Arial"/>
                <w:sz w:val="18"/>
                <w:szCs w:val="18"/>
              </w:rPr>
            </w:pPr>
            <w:r w:rsidRPr="00FF5E50">
              <w:rPr>
                <w:rFonts w:ascii="Arial" w:eastAsia="Arial" w:hAnsi="Arial" w:cs="Arial"/>
                <w:spacing w:val="1"/>
                <w:sz w:val="18"/>
                <w:szCs w:val="18"/>
              </w:rPr>
              <w:t>14</w:t>
            </w:r>
          </w:p>
        </w:tc>
        <w:tc>
          <w:tcPr>
            <w:tcW w:w="1733"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2001</w:t>
            </w:r>
          </w:p>
        </w:tc>
        <w:tc>
          <w:tcPr>
            <w:tcW w:w="1248"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4" w:space="0" w:color="auto"/>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FE1257" w:rsidRDefault="00565EA3" w:rsidP="00907A8C">
            <w:pPr>
              <w:spacing w:before="53"/>
              <w:ind w:left="360"/>
              <w:rPr>
                <w:rFonts w:ascii="Arial" w:eastAsia="Arial" w:hAnsi="Arial" w:cs="Arial"/>
                <w:sz w:val="18"/>
                <w:szCs w:val="18"/>
                <w:lang w:val="el-GR"/>
              </w:rPr>
            </w:pPr>
            <w:r>
              <w:rPr>
                <w:rFonts w:ascii="Arial" w:eastAsia="Arial" w:hAnsi="Arial" w:cs="Arial"/>
                <w:sz w:val="18"/>
                <w:szCs w:val="18"/>
                <w:lang w:val="el-GR"/>
              </w:rPr>
              <w:t>50</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z w:val="18"/>
                <w:szCs w:val="18"/>
              </w:rPr>
              <w:t>ΖΚ</w:t>
            </w:r>
            <w:r w:rsidRPr="00FF5E50">
              <w:rPr>
                <w:rFonts w:ascii="Arial" w:eastAsia="Arial" w:hAnsi="Arial" w:cs="Arial"/>
                <w:spacing w:val="-3"/>
                <w:sz w:val="18"/>
                <w:szCs w:val="18"/>
              </w:rPr>
              <w:t>Μ</w:t>
            </w:r>
            <w:r w:rsidRPr="00FF5E50">
              <w:rPr>
                <w:rFonts w:ascii="Arial" w:eastAsia="Arial" w:hAnsi="Arial" w:cs="Arial"/>
                <w:sz w:val="18"/>
                <w:szCs w:val="18"/>
              </w:rPr>
              <w:t>-</w:t>
            </w:r>
            <w:r w:rsidRPr="00FF5E50">
              <w:rPr>
                <w:rFonts w:ascii="Arial" w:eastAsia="Arial" w:hAnsi="Arial" w:cs="Arial"/>
                <w:spacing w:val="1"/>
                <w:sz w:val="18"/>
                <w:szCs w:val="18"/>
              </w:rPr>
              <w:t>5324</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ΕΠΙΒΑ</w:t>
            </w:r>
            <w:r w:rsidRPr="00FF5E50">
              <w:rPr>
                <w:rFonts w:ascii="Arial" w:eastAsia="Arial" w:hAnsi="Arial" w:cs="Arial"/>
                <w:spacing w:val="-2"/>
                <w:sz w:val="18"/>
                <w:szCs w:val="18"/>
              </w:rPr>
              <w:t>Τ</w:t>
            </w:r>
            <w:r w:rsidRPr="00FF5E50">
              <w:rPr>
                <w:rFonts w:ascii="Arial" w:eastAsia="Arial" w:hAnsi="Arial" w:cs="Arial"/>
                <w:sz w:val="18"/>
                <w:szCs w:val="18"/>
              </w:rPr>
              <w:t>ΙΚΟ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pacing w:val="-1"/>
                <w:sz w:val="18"/>
                <w:szCs w:val="18"/>
              </w:rPr>
              <w:t>O</w:t>
            </w:r>
            <w:r w:rsidRPr="00FF5E50">
              <w:rPr>
                <w:rFonts w:ascii="Arial" w:eastAsia="Arial" w:hAnsi="Arial" w:cs="Arial"/>
                <w:sz w:val="18"/>
                <w:szCs w:val="18"/>
              </w:rPr>
              <w:t>PEL</w:t>
            </w:r>
          </w:p>
        </w:tc>
        <w:tc>
          <w:tcPr>
            <w:tcW w:w="87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13</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2002</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FE1257" w:rsidRDefault="00565EA3" w:rsidP="00907A8C">
            <w:pPr>
              <w:spacing w:before="53"/>
              <w:ind w:left="360"/>
              <w:rPr>
                <w:rFonts w:ascii="Arial" w:eastAsia="Arial" w:hAnsi="Arial" w:cs="Arial"/>
                <w:sz w:val="18"/>
                <w:szCs w:val="18"/>
                <w:lang w:val="el-GR"/>
              </w:rPr>
            </w:pPr>
            <w:r>
              <w:rPr>
                <w:rFonts w:ascii="Arial" w:eastAsia="Arial" w:hAnsi="Arial" w:cs="Arial"/>
                <w:sz w:val="18"/>
                <w:szCs w:val="18"/>
                <w:lang w:val="el-GR"/>
              </w:rPr>
              <w:t>51</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z w:val="18"/>
                <w:szCs w:val="18"/>
              </w:rPr>
              <w:t>KH</w:t>
            </w:r>
            <w:r w:rsidRPr="00FF5E50">
              <w:rPr>
                <w:rFonts w:ascii="Arial" w:eastAsia="Arial" w:hAnsi="Arial" w:cs="Arial"/>
                <w:spacing w:val="-3"/>
                <w:sz w:val="18"/>
                <w:szCs w:val="18"/>
              </w:rPr>
              <w:t>Y</w:t>
            </w:r>
            <w:r w:rsidRPr="00FF5E50">
              <w:rPr>
                <w:rFonts w:ascii="Arial" w:eastAsia="Arial" w:hAnsi="Arial" w:cs="Arial"/>
                <w:sz w:val="18"/>
                <w:szCs w:val="18"/>
              </w:rPr>
              <w:t>-</w:t>
            </w:r>
            <w:r w:rsidRPr="00FF5E50">
              <w:rPr>
                <w:rFonts w:ascii="Arial" w:eastAsia="Arial" w:hAnsi="Arial" w:cs="Arial"/>
                <w:spacing w:val="1"/>
                <w:sz w:val="18"/>
                <w:szCs w:val="18"/>
              </w:rPr>
              <w:t>5558</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ΕΠΙΒΑ</w:t>
            </w:r>
            <w:r w:rsidRPr="00FF5E50">
              <w:rPr>
                <w:rFonts w:ascii="Arial" w:eastAsia="Arial" w:hAnsi="Arial" w:cs="Arial"/>
                <w:spacing w:val="-2"/>
                <w:sz w:val="18"/>
                <w:szCs w:val="18"/>
              </w:rPr>
              <w:t>Τ</w:t>
            </w:r>
            <w:r w:rsidRPr="00FF5E50">
              <w:rPr>
                <w:rFonts w:ascii="Arial" w:eastAsia="Arial" w:hAnsi="Arial" w:cs="Arial"/>
                <w:sz w:val="18"/>
                <w:szCs w:val="18"/>
              </w:rPr>
              <w:t>ΙΚΟ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H</w:t>
            </w:r>
            <w:r w:rsidRPr="00FF5E50">
              <w:rPr>
                <w:rFonts w:ascii="Arial" w:eastAsia="Arial" w:hAnsi="Arial" w:cs="Arial"/>
                <w:spacing w:val="-3"/>
                <w:sz w:val="18"/>
                <w:szCs w:val="18"/>
              </w:rPr>
              <w:t>Y</w:t>
            </w:r>
            <w:r w:rsidRPr="00FF5E50">
              <w:rPr>
                <w:rFonts w:ascii="Arial" w:eastAsia="Arial" w:hAnsi="Arial" w:cs="Arial"/>
                <w:spacing w:val="2"/>
                <w:sz w:val="18"/>
                <w:szCs w:val="18"/>
              </w:rPr>
              <w:t>U</w:t>
            </w:r>
            <w:r w:rsidRPr="00FF5E50">
              <w:rPr>
                <w:rFonts w:ascii="Arial" w:eastAsia="Arial" w:hAnsi="Arial" w:cs="Arial"/>
                <w:sz w:val="18"/>
                <w:szCs w:val="18"/>
              </w:rPr>
              <w:t>N</w:t>
            </w:r>
            <w:r w:rsidRPr="00FF5E50">
              <w:rPr>
                <w:rFonts w:ascii="Arial" w:eastAsia="Arial" w:hAnsi="Arial" w:cs="Arial"/>
                <w:spacing w:val="-1"/>
                <w:sz w:val="18"/>
                <w:szCs w:val="18"/>
              </w:rPr>
              <w:t>D</w:t>
            </w:r>
            <w:r w:rsidRPr="00FF5E50">
              <w:rPr>
                <w:rFonts w:ascii="Arial" w:eastAsia="Arial" w:hAnsi="Arial" w:cs="Arial"/>
                <w:sz w:val="18"/>
                <w:szCs w:val="18"/>
              </w:rPr>
              <w:t>AI</w:t>
            </w:r>
          </w:p>
        </w:tc>
        <w:tc>
          <w:tcPr>
            <w:tcW w:w="87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11</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2004</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FE1257" w:rsidRDefault="00565EA3" w:rsidP="00907A8C">
            <w:pPr>
              <w:spacing w:before="53"/>
              <w:ind w:left="360"/>
              <w:rPr>
                <w:rFonts w:ascii="Arial" w:eastAsia="Arial" w:hAnsi="Arial" w:cs="Arial"/>
                <w:sz w:val="18"/>
                <w:szCs w:val="18"/>
                <w:lang w:val="el-GR"/>
              </w:rPr>
            </w:pPr>
            <w:r>
              <w:rPr>
                <w:rFonts w:ascii="Arial" w:eastAsia="Arial" w:hAnsi="Arial" w:cs="Arial"/>
                <w:sz w:val="18"/>
                <w:szCs w:val="18"/>
                <w:lang w:val="el-GR"/>
              </w:rPr>
              <w:t>52</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z w:val="18"/>
                <w:szCs w:val="18"/>
              </w:rPr>
              <w:t>ΚΗΙ-</w:t>
            </w:r>
            <w:r w:rsidRPr="00FF5E50">
              <w:rPr>
                <w:rFonts w:ascii="Arial" w:eastAsia="Arial" w:hAnsi="Arial" w:cs="Arial"/>
                <w:spacing w:val="1"/>
                <w:sz w:val="18"/>
                <w:szCs w:val="18"/>
              </w:rPr>
              <w:t>6028</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ΕΠΙΒΑ</w:t>
            </w:r>
            <w:r w:rsidRPr="00FF5E50">
              <w:rPr>
                <w:rFonts w:ascii="Arial" w:eastAsia="Arial" w:hAnsi="Arial" w:cs="Arial"/>
                <w:spacing w:val="-2"/>
                <w:sz w:val="18"/>
                <w:szCs w:val="18"/>
              </w:rPr>
              <w:t>Τ</w:t>
            </w:r>
            <w:r w:rsidRPr="00FF5E50">
              <w:rPr>
                <w:rFonts w:ascii="Arial" w:eastAsia="Arial" w:hAnsi="Arial" w:cs="Arial"/>
                <w:sz w:val="18"/>
                <w:szCs w:val="18"/>
              </w:rPr>
              <w:t>ΙΚΟ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H</w:t>
            </w:r>
            <w:r w:rsidRPr="00FF5E50">
              <w:rPr>
                <w:rFonts w:ascii="Arial" w:eastAsia="Arial" w:hAnsi="Arial" w:cs="Arial"/>
                <w:spacing w:val="-3"/>
                <w:sz w:val="18"/>
                <w:szCs w:val="18"/>
              </w:rPr>
              <w:t>Y</w:t>
            </w:r>
            <w:r w:rsidRPr="00FF5E50">
              <w:rPr>
                <w:rFonts w:ascii="Arial" w:eastAsia="Arial" w:hAnsi="Arial" w:cs="Arial"/>
                <w:spacing w:val="2"/>
                <w:sz w:val="18"/>
                <w:szCs w:val="18"/>
              </w:rPr>
              <w:t>U</w:t>
            </w:r>
            <w:r w:rsidRPr="00FF5E50">
              <w:rPr>
                <w:rFonts w:ascii="Arial" w:eastAsia="Arial" w:hAnsi="Arial" w:cs="Arial"/>
                <w:sz w:val="18"/>
                <w:szCs w:val="18"/>
              </w:rPr>
              <w:t>N</w:t>
            </w:r>
            <w:r w:rsidRPr="00FF5E50">
              <w:rPr>
                <w:rFonts w:ascii="Arial" w:eastAsia="Arial" w:hAnsi="Arial" w:cs="Arial"/>
                <w:spacing w:val="-1"/>
                <w:sz w:val="18"/>
                <w:szCs w:val="18"/>
              </w:rPr>
              <w:t>D</w:t>
            </w:r>
            <w:r w:rsidRPr="00FF5E50">
              <w:rPr>
                <w:rFonts w:ascii="Arial" w:eastAsia="Arial" w:hAnsi="Arial" w:cs="Arial"/>
                <w:sz w:val="18"/>
                <w:szCs w:val="18"/>
              </w:rPr>
              <w:t>AI</w:t>
            </w:r>
          </w:p>
        </w:tc>
        <w:tc>
          <w:tcPr>
            <w:tcW w:w="87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301" w:right="297"/>
              <w:jc w:val="center"/>
              <w:rPr>
                <w:rFonts w:ascii="Arial" w:eastAsia="Arial" w:hAnsi="Arial" w:cs="Arial"/>
                <w:sz w:val="18"/>
                <w:szCs w:val="18"/>
              </w:rPr>
            </w:pPr>
            <w:r w:rsidRPr="00FF5E50">
              <w:rPr>
                <w:rFonts w:ascii="Arial" w:eastAsia="Arial" w:hAnsi="Arial" w:cs="Arial"/>
                <w:spacing w:val="1"/>
                <w:sz w:val="18"/>
                <w:szCs w:val="18"/>
              </w:rPr>
              <w:t>11</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2003</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FE1257" w:rsidRDefault="00565EA3" w:rsidP="00907A8C">
            <w:pPr>
              <w:spacing w:before="53"/>
              <w:ind w:left="360"/>
              <w:rPr>
                <w:rFonts w:ascii="Arial" w:eastAsia="Arial" w:hAnsi="Arial" w:cs="Arial"/>
                <w:sz w:val="18"/>
                <w:szCs w:val="18"/>
                <w:lang w:val="el-GR"/>
              </w:rPr>
            </w:pPr>
            <w:r>
              <w:rPr>
                <w:rFonts w:ascii="Arial" w:eastAsia="Arial" w:hAnsi="Arial" w:cs="Arial"/>
                <w:sz w:val="18"/>
                <w:szCs w:val="18"/>
                <w:lang w:val="el-GR"/>
              </w:rPr>
              <w:t>53</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z w:val="18"/>
                <w:szCs w:val="18"/>
              </w:rPr>
              <w:t>Χ</w:t>
            </w:r>
            <w:r w:rsidRPr="00FF5E50">
              <w:rPr>
                <w:rFonts w:ascii="Arial" w:eastAsia="Arial" w:hAnsi="Arial" w:cs="Arial"/>
                <w:spacing w:val="-3"/>
                <w:sz w:val="18"/>
                <w:szCs w:val="18"/>
              </w:rPr>
              <w:t>Υ</w:t>
            </w:r>
            <w:r w:rsidRPr="00FF5E50">
              <w:rPr>
                <w:rFonts w:ascii="Arial" w:eastAsia="Arial" w:hAnsi="Arial" w:cs="Arial"/>
                <w:sz w:val="18"/>
                <w:szCs w:val="18"/>
              </w:rPr>
              <w:t>Α-</w:t>
            </w:r>
            <w:r w:rsidRPr="00FF5E50">
              <w:rPr>
                <w:rFonts w:ascii="Arial" w:eastAsia="Arial" w:hAnsi="Arial" w:cs="Arial"/>
                <w:spacing w:val="1"/>
                <w:sz w:val="18"/>
                <w:szCs w:val="18"/>
              </w:rPr>
              <w:t>0651</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pacing w:val="-2"/>
                <w:sz w:val="18"/>
                <w:szCs w:val="18"/>
              </w:rPr>
              <w:t>Τ</w:t>
            </w:r>
            <w:r w:rsidRPr="00FF5E50">
              <w:rPr>
                <w:rFonts w:ascii="Arial" w:eastAsia="Arial" w:hAnsi="Arial" w:cs="Arial"/>
                <w:sz w:val="18"/>
                <w:szCs w:val="18"/>
              </w:rPr>
              <w:t>ΡΙ</w:t>
            </w:r>
            <w:r w:rsidRPr="00FF5E50">
              <w:rPr>
                <w:rFonts w:ascii="Arial" w:eastAsia="Arial" w:hAnsi="Arial" w:cs="Arial"/>
                <w:spacing w:val="3"/>
                <w:sz w:val="18"/>
                <w:szCs w:val="18"/>
              </w:rPr>
              <w:t>Κ</w:t>
            </w:r>
            <w:r w:rsidRPr="00FF5E50">
              <w:rPr>
                <w:rFonts w:ascii="Arial" w:eastAsia="Arial" w:hAnsi="Arial" w:cs="Arial"/>
                <w:spacing w:val="-3"/>
                <w:sz w:val="18"/>
                <w:szCs w:val="18"/>
              </w:rPr>
              <w:t>Υ</w:t>
            </w:r>
            <w:r w:rsidRPr="00FF5E50">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PIA</w:t>
            </w:r>
            <w:r w:rsidRPr="00FF5E50">
              <w:rPr>
                <w:rFonts w:ascii="Arial" w:eastAsia="Arial" w:hAnsi="Arial" w:cs="Arial"/>
                <w:spacing w:val="-1"/>
                <w:sz w:val="18"/>
                <w:szCs w:val="18"/>
              </w:rPr>
              <w:t>GG</w:t>
            </w:r>
            <w:r w:rsidRPr="00FF5E50">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169"/>
              <w:rPr>
                <w:rFonts w:ascii="Arial" w:eastAsia="Arial" w:hAnsi="Arial" w:cs="Arial"/>
                <w:sz w:val="18"/>
                <w:szCs w:val="18"/>
              </w:rPr>
            </w:pPr>
            <w:r w:rsidRPr="00FF5E50">
              <w:rPr>
                <w:rFonts w:ascii="Arial" w:eastAsia="Arial" w:hAnsi="Arial" w:cs="Arial"/>
                <w:spacing w:val="1"/>
                <w:sz w:val="18"/>
                <w:szCs w:val="18"/>
              </w:rPr>
              <w:t>21</w:t>
            </w:r>
            <w:r w:rsidRPr="00FF5E50">
              <w:rPr>
                <w:rFonts w:ascii="Arial" w:eastAsia="Arial" w:hAnsi="Arial" w:cs="Arial"/>
                <w:sz w:val="18"/>
                <w:szCs w:val="18"/>
              </w:rPr>
              <w:t>8</w:t>
            </w:r>
            <w:r w:rsidRPr="00FF5E50">
              <w:rPr>
                <w:rFonts w:ascii="Arial" w:eastAsia="Arial" w:hAnsi="Arial" w:cs="Arial"/>
                <w:spacing w:val="-1"/>
                <w:sz w:val="18"/>
                <w:szCs w:val="18"/>
              </w:rPr>
              <w:t xml:space="preserve"> </w:t>
            </w:r>
            <w:r w:rsidRPr="00FF5E50">
              <w:rPr>
                <w:rFonts w:ascii="Arial" w:eastAsia="Arial" w:hAnsi="Arial" w:cs="Arial"/>
                <w:spacing w:val="1"/>
                <w:sz w:val="18"/>
                <w:szCs w:val="18"/>
              </w:rPr>
              <w:t>c</w:t>
            </w:r>
            <w:r w:rsidRPr="00FF5E50">
              <w:rPr>
                <w:rFonts w:ascii="Arial" w:eastAsia="Arial" w:hAnsi="Arial" w:cs="Arial"/>
                <w:sz w:val="18"/>
                <w:szCs w:val="18"/>
              </w:rPr>
              <w:t>c</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2009</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6"/>
        </w:trPr>
        <w:tc>
          <w:tcPr>
            <w:tcW w:w="641" w:type="dxa"/>
            <w:tcBorders>
              <w:top w:val="single" w:sz="5" w:space="0" w:color="000000"/>
              <w:left w:val="single" w:sz="5" w:space="0" w:color="000000"/>
              <w:bottom w:val="single" w:sz="5" w:space="0" w:color="000000"/>
              <w:right w:val="single" w:sz="5" w:space="0" w:color="000000"/>
            </w:tcBorders>
          </w:tcPr>
          <w:p w:rsidR="00565EA3" w:rsidRPr="00FE1257" w:rsidRDefault="00565EA3" w:rsidP="00907A8C">
            <w:pPr>
              <w:spacing w:before="53"/>
              <w:ind w:left="360"/>
              <w:rPr>
                <w:rFonts w:ascii="Arial" w:eastAsia="Arial" w:hAnsi="Arial" w:cs="Arial"/>
                <w:sz w:val="18"/>
                <w:szCs w:val="18"/>
                <w:lang w:val="el-GR"/>
              </w:rPr>
            </w:pPr>
            <w:r>
              <w:rPr>
                <w:rFonts w:ascii="Arial" w:eastAsia="Arial" w:hAnsi="Arial" w:cs="Arial"/>
                <w:sz w:val="18"/>
                <w:szCs w:val="18"/>
                <w:lang w:val="el-GR"/>
              </w:rPr>
              <w:t>54</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pacing w:val="-1"/>
                <w:sz w:val="18"/>
                <w:szCs w:val="18"/>
              </w:rPr>
              <w:t>Ο</w:t>
            </w:r>
            <w:r w:rsidRPr="00FF5E50">
              <w:rPr>
                <w:rFonts w:ascii="Arial" w:eastAsia="Arial" w:hAnsi="Arial" w:cs="Arial"/>
                <w:sz w:val="18"/>
                <w:szCs w:val="18"/>
              </w:rPr>
              <w:t>Ι</w:t>
            </w:r>
            <w:r w:rsidRPr="00FF5E50">
              <w:rPr>
                <w:rFonts w:ascii="Arial" w:eastAsia="Arial" w:hAnsi="Arial" w:cs="Arial"/>
                <w:spacing w:val="1"/>
                <w:sz w:val="18"/>
                <w:szCs w:val="18"/>
              </w:rPr>
              <w:t>Ι</w:t>
            </w:r>
            <w:r w:rsidRPr="00FF5E50">
              <w:rPr>
                <w:rFonts w:ascii="Arial" w:eastAsia="Arial" w:hAnsi="Arial" w:cs="Arial"/>
                <w:sz w:val="18"/>
                <w:szCs w:val="18"/>
              </w:rPr>
              <w:t>-</w:t>
            </w:r>
            <w:r w:rsidRPr="00FF5E50">
              <w:rPr>
                <w:rFonts w:ascii="Arial" w:eastAsia="Arial" w:hAnsi="Arial" w:cs="Arial"/>
                <w:spacing w:val="1"/>
                <w:sz w:val="18"/>
                <w:szCs w:val="18"/>
              </w:rPr>
              <w:t>737</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pacing w:val="-2"/>
                <w:sz w:val="18"/>
                <w:szCs w:val="18"/>
              </w:rPr>
              <w:t>Τ</w:t>
            </w:r>
            <w:r w:rsidRPr="00FF5E50">
              <w:rPr>
                <w:rFonts w:ascii="Arial" w:eastAsia="Arial" w:hAnsi="Arial" w:cs="Arial"/>
                <w:sz w:val="18"/>
                <w:szCs w:val="18"/>
              </w:rPr>
              <w:t>ΡΙ</w:t>
            </w:r>
            <w:r w:rsidRPr="00FF5E50">
              <w:rPr>
                <w:rFonts w:ascii="Arial" w:eastAsia="Arial" w:hAnsi="Arial" w:cs="Arial"/>
                <w:spacing w:val="3"/>
                <w:sz w:val="18"/>
                <w:szCs w:val="18"/>
              </w:rPr>
              <w:t>Κ</w:t>
            </w:r>
            <w:r w:rsidRPr="00FF5E50">
              <w:rPr>
                <w:rFonts w:ascii="Arial" w:eastAsia="Arial" w:hAnsi="Arial" w:cs="Arial"/>
                <w:spacing w:val="-3"/>
                <w:sz w:val="18"/>
                <w:szCs w:val="18"/>
              </w:rPr>
              <w:t>Υ</w:t>
            </w:r>
            <w:r w:rsidRPr="00FF5E50">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PIA</w:t>
            </w:r>
            <w:r w:rsidRPr="00FF5E50">
              <w:rPr>
                <w:rFonts w:ascii="Arial" w:eastAsia="Arial" w:hAnsi="Arial" w:cs="Arial"/>
                <w:spacing w:val="-1"/>
                <w:sz w:val="18"/>
                <w:szCs w:val="18"/>
              </w:rPr>
              <w:t>GG</w:t>
            </w:r>
            <w:r w:rsidRPr="00FF5E50">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169"/>
              <w:rPr>
                <w:rFonts w:ascii="Arial" w:eastAsia="Arial" w:hAnsi="Arial" w:cs="Arial"/>
                <w:sz w:val="18"/>
                <w:szCs w:val="18"/>
              </w:rPr>
            </w:pPr>
            <w:r w:rsidRPr="00FF5E50">
              <w:rPr>
                <w:rFonts w:ascii="Arial" w:eastAsia="Arial" w:hAnsi="Arial" w:cs="Arial"/>
                <w:spacing w:val="1"/>
                <w:sz w:val="18"/>
                <w:szCs w:val="18"/>
              </w:rPr>
              <w:t>21</w:t>
            </w:r>
            <w:r w:rsidRPr="00FF5E50">
              <w:rPr>
                <w:rFonts w:ascii="Arial" w:eastAsia="Arial" w:hAnsi="Arial" w:cs="Arial"/>
                <w:sz w:val="18"/>
                <w:szCs w:val="18"/>
              </w:rPr>
              <w:t>8</w:t>
            </w:r>
            <w:r w:rsidRPr="00FF5E50">
              <w:rPr>
                <w:rFonts w:ascii="Arial" w:eastAsia="Arial" w:hAnsi="Arial" w:cs="Arial"/>
                <w:spacing w:val="-1"/>
                <w:sz w:val="18"/>
                <w:szCs w:val="18"/>
              </w:rPr>
              <w:t xml:space="preserve"> </w:t>
            </w:r>
            <w:r w:rsidRPr="00FF5E50">
              <w:rPr>
                <w:rFonts w:ascii="Arial" w:eastAsia="Arial" w:hAnsi="Arial" w:cs="Arial"/>
                <w:spacing w:val="1"/>
                <w:sz w:val="18"/>
                <w:szCs w:val="18"/>
              </w:rPr>
              <w:t>c</w:t>
            </w:r>
            <w:r w:rsidRPr="00FF5E50">
              <w:rPr>
                <w:rFonts w:ascii="Arial" w:eastAsia="Arial" w:hAnsi="Arial" w:cs="Arial"/>
                <w:sz w:val="18"/>
                <w:szCs w:val="18"/>
              </w:rPr>
              <w:t>c</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2010</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FE1257" w:rsidRDefault="00565EA3" w:rsidP="00907A8C">
            <w:pPr>
              <w:spacing w:before="51"/>
              <w:ind w:left="360"/>
              <w:rPr>
                <w:rFonts w:ascii="Arial" w:eastAsia="Arial" w:hAnsi="Arial" w:cs="Arial"/>
                <w:sz w:val="18"/>
                <w:szCs w:val="18"/>
                <w:lang w:val="el-GR"/>
              </w:rPr>
            </w:pPr>
            <w:r>
              <w:rPr>
                <w:rFonts w:ascii="Arial" w:eastAsia="Arial" w:hAnsi="Arial" w:cs="Arial"/>
                <w:sz w:val="18"/>
                <w:szCs w:val="18"/>
                <w:lang w:val="el-GR"/>
              </w:rPr>
              <w:t>55</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rPr>
            </w:pPr>
            <w:r w:rsidRPr="00FF5E50">
              <w:rPr>
                <w:rFonts w:ascii="Arial" w:eastAsia="Arial" w:hAnsi="Arial" w:cs="Arial"/>
                <w:spacing w:val="-1"/>
                <w:sz w:val="18"/>
                <w:szCs w:val="18"/>
              </w:rPr>
              <w:t>Ο</w:t>
            </w:r>
            <w:r w:rsidRPr="00FF5E50">
              <w:rPr>
                <w:rFonts w:ascii="Arial" w:eastAsia="Arial" w:hAnsi="Arial" w:cs="Arial"/>
                <w:sz w:val="18"/>
                <w:szCs w:val="18"/>
              </w:rPr>
              <w:t>Ι</w:t>
            </w:r>
            <w:r w:rsidRPr="00FF5E50">
              <w:rPr>
                <w:rFonts w:ascii="Arial" w:eastAsia="Arial" w:hAnsi="Arial" w:cs="Arial"/>
                <w:spacing w:val="1"/>
                <w:sz w:val="18"/>
                <w:szCs w:val="18"/>
              </w:rPr>
              <w:t>Ι</w:t>
            </w:r>
            <w:r w:rsidRPr="00FF5E50">
              <w:rPr>
                <w:rFonts w:ascii="Arial" w:eastAsia="Arial" w:hAnsi="Arial" w:cs="Arial"/>
                <w:sz w:val="18"/>
                <w:szCs w:val="18"/>
              </w:rPr>
              <w:t>-</w:t>
            </w:r>
            <w:r w:rsidRPr="00FF5E50">
              <w:rPr>
                <w:rFonts w:ascii="Arial" w:eastAsia="Arial" w:hAnsi="Arial" w:cs="Arial"/>
                <w:spacing w:val="1"/>
                <w:sz w:val="18"/>
                <w:szCs w:val="18"/>
              </w:rPr>
              <w:t>738</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pacing w:val="-2"/>
                <w:sz w:val="18"/>
                <w:szCs w:val="18"/>
              </w:rPr>
              <w:t>Τ</w:t>
            </w:r>
            <w:r w:rsidRPr="00FF5E50">
              <w:rPr>
                <w:rFonts w:ascii="Arial" w:eastAsia="Arial" w:hAnsi="Arial" w:cs="Arial"/>
                <w:sz w:val="18"/>
                <w:szCs w:val="18"/>
              </w:rPr>
              <w:t>ΡΙ</w:t>
            </w:r>
            <w:r w:rsidRPr="00FF5E50">
              <w:rPr>
                <w:rFonts w:ascii="Arial" w:eastAsia="Arial" w:hAnsi="Arial" w:cs="Arial"/>
                <w:spacing w:val="3"/>
                <w:sz w:val="18"/>
                <w:szCs w:val="18"/>
              </w:rPr>
              <w:t>Κ</w:t>
            </w:r>
            <w:r w:rsidRPr="00FF5E50">
              <w:rPr>
                <w:rFonts w:ascii="Arial" w:eastAsia="Arial" w:hAnsi="Arial" w:cs="Arial"/>
                <w:spacing w:val="-3"/>
                <w:sz w:val="18"/>
                <w:szCs w:val="18"/>
              </w:rPr>
              <w:t>Υ</w:t>
            </w:r>
            <w:r w:rsidRPr="00FF5E50">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2"/>
              <w:rPr>
                <w:rFonts w:ascii="Arial" w:eastAsia="Arial" w:hAnsi="Arial" w:cs="Arial"/>
                <w:sz w:val="18"/>
                <w:szCs w:val="18"/>
              </w:rPr>
            </w:pPr>
            <w:r w:rsidRPr="00FF5E50">
              <w:rPr>
                <w:rFonts w:ascii="Arial" w:eastAsia="Arial" w:hAnsi="Arial" w:cs="Arial"/>
                <w:sz w:val="18"/>
                <w:szCs w:val="18"/>
              </w:rPr>
              <w:t>PIA</w:t>
            </w:r>
            <w:r w:rsidRPr="00FF5E50">
              <w:rPr>
                <w:rFonts w:ascii="Arial" w:eastAsia="Arial" w:hAnsi="Arial" w:cs="Arial"/>
                <w:spacing w:val="-1"/>
                <w:sz w:val="18"/>
                <w:szCs w:val="18"/>
              </w:rPr>
              <w:t>GG</w:t>
            </w:r>
            <w:r w:rsidRPr="00FF5E50">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169"/>
              <w:rPr>
                <w:rFonts w:ascii="Arial" w:eastAsia="Arial" w:hAnsi="Arial" w:cs="Arial"/>
                <w:sz w:val="18"/>
                <w:szCs w:val="18"/>
              </w:rPr>
            </w:pPr>
            <w:r w:rsidRPr="00FF5E50">
              <w:rPr>
                <w:rFonts w:ascii="Arial" w:eastAsia="Arial" w:hAnsi="Arial" w:cs="Arial"/>
                <w:spacing w:val="1"/>
                <w:sz w:val="18"/>
                <w:szCs w:val="18"/>
              </w:rPr>
              <w:t>21</w:t>
            </w:r>
            <w:r w:rsidRPr="00FF5E50">
              <w:rPr>
                <w:rFonts w:ascii="Arial" w:eastAsia="Arial" w:hAnsi="Arial" w:cs="Arial"/>
                <w:sz w:val="18"/>
                <w:szCs w:val="18"/>
              </w:rPr>
              <w:t>8</w:t>
            </w:r>
            <w:r w:rsidRPr="00FF5E50">
              <w:rPr>
                <w:rFonts w:ascii="Arial" w:eastAsia="Arial" w:hAnsi="Arial" w:cs="Arial"/>
                <w:spacing w:val="-1"/>
                <w:sz w:val="18"/>
                <w:szCs w:val="18"/>
              </w:rPr>
              <w:t xml:space="preserve"> </w:t>
            </w:r>
            <w:r w:rsidRPr="00FF5E50">
              <w:rPr>
                <w:rFonts w:ascii="Arial" w:eastAsia="Arial" w:hAnsi="Arial" w:cs="Arial"/>
                <w:spacing w:val="1"/>
                <w:sz w:val="18"/>
                <w:szCs w:val="18"/>
              </w:rPr>
              <w:t>c</w:t>
            </w:r>
            <w:r w:rsidRPr="00FF5E50">
              <w:rPr>
                <w:rFonts w:ascii="Arial" w:eastAsia="Arial" w:hAnsi="Arial" w:cs="Arial"/>
                <w:sz w:val="18"/>
                <w:szCs w:val="18"/>
              </w:rPr>
              <w:t>c</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z w:val="18"/>
                <w:szCs w:val="18"/>
              </w:rPr>
            </w:pPr>
            <w:r w:rsidRPr="00FF5E50">
              <w:rPr>
                <w:rFonts w:ascii="Arial" w:eastAsia="Arial" w:hAnsi="Arial" w:cs="Arial"/>
                <w:spacing w:val="1"/>
                <w:sz w:val="18"/>
                <w:szCs w:val="18"/>
              </w:rPr>
              <w:t>2010</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FE1257" w:rsidRDefault="00565EA3" w:rsidP="00907A8C">
            <w:pPr>
              <w:spacing w:before="53"/>
              <w:ind w:left="360"/>
              <w:rPr>
                <w:rFonts w:ascii="Arial" w:eastAsia="Arial" w:hAnsi="Arial" w:cs="Arial"/>
                <w:sz w:val="18"/>
                <w:szCs w:val="18"/>
                <w:lang w:val="el-GR"/>
              </w:rPr>
            </w:pPr>
            <w:r>
              <w:rPr>
                <w:rFonts w:ascii="Arial" w:eastAsia="Arial" w:hAnsi="Arial" w:cs="Arial"/>
                <w:sz w:val="18"/>
                <w:szCs w:val="18"/>
                <w:lang w:val="el-GR"/>
              </w:rPr>
              <w:t>56</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3"/>
              <w:rPr>
                <w:rFonts w:ascii="Arial" w:eastAsia="Arial" w:hAnsi="Arial" w:cs="Arial"/>
                <w:sz w:val="18"/>
                <w:szCs w:val="18"/>
              </w:rPr>
            </w:pPr>
            <w:r w:rsidRPr="00FF5E50">
              <w:rPr>
                <w:rFonts w:ascii="Arial" w:eastAsia="Arial" w:hAnsi="Arial" w:cs="Arial"/>
                <w:spacing w:val="-1"/>
                <w:sz w:val="18"/>
                <w:szCs w:val="18"/>
              </w:rPr>
              <w:t>Ο</w:t>
            </w:r>
            <w:r w:rsidRPr="00FF5E50">
              <w:rPr>
                <w:rFonts w:ascii="Arial" w:eastAsia="Arial" w:hAnsi="Arial" w:cs="Arial"/>
                <w:sz w:val="18"/>
                <w:szCs w:val="18"/>
              </w:rPr>
              <w:t>ΒΒ-</w:t>
            </w:r>
            <w:r w:rsidRPr="00FF5E50">
              <w:rPr>
                <w:rFonts w:ascii="Arial" w:eastAsia="Arial" w:hAnsi="Arial" w:cs="Arial"/>
                <w:spacing w:val="1"/>
                <w:sz w:val="18"/>
                <w:szCs w:val="18"/>
              </w:rPr>
              <w:t>0801</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ΔΙΚ</w:t>
            </w:r>
            <w:r w:rsidRPr="00FF5E50">
              <w:rPr>
                <w:rFonts w:ascii="Arial" w:eastAsia="Arial" w:hAnsi="Arial" w:cs="Arial"/>
                <w:spacing w:val="-2"/>
                <w:sz w:val="18"/>
                <w:szCs w:val="18"/>
              </w:rPr>
              <w:t>Υ</w:t>
            </w:r>
            <w:r w:rsidRPr="00FF5E50">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282"/>
              <w:rPr>
                <w:rFonts w:ascii="Arial" w:eastAsia="Arial" w:hAnsi="Arial" w:cs="Arial"/>
                <w:sz w:val="18"/>
                <w:szCs w:val="18"/>
              </w:rPr>
            </w:pPr>
            <w:r w:rsidRPr="00FF5E50">
              <w:rPr>
                <w:rFonts w:ascii="Arial" w:eastAsia="Arial" w:hAnsi="Arial" w:cs="Arial"/>
                <w:sz w:val="18"/>
                <w:szCs w:val="18"/>
              </w:rPr>
              <w:t>PIA</w:t>
            </w:r>
            <w:r w:rsidRPr="00FF5E50">
              <w:rPr>
                <w:rFonts w:ascii="Arial" w:eastAsia="Arial" w:hAnsi="Arial" w:cs="Arial"/>
                <w:spacing w:val="-1"/>
                <w:sz w:val="18"/>
                <w:szCs w:val="18"/>
              </w:rPr>
              <w:t>GG</w:t>
            </w:r>
            <w:r w:rsidRPr="00FF5E50">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169"/>
              <w:rPr>
                <w:rFonts w:ascii="Arial" w:eastAsia="Arial" w:hAnsi="Arial" w:cs="Arial"/>
                <w:sz w:val="18"/>
                <w:szCs w:val="18"/>
              </w:rPr>
            </w:pPr>
            <w:r w:rsidRPr="00FF5E50">
              <w:rPr>
                <w:rFonts w:ascii="Arial" w:eastAsia="Arial" w:hAnsi="Arial" w:cs="Arial"/>
                <w:spacing w:val="1"/>
                <w:sz w:val="18"/>
                <w:szCs w:val="18"/>
              </w:rPr>
              <w:t>25</w:t>
            </w:r>
            <w:r w:rsidRPr="00FF5E50">
              <w:rPr>
                <w:rFonts w:ascii="Arial" w:eastAsia="Arial" w:hAnsi="Arial" w:cs="Arial"/>
                <w:sz w:val="18"/>
                <w:szCs w:val="18"/>
              </w:rPr>
              <w:t>0</w:t>
            </w:r>
            <w:r w:rsidRPr="00FF5E50">
              <w:rPr>
                <w:rFonts w:ascii="Arial" w:eastAsia="Arial" w:hAnsi="Arial" w:cs="Arial"/>
                <w:spacing w:val="-1"/>
                <w:sz w:val="18"/>
                <w:szCs w:val="18"/>
              </w:rPr>
              <w:t xml:space="preserve"> </w:t>
            </w:r>
            <w:r w:rsidRPr="00FF5E50">
              <w:rPr>
                <w:rFonts w:ascii="Arial" w:eastAsia="Arial" w:hAnsi="Arial" w:cs="Arial"/>
                <w:spacing w:val="1"/>
                <w:sz w:val="18"/>
                <w:szCs w:val="18"/>
              </w:rPr>
              <w:t>c</w:t>
            </w:r>
            <w:r w:rsidRPr="00FF5E50">
              <w:rPr>
                <w:rFonts w:ascii="Arial" w:eastAsia="Arial" w:hAnsi="Arial" w:cs="Arial"/>
                <w:sz w:val="18"/>
                <w:szCs w:val="18"/>
              </w:rPr>
              <w:t>c</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3"/>
              <w:ind w:left="625" w:right="625"/>
              <w:jc w:val="center"/>
              <w:rPr>
                <w:rFonts w:ascii="Arial" w:eastAsia="Arial" w:hAnsi="Arial" w:cs="Arial"/>
                <w:sz w:val="18"/>
                <w:szCs w:val="18"/>
              </w:rPr>
            </w:pPr>
            <w:r w:rsidRPr="00FF5E50">
              <w:rPr>
                <w:rFonts w:ascii="Arial" w:eastAsia="Arial" w:hAnsi="Arial" w:cs="Arial"/>
                <w:spacing w:val="1"/>
                <w:sz w:val="18"/>
                <w:szCs w:val="18"/>
              </w:rPr>
              <w:t>2008</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7"/>
        </w:trPr>
        <w:tc>
          <w:tcPr>
            <w:tcW w:w="641" w:type="dxa"/>
            <w:tcBorders>
              <w:top w:val="single" w:sz="5" w:space="0" w:color="000000"/>
              <w:left w:val="single" w:sz="5" w:space="0" w:color="000000"/>
              <w:bottom w:val="single" w:sz="5" w:space="0" w:color="000000"/>
              <w:right w:val="single" w:sz="5" w:space="0" w:color="000000"/>
            </w:tcBorders>
          </w:tcPr>
          <w:p w:rsidR="00565EA3" w:rsidRPr="00FE1257" w:rsidRDefault="00565EA3" w:rsidP="00907A8C">
            <w:pPr>
              <w:spacing w:before="54"/>
              <w:ind w:left="360"/>
              <w:rPr>
                <w:rFonts w:ascii="Arial" w:eastAsia="Arial" w:hAnsi="Arial" w:cs="Arial"/>
                <w:sz w:val="18"/>
                <w:szCs w:val="18"/>
                <w:lang w:val="el-GR"/>
              </w:rPr>
            </w:pPr>
            <w:r>
              <w:rPr>
                <w:rFonts w:ascii="Arial" w:eastAsia="Arial" w:hAnsi="Arial" w:cs="Arial"/>
                <w:sz w:val="18"/>
                <w:szCs w:val="18"/>
                <w:lang w:val="el-GR"/>
              </w:rPr>
              <w:t>57</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4"/>
              <w:ind w:left="283"/>
              <w:rPr>
                <w:rFonts w:ascii="Arial" w:eastAsia="Arial" w:hAnsi="Arial" w:cs="Arial"/>
                <w:sz w:val="18"/>
                <w:szCs w:val="18"/>
              </w:rPr>
            </w:pPr>
            <w:r w:rsidRPr="00FF5E50">
              <w:rPr>
                <w:rFonts w:ascii="Arial" w:eastAsia="Arial" w:hAnsi="Arial" w:cs="Arial"/>
                <w:spacing w:val="-1"/>
                <w:sz w:val="18"/>
                <w:szCs w:val="18"/>
              </w:rPr>
              <w:t>Ο</w:t>
            </w:r>
            <w:r w:rsidRPr="00FF5E50">
              <w:rPr>
                <w:rFonts w:ascii="Arial" w:eastAsia="Arial" w:hAnsi="Arial" w:cs="Arial"/>
                <w:sz w:val="18"/>
                <w:szCs w:val="18"/>
              </w:rPr>
              <w:t>ΒΒ-</w:t>
            </w:r>
            <w:r w:rsidRPr="00FF5E50">
              <w:rPr>
                <w:rFonts w:ascii="Arial" w:eastAsia="Arial" w:hAnsi="Arial" w:cs="Arial"/>
                <w:spacing w:val="1"/>
                <w:sz w:val="18"/>
                <w:szCs w:val="18"/>
              </w:rPr>
              <w:t>0802</w:t>
            </w:r>
          </w:p>
        </w:tc>
        <w:tc>
          <w:tcPr>
            <w:tcW w:w="314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4"/>
              <w:ind w:left="282"/>
              <w:rPr>
                <w:rFonts w:ascii="Arial" w:eastAsia="Arial" w:hAnsi="Arial" w:cs="Arial"/>
                <w:sz w:val="18"/>
                <w:szCs w:val="18"/>
              </w:rPr>
            </w:pPr>
            <w:r w:rsidRPr="00FF5E50">
              <w:rPr>
                <w:rFonts w:ascii="Arial" w:eastAsia="Arial" w:hAnsi="Arial" w:cs="Arial"/>
                <w:sz w:val="18"/>
                <w:szCs w:val="18"/>
              </w:rPr>
              <w:t>ΔΙΚ</w:t>
            </w:r>
            <w:r w:rsidRPr="00FF5E50">
              <w:rPr>
                <w:rFonts w:ascii="Arial" w:eastAsia="Arial" w:hAnsi="Arial" w:cs="Arial"/>
                <w:spacing w:val="-2"/>
                <w:sz w:val="18"/>
                <w:szCs w:val="18"/>
              </w:rPr>
              <w:t>Υ</w:t>
            </w:r>
            <w:r w:rsidRPr="00FF5E50">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4"/>
              <w:ind w:left="282"/>
              <w:rPr>
                <w:rFonts w:ascii="Arial" w:eastAsia="Arial" w:hAnsi="Arial" w:cs="Arial"/>
                <w:sz w:val="18"/>
                <w:szCs w:val="18"/>
              </w:rPr>
            </w:pPr>
            <w:r w:rsidRPr="00FF5E50">
              <w:rPr>
                <w:rFonts w:ascii="Arial" w:eastAsia="Arial" w:hAnsi="Arial" w:cs="Arial"/>
                <w:sz w:val="18"/>
                <w:szCs w:val="18"/>
              </w:rPr>
              <w:t>PIA</w:t>
            </w:r>
            <w:r w:rsidRPr="00FF5E50">
              <w:rPr>
                <w:rFonts w:ascii="Arial" w:eastAsia="Arial" w:hAnsi="Arial" w:cs="Arial"/>
                <w:spacing w:val="-1"/>
                <w:sz w:val="18"/>
                <w:szCs w:val="18"/>
              </w:rPr>
              <w:t>GG</w:t>
            </w:r>
            <w:r w:rsidRPr="00FF5E50">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4"/>
              <w:ind w:left="169"/>
              <w:rPr>
                <w:rFonts w:ascii="Arial" w:eastAsia="Arial" w:hAnsi="Arial" w:cs="Arial"/>
                <w:sz w:val="18"/>
                <w:szCs w:val="18"/>
              </w:rPr>
            </w:pPr>
            <w:r w:rsidRPr="00FF5E50">
              <w:rPr>
                <w:rFonts w:ascii="Arial" w:eastAsia="Arial" w:hAnsi="Arial" w:cs="Arial"/>
                <w:spacing w:val="1"/>
                <w:sz w:val="18"/>
                <w:szCs w:val="18"/>
              </w:rPr>
              <w:t>25</w:t>
            </w:r>
            <w:r w:rsidRPr="00FF5E50">
              <w:rPr>
                <w:rFonts w:ascii="Arial" w:eastAsia="Arial" w:hAnsi="Arial" w:cs="Arial"/>
                <w:sz w:val="18"/>
                <w:szCs w:val="18"/>
              </w:rPr>
              <w:t>0</w:t>
            </w:r>
            <w:r w:rsidRPr="00FF5E50">
              <w:rPr>
                <w:rFonts w:ascii="Arial" w:eastAsia="Arial" w:hAnsi="Arial" w:cs="Arial"/>
                <w:spacing w:val="-1"/>
                <w:sz w:val="18"/>
                <w:szCs w:val="18"/>
              </w:rPr>
              <w:t xml:space="preserve"> </w:t>
            </w:r>
            <w:r w:rsidRPr="00FF5E50">
              <w:rPr>
                <w:rFonts w:ascii="Arial" w:eastAsia="Arial" w:hAnsi="Arial" w:cs="Arial"/>
                <w:spacing w:val="1"/>
                <w:sz w:val="18"/>
                <w:szCs w:val="18"/>
              </w:rPr>
              <w:t>c</w:t>
            </w:r>
            <w:r w:rsidRPr="00FF5E50">
              <w:rPr>
                <w:rFonts w:ascii="Arial" w:eastAsia="Arial" w:hAnsi="Arial" w:cs="Arial"/>
                <w:sz w:val="18"/>
                <w:szCs w:val="18"/>
              </w:rPr>
              <w:t>c</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4"/>
              <w:ind w:left="625" w:right="625"/>
              <w:jc w:val="center"/>
              <w:rPr>
                <w:rFonts w:ascii="Arial" w:eastAsia="Arial" w:hAnsi="Arial" w:cs="Arial"/>
                <w:sz w:val="18"/>
                <w:szCs w:val="18"/>
              </w:rPr>
            </w:pPr>
            <w:r w:rsidRPr="00FF5E50">
              <w:rPr>
                <w:rFonts w:ascii="Arial" w:eastAsia="Arial" w:hAnsi="Arial" w:cs="Arial"/>
                <w:spacing w:val="1"/>
                <w:sz w:val="18"/>
                <w:szCs w:val="18"/>
              </w:rPr>
              <w:t>2008</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FE1257" w:rsidRDefault="00565EA3" w:rsidP="00907A8C">
            <w:pPr>
              <w:spacing w:before="51"/>
              <w:ind w:left="360"/>
              <w:rPr>
                <w:rFonts w:ascii="Arial" w:eastAsia="Arial" w:hAnsi="Arial" w:cs="Arial"/>
                <w:spacing w:val="1"/>
                <w:sz w:val="18"/>
                <w:szCs w:val="18"/>
                <w:lang w:val="el-GR"/>
              </w:rPr>
            </w:pPr>
            <w:r>
              <w:rPr>
                <w:rFonts w:ascii="Arial" w:eastAsia="Arial" w:hAnsi="Arial" w:cs="Arial"/>
                <w:spacing w:val="1"/>
                <w:sz w:val="18"/>
                <w:szCs w:val="18"/>
                <w:lang w:val="el-GR"/>
              </w:rPr>
              <w:t>58</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rPr>
            </w:pPr>
            <w:r>
              <w:rPr>
                <w:rFonts w:ascii="Arial" w:eastAsia="Arial" w:hAnsi="Arial" w:cs="Arial"/>
                <w:sz w:val="18"/>
                <w:szCs w:val="18"/>
              </w:rPr>
              <w:t>BNM-0627</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r>
              <w:rPr>
                <w:rFonts w:ascii="Arial" w:eastAsia="Arial" w:hAnsi="Arial" w:cs="Arial"/>
                <w:sz w:val="18"/>
                <w:szCs w:val="18"/>
              </w:rPr>
              <w:t xml:space="preserve">     </w:t>
            </w:r>
            <w:r w:rsidRPr="00B611BF">
              <w:rPr>
                <w:rFonts w:ascii="Arial" w:eastAsia="Arial" w:hAnsi="Arial" w:cs="Arial"/>
                <w:sz w:val="18"/>
                <w:szCs w:val="18"/>
              </w:rPr>
              <w:t>ΔΙΚ</w:t>
            </w:r>
            <w:r w:rsidRPr="00B611BF">
              <w:rPr>
                <w:rFonts w:ascii="Arial" w:eastAsia="Arial" w:hAnsi="Arial" w:cs="Arial"/>
                <w:spacing w:val="-2"/>
                <w:sz w:val="18"/>
                <w:szCs w:val="18"/>
              </w:rPr>
              <w:t>Υ</w:t>
            </w:r>
            <w:r w:rsidRPr="00B611BF">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r>
              <w:rPr>
                <w:rFonts w:ascii="Arial" w:eastAsia="Arial" w:hAnsi="Arial" w:cs="Arial"/>
                <w:sz w:val="18"/>
                <w:szCs w:val="18"/>
              </w:rPr>
              <w:t xml:space="preserve">     </w:t>
            </w:r>
            <w:r w:rsidRPr="00DB5CC8">
              <w:rPr>
                <w:rFonts w:ascii="Arial" w:eastAsia="Arial" w:hAnsi="Arial" w:cs="Arial"/>
                <w:sz w:val="18"/>
                <w:szCs w:val="18"/>
              </w:rPr>
              <w:t>PIA</w:t>
            </w:r>
            <w:r w:rsidRPr="00DB5CC8">
              <w:rPr>
                <w:rFonts w:ascii="Arial" w:eastAsia="Arial" w:hAnsi="Arial" w:cs="Arial"/>
                <w:spacing w:val="-1"/>
                <w:sz w:val="18"/>
                <w:szCs w:val="18"/>
              </w:rPr>
              <w:t>GG</w:t>
            </w:r>
            <w:r w:rsidRPr="00DB5CC8">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565EA3" w:rsidRPr="006E1310" w:rsidRDefault="00565EA3" w:rsidP="00907A8C">
            <w:pPr>
              <w:spacing w:before="51"/>
              <w:ind w:left="169"/>
              <w:rPr>
                <w:rFonts w:ascii="Arial" w:eastAsia="Arial" w:hAnsi="Arial" w:cs="Arial"/>
                <w:spacing w:val="1"/>
                <w:sz w:val="18"/>
                <w:szCs w:val="18"/>
              </w:rPr>
            </w:pPr>
            <w:r>
              <w:rPr>
                <w:rFonts w:ascii="Arial" w:eastAsia="Arial" w:hAnsi="Arial" w:cs="Arial"/>
                <w:spacing w:val="1"/>
                <w:sz w:val="18"/>
                <w:szCs w:val="18"/>
                <w:lang w:val="el-GR"/>
              </w:rPr>
              <w:t xml:space="preserve">244 </w:t>
            </w:r>
            <w:r>
              <w:rPr>
                <w:rFonts w:ascii="Arial" w:eastAsia="Arial" w:hAnsi="Arial" w:cs="Arial"/>
                <w:spacing w:val="1"/>
                <w:sz w:val="18"/>
                <w:szCs w:val="18"/>
              </w:rPr>
              <w:t>cc</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2014</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r w:rsidR="00565EA3" w:rsidRPr="00FF5E50" w:rsidTr="00907A8C">
        <w:trPr>
          <w:trHeight w:hRule="exact" w:val="324"/>
        </w:trPr>
        <w:tc>
          <w:tcPr>
            <w:tcW w:w="641" w:type="dxa"/>
            <w:tcBorders>
              <w:top w:val="single" w:sz="5" w:space="0" w:color="000000"/>
              <w:left w:val="single" w:sz="5" w:space="0" w:color="000000"/>
              <w:bottom w:val="single" w:sz="5" w:space="0" w:color="000000"/>
              <w:right w:val="single" w:sz="5" w:space="0" w:color="000000"/>
            </w:tcBorders>
          </w:tcPr>
          <w:p w:rsidR="00565EA3" w:rsidRPr="00FE1257" w:rsidRDefault="00565EA3" w:rsidP="00907A8C">
            <w:pPr>
              <w:spacing w:before="51"/>
              <w:ind w:left="360"/>
              <w:rPr>
                <w:rFonts w:ascii="Arial" w:eastAsia="Arial" w:hAnsi="Arial" w:cs="Arial"/>
                <w:spacing w:val="1"/>
                <w:sz w:val="18"/>
                <w:szCs w:val="18"/>
                <w:lang w:val="el-GR"/>
              </w:rPr>
            </w:pPr>
            <w:r>
              <w:rPr>
                <w:rFonts w:ascii="Arial" w:eastAsia="Arial" w:hAnsi="Arial" w:cs="Arial"/>
                <w:spacing w:val="1"/>
                <w:sz w:val="18"/>
                <w:szCs w:val="18"/>
                <w:lang w:val="el-GR"/>
              </w:rPr>
              <w:t>59</w:t>
            </w:r>
          </w:p>
        </w:tc>
        <w:tc>
          <w:tcPr>
            <w:tcW w:w="186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283"/>
              <w:rPr>
                <w:rFonts w:ascii="Arial" w:eastAsia="Arial" w:hAnsi="Arial" w:cs="Arial"/>
                <w:sz w:val="18"/>
                <w:szCs w:val="18"/>
              </w:rPr>
            </w:pPr>
            <w:r>
              <w:rPr>
                <w:rFonts w:ascii="Arial" w:eastAsia="Arial" w:hAnsi="Arial" w:cs="Arial"/>
                <w:sz w:val="18"/>
                <w:szCs w:val="18"/>
              </w:rPr>
              <w:t>BNM-0628</w:t>
            </w:r>
          </w:p>
        </w:tc>
        <w:tc>
          <w:tcPr>
            <w:tcW w:w="3140" w:type="dxa"/>
            <w:tcBorders>
              <w:top w:val="single" w:sz="5" w:space="0" w:color="000000"/>
              <w:left w:val="single" w:sz="5" w:space="0" w:color="000000"/>
              <w:bottom w:val="single" w:sz="5" w:space="0" w:color="000000"/>
              <w:right w:val="single" w:sz="5" w:space="0" w:color="000000"/>
            </w:tcBorders>
          </w:tcPr>
          <w:p w:rsidR="00565EA3" w:rsidRDefault="00565EA3" w:rsidP="00907A8C">
            <w:r>
              <w:rPr>
                <w:rFonts w:ascii="Arial" w:eastAsia="Arial" w:hAnsi="Arial" w:cs="Arial"/>
                <w:sz w:val="18"/>
                <w:szCs w:val="18"/>
                <w:lang w:val="el-GR"/>
              </w:rPr>
              <w:t xml:space="preserve"> </w:t>
            </w:r>
            <w:r>
              <w:rPr>
                <w:rFonts w:ascii="Arial" w:eastAsia="Arial" w:hAnsi="Arial" w:cs="Arial"/>
                <w:sz w:val="18"/>
                <w:szCs w:val="18"/>
              </w:rPr>
              <w:t xml:space="preserve">    </w:t>
            </w:r>
            <w:r>
              <w:rPr>
                <w:rFonts w:ascii="Arial" w:eastAsia="Arial" w:hAnsi="Arial" w:cs="Arial"/>
                <w:sz w:val="18"/>
                <w:szCs w:val="18"/>
                <w:lang w:val="el-GR"/>
              </w:rPr>
              <w:t>Δ</w:t>
            </w:r>
            <w:r w:rsidRPr="00B611BF">
              <w:rPr>
                <w:rFonts w:ascii="Arial" w:eastAsia="Arial" w:hAnsi="Arial" w:cs="Arial"/>
                <w:sz w:val="18"/>
                <w:szCs w:val="18"/>
              </w:rPr>
              <w:t>ΙΚ</w:t>
            </w:r>
            <w:r w:rsidRPr="00B611BF">
              <w:rPr>
                <w:rFonts w:ascii="Arial" w:eastAsia="Arial" w:hAnsi="Arial" w:cs="Arial"/>
                <w:spacing w:val="-2"/>
                <w:sz w:val="18"/>
                <w:szCs w:val="18"/>
              </w:rPr>
              <w:t>Υ</w:t>
            </w:r>
            <w:r w:rsidRPr="00B611BF">
              <w:rPr>
                <w:rFonts w:ascii="Arial" w:eastAsia="Arial" w:hAnsi="Arial" w:cs="Arial"/>
                <w:sz w:val="18"/>
                <w:szCs w:val="18"/>
              </w:rPr>
              <w:t>ΚΛΟ</w:t>
            </w:r>
          </w:p>
        </w:tc>
        <w:tc>
          <w:tcPr>
            <w:tcW w:w="1841" w:type="dxa"/>
            <w:tcBorders>
              <w:top w:val="single" w:sz="5" w:space="0" w:color="000000"/>
              <w:left w:val="single" w:sz="5" w:space="0" w:color="000000"/>
              <w:bottom w:val="single" w:sz="5" w:space="0" w:color="000000"/>
              <w:right w:val="single" w:sz="5" w:space="0" w:color="000000"/>
            </w:tcBorders>
          </w:tcPr>
          <w:p w:rsidR="00565EA3" w:rsidRDefault="00565EA3" w:rsidP="00907A8C">
            <w:r>
              <w:rPr>
                <w:rFonts w:ascii="Arial" w:eastAsia="Arial" w:hAnsi="Arial" w:cs="Arial"/>
                <w:sz w:val="18"/>
                <w:szCs w:val="18"/>
              </w:rPr>
              <w:t xml:space="preserve">     </w:t>
            </w:r>
            <w:r w:rsidRPr="00DB5CC8">
              <w:rPr>
                <w:rFonts w:ascii="Arial" w:eastAsia="Arial" w:hAnsi="Arial" w:cs="Arial"/>
                <w:sz w:val="18"/>
                <w:szCs w:val="18"/>
              </w:rPr>
              <w:t>PIA</w:t>
            </w:r>
            <w:r w:rsidRPr="00DB5CC8">
              <w:rPr>
                <w:rFonts w:ascii="Arial" w:eastAsia="Arial" w:hAnsi="Arial" w:cs="Arial"/>
                <w:spacing w:val="-1"/>
                <w:sz w:val="18"/>
                <w:szCs w:val="18"/>
              </w:rPr>
              <w:t>GG</w:t>
            </w:r>
            <w:r w:rsidRPr="00DB5CC8">
              <w:rPr>
                <w:rFonts w:ascii="Arial" w:eastAsia="Arial" w:hAnsi="Arial" w:cs="Arial"/>
                <w:sz w:val="18"/>
                <w:szCs w:val="18"/>
              </w:rPr>
              <w:t>IO</w:t>
            </w:r>
          </w:p>
        </w:tc>
        <w:tc>
          <w:tcPr>
            <w:tcW w:w="879"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169"/>
              <w:rPr>
                <w:rFonts w:ascii="Arial" w:eastAsia="Arial" w:hAnsi="Arial" w:cs="Arial"/>
                <w:spacing w:val="1"/>
                <w:sz w:val="18"/>
                <w:szCs w:val="18"/>
              </w:rPr>
            </w:pPr>
            <w:r>
              <w:rPr>
                <w:rFonts w:ascii="Arial" w:eastAsia="Arial" w:hAnsi="Arial" w:cs="Arial"/>
                <w:spacing w:val="1"/>
                <w:sz w:val="18"/>
                <w:szCs w:val="18"/>
              </w:rPr>
              <w:t>244 cc</w:t>
            </w:r>
          </w:p>
        </w:tc>
        <w:tc>
          <w:tcPr>
            <w:tcW w:w="1733"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pPr>
              <w:spacing w:before="51"/>
              <w:ind w:left="625" w:right="625"/>
              <w:jc w:val="center"/>
              <w:rPr>
                <w:rFonts w:ascii="Arial" w:eastAsia="Arial" w:hAnsi="Arial" w:cs="Arial"/>
                <w:spacing w:val="1"/>
                <w:sz w:val="18"/>
                <w:szCs w:val="18"/>
              </w:rPr>
            </w:pPr>
            <w:r>
              <w:rPr>
                <w:rFonts w:ascii="Arial" w:eastAsia="Arial" w:hAnsi="Arial" w:cs="Arial"/>
                <w:spacing w:val="1"/>
                <w:sz w:val="18"/>
                <w:szCs w:val="18"/>
              </w:rPr>
              <w:t>2014</w:t>
            </w:r>
          </w:p>
        </w:tc>
        <w:tc>
          <w:tcPr>
            <w:tcW w:w="1248"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1702"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c>
          <w:tcPr>
            <w:tcW w:w="2530" w:type="dxa"/>
            <w:tcBorders>
              <w:top w:val="single" w:sz="5" w:space="0" w:color="000000"/>
              <w:left w:val="single" w:sz="5" w:space="0" w:color="000000"/>
              <w:bottom w:val="single" w:sz="5" w:space="0" w:color="000000"/>
              <w:right w:val="single" w:sz="5" w:space="0" w:color="000000"/>
            </w:tcBorders>
          </w:tcPr>
          <w:p w:rsidR="00565EA3" w:rsidRPr="00FF5E50" w:rsidRDefault="00565EA3" w:rsidP="00907A8C"/>
        </w:tc>
      </w:tr>
    </w:tbl>
    <w:p w:rsidR="00565EA3" w:rsidRPr="00FF5E50" w:rsidRDefault="00565EA3" w:rsidP="00565EA3">
      <w:pPr>
        <w:spacing w:before="4" w:line="120" w:lineRule="exact"/>
        <w:rPr>
          <w:sz w:val="13"/>
          <w:szCs w:val="13"/>
        </w:rPr>
      </w:pPr>
    </w:p>
    <w:p w:rsidR="00565EA3" w:rsidRPr="00FF5E50" w:rsidRDefault="00565EA3" w:rsidP="00565EA3">
      <w:pPr>
        <w:spacing w:line="200" w:lineRule="exact"/>
      </w:pPr>
    </w:p>
    <w:p w:rsidR="00565EA3" w:rsidRPr="00FF5E50" w:rsidRDefault="00565EA3" w:rsidP="00565EA3">
      <w:pPr>
        <w:spacing w:line="200" w:lineRule="exact"/>
      </w:pPr>
    </w:p>
    <w:p w:rsidR="00565EA3" w:rsidRPr="00FF5E50" w:rsidRDefault="00565EA3" w:rsidP="00565EA3">
      <w:pPr>
        <w:spacing w:line="200" w:lineRule="exact"/>
      </w:pPr>
    </w:p>
    <w:p w:rsidR="00565EA3" w:rsidRPr="00FF5E50" w:rsidRDefault="00565EA3" w:rsidP="00565EA3">
      <w:pPr>
        <w:spacing w:before="34"/>
        <w:ind w:left="5627" w:right="47"/>
        <w:rPr>
          <w:rFonts w:ascii="Arial" w:eastAsia="Arial" w:hAnsi="Arial" w:cs="Arial"/>
          <w:lang w:val="el-GR"/>
        </w:rPr>
      </w:pPr>
      <w:r>
        <w:rPr>
          <w:rFonts w:ascii="Arial" w:eastAsia="Arial" w:hAnsi="Arial" w:cs="Arial"/>
          <w:lang w:val="el-GR"/>
        </w:rPr>
        <w:t xml:space="preserve">                        </w:t>
      </w:r>
      <w:r w:rsidRPr="00232CE6">
        <w:rPr>
          <w:rFonts w:ascii="Arial" w:eastAsia="Arial" w:hAnsi="Arial" w:cs="Arial"/>
          <w:lang w:val="el-GR"/>
        </w:rPr>
        <w:t>Ημερ</w:t>
      </w:r>
      <w:r w:rsidRPr="00232CE6">
        <w:rPr>
          <w:rFonts w:ascii="Arial" w:eastAsia="Arial" w:hAnsi="Arial" w:cs="Arial"/>
          <w:spacing w:val="-1"/>
          <w:lang w:val="el-GR"/>
        </w:rPr>
        <w:t>ο</w:t>
      </w:r>
      <w:r w:rsidRPr="00232CE6">
        <w:rPr>
          <w:rFonts w:ascii="Arial" w:eastAsia="Arial" w:hAnsi="Arial" w:cs="Arial"/>
          <w:lang w:val="el-GR"/>
        </w:rPr>
        <w:t>μ</w:t>
      </w:r>
      <w:r w:rsidRPr="00232CE6">
        <w:rPr>
          <w:rFonts w:ascii="Arial" w:eastAsia="Arial" w:hAnsi="Arial" w:cs="Arial"/>
          <w:spacing w:val="2"/>
          <w:lang w:val="el-GR"/>
        </w:rPr>
        <w:t>ην</w:t>
      </w:r>
      <w:r w:rsidRPr="00232CE6">
        <w:rPr>
          <w:rFonts w:ascii="Arial" w:eastAsia="Arial" w:hAnsi="Arial" w:cs="Arial"/>
          <w:spacing w:val="-1"/>
          <w:lang w:val="el-GR"/>
        </w:rPr>
        <w:t>ί</w:t>
      </w:r>
      <w:r w:rsidRPr="00232CE6">
        <w:rPr>
          <w:rFonts w:ascii="Arial" w:eastAsia="Arial" w:hAnsi="Arial" w:cs="Arial"/>
          <w:lang w:val="el-GR"/>
        </w:rPr>
        <w:t>α</w:t>
      </w:r>
      <w:r>
        <w:rPr>
          <w:rFonts w:ascii="Arial" w:eastAsia="Arial" w:hAnsi="Arial" w:cs="Arial"/>
          <w:lang w:val="el-GR"/>
        </w:rPr>
        <w:t>………</w:t>
      </w:r>
      <w:r w:rsidRPr="00232CE6">
        <w:rPr>
          <w:rFonts w:ascii="Arial" w:eastAsia="Arial" w:hAnsi="Arial" w:cs="Arial"/>
          <w:spacing w:val="45"/>
          <w:lang w:val="el-GR"/>
        </w:rPr>
        <w:t xml:space="preserve"> </w:t>
      </w:r>
    </w:p>
    <w:p w:rsidR="00565EA3" w:rsidRPr="00232CE6" w:rsidRDefault="00565EA3" w:rsidP="00565EA3">
      <w:pPr>
        <w:spacing w:before="1" w:line="160" w:lineRule="exact"/>
        <w:rPr>
          <w:sz w:val="17"/>
          <w:szCs w:val="17"/>
          <w:lang w:val="el-GR"/>
        </w:rPr>
      </w:pPr>
    </w:p>
    <w:p w:rsidR="00565EA3" w:rsidRPr="00232CE6" w:rsidRDefault="00565EA3" w:rsidP="00565EA3">
      <w:pPr>
        <w:ind w:left="6774" w:right="7397"/>
        <w:jc w:val="center"/>
        <w:rPr>
          <w:rFonts w:ascii="Arial" w:eastAsia="Arial" w:hAnsi="Arial" w:cs="Arial"/>
          <w:lang w:val="el-GR"/>
        </w:rPr>
      </w:pPr>
    </w:p>
    <w:p w:rsidR="00565EA3" w:rsidRDefault="00FC2329" w:rsidP="00565EA3">
      <w:pPr>
        <w:spacing w:before="9" w:line="160" w:lineRule="exact"/>
        <w:rPr>
          <w:sz w:val="16"/>
          <w:szCs w:val="16"/>
          <w:lang w:val="el-GR"/>
        </w:rPr>
      </w:pPr>
      <w:r>
        <w:rPr>
          <w:sz w:val="16"/>
          <w:szCs w:val="16"/>
          <w:lang w:val="el-GR"/>
        </w:rPr>
        <w:t>Ο ΠΡΟΣΦΕΡΩΝ</w:t>
      </w:r>
    </w:p>
    <w:p w:rsidR="00FC2329" w:rsidRPr="00232CE6" w:rsidRDefault="00FC2329" w:rsidP="00565EA3">
      <w:pPr>
        <w:spacing w:before="9" w:line="160" w:lineRule="exact"/>
        <w:rPr>
          <w:sz w:val="16"/>
          <w:szCs w:val="16"/>
          <w:lang w:val="el-GR"/>
        </w:rPr>
      </w:pPr>
      <w:r>
        <w:rPr>
          <w:sz w:val="16"/>
          <w:szCs w:val="16"/>
          <w:lang w:val="el-GR"/>
        </w:rPr>
        <w:t>ΥΠΟΓΡΑΦΗ ΣΦΡΑΓΙΔΑ</w:t>
      </w:r>
    </w:p>
    <w:p w:rsidR="00565EA3" w:rsidRPr="00232CE6" w:rsidRDefault="00565EA3" w:rsidP="00565EA3">
      <w:pPr>
        <w:spacing w:line="200" w:lineRule="exact"/>
        <w:rPr>
          <w:lang w:val="el-GR"/>
        </w:rPr>
      </w:pPr>
    </w:p>
    <w:p w:rsidR="00565EA3" w:rsidRPr="00232CE6" w:rsidRDefault="00565EA3" w:rsidP="00565EA3">
      <w:pPr>
        <w:spacing w:line="200" w:lineRule="exact"/>
        <w:rPr>
          <w:lang w:val="el-GR"/>
        </w:rPr>
      </w:pPr>
    </w:p>
    <w:p w:rsidR="00565EA3" w:rsidRPr="00232CE6" w:rsidRDefault="00565EA3" w:rsidP="00565EA3">
      <w:pPr>
        <w:spacing w:line="200" w:lineRule="exact"/>
        <w:rPr>
          <w:lang w:val="el-GR"/>
        </w:rPr>
      </w:pPr>
    </w:p>
    <w:p w:rsidR="00565EA3" w:rsidRPr="00232CE6" w:rsidRDefault="00565EA3" w:rsidP="00565EA3">
      <w:pPr>
        <w:spacing w:line="200" w:lineRule="exact"/>
        <w:rPr>
          <w:lang w:val="el-GR"/>
        </w:rPr>
      </w:pPr>
    </w:p>
    <w:p w:rsidR="00565EA3" w:rsidRPr="00232CE6" w:rsidRDefault="00565EA3" w:rsidP="00565EA3">
      <w:pPr>
        <w:spacing w:line="200" w:lineRule="exact"/>
        <w:rPr>
          <w:lang w:val="el-GR"/>
        </w:rPr>
      </w:pPr>
    </w:p>
    <w:p w:rsidR="00565EA3" w:rsidRPr="00232CE6" w:rsidRDefault="00565EA3" w:rsidP="00565EA3">
      <w:pPr>
        <w:spacing w:line="200" w:lineRule="exact"/>
        <w:rPr>
          <w:lang w:val="el-GR"/>
        </w:rPr>
      </w:pPr>
    </w:p>
    <w:p w:rsidR="00565EA3" w:rsidRPr="00232CE6" w:rsidRDefault="00565EA3" w:rsidP="00565EA3">
      <w:pPr>
        <w:spacing w:line="200" w:lineRule="exact"/>
        <w:rPr>
          <w:lang w:val="el-GR"/>
        </w:rPr>
      </w:pPr>
    </w:p>
    <w:p w:rsidR="00565EA3" w:rsidRPr="00232CE6" w:rsidRDefault="00565EA3" w:rsidP="00565EA3">
      <w:pPr>
        <w:spacing w:line="200" w:lineRule="exact"/>
        <w:rPr>
          <w:lang w:val="el-GR"/>
        </w:rPr>
      </w:pPr>
    </w:p>
    <w:p w:rsidR="00565EA3" w:rsidRPr="00232CE6" w:rsidRDefault="00565EA3" w:rsidP="00565EA3">
      <w:pPr>
        <w:spacing w:line="200" w:lineRule="exact"/>
        <w:rPr>
          <w:lang w:val="el-GR"/>
        </w:rPr>
      </w:pPr>
    </w:p>
    <w:p w:rsidR="00565EA3" w:rsidRPr="00232CE6" w:rsidRDefault="00565EA3" w:rsidP="00565EA3">
      <w:pPr>
        <w:spacing w:line="200" w:lineRule="exact"/>
        <w:rPr>
          <w:lang w:val="el-GR"/>
        </w:rPr>
      </w:pPr>
    </w:p>
    <w:p w:rsidR="00565EA3" w:rsidRPr="00232CE6" w:rsidRDefault="00565EA3" w:rsidP="00565EA3">
      <w:pPr>
        <w:spacing w:line="200" w:lineRule="exact"/>
        <w:rPr>
          <w:lang w:val="el-GR"/>
        </w:rPr>
      </w:pPr>
    </w:p>
    <w:p w:rsidR="00565EA3" w:rsidRPr="00232CE6" w:rsidRDefault="00565EA3" w:rsidP="00565EA3">
      <w:pPr>
        <w:spacing w:line="200" w:lineRule="exact"/>
        <w:rPr>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before="3" w:line="80" w:lineRule="exact"/>
        <w:rPr>
          <w:sz w:val="9"/>
          <w:szCs w:val="9"/>
          <w:lang w:val="el-GR"/>
        </w:rPr>
      </w:pPr>
    </w:p>
    <w:p w:rsidR="005D74E0" w:rsidRDefault="005D74E0" w:rsidP="005D74E0">
      <w:pPr>
        <w:spacing w:line="200" w:lineRule="exact"/>
        <w:rPr>
          <w:lang w:val="el-GR"/>
        </w:rPr>
      </w:pPr>
    </w:p>
    <w:p w:rsidR="005D74E0" w:rsidRDefault="005D74E0" w:rsidP="005D74E0">
      <w:pPr>
        <w:rPr>
          <w:rFonts w:eastAsia="SimSun"/>
          <w:lang w:val="el-GR"/>
        </w:rPr>
      </w:pPr>
    </w:p>
    <w:p w:rsidR="005D74E0" w:rsidRDefault="005D74E0" w:rsidP="005D74E0">
      <w:pPr>
        <w:rPr>
          <w:rFonts w:eastAsia="SimSun"/>
          <w:lang w:val="el-GR"/>
        </w:rPr>
      </w:pPr>
    </w:p>
    <w:p w:rsidR="005D74E0" w:rsidRDefault="005D74E0" w:rsidP="005D74E0">
      <w:pPr>
        <w:rPr>
          <w:rFonts w:eastAsia="SimSun"/>
          <w:lang w:val="el-GR"/>
        </w:rPr>
      </w:pPr>
    </w:p>
    <w:p w:rsidR="005D74E0" w:rsidRDefault="005D74E0" w:rsidP="005D74E0">
      <w:pPr>
        <w:rPr>
          <w:rFonts w:eastAsia="Arial"/>
          <w:sz w:val="24"/>
          <w:lang w:val="el-GR"/>
        </w:rPr>
      </w:pPr>
    </w:p>
    <w:p w:rsidR="005D74E0" w:rsidRDefault="005D74E0" w:rsidP="005D74E0">
      <w:pPr>
        <w:rPr>
          <w:rFonts w:eastAsia="Arial"/>
          <w:sz w:val="24"/>
          <w:lang w:val="el-GR"/>
        </w:rPr>
      </w:pPr>
    </w:p>
    <w:p w:rsidR="005D74E0" w:rsidRDefault="005D74E0" w:rsidP="005D74E0">
      <w:pPr>
        <w:rPr>
          <w:rFonts w:eastAsia="Arial"/>
          <w:sz w:val="24"/>
          <w:lang w:val="el-GR"/>
        </w:rPr>
      </w:pPr>
    </w:p>
    <w:p w:rsidR="005D74E0" w:rsidRDefault="005D74E0" w:rsidP="005D74E0">
      <w:pPr>
        <w:rPr>
          <w:rFonts w:eastAsia="Arial"/>
          <w:sz w:val="24"/>
          <w:lang w:val="el-GR"/>
        </w:rPr>
      </w:pPr>
    </w:p>
    <w:p w:rsidR="00983CEC" w:rsidRDefault="00983CEC">
      <w:bookmarkStart w:id="134" w:name="_GoBack"/>
      <w:bookmarkEnd w:id="134"/>
    </w:p>
    <w:sectPr w:rsidR="00983CEC" w:rsidSect="00122F84">
      <w:pgSz w:w="11906" w:h="16838" w:code="9"/>
      <w:pgMar w:top="1077" w:right="1134" w:bottom="720" w:left="936" w:header="720" w:footer="720" w:gutter="0"/>
      <w:cols w:space="708"/>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06B" w:rsidRDefault="00DD006B" w:rsidP="005D74E0">
      <w:pPr>
        <w:spacing w:after="0"/>
      </w:pPr>
      <w:r>
        <w:separator/>
      </w:r>
    </w:p>
  </w:endnote>
  <w:endnote w:type="continuationSeparator" w:id="0">
    <w:p w:rsidR="00DD006B" w:rsidRDefault="00DD006B" w:rsidP="005D74E0">
      <w:pPr>
        <w:spacing w:after="0"/>
      </w:pPr>
      <w:r>
        <w:continuationSeparator/>
      </w:r>
    </w:p>
  </w:endnote>
  <w:endnote w:id="1">
    <w:p w:rsidR="005D74E0" w:rsidRDefault="005D74E0" w:rsidP="005D74E0">
      <w:pPr>
        <w:pStyle w:val="a8"/>
        <w:tabs>
          <w:tab w:val="left" w:pos="284"/>
        </w:tabs>
        <w:spacing w:after="200"/>
        <w:rPr>
          <w:color w:val="FF0000"/>
          <w:lang w:val="el-GR"/>
        </w:rPr>
      </w:pPr>
    </w:p>
  </w:endnote>
  <w:endnote w:id="2">
    <w:p w:rsidR="005D74E0" w:rsidRDefault="005D74E0" w:rsidP="005D74E0">
      <w:pPr>
        <w:pStyle w:val="a8"/>
        <w:pageBreakBefore/>
        <w:tabs>
          <w:tab w:val="left" w:pos="284"/>
        </w:tabs>
        <w:spacing w:after="200"/>
        <w:rPr>
          <w:lang w:val="el-GR"/>
        </w:rPr>
      </w:pPr>
      <w:r>
        <w:rPr>
          <w:lang w:val="el-GR"/>
        </w:rPr>
        <w:t>Σε περίπτωση που η αναθέτουσα αρχή /αναθέτων φορέας είναι περισσότερες (οι) της (του) μίας (ενός) θα αναφέρεται το σύνολο αυτών</w:t>
      </w:r>
    </w:p>
    <w:p w:rsidR="005D74E0" w:rsidRDefault="005D74E0" w:rsidP="005D74E0">
      <w:pPr>
        <w:pStyle w:val="a8"/>
        <w:tabs>
          <w:tab w:val="left" w:pos="284"/>
        </w:tabs>
        <w:spacing w:after="200"/>
        <w:rPr>
          <w:lang w:val="el-GR"/>
        </w:rPr>
      </w:pPr>
      <w:r>
        <w:rPr>
          <w:rStyle w:val="afb"/>
        </w:rPr>
        <w:endnoteRef/>
      </w:r>
      <w:r>
        <w:rPr>
          <w:lang w:val="el-GR"/>
        </w:rPr>
        <w:tab/>
        <w:t>Επαναλάβετε τα στοιχεία των αρμοδίων, όνομα και επώνυμο, όσες φορές χρειάζεται.</w:t>
      </w:r>
    </w:p>
    <w:p w:rsidR="005D74E0" w:rsidRDefault="005D74E0" w:rsidP="005D74E0">
      <w:pPr>
        <w:pStyle w:val="a8"/>
        <w:tabs>
          <w:tab w:val="left" w:pos="284"/>
        </w:tabs>
        <w:rPr>
          <w:lang w:val="el-GR"/>
        </w:rPr>
      </w:pPr>
      <w:r>
        <w:rPr>
          <w:rStyle w:val="afb"/>
        </w:rPr>
        <w:endnoteRef/>
      </w:r>
      <w:r>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D74E0" w:rsidRDefault="005D74E0" w:rsidP="005D74E0">
      <w:pPr>
        <w:pStyle w:val="a8"/>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D74E0" w:rsidRDefault="005D74E0" w:rsidP="005D74E0">
      <w:pPr>
        <w:pStyle w:val="a8"/>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D74E0" w:rsidRDefault="005D74E0" w:rsidP="005D74E0">
      <w:pPr>
        <w:pStyle w:val="a8"/>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Pr>
          <w:lang w:val="el-GR"/>
        </w:rPr>
        <w:t xml:space="preserve">οι οποίες </w:t>
      </w:r>
      <w:r>
        <w:rPr>
          <w:b/>
          <w:lang w:val="el-GR"/>
        </w:rPr>
        <w:t>απασχολούν λιγότερους από 250 εργαζομένους</w:t>
      </w:r>
      <w:r>
        <w:rPr>
          <w:lang w:val="el-GR"/>
        </w:rPr>
        <w:t xml:space="preserve"> και των οποίων ο </w:t>
      </w:r>
      <w:r>
        <w:rPr>
          <w:b/>
          <w:lang w:val="el-GR"/>
        </w:rPr>
        <w:t>ετήσιος κύκλος εργασιών δεν υπερβαίνει τα 50 εκατομμύρια ευρώ</w:t>
      </w:r>
      <w:r>
        <w:rPr>
          <w:lang w:val="el-GR"/>
        </w:rPr>
        <w:t xml:space="preserve"> </w:t>
      </w:r>
      <w:r>
        <w:rPr>
          <w:b/>
          <w:i/>
          <w:lang w:val="el-GR"/>
        </w:rPr>
        <w:t>και/ή</w:t>
      </w:r>
      <w:r>
        <w:rPr>
          <w:lang w:val="el-GR"/>
        </w:rPr>
        <w:t xml:space="preserve"> το </w:t>
      </w:r>
      <w:r>
        <w:rPr>
          <w:b/>
          <w:lang w:val="el-GR"/>
        </w:rPr>
        <w:t>σύνολο του ετήσιου ισολογισμού δεν υπερβαίνει τα 43 εκατομμύρια ευρώ</w:t>
      </w:r>
      <w:r>
        <w:rPr>
          <w:lang w:val="el-GR"/>
        </w:rPr>
        <w:t>.</w:t>
      </w:r>
    </w:p>
    <w:p w:rsidR="005D74E0" w:rsidRDefault="005D74E0" w:rsidP="005D74E0">
      <w:pPr>
        <w:pStyle w:val="a8"/>
        <w:tabs>
          <w:tab w:val="left" w:pos="284"/>
        </w:tabs>
        <w:spacing w:after="200"/>
        <w:rPr>
          <w:lang w:val="el-GR"/>
        </w:rPr>
      </w:pPr>
      <w:r>
        <w:rPr>
          <w:rStyle w:val="afb"/>
        </w:rPr>
        <w:endnoteRef/>
      </w:r>
      <w:r>
        <w:rPr>
          <w:lang w:val="el-GR"/>
        </w:rPr>
        <w:tab/>
        <w:t>Τα δικαιολογητικά και η κατάταξη, εάν υπάρχουν, αναφέρονται στην πιστοποίηση.</w:t>
      </w:r>
    </w:p>
    <w:p w:rsidR="005D74E0" w:rsidRDefault="005D74E0" w:rsidP="005D74E0">
      <w:pPr>
        <w:pStyle w:val="a8"/>
        <w:tabs>
          <w:tab w:val="left" w:pos="284"/>
        </w:tabs>
        <w:spacing w:after="200"/>
        <w:rPr>
          <w:lang w:val="el-GR"/>
        </w:rPr>
      </w:pPr>
      <w:r>
        <w:rPr>
          <w:rStyle w:val="afb"/>
        </w:rPr>
        <w:endnoteRef/>
      </w:r>
      <w:r>
        <w:rPr>
          <w:lang w:val="el-GR"/>
        </w:rPr>
        <w:tab/>
        <w:t>Ειδικότερα ως μέλος ένωσης ή κοινοπραξίας ή άλλου παρόμοιου καθεστώτος.</w:t>
      </w:r>
    </w:p>
    <w:p w:rsidR="005D74E0" w:rsidRDefault="005D74E0" w:rsidP="005D74E0">
      <w:pPr>
        <w:pStyle w:val="a8"/>
        <w:tabs>
          <w:tab w:val="left" w:pos="284"/>
        </w:tabs>
        <w:spacing w:after="200"/>
        <w:rPr>
          <w:lang w:val="el-GR"/>
        </w:rPr>
      </w:pPr>
      <w:r>
        <w:rPr>
          <w:rStyle w:val="afb"/>
        </w:rPr>
        <w:endnoteRef/>
      </w:r>
      <w:r>
        <w:rPr>
          <w:lang w:val="el-GR"/>
        </w:rPr>
        <w:tab/>
        <w:t xml:space="preserve"> Επισημαίνεται ότι σύμφωνα με το δεύτερο εδάφιο του άρθρου 78 “</w:t>
      </w:r>
      <w:r>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lang w:val="el-GR"/>
        </w:rPr>
        <w:t>.”</w:t>
      </w:r>
    </w:p>
    <w:p w:rsidR="005D74E0" w:rsidRDefault="005D74E0" w:rsidP="005D74E0">
      <w:pPr>
        <w:pStyle w:val="a8"/>
        <w:tabs>
          <w:tab w:val="left" w:pos="284"/>
        </w:tabs>
        <w:spacing w:after="200"/>
        <w:rPr>
          <w:lang w:val="el-GR"/>
        </w:rPr>
      </w:pPr>
      <w:r>
        <w:rPr>
          <w:rStyle w:val="afb"/>
        </w:rPr>
        <w:endnoteRef/>
      </w:r>
      <w:r>
        <w:rPr>
          <w:lang w:val="el-GR"/>
        </w:rPr>
        <w:tab/>
        <w:t xml:space="preserve">Σύμφωνα με τις διατάξεις του άρθρου 73 παρ. 3 α, </w:t>
      </w:r>
      <w:r>
        <w:rPr>
          <w:u w:val="single"/>
          <w:lang w:val="el-GR"/>
        </w:rPr>
        <w:t xml:space="preserve">εφόσον προβλέπεται στα έγγραφα της σύμβασης </w:t>
      </w:r>
      <w:r>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p w:rsidR="005D74E0" w:rsidRDefault="005D74E0" w:rsidP="005D74E0">
      <w:pPr>
        <w:pStyle w:val="a8"/>
        <w:tabs>
          <w:tab w:val="left" w:pos="284"/>
        </w:tabs>
        <w:spacing w:after="200"/>
        <w:rPr>
          <w:lang w:val="el-GR"/>
        </w:rPr>
      </w:pPr>
      <w:r>
        <w:rPr>
          <w:rStyle w:val="afb"/>
        </w:rPr>
        <w:endnoteRef/>
      </w:r>
      <w:r>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 42).</w:t>
      </w:r>
    </w:p>
    <w:p w:rsidR="005D74E0" w:rsidRDefault="005D74E0" w:rsidP="005D74E0">
      <w:pPr>
        <w:pStyle w:val="a8"/>
        <w:tabs>
          <w:tab w:val="left" w:pos="284"/>
        </w:tabs>
        <w:spacing w:after="200"/>
        <w:rPr>
          <w:lang w:val="el-GR"/>
        </w:rPr>
      </w:pPr>
      <w:r>
        <w:rPr>
          <w:rStyle w:val="afb"/>
        </w:rPr>
        <w:endnoteRef/>
      </w:r>
      <w:r>
        <w:rPr>
          <w:lang w:val="el-GR"/>
        </w:rPr>
        <w:tab/>
        <w:t>Σύμφωνα με άρθρο 73 παρ. 1 (β). Στον Κανονισμό ΕΕΕΣ (Κανονισμός ΕΕ 2016/7) αναφέρεται ως “διαφθορά”.</w:t>
      </w:r>
    </w:p>
    <w:p w:rsidR="005D74E0" w:rsidRDefault="005D74E0" w:rsidP="005D74E0">
      <w:pPr>
        <w:pStyle w:val="a8"/>
        <w:tabs>
          <w:tab w:val="left" w:pos="284"/>
        </w:tabs>
        <w:spacing w:after="200"/>
        <w:rPr>
          <w:lang w:val="el-GR"/>
        </w:rPr>
      </w:pPr>
      <w:r>
        <w:rPr>
          <w:rStyle w:val="afb"/>
        </w:rPr>
        <w:endnoteRef/>
      </w:r>
      <w:r>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Περιλαμβάνει επίσης τη διαφθορά όπως ορίζεται στο </w:t>
      </w:r>
      <w:r>
        <w:rPr>
          <w:b/>
          <w:lang w:val="el-GR"/>
        </w:rPr>
        <w:t>ν. 3560/2007</w:t>
      </w:r>
      <w:r>
        <w:rPr>
          <w:lang w:val="el-GR"/>
        </w:rPr>
        <w:t xml:space="preserve"> </w:t>
      </w:r>
      <w:r>
        <w:rPr>
          <w:b/>
          <w:lang w:val="el-GR"/>
        </w:rPr>
        <w:t xml:space="preserve">(ΦΕΚ 103/Α), </w:t>
      </w:r>
      <w:r>
        <w:rPr>
          <w:i/>
          <w:lang w:val="el-GR"/>
        </w:rPr>
        <w:t xml:space="preserve">«Κύρωση και εφαρμογή της Σύμβασης ποινικού δικαίου για τη διαφθορά και του Πρόσθετου σ΄ αυτήν Πρωτοκόλλου» (αφορά σε </w:t>
      </w:r>
      <w:r>
        <w:rPr>
          <w:lang w:val="el-GR"/>
        </w:rPr>
        <w:t xml:space="preserve"> </w:t>
      </w:r>
      <w:r>
        <w:rPr>
          <w:i/>
          <w:lang w:val="el-GR"/>
        </w:rPr>
        <w:t>προσθήκη καθόσον στο ν. Άρθρο 73 παρ. 1 β αναφέρεται η κείμενη νομοθεσία)</w:t>
      </w:r>
      <w:r>
        <w:rPr>
          <w:lang w:val="el-GR"/>
        </w:rPr>
        <w:t>.</w:t>
      </w:r>
    </w:p>
    <w:p w:rsidR="005D74E0" w:rsidRDefault="005D74E0" w:rsidP="005D74E0">
      <w:pPr>
        <w:pStyle w:val="a8"/>
        <w:tabs>
          <w:tab w:val="left" w:pos="284"/>
        </w:tabs>
        <w:spacing w:after="200"/>
        <w:rPr>
          <w:lang w:val="el-GR"/>
        </w:rPr>
      </w:pPr>
      <w:r>
        <w:rPr>
          <w:rStyle w:val="afb"/>
        </w:rPr>
        <w:endnoteRef/>
      </w:r>
      <w:r>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Pr>
          <w:lang w:val="el-GR"/>
        </w:rPr>
        <w:t xml:space="preserve"> 316 της 27.11.1995, σ. 48)</w:t>
      </w:r>
      <w:r>
        <w:rPr>
          <w:rStyle w:val="afd"/>
          <w:lang w:val="el-GR"/>
        </w:rPr>
        <w:t xml:space="preserve">  </w:t>
      </w:r>
      <w:r>
        <w:rPr>
          <w:lang w:val="el-GR"/>
        </w:rPr>
        <w:t>όπως κυρώθηκε με το ν. 2803/2000 (ΦΕΚ 48/Α) "</w:t>
      </w:r>
      <w:r>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p w:rsidR="005D74E0" w:rsidRDefault="005D74E0" w:rsidP="005D74E0">
      <w:pPr>
        <w:pStyle w:val="a8"/>
        <w:tabs>
          <w:tab w:val="left" w:pos="284"/>
        </w:tabs>
        <w:spacing w:after="200"/>
        <w:rPr>
          <w:lang w:val="el-GR"/>
        </w:rPr>
      </w:pPr>
      <w:r>
        <w:rPr>
          <w:rStyle w:val="afb"/>
        </w:rPr>
        <w:endnoteRef/>
      </w:r>
      <w:r>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p w:rsidR="005D74E0" w:rsidRDefault="005D74E0" w:rsidP="005D74E0">
      <w:pPr>
        <w:pStyle w:val="a8"/>
        <w:tabs>
          <w:tab w:val="left" w:pos="284"/>
        </w:tabs>
        <w:spacing w:after="200"/>
        <w:rPr>
          <w:lang w:val="el-GR"/>
        </w:rPr>
      </w:pPr>
      <w:r>
        <w:rPr>
          <w:rStyle w:val="afb"/>
        </w:rPr>
        <w:endnoteRef/>
      </w:r>
      <w:r>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d"/>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p w:rsidR="005D74E0" w:rsidRDefault="005D74E0" w:rsidP="005D74E0">
      <w:pPr>
        <w:pStyle w:val="a8"/>
        <w:tabs>
          <w:tab w:val="left" w:pos="284"/>
        </w:tabs>
        <w:spacing w:after="200"/>
        <w:rPr>
          <w:lang w:val="el-GR"/>
        </w:rPr>
      </w:pPr>
      <w:r>
        <w:rPr>
          <w:rStyle w:val="afb"/>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p w:rsidR="005D74E0" w:rsidRDefault="005D74E0" w:rsidP="005D74E0">
      <w:pPr>
        <w:pStyle w:val="a8"/>
        <w:tabs>
          <w:tab w:val="left" w:pos="284"/>
        </w:tabs>
        <w:spacing w:after="200"/>
        <w:rPr>
          <w:lang w:val="el-GR"/>
        </w:rPr>
      </w:pPr>
      <w:r>
        <w:rPr>
          <w:rStyle w:val="afb"/>
        </w:rPr>
        <w:endnoteRef/>
      </w:r>
      <w:r>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p w:rsidR="005D74E0" w:rsidRDefault="005D74E0" w:rsidP="005D74E0">
      <w:pPr>
        <w:pStyle w:val="a8"/>
        <w:tabs>
          <w:tab w:val="left" w:pos="284"/>
        </w:tabs>
        <w:spacing w:after="200"/>
        <w:rPr>
          <w:lang w:val="el-GR"/>
        </w:rPr>
      </w:pPr>
      <w:r>
        <w:rPr>
          <w:rStyle w:val="afb"/>
        </w:rPr>
        <w:endnoteRef/>
      </w:r>
      <w:r>
        <w:rPr>
          <w:lang w:val="el-GR"/>
        </w:rPr>
        <w:tab/>
        <w:t>Επαναλάβετε όσες φορές χρειάζεται.</w:t>
      </w:r>
    </w:p>
    <w:p w:rsidR="005D74E0" w:rsidRDefault="005D74E0" w:rsidP="005D74E0">
      <w:pPr>
        <w:pStyle w:val="a8"/>
        <w:tabs>
          <w:tab w:val="left" w:pos="284"/>
        </w:tabs>
        <w:spacing w:after="200"/>
        <w:rPr>
          <w:lang w:val="el-GR"/>
        </w:rPr>
      </w:pPr>
      <w:r>
        <w:rPr>
          <w:rStyle w:val="afb"/>
        </w:rPr>
        <w:endnoteRef/>
      </w:r>
      <w:r>
        <w:rPr>
          <w:lang w:val="el-GR"/>
        </w:rPr>
        <w:tab/>
        <w:t>Επαναλάβετε όσες φορές χρειάζεται.</w:t>
      </w:r>
    </w:p>
    <w:p w:rsidR="005D74E0" w:rsidRDefault="005D74E0" w:rsidP="005D74E0">
      <w:pPr>
        <w:pStyle w:val="a8"/>
        <w:tabs>
          <w:tab w:val="left" w:pos="284"/>
        </w:tabs>
        <w:spacing w:after="200"/>
        <w:rPr>
          <w:lang w:val="el-GR"/>
        </w:rPr>
      </w:pPr>
      <w:r>
        <w:rPr>
          <w:rStyle w:val="afb"/>
        </w:rPr>
        <w:endnoteRef/>
      </w:r>
      <w:r>
        <w:rPr>
          <w:lang w:val="el-GR"/>
        </w:rPr>
        <w:tab/>
        <w:t>Επαναλάβετε όσες φορές χρειάζεται.</w:t>
      </w:r>
    </w:p>
    <w:p w:rsidR="005D74E0" w:rsidRDefault="005D74E0" w:rsidP="005D74E0">
      <w:pPr>
        <w:pStyle w:val="a8"/>
        <w:tabs>
          <w:tab w:val="left" w:pos="284"/>
        </w:tabs>
        <w:spacing w:after="200"/>
        <w:rPr>
          <w:lang w:val="el-GR"/>
        </w:rPr>
      </w:pPr>
      <w:r>
        <w:rPr>
          <w:rStyle w:val="afb"/>
          <w:rFonts w:ascii="Times New Roman" w:hAnsi="Times New Roman"/>
        </w:rPr>
        <w:endnoteRef/>
      </w:r>
      <w:r>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p w:rsidR="005D74E0" w:rsidRDefault="005D74E0" w:rsidP="005D74E0">
      <w:pPr>
        <w:pStyle w:val="a8"/>
        <w:tabs>
          <w:tab w:val="left" w:pos="284"/>
        </w:tabs>
        <w:spacing w:after="200"/>
        <w:rPr>
          <w:lang w:val="el-GR"/>
        </w:rPr>
      </w:pPr>
      <w:r>
        <w:rPr>
          <w:rStyle w:val="afb"/>
        </w:rPr>
        <w:endnoteRef/>
      </w:r>
      <w:r>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p w:rsidR="005D74E0" w:rsidRDefault="005D74E0" w:rsidP="005D74E0">
      <w:pPr>
        <w:pStyle w:val="a8"/>
        <w:tabs>
          <w:tab w:val="left" w:pos="284"/>
        </w:tabs>
        <w:spacing w:after="200"/>
        <w:rPr>
          <w:lang w:val="el-GR"/>
        </w:rPr>
      </w:pPr>
      <w:r>
        <w:rPr>
          <w:rStyle w:val="afb"/>
        </w:rPr>
        <w:endnoteRef/>
      </w:r>
      <w:r>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p w:rsidR="005D74E0" w:rsidRDefault="005D74E0" w:rsidP="005D74E0">
      <w:pPr>
        <w:pStyle w:val="a8"/>
        <w:tabs>
          <w:tab w:val="left" w:pos="284"/>
        </w:tabs>
        <w:spacing w:after="200"/>
        <w:rPr>
          <w:lang w:val="el-GR"/>
        </w:rPr>
      </w:pPr>
      <w:r>
        <w:rPr>
          <w:rStyle w:val="afb"/>
        </w:rPr>
        <w:endnoteRef/>
      </w:r>
      <w:r>
        <w:rPr>
          <w:lang w:val="el-GR"/>
        </w:rPr>
        <w:tab/>
        <w:t xml:space="preserve">Σημειώνεται ότι, σύμφωνα με το άρθρο 73 παρ. 3 περ. α  και β, </w:t>
      </w:r>
      <w:r>
        <w:rPr>
          <w:u w:val="single"/>
          <w:lang w:val="el-GR"/>
        </w:rPr>
        <w:t xml:space="preserve">εφόσον προβλέπεται στα έγγραφα της σύμβασης </w:t>
      </w:r>
      <w:r>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p w:rsidR="005D74E0" w:rsidRDefault="005D74E0" w:rsidP="005D74E0">
      <w:pPr>
        <w:pStyle w:val="a8"/>
        <w:tabs>
          <w:tab w:val="left" w:pos="284"/>
        </w:tabs>
        <w:spacing w:after="200"/>
        <w:rPr>
          <w:lang w:val="el-GR"/>
        </w:rPr>
      </w:pPr>
      <w:r>
        <w:rPr>
          <w:rStyle w:val="afb"/>
        </w:rPr>
        <w:endnoteRef/>
      </w:r>
      <w:r>
        <w:rPr>
          <w:lang w:val="el-GR"/>
        </w:rPr>
        <w:tab/>
        <w:t>Επαναλάβετε όσες φορές χρειάζεται.</w:t>
      </w:r>
    </w:p>
    <w:p w:rsidR="005D74E0" w:rsidRDefault="005D74E0" w:rsidP="005D74E0">
      <w:pPr>
        <w:pStyle w:val="a8"/>
        <w:tabs>
          <w:tab w:val="left" w:pos="284"/>
        </w:tabs>
        <w:spacing w:after="200"/>
        <w:rPr>
          <w:lang w:val="el-GR"/>
        </w:rPr>
      </w:pPr>
      <w:r>
        <w:rPr>
          <w:rStyle w:val="afb"/>
        </w:rPr>
        <w:endnoteRef/>
      </w:r>
      <w:r>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p w:rsidR="005D74E0" w:rsidRDefault="005D74E0" w:rsidP="005D74E0">
      <w:pPr>
        <w:pStyle w:val="a8"/>
        <w:tabs>
          <w:tab w:val="left" w:pos="284"/>
        </w:tabs>
        <w:spacing w:after="200"/>
        <w:rPr>
          <w:lang w:val="el-GR"/>
        </w:rPr>
      </w:pPr>
      <w:r>
        <w:rPr>
          <w:rStyle w:val="afb"/>
        </w:rPr>
        <w:endnoteRef/>
      </w:r>
      <w:r>
        <w:rPr>
          <w:lang w:val="el-GR"/>
        </w:rPr>
        <w:tab/>
        <w:t>. Η απόδοση όρων είναι σύμφωνη με την παρ. 4 του άρθρου 73 που διαφοροποιείται από τον Κανονισμό ΕΕΕΣ (Κανονισμός ΕΕ 2016/7)</w:t>
      </w:r>
    </w:p>
    <w:p w:rsidR="005D74E0" w:rsidRDefault="005D74E0" w:rsidP="005D74E0">
      <w:pPr>
        <w:pStyle w:val="a8"/>
        <w:tabs>
          <w:tab w:val="left" w:pos="284"/>
        </w:tabs>
        <w:spacing w:after="200"/>
        <w:rPr>
          <w:lang w:val="el-GR"/>
        </w:rPr>
      </w:pPr>
      <w:r>
        <w:rPr>
          <w:rStyle w:val="afb"/>
        </w:rPr>
        <w:endnoteRef/>
      </w:r>
      <w:r>
        <w:rPr>
          <w:lang w:val="el-GR"/>
        </w:rPr>
        <w:tab/>
        <w:t>Άρθρο 73 παρ. 5.</w:t>
      </w:r>
    </w:p>
    <w:p w:rsidR="005D74E0" w:rsidRDefault="005D74E0" w:rsidP="005D74E0">
      <w:pPr>
        <w:pStyle w:val="a8"/>
        <w:tabs>
          <w:tab w:val="left" w:pos="284"/>
        </w:tabs>
        <w:spacing w:after="200"/>
        <w:rPr>
          <w:lang w:val="el-GR"/>
        </w:rPr>
      </w:pPr>
      <w:r>
        <w:rPr>
          <w:rStyle w:val="afb"/>
        </w:rPr>
        <w:endnoteRef/>
      </w:r>
      <w:r>
        <w:rPr>
          <w:lang w:val="el-GR"/>
        </w:rPr>
        <w:tab/>
        <w:t>Εφόσον στα έγγραφα της σύμβασης γίνεται αναφορά σε συγκεκριμένη διάταξη, να συμπληρωθεί ανάλογα το ΤΕΥΔ πχ άρθρο 68 παρ. 2 ν. 3863/2010 .</w:t>
      </w:r>
    </w:p>
    <w:p w:rsidR="005D74E0" w:rsidRDefault="005D74E0" w:rsidP="005D74E0">
      <w:pPr>
        <w:pStyle w:val="a8"/>
        <w:tabs>
          <w:tab w:val="left" w:pos="284"/>
        </w:tabs>
        <w:spacing w:after="200"/>
        <w:rPr>
          <w:lang w:val="el-GR"/>
        </w:rPr>
      </w:pPr>
      <w:r>
        <w:rPr>
          <w:rStyle w:val="afb"/>
        </w:rPr>
        <w:endnoteRef/>
      </w:r>
      <w:r>
        <w:rPr>
          <w:lang w:val="el-GR"/>
        </w:rPr>
        <w:tab/>
        <w:t>Όπως προσδιορίζεται στο άρθρο 24 ή στα έγγραφα της σύμβασης</w:t>
      </w:r>
      <w:r>
        <w:rPr>
          <w:b/>
          <w:i/>
          <w:lang w:val="el-GR"/>
        </w:rPr>
        <w:t>.</w:t>
      </w:r>
    </w:p>
    <w:p w:rsidR="005D74E0" w:rsidRDefault="005D74E0" w:rsidP="005D74E0">
      <w:pPr>
        <w:pStyle w:val="a8"/>
        <w:tabs>
          <w:tab w:val="left" w:pos="284"/>
        </w:tabs>
        <w:spacing w:after="200"/>
        <w:rPr>
          <w:lang w:val="el-GR"/>
        </w:rPr>
      </w:pPr>
      <w:r>
        <w:rPr>
          <w:rStyle w:val="afb"/>
        </w:rPr>
        <w:endnoteRef/>
      </w:r>
      <w:r>
        <w:rPr>
          <w:lang w:val="el-GR"/>
        </w:rPr>
        <w:tab/>
        <w:t>Πρβλ άρθρο 48.</w:t>
      </w:r>
    </w:p>
    <w:p w:rsidR="005D74E0" w:rsidRDefault="005D74E0" w:rsidP="005D74E0">
      <w:pPr>
        <w:pStyle w:val="a8"/>
        <w:tabs>
          <w:tab w:val="left" w:pos="284"/>
        </w:tabs>
        <w:spacing w:after="200"/>
        <w:rPr>
          <w:lang w:val="el-GR"/>
        </w:rPr>
      </w:pPr>
      <w:r>
        <w:rPr>
          <w:rStyle w:val="afb"/>
        </w:rPr>
        <w:endnoteRef/>
      </w:r>
      <w:r>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p w:rsidR="005D74E0" w:rsidRDefault="005D74E0" w:rsidP="005D74E0">
      <w:pPr>
        <w:pStyle w:val="a8"/>
        <w:tabs>
          <w:tab w:val="left" w:pos="284"/>
        </w:tabs>
        <w:spacing w:after="200"/>
        <w:rPr>
          <w:lang w:val="el-GR"/>
        </w:rPr>
      </w:pPr>
      <w:r>
        <w:rPr>
          <w:rStyle w:val="afb"/>
        </w:rPr>
        <w:endnoteRef/>
      </w:r>
      <w:r>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p w:rsidR="005D74E0" w:rsidRDefault="005D74E0" w:rsidP="005D74E0">
      <w:pPr>
        <w:pStyle w:val="a8"/>
        <w:tabs>
          <w:tab w:val="left" w:pos="284"/>
        </w:tabs>
        <w:spacing w:after="200"/>
        <w:rPr>
          <w:lang w:val="el-GR"/>
        </w:rPr>
      </w:pPr>
      <w:r>
        <w:rPr>
          <w:rStyle w:val="afb"/>
        </w:rPr>
        <w:endnoteRef/>
      </w:r>
      <w:r>
        <w:rPr>
          <w:lang w:val="el-GR"/>
        </w:rPr>
        <w:tab/>
        <w:t>Πρβλ και άρθρο 1 ν. 4250/2014</w:t>
      </w:r>
    </w:p>
    <w:p w:rsidR="005D74E0" w:rsidRDefault="005D74E0" w:rsidP="005D74E0">
      <w:pPr>
        <w:pStyle w:val="a8"/>
        <w:tabs>
          <w:tab w:val="left" w:pos="284"/>
        </w:tabs>
        <w:spacing w:after="200"/>
        <w:rPr>
          <w:lang w:val="el-GR"/>
        </w:rPr>
      </w:pPr>
      <w:r>
        <w:rPr>
          <w:rStyle w:val="afb"/>
        </w:rPr>
        <w:endnoteRef/>
      </w:r>
      <w:r>
        <w:rPr>
          <w:lang w:val="el-GR"/>
        </w:rPr>
        <w:tab/>
        <w:t>Υπό την προϋπόθεση ότι ο οικονομικός φορέας έχει παράσχει τις απαραίτητες πληροφορίες (</w:t>
      </w:r>
      <w:r>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lang w:val="el-GR"/>
        </w:rPr>
        <w:t xml:space="preserve"> </w:t>
      </w:r>
    </w:p>
    <w:p w:rsidR="005D74E0" w:rsidRDefault="005D74E0" w:rsidP="005D74E0">
      <w:pPr>
        <w:pStyle w:val="a8"/>
        <w:tabs>
          <w:tab w:val="left" w:pos="284"/>
        </w:tabs>
        <w:spacing w:after="200"/>
        <w:rPr>
          <w:lang w:val="el-GR"/>
        </w:rPr>
      </w:pPr>
    </w:p>
  </w:endnote>
  <w:endnote w:id="3">
    <w:p w:rsidR="005D74E0" w:rsidRDefault="005D74E0" w:rsidP="005D74E0">
      <w:pPr>
        <w:pStyle w:val="a8"/>
        <w:tabs>
          <w:tab w:val="left" w:pos="284"/>
        </w:tabs>
        <w:spacing w:after="200"/>
        <w:rPr>
          <w:lang w:val="el-GR"/>
        </w:rPr>
      </w:pPr>
    </w:p>
  </w:endnote>
  <w:endnote w:id="4">
    <w:p w:rsidR="005D74E0" w:rsidRDefault="005D74E0" w:rsidP="005D74E0">
      <w:pPr>
        <w:pStyle w:val="a8"/>
        <w:tabs>
          <w:tab w:val="left" w:pos="284"/>
        </w:tabs>
        <w:spacing w:after="200"/>
        <w:rPr>
          <w:lang w:val="el-GR"/>
        </w:rPr>
      </w:pPr>
    </w:p>
  </w:endnote>
  <w:endnote w:id="5">
    <w:p w:rsidR="005D74E0" w:rsidRDefault="005D74E0" w:rsidP="005D74E0">
      <w:pPr>
        <w:pStyle w:val="a8"/>
        <w:tabs>
          <w:tab w:val="left" w:pos="284"/>
        </w:tabs>
        <w:spacing w:after="200"/>
        <w:rPr>
          <w:lang w:val="el-GR"/>
        </w:rPr>
      </w:pPr>
    </w:p>
  </w:endnote>
  <w:endnote w:id="6">
    <w:p w:rsidR="005D74E0" w:rsidRDefault="005D74E0" w:rsidP="005D74E0">
      <w:pPr>
        <w:pStyle w:val="a8"/>
        <w:tabs>
          <w:tab w:val="left" w:pos="284"/>
        </w:tabs>
        <w:spacing w:after="200"/>
        <w:rPr>
          <w:lang w:val="el-GR"/>
        </w:rPr>
      </w:pPr>
    </w:p>
  </w:endnote>
  <w:endnote w:id="7">
    <w:p w:rsidR="005D74E0" w:rsidRDefault="005D74E0" w:rsidP="005D74E0">
      <w:pPr>
        <w:pStyle w:val="a8"/>
        <w:tabs>
          <w:tab w:val="left" w:pos="284"/>
        </w:tabs>
        <w:spacing w:after="200"/>
        <w:rPr>
          <w:lang w:val="el-GR"/>
        </w:rPr>
      </w:pPr>
    </w:p>
  </w:endnote>
  <w:endnote w:id="8">
    <w:p w:rsidR="005D74E0" w:rsidRDefault="005D74E0" w:rsidP="005D74E0">
      <w:pPr>
        <w:pStyle w:val="a8"/>
        <w:tabs>
          <w:tab w:val="left" w:pos="284"/>
        </w:tabs>
        <w:spacing w:after="200"/>
        <w:rPr>
          <w:lang w:val="el-GR"/>
        </w:rPr>
      </w:pPr>
    </w:p>
  </w:endnote>
  <w:endnote w:id="9">
    <w:p w:rsidR="005D74E0" w:rsidRDefault="005D74E0" w:rsidP="005D74E0">
      <w:pPr>
        <w:pStyle w:val="a8"/>
        <w:tabs>
          <w:tab w:val="left" w:pos="284"/>
        </w:tabs>
        <w:spacing w:after="200"/>
        <w:rPr>
          <w:lang w:val="el-GR"/>
        </w:rPr>
      </w:pPr>
    </w:p>
  </w:endnote>
  <w:endnote w:id="10">
    <w:p w:rsidR="005D74E0" w:rsidRDefault="005D74E0" w:rsidP="005D74E0">
      <w:pPr>
        <w:pStyle w:val="a8"/>
        <w:tabs>
          <w:tab w:val="left" w:pos="284"/>
        </w:tabs>
        <w:spacing w:after="200"/>
        <w:rPr>
          <w:lang w:val="el-GR"/>
        </w:rPr>
      </w:pPr>
    </w:p>
  </w:endnote>
  <w:endnote w:id="11">
    <w:p w:rsidR="005D74E0" w:rsidRDefault="005D74E0" w:rsidP="005D74E0">
      <w:pPr>
        <w:pStyle w:val="a8"/>
        <w:tabs>
          <w:tab w:val="left" w:pos="284"/>
        </w:tabs>
        <w:spacing w:after="200"/>
        <w:rPr>
          <w:lang w:val="el-GR"/>
        </w:rPr>
      </w:pPr>
    </w:p>
  </w:endnote>
  <w:endnote w:id="12">
    <w:p w:rsidR="005D74E0" w:rsidRDefault="005D74E0" w:rsidP="005D74E0">
      <w:pPr>
        <w:pStyle w:val="a8"/>
        <w:tabs>
          <w:tab w:val="left" w:pos="284"/>
        </w:tabs>
        <w:spacing w:after="200"/>
        <w:rPr>
          <w:lang w:val="el-GR"/>
        </w:rPr>
      </w:pPr>
    </w:p>
  </w:endnote>
  <w:endnote w:id="13">
    <w:p w:rsidR="005D74E0" w:rsidRDefault="005D74E0" w:rsidP="005D74E0">
      <w:pPr>
        <w:pStyle w:val="a8"/>
        <w:tabs>
          <w:tab w:val="left" w:pos="284"/>
        </w:tabs>
        <w:spacing w:after="200"/>
        <w:rPr>
          <w:lang w:val="el-GR"/>
        </w:rPr>
      </w:pPr>
    </w:p>
  </w:endnote>
  <w:endnote w:id="14">
    <w:p w:rsidR="005D74E0" w:rsidRDefault="005D74E0" w:rsidP="005D74E0">
      <w:pPr>
        <w:pStyle w:val="a8"/>
        <w:tabs>
          <w:tab w:val="left" w:pos="284"/>
        </w:tabs>
        <w:spacing w:after="200"/>
        <w:rPr>
          <w:lang w:val="el-GR"/>
        </w:rPr>
      </w:pPr>
    </w:p>
  </w:endnote>
  <w:endnote w:id="15">
    <w:p w:rsidR="005D74E0" w:rsidRDefault="005D74E0" w:rsidP="005D74E0">
      <w:pPr>
        <w:pStyle w:val="a8"/>
        <w:tabs>
          <w:tab w:val="left" w:pos="284"/>
        </w:tabs>
        <w:spacing w:after="200"/>
        <w:rPr>
          <w:lang w:val="el-GR"/>
        </w:rPr>
      </w:pPr>
    </w:p>
  </w:endnote>
  <w:endnote w:id="16">
    <w:p w:rsidR="005D74E0" w:rsidRDefault="005D74E0" w:rsidP="005D74E0">
      <w:pPr>
        <w:pStyle w:val="a8"/>
        <w:tabs>
          <w:tab w:val="left" w:pos="284"/>
        </w:tabs>
        <w:spacing w:after="200"/>
        <w:rPr>
          <w:lang w:val="el-GR"/>
        </w:rPr>
      </w:pPr>
    </w:p>
  </w:endnote>
  <w:endnote w:id="17">
    <w:p w:rsidR="005D74E0" w:rsidRDefault="005D74E0" w:rsidP="005D74E0">
      <w:pPr>
        <w:pStyle w:val="a8"/>
        <w:tabs>
          <w:tab w:val="left" w:pos="284"/>
        </w:tabs>
        <w:spacing w:after="200"/>
        <w:rPr>
          <w:lang w:val="el-GR"/>
        </w:rPr>
      </w:pPr>
    </w:p>
  </w:endnote>
  <w:endnote w:id="18">
    <w:p w:rsidR="005D74E0" w:rsidRDefault="005D74E0" w:rsidP="005D74E0">
      <w:pPr>
        <w:pStyle w:val="a8"/>
        <w:tabs>
          <w:tab w:val="left" w:pos="284"/>
        </w:tabs>
        <w:spacing w:after="200"/>
        <w:rPr>
          <w:lang w:val="el-GR"/>
        </w:rPr>
      </w:pPr>
    </w:p>
  </w:endnote>
  <w:endnote w:id="19">
    <w:p w:rsidR="005D74E0" w:rsidRDefault="005D74E0" w:rsidP="005D74E0">
      <w:pPr>
        <w:pStyle w:val="a8"/>
        <w:tabs>
          <w:tab w:val="left" w:pos="284"/>
        </w:tabs>
        <w:spacing w:after="200"/>
        <w:rPr>
          <w:lang w:val="el-GR"/>
        </w:rPr>
      </w:pPr>
    </w:p>
  </w:endnote>
  <w:endnote w:id="20">
    <w:p w:rsidR="005D74E0" w:rsidRDefault="005D74E0" w:rsidP="005D74E0">
      <w:pPr>
        <w:pStyle w:val="a8"/>
        <w:tabs>
          <w:tab w:val="left" w:pos="284"/>
        </w:tabs>
        <w:spacing w:after="200"/>
        <w:rPr>
          <w:lang w:val="el-GR"/>
        </w:rPr>
      </w:pPr>
    </w:p>
  </w:endnote>
  <w:endnote w:id="21">
    <w:p w:rsidR="005D74E0" w:rsidRDefault="005D74E0" w:rsidP="005D74E0">
      <w:pPr>
        <w:pStyle w:val="a8"/>
        <w:tabs>
          <w:tab w:val="left" w:pos="284"/>
        </w:tabs>
        <w:spacing w:after="200"/>
        <w:rPr>
          <w:lang w:val="el-GR"/>
        </w:rPr>
      </w:pPr>
    </w:p>
  </w:endnote>
  <w:endnote w:id="22">
    <w:p w:rsidR="005D74E0" w:rsidRDefault="005D74E0" w:rsidP="005D74E0">
      <w:pPr>
        <w:pStyle w:val="a8"/>
        <w:tabs>
          <w:tab w:val="left" w:pos="284"/>
        </w:tabs>
        <w:spacing w:after="200"/>
        <w:rPr>
          <w:lang w:val="el-GR"/>
        </w:rPr>
      </w:pPr>
    </w:p>
  </w:endnote>
  <w:endnote w:id="23">
    <w:p w:rsidR="005D74E0" w:rsidRDefault="005D74E0" w:rsidP="005D74E0">
      <w:pPr>
        <w:pStyle w:val="a8"/>
        <w:tabs>
          <w:tab w:val="left" w:pos="284"/>
        </w:tabs>
        <w:spacing w:after="200"/>
        <w:rPr>
          <w:lang w:val="el-GR"/>
        </w:rPr>
      </w:pPr>
    </w:p>
  </w:endnote>
  <w:endnote w:id="24">
    <w:p w:rsidR="005D74E0" w:rsidRDefault="005D74E0" w:rsidP="005D74E0">
      <w:pPr>
        <w:pStyle w:val="a8"/>
        <w:tabs>
          <w:tab w:val="left" w:pos="284"/>
        </w:tabs>
        <w:spacing w:after="200"/>
        <w:rPr>
          <w:lang w:val="el-GR"/>
        </w:rPr>
      </w:pPr>
    </w:p>
  </w:endnote>
  <w:endnote w:id="25">
    <w:p w:rsidR="005D74E0" w:rsidRDefault="005D74E0" w:rsidP="005D74E0">
      <w:pPr>
        <w:pStyle w:val="a8"/>
        <w:tabs>
          <w:tab w:val="left" w:pos="284"/>
        </w:tabs>
        <w:spacing w:after="200"/>
        <w:rPr>
          <w:lang w:val="el-GR"/>
        </w:rPr>
      </w:pPr>
    </w:p>
  </w:endnote>
  <w:endnote w:id="26">
    <w:p w:rsidR="005D74E0" w:rsidRDefault="005D74E0" w:rsidP="005D74E0">
      <w:pPr>
        <w:pStyle w:val="a8"/>
        <w:tabs>
          <w:tab w:val="left" w:pos="284"/>
        </w:tabs>
        <w:spacing w:after="200"/>
        <w:rPr>
          <w:lang w:val="el-GR"/>
        </w:rPr>
      </w:pPr>
    </w:p>
  </w:endnote>
  <w:endnote w:id="27">
    <w:p w:rsidR="005D74E0" w:rsidRDefault="005D74E0" w:rsidP="005D74E0">
      <w:pPr>
        <w:pStyle w:val="a8"/>
        <w:tabs>
          <w:tab w:val="left" w:pos="284"/>
        </w:tabs>
        <w:spacing w:after="200"/>
        <w:rPr>
          <w:lang w:val="el-GR"/>
        </w:rPr>
      </w:pPr>
    </w:p>
  </w:endnote>
  <w:endnote w:id="28">
    <w:p w:rsidR="005D74E0" w:rsidRDefault="005D74E0" w:rsidP="005D74E0">
      <w:pPr>
        <w:pStyle w:val="a8"/>
        <w:tabs>
          <w:tab w:val="left" w:pos="284"/>
        </w:tabs>
        <w:spacing w:after="200"/>
        <w:rPr>
          <w:lang w:val="el-GR"/>
        </w:rPr>
      </w:pPr>
    </w:p>
  </w:endnote>
  <w:endnote w:id="29">
    <w:p w:rsidR="005D74E0" w:rsidRDefault="005D74E0" w:rsidP="005D74E0">
      <w:pPr>
        <w:pStyle w:val="a8"/>
        <w:tabs>
          <w:tab w:val="left" w:pos="284"/>
        </w:tabs>
        <w:spacing w:after="200"/>
        <w:rPr>
          <w:lang w:val="el-GR"/>
        </w:rPr>
      </w:pPr>
    </w:p>
  </w:endnote>
  <w:endnote w:id="30">
    <w:p w:rsidR="005D74E0" w:rsidRDefault="005D74E0" w:rsidP="005D74E0">
      <w:pPr>
        <w:pStyle w:val="a8"/>
        <w:tabs>
          <w:tab w:val="left" w:pos="284"/>
        </w:tabs>
        <w:spacing w:after="200"/>
        <w:rPr>
          <w:lang w:val="el-GR"/>
        </w:rPr>
      </w:pPr>
    </w:p>
  </w:endnote>
  <w:endnote w:id="31">
    <w:p w:rsidR="005D74E0" w:rsidRDefault="005D74E0" w:rsidP="005D74E0">
      <w:pPr>
        <w:pStyle w:val="a8"/>
        <w:tabs>
          <w:tab w:val="left" w:pos="284"/>
        </w:tabs>
        <w:spacing w:after="200"/>
        <w:rPr>
          <w:lang w:val="el-GR"/>
        </w:rPr>
      </w:pPr>
    </w:p>
  </w:endnote>
  <w:endnote w:id="32">
    <w:p w:rsidR="005D74E0" w:rsidRDefault="005D74E0" w:rsidP="005D74E0">
      <w:pPr>
        <w:pStyle w:val="a8"/>
        <w:tabs>
          <w:tab w:val="left" w:pos="284"/>
        </w:tabs>
        <w:spacing w:after="200"/>
        <w:rPr>
          <w:lang w:val="el-GR"/>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onsolas">
    <w:panose1 w:val="020B0609020204030204"/>
    <w:charset w:val="A1"/>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Liberation Sans">
    <w:altName w:val="Arial"/>
    <w:charset w:val="A1"/>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Andale Sans UI">
    <w:altName w:val="Times New Roman"/>
    <w:charset w:val="A1"/>
    <w:family w:val="auto"/>
    <w:pitch w:val="variable"/>
    <w:sig w:usb0="00000000" w:usb1="00000000" w:usb2="00000000" w:usb3="00000000" w:csb0="00000000" w:csb1="00000000"/>
  </w:font>
  <w:font w:name="Webdings">
    <w:panose1 w:val="05030102010509060703"/>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MT">
    <w:charset w:val="00"/>
    <w:family w:val="swiss"/>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Arial Black">
    <w:panose1 w:val="020B0A04020102020204"/>
    <w:charset w:val="A1"/>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FF8" w:rsidRDefault="00FE1FF8" w:rsidP="00877425">
    <w:pPr>
      <w:pStyle w:val="a6"/>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FE1FF8" w:rsidRDefault="00FE1FF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FF8" w:rsidRDefault="00FE1FF8">
    <w:pPr>
      <w:spacing w:line="200"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FF8" w:rsidRDefault="00FE1FF8">
    <w:pPr>
      <w:spacing w:line="0" w:lineRule="atLeast"/>
      <w:rPr>
        <w:sz w:val="0"/>
        <w:szCs w:val="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EA3" w:rsidRDefault="00565EA3">
    <w:pPr>
      <w:spacing w:line="0" w:lineRule="atLeast"/>
      <w:rPr>
        <w:sz w:val="0"/>
        <w:szCs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06B" w:rsidRDefault="00DD006B" w:rsidP="005D74E0">
      <w:pPr>
        <w:spacing w:after="0"/>
      </w:pPr>
      <w:r>
        <w:separator/>
      </w:r>
    </w:p>
  </w:footnote>
  <w:footnote w:type="continuationSeparator" w:id="0">
    <w:p w:rsidR="00DD006B" w:rsidRDefault="00DD006B" w:rsidP="005D74E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1">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2"/>
        <w:position w:val="0"/>
        <w:sz w:val="24"/>
        <w:vertAlign w:val="baseline"/>
        <w:lang w:val="el-GR"/>
      </w:rPr>
    </w:lvl>
  </w:abstractNum>
  <w:abstractNum w:abstractNumId="2">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3">
    <w:nsid w:val="033B2414"/>
    <w:multiLevelType w:val="hybridMultilevel"/>
    <w:tmpl w:val="9D507A6C"/>
    <w:lvl w:ilvl="0" w:tplc="D1BCD88C">
      <w:numFmt w:val="bullet"/>
      <w:lvlText w:val="-"/>
      <w:lvlJc w:val="left"/>
      <w:pPr>
        <w:ind w:left="360" w:hanging="360"/>
      </w:pPr>
      <w:rPr>
        <w:rFonts w:ascii="Calibri" w:eastAsia="Times New Roman" w:hAnsi="Calibri" w:cs="Calibri" w:hint="default"/>
        <w:color w:val="auto"/>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4">
    <w:nsid w:val="055957AB"/>
    <w:multiLevelType w:val="hybridMultilevel"/>
    <w:tmpl w:val="59848466"/>
    <w:lvl w:ilvl="0" w:tplc="5D5ABDEA">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7CD043F"/>
    <w:multiLevelType w:val="hybridMultilevel"/>
    <w:tmpl w:val="1F78AB9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nsid w:val="0D6759EF"/>
    <w:multiLevelType w:val="multilevel"/>
    <w:tmpl w:val="8C3E9C98"/>
    <w:lvl w:ilvl="0">
      <w:start w:val="1"/>
      <w:numFmt w:val="none"/>
      <w:lvlText w:val="23"/>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AE693D"/>
    <w:multiLevelType w:val="hybridMultilevel"/>
    <w:tmpl w:val="D2EC4E0C"/>
    <w:lvl w:ilvl="0" w:tplc="3CF01A3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2B674AE"/>
    <w:multiLevelType w:val="hybridMultilevel"/>
    <w:tmpl w:val="D66EEF10"/>
    <w:lvl w:ilvl="0" w:tplc="0408000F">
      <w:start w:val="1"/>
      <w:numFmt w:val="decimal"/>
      <w:lvlText w:val="%1."/>
      <w:lvlJc w:val="left"/>
      <w:pPr>
        <w:ind w:left="360"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9">
    <w:nsid w:val="15284B19"/>
    <w:multiLevelType w:val="hybridMultilevel"/>
    <w:tmpl w:val="A652407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10">
    <w:nsid w:val="2A9718BB"/>
    <w:multiLevelType w:val="multilevel"/>
    <w:tmpl w:val="59848466"/>
    <w:lvl w:ilvl="0">
      <w:start w:val="2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B2606E1"/>
    <w:multiLevelType w:val="hybridMultilevel"/>
    <w:tmpl w:val="536CBA52"/>
    <w:lvl w:ilvl="0" w:tplc="8AAEB334">
      <w:start w:val="52"/>
      <w:numFmt w:val="decimal"/>
      <w:lvlText w:val="%1"/>
      <w:lvlJc w:val="left"/>
      <w:pPr>
        <w:tabs>
          <w:tab w:val="num" w:pos="720"/>
        </w:tabs>
        <w:ind w:left="720" w:hanging="360"/>
      </w:pPr>
      <w:rPr>
        <w:b/>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2">
    <w:nsid w:val="4B640195"/>
    <w:multiLevelType w:val="hybridMultilevel"/>
    <w:tmpl w:val="B434DE24"/>
    <w:lvl w:ilvl="0" w:tplc="3CF01A3E">
      <w:start w:val="1"/>
      <w:numFmt w:val="decimal"/>
      <w:lvlText w:val="%1"/>
      <w:lvlJc w:val="left"/>
      <w:pPr>
        <w:tabs>
          <w:tab w:val="num" w:pos="900"/>
        </w:tabs>
        <w:ind w:left="900" w:hanging="360"/>
      </w:p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13">
    <w:nsid w:val="4FEC633A"/>
    <w:multiLevelType w:val="hybridMultilevel"/>
    <w:tmpl w:val="91DE9300"/>
    <w:lvl w:ilvl="0" w:tplc="D1BCD88C">
      <w:numFmt w:val="bullet"/>
      <w:lvlText w:val="-"/>
      <w:lvlJc w:val="left"/>
      <w:pPr>
        <w:ind w:left="360" w:hanging="360"/>
      </w:pPr>
      <w:rPr>
        <w:rFonts w:ascii="Calibri" w:eastAsia="Times New Roman" w:hAnsi="Calibri" w:cs="Calibri" w:hint="default"/>
        <w:color w:val="auto"/>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14">
    <w:nsid w:val="5423188B"/>
    <w:multiLevelType w:val="hybridMultilevel"/>
    <w:tmpl w:val="A54264AA"/>
    <w:lvl w:ilvl="0" w:tplc="0408000F">
      <w:start w:val="1"/>
      <w:numFmt w:val="decimal"/>
      <w:lvlText w:val="%1."/>
      <w:lvlJc w:val="left"/>
      <w:pPr>
        <w:tabs>
          <w:tab w:val="num" w:pos="1069"/>
        </w:tabs>
        <w:ind w:left="1069" w:hanging="360"/>
      </w:pPr>
    </w:lvl>
    <w:lvl w:ilvl="1" w:tplc="04080019" w:tentative="1">
      <w:start w:val="1"/>
      <w:numFmt w:val="lowerLetter"/>
      <w:lvlText w:val="%2."/>
      <w:lvlJc w:val="left"/>
      <w:pPr>
        <w:tabs>
          <w:tab w:val="num" w:pos="1789"/>
        </w:tabs>
        <w:ind w:left="1789" w:hanging="360"/>
      </w:p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5">
    <w:nsid w:val="72FF72D1"/>
    <w:multiLevelType w:val="multilevel"/>
    <w:tmpl w:val="8C3E9C98"/>
    <w:lvl w:ilvl="0">
      <w:start w:val="1"/>
      <w:numFmt w:val="none"/>
      <w:lvlText w:val="23"/>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7FC754BE"/>
    <w:multiLevelType w:val="multilevel"/>
    <w:tmpl w:val="D2EC4E0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lvlOverride w:ilvl="0">
      <w:startOverride w:val="1"/>
    </w:lvlOverride>
  </w:num>
  <w:num w:numId="2">
    <w:abstractNumId w:val="3"/>
  </w:num>
  <w:num w:numId="3">
    <w:abstractNumId w:val="13"/>
  </w:num>
  <w:num w:numId="4">
    <w:abstractNumId w:val="1"/>
  </w:num>
  <w:num w:numId="5">
    <w:abstractNumId w:val="11"/>
    <w:lvlOverride w:ilvl="0">
      <w:startOverride w:val="5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 w:numId="11">
    <w:abstractNumId w:val="9"/>
  </w:num>
  <w:num w:numId="12">
    <w:abstractNumId w:val="14"/>
  </w:num>
  <w:num w:numId="13">
    <w:abstractNumId w:val="7"/>
  </w:num>
  <w:num w:numId="14">
    <w:abstractNumId w:val="15"/>
  </w:num>
  <w:num w:numId="15">
    <w:abstractNumId w:val="4"/>
  </w:num>
  <w:num w:numId="16">
    <w:abstractNumId w:val="6"/>
  </w:num>
  <w:num w:numId="17">
    <w:abstractNumId w:val="16"/>
  </w:num>
  <w:num w:numId="18">
    <w:abstractNumId w:val="12"/>
  </w:num>
  <w:num w:numId="19">
    <w:abstractNumId w:val="10"/>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30"/>
  <w:drawingGridVerticalSpacing w:val="177"/>
  <w:displayHorizontalDrawingGridEvery w:val="2"/>
  <w:displayVerticalDrawingGridEvery w:val="2"/>
  <w:characterSpacingControl w:val="doNotCompress"/>
  <w:footnotePr>
    <w:footnote w:id="-1"/>
    <w:footnote w:id="0"/>
  </w:footnotePr>
  <w:endnotePr>
    <w:endnote w:id="-1"/>
    <w:endnote w:id="0"/>
  </w:endnotePr>
  <w:compat/>
  <w:rsids>
    <w:rsidRoot w:val="005D74E0"/>
    <w:rsid w:val="00050377"/>
    <w:rsid w:val="000540A1"/>
    <w:rsid w:val="00080B31"/>
    <w:rsid w:val="00122F84"/>
    <w:rsid w:val="00161EFA"/>
    <w:rsid w:val="00261E5F"/>
    <w:rsid w:val="002E677F"/>
    <w:rsid w:val="00373616"/>
    <w:rsid w:val="00476C5D"/>
    <w:rsid w:val="0051565C"/>
    <w:rsid w:val="00565EA3"/>
    <w:rsid w:val="00587128"/>
    <w:rsid w:val="005C7409"/>
    <w:rsid w:val="005D74E0"/>
    <w:rsid w:val="00601083"/>
    <w:rsid w:val="00641969"/>
    <w:rsid w:val="00743AAD"/>
    <w:rsid w:val="00754D7F"/>
    <w:rsid w:val="00782B84"/>
    <w:rsid w:val="008C30B7"/>
    <w:rsid w:val="00983CEC"/>
    <w:rsid w:val="00AB5EB6"/>
    <w:rsid w:val="00AC3AD1"/>
    <w:rsid w:val="00B23B2F"/>
    <w:rsid w:val="00BB3330"/>
    <w:rsid w:val="00BE6025"/>
    <w:rsid w:val="00C47DF1"/>
    <w:rsid w:val="00C87392"/>
    <w:rsid w:val="00CD6250"/>
    <w:rsid w:val="00D8042E"/>
    <w:rsid w:val="00DD006B"/>
    <w:rsid w:val="00E957B6"/>
    <w:rsid w:val="00ED1650"/>
    <w:rsid w:val="00EE6B11"/>
    <w:rsid w:val="00FC2329"/>
    <w:rsid w:val="00FE080A"/>
    <w:rsid w:val="00FE1FF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4E0"/>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5D74E0"/>
    <w:pPr>
      <w:keepNext/>
      <w:pageBreakBefore/>
      <w:pBdr>
        <w:bottom w:val="single" w:sz="18"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unhideWhenUsed/>
    <w:qFormat/>
    <w:rsid w:val="005D74E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unhideWhenUsed/>
    <w:qFormat/>
    <w:rsid w:val="005D74E0"/>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unhideWhenUsed/>
    <w:qFormat/>
    <w:rsid w:val="005D74E0"/>
    <w:pPr>
      <w:keepNext/>
      <w:spacing w:before="240" w:after="60"/>
      <w:outlineLvl w:val="3"/>
    </w:pPr>
    <w:rPr>
      <w:rFonts w:ascii="Arial" w:hAnsi="Arial" w:cs="Times New Roman"/>
      <w:b/>
      <w:bCs/>
      <w:szCs w:val="28"/>
    </w:rPr>
  </w:style>
  <w:style w:type="paragraph" w:styleId="5">
    <w:name w:val="heading 5"/>
    <w:basedOn w:val="a"/>
    <w:next w:val="a"/>
    <w:link w:val="5Char"/>
    <w:uiPriority w:val="9"/>
    <w:unhideWhenUsed/>
    <w:qFormat/>
    <w:rsid w:val="005D74E0"/>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6">
    <w:name w:val="heading 6"/>
    <w:basedOn w:val="a"/>
    <w:next w:val="a"/>
    <w:link w:val="6Char"/>
    <w:unhideWhenUsed/>
    <w:qFormat/>
    <w:rsid w:val="005D74E0"/>
    <w:pPr>
      <w:tabs>
        <w:tab w:val="num" w:pos="4320"/>
      </w:tabs>
      <w:suppressAutoHyphens w:val="0"/>
      <w:spacing w:before="240" w:after="60"/>
      <w:ind w:left="4320" w:hanging="720"/>
      <w:jc w:val="left"/>
      <w:outlineLvl w:val="5"/>
    </w:pPr>
    <w:rPr>
      <w:rFonts w:ascii="Times New Roman" w:hAnsi="Times New Roman" w:cs="Times New Roman"/>
      <w:b/>
      <w:bCs/>
      <w:szCs w:val="22"/>
    </w:rPr>
  </w:style>
  <w:style w:type="paragraph" w:styleId="7">
    <w:name w:val="heading 7"/>
    <w:basedOn w:val="a"/>
    <w:next w:val="a"/>
    <w:link w:val="7Char"/>
    <w:uiPriority w:val="9"/>
    <w:unhideWhenUsed/>
    <w:qFormat/>
    <w:rsid w:val="005D74E0"/>
    <w:pPr>
      <w:tabs>
        <w:tab w:val="num" w:pos="5040"/>
      </w:tabs>
      <w:suppressAutoHyphens w:val="0"/>
      <w:spacing w:before="240" w:after="60"/>
      <w:ind w:left="5040" w:hanging="720"/>
      <w:jc w:val="left"/>
      <w:outlineLvl w:val="6"/>
    </w:pPr>
    <w:rPr>
      <w:rFonts w:cs="Times New Roman"/>
      <w:sz w:val="24"/>
    </w:rPr>
  </w:style>
  <w:style w:type="paragraph" w:styleId="8">
    <w:name w:val="heading 8"/>
    <w:basedOn w:val="a"/>
    <w:next w:val="a"/>
    <w:link w:val="8Char"/>
    <w:uiPriority w:val="9"/>
    <w:unhideWhenUsed/>
    <w:qFormat/>
    <w:rsid w:val="005D74E0"/>
    <w:pPr>
      <w:tabs>
        <w:tab w:val="num" w:pos="5760"/>
      </w:tabs>
      <w:suppressAutoHyphens w:val="0"/>
      <w:spacing w:before="240" w:after="60"/>
      <w:ind w:left="5760" w:hanging="720"/>
      <w:jc w:val="left"/>
      <w:outlineLvl w:val="7"/>
    </w:pPr>
    <w:rPr>
      <w:rFonts w:cs="Times New Roman"/>
      <w:i/>
      <w:iCs/>
      <w:sz w:val="24"/>
    </w:rPr>
  </w:style>
  <w:style w:type="paragraph" w:styleId="9">
    <w:name w:val="heading 9"/>
    <w:basedOn w:val="a"/>
    <w:next w:val="a"/>
    <w:link w:val="9Char"/>
    <w:uiPriority w:val="9"/>
    <w:unhideWhenUsed/>
    <w:qFormat/>
    <w:rsid w:val="005D74E0"/>
    <w:pPr>
      <w:tabs>
        <w:tab w:val="num" w:pos="6480"/>
      </w:tabs>
      <w:suppressAutoHyphens w:val="0"/>
      <w:spacing w:before="240" w:after="60"/>
      <w:ind w:left="6480" w:hanging="720"/>
      <w:jc w:val="left"/>
      <w:outlineLvl w:val="8"/>
    </w:pPr>
    <w:rPr>
      <w:rFonts w:ascii="Cambria" w:hAnsi="Cambria"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D74E0"/>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uiPriority w:val="9"/>
    <w:rsid w:val="005D74E0"/>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5D74E0"/>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5D74E0"/>
    <w:rPr>
      <w:rFonts w:ascii="Arial" w:eastAsia="Times New Roman" w:hAnsi="Arial" w:cs="Times New Roman"/>
      <w:b/>
      <w:bCs/>
      <w:szCs w:val="28"/>
      <w:lang w:val="en-GB" w:eastAsia="zh-CN"/>
    </w:rPr>
  </w:style>
  <w:style w:type="character" w:customStyle="1" w:styleId="5Char">
    <w:name w:val="Επικεφαλίδα 5 Char"/>
    <w:basedOn w:val="a0"/>
    <w:link w:val="5"/>
    <w:uiPriority w:val="9"/>
    <w:rsid w:val="005D74E0"/>
    <w:rPr>
      <w:rFonts w:ascii="Lucida Sans" w:eastAsia="Times New Roman" w:hAnsi="Lucida Sans" w:cs="Lucida Sans"/>
      <w:b/>
      <w:szCs w:val="20"/>
      <w:lang w:val="en-US" w:eastAsia="zh-CN"/>
    </w:rPr>
  </w:style>
  <w:style w:type="character" w:customStyle="1" w:styleId="6Char">
    <w:name w:val="Επικεφαλίδα 6 Char"/>
    <w:basedOn w:val="a0"/>
    <w:link w:val="6"/>
    <w:rsid w:val="005D74E0"/>
    <w:rPr>
      <w:rFonts w:ascii="Times New Roman" w:eastAsia="Times New Roman" w:hAnsi="Times New Roman" w:cs="Times New Roman"/>
      <w:b/>
      <w:bCs/>
    </w:rPr>
  </w:style>
  <w:style w:type="character" w:customStyle="1" w:styleId="7Char">
    <w:name w:val="Επικεφαλίδα 7 Char"/>
    <w:basedOn w:val="a0"/>
    <w:link w:val="7"/>
    <w:uiPriority w:val="9"/>
    <w:rsid w:val="005D74E0"/>
    <w:rPr>
      <w:rFonts w:ascii="Calibri" w:eastAsia="Times New Roman" w:hAnsi="Calibri" w:cs="Times New Roman"/>
      <w:sz w:val="24"/>
      <w:szCs w:val="24"/>
    </w:rPr>
  </w:style>
  <w:style w:type="character" w:customStyle="1" w:styleId="8Char">
    <w:name w:val="Επικεφαλίδα 8 Char"/>
    <w:basedOn w:val="a0"/>
    <w:link w:val="8"/>
    <w:uiPriority w:val="9"/>
    <w:rsid w:val="005D74E0"/>
    <w:rPr>
      <w:rFonts w:ascii="Calibri" w:eastAsia="Times New Roman" w:hAnsi="Calibri" w:cs="Times New Roman"/>
      <w:i/>
      <w:iCs/>
      <w:sz w:val="24"/>
      <w:szCs w:val="24"/>
    </w:rPr>
  </w:style>
  <w:style w:type="character" w:customStyle="1" w:styleId="9Char">
    <w:name w:val="Επικεφαλίδα 9 Char"/>
    <w:basedOn w:val="a0"/>
    <w:link w:val="9"/>
    <w:uiPriority w:val="9"/>
    <w:rsid w:val="005D74E0"/>
    <w:rPr>
      <w:rFonts w:ascii="Cambria" w:eastAsia="Times New Roman" w:hAnsi="Cambria" w:cs="Times New Roman"/>
    </w:rPr>
  </w:style>
  <w:style w:type="character" w:styleId="-">
    <w:name w:val="Hyperlink"/>
    <w:semiHidden/>
    <w:unhideWhenUsed/>
    <w:rsid w:val="005D74E0"/>
    <w:rPr>
      <w:color w:val="0000FF"/>
      <w:u w:val="single"/>
    </w:rPr>
  </w:style>
  <w:style w:type="character" w:styleId="-0">
    <w:name w:val="FollowedHyperlink"/>
    <w:semiHidden/>
    <w:unhideWhenUsed/>
    <w:rsid w:val="005D74E0"/>
    <w:rPr>
      <w:color w:val="800000"/>
      <w:u w:val="single"/>
    </w:rPr>
  </w:style>
  <w:style w:type="paragraph" w:styleId="-HTML">
    <w:name w:val="HTML Preformatted"/>
    <w:basedOn w:val="a"/>
    <w:link w:val="-HTMLChar1"/>
    <w:semiHidden/>
    <w:unhideWhenUsed/>
    <w:rsid w:val="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
    <w:name w:val="Προ-διαμορφωμένο HTML Char"/>
    <w:basedOn w:val="a0"/>
    <w:semiHidden/>
    <w:rsid w:val="005D74E0"/>
    <w:rPr>
      <w:rFonts w:ascii="Consolas" w:eastAsia="Times New Roman" w:hAnsi="Consolas" w:cs="Calibri"/>
      <w:sz w:val="20"/>
      <w:szCs w:val="20"/>
      <w:lang w:val="en-GB" w:eastAsia="zh-CN"/>
    </w:rPr>
  </w:style>
  <w:style w:type="paragraph" w:styleId="10">
    <w:name w:val="toc 1"/>
    <w:basedOn w:val="a"/>
    <w:next w:val="a"/>
    <w:autoRedefine/>
    <w:uiPriority w:val="39"/>
    <w:semiHidden/>
    <w:unhideWhenUsed/>
    <w:rsid w:val="005D74E0"/>
    <w:pPr>
      <w:spacing w:before="120"/>
      <w:jc w:val="left"/>
    </w:pPr>
    <w:rPr>
      <w:b/>
      <w:bCs/>
      <w:caps/>
      <w:sz w:val="20"/>
      <w:szCs w:val="20"/>
    </w:rPr>
  </w:style>
  <w:style w:type="paragraph" w:styleId="20">
    <w:name w:val="toc 2"/>
    <w:basedOn w:val="a"/>
    <w:next w:val="a"/>
    <w:autoRedefine/>
    <w:uiPriority w:val="39"/>
    <w:semiHidden/>
    <w:unhideWhenUsed/>
    <w:rsid w:val="005D74E0"/>
    <w:pPr>
      <w:spacing w:after="0"/>
      <w:ind w:left="220"/>
      <w:jc w:val="left"/>
    </w:pPr>
    <w:rPr>
      <w:smallCaps/>
      <w:sz w:val="20"/>
      <w:szCs w:val="20"/>
    </w:rPr>
  </w:style>
  <w:style w:type="paragraph" w:styleId="30">
    <w:name w:val="toc 3"/>
    <w:basedOn w:val="a"/>
    <w:next w:val="a"/>
    <w:autoRedefine/>
    <w:uiPriority w:val="39"/>
    <w:semiHidden/>
    <w:unhideWhenUsed/>
    <w:rsid w:val="005D74E0"/>
    <w:pPr>
      <w:spacing w:after="0"/>
      <w:ind w:left="440"/>
      <w:jc w:val="left"/>
    </w:pPr>
    <w:rPr>
      <w:i/>
      <w:iCs/>
      <w:sz w:val="20"/>
      <w:szCs w:val="20"/>
    </w:rPr>
  </w:style>
  <w:style w:type="paragraph" w:styleId="40">
    <w:name w:val="toc 4"/>
    <w:basedOn w:val="a"/>
    <w:next w:val="a"/>
    <w:autoRedefine/>
    <w:uiPriority w:val="39"/>
    <w:semiHidden/>
    <w:unhideWhenUsed/>
    <w:rsid w:val="005D74E0"/>
    <w:pPr>
      <w:spacing w:after="0"/>
      <w:ind w:left="660"/>
      <w:jc w:val="left"/>
    </w:pPr>
    <w:rPr>
      <w:sz w:val="18"/>
      <w:szCs w:val="18"/>
    </w:rPr>
  </w:style>
  <w:style w:type="paragraph" w:styleId="50">
    <w:name w:val="toc 5"/>
    <w:basedOn w:val="a"/>
    <w:next w:val="a"/>
    <w:autoRedefine/>
    <w:semiHidden/>
    <w:unhideWhenUsed/>
    <w:rsid w:val="005D74E0"/>
    <w:pPr>
      <w:spacing w:after="0"/>
      <w:ind w:left="880"/>
      <w:jc w:val="left"/>
    </w:pPr>
    <w:rPr>
      <w:sz w:val="18"/>
      <w:szCs w:val="18"/>
    </w:rPr>
  </w:style>
  <w:style w:type="paragraph" w:styleId="60">
    <w:name w:val="toc 6"/>
    <w:basedOn w:val="a"/>
    <w:next w:val="a"/>
    <w:autoRedefine/>
    <w:semiHidden/>
    <w:unhideWhenUsed/>
    <w:rsid w:val="005D74E0"/>
    <w:pPr>
      <w:spacing w:after="0"/>
      <w:ind w:left="1100"/>
      <w:jc w:val="left"/>
    </w:pPr>
    <w:rPr>
      <w:sz w:val="18"/>
      <w:szCs w:val="18"/>
    </w:rPr>
  </w:style>
  <w:style w:type="paragraph" w:styleId="70">
    <w:name w:val="toc 7"/>
    <w:basedOn w:val="a"/>
    <w:next w:val="a"/>
    <w:autoRedefine/>
    <w:semiHidden/>
    <w:unhideWhenUsed/>
    <w:rsid w:val="005D74E0"/>
    <w:pPr>
      <w:spacing w:after="0"/>
      <w:ind w:left="1320"/>
      <w:jc w:val="left"/>
    </w:pPr>
    <w:rPr>
      <w:sz w:val="18"/>
      <w:szCs w:val="18"/>
    </w:rPr>
  </w:style>
  <w:style w:type="paragraph" w:styleId="80">
    <w:name w:val="toc 8"/>
    <w:basedOn w:val="a"/>
    <w:next w:val="a"/>
    <w:autoRedefine/>
    <w:semiHidden/>
    <w:unhideWhenUsed/>
    <w:rsid w:val="005D74E0"/>
    <w:pPr>
      <w:spacing w:after="0"/>
      <w:ind w:left="1540"/>
      <w:jc w:val="left"/>
    </w:pPr>
    <w:rPr>
      <w:sz w:val="18"/>
      <w:szCs w:val="18"/>
    </w:rPr>
  </w:style>
  <w:style w:type="paragraph" w:styleId="90">
    <w:name w:val="toc 9"/>
    <w:basedOn w:val="a"/>
    <w:next w:val="a"/>
    <w:autoRedefine/>
    <w:semiHidden/>
    <w:unhideWhenUsed/>
    <w:rsid w:val="005D74E0"/>
    <w:pPr>
      <w:spacing w:after="0"/>
      <w:ind w:left="1760"/>
      <w:jc w:val="left"/>
    </w:pPr>
    <w:rPr>
      <w:sz w:val="18"/>
      <w:szCs w:val="18"/>
    </w:rPr>
  </w:style>
  <w:style w:type="paragraph" w:styleId="a3">
    <w:name w:val="footnote text"/>
    <w:basedOn w:val="a"/>
    <w:link w:val="Char"/>
    <w:semiHidden/>
    <w:unhideWhenUsed/>
    <w:rsid w:val="005D74E0"/>
    <w:pPr>
      <w:spacing w:after="0"/>
      <w:ind w:left="425" w:hanging="425"/>
    </w:pPr>
    <w:rPr>
      <w:sz w:val="18"/>
      <w:szCs w:val="20"/>
      <w:lang w:val="en-IE"/>
    </w:rPr>
  </w:style>
  <w:style w:type="character" w:customStyle="1" w:styleId="Char">
    <w:name w:val="Κείμενο υποσημείωσης Char"/>
    <w:basedOn w:val="a0"/>
    <w:link w:val="a3"/>
    <w:semiHidden/>
    <w:rsid w:val="005D74E0"/>
    <w:rPr>
      <w:rFonts w:ascii="Calibri" w:eastAsia="Times New Roman" w:hAnsi="Calibri" w:cs="Calibri"/>
      <w:sz w:val="18"/>
      <w:szCs w:val="20"/>
      <w:lang w:val="en-IE" w:eastAsia="zh-CN"/>
    </w:rPr>
  </w:style>
  <w:style w:type="paragraph" w:styleId="a4">
    <w:name w:val="annotation text"/>
    <w:basedOn w:val="a"/>
    <w:link w:val="Char1"/>
    <w:semiHidden/>
    <w:unhideWhenUsed/>
    <w:rsid w:val="005D74E0"/>
    <w:rPr>
      <w:sz w:val="20"/>
      <w:szCs w:val="20"/>
    </w:rPr>
  </w:style>
  <w:style w:type="character" w:customStyle="1" w:styleId="Char0">
    <w:name w:val="Κείμενο σχολίου Char"/>
    <w:basedOn w:val="a0"/>
    <w:semiHidden/>
    <w:rsid w:val="005D74E0"/>
    <w:rPr>
      <w:rFonts w:ascii="Calibri" w:eastAsia="Times New Roman" w:hAnsi="Calibri" w:cs="Calibri"/>
      <w:sz w:val="20"/>
      <w:szCs w:val="20"/>
      <w:lang w:val="en-GB" w:eastAsia="zh-CN"/>
    </w:rPr>
  </w:style>
  <w:style w:type="paragraph" w:styleId="a5">
    <w:name w:val="header"/>
    <w:basedOn w:val="a"/>
    <w:link w:val="Char2"/>
    <w:uiPriority w:val="99"/>
    <w:unhideWhenUsed/>
    <w:rsid w:val="005D74E0"/>
  </w:style>
  <w:style w:type="character" w:customStyle="1" w:styleId="Char2">
    <w:name w:val="Κεφαλίδα Char"/>
    <w:basedOn w:val="a0"/>
    <w:link w:val="a5"/>
    <w:uiPriority w:val="99"/>
    <w:rsid w:val="005D74E0"/>
    <w:rPr>
      <w:rFonts w:ascii="Calibri" w:eastAsia="Times New Roman" w:hAnsi="Calibri" w:cs="Calibri"/>
      <w:szCs w:val="24"/>
      <w:lang w:val="en-GB" w:eastAsia="zh-CN"/>
    </w:rPr>
  </w:style>
  <w:style w:type="paragraph" w:styleId="a6">
    <w:name w:val="footer"/>
    <w:basedOn w:val="a"/>
    <w:link w:val="Char3"/>
    <w:uiPriority w:val="99"/>
    <w:unhideWhenUsed/>
    <w:rsid w:val="005D74E0"/>
    <w:pPr>
      <w:spacing w:after="100"/>
    </w:pPr>
    <w:rPr>
      <w:rFonts w:eastAsia="MS Mincho"/>
      <w:lang w:val="en-US" w:eastAsia="ja-JP"/>
    </w:rPr>
  </w:style>
  <w:style w:type="character" w:customStyle="1" w:styleId="Char3">
    <w:name w:val="Υποσέλιδο Char"/>
    <w:basedOn w:val="a0"/>
    <w:link w:val="a6"/>
    <w:uiPriority w:val="99"/>
    <w:rsid w:val="005D74E0"/>
    <w:rPr>
      <w:rFonts w:ascii="Calibri" w:eastAsia="MS Mincho" w:hAnsi="Calibri" w:cs="Calibri"/>
      <w:szCs w:val="24"/>
      <w:lang w:val="en-US" w:eastAsia="ja-JP"/>
    </w:rPr>
  </w:style>
  <w:style w:type="paragraph" w:styleId="a7">
    <w:name w:val="caption"/>
    <w:basedOn w:val="a"/>
    <w:semiHidden/>
    <w:unhideWhenUsed/>
    <w:qFormat/>
    <w:rsid w:val="005D74E0"/>
    <w:pPr>
      <w:suppressLineNumbers/>
      <w:spacing w:before="120"/>
    </w:pPr>
    <w:rPr>
      <w:rFonts w:cs="Mangal"/>
      <w:i/>
      <w:iCs/>
      <w:sz w:val="24"/>
    </w:rPr>
  </w:style>
  <w:style w:type="paragraph" w:styleId="a8">
    <w:name w:val="endnote text"/>
    <w:basedOn w:val="a"/>
    <w:link w:val="Char4"/>
    <w:semiHidden/>
    <w:unhideWhenUsed/>
    <w:rsid w:val="005D74E0"/>
    <w:rPr>
      <w:sz w:val="20"/>
      <w:szCs w:val="20"/>
    </w:rPr>
  </w:style>
  <w:style w:type="character" w:customStyle="1" w:styleId="Char4">
    <w:name w:val="Κείμενο σημείωσης τέλους Char"/>
    <w:basedOn w:val="a0"/>
    <w:link w:val="a8"/>
    <w:semiHidden/>
    <w:rsid w:val="005D74E0"/>
    <w:rPr>
      <w:rFonts w:ascii="Calibri" w:eastAsia="Times New Roman" w:hAnsi="Calibri" w:cs="Calibri"/>
      <w:sz w:val="20"/>
      <w:szCs w:val="20"/>
      <w:lang w:val="en-GB" w:eastAsia="zh-CN"/>
    </w:rPr>
  </w:style>
  <w:style w:type="paragraph" w:styleId="a9">
    <w:name w:val="Body Text"/>
    <w:basedOn w:val="a"/>
    <w:link w:val="Char5"/>
    <w:semiHidden/>
    <w:unhideWhenUsed/>
    <w:qFormat/>
    <w:rsid w:val="005D74E0"/>
    <w:pPr>
      <w:spacing w:after="240"/>
    </w:pPr>
  </w:style>
  <w:style w:type="character" w:customStyle="1" w:styleId="Char5">
    <w:name w:val="Σώμα κειμένου Char"/>
    <w:basedOn w:val="a0"/>
    <w:link w:val="a9"/>
    <w:semiHidden/>
    <w:rsid w:val="005D74E0"/>
    <w:rPr>
      <w:rFonts w:ascii="Calibri" w:eastAsia="Times New Roman" w:hAnsi="Calibri" w:cs="Calibri"/>
      <w:szCs w:val="24"/>
      <w:lang w:val="en-GB" w:eastAsia="zh-CN"/>
    </w:rPr>
  </w:style>
  <w:style w:type="paragraph" w:styleId="aa">
    <w:name w:val="List"/>
    <w:basedOn w:val="a9"/>
    <w:semiHidden/>
    <w:unhideWhenUsed/>
    <w:rsid w:val="005D74E0"/>
    <w:rPr>
      <w:rFonts w:cs="Mangal"/>
    </w:rPr>
  </w:style>
  <w:style w:type="paragraph" w:styleId="ab">
    <w:name w:val="Body Text Indent"/>
    <w:basedOn w:val="a"/>
    <w:link w:val="Char6"/>
    <w:semiHidden/>
    <w:unhideWhenUsed/>
    <w:rsid w:val="005D74E0"/>
    <w:pPr>
      <w:ind w:firstLine="1134"/>
    </w:pPr>
    <w:rPr>
      <w:rFonts w:ascii="Arial" w:hAnsi="Arial" w:cs="Arial"/>
    </w:rPr>
  </w:style>
  <w:style w:type="character" w:customStyle="1" w:styleId="Char6">
    <w:name w:val="Σώμα κείμενου με εσοχή Char"/>
    <w:basedOn w:val="a0"/>
    <w:link w:val="ab"/>
    <w:semiHidden/>
    <w:rsid w:val="005D74E0"/>
    <w:rPr>
      <w:rFonts w:ascii="Arial" w:eastAsia="Times New Roman" w:hAnsi="Arial" w:cs="Arial"/>
      <w:szCs w:val="24"/>
      <w:lang w:val="en-GB" w:eastAsia="zh-CN"/>
    </w:rPr>
  </w:style>
  <w:style w:type="paragraph" w:styleId="ac">
    <w:name w:val="Balloon Text"/>
    <w:basedOn w:val="a"/>
    <w:link w:val="Char10"/>
    <w:semiHidden/>
    <w:unhideWhenUsed/>
    <w:rsid w:val="005D74E0"/>
    <w:pPr>
      <w:spacing w:after="0"/>
    </w:pPr>
    <w:rPr>
      <w:rFonts w:ascii="Tahoma" w:hAnsi="Tahoma" w:cs="Tahoma"/>
      <w:sz w:val="16"/>
      <w:szCs w:val="16"/>
    </w:rPr>
  </w:style>
  <w:style w:type="character" w:customStyle="1" w:styleId="Char7">
    <w:name w:val="Κείμενο πλαισίου Char"/>
    <w:basedOn w:val="a0"/>
    <w:semiHidden/>
    <w:rsid w:val="005D74E0"/>
    <w:rPr>
      <w:rFonts w:ascii="Segoe UI" w:eastAsia="Times New Roman" w:hAnsi="Segoe UI" w:cs="Segoe UI"/>
      <w:sz w:val="18"/>
      <w:szCs w:val="18"/>
      <w:lang w:val="en-GB" w:eastAsia="zh-CN"/>
    </w:rPr>
  </w:style>
  <w:style w:type="paragraph" w:styleId="ad">
    <w:name w:val="Revision"/>
    <w:semiHidden/>
    <w:rsid w:val="005D74E0"/>
    <w:pPr>
      <w:suppressAutoHyphens/>
      <w:spacing w:after="0" w:line="240" w:lineRule="auto"/>
    </w:pPr>
    <w:rPr>
      <w:rFonts w:ascii="Calibri" w:eastAsia="Times New Roman" w:hAnsi="Calibri" w:cs="Calibri"/>
      <w:szCs w:val="24"/>
      <w:lang w:val="en-GB" w:eastAsia="zh-CN"/>
    </w:rPr>
  </w:style>
  <w:style w:type="paragraph" w:styleId="ae">
    <w:name w:val="List Paragraph"/>
    <w:basedOn w:val="a"/>
    <w:qFormat/>
    <w:rsid w:val="005D74E0"/>
    <w:pPr>
      <w:ind w:left="720"/>
      <w:contextualSpacing/>
    </w:pPr>
  </w:style>
  <w:style w:type="paragraph" w:styleId="af">
    <w:name w:val="TOC Heading"/>
    <w:basedOn w:val="1"/>
    <w:next w:val="a"/>
    <w:uiPriority w:val="39"/>
    <w:semiHidden/>
    <w:unhideWhenUsed/>
    <w:qFormat/>
    <w:rsid w:val="005D74E0"/>
    <w:pPr>
      <w:keepLines/>
      <w:pageBreakBefore w:val="0"/>
      <w:pBdr>
        <w:bottom w:val="none" w:sz="0" w:space="0" w:color="auto"/>
      </w:pBdr>
      <w:suppressAutoHyphens w:val="0"/>
      <w:spacing w:before="480" w:after="0" w:line="276" w:lineRule="auto"/>
      <w:jc w:val="left"/>
      <w:outlineLvl w:val="9"/>
    </w:pPr>
    <w:rPr>
      <w:rFonts w:asciiTheme="majorHAnsi" w:eastAsiaTheme="majorEastAsia" w:hAnsiTheme="majorHAnsi" w:cstheme="majorBidi"/>
      <w:color w:val="2E74B5" w:themeColor="accent1" w:themeShade="BF"/>
      <w:szCs w:val="28"/>
      <w:lang w:val="el-GR" w:eastAsia="en-US"/>
    </w:rPr>
  </w:style>
  <w:style w:type="paragraph" w:customStyle="1" w:styleId="af0">
    <w:name w:val="Επικεφαλίδα"/>
    <w:basedOn w:val="a"/>
    <w:next w:val="a9"/>
    <w:rsid w:val="005D74E0"/>
    <w:pPr>
      <w:keepNext/>
      <w:spacing w:before="240"/>
    </w:pPr>
    <w:rPr>
      <w:rFonts w:ascii="Liberation Sans" w:eastAsia="Microsoft YaHei" w:hAnsi="Liberation Sans" w:cs="Mangal"/>
      <w:sz w:val="28"/>
      <w:szCs w:val="28"/>
    </w:rPr>
  </w:style>
  <w:style w:type="paragraph" w:customStyle="1" w:styleId="af1">
    <w:name w:val="Ευρετήριο"/>
    <w:basedOn w:val="a"/>
    <w:rsid w:val="005D74E0"/>
    <w:pPr>
      <w:suppressLineNumbers/>
    </w:pPr>
    <w:rPr>
      <w:rFonts w:cs="Mangal"/>
    </w:rPr>
  </w:style>
  <w:style w:type="paragraph" w:customStyle="1" w:styleId="11">
    <w:name w:val="Λεζάντα1"/>
    <w:basedOn w:val="a"/>
    <w:rsid w:val="005D74E0"/>
    <w:pPr>
      <w:suppressLineNumbers/>
      <w:spacing w:before="120"/>
    </w:pPr>
    <w:rPr>
      <w:rFonts w:cs="Mangal"/>
      <w:i/>
      <w:iCs/>
      <w:sz w:val="24"/>
    </w:rPr>
  </w:style>
  <w:style w:type="paragraph" w:customStyle="1" w:styleId="WW-Caption">
    <w:name w:val="WW-Caption"/>
    <w:basedOn w:val="a"/>
    <w:rsid w:val="005D74E0"/>
    <w:pPr>
      <w:suppressLineNumbers/>
      <w:spacing w:before="120"/>
    </w:pPr>
    <w:rPr>
      <w:rFonts w:cs="Mangal"/>
      <w:i/>
      <w:iCs/>
      <w:sz w:val="24"/>
    </w:rPr>
  </w:style>
  <w:style w:type="paragraph" w:customStyle="1" w:styleId="21">
    <w:name w:val="Λεζάντα2"/>
    <w:basedOn w:val="a"/>
    <w:rsid w:val="005D74E0"/>
    <w:pPr>
      <w:suppressLineNumbers/>
      <w:spacing w:before="120"/>
    </w:pPr>
    <w:rPr>
      <w:rFonts w:cs="Mangal"/>
      <w:i/>
      <w:iCs/>
      <w:sz w:val="24"/>
    </w:rPr>
  </w:style>
  <w:style w:type="paragraph" w:customStyle="1" w:styleId="Caption1">
    <w:name w:val="Caption1"/>
    <w:basedOn w:val="a"/>
    <w:rsid w:val="005D74E0"/>
    <w:pPr>
      <w:suppressLineNumbers/>
      <w:spacing w:before="120"/>
    </w:pPr>
    <w:rPr>
      <w:rFonts w:cs="Mangal"/>
      <w:i/>
      <w:iCs/>
      <w:sz w:val="24"/>
    </w:rPr>
  </w:style>
  <w:style w:type="paragraph" w:customStyle="1" w:styleId="WW-Caption1">
    <w:name w:val="WW-Caption1"/>
    <w:basedOn w:val="a"/>
    <w:rsid w:val="005D74E0"/>
    <w:pPr>
      <w:suppressLineNumbers/>
      <w:spacing w:before="120"/>
    </w:pPr>
    <w:rPr>
      <w:rFonts w:cs="Mangal"/>
      <w:i/>
      <w:iCs/>
      <w:sz w:val="24"/>
    </w:rPr>
  </w:style>
  <w:style w:type="paragraph" w:customStyle="1" w:styleId="WW-Caption11">
    <w:name w:val="WW-Caption11"/>
    <w:basedOn w:val="a"/>
    <w:rsid w:val="005D74E0"/>
    <w:pPr>
      <w:suppressLineNumbers/>
      <w:spacing w:before="120"/>
    </w:pPr>
    <w:rPr>
      <w:rFonts w:cs="Mangal"/>
      <w:i/>
      <w:iCs/>
      <w:sz w:val="24"/>
    </w:rPr>
  </w:style>
  <w:style w:type="paragraph" w:customStyle="1" w:styleId="WW-Caption111">
    <w:name w:val="WW-Caption111"/>
    <w:basedOn w:val="a"/>
    <w:rsid w:val="005D74E0"/>
    <w:pPr>
      <w:suppressLineNumbers/>
      <w:spacing w:before="120"/>
    </w:pPr>
    <w:rPr>
      <w:rFonts w:cs="Mangal"/>
      <w:i/>
      <w:iCs/>
      <w:sz w:val="24"/>
    </w:rPr>
  </w:style>
  <w:style w:type="paragraph" w:customStyle="1" w:styleId="WW-Caption1111">
    <w:name w:val="WW-Caption1111"/>
    <w:basedOn w:val="a"/>
    <w:rsid w:val="005D74E0"/>
    <w:pPr>
      <w:suppressLineNumbers/>
      <w:spacing w:before="120"/>
    </w:pPr>
    <w:rPr>
      <w:rFonts w:cs="Mangal"/>
      <w:i/>
      <w:iCs/>
      <w:sz w:val="24"/>
    </w:rPr>
  </w:style>
  <w:style w:type="paragraph" w:customStyle="1" w:styleId="WW-Caption11111">
    <w:name w:val="WW-Caption11111"/>
    <w:basedOn w:val="a"/>
    <w:rsid w:val="005D74E0"/>
    <w:pPr>
      <w:suppressLineNumbers/>
      <w:spacing w:before="120"/>
    </w:pPr>
    <w:rPr>
      <w:rFonts w:cs="Mangal"/>
      <w:i/>
      <w:iCs/>
      <w:sz w:val="24"/>
    </w:rPr>
  </w:style>
  <w:style w:type="paragraph" w:customStyle="1" w:styleId="WW-Caption111111">
    <w:name w:val="WW-Caption111111"/>
    <w:basedOn w:val="a"/>
    <w:rsid w:val="005D74E0"/>
    <w:pPr>
      <w:suppressLineNumbers/>
      <w:spacing w:before="120"/>
    </w:pPr>
    <w:rPr>
      <w:rFonts w:cs="Mangal"/>
      <w:i/>
      <w:iCs/>
      <w:sz w:val="24"/>
    </w:rPr>
  </w:style>
  <w:style w:type="paragraph" w:customStyle="1" w:styleId="WW-Caption1111111">
    <w:name w:val="WW-Caption1111111"/>
    <w:basedOn w:val="a"/>
    <w:rsid w:val="005D74E0"/>
    <w:pPr>
      <w:suppressLineNumbers/>
      <w:spacing w:before="120"/>
    </w:pPr>
    <w:rPr>
      <w:rFonts w:cs="Mangal"/>
      <w:i/>
      <w:iCs/>
      <w:sz w:val="24"/>
    </w:rPr>
  </w:style>
  <w:style w:type="paragraph" w:customStyle="1" w:styleId="WW-Caption11111111">
    <w:name w:val="WW-Caption11111111"/>
    <w:basedOn w:val="a"/>
    <w:rsid w:val="005D74E0"/>
    <w:pPr>
      <w:suppressLineNumbers/>
      <w:spacing w:before="120"/>
    </w:pPr>
    <w:rPr>
      <w:rFonts w:cs="Mangal"/>
      <w:i/>
      <w:iCs/>
      <w:sz w:val="24"/>
    </w:rPr>
  </w:style>
  <w:style w:type="paragraph" w:customStyle="1" w:styleId="WW-Caption111111111">
    <w:name w:val="WW-Caption111111111"/>
    <w:basedOn w:val="a"/>
    <w:rsid w:val="005D74E0"/>
    <w:pPr>
      <w:suppressLineNumbers/>
      <w:spacing w:before="120"/>
    </w:pPr>
    <w:rPr>
      <w:rFonts w:cs="Mangal"/>
      <w:i/>
      <w:iCs/>
      <w:sz w:val="24"/>
    </w:rPr>
  </w:style>
  <w:style w:type="paragraph" w:customStyle="1" w:styleId="WW-Caption1111111111">
    <w:name w:val="WW-Caption1111111111"/>
    <w:basedOn w:val="a"/>
    <w:rsid w:val="005D74E0"/>
    <w:pPr>
      <w:suppressLineNumbers/>
      <w:spacing w:before="120"/>
    </w:pPr>
    <w:rPr>
      <w:rFonts w:cs="Mangal"/>
      <w:i/>
      <w:iCs/>
      <w:sz w:val="24"/>
    </w:rPr>
  </w:style>
  <w:style w:type="paragraph" w:customStyle="1" w:styleId="WW-Caption11111111111">
    <w:name w:val="WW-Caption11111111111"/>
    <w:basedOn w:val="a"/>
    <w:rsid w:val="005D74E0"/>
    <w:pPr>
      <w:suppressLineNumbers/>
      <w:spacing w:before="120"/>
    </w:pPr>
    <w:rPr>
      <w:rFonts w:cs="Mangal"/>
      <w:i/>
      <w:iCs/>
      <w:sz w:val="24"/>
    </w:rPr>
  </w:style>
  <w:style w:type="paragraph" w:customStyle="1" w:styleId="WW-Caption111111111111">
    <w:name w:val="WW-Caption111111111111"/>
    <w:basedOn w:val="a"/>
    <w:rsid w:val="005D74E0"/>
    <w:pPr>
      <w:suppressLineNumbers/>
      <w:spacing w:before="120"/>
    </w:pPr>
    <w:rPr>
      <w:rFonts w:cs="Mangal"/>
      <w:i/>
      <w:iCs/>
      <w:sz w:val="24"/>
    </w:rPr>
  </w:style>
  <w:style w:type="paragraph" w:customStyle="1" w:styleId="WW-Caption1111111111111">
    <w:name w:val="WW-Caption1111111111111"/>
    <w:basedOn w:val="a"/>
    <w:rsid w:val="005D74E0"/>
    <w:pPr>
      <w:suppressLineNumbers/>
      <w:spacing w:before="120"/>
    </w:pPr>
    <w:rPr>
      <w:rFonts w:cs="Mangal"/>
      <w:i/>
      <w:iCs/>
      <w:sz w:val="24"/>
    </w:rPr>
  </w:style>
  <w:style w:type="paragraph" w:customStyle="1" w:styleId="WW-Caption11111111111111">
    <w:name w:val="WW-Caption11111111111111"/>
    <w:basedOn w:val="a"/>
    <w:rsid w:val="005D74E0"/>
    <w:pPr>
      <w:suppressLineNumbers/>
      <w:spacing w:before="120"/>
    </w:pPr>
    <w:rPr>
      <w:rFonts w:cs="Mangal"/>
      <w:i/>
      <w:iCs/>
      <w:sz w:val="24"/>
    </w:rPr>
  </w:style>
  <w:style w:type="paragraph" w:customStyle="1" w:styleId="WW-Caption111111111111111">
    <w:name w:val="WW-Caption111111111111111"/>
    <w:basedOn w:val="a"/>
    <w:rsid w:val="005D74E0"/>
    <w:pPr>
      <w:suppressLineNumbers/>
      <w:spacing w:before="120"/>
    </w:pPr>
    <w:rPr>
      <w:rFonts w:cs="Mangal"/>
      <w:i/>
      <w:iCs/>
      <w:sz w:val="24"/>
    </w:rPr>
  </w:style>
  <w:style w:type="paragraph" w:customStyle="1" w:styleId="Bullet">
    <w:name w:val="Bullet"/>
    <w:basedOn w:val="a"/>
    <w:rsid w:val="005D74E0"/>
    <w:pPr>
      <w:tabs>
        <w:tab w:val="num" w:pos="397"/>
      </w:tabs>
      <w:spacing w:after="100"/>
      <w:ind w:left="397" w:hanging="397"/>
    </w:pPr>
    <w:rPr>
      <w:rFonts w:eastAsia="MS Mincho"/>
      <w:lang w:val="en-US" w:eastAsia="ja-JP"/>
    </w:rPr>
  </w:style>
  <w:style w:type="paragraph" w:customStyle="1" w:styleId="12">
    <w:name w:val="Ημερομηνία1"/>
    <w:basedOn w:val="a"/>
    <w:next w:val="a"/>
    <w:rsid w:val="005D74E0"/>
    <w:pPr>
      <w:spacing w:after="100"/>
    </w:pPr>
    <w:rPr>
      <w:rFonts w:eastAsia="MS Mincho"/>
      <w:lang w:val="en-US" w:eastAsia="ja-JP"/>
    </w:rPr>
  </w:style>
  <w:style w:type="paragraph" w:customStyle="1" w:styleId="DocTitle">
    <w:name w:val="Doc Title"/>
    <w:basedOn w:val="1"/>
    <w:rsid w:val="005D74E0"/>
  </w:style>
  <w:style w:type="paragraph" w:customStyle="1" w:styleId="inserttext">
    <w:name w:val="insert text"/>
    <w:basedOn w:val="a"/>
    <w:rsid w:val="005D74E0"/>
    <w:pPr>
      <w:spacing w:after="100"/>
      <w:ind w:left="794"/>
    </w:pPr>
    <w:rPr>
      <w:rFonts w:eastAsia="MS Mincho"/>
      <w:lang w:val="en-US" w:eastAsia="ja-JP"/>
    </w:rPr>
  </w:style>
  <w:style w:type="paragraph" w:customStyle="1" w:styleId="13">
    <w:name w:val="Κείμενο πλαισίου1"/>
    <w:basedOn w:val="a"/>
    <w:rsid w:val="005D74E0"/>
    <w:rPr>
      <w:rFonts w:ascii="Tahoma" w:hAnsi="Tahoma" w:cs="Tahoma"/>
      <w:sz w:val="16"/>
      <w:szCs w:val="16"/>
    </w:rPr>
  </w:style>
  <w:style w:type="paragraph" w:customStyle="1" w:styleId="CommentText">
    <w:name w:val="Comment Text"/>
    <w:basedOn w:val="a"/>
    <w:rsid w:val="005D74E0"/>
    <w:rPr>
      <w:sz w:val="20"/>
      <w:szCs w:val="20"/>
    </w:rPr>
  </w:style>
  <w:style w:type="paragraph" w:customStyle="1" w:styleId="CommentSubject">
    <w:name w:val="Comment Subject"/>
    <w:basedOn w:val="CommentText"/>
    <w:next w:val="CommentText"/>
    <w:rsid w:val="005D74E0"/>
    <w:rPr>
      <w:b/>
      <w:bCs/>
    </w:rPr>
  </w:style>
  <w:style w:type="paragraph" w:customStyle="1" w:styleId="14">
    <w:name w:val="Αναθεώρηση1"/>
    <w:rsid w:val="005D74E0"/>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5D74E0"/>
    <w:pPr>
      <w:spacing w:before="280" w:after="200"/>
    </w:pPr>
    <w:rPr>
      <w:rFonts w:ascii="Arial Unicode MS" w:eastAsia="Arial Unicode MS" w:hAnsi="Arial Unicode MS" w:cs="Arial Unicode MS"/>
    </w:rPr>
  </w:style>
  <w:style w:type="paragraph" w:customStyle="1" w:styleId="15">
    <w:name w:val="Παράγραφος λίστας1"/>
    <w:basedOn w:val="a"/>
    <w:rsid w:val="005D74E0"/>
    <w:pPr>
      <w:spacing w:after="200"/>
      <w:ind w:left="720"/>
      <w:contextualSpacing/>
    </w:pPr>
  </w:style>
  <w:style w:type="paragraph" w:customStyle="1" w:styleId="Style1">
    <w:name w:val="Style1"/>
    <w:basedOn w:val="DocTitle"/>
    <w:rsid w:val="005D74E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5D74E0"/>
    <w:rPr>
      <w:rFonts w:ascii="Calibri" w:hAnsi="Calibri" w:cs="Calibri"/>
      <w:lang w:val="el-GR"/>
    </w:rPr>
  </w:style>
  <w:style w:type="paragraph" w:customStyle="1" w:styleId="Default">
    <w:name w:val="Default"/>
    <w:rsid w:val="005D74E0"/>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2">
    <w:name w:val="Προμορφοποιημένο κείμενο"/>
    <w:basedOn w:val="a"/>
    <w:rsid w:val="005D74E0"/>
  </w:style>
  <w:style w:type="paragraph" w:customStyle="1" w:styleId="normalwithoutspacing">
    <w:name w:val="normal_without_spacing"/>
    <w:basedOn w:val="a"/>
    <w:rsid w:val="005D74E0"/>
    <w:pPr>
      <w:spacing w:after="60"/>
    </w:pPr>
    <w:rPr>
      <w:lang w:val="el-GR"/>
    </w:rPr>
  </w:style>
  <w:style w:type="paragraph" w:customStyle="1" w:styleId="foothanging">
    <w:name w:val="foot_hanging"/>
    <w:basedOn w:val="a3"/>
    <w:rsid w:val="005D74E0"/>
    <w:pPr>
      <w:ind w:left="426" w:hanging="426"/>
    </w:pPr>
    <w:rPr>
      <w:szCs w:val="18"/>
    </w:rPr>
  </w:style>
  <w:style w:type="paragraph" w:customStyle="1" w:styleId="-HTML1">
    <w:name w:val="Προ-διαμορφωμένο HTML1"/>
    <w:basedOn w:val="a"/>
    <w:rsid w:val="005D7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5D74E0"/>
    <w:pPr>
      <w:suppressAutoHyphens/>
      <w:spacing w:after="0" w:line="276" w:lineRule="auto"/>
    </w:pPr>
    <w:rPr>
      <w:rFonts w:ascii="Arial" w:eastAsia="Arial" w:hAnsi="Arial" w:cs="Arial"/>
      <w:color w:val="000000"/>
      <w:lang w:eastAsia="zh-CN"/>
    </w:rPr>
  </w:style>
  <w:style w:type="paragraph" w:customStyle="1" w:styleId="31">
    <w:name w:val="Σώμα κείμενου με εσοχή 31"/>
    <w:basedOn w:val="a"/>
    <w:rsid w:val="005D74E0"/>
    <w:pPr>
      <w:suppressAutoHyphens w:val="0"/>
      <w:spacing w:line="312" w:lineRule="auto"/>
      <w:ind w:left="283"/>
    </w:pPr>
    <w:rPr>
      <w:rFonts w:cs="Times New Roman"/>
      <w:sz w:val="16"/>
      <w:szCs w:val="16"/>
    </w:rPr>
  </w:style>
  <w:style w:type="paragraph" w:customStyle="1" w:styleId="16">
    <w:name w:val="Χωρίς διάστιχο1"/>
    <w:rsid w:val="005D74E0"/>
    <w:pPr>
      <w:suppressAutoHyphens/>
      <w:spacing w:after="0" w:line="240" w:lineRule="auto"/>
      <w:jc w:val="both"/>
    </w:pPr>
    <w:rPr>
      <w:rFonts w:ascii="Calibri" w:eastAsia="Times New Roman" w:hAnsi="Calibri" w:cs="Calibri"/>
      <w:szCs w:val="24"/>
      <w:lang w:val="en-GB" w:eastAsia="zh-CN"/>
    </w:rPr>
  </w:style>
  <w:style w:type="paragraph" w:customStyle="1" w:styleId="af3">
    <w:name w:val="Περιεχόμενα πίνακα"/>
    <w:basedOn w:val="a"/>
    <w:rsid w:val="005D74E0"/>
    <w:pPr>
      <w:suppressLineNumbers/>
    </w:pPr>
  </w:style>
  <w:style w:type="paragraph" w:customStyle="1" w:styleId="af4">
    <w:name w:val="Επικεφαλίδα πίνακα"/>
    <w:basedOn w:val="af3"/>
    <w:rsid w:val="005D74E0"/>
    <w:pPr>
      <w:jc w:val="center"/>
    </w:pPr>
    <w:rPr>
      <w:b/>
      <w:bCs/>
    </w:rPr>
  </w:style>
  <w:style w:type="paragraph" w:customStyle="1" w:styleId="footers">
    <w:name w:val="footers"/>
    <w:basedOn w:val="foothanging"/>
    <w:rsid w:val="005D74E0"/>
  </w:style>
  <w:style w:type="paragraph" w:customStyle="1" w:styleId="Standard">
    <w:name w:val="Standard"/>
    <w:rsid w:val="005D74E0"/>
    <w:pPr>
      <w:widowControl w:val="0"/>
      <w:suppressAutoHyphens/>
      <w:spacing w:after="0" w:line="240" w:lineRule="auto"/>
    </w:pPr>
    <w:rPr>
      <w:rFonts w:ascii="Times New Roman" w:eastAsia="SimSun" w:hAnsi="Times New Roman" w:cs="Lucida Sans"/>
      <w:kern w:val="2"/>
      <w:sz w:val="24"/>
      <w:szCs w:val="24"/>
      <w:lang w:eastAsia="zh-CN" w:bidi="hi-IN"/>
    </w:rPr>
  </w:style>
  <w:style w:type="paragraph" w:customStyle="1" w:styleId="Textbody">
    <w:name w:val="Text body"/>
    <w:basedOn w:val="Standard"/>
    <w:rsid w:val="005D74E0"/>
    <w:pPr>
      <w:spacing w:after="120"/>
    </w:pPr>
  </w:style>
  <w:style w:type="paragraph" w:customStyle="1" w:styleId="Footnote">
    <w:name w:val="Footnote"/>
    <w:basedOn w:val="Standard"/>
    <w:rsid w:val="005D74E0"/>
    <w:pPr>
      <w:suppressLineNumbers/>
      <w:ind w:left="283" w:hanging="283"/>
    </w:pPr>
    <w:rPr>
      <w:sz w:val="20"/>
      <w:szCs w:val="20"/>
    </w:rPr>
  </w:style>
  <w:style w:type="paragraph" w:customStyle="1" w:styleId="310">
    <w:name w:val="Σώμα κείμενου 31"/>
    <w:basedOn w:val="a"/>
    <w:rsid w:val="005D74E0"/>
    <w:rPr>
      <w:sz w:val="16"/>
      <w:szCs w:val="16"/>
    </w:rPr>
  </w:style>
  <w:style w:type="paragraph" w:customStyle="1" w:styleId="fooot">
    <w:name w:val="fooot"/>
    <w:basedOn w:val="footers"/>
    <w:rsid w:val="005D74E0"/>
  </w:style>
  <w:style w:type="paragraph" w:customStyle="1" w:styleId="17">
    <w:name w:val="Κείμενο σχολίου1"/>
    <w:basedOn w:val="a"/>
    <w:rsid w:val="005D74E0"/>
    <w:rPr>
      <w:sz w:val="20"/>
      <w:szCs w:val="20"/>
    </w:rPr>
  </w:style>
  <w:style w:type="paragraph" w:customStyle="1" w:styleId="210">
    <w:name w:val="Λίστα με κουκκίδες 21"/>
    <w:basedOn w:val="a"/>
    <w:rsid w:val="005D74E0"/>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5D74E0"/>
    <w:pPr>
      <w:tabs>
        <w:tab w:val="right" w:leader="dot" w:pos="7091"/>
      </w:tabs>
      <w:ind w:left="2547"/>
    </w:pPr>
  </w:style>
  <w:style w:type="paragraph" w:customStyle="1" w:styleId="af5">
    <w:name w:val="Οριζόντια γραμμή"/>
    <w:basedOn w:val="a"/>
    <w:next w:val="a9"/>
    <w:rsid w:val="005D74E0"/>
    <w:pPr>
      <w:suppressLineNumbers/>
      <w:spacing w:after="283"/>
    </w:pPr>
    <w:rPr>
      <w:sz w:val="12"/>
      <w:szCs w:val="12"/>
    </w:rPr>
  </w:style>
  <w:style w:type="paragraph" w:customStyle="1" w:styleId="para-2">
    <w:name w:val="para-2"/>
    <w:basedOn w:val="a"/>
    <w:rsid w:val="005D74E0"/>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2"/>
    </w:rPr>
  </w:style>
  <w:style w:type="character" w:customStyle="1" w:styleId="af6">
    <w:name w:val="Σώμα κειμένου_"/>
    <w:link w:val="18"/>
    <w:locked/>
    <w:rsid w:val="005D74E0"/>
    <w:rPr>
      <w:rFonts w:ascii="Arial" w:hAnsi="Arial" w:cs="Arial"/>
      <w:sz w:val="23"/>
      <w:shd w:val="clear" w:color="auto" w:fill="FFFFFF"/>
    </w:rPr>
  </w:style>
  <w:style w:type="paragraph" w:customStyle="1" w:styleId="18">
    <w:name w:val="Σώμα κειμένου1"/>
    <w:basedOn w:val="a"/>
    <w:link w:val="af6"/>
    <w:rsid w:val="005D74E0"/>
    <w:pPr>
      <w:widowControl w:val="0"/>
      <w:shd w:val="clear" w:color="auto" w:fill="FFFFFF"/>
      <w:suppressAutoHyphens w:val="0"/>
      <w:spacing w:after="0" w:line="274" w:lineRule="exact"/>
    </w:pPr>
    <w:rPr>
      <w:rFonts w:ascii="Arial" w:eastAsiaTheme="minorHAnsi" w:hAnsi="Arial" w:cs="Arial"/>
      <w:sz w:val="23"/>
      <w:szCs w:val="22"/>
      <w:lang w:val="el-GR" w:eastAsia="en-US"/>
    </w:rPr>
  </w:style>
  <w:style w:type="character" w:styleId="af7">
    <w:name w:val="footnote reference"/>
    <w:semiHidden/>
    <w:unhideWhenUsed/>
    <w:rsid w:val="005D74E0"/>
    <w:rPr>
      <w:vertAlign w:val="superscript"/>
    </w:rPr>
  </w:style>
  <w:style w:type="character" w:styleId="af8">
    <w:name w:val="page number"/>
    <w:unhideWhenUsed/>
    <w:rsid w:val="005D74E0"/>
    <w:rPr>
      <w:rFonts w:ascii="Times New Roman" w:hAnsi="Times New Roman" w:cs="Times New Roman" w:hint="default"/>
    </w:rPr>
  </w:style>
  <w:style w:type="character" w:styleId="af9">
    <w:name w:val="endnote reference"/>
    <w:semiHidden/>
    <w:unhideWhenUsed/>
    <w:rsid w:val="005D74E0"/>
    <w:rPr>
      <w:vertAlign w:val="superscript"/>
    </w:rPr>
  </w:style>
  <w:style w:type="character" w:customStyle="1" w:styleId="WW8Num1z0">
    <w:name w:val="WW8Num1z0"/>
    <w:rsid w:val="005D74E0"/>
  </w:style>
  <w:style w:type="character" w:customStyle="1" w:styleId="WW8Num1z1">
    <w:name w:val="WW8Num1z1"/>
    <w:rsid w:val="005D74E0"/>
  </w:style>
  <w:style w:type="character" w:customStyle="1" w:styleId="WW8Num1z2">
    <w:name w:val="WW8Num1z2"/>
    <w:rsid w:val="005D74E0"/>
  </w:style>
  <w:style w:type="character" w:customStyle="1" w:styleId="WW8Num1z3">
    <w:name w:val="WW8Num1z3"/>
    <w:rsid w:val="005D74E0"/>
  </w:style>
  <w:style w:type="character" w:customStyle="1" w:styleId="WW8Num1z4">
    <w:name w:val="WW8Num1z4"/>
    <w:rsid w:val="005D74E0"/>
    <w:rPr>
      <w:rFonts w:ascii="Arial" w:hAnsi="Arial" w:cs="Times New Roman" w:hint="default"/>
      <w:b w:val="0"/>
      <w:bCs w:val="0"/>
      <w:i w:val="0"/>
      <w:iCs w:val="0"/>
      <w:sz w:val="20"/>
      <w:szCs w:val="20"/>
    </w:rPr>
  </w:style>
  <w:style w:type="character" w:customStyle="1" w:styleId="WW8Num1z5">
    <w:name w:val="WW8Num1z5"/>
    <w:rsid w:val="005D74E0"/>
  </w:style>
  <w:style w:type="character" w:customStyle="1" w:styleId="WW8Num1z6">
    <w:name w:val="WW8Num1z6"/>
    <w:rsid w:val="005D74E0"/>
  </w:style>
  <w:style w:type="character" w:customStyle="1" w:styleId="WW8Num1z7">
    <w:name w:val="WW8Num1z7"/>
    <w:rsid w:val="005D74E0"/>
  </w:style>
  <w:style w:type="character" w:customStyle="1" w:styleId="WW8Num1z8">
    <w:name w:val="WW8Num1z8"/>
    <w:rsid w:val="005D74E0"/>
  </w:style>
  <w:style w:type="character" w:customStyle="1" w:styleId="WW8Num2z0">
    <w:name w:val="WW8Num2z0"/>
    <w:rsid w:val="005D74E0"/>
  </w:style>
  <w:style w:type="character" w:customStyle="1" w:styleId="WW8Num2z1">
    <w:name w:val="WW8Num2z1"/>
    <w:rsid w:val="005D74E0"/>
  </w:style>
  <w:style w:type="character" w:customStyle="1" w:styleId="WW8Num2z2">
    <w:name w:val="WW8Num2z2"/>
    <w:rsid w:val="005D74E0"/>
  </w:style>
  <w:style w:type="character" w:customStyle="1" w:styleId="WW8Num2z3">
    <w:name w:val="WW8Num2z3"/>
    <w:rsid w:val="005D74E0"/>
  </w:style>
  <w:style w:type="character" w:customStyle="1" w:styleId="WW8Num2z4">
    <w:name w:val="WW8Num2z4"/>
    <w:rsid w:val="005D74E0"/>
    <w:rPr>
      <w:rFonts w:ascii="Arial" w:hAnsi="Arial" w:cs="Times New Roman" w:hint="default"/>
      <w:b w:val="0"/>
      <w:bCs w:val="0"/>
      <w:i w:val="0"/>
      <w:iCs w:val="0"/>
      <w:sz w:val="20"/>
      <w:szCs w:val="20"/>
    </w:rPr>
  </w:style>
  <w:style w:type="character" w:customStyle="1" w:styleId="WW8Num2z5">
    <w:name w:val="WW8Num2z5"/>
    <w:rsid w:val="005D74E0"/>
  </w:style>
  <w:style w:type="character" w:customStyle="1" w:styleId="WW8Num2z6">
    <w:name w:val="WW8Num2z6"/>
    <w:rsid w:val="005D74E0"/>
  </w:style>
  <w:style w:type="character" w:customStyle="1" w:styleId="WW8Num2z7">
    <w:name w:val="WW8Num2z7"/>
    <w:rsid w:val="005D74E0"/>
  </w:style>
  <w:style w:type="character" w:customStyle="1" w:styleId="WW8Num2z8">
    <w:name w:val="WW8Num2z8"/>
    <w:rsid w:val="005D74E0"/>
  </w:style>
  <w:style w:type="character" w:customStyle="1" w:styleId="WW8Num3z0">
    <w:name w:val="WW8Num3z0"/>
    <w:rsid w:val="005D74E0"/>
    <w:rPr>
      <w:rFonts w:ascii="Symbol" w:hAnsi="Symbol" w:cs="Symbol" w:hint="default"/>
      <w:lang w:val="el-GR"/>
    </w:rPr>
  </w:style>
  <w:style w:type="character" w:customStyle="1" w:styleId="WW8Num4z0">
    <w:name w:val="WW8Num4z0"/>
    <w:rsid w:val="005D74E0"/>
    <w:rPr>
      <w:lang w:val="el-GR"/>
    </w:rPr>
  </w:style>
  <w:style w:type="character" w:customStyle="1" w:styleId="WW8Num5z0">
    <w:name w:val="WW8Num5z0"/>
    <w:rsid w:val="005D74E0"/>
    <w:rPr>
      <w:rFonts w:ascii="Webdings" w:hAnsi="Webdings" w:cs="Webdings" w:hint="default"/>
      <w:color w:val="333399"/>
      <w:sz w:val="16"/>
    </w:rPr>
  </w:style>
  <w:style w:type="character" w:customStyle="1" w:styleId="WW8Num6z0">
    <w:name w:val="WW8Num6z0"/>
    <w:rsid w:val="005D74E0"/>
    <w:rPr>
      <w:rFonts w:ascii="Symbol" w:hAnsi="Symbol" w:cs="Symbol" w:hint="default"/>
      <w:strike/>
      <w:color w:val="0070C0"/>
      <w:kern w:val="2"/>
      <w:position w:val="0"/>
      <w:sz w:val="24"/>
      <w:vertAlign w:val="baseline"/>
      <w:lang w:val="el-GR"/>
    </w:rPr>
  </w:style>
  <w:style w:type="character" w:customStyle="1" w:styleId="WW8Num7z0">
    <w:name w:val="WW8Num7z0"/>
    <w:rsid w:val="005D74E0"/>
    <w:rPr>
      <w:rFonts w:ascii="Symbol" w:hAnsi="Symbol" w:cs="Symbol" w:hint="default"/>
      <w:shd w:val="clear" w:color="auto" w:fill="C0C0C0"/>
      <w:lang w:val="el-GR"/>
    </w:rPr>
  </w:style>
  <w:style w:type="character" w:customStyle="1" w:styleId="WW8Num8z0">
    <w:name w:val="WW8Num8z0"/>
    <w:rsid w:val="005D74E0"/>
    <w:rPr>
      <w:b/>
      <w:bCs/>
      <w:szCs w:val="22"/>
      <w:lang w:val="el-GR"/>
    </w:rPr>
  </w:style>
  <w:style w:type="character" w:customStyle="1" w:styleId="WW8Num8z1">
    <w:name w:val="WW8Num8z1"/>
    <w:rsid w:val="005D74E0"/>
  </w:style>
  <w:style w:type="character" w:customStyle="1" w:styleId="WW8Num8z2">
    <w:name w:val="WW8Num8z2"/>
    <w:rsid w:val="005D74E0"/>
  </w:style>
  <w:style w:type="character" w:customStyle="1" w:styleId="WW8Num8z3">
    <w:name w:val="WW8Num8z3"/>
    <w:rsid w:val="005D74E0"/>
  </w:style>
  <w:style w:type="character" w:customStyle="1" w:styleId="WW8Num8z4">
    <w:name w:val="WW8Num8z4"/>
    <w:rsid w:val="005D74E0"/>
  </w:style>
  <w:style w:type="character" w:customStyle="1" w:styleId="WW8Num8z5">
    <w:name w:val="WW8Num8z5"/>
    <w:rsid w:val="005D74E0"/>
  </w:style>
  <w:style w:type="character" w:customStyle="1" w:styleId="WW8Num8z6">
    <w:name w:val="WW8Num8z6"/>
    <w:rsid w:val="005D74E0"/>
  </w:style>
  <w:style w:type="character" w:customStyle="1" w:styleId="WW8Num8z7">
    <w:name w:val="WW8Num8z7"/>
    <w:rsid w:val="005D74E0"/>
  </w:style>
  <w:style w:type="character" w:customStyle="1" w:styleId="WW8Num8z8">
    <w:name w:val="WW8Num8z8"/>
    <w:rsid w:val="005D74E0"/>
  </w:style>
  <w:style w:type="character" w:customStyle="1" w:styleId="WW8Num9z0">
    <w:name w:val="WW8Num9z0"/>
    <w:rsid w:val="005D74E0"/>
    <w:rPr>
      <w:b/>
      <w:bCs/>
      <w:szCs w:val="22"/>
      <w:lang w:val="el-GR"/>
    </w:rPr>
  </w:style>
  <w:style w:type="character" w:customStyle="1" w:styleId="WW8Num9z1">
    <w:name w:val="WW8Num9z1"/>
    <w:rsid w:val="005D74E0"/>
    <w:rPr>
      <w:rFonts w:ascii="Calibri" w:eastAsia="Calibri" w:hAnsi="Calibri" w:cs="Calibri" w:hint="default"/>
      <w:lang w:val="el-GR"/>
    </w:rPr>
  </w:style>
  <w:style w:type="character" w:customStyle="1" w:styleId="WW8Num9z2">
    <w:name w:val="WW8Num9z2"/>
    <w:rsid w:val="005D74E0"/>
  </w:style>
  <w:style w:type="character" w:customStyle="1" w:styleId="WW8Num9z3">
    <w:name w:val="WW8Num9z3"/>
    <w:rsid w:val="005D74E0"/>
  </w:style>
  <w:style w:type="character" w:customStyle="1" w:styleId="WW8Num9z4">
    <w:name w:val="WW8Num9z4"/>
    <w:rsid w:val="005D74E0"/>
  </w:style>
  <w:style w:type="character" w:customStyle="1" w:styleId="WW8Num9z5">
    <w:name w:val="WW8Num9z5"/>
    <w:rsid w:val="005D74E0"/>
  </w:style>
  <w:style w:type="character" w:customStyle="1" w:styleId="WW8Num9z6">
    <w:name w:val="WW8Num9z6"/>
    <w:rsid w:val="005D74E0"/>
  </w:style>
  <w:style w:type="character" w:customStyle="1" w:styleId="WW8Num9z7">
    <w:name w:val="WW8Num9z7"/>
    <w:rsid w:val="005D74E0"/>
  </w:style>
  <w:style w:type="character" w:customStyle="1" w:styleId="WW8Num9z8">
    <w:name w:val="WW8Num9z8"/>
    <w:rsid w:val="005D74E0"/>
  </w:style>
  <w:style w:type="character" w:customStyle="1" w:styleId="WW8Num10z0">
    <w:name w:val="WW8Num10z0"/>
    <w:rsid w:val="005D74E0"/>
    <w:rPr>
      <w:rFonts w:ascii="Symbol" w:hAnsi="Symbol" w:cs="OpenSymbol" w:hint="default"/>
      <w:color w:val="5B9BD5"/>
    </w:rPr>
  </w:style>
  <w:style w:type="character" w:customStyle="1" w:styleId="WW8Num7z1">
    <w:name w:val="WW8Num7z1"/>
    <w:rsid w:val="005D74E0"/>
  </w:style>
  <w:style w:type="character" w:customStyle="1" w:styleId="WW8Num7z2">
    <w:name w:val="WW8Num7z2"/>
    <w:rsid w:val="005D74E0"/>
  </w:style>
  <w:style w:type="character" w:customStyle="1" w:styleId="WW8Num7z3">
    <w:name w:val="WW8Num7z3"/>
    <w:rsid w:val="005D74E0"/>
  </w:style>
  <w:style w:type="character" w:customStyle="1" w:styleId="WW8Num7z4">
    <w:name w:val="WW8Num7z4"/>
    <w:rsid w:val="005D74E0"/>
  </w:style>
  <w:style w:type="character" w:customStyle="1" w:styleId="WW8Num7z5">
    <w:name w:val="WW8Num7z5"/>
    <w:rsid w:val="005D74E0"/>
  </w:style>
  <w:style w:type="character" w:customStyle="1" w:styleId="WW8Num7z6">
    <w:name w:val="WW8Num7z6"/>
    <w:rsid w:val="005D74E0"/>
  </w:style>
  <w:style w:type="character" w:customStyle="1" w:styleId="WW8Num7z7">
    <w:name w:val="WW8Num7z7"/>
    <w:rsid w:val="005D74E0"/>
  </w:style>
  <w:style w:type="character" w:customStyle="1" w:styleId="WW8Num7z8">
    <w:name w:val="WW8Num7z8"/>
    <w:rsid w:val="005D74E0"/>
  </w:style>
  <w:style w:type="character" w:customStyle="1" w:styleId="19">
    <w:name w:val="Προεπιλεγμένη γραμματοσειρά1"/>
    <w:rsid w:val="005D74E0"/>
  </w:style>
  <w:style w:type="character" w:customStyle="1" w:styleId="WW-DefaultParagraphFont">
    <w:name w:val="WW-Default Paragraph Font"/>
    <w:rsid w:val="005D74E0"/>
  </w:style>
  <w:style w:type="character" w:customStyle="1" w:styleId="32">
    <w:name w:val="Προεπιλεγμένη γραμματοσειρά3"/>
    <w:rsid w:val="005D74E0"/>
  </w:style>
  <w:style w:type="character" w:customStyle="1" w:styleId="WW-DefaultParagraphFont1">
    <w:name w:val="WW-Default Paragraph Font1"/>
    <w:rsid w:val="005D74E0"/>
  </w:style>
  <w:style w:type="character" w:customStyle="1" w:styleId="WW8Num10z1">
    <w:name w:val="WW8Num10z1"/>
    <w:rsid w:val="005D74E0"/>
    <w:rPr>
      <w:rFonts w:ascii="Calibri" w:eastAsia="Calibri" w:hAnsi="Calibri" w:cs="Calibri" w:hint="default"/>
      <w:lang w:val="el-GR"/>
    </w:rPr>
  </w:style>
  <w:style w:type="character" w:customStyle="1" w:styleId="WW8Num10z2">
    <w:name w:val="WW8Num10z2"/>
    <w:rsid w:val="005D74E0"/>
  </w:style>
  <w:style w:type="character" w:customStyle="1" w:styleId="WW8Num10z3">
    <w:name w:val="WW8Num10z3"/>
    <w:rsid w:val="005D74E0"/>
  </w:style>
  <w:style w:type="character" w:customStyle="1" w:styleId="WW8Num10z4">
    <w:name w:val="WW8Num10z4"/>
    <w:rsid w:val="005D74E0"/>
  </w:style>
  <w:style w:type="character" w:customStyle="1" w:styleId="WW8Num10z5">
    <w:name w:val="WW8Num10z5"/>
    <w:rsid w:val="005D74E0"/>
  </w:style>
  <w:style w:type="character" w:customStyle="1" w:styleId="WW8Num10z6">
    <w:name w:val="WW8Num10z6"/>
    <w:rsid w:val="005D74E0"/>
  </w:style>
  <w:style w:type="character" w:customStyle="1" w:styleId="WW8Num10z7">
    <w:name w:val="WW8Num10z7"/>
    <w:rsid w:val="005D74E0"/>
  </w:style>
  <w:style w:type="character" w:customStyle="1" w:styleId="WW8Num10z8">
    <w:name w:val="WW8Num10z8"/>
    <w:rsid w:val="005D74E0"/>
  </w:style>
  <w:style w:type="character" w:customStyle="1" w:styleId="WW8Num11z0">
    <w:name w:val="WW8Num11z0"/>
    <w:rsid w:val="005D74E0"/>
    <w:rPr>
      <w:rFonts w:ascii="Symbol" w:hAnsi="Symbol" w:cs="OpenSymbol" w:hint="default"/>
    </w:rPr>
  </w:style>
  <w:style w:type="character" w:customStyle="1" w:styleId="DefaultParagraphFont2">
    <w:name w:val="Default Paragraph Font2"/>
    <w:rsid w:val="005D74E0"/>
  </w:style>
  <w:style w:type="character" w:customStyle="1" w:styleId="WW8Num11z1">
    <w:name w:val="WW8Num11z1"/>
    <w:rsid w:val="005D74E0"/>
  </w:style>
  <w:style w:type="character" w:customStyle="1" w:styleId="WW8Num11z2">
    <w:name w:val="WW8Num11z2"/>
    <w:rsid w:val="005D74E0"/>
  </w:style>
  <w:style w:type="character" w:customStyle="1" w:styleId="WW8Num11z3">
    <w:name w:val="WW8Num11z3"/>
    <w:rsid w:val="005D74E0"/>
  </w:style>
  <w:style w:type="character" w:customStyle="1" w:styleId="WW8Num11z4">
    <w:name w:val="WW8Num11z4"/>
    <w:rsid w:val="005D74E0"/>
  </w:style>
  <w:style w:type="character" w:customStyle="1" w:styleId="WW8Num11z5">
    <w:name w:val="WW8Num11z5"/>
    <w:rsid w:val="005D74E0"/>
  </w:style>
  <w:style w:type="character" w:customStyle="1" w:styleId="WW8Num11z6">
    <w:name w:val="WW8Num11z6"/>
    <w:rsid w:val="005D74E0"/>
  </w:style>
  <w:style w:type="character" w:customStyle="1" w:styleId="WW8Num11z7">
    <w:name w:val="WW8Num11z7"/>
    <w:rsid w:val="005D74E0"/>
  </w:style>
  <w:style w:type="character" w:customStyle="1" w:styleId="WW8Num11z8">
    <w:name w:val="WW8Num11z8"/>
    <w:rsid w:val="005D74E0"/>
  </w:style>
  <w:style w:type="character" w:customStyle="1" w:styleId="WW8Num12z0">
    <w:name w:val="WW8Num12z0"/>
    <w:rsid w:val="005D74E0"/>
    <w:rPr>
      <w:b/>
      <w:bCs/>
      <w:szCs w:val="22"/>
      <w:lang w:val="el-GR"/>
    </w:rPr>
  </w:style>
  <w:style w:type="character" w:customStyle="1" w:styleId="WW8Num12z1">
    <w:name w:val="WW8Num12z1"/>
    <w:rsid w:val="005D74E0"/>
    <w:rPr>
      <w:rFonts w:ascii="Calibri" w:eastAsia="Calibri" w:hAnsi="Calibri" w:cs="Calibri" w:hint="default"/>
      <w:lang w:val="el-GR"/>
    </w:rPr>
  </w:style>
  <w:style w:type="character" w:customStyle="1" w:styleId="WW8Num12z2">
    <w:name w:val="WW8Num12z2"/>
    <w:rsid w:val="005D74E0"/>
  </w:style>
  <w:style w:type="character" w:customStyle="1" w:styleId="WW8Num12z3">
    <w:name w:val="WW8Num12z3"/>
    <w:rsid w:val="005D74E0"/>
  </w:style>
  <w:style w:type="character" w:customStyle="1" w:styleId="WW8Num12z4">
    <w:name w:val="WW8Num12z4"/>
    <w:rsid w:val="005D74E0"/>
  </w:style>
  <w:style w:type="character" w:customStyle="1" w:styleId="WW8Num12z5">
    <w:name w:val="WW8Num12z5"/>
    <w:rsid w:val="005D74E0"/>
  </w:style>
  <w:style w:type="character" w:customStyle="1" w:styleId="WW8Num12z6">
    <w:name w:val="WW8Num12z6"/>
    <w:rsid w:val="005D74E0"/>
  </w:style>
  <w:style w:type="character" w:customStyle="1" w:styleId="WW8Num12z7">
    <w:name w:val="WW8Num12z7"/>
    <w:rsid w:val="005D74E0"/>
  </w:style>
  <w:style w:type="character" w:customStyle="1" w:styleId="WW8Num12z8">
    <w:name w:val="WW8Num12z8"/>
    <w:rsid w:val="005D74E0"/>
  </w:style>
  <w:style w:type="character" w:customStyle="1" w:styleId="WW8Num13z0">
    <w:name w:val="WW8Num13z0"/>
    <w:rsid w:val="005D74E0"/>
    <w:rPr>
      <w:rFonts w:ascii="Symbol" w:hAnsi="Symbol" w:cs="OpenSymbol" w:hint="default"/>
    </w:rPr>
  </w:style>
  <w:style w:type="character" w:customStyle="1" w:styleId="WW-DefaultParagraphFont11">
    <w:name w:val="WW-Default Paragraph Font11"/>
    <w:rsid w:val="005D74E0"/>
  </w:style>
  <w:style w:type="character" w:customStyle="1" w:styleId="WW8Num13z1">
    <w:name w:val="WW8Num13z1"/>
    <w:rsid w:val="005D74E0"/>
    <w:rPr>
      <w:rFonts w:ascii="Calibri" w:eastAsia="Calibri" w:hAnsi="Calibri" w:cs="Calibri" w:hint="default"/>
      <w:lang w:val="el-GR"/>
    </w:rPr>
  </w:style>
  <w:style w:type="character" w:customStyle="1" w:styleId="WW8Num13z2">
    <w:name w:val="WW8Num13z2"/>
    <w:rsid w:val="005D74E0"/>
  </w:style>
  <w:style w:type="character" w:customStyle="1" w:styleId="WW8Num13z3">
    <w:name w:val="WW8Num13z3"/>
    <w:rsid w:val="005D74E0"/>
  </w:style>
  <w:style w:type="character" w:customStyle="1" w:styleId="WW8Num13z4">
    <w:name w:val="WW8Num13z4"/>
    <w:rsid w:val="005D74E0"/>
  </w:style>
  <w:style w:type="character" w:customStyle="1" w:styleId="WW8Num13z5">
    <w:name w:val="WW8Num13z5"/>
    <w:rsid w:val="005D74E0"/>
  </w:style>
  <w:style w:type="character" w:customStyle="1" w:styleId="WW8Num13z6">
    <w:name w:val="WW8Num13z6"/>
    <w:rsid w:val="005D74E0"/>
  </w:style>
  <w:style w:type="character" w:customStyle="1" w:styleId="WW8Num13z7">
    <w:name w:val="WW8Num13z7"/>
    <w:rsid w:val="005D74E0"/>
  </w:style>
  <w:style w:type="character" w:customStyle="1" w:styleId="WW8Num13z8">
    <w:name w:val="WW8Num13z8"/>
    <w:rsid w:val="005D74E0"/>
  </w:style>
  <w:style w:type="character" w:customStyle="1" w:styleId="WW8Num14z0">
    <w:name w:val="WW8Num14z0"/>
    <w:rsid w:val="005D74E0"/>
    <w:rPr>
      <w:rFonts w:ascii="Symbol" w:hAnsi="Symbol" w:cs="OpenSymbol" w:hint="default"/>
    </w:rPr>
  </w:style>
  <w:style w:type="character" w:customStyle="1" w:styleId="WW8Num14z1">
    <w:name w:val="WW8Num14z1"/>
    <w:rsid w:val="005D74E0"/>
  </w:style>
  <w:style w:type="character" w:customStyle="1" w:styleId="WW8Num14z2">
    <w:name w:val="WW8Num14z2"/>
    <w:rsid w:val="005D74E0"/>
  </w:style>
  <w:style w:type="character" w:customStyle="1" w:styleId="WW8Num14z3">
    <w:name w:val="WW8Num14z3"/>
    <w:rsid w:val="005D74E0"/>
  </w:style>
  <w:style w:type="character" w:customStyle="1" w:styleId="WW8Num14z4">
    <w:name w:val="WW8Num14z4"/>
    <w:rsid w:val="005D74E0"/>
  </w:style>
  <w:style w:type="character" w:customStyle="1" w:styleId="WW8Num14z5">
    <w:name w:val="WW8Num14z5"/>
    <w:rsid w:val="005D74E0"/>
  </w:style>
  <w:style w:type="character" w:customStyle="1" w:styleId="WW8Num14z6">
    <w:name w:val="WW8Num14z6"/>
    <w:rsid w:val="005D74E0"/>
  </w:style>
  <w:style w:type="character" w:customStyle="1" w:styleId="WW8Num14z7">
    <w:name w:val="WW8Num14z7"/>
    <w:rsid w:val="005D74E0"/>
  </w:style>
  <w:style w:type="character" w:customStyle="1" w:styleId="WW8Num14z8">
    <w:name w:val="WW8Num14z8"/>
    <w:rsid w:val="005D74E0"/>
  </w:style>
  <w:style w:type="character" w:customStyle="1" w:styleId="WW8Num15z0">
    <w:name w:val="WW8Num15z0"/>
    <w:rsid w:val="005D74E0"/>
  </w:style>
  <w:style w:type="character" w:customStyle="1" w:styleId="WW8Num15z1">
    <w:name w:val="WW8Num15z1"/>
    <w:rsid w:val="005D74E0"/>
  </w:style>
  <w:style w:type="character" w:customStyle="1" w:styleId="WW8Num15z2">
    <w:name w:val="WW8Num15z2"/>
    <w:rsid w:val="005D74E0"/>
  </w:style>
  <w:style w:type="character" w:customStyle="1" w:styleId="WW8Num15z3">
    <w:name w:val="WW8Num15z3"/>
    <w:rsid w:val="005D74E0"/>
  </w:style>
  <w:style w:type="character" w:customStyle="1" w:styleId="WW8Num15z4">
    <w:name w:val="WW8Num15z4"/>
    <w:rsid w:val="005D74E0"/>
  </w:style>
  <w:style w:type="character" w:customStyle="1" w:styleId="WW8Num15z5">
    <w:name w:val="WW8Num15z5"/>
    <w:rsid w:val="005D74E0"/>
  </w:style>
  <w:style w:type="character" w:customStyle="1" w:styleId="WW8Num15z6">
    <w:name w:val="WW8Num15z6"/>
    <w:rsid w:val="005D74E0"/>
  </w:style>
  <w:style w:type="character" w:customStyle="1" w:styleId="WW8Num15z7">
    <w:name w:val="WW8Num15z7"/>
    <w:rsid w:val="005D74E0"/>
  </w:style>
  <w:style w:type="character" w:customStyle="1" w:styleId="WW8Num15z8">
    <w:name w:val="WW8Num15z8"/>
    <w:rsid w:val="005D74E0"/>
  </w:style>
  <w:style w:type="character" w:customStyle="1" w:styleId="WW8Num16z0">
    <w:name w:val="WW8Num16z0"/>
    <w:rsid w:val="005D74E0"/>
  </w:style>
  <w:style w:type="character" w:customStyle="1" w:styleId="WW8Num16z1">
    <w:name w:val="WW8Num16z1"/>
    <w:rsid w:val="005D74E0"/>
  </w:style>
  <w:style w:type="character" w:customStyle="1" w:styleId="WW8Num16z2">
    <w:name w:val="WW8Num16z2"/>
    <w:rsid w:val="005D74E0"/>
  </w:style>
  <w:style w:type="character" w:customStyle="1" w:styleId="WW8Num16z3">
    <w:name w:val="WW8Num16z3"/>
    <w:rsid w:val="005D74E0"/>
  </w:style>
  <w:style w:type="character" w:customStyle="1" w:styleId="WW8Num16z4">
    <w:name w:val="WW8Num16z4"/>
    <w:rsid w:val="005D74E0"/>
  </w:style>
  <w:style w:type="character" w:customStyle="1" w:styleId="WW8Num16z5">
    <w:name w:val="WW8Num16z5"/>
    <w:rsid w:val="005D74E0"/>
  </w:style>
  <w:style w:type="character" w:customStyle="1" w:styleId="WW8Num16z6">
    <w:name w:val="WW8Num16z6"/>
    <w:rsid w:val="005D74E0"/>
  </w:style>
  <w:style w:type="character" w:customStyle="1" w:styleId="WW8Num16z7">
    <w:name w:val="WW8Num16z7"/>
    <w:rsid w:val="005D74E0"/>
  </w:style>
  <w:style w:type="character" w:customStyle="1" w:styleId="WW8Num16z8">
    <w:name w:val="WW8Num16z8"/>
    <w:rsid w:val="005D74E0"/>
  </w:style>
  <w:style w:type="character" w:customStyle="1" w:styleId="WW-DefaultParagraphFont111">
    <w:name w:val="WW-Default Paragraph Font111"/>
    <w:rsid w:val="005D74E0"/>
  </w:style>
  <w:style w:type="character" w:customStyle="1" w:styleId="WW-DefaultParagraphFont1111">
    <w:name w:val="WW-Default Paragraph Font1111"/>
    <w:rsid w:val="005D74E0"/>
  </w:style>
  <w:style w:type="character" w:customStyle="1" w:styleId="WW-DefaultParagraphFont11111">
    <w:name w:val="WW-Default Paragraph Font11111"/>
    <w:rsid w:val="005D74E0"/>
  </w:style>
  <w:style w:type="character" w:customStyle="1" w:styleId="WW-DefaultParagraphFont111111">
    <w:name w:val="WW-Default Paragraph Font111111"/>
    <w:rsid w:val="005D74E0"/>
  </w:style>
  <w:style w:type="character" w:customStyle="1" w:styleId="WW-DefaultParagraphFont1111111">
    <w:name w:val="WW-Default Paragraph Font1111111"/>
    <w:rsid w:val="005D74E0"/>
  </w:style>
  <w:style w:type="character" w:customStyle="1" w:styleId="WW8Num17z0">
    <w:name w:val="WW8Num17z0"/>
    <w:rsid w:val="005D74E0"/>
  </w:style>
  <w:style w:type="character" w:customStyle="1" w:styleId="WW8Num17z1">
    <w:name w:val="WW8Num17z1"/>
    <w:rsid w:val="005D74E0"/>
  </w:style>
  <w:style w:type="character" w:customStyle="1" w:styleId="WW8Num17z2">
    <w:name w:val="WW8Num17z2"/>
    <w:rsid w:val="005D74E0"/>
  </w:style>
  <w:style w:type="character" w:customStyle="1" w:styleId="WW8Num17z3">
    <w:name w:val="WW8Num17z3"/>
    <w:rsid w:val="005D74E0"/>
  </w:style>
  <w:style w:type="character" w:customStyle="1" w:styleId="WW8Num17z4">
    <w:name w:val="WW8Num17z4"/>
    <w:rsid w:val="005D74E0"/>
  </w:style>
  <w:style w:type="character" w:customStyle="1" w:styleId="WW8Num17z5">
    <w:name w:val="WW8Num17z5"/>
    <w:rsid w:val="005D74E0"/>
  </w:style>
  <w:style w:type="character" w:customStyle="1" w:styleId="WW8Num17z6">
    <w:name w:val="WW8Num17z6"/>
    <w:rsid w:val="005D74E0"/>
  </w:style>
  <w:style w:type="character" w:customStyle="1" w:styleId="WW8Num17z7">
    <w:name w:val="WW8Num17z7"/>
    <w:rsid w:val="005D74E0"/>
  </w:style>
  <w:style w:type="character" w:customStyle="1" w:styleId="WW8Num17z8">
    <w:name w:val="WW8Num17z8"/>
    <w:rsid w:val="005D74E0"/>
  </w:style>
  <w:style w:type="character" w:customStyle="1" w:styleId="WW8Num18z0">
    <w:name w:val="WW8Num18z0"/>
    <w:rsid w:val="005D74E0"/>
  </w:style>
  <w:style w:type="character" w:customStyle="1" w:styleId="WW8Num18z1">
    <w:name w:val="WW8Num18z1"/>
    <w:rsid w:val="005D74E0"/>
  </w:style>
  <w:style w:type="character" w:customStyle="1" w:styleId="WW8Num18z2">
    <w:name w:val="WW8Num18z2"/>
    <w:rsid w:val="005D74E0"/>
  </w:style>
  <w:style w:type="character" w:customStyle="1" w:styleId="WW8Num18z3">
    <w:name w:val="WW8Num18z3"/>
    <w:rsid w:val="005D74E0"/>
  </w:style>
  <w:style w:type="character" w:customStyle="1" w:styleId="WW8Num18z4">
    <w:name w:val="WW8Num18z4"/>
    <w:rsid w:val="005D74E0"/>
  </w:style>
  <w:style w:type="character" w:customStyle="1" w:styleId="WW8Num18z5">
    <w:name w:val="WW8Num18z5"/>
    <w:rsid w:val="005D74E0"/>
  </w:style>
  <w:style w:type="character" w:customStyle="1" w:styleId="WW8Num18z6">
    <w:name w:val="WW8Num18z6"/>
    <w:rsid w:val="005D74E0"/>
  </w:style>
  <w:style w:type="character" w:customStyle="1" w:styleId="WW8Num18z7">
    <w:name w:val="WW8Num18z7"/>
    <w:rsid w:val="005D74E0"/>
  </w:style>
  <w:style w:type="character" w:customStyle="1" w:styleId="WW8Num18z8">
    <w:name w:val="WW8Num18z8"/>
    <w:rsid w:val="005D74E0"/>
  </w:style>
  <w:style w:type="character" w:customStyle="1" w:styleId="WW8Num3z1">
    <w:name w:val="WW8Num3z1"/>
    <w:rsid w:val="005D74E0"/>
  </w:style>
  <w:style w:type="character" w:customStyle="1" w:styleId="WW8Num3z2">
    <w:name w:val="WW8Num3z2"/>
    <w:rsid w:val="005D74E0"/>
  </w:style>
  <w:style w:type="character" w:customStyle="1" w:styleId="WW8Num3z3">
    <w:name w:val="WW8Num3z3"/>
    <w:rsid w:val="005D74E0"/>
  </w:style>
  <w:style w:type="character" w:customStyle="1" w:styleId="WW8Num3z4">
    <w:name w:val="WW8Num3z4"/>
    <w:rsid w:val="005D74E0"/>
    <w:rPr>
      <w:rFonts w:ascii="Arial" w:hAnsi="Arial" w:cs="Times New Roman" w:hint="default"/>
      <w:b w:val="0"/>
      <w:bCs w:val="0"/>
      <w:i w:val="0"/>
      <w:iCs w:val="0"/>
      <w:sz w:val="20"/>
      <w:szCs w:val="20"/>
    </w:rPr>
  </w:style>
  <w:style w:type="character" w:customStyle="1" w:styleId="WW8Num3z5">
    <w:name w:val="WW8Num3z5"/>
    <w:rsid w:val="005D74E0"/>
  </w:style>
  <w:style w:type="character" w:customStyle="1" w:styleId="WW8Num3z6">
    <w:name w:val="WW8Num3z6"/>
    <w:rsid w:val="005D74E0"/>
  </w:style>
  <w:style w:type="character" w:customStyle="1" w:styleId="WW8Num3z7">
    <w:name w:val="WW8Num3z7"/>
    <w:rsid w:val="005D74E0"/>
  </w:style>
  <w:style w:type="character" w:customStyle="1" w:styleId="WW8Num3z8">
    <w:name w:val="WW8Num3z8"/>
    <w:rsid w:val="005D74E0"/>
  </w:style>
  <w:style w:type="character" w:customStyle="1" w:styleId="WW-DefaultParagraphFont11111111">
    <w:name w:val="WW-Default Paragraph Font11111111"/>
    <w:rsid w:val="005D74E0"/>
  </w:style>
  <w:style w:type="character" w:customStyle="1" w:styleId="WW-DefaultParagraphFont111111111">
    <w:name w:val="WW-Default Paragraph Font111111111"/>
    <w:rsid w:val="005D74E0"/>
  </w:style>
  <w:style w:type="character" w:customStyle="1" w:styleId="WW-DefaultParagraphFont1111111111">
    <w:name w:val="WW-Default Paragraph Font1111111111"/>
    <w:rsid w:val="005D74E0"/>
  </w:style>
  <w:style w:type="character" w:customStyle="1" w:styleId="WW-DefaultParagraphFont11111111111">
    <w:name w:val="WW-Default Paragraph Font11111111111"/>
    <w:rsid w:val="005D74E0"/>
  </w:style>
  <w:style w:type="character" w:customStyle="1" w:styleId="22">
    <w:name w:val="Προεπιλεγμένη γραμματοσειρά2"/>
    <w:rsid w:val="005D74E0"/>
  </w:style>
  <w:style w:type="character" w:customStyle="1" w:styleId="WW8Num19z0">
    <w:name w:val="WW8Num19z0"/>
    <w:rsid w:val="005D74E0"/>
    <w:rPr>
      <w:rFonts w:ascii="Calibri" w:hAnsi="Calibri" w:cs="Calibri" w:hint="default"/>
    </w:rPr>
  </w:style>
  <w:style w:type="character" w:customStyle="1" w:styleId="WW8Num19z1">
    <w:name w:val="WW8Num19z1"/>
    <w:rsid w:val="005D74E0"/>
  </w:style>
  <w:style w:type="character" w:customStyle="1" w:styleId="WW8Num20z0">
    <w:name w:val="WW8Num20z0"/>
    <w:rsid w:val="005D74E0"/>
    <w:rPr>
      <w:rFonts w:ascii="Calibri" w:eastAsia="Calibri" w:hAnsi="Calibri" w:cs="Times New Roman" w:hint="default"/>
    </w:rPr>
  </w:style>
  <w:style w:type="character" w:customStyle="1" w:styleId="WW8Num20z1">
    <w:name w:val="WW8Num20z1"/>
    <w:rsid w:val="005D74E0"/>
    <w:rPr>
      <w:rFonts w:ascii="Courier New" w:hAnsi="Courier New" w:cs="Courier New" w:hint="default"/>
    </w:rPr>
  </w:style>
  <w:style w:type="character" w:customStyle="1" w:styleId="WW8Num20z2">
    <w:name w:val="WW8Num20z2"/>
    <w:rsid w:val="005D74E0"/>
    <w:rPr>
      <w:rFonts w:ascii="Wingdings" w:hAnsi="Wingdings" w:cs="Wingdings" w:hint="default"/>
    </w:rPr>
  </w:style>
  <w:style w:type="character" w:customStyle="1" w:styleId="WW8Num20z3">
    <w:name w:val="WW8Num20z3"/>
    <w:rsid w:val="005D74E0"/>
    <w:rPr>
      <w:rFonts w:ascii="Symbol" w:hAnsi="Symbol" w:cs="Symbol" w:hint="default"/>
    </w:rPr>
  </w:style>
  <w:style w:type="character" w:customStyle="1" w:styleId="WW-DefaultParagraphFont111111111111">
    <w:name w:val="WW-Default Paragraph Font111111111111"/>
    <w:rsid w:val="005D74E0"/>
  </w:style>
  <w:style w:type="character" w:customStyle="1" w:styleId="WW8Num19z2">
    <w:name w:val="WW8Num19z2"/>
    <w:rsid w:val="005D74E0"/>
  </w:style>
  <w:style w:type="character" w:customStyle="1" w:styleId="WW8Num19z3">
    <w:name w:val="WW8Num19z3"/>
    <w:rsid w:val="005D74E0"/>
  </w:style>
  <w:style w:type="character" w:customStyle="1" w:styleId="WW8Num19z4">
    <w:name w:val="WW8Num19z4"/>
    <w:rsid w:val="005D74E0"/>
  </w:style>
  <w:style w:type="character" w:customStyle="1" w:styleId="WW8Num19z5">
    <w:name w:val="WW8Num19z5"/>
    <w:rsid w:val="005D74E0"/>
  </w:style>
  <w:style w:type="character" w:customStyle="1" w:styleId="WW8Num19z6">
    <w:name w:val="WW8Num19z6"/>
    <w:rsid w:val="005D74E0"/>
  </w:style>
  <w:style w:type="character" w:customStyle="1" w:styleId="WW8Num19z7">
    <w:name w:val="WW8Num19z7"/>
    <w:rsid w:val="005D74E0"/>
  </w:style>
  <w:style w:type="character" w:customStyle="1" w:styleId="WW8Num19z8">
    <w:name w:val="WW8Num19z8"/>
    <w:rsid w:val="005D74E0"/>
  </w:style>
  <w:style w:type="character" w:customStyle="1" w:styleId="WW8Num20z4">
    <w:name w:val="WW8Num20z4"/>
    <w:rsid w:val="005D74E0"/>
  </w:style>
  <w:style w:type="character" w:customStyle="1" w:styleId="WW8Num20z5">
    <w:name w:val="WW8Num20z5"/>
    <w:rsid w:val="005D74E0"/>
  </w:style>
  <w:style w:type="character" w:customStyle="1" w:styleId="WW8Num20z6">
    <w:name w:val="WW8Num20z6"/>
    <w:rsid w:val="005D74E0"/>
  </w:style>
  <w:style w:type="character" w:customStyle="1" w:styleId="WW8Num20z7">
    <w:name w:val="WW8Num20z7"/>
    <w:rsid w:val="005D74E0"/>
  </w:style>
  <w:style w:type="character" w:customStyle="1" w:styleId="WW8Num20z8">
    <w:name w:val="WW8Num20z8"/>
    <w:rsid w:val="005D74E0"/>
  </w:style>
  <w:style w:type="character" w:customStyle="1" w:styleId="WW-DefaultParagraphFont1111111111111">
    <w:name w:val="WW-Default Paragraph Font1111111111111"/>
    <w:rsid w:val="005D74E0"/>
  </w:style>
  <w:style w:type="character" w:customStyle="1" w:styleId="WW-DefaultParagraphFont11111111111111">
    <w:name w:val="WW-Default Paragraph Font11111111111111"/>
    <w:rsid w:val="005D74E0"/>
  </w:style>
  <w:style w:type="character" w:customStyle="1" w:styleId="WW8Num21z0">
    <w:name w:val="WW8Num21z0"/>
    <w:rsid w:val="005D74E0"/>
    <w:rPr>
      <w:rFonts w:ascii="Calibri" w:eastAsia="Times New Roman" w:hAnsi="Calibri" w:cs="Calibri" w:hint="default"/>
    </w:rPr>
  </w:style>
  <w:style w:type="character" w:customStyle="1" w:styleId="WW8Num21z1">
    <w:name w:val="WW8Num21z1"/>
    <w:rsid w:val="005D74E0"/>
    <w:rPr>
      <w:rFonts w:ascii="Courier New" w:hAnsi="Courier New" w:cs="Courier New" w:hint="default"/>
    </w:rPr>
  </w:style>
  <w:style w:type="character" w:customStyle="1" w:styleId="WW8Num21z2">
    <w:name w:val="WW8Num21z2"/>
    <w:rsid w:val="005D74E0"/>
    <w:rPr>
      <w:rFonts w:ascii="Wingdings" w:hAnsi="Wingdings" w:cs="Wingdings" w:hint="default"/>
    </w:rPr>
  </w:style>
  <w:style w:type="character" w:customStyle="1" w:styleId="WW8Num21z3">
    <w:name w:val="WW8Num21z3"/>
    <w:rsid w:val="005D74E0"/>
    <w:rPr>
      <w:rFonts w:ascii="Symbol" w:hAnsi="Symbol" w:cs="Symbol" w:hint="default"/>
    </w:rPr>
  </w:style>
  <w:style w:type="character" w:customStyle="1" w:styleId="WW8Num22z0">
    <w:name w:val="WW8Num22z0"/>
    <w:rsid w:val="005D74E0"/>
    <w:rPr>
      <w:rFonts w:ascii="Symbol" w:hAnsi="Symbol" w:cs="Symbol" w:hint="default"/>
    </w:rPr>
  </w:style>
  <w:style w:type="character" w:customStyle="1" w:styleId="WW8Num22z1">
    <w:name w:val="WW8Num22z1"/>
    <w:rsid w:val="005D74E0"/>
    <w:rPr>
      <w:rFonts w:ascii="Courier New" w:hAnsi="Courier New" w:cs="Courier New" w:hint="default"/>
    </w:rPr>
  </w:style>
  <w:style w:type="character" w:customStyle="1" w:styleId="WW8Num22z2">
    <w:name w:val="WW8Num22z2"/>
    <w:rsid w:val="005D74E0"/>
    <w:rPr>
      <w:rFonts w:ascii="Wingdings" w:hAnsi="Wingdings" w:cs="Wingdings" w:hint="default"/>
    </w:rPr>
  </w:style>
  <w:style w:type="character" w:customStyle="1" w:styleId="WW8Num23z0">
    <w:name w:val="WW8Num23z0"/>
    <w:rsid w:val="005D74E0"/>
    <w:rPr>
      <w:rFonts w:ascii="Calibri" w:eastAsia="Times New Roman" w:hAnsi="Calibri" w:cs="Calibri" w:hint="default"/>
    </w:rPr>
  </w:style>
  <w:style w:type="character" w:customStyle="1" w:styleId="WW8Num23z1">
    <w:name w:val="WW8Num23z1"/>
    <w:rsid w:val="005D74E0"/>
    <w:rPr>
      <w:rFonts w:ascii="Courier New" w:hAnsi="Courier New" w:cs="Courier New" w:hint="default"/>
    </w:rPr>
  </w:style>
  <w:style w:type="character" w:customStyle="1" w:styleId="WW8Num23z2">
    <w:name w:val="WW8Num23z2"/>
    <w:rsid w:val="005D74E0"/>
    <w:rPr>
      <w:rFonts w:ascii="Wingdings" w:hAnsi="Wingdings" w:cs="Wingdings" w:hint="default"/>
    </w:rPr>
  </w:style>
  <w:style w:type="character" w:customStyle="1" w:styleId="WW8Num23z3">
    <w:name w:val="WW8Num23z3"/>
    <w:rsid w:val="005D74E0"/>
    <w:rPr>
      <w:rFonts w:ascii="Symbol" w:hAnsi="Symbol" w:cs="Symbol" w:hint="default"/>
    </w:rPr>
  </w:style>
  <w:style w:type="character" w:customStyle="1" w:styleId="WW8Num24z0">
    <w:name w:val="WW8Num24z0"/>
    <w:rsid w:val="005D74E0"/>
    <w:rPr>
      <w:rFonts w:ascii="Symbol" w:hAnsi="Symbol" w:cs="Symbol" w:hint="default"/>
      <w:strike/>
      <w:color w:val="0070C0"/>
      <w:position w:val="0"/>
      <w:sz w:val="24"/>
      <w:vertAlign w:val="baseline"/>
      <w:lang w:val="el-GR"/>
    </w:rPr>
  </w:style>
  <w:style w:type="character" w:customStyle="1" w:styleId="WW8Num24z1">
    <w:name w:val="WW8Num24z1"/>
    <w:rsid w:val="005D74E0"/>
    <w:rPr>
      <w:rFonts w:ascii="Courier New" w:hAnsi="Courier New" w:cs="Courier New" w:hint="default"/>
    </w:rPr>
  </w:style>
  <w:style w:type="character" w:customStyle="1" w:styleId="WW8Num24z2">
    <w:name w:val="WW8Num24z2"/>
    <w:rsid w:val="005D74E0"/>
    <w:rPr>
      <w:rFonts w:ascii="Wingdings" w:hAnsi="Wingdings" w:cs="Wingdings" w:hint="default"/>
    </w:rPr>
  </w:style>
  <w:style w:type="character" w:customStyle="1" w:styleId="WW8Num25z0">
    <w:name w:val="WW8Num25z0"/>
    <w:rsid w:val="005D74E0"/>
    <w:rPr>
      <w:rFonts w:ascii="Symbol" w:hAnsi="Symbol" w:cs="Symbol" w:hint="default"/>
    </w:rPr>
  </w:style>
  <w:style w:type="character" w:customStyle="1" w:styleId="WW8Num25z1">
    <w:name w:val="WW8Num25z1"/>
    <w:rsid w:val="005D74E0"/>
    <w:rPr>
      <w:rFonts w:ascii="Courier New" w:hAnsi="Courier New" w:cs="Courier New" w:hint="default"/>
    </w:rPr>
  </w:style>
  <w:style w:type="character" w:customStyle="1" w:styleId="WW8Num25z2">
    <w:name w:val="WW8Num25z2"/>
    <w:rsid w:val="005D74E0"/>
    <w:rPr>
      <w:rFonts w:ascii="Wingdings" w:hAnsi="Wingdings" w:cs="Wingdings" w:hint="default"/>
    </w:rPr>
  </w:style>
  <w:style w:type="character" w:customStyle="1" w:styleId="WW8Num26z0">
    <w:name w:val="WW8Num26z0"/>
    <w:rsid w:val="005D74E0"/>
    <w:rPr>
      <w:rFonts w:ascii="Symbol" w:hAnsi="Symbol" w:cs="Symbol" w:hint="default"/>
    </w:rPr>
  </w:style>
  <w:style w:type="character" w:customStyle="1" w:styleId="WW8Num26z1">
    <w:name w:val="WW8Num26z1"/>
    <w:rsid w:val="005D74E0"/>
    <w:rPr>
      <w:rFonts w:ascii="Courier New" w:hAnsi="Courier New" w:cs="Courier New" w:hint="default"/>
    </w:rPr>
  </w:style>
  <w:style w:type="character" w:customStyle="1" w:styleId="WW8Num26z2">
    <w:name w:val="WW8Num26z2"/>
    <w:rsid w:val="005D74E0"/>
    <w:rPr>
      <w:rFonts w:ascii="Wingdings" w:hAnsi="Wingdings" w:cs="Wingdings" w:hint="default"/>
    </w:rPr>
  </w:style>
  <w:style w:type="character" w:customStyle="1" w:styleId="WW8Num27z0">
    <w:name w:val="WW8Num27z0"/>
    <w:rsid w:val="005D74E0"/>
    <w:rPr>
      <w:rFonts w:ascii="Calibri" w:eastAsia="Times New Roman" w:hAnsi="Calibri" w:cs="Calibri" w:hint="default"/>
    </w:rPr>
  </w:style>
  <w:style w:type="character" w:customStyle="1" w:styleId="WW8Num27z1">
    <w:name w:val="WW8Num27z1"/>
    <w:rsid w:val="005D74E0"/>
    <w:rPr>
      <w:rFonts w:ascii="Courier New" w:hAnsi="Courier New" w:cs="Courier New" w:hint="default"/>
    </w:rPr>
  </w:style>
  <w:style w:type="character" w:customStyle="1" w:styleId="WW8Num27z2">
    <w:name w:val="WW8Num27z2"/>
    <w:rsid w:val="005D74E0"/>
    <w:rPr>
      <w:rFonts w:ascii="Wingdings" w:hAnsi="Wingdings" w:cs="Wingdings" w:hint="default"/>
    </w:rPr>
  </w:style>
  <w:style w:type="character" w:customStyle="1" w:styleId="WW8Num27z3">
    <w:name w:val="WW8Num27z3"/>
    <w:rsid w:val="005D74E0"/>
    <w:rPr>
      <w:rFonts w:ascii="Symbol" w:hAnsi="Symbol" w:cs="Symbol" w:hint="default"/>
    </w:rPr>
  </w:style>
  <w:style w:type="character" w:customStyle="1" w:styleId="WW8Num28z0">
    <w:name w:val="WW8Num28z0"/>
    <w:rsid w:val="005D74E0"/>
    <w:rPr>
      <w:rFonts w:ascii="Symbol" w:hAnsi="Symbol" w:cs="Symbol" w:hint="default"/>
    </w:rPr>
  </w:style>
  <w:style w:type="character" w:customStyle="1" w:styleId="WW8Num28z1">
    <w:name w:val="WW8Num28z1"/>
    <w:rsid w:val="005D74E0"/>
    <w:rPr>
      <w:rFonts w:ascii="Courier New" w:hAnsi="Courier New" w:cs="Courier New" w:hint="default"/>
    </w:rPr>
  </w:style>
  <w:style w:type="character" w:customStyle="1" w:styleId="WW8Num28z2">
    <w:name w:val="WW8Num28z2"/>
    <w:rsid w:val="005D74E0"/>
    <w:rPr>
      <w:rFonts w:ascii="Wingdings" w:hAnsi="Wingdings" w:cs="Wingdings" w:hint="default"/>
    </w:rPr>
  </w:style>
  <w:style w:type="character" w:customStyle="1" w:styleId="WW8Num29z0">
    <w:name w:val="WW8Num29z0"/>
    <w:rsid w:val="005D74E0"/>
    <w:rPr>
      <w:rFonts w:ascii="Calibri" w:eastAsia="Times New Roman" w:hAnsi="Calibri" w:cs="Calibri" w:hint="default"/>
    </w:rPr>
  </w:style>
  <w:style w:type="character" w:customStyle="1" w:styleId="WW8Num29z1">
    <w:name w:val="WW8Num29z1"/>
    <w:rsid w:val="005D74E0"/>
    <w:rPr>
      <w:rFonts w:ascii="Courier New" w:hAnsi="Courier New" w:cs="Courier New" w:hint="default"/>
    </w:rPr>
  </w:style>
  <w:style w:type="character" w:customStyle="1" w:styleId="WW8Num29z2">
    <w:name w:val="WW8Num29z2"/>
    <w:rsid w:val="005D74E0"/>
    <w:rPr>
      <w:rFonts w:ascii="Wingdings" w:hAnsi="Wingdings" w:cs="Wingdings" w:hint="default"/>
    </w:rPr>
  </w:style>
  <w:style w:type="character" w:customStyle="1" w:styleId="WW8Num29z3">
    <w:name w:val="WW8Num29z3"/>
    <w:rsid w:val="005D74E0"/>
    <w:rPr>
      <w:rFonts w:ascii="Symbol" w:hAnsi="Symbol" w:cs="Symbol" w:hint="default"/>
    </w:rPr>
  </w:style>
  <w:style w:type="character" w:customStyle="1" w:styleId="WW8Num30z0">
    <w:name w:val="WW8Num30z0"/>
    <w:rsid w:val="005D74E0"/>
    <w:rPr>
      <w:rFonts w:ascii="Symbol" w:hAnsi="Symbol" w:cs="Symbol" w:hint="default"/>
      <w:shd w:val="clear" w:color="auto" w:fill="FFFF00"/>
    </w:rPr>
  </w:style>
  <w:style w:type="character" w:customStyle="1" w:styleId="WW8Num30z1">
    <w:name w:val="WW8Num30z1"/>
    <w:rsid w:val="005D74E0"/>
    <w:rPr>
      <w:rFonts w:ascii="Courier New" w:hAnsi="Courier New" w:cs="Courier New" w:hint="default"/>
    </w:rPr>
  </w:style>
  <w:style w:type="character" w:customStyle="1" w:styleId="WW8Num30z2">
    <w:name w:val="WW8Num30z2"/>
    <w:rsid w:val="005D74E0"/>
    <w:rPr>
      <w:rFonts w:ascii="Wingdings" w:hAnsi="Wingdings" w:cs="Wingdings" w:hint="default"/>
    </w:rPr>
  </w:style>
  <w:style w:type="character" w:customStyle="1" w:styleId="WW8Num31z0">
    <w:name w:val="WW8Num31z0"/>
    <w:rsid w:val="005D74E0"/>
    <w:rPr>
      <w:rFonts w:ascii="Times New Roman" w:hAnsi="Times New Roman" w:cs="Times New Roman" w:hint="default"/>
    </w:rPr>
  </w:style>
  <w:style w:type="character" w:customStyle="1" w:styleId="WW8Num32z0">
    <w:name w:val="WW8Num32z0"/>
    <w:rsid w:val="005D74E0"/>
  </w:style>
  <w:style w:type="character" w:customStyle="1" w:styleId="WW8Num32z1">
    <w:name w:val="WW8Num32z1"/>
    <w:rsid w:val="005D74E0"/>
  </w:style>
  <w:style w:type="character" w:customStyle="1" w:styleId="WW8Num32z2">
    <w:name w:val="WW8Num32z2"/>
    <w:rsid w:val="005D74E0"/>
  </w:style>
  <w:style w:type="character" w:customStyle="1" w:styleId="WW8Num32z3">
    <w:name w:val="WW8Num32z3"/>
    <w:rsid w:val="005D74E0"/>
  </w:style>
  <w:style w:type="character" w:customStyle="1" w:styleId="WW8Num32z4">
    <w:name w:val="WW8Num32z4"/>
    <w:rsid w:val="005D74E0"/>
  </w:style>
  <w:style w:type="character" w:customStyle="1" w:styleId="WW8Num32z5">
    <w:name w:val="WW8Num32z5"/>
    <w:rsid w:val="005D74E0"/>
  </w:style>
  <w:style w:type="character" w:customStyle="1" w:styleId="WW8Num32z6">
    <w:name w:val="WW8Num32z6"/>
    <w:rsid w:val="005D74E0"/>
  </w:style>
  <w:style w:type="character" w:customStyle="1" w:styleId="WW8Num32z7">
    <w:name w:val="WW8Num32z7"/>
    <w:rsid w:val="005D74E0"/>
  </w:style>
  <w:style w:type="character" w:customStyle="1" w:styleId="WW8Num32z8">
    <w:name w:val="WW8Num32z8"/>
    <w:rsid w:val="005D74E0"/>
  </w:style>
  <w:style w:type="character" w:customStyle="1" w:styleId="WW8Num33z0">
    <w:name w:val="WW8Num33z0"/>
    <w:rsid w:val="005D74E0"/>
    <w:rPr>
      <w:rFonts w:ascii="Symbol" w:eastAsia="Calibri" w:hAnsi="Symbol" w:cs="Symbol" w:hint="default"/>
    </w:rPr>
  </w:style>
  <w:style w:type="character" w:customStyle="1" w:styleId="WW8Num33z1">
    <w:name w:val="WW8Num33z1"/>
    <w:rsid w:val="005D74E0"/>
    <w:rPr>
      <w:rFonts w:ascii="Courier New" w:hAnsi="Courier New" w:cs="Courier New" w:hint="default"/>
    </w:rPr>
  </w:style>
  <w:style w:type="character" w:customStyle="1" w:styleId="WW8Num33z2">
    <w:name w:val="WW8Num33z2"/>
    <w:rsid w:val="005D74E0"/>
    <w:rPr>
      <w:rFonts w:ascii="Wingdings" w:hAnsi="Wingdings" w:cs="Wingdings" w:hint="default"/>
    </w:rPr>
  </w:style>
  <w:style w:type="character" w:customStyle="1" w:styleId="WW8Num34z0">
    <w:name w:val="WW8Num34z0"/>
    <w:rsid w:val="005D74E0"/>
    <w:rPr>
      <w:rFonts w:ascii="Symbol" w:hAnsi="Symbol" w:cs="Symbol" w:hint="default"/>
    </w:rPr>
  </w:style>
  <w:style w:type="character" w:customStyle="1" w:styleId="WW8Num34z1">
    <w:name w:val="WW8Num34z1"/>
    <w:rsid w:val="005D74E0"/>
    <w:rPr>
      <w:rFonts w:ascii="Courier New" w:hAnsi="Courier New" w:cs="Courier New" w:hint="default"/>
    </w:rPr>
  </w:style>
  <w:style w:type="character" w:customStyle="1" w:styleId="WW8Num34z2">
    <w:name w:val="WW8Num34z2"/>
    <w:rsid w:val="005D74E0"/>
    <w:rPr>
      <w:rFonts w:ascii="Wingdings" w:hAnsi="Wingdings" w:cs="Wingdings" w:hint="default"/>
    </w:rPr>
  </w:style>
  <w:style w:type="character" w:customStyle="1" w:styleId="WW8Num35z0">
    <w:name w:val="WW8Num35z0"/>
    <w:rsid w:val="005D74E0"/>
    <w:rPr>
      <w:rFonts w:ascii="Calibri" w:eastAsia="Times New Roman" w:hAnsi="Calibri" w:cs="Calibri" w:hint="default"/>
    </w:rPr>
  </w:style>
  <w:style w:type="character" w:customStyle="1" w:styleId="WW8Num35z1">
    <w:name w:val="WW8Num35z1"/>
    <w:rsid w:val="005D74E0"/>
    <w:rPr>
      <w:rFonts w:ascii="Courier New" w:hAnsi="Courier New" w:cs="Courier New" w:hint="default"/>
    </w:rPr>
  </w:style>
  <w:style w:type="character" w:customStyle="1" w:styleId="WW8Num35z2">
    <w:name w:val="WW8Num35z2"/>
    <w:rsid w:val="005D74E0"/>
    <w:rPr>
      <w:rFonts w:ascii="Wingdings" w:hAnsi="Wingdings" w:cs="Wingdings" w:hint="default"/>
    </w:rPr>
  </w:style>
  <w:style w:type="character" w:customStyle="1" w:styleId="WW8Num35z3">
    <w:name w:val="WW8Num35z3"/>
    <w:rsid w:val="005D74E0"/>
    <w:rPr>
      <w:rFonts w:ascii="Symbol" w:hAnsi="Symbol" w:cs="Symbol" w:hint="default"/>
    </w:rPr>
  </w:style>
  <w:style w:type="character" w:customStyle="1" w:styleId="WW8Num36z0">
    <w:name w:val="WW8Num36z0"/>
    <w:rsid w:val="005D74E0"/>
    <w:rPr>
      <w:lang w:val="el-GR"/>
    </w:rPr>
  </w:style>
  <w:style w:type="character" w:customStyle="1" w:styleId="WW8Num36z1">
    <w:name w:val="WW8Num36z1"/>
    <w:rsid w:val="005D74E0"/>
  </w:style>
  <w:style w:type="character" w:customStyle="1" w:styleId="WW8Num36z2">
    <w:name w:val="WW8Num36z2"/>
    <w:rsid w:val="005D74E0"/>
  </w:style>
  <w:style w:type="character" w:customStyle="1" w:styleId="WW8Num36z3">
    <w:name w:val="WW8Num36z3"/>
    <w:rsid w:val="005D74E0"/>
  </w:style>
  <w:style w:type="character" w:customStyle="1" w:styleId="WW8Num36z4">
    <w:name w:val="WW8Num36z4"/>
    <w:rsid w:val="005D74E0"/>
  </w:style>
  <w:style w:type="character" w:customStyle="1" w:styleId="WW8Num36z5">
    <w:name w:val="WW8Num36z5"/>
    <w:rsid w:val="005D74E0"/>
  </w:style>
  <w:style w:type="character" w:customStyle="1" w:styleId="WW8Num36z6">
    <w:name w:val="WW8Num36z6"/>
    <w:rsid w:val="005D74E0"/>
  </w:style>
  <w:style w:type="character" w:customStyle="1" w:styleId="WW8Num36z7">
    <w:name w:val="WW8Num36z7"/>
    <w:rsid w:val="005D74E0"/>
  </w:style>
  <w:style w:type="character" w:customStyle="1" w:styleId="WW8Num36z8">
    <w:name w:val="WW8Num36z8"/>
    <w:rsid w:val="005D74E0"/>
  </w:style>
  <w:style w:type="character" w:customStyle="1" w:styleId="WW8Num37z0">
    <w:name w:val="WW8Num37z0"/>
    <w:rsid w:val="005D74E0"/>
    <w:rPr>
      <w:rFonts w:ascii="Calibri" w:eastAsia="Times New Roman" w:hAnsi="Calibri" w:cs="Calibri" w:hint="default"/>
    </w:rPr>
  </w:style>
  <w:style w:type="character" w:customStyle="1" w:styleId="WW8Num37z1">
    <w:name w:val="WW8Num37z1"/>
    <w:rsid w:val="005D74E0"/>
    <w:rPr>
      <w:rFonts w:ascii="Courier New" w:hAnsi="Courier New" w:cs="Courier New" w:hint="default"/>
    </w:rPr>
  </w:style>
  <w:style w:type="character" w:customStyle="1" w:styleId="WW8Num37z2">
    <w:name w:val="WW8Num37z2"/>
    <w:rsid w:val="005D74E0"/>
    <w:rPr>
      <w:rFonts w:ascii="Wingdings" w:hAnsi="Wingdings" w:cs="Wingdings" w:hint="default"/>
    </w:rPr>
  </w:style>
  <w:style w:type="character" w:customStyle="1" w:styleId="WW8Num37z3">
    <w:name w:val="WW8Num37z3"/>
    <w:rsid w:val="005D74E0"/>
    <w:rPr>
      <w:rFonts w:ascii="Symbol" w:hAnsi="Symbol" w:cs="Symbol" w:hint="default"/>
    </w:rPr>
  </w:style>
  <w:style w:type="character" w:customStyle="1" w:styleId="WW8Num38z0">
    <w:name w:val="WW8Num38z0"/>
    <w:rsid w:val="005D74E0"/>
  </w:style>
  <w:style w:type="character" w:customStyle="1" w:styleId="WW8Num38z1">
    <w:name w:val="WW8Num38z1"/>
    <w:rsid w:val="005D74E0"/>
  </w:style>
  <w:style w:type="character" w:customStyle="1" w:styleId="WW8Num38z2">
    <w:name w:val="WW8Num38z2"/>
    <w:rsid w:val="005D74E0"/>
  </w:style>
  <w:style w:type="character" w:customStyle="1" w:styleId="WW8Num38z3">
    <w:name w:val="WW8Num38z3"/>
    <w:rsid w:val="005D74E0"/>
  </w:style>
  <w:style w:type="character" w:customStyle="1" w:styleId="WW8Num38z4">
    <w:name w:val="WW8Num38z4"/>
    <w:rsid w:val="005D74E0"/>
  </w:style>
  <w:style w:type="character" w:customStyle="1" w:styleId="WW8Num38z5">
    <w:name w:val="WW8Num38z5"/>
    <w:rsid w:val="005D74E0"/>
  </w:style>
  <w:style w:type="character" w:customStyle="1" w:styleId="WW8Num38z6">
    <w:name w:val="WW8Num38z6"/>
    <w:rsid w:val="005D74E0"/>
  </w:style>
  <w:style w:type="character" w:customStyle="1" w:styleId="WW8Num38z7">
    <w:name w:val="WW8Num38z7"/>
    <w:rsid w:val="005D74E0"/>
  </w:style>
  <w:style w:type="character" w:customStyle="1" w:styleId="WW8Num38z8">
    <w:name w:val="WW8Num38z8"/>
    <w:rsid w:val="005D74E0"/>
  </w:style>
  <w:style w:type="character" w:customStyle="1" w:styleId="WW-DefaultParagraphFont111111111111111">
    <w:name w:val="WW-Default Paragraph Font111111111111111"/>
    <w:rsid w:val="005D74E0"/>
  </w:style>
  <w:style w:type="character" w:customStyle="1" w:styleId="WW8Num4z1">
    <w:name w:val="WW8Num4z1"/>
    <w:rsid w:val="005D74E0"/>
    <w:rPr>
      <w:rFonts w:ascii="Times New Roman" w:hAnsi="Times New Roman" w:cs="Times New Roman" w:hint="default"/>
    </w:rPr>
  </w:style>
  <w:style w:type="character" w:customStyle="1" w:styleId="WW8Num5z1">
    <w:name w:val="WW8Num5z1"/>
    <w:rsid w:val="005D74E0"/>
    <w:rPr>
      <w:rFonts w:ascii="Times New Roman" w:hAnsi="Times New Roman" w:cs="Times New Roman" w:hint="default"/>
    </w:rPr>
  </w:style>
  <w:style w:type="character" w:customStyle="1" w:styleId="WW8Num6z1">
    <w:name w:val="WW8Num6z1"/>
    <w:rsid w:val="005D74E0"/>
    <w:rPr>
      <w:rFonts w:ascii="Times New Roman" w:eastAsia="Times New Roman" w:hAnsi="Times New Roman" w:cs="Times New Roman" w:hint="default"/>
      <w:b w:val="0"/>
      <w:bCs w:val="0"/>
      <w:i w:val="0"/>
      <w:iCs w:val="0"/>
      <w:strike w:val="0"/>
      <w:dstrike w:val="0"/>
      <w:color w:val="000000"/>
      <w:position w:val="0"/>
      <w:sz w:val="21"/>
      <w:szCs w:val="21"/>
      <w:u w:val="none" w:color="000000"/>
      <w:effect w:val="none"/>
      <w:vertAlign w:val="baseline"/>
    </w:rPr>
  </w:style>
  <w:style w:type="character" w:customStyle="1" w:styleId="WW8Num29z4">
    <w:name w:val="WW8Num29z4"/>
    <w:rsid w:val="005D74E0"/>
  </w:style>
  <w:style w:type="character" w:customStyle="1" w:styleId="WW8Num29z5">
    <w:name w:val="WW8Num29z5"/>
    <w:rsid w:val="005D74E0"/>
  </w:style>
  <w:style w:type="character" w:customStyle="1" w:styleId="WW8Num29z6">
    <w:name w:val="WW8Num29z6"/>
    <w:rsid w:val="005D74E0"/>
  </w:style>
  <w:style w:type="character" w:customStyle="1" w:styleId="WW8Num29z7">
    <w:name w:val="WW8Num29z7"/>
    <w:rsid w:val="005D74E0"/>
  </w:style>
  <w:style w:type="character" w:customStyle="1" w:styleId="WW8Num29z8">
    <w:name w:val="WW8Num29z8"/>
    <w:rsid w:val="005D74E0"/>
  </w:style>
  <w:style w:type="character" w:customStyle="1" w:styleId="WW8Num30z3">
    <w:name w:val="WW8Num30z3"/>
    <w:rsid w:val="005D74E0"/>
    <w:rPr>
      <w:rFonts w:ascii="Symbol" w:hAnsi="Symbol" w:cs="Symbol" w:hint="default"/>
    </w:rPr>
  </w:style>
  <w:style w:type="character" w:customStyle="1" w:styleId="WW8Num31z1">
    <w:name w:val="WW8Num31z1"/>
    <w:rsid w:val="005D74E0"/>
  </w:style>
  <w:style w:type="character" w:customStyle="1" w:styleId="WW8Num31z2">
    <w:name w:val="WW8Num31z2"/>
    <w:rsid w:val="005D74E0"/>
  </w:style>
  <w:style w:type="character" w:customStyle="1" w:styleId="WW8Num31z3">
    <w:name w:val="WW8Num31z3"/>
    <w:rsid w:val="005D74E0"/>
  </w:style>
  <w:style w:type="character" w:customStyle="1" w:styleId="WW8Num31z4">
    <w:name w:val="WW8Num31z4"/>
    <w:rsid w:val="005D74E0"/>
  </w:style>
  <w:style w:type="character" w:customStyle="1" w:styleId="WW8Num31z5">
    <w:name w:val="WW8Num31z5"/>
    <w:rsid w:val="005D74E0"/>
  </w:style>
  <w:style w:type="character" w:customStyle="1" w:styleId="WW8Num31z6">
    <w:name w:val="WW8Num31z6"/>
    <w:rsid w:val="005D74E0"/>
  </w:style>
  <w:style w:type="character" w:customStyle="1" w:styleId="WW8Num31z7">
    <w:name w:val="WW8Num31z7"/>
    <w:rsid w:val="005D74E0"/>
  </w:style>
  <w:style w:type="character" w:customStyle="1" w:styleId="WW8Num31z8">
    <w:name w:val="WW8Num31z8"/>
    <w:rsid w:val="005D74E0"/>
  </w:style>
  <w:style w:type="character" w:customStyle="1" w:styleId="WW8Num39z0">
    <w:name w:val="WW8Num39z0"/>
    <w:rsid w:val="005D74E0"/>
    <w:rPr>
      <w:rFonts w:ascii="Calibri" w:eastAsia="Times New Roman" w:hAnsi="Calibri" w:cs="Calibri" w:hint="default"/>
    </w:rPr>
  </w:style>
  <w:style w:type="character" w:customStyle="1" w:styleId="WW8Num39z1">
    <w:name w:val="WW8Num39z1"/>
    <w:rsid w:val="005D74E0"/>
    <w:rPr>
      <w:rFonts w:ascii="Courier New" w:hAnsi="Courier New" w:cs="Courier New" w:hint="default"/>
    </w:rPr>
  </w:style>
  <w:style w:type="character" w:customStyle="1" w:styleId="WW8Num39z2">
    <w:name w:val="WW8Num39z2"/>
    <w:rsid w:val="005D74E0"/>
    <w:rPr>
      <w:rFonts w:ascii="Wingdings" w:hAnsi="Wingdings" w:cs="Wingdings" w:hint="default"/>
    </w:rPr>
  </w:style>
  <w:style w:type="character" w:customStyle="1" w:styleId="WW8Num39z3">
    <w:name w:val="WW8Num39z3"/>
    <w:rsid w:val="005D74E0"/>
    <w:rPr>
      <w:rFonts w:ascii="Symbol" w:hAnsi="Symbol" w:cs="Symbol" w:hint="default"/>
    </w:rPr>
  </w:style>
  <w:style w:type="character" w:customStyle="1" w:styleId="WW8Num40z0">
    <w:name w:val="WW8Num40z0"/>
    <w:rsid w:val="005D74E0"/>
    <w:rPr>
      <w:rFonts w:ascii="Symbol" w:hAnsi="Symbol" w:cs="Symbol" w:hint="default"/>
    </w:rPr>
  </w:style>
  <w:style w:type="character" w:customStyle="1" w:styleId="WW8Num40z1">
    <w:name w:val="WW8Num40z1"/>
    <w:rsid w:val="005D74E0"/>
    <w:rPr>
      <w:rFonts w:ascii="Courier New" w:hAnsi="Courier New" w:cs="Courier New" w:hint="default"/>
    </w:rPr>
  </w:style>
  <w:style w:type="character" w:customStyle="1" w:styleId="WW8Num40z2">
    <w:name w:val="WW8Num40z2"/>
    <w:rsid w:val="005D74E0"/>
    <w:rPr>
      <w:rFonts w:ascii="Wingdings" w:hAnsi="Wingdings" w:cs="Wingdings" w:hint="default"/>
    </w:rPr>
  </w:style>
  <w:style w:type="character" w:customStyle="1" w:styleId="WW8Num41z0">
    <w:name w:val="WW8Num41z0"/>
    <w:rsid w:val="005D74E0"/>
    <w:rPr>
      <w:rFonts w:ascii="Arial" w:hAnsi="Arial" w:cs="Times New Roman" w:hint="default"/>
      <w:b/>
      <w:bCs w:val="0"/>
      <w:i w:val="0"/>
      <w:iCs w:val="0"/>
      <w:sz w:val="20"/>
      <w:szCs w:val="20"/>
    </w:rPr>
  </w:style>
  <w:style w:type="character" w:customStyle="1" w:styleId="WW8Num41z1">
    <w:name w:val="WW8Num41z1"/>
    <w:rsid w:val="005D74E0"/>
    <w:rPr>
      <w:rFonts w:ascii="Times New Roman" w:hAnsi="Times New Roman" w:cs="Times New Roman" w:hint="default"/>
    </w:rPr>
  </w:style>
  <w:style w:type="character" w:customStyle="1" w:styleId="WW8Num41z2">
    <w:name w:val="WW8Num41z2"/>
    <w:rsid w:val="005D74E0"/>
    <w:rPr>
      <w:rFonts w:ascii="Arial" w:hAnsi="Arial" w:cs="Times New Roman" w:hint="default"/>
      <w:b w:val="0"/>
      <w:bCs w:val="0"/>
      <w:i w:val="0"/>
      <w:iCs w:val="0"/>
    </w:rPr>
  </w:style>
  <w:style w:type="character" w:customStyle="1" w:styleId="WW8Num41z3">
    <w:name w:val="WW8Num41z3"/>
    <w:rsid w:val="005D74E0"/>
    <w:rPr>
      <w:rFonts w:ascii="Arial" w:hAnsi="Arial" w:cs="Times New Roman" w:hint="default"/>
      <w:b w:val="0"/>
      <w:bCs w:val="0"/>
      <w:i w:val="0"/>
      <w:iCs w:val="0"/>
      <w:sz w:val="20"/>
      <w:szCs w:val="20"/>
    </w:rPr>
  </w:style>
  <w:style w:type="character" w:customStyle="1" w:styleId="DefaultParagraphFont1">
    <w:name w:val="Default Paragraph Font1"/>
    <w:rsid w:val="005D74E0"/>
  </w:style>
  <w:style w:type="character" w:customStyle="1" w:styleId="Heading1Char">
    <w:name w:val="Heading 1 Char"/>
    <w:rsid w:val="005D74E0"/>
    <w:rPr>
      <w:rFonts w:ascii="Arial" w:hAnsi="Arial" w:cs="Arial" w:hint="default"/>
      <w:b/>
      <w:bCs/>
      <w:color w:val="333399"/>
      <w:sz w:val="28"/>
      <w:szCs w:val="32"/>
      <w:lang w:val="en-US"/>
    </w:rPr>
  </w:style>
  <w:style w:type="character" w:customStyle="1" w:styleId="Heading2Char">
    <w:name w:val="Heading 2 Char"/>
    <w:rsid w:val="005D74E0"/>
    <w:rPr>
      <w:rFonts w:ascii="Arial" w:hAnsi="Arial" w:cs="Arial" w:hint="default"/>
      <w:b/>
      <w:bCs w:val="0"/>
      <w:color w:val="002060"/>
      <w:sz w:val="24"/>
      <w:szCs w:val="22"/>
      <w:lang w:val="en-GB"/>
    </w:rPr>
  </w:style>
  <w:style w:type="character" w:customStyle="1" w:styleId="Heading5Char">
    <w:name w:val="Heading 5 Char"/>
    <w:rsid w:val="005D74E0"/>
    <w:rPr>
      <w:rFonts w:ascii="Calibri" w:eastAsia="Times New Roman" w:hAnsi="Calibri" w:cs="Times New Roman" w:hint="default"/>
      <w:b/>
      <w:bCs/>
      <w:i/>
      <w:iCs/>
      <w:sz w:val="26"/>
      <w:szCs w:val="26"/>
      <w:lang w:val="en-GB"/>
    </w:rPr>
  </w:style>
  <w:style w:type="character" w:customStyle="1" w:styleId="DateChar">
    <w:name w:val="Date Char"/>
    <w:rsid w:val="005D74E0"/>
    <w:rPr>
      <w:sz w:val="24"/>
      <w:szCs w:val="24"/>
      <w:lang w:val="en-GB"/>
    </w:rPr>
  </w:style>
  <w:style w:type="character" w:customStyle="1" w:styleId="FooterChar">
    <w:name w:val="Footer Char"/>
    <w:rsid w:val="005D74E0"/>
    <w:rPr>
      <w:rFonts w:ascii="MS Mincho" w:eastAsia="MS Mincho" w:hAnsi="MS Mincho" w:cs="Times New Roman" w:hint="eastAsia"/>
      <w:sz w:val="24"/>
      <w:szCs w:val="24"/>
      <w:lang w:val="en-US" w:eastAsia="ja-JP"/>
    </w:rPr>
  </w:style>
  <w:style w:type="character" w:customStyle="1" w:styleId="CommentReference">
    <w:name w:val="Comment Reference"/>
    <w:rsid w:val="005D74E0"/>
    <w:rPr>
      <w:sz w:val="16"/>
    </w:rPr>
  </w:style>
  <w:style w:type="character" w:customStyle="1" w:styleId="HeaderChar">
    <w:name w:val="Header Char"/>
    <w:rsid w:val="005D74E0"/>
    <w:rPr>
      <w:rFonts w:ascii="Times New Roman" w:hAnsi="Times New Roman" w:cs="Times New Roman" w:hint="default"/>
      <w:sz w:val="24"/>
      <w:szCs w:val="24"/>
      <w:lang w:val="en-GB"/>
    </w:rPr>
  </w:style>
  <w:style w:type="character" w:customStyle="1" w:styleId="BalloonTextChar">
    <w:name w:val="Balloon Text Char"/>
    <w:rsid w:val="005D74E0"/>
    <w:rPr>
      <w:rFonts w:ascii="Tahoma" w:hAnsi="Tahoma" w:cs="Tahoma" w:hint="default"/>
      <w:sz w:val="16"/>
      <w:szCs w:val="16"/>
      <w:lang w:val="en-GB"/>
    </w:rPr>
  </w:style>
  <w:style w:type="character" w:customStyle="1" w:styleId="CommentTextChar">
    <w:name w:val="Comment Text Char"/>
    <w:rsid w:val="005D74E0"/>
    <w:rPr>
      <w:rFonts w:ascii="Times New Roman" w:hAnsi="Times New Roman" w:cs="Times New Roman" w:hint="default"/>
      <w:lang w:val="en-GB"/>
    </w:rPr>
  </w:style>
  <w:style w:type="character" w:customStyle="1" w:styleId="CommentSubjectChar">
    <w:name w:val="Comment Subject Char"/>
    <w:rsid w:val="005D74E0"/>
    <w:rPr>
      <w:rFonts w:ascii="Times New Roman" w:hAnsi="Times New Roman" w:cs="Times New Roman" w:hint="default"/>
      <w:b/>
      <w:bCs/>
      <w:lang w:val="en-GB"/>
    </w:rPr>
  </w:style>
  <w:style w:type="character" w:customStyle="1" w:styleId="BodyTextChar">
    <w:name w:val="Body Text Char"/>
    <w:rsid w:val="005D74E0"/>
    <w:rPr>
      <w:rFonts w:ascii="Times New Roman" w:hAnsi="Times New Roman" w:cs="Times New Roman" w:hint="default"/>
      <w:sz w:val="24"/>
      <w:szCs w:val="24"/>
      <w:lang w:val="en-GB"/>
    </w:rPr>
  </w:style>
  <w:style w:type="character" w:customStyle="1" w:styleId="1a">
    <w:name w:val="Κείμενο κράτησης θέσης1"/>
    <w:rsid w:val="005D74E0"/>
    <w:rPr>
      <w:rFonts w:ascii="Times New Roman" w:hAnsi="Times New Roman" w:cs="Times New Roman" w:hint="default"/>
      <w:color w:val="808080"/>
    </w:rPr>
  </w:style>
  <w:style w:type="character" w:customStyle="1" w:styleId="afa">
    <w:name w:val="Χαρακτήρες υποσημείωσης"/>
    <w:rsid w:val="005D74E0"/>
    <w:rPr>
      <w:rFonts w:ascii="Times New Roman" w:hAnsi="Times New Roman" w:cs="Times New Roman" w:hint="default"/>
      <w:vertAlign w:val="superscript"/>
    </w:rPr>
  </w:style>
  <w:style w:type="character" w:customStyle="1" w:styleId="FootnoteTextChar">
    <w:name w:val="Footnote Text Char"/>
    <w:rsid w:val="005D74E0"/>
    <w:rPr>
      <w:rFonts w:ascii="Calibri" w:hAnsi="Calibri" w:cs="Times New Roman" w:hint="default"/>
    </w:rPr>
  </w:style>
  <w:style w:type="character" w:customStyle="1" w:styleId="Heading3Char">
    <w:name w:val="Heading 3 Char"/>
    <w:rsid w:val="005D74E0"/>
    <w:rPr>
      <w:rFonts w:ascii="Arial" w:hAnsi="Arial" w:cs="Arial" w:hint="default"/>
      <w:b/>
      <w:bCs/>
      <w:sz w:val="22"/>
      <w:szCs w:val="26"/>
      <w:lang w:val="en-GB"/>
    </w:rPr>
  </w:style>
  <w:style w:type="character" w:customStyle="1" w:styleId="Heading4Char">
    <w:name w:val="Heading 4 Char"/>
    <w:rsid w:val="005D74E0"/>
    <w:rPr>
      <w:rFonts w:ascii="Arial" w:eastAsia="Times New Roman" w:hAnsi="Arial" w:cs="Times New Roman" w:hint="default"/>
      <w:b/>
      <w:bCs/>
      <w:sz w:val="22"/>
      <w:szCs w:val="28"/>
      <w:lang w:val="en-GB"/>
    </w:rPr>
  </w:style>
  <w:style w:type="character" w:customStyle="1" w:styleId="DocTitleChar">
    <w:name w:val="Doc Title Char"/>
    <w:basedOn w:val="Heading1Char"/>
    <w:rsid w:val="005D74E0"/>
    <w:rPr>
      <w:rFonts w:ascii="Arial" w:hAnsi="Arial" w:cs="Arial" w:hint="default"/>
      <w:b/>
      <w:bCs/>
      <w:color w:val="333399"/>
      <w:sz w:val="28"/>
      <w:szCs w:val="32"/>
      <w:lang w:val="en-US"/>
    </w:rPr>
  </w:style>
  <w:style w:type="character" w:customStyle="1" w:styleId="Style1Char">
    <w:name w:val="Style1 Char"/>
    <w:rsid w:val="005D74E0"/>
    <w:rPr>
      <w:rFonts w:ascii="Calibri" w:hAnsi="Calibri" w:cs="Calibri" w:hint="default"/>
      <w:b/>
      <w:bCs/>
      <w:color w:val="333399"/>
      <w:sz w:val="40"/>
      <w:szCs w:val="40"/>
      <w:lang w:val="en-US"/>
    </w:rPr>
  </w:style>
  <w:style w:type="character" w:customStyle="1" w:styleId="ContentsChar">
    <w:name w:val="Contents Char"/>
    <w:rsid w:val="005D74E0"/>
    <w:rPr>
      <w:rFonts w:ascii="Calibri" w:hAnsi="Calibri" w:cs="Calibri" w:hint="default"/>
      <w:b/>
      <w:bCs/>
      <w:color w:val="333399"/>
      <w:sz w:val="28"/>
      <w:szCs w:val="32"/>
      <w:lang w:val="en-US"/>
    </w:rPr>
  </w:style>
  <w:style w:type="character" w:customStyle="1" w:styleId="EndnoteTextChar">
    <w:name w:val="Endnote Text Char"/>
    <w:rsid w:val="005D74E0"/>
    <w:rPr>
      <w:rFonts w:ascii="Calibri" w:hAnsi="Calibri" w:cs="Calibri" w:hint="default"/>
      <w:lang w:val="en-GB"/>
    </w:rPr>
  </w:style>
  <w:style w:type="character" w:customStyle="1" w:styleId="afb">
    <w:name w:val="Χαρακτήρες σημείωσης τέλους"/>
    <w:rsid w:val="005D74E0"/>
    <w:rPr>
      <w:vertAlign w:val="superscript"/>
    </w:rPr>
  </w:style>
  <w:style w:type="character" w:customStyle="1" w:styleId="FootnoteReference2">
    <w:name w:val="Footnote Reference2"/>
    <w:rsid w:val="005D74E0"/>
    <w:rPr>
      <w:vertAlign w:val="superscript"/>
    </w:rPr>
  </w:style>
  <w:style w:type="character" w:customStyle="1" w:styleId="EndnoteReference1">
    <w:name w:val="Endnote Reference1"/>
    <w:rsid w:val="005D74E0"/>
    <w:rPr>
      <w:vertAlign w:val="superscript"/>
    </w:rPr>
  </w:style>
  <w:style w:type="character" w:customStyle="1" w:styleId="afc">
    <w:name w:val="Κουκκίδες"/>
    <w:rsid w:val="005D74E0"/>
    <w:rPr>
      <w:rFonts w:ascii="OpenSymbol" w:eastAsia="OpenSymbol" w:hAnsi="OpenSymbol" w:cs="OpenSymbol" w:hint="default"/>
    </w:rPr>
  </w:style>
  <w:style w:type="character" w:customStyle="1" w:styleId="afd">
    <w:name w:val="Σύμβολο υποσημείωσης"/>
    <w:rsid w:val="005D74E0"/>
    <w:rPr>
      <w:vertAlign w:val="superscript"/>
    </w:rPr>
  </w:style>
  <w:style w:type="character" w:customStyle="1" w:styleId="afe">
    <w:name w:val="Χαρακτήρες αρίθμησης"/>
    <w:rsid w:val="005D74E0"/>
  </w:style>
  <w:style w:type="character" w:customStyle="1" w:styleId="normalwithoutspacingChar">
    <w:name w:val="normal_without_spacing Char"/>
    <w:rsid w:val="005D74E0"/>
    <w:rPr>
      <w:rFonts w:ascii="Calibri" w:hAnsi="Calibri" w:cs="Calibri" w:hint="default"/>
      <w:sz w:val="22"/>
      <w:szCs w:val="24"/>
    </w:rPr>
  </w:style>
  <w:style w:type="character" w:customStyle="1" w:styleId="FootnoteTextChar1">
    <w:name w:val="Footnote Text Char1"/>
    <w:rsid w:val="005D74E0"/>
    <w:rPr>
      <w:rFonts w:ascii="Calibri" w:hAnsi="Calibri" w:cs="Calibri" w:hint="default"/>
      <w:lang w:val="en-IE" w:eastAsia="zh-CN"/>
    </w:rPr>
  </w:style>
  <w:style w:type="character" w:customStyle="1" w:styleId="foothangingChar">
    <w:name w:val="foot_hanging Char"/>
    <w:rsid w:val="005D74E0"/>
    <w:rPr>
      <w:rFonts w:ascii="Calibri" w:hAnsi="Calibri" w:cs="Calibri" w:hint="default"/>
      <w:sz w:val="18"/>
      <w:szCs w:val="18"/>
      <w:lang w:val="en-IE" w:eastAsia="zh-CN"/>
    </w:rPr>
  </w:style>
  <w:style w:type="character" w:customStyle="1" w:styleId="HTMLPreformattedChar">
    <w:name w:val="HTML Preformatted Char"/>
    <w:rsid w:val="005D74E0"/>
    <w:rPr>
      <w:rFonts w:ascii="Courier New" w:hAnsi="Courier New" w:cs="Courier New" w:hint="default"/>
    </w:rPr>
  </w:style>
  <w:style w:type="character" w:customStyle="1" w:styleId="apple-converted-space">
    <w:name w:val="apple-converted-space"/>
    <w:basedOn w:val="WW-DefaultParagraphFont111111111111111"/>
    <w:rsid w:val="005D74E0"/>
  </w:style>
  <w:style w:type="character" w:customStyle="1" w:styleId="BodyTextIndent3Char">
    <w:name w:val="Body Text Indent 3 Char"/>
    <w:rsid w:val="005D74E0"/>
    <w:rPr>
      <w:rFonts w:ascii="Calibri" w:hAnsi="Calibri" w:cs="Calibri" w:hint="default"/>
      <w:sz w:val="16"/>
      <w:szCs w:val="16"/>
      <w:lang w:val="en-GB"/>
    </w:rPr>
  </w:style>
  <w:style w:type="character" w:customStyle="1" w:styleId="WW-FootnoteReference">
    <w:name w:val="WW-Footnote Reference"/>
    <w:rsid w:val="005D74E0"/>
    <w:rPr>
      <w:vertAlign w:val="superscript"/>
    </w:rPr>
  </w:style>
  <w:style w:type="character" w:customStyle="1" w:styleId="WW-EndnoteReference">
    <w:name w:val="WW-Endnote Reference"/>
    <w:rsid w:val="005D74E0"/>
    <w:rPr>
      <w:vertAlign w:val="superscript"/>
    </w:rPr>
  </w:style>
  <w:style w:type="character" w:customStyle="1" w:styleId="FootnoteReference1">
    <w:name w:val="Footnote Reference1"/>
    <w:rsid w:val="005D74E0"/>
    <w:rPr>
      <w:vertAlign w:val="superscript"/>
    </w:rPr>
  </w:style>
  <w:style w:type="character" w:customStyle="1" w:styleId="FootnoteTextChar2">
    <w:name w:val="Footnote Text Char2"/>
    <w:rsid w:val="005D74E0"/>
    <w:rPr>
      <w:rFonts w:ascii="Calibri" w:hAnsi="Calibri" w:cs="Calibri" w:hint="default"/>
      <w:sz w:val="18"/>
      <w:lang w:val="en-IE" w:eastAsia="zh-CN"/>
    </w:rPr>
  </w:style>
  <w:style w:type="character" w:customStyle="1" w:styleId="foothangingChar1">
    <w:name w:val="foot_hanging Char1"/>
    <w:rsid w:val="005D74E0"/>
    <w:rPr>
      <w:rFonts w:ascii="Calibri" w:hAnsi="Calibri" w:cs="Calibri" w:hint="default"/>
      <w:sz w:val="18"/>
      <w:szCs w:val="18"/>
      <w:lang w:val="en-IE" w:eastAsia="zh-CN"/>
    </w:rPr>
  </w:style>
  <w:style w:type="character" w:customStyle="1" w:styleId="footersChar">
    <w:name w:val="footers Char"/>
    <w:basedOn w:val="foothangingChar1"/>
    <w:rsid w:val="005D74E0"/>
    <w:rPr>
      <w:rFonts w:ascii="Calibri" w:hAnsi="Calibri" w:cs="Calibri" w:hint="default"/>
      <w:sz w:val="18"/>
      <w:szCs w:val="18"/>
      <w:lang w:val="en-IE" w:eastAsia="zh-CN"/>
    </w:rPr>
  </w:style>
  <w:style w:type="character" w:customStyle="1" w:styleId="CommentTextChar1">
    <w:name w:val="Comment Text Char1"/>
    <w:rsid w:val="005D74E0"/>
    <w:rPr>
      <w:rFonts w:ascii="Calibri" w:hAnsi="Calibri" w:cs="Calibri" w:hint="default"/>
      <w:lang w:val="en-GB" w:eastAsia="zh-CN"/>
    </w:rPr>
  </w:style>
  <w:style w:type="character" w:customStyle="1" w:styleId="HTMLPreformattedChar1">
    <w:name w:val="HTML Preformatted Char1"/>
    <w:rsid w:val="005D74E0"/>
    <w:rPr>
      <w:rFonts w:ascii="Courier New" w:hAnsi="Courier New" w:cs="Courier New" w:hint="default"/>
      <w:lang w:eastAsia="zh-CN"/>
    </w:rPr>
  </w:style>
  <w:style w:type="character" w:customStyle="1" w:styleId="BodyText3Char">
    <w:name w:val="Body Text 3 Char"/>
    <w:rsid w:val="005D74E0"/>
    <w:rPr>
      <w:rFonts w:ascii="Calibri" w:hAnsi="Calibri" w:cs="Calibri" w:hint="default"/>
      <w:sz w:val="16"/>
      <w:szCs w:val="16"/>
      <w:lang w:val="en-GB" w:eastAsia="zh-CN"/>
    </w:rPr>
  </w:style>
  <w:style w:type="character" w:customStyle="1" w:styleId="WW-FootnoteReference1">
    <w:name w:val="WW-Footnote Reference1"/>
    <w:rsid w:val="005D74E0"/>
    <w:rPr>
      <w:vertAlign w:val="superscript"/>
    </w:rPr>
  </w:style>
  <w:style w:type="character" w:customStyle="1" w:styleId="WW-EndnoteReference1">
    <w:name w:val="WW-Endnote Reference1"/>
    <w:rsid w:val="005D74E0"/>
    <w:rPr>
      <w:vertAlign w:val="superscript"/>
    </w:rPr>
  </w:style>
  <w:style w:type="character" w:customStyle="1" w:styleId="WW-FootnoteReference2">
    <w:name w:val="WW-Footnote Reference2"/>
    <w:rsid w:val="005D74E0"/>
    <w:rPr>
      <w:vertAlign w:val="superscript"/>
    </w:rPr>
  </w:style>
  <w:style w:type="character" w:customStyle="1" w:styleId="WW-EndnoteReference2">
    <w:name w:val="WW-Endnote Reference2"/>
    <w:rsid w:val="005D74E0"/>
    <w:rPr>
      <w:vertAlign w:val="superscript"/>
    </w:rPr>
  </w:style>
  <w:style w:type="character" w:customStyle="1" w:styleId="FootnoteTextChar3">
    <w:name w:val="Footnote Text Char3"/>
    <w:rsid w:val="005D74E0"/>
    <w:rPr>
      <w:rFonts w:ascii="Calibri" w:hAnsi="Calibri" w:cs="Calibri" w:hint="default"/>
      <w:sz w:val="18"/>
      <w:lang w:val="en-IE" w:eastAsia="zh-CN"/>
    </w:rPr>
  </w:style>
  <w:style w:type="character" w:customStyle="1" w:styleId="foothangingChar2">
    <w:name w:val="foot_hanging Char2"/>
    <w:rsid w:val="005D74E0"/>
    <w:rPr>
      <w:rFonts w:ascii="Calibri" w:hAnsi="Calibri" w:cs="Calibri" w:hint="default"/>
      <w:sz w:val="18"/>
      <w:szCs w:val="18"/>
      <w:lang w:val="en-IE" w:eastAsia="zh-CN"/>
    </w:rPr>
  </w:style>
  <w:style w:type="character" w:customStyle="1" w:styleId="footersChar1">
    <w:name w:val="footers Char1"/>
    <w:basedOn w:val="foothangingChar2"/>
    <w:rsid w:val="005D74E0"/>
    <w:rPr>
      <w:rFonts w:ascii="Calibri" w:hAnsi="Calibri" w:cs="Calibri" w:hint="default"/>
      <w:sz w:val="18"/>
      <w:szCs w:val="18"/>
      <w:lang w:val="en-IE" w:eastAsia="zh-CN"/>
    </w:rPr>
  </w:style>
  <w:style w:type="character" w:customStyle="1" w:styleId="foootChar">
    <w:name w:val="fooot Char"/>
    <w:basedOn w:val="footersChar1"/>
    <w:rsid w:val="005D74E0"/>
    <w:rPr>
      <w:rFonts w:ascii="Calibri" w:hAnsi="Calibri" w:cs="Calibri" w:hint="default"/>
      <w:sz w:val="18"/>
      <w:szCs w:val="18"/>
      <w:lang w:val="en-IE" w:eastAsia="zh-CN"/>
    </w:rPr>
  </w:style>
  <w:style w:type="character" w:customStyle="1" w:styleId="1b">
    <w:name w:val="Παραπομπή υποσημείωσης1"/>
    <w:rsid w:val="005D74E0"/>
    <w:rPr>
      <w:vertAlign w:val="superscript"/>
    </w:rPr>
  </w:style>
  <w:style w:type="character" w:customStyle="1" w:styleId="1c">
    <w:name w:val="Παραπομπή σημείωσης τέλους1"/>
    <w:rsid w:val="005D74E0"/>
    <w:rPr>
      <w:vertAlign w:val="superscript"/>
    </w:rPr>
  </w:style>
  <w:style w:type="character" w:customStyle="1" w:styleId="1d">
    <w:name w:val="Παραπομπή σχολίου1"/>
    <w:rsid w:val="005D74E0"/>
    <w:rPr>
      <w:sz w:val="16"/>
      <w:szCs w:val="16"/>
    </w:rPr>
  </w:style>
  <w:style w:type="character" w:customStyle="1" w:styleId="Char8">
    <w:name w:val="Θέμα σχολίου Char"/>
    <w:rsid w:val="005D74E0"/>
    <w:rPr>
      <w:rFonts w:ascii="Calibri" w:hAnsi="Calibri" w:cs="Calibri" w:hint="default"/>
      <w:b/>
      <w:bCs/>
      <w:lang w:val="en-GB"/>
    </w:rPr>
  </w:style>
  <w:style w:type="character" w:customStyle="1" w:styleId="WW-FootnoteReference3">
    <w:name w:val="WW-Footnote Reference3"/>
    <w:rsid w:val="005D74E0"/>
    <w:rPr>
      <w:vertAlign w:val="superscript"/>
    </w:rPr>
  </w:style>
  <w:style w:type="character" w:customStyle="1" w:styleId="WW-EndnoteReference3">
    <w:name w:val="WW-Endnote Reference3"/>
    <w:rsid w:val="005D74E0"/>
    <w:rPr>
      <w:vertAlign w:val="superscript"/>
    </w:rPr>
  </w:style>
  <w:style w:type="character" w:customStyle="1" w:styleId="WW-FootnoteReference4">
    <w:name w:val="WW-Footnote Reference4"/>
    <w:rsid w:val="005D74E0"/>
    <w:rPr>
      <w:vertAlign w:val="superscript"/>
    </w:rPr>
  </w:style>
  <w:style w:type="character" w:customStyle="1" w:styleId="WW-EndnoteReference4">
    <w:name w:val="WW-Endnote Reference4"/>
    <w:rsid w:val="005D74E0"/>
    <w:rPr>
      <w:vertAlign w:val="superscript"/>
    </w:rPr>
  </w:style>
  <w:style w:type="character" w:customStyle="1" w:styleId="WW-FootnoteReference5">
    <w:name w:val="WW-Footnote Reference5"/>
    <w:rsid w:val="005D74E0"/>
    <w:rPr>
      <w:vertAlign w:val="superscript"/>
    </w:rPr>
  </w:style>
  <w:style w:type="character" w:customStyle="1" w:styleId="WW-EndnoteReference5">
    <w:name w:val="WW-Endnote Reference5"/>
    <w:rsid w:val="005D74E0"/>
    <w:rPr>
      <w:vertAlign w:val="superscript"/>
    </w:rPr>
  </w:style>
  <w:style w:type="character" w:customStyle="1" w:styleId="WW-FootnoteReference6">
    <w:name w:val="WW-Footnote Reference6"/>
    <w:rsid w:val="005D74E0"/>
    <w:rPr>
      <w:vertAlign w:val="superscript"/>
    </w:rPr>
  </w:style>
  <w:style w:type="character" w:customStyle="1" w:styleId="WW-EndnoteReference6">
    <w:name w:val="WW-Endnote Reference6"/>
    <w:rsid w:val="005D74E0"/>
    <w:rPr>
      <w:vertAlign w:val="superscript"/>
    </w:rPr>
  </w:style>
  <w:style w:type="character" w:customStyle="1" w:styleId="WW-FootnoteReference7">
    <w:name w:val="WW-Footnote Reference7"/>
    <w:rsid w:val="005D74E0"/>
    <w:rPr>
      <w:vertAlign w:val="superscript"/>
    </w:rPr>
  </w:style>
  <w:style w:type="character" w:customStyle="1" w:styleId="WW-EndnoteReference7">
    <w:name w:val="WW-Endnote Reference7"/>
    <w:rsid w:val="005D74E0"/>
    <w:rPr>
      <w:vertAlign w:val="superscript"/>
    </w:rPr>
  </w:style>
  <w:style w:type="character" w:customStyle="1" w:styleId="WW-FootnoteReference8">
    <w:name w:val="WW-Footnote Reference8"/>
    <w:rsid w:val="005D74E0"/>
    <w:rPr>
      <w:vertAlign w:val="superscript"/>
    </w:rPr>
  </w:style>
  <w:style w:type="character" w:customStyle="1" w:styleId="WW-EndnoteReference8">
    <w:name w:val="WW-Endnote Reference8"/>
    <w:rsid w:val="005D74E0"/>
    <w:rPr>
      <w:vertAlign w:val="superscript"/>
    </w:rPr>
  </w:style>
  <w:style w:type="character" w:customStyle="1" w:styleId="WW-FootnoteReference9">
    <w:name w:val="WW-Footnote Reference9"/>
    <w:rsid w:val="005D74E0"/>
    <w:rPr>
      <w:vertAlign w:val="superscript"/>
    </w:rPr>
  </w:style>
  <w:style w:type="character" w:customStyle="1" w:styleId="WW-EndnoteReference9">
    <w:name w:val="WW-Endnote Reference9"/>
    <w:rsid w:val="005D74E0"/>
    <w:rPr>
      <w:vertAlign w:val="superscript"/>
    </w:rPr>
  </w:style>
  <w:style w:type="character" w:customStyle="1" w:styleId="WW-FootnoteReference10">
    <w:name w:val="WW-Footnote Reference10"/>
    <w:rsid w:val="005D74E0"/>
    <w:rPr>
      <w:vertAlign w:val="superscript"/>
    </w:rPr>
  </w:style>
  <w:style w:type="character" w:customStyle="1" w:styleId="WW-EndnoteReference10">
    <w:name w:val="WW-Endnote Reference10"/>
    <w:rsid w:val="005D74E0"/>
    <w:rPr>
      <w:vertAlign w:val="superscript"/>
    </w:rPr>
  </w:style>
  <w:style w:type="character" w:customStyle="1" w:styleId="WW-FootnoteReference11">
    <w:name w:val="WW-Footnote Reference11"/>
    <w:rsid w:val="005D74E0"/>
    <w:rPr>
      <w:vertAlign w:val="superscript"/>
    </w:rPr>
  </w:style>
  <w:style w:type="character" w:customStyle="1" w:styleId="WW-EndnoteReference11">
    <w:name w:val="WW-Endnote Reference11"/>
    <w:rsid w:val="005D74E0"/>
    <w:rPr>
      <w:vertAlign w:val="superscript"/>
    </w:rPr>
  </w:style>
  <w:style w:type="character" w:customStyle="1" w:styleId="WW-FootnoteReference12">
    <w:name w:val="WW-Footnote Reference12"/>
    <w:rsid w:val="005D74E0"/>
    <w:rPr>
      <w:vertAlign w:val="superscript"/>
    </w:rPr>
  </w:style>
  <w:style w:type="character" w:customStyle="1" w:styleId="WW-EndnoteReference12">
    <w:name w:val="WW-Endnote Reference12"/>
    <w:rsid w:val="005D74E0"/>
    <w:rPr>
      <w:vertAlign w:val="superscript"/>
    </w:rPr>
  </w:style>
  <w:style w:type="character" w:customStyle="1" w:styleId="WW-FootnoteReference13">
    <w:name w:val="WW-Footnote Reference13"/>
    <w:rsid w:val="005D74E0"/>
    <w:rPr>
      <w:vertAlign w:val="superscript"/>
    </w:rPr>
  </w:style>
  <w:style w:type="character" w:customStyle="1" w:styleId="WW-EndnoteReference13">
    <w:name w:val="WW-Endnote Reference13"/>
    <w:rsid w:val="005D74E0"/>
    <w:rPr>
      <w:vertAlign w:val="superscript"/>
    </w:rPr>
  </w:style>
  <w:style w:type="character" w:customStyle="1" w:styleId="23">
    <w:name w:val="Παραπομπή υποσημείωσης2"/>
    <w:rsid w:val="005D74E0"/>
    <w:rPr>
      <w:vertAlign w:val="superscript"/>
    </w:rPr>
  </w:style>
  <w:style w:type="character" w:customStyle="1" w:styleId="24">
    <w:name w:val="Παραπομπή σημείωσης τέλους2"/>
    <w:rsid w:val="005D74E0"/>
    <w:rPr>
      <w:vertAlign w:val="superscript"/>
    </w:rPr>
  </w:style>
  <w:style w:type="character" w:customStyle="1" w:styleId="WW-FootnoteReference14">
    <w:name w:val="WW-Footnote Reference14"/>
    <w:rsid w:val="005D74E0"/>
    <w:rPr>
      <w:vertAlign w:val="superscript"/>
    </w:rPr>
  </w:style>
  <w:style w:type="character" w:customStyle="1" w:styleId="WW-EndnoteReference14">
    <w:name w:val="WW-Endnote Reference14"/>
    <w:rsid w:val="005D74E0"/>
    <w:rPr>
      <w:vertAlign w:val="superscript"/>
    </w:rPr>
  </w:style>
  <w:style w:type="character" w:customStyle="1" w:styleId="WW-FootnoteReference15">
    <w:name w:val="WW-Footnote Reference15"/>
    <w:rsid w:val="005D74E0"/>
    <w:rPr>
      <w:vertAlign w:val="superscript"/>
    </w:rPr>
  </w:style>
  <w:style w:type="character" w:customStyle="1" w:styleId="WW-EndnoteReference15">
    <w:name w:val="WW-Endnote Reference15"/>
    <w:rsid w:val="005D74E0"/>
    <w:rPr>
      <w:vertAlign w:val="superscript"/>
    </w:rPr>
  </w:style>
  <w:style w:type="character" w:customStyle="1" w:styleId="Char10">
    <w:name w:val="Κείμενο πλαισίου Char1"/>
    <w:basedOn w:val="a0"/>
    <w:link w:val="ac"/>
    <w:semiHidden/>
    <w:locked/>
    <w:rsid w:val="005D74E0"/>
    <w:rPr>
      <w:rFonts w:ascii="Tahoma" w:eastAsia="Times New Roman" w:hAnsi="Tahoma" w:cs="Tahoma"/>
      <w:sz w:val="16"/>
      <w:szCs w:val="16"/>
      <w:lang w:val="en-GB" w:eastAsia="zh-CN"/>
    </w:rPr>
  </w:style>
  <w:style w:type="character" w:customStyle="1" w:styleId="Char1">
    <w:name w:val="Κείμενο σχολίου Char1"/>
    <w:basedOn w:val="a0"/>
    <w:link w:val="a4"/>
    <w:semiHidden/>
    <w:locked/>
    <w:rsid w:val="005D74E0"/>
    <w:rPr>
      <w:rFonts w:ascii="Calibri" w:eastAsia="Times New Roman" w:hAnsi="Calibri" w:cs="Calibri"/>
      <w:sz w:val="20"/>
      <w:szCs w:val="20"/>
      <w:lang w:val="en-GB" w:eastAsia="zh-CN"/>
    </w:rPr>
  </w:style>
  <w:style w:type="paragraph" w:styleId="aff">
    <w:name w:val="annotation subject"/>
    <w:basedOn w:val="a4"/>
    <w:next w:val="a4"/>
    <w:link w:val="Char11"/>
    <w:semiHidden/>
    <w:unhideWhenUsed/>
    <w:rsid w:val="005D74E0"/>
    <w:rPr>
      <w:b/>
      <w:bCs/>
    </w:rPr>
  </w:style>
  <w:style w:type="character" w:customStyle="1" w:styleId="Char11">
    <w:name w:val="Θέμα σχολίου Char1"/>
    <w:basedOn w:val="Char0"/>
    <w:link w:val="aff"/>
    <w:semiHidden/>
    <w:rsid w:val="005D74E0"/>
    <w:rPr>
      <w:rFonts w:ascii="Calibri" w:eastAsia="Times New Roman" w:hAnsi="Calibri" w:cs="Calibri"/>
      <w:b/>
      <w:bCs/>
      <w:sz w:val="20"/>
      <w:szCs w:val="20"/>
      <w:lang w:val="en-GB" w:eastAsia="zh-CN"/>
    </w:rPr>
  </w:style>
  <w:style w:type="character" w:customStyle="1" w:styleId="-HTMLChar1">
    <w:name w:val="Προ-διαμορφωμένο HTML Char1"/>
    <w:basedOn w:val="a0"/>
    <w:link w:val="-HTML"/>
    <w:semiHidden/>
    <w:locked/>
    <w:rsid w:val="005D74E0"/>
    <w:rPr>
      <w:rFonts w:ascii="Courier New" w:eastAsia="Times New Roman" w:hAnsi="Courier New" w:cs="Courier New"/>
      <w:sz w:val="20"/>
      <w:szCs w:val="20"/>
      <w:lang w:val="en-US" w:eastAsia="zh-CN"/>
    </w:rPr>
  </w:style>
  <w:style w:type="character" w:customStyle="1" w:styleId="DeltaViewInsertion">
    <w:name w:val="DeltaView Insertion"/>
    <w:rsid w:val="005D74E0"/>
    <w:rPr>
      <w:b/>
      <w:bCs w:val="0"/>
      <w:i/>
      <w:iCs w:val="0"/>
      <w:spacing w:val="0"/>
      <w:lang w:val="el-GR"/>
    </w:rPr>
  </w:style>
  <w:style w:type="table" w:styleId="aff0">
    <w:name w:val="Table Grid"/>
    <w:basedOn w:val="a1"/>
    <w:uiPriority w:val="59"/>
    <w:rsid w:val="005D74E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Strong"/>
    <w:basedOn w:val="a0"/>
    <w:qFormat/>
    <w:rsid w:val="005D74E0"/>
    <w:rPr>
      <w:b/>
      <w:bCs/>
    </w:rPr>
  </w:style>
  <w:style w:type="paragraph" w:styleId="Web">
    <w:name w:val="Normal (Web)"/>
    <w:basedOn w:val="a"/>
    <w:rsid w:val="00FE1FF8"/>
    <w:pPr>
      <w:suppressAutoHyphens w:val="0"/>
      <w:spacing w:before="100" w:beforeAutospacing="1" w:after="119"/>
      <w:jc w:val="left"/>
    </w:pPr>
    <w:rPr>
      <w:rFonts w:ascii="Times New Roman" w:hAnsi="Times New Roman" w:cs="Times New Roman"/>
      <w:sz w:val="24"/>
      <w:lang w:val="el-GR" w:eastAsia="el-GR"/>
    </w:rPr>
  </w:style>
</w:styles>
</file>

<file path=word/webSettings.xml><?xml version="1.0" encoding="utf-8"?>
<w:webSettings xmlns:r="http://schemas.openxmlformats.org/officeDocument/2006/relationships" xmlns:w="http://schemas.openxmlformats.org/wordprocessingml/2006/main">
  <w:divs>
    <w:div w:id="53439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18"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26"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39"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21"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34"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42"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47"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50"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55"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63"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68" Type="http://schemas.openxmlformats.org/officeDocument/2006/relationships/hyperlink" Target="http://www.eaadhsy.gr/" TargetMode="External"/><Relationship Id="rId76" Type="http://schemas.openxmlformats.org/officeDocument/2006/relationships/footer" Target="footer4.xml"/><Relationship Id="rId7"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71"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29"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11"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24"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32"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37"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40"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45"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53"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58"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66" Type="http://schemas.openxmlformats.org/officeDocument/2006/relationships/hyperlink" Target="http://et.diavgeia.gov.gr/" TargetMode="External"/><Relationship Id="rId74" Type="http://schemas.openxmlformats.org/officeDocument/2006/relationships/hyperlink" Target="mailto:katsantoni@0144.syzefxis.gov.gr" TargetMode="External"/><Relationship Id="rId5" Type="http://schemas.openxmlformats.org/officeDocument/2006/relationships/footnotes" Target="footnotes.xml"/><Relationship Id="rId15"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23"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28"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36"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49"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57"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61"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10"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19"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31"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44"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52"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60"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65" Type="http://schemas.openxmlformats.org/officeDocument/2006/relationships/hyperlink" Target="mailto:katsantoni@0144.syzefxis.gov.gr" TargetMode="External"/><Relationship Id="rId73" Type="http://schemas.openxmlformats.org/officeDocument/2006/relationships/footer" Target="footer3.xm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14"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22"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27"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30"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35"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43"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48"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56"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64"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69" Type="http://schemas.openxmlformats.org/officeDocument/2006/relationships/hyperlink" Target="http://www.hsppa.gr/" TargetMode="External"/><Relationship Id="rId77" Type="http://schemas.openxmlformats.org/officeDocument/2006/relationships/fontTable" Target="fontTable.xml"/><Relationship Id="rId8"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51"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72"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17"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25"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33"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38"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46"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59"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67" Type="http://schemas.openxmlformats.org/officeDocument/2006/relationships/hyperlink" Target="https://dimosmoschatou-tavrou.gr" TargetMode="External"/><Relationship Id="rId20"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41"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54"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62" Type="http://schemas.openxmlformats.org/officeDocument/2006/relationships/hyperlink" Target="file:///\\Oypromhtheies2\&#964;&#945;%20&#941;&#947;&#947;&#961;&#945;&#966;&#940;%20&#956;&#959;&#965;\&#916;&#921;&#913;&#915;&#937;&#925;&#921;&#931;&#924;&#927;&#921;\&#934;&#913;&#922;&#917;&#923;&#927;&#921;%20&#916;&#921;&#913;&#915;&#937;&#925;&#921;&#931;&#924;&#937;&#925;\2020\&#931;&#933;&#925;&#927;&#928;&#932;&#921;&#922;&#927;&#921;%20&#916;&#921;&#913;&#915;&#937;&#925;&#921;&#931;&#924;&#927;&#921;\&#913;&#931;&#934;&#913;&#923;&#917;&#921;&#917;&#931;%20&#927;&#935;&#919;&#924;&#913;&#932;&#937;&#925;\&#916;&#921;&#913;&#922;&#919;&#929;&#933;&#926;&#919;%20&#913;&#931;&#934;&#913;&#923;&#917;&#921;&#917;&#931;%20&#927;&#935;&#919;&#924;&#913;&#932;&#937;&#925;.docx" TargetMode="External"/><Relationship Id="rId70" Type="http://schemas.openxmlformats.org/officeDocument/2006/relationships/image" Target="media/image1.png"/><Relationship Id="rId75" Type="http://schemas.openxmlformats.org/officeDocument/2006/relationships/hyperlink" Target="http://www.dimosmoschatou-tavrou.gr"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84</Pages>
  <Words>26672</Words>
  <Characters>144034</Characters>
  <Application>Microsoft Office Word</Application>
  <DocSecurity>0</DocSecurity>
  <Lines>1200</Lines>
  <Paragraphs>340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170366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EKatsantoni</cp:lastModifiedBy>
  <cp:revision>33</cp:revision>
  <cp:lastPrinted>2020-06-09T10:05:00Z</cp:lastPrinted>
  <dcterms:created xsi:type="dcterms:W3CDTF">2020-06-09T10:05:00Z</dcterms:created>
  <dcterms:modified xsi:type="dcterms:W3CDTF">2021-05-21T06:10:00Z</dcterms:modified>
</cp:coreProperties>
</file>