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DD4" w:rsidRDefault="00635DD4" w:rsidP="00635DD4">
      <w:pPr>
        <w:pStyle w:val="18"/>
        <w:rPr>
          <w:szCs w:val="22"/>
          <w:lang w:val="el-GR"/>
        </w:rPr>
      </w:pPr>
    </w:p>
    <w:p w:rsidR="008E4875" w:rsidRDefault="008E4875" w:rsidP="008E4875">
      <w:pPr>
        <w:rPr>
          <w:lang w:val="el-GR" w:eastAsia="ja-JP"/>
        </w:rPr>
      </w:pPr>
    </w:p>
    <w:p w:rsidR="008E4875" w:rsidRDefault="008E4875" w:rsidP="008E4875">
      <w:pPr>
        <w:rPr>
          <w:lang w:val="el-GR" w:eastAsia="ja-JP"/>
        </w:rPr>
      </w:pPr>
    </w:p>
    <w:p w:rsidR="008E4875" w:rsidRDefault="008E4875" w:rsidP="008E4875">
      <w:pPr>
        <w:rPr>
          <w:lang w:val="el-GR" w:eastAsia="ja-JP"/>
        </w:rPr>
      </w:pPr>
      <w:r>
        <w:rPr>
          <w:noProof/>
          <w:lang w:val="el-GR" w:eastAsia="el-GR"/>
        </w:rPr>
        <w:drawing>
          <wp:anchor distT="0" distB="0" distL="114300" distR="114300" simplePos="0" relativeHeight="251661312" behindDoc="0" locked="0" layoutInCell="1" allowOverlap="1">
            <wp:simplePos x="0" y="0"/>
            <wp:positionH relativeFrom="column">
              <wp:posOffset>123190</wp:posOffset>
            </wp:positionH>
            <wp:positionV relativeFrom="paragraph">
              <wp:posOffset>-730250</wp:posOffset>
            </wp:positionV>
            <wp:extent cx="671830" cy="669290"/>
            <wp:effectExtent l="19050" t="0" r="0" b="0"/>
            <wp:wrapSquare wrapText="bothSides"/>
            <wp:docPr id="4" name="Εικόνα 5"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ελληνικη δημοκρατια"/>
                    <pic:cNvPicPr>
                      <a:picLocks noChangeAspect="1" noChangeArrowheads="1"/>
                    </pic:cNvPicPr>
                  </pic:nvPicPr>
                  <pic:blipFill>
                    <a:blip r:embed="rId8" cstate="print"/>
                    <a:srcRect/>
                    <a:stretch>
                      <a:fillRect/>
                    </a:stretch>
                  </pic:blipFill>
                  <pic:spPr bwMode="auto">
                    <a:xfrm>
                      <a:off x="0" y="0"/>
                      <a:ext cx="671830" cy="669290"/>
                    </a:xfrm>
                    <a:prstGeom prst="rect">
                      <a:avLst/>
                    </a:prstGeom>
                    <a:noFill/>
                    <a:ln w="9525">
                      <a:noFill/>
                      <a:miter lim="800000"/>
                      <a:headEnd/>
                      <a:tailEnd/>
                    </a:ln>
                  </pic:spPr>
                </pic:pic>
              </a:graphicData>
            </a:graphic>
          </wp:anchor>
        </w:drawing>
      </w:r>
    </w:p>
    <w:p w:rsidR="008E4875" w:rsidRDefault="008E4875" w:rsidP="008E4875">
      <w:pPr>
        <w:rPr>
          <w:lang w:val="el-GR" w:eastAsia="ja-JP"/>
        </w:rPr>
      </w:pPr>
    </w:p>
    <w:p w:rsidR="008E4875" w:rsidRPr="0030637C"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n-US" w:eastAsia="el-GR"/>
        </w:rPr>
      </w:pPr>
      <w:r w:rsidRPr="009B4D15">
        <w:rPr>
          <w:rFonts w:ascii="Tahoma" w:hAnsi="Tahoma" w:cs="Tahoma"/>
          <w:sz w:val="18"/>
          <w:szCs w:val="18"/>
          <w:lang w:val="el-GR" w:eastAsia="el-GR"/>
        </w:rPr>
        <w:t xml:space="preserve">ΕΛΛΗΝΙΚΗ ΔΗΜΟΚΡΑΤΙΑ                                                     Μοσχάτο, </w:t>
      </w:r>
      <w:r w:rsidR="0030637C">
        <w:rPr>
          <w:rFonts w:ascii="Tahoma" w:hAnsi="Tahoma" w:cs="Tahoma"/>
          <w:sz w:val="18"/>
          <w:szCs w:val="18"/>
          <w:lang w:val="en-US" w:eastAsia="el-GR"/>
        </w:rPr>
        <w:t>…………</w:t>
      </w:r>
    </w:p>
    <w:p w:rsidR="008E4875" w:rsidRPr="0030637C"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n-US" w:eastAsia="el-GR"/>
        </w:rPr>
      </w:pPr>
      <w:r w:rsidRPr="009B4D15">
        <w:rPr>
          <w:rFonts w:ascii="Tahoma" w:hAnsi="Tahoma" w:cs="Tahoma"/>
          <w:sz w:val="18"/>
          <w:szCs w:val="18"/>
          <w:lang w:val="el-GR" w:eastAsia="el-GR"/>
        </w:rPr>
        <w:t>ΝΟΜΟΣ ΑΤΤΙΚΗΣ</w:t>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t xml:space="preserve">            Αρ. Πρωτ.: </w:t>
      </w:r>
      <w:r w:rsidR="0030637C">
        <w:rPr>
          <w:rFonts w:ascii="Tahoma" w:hAnsi="Tahoma" w:cs="Tahoma"/>
          <w:sz w:val="18"/>
          <w:szCs w:val="18"/>
          <w:lang w:val="en-US" w:eastAsia="el-GR"/>
        </w:rPr>
        <w:t>……………….</w:t>
      </w:r>
      <w:bookmarkStart w:id="0" w:name="_GoBack"/>
      <w:bookmarkEnd w:id="0"/>
    </w:p>
    <w:p w:rsidR="008E4875" w:rsidRPr="009B4D15"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ΔΗΜΟΣ ΜΟΣΧΑΤΟΥ-ΤΑΥΡΟΥ</w:t>
      </w:r>
    </w:p>
    <w:p w:rsidR="008E4875" w:rsidRPr="009B4D15"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Δ/ΝΣΗ ΟΙΚΟΝΟΜΙΚΩΝ ΥΠΗΡΕΣΙΩΝ</w:t>
      </w:r>
    </w:p>
    <w:p w:rsidR="008E4875"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l-GR" w:eastAsia="el-GR"/>
        </w:rPr>
        <w:t>ΤΜΗΜΑ ΠΡΟΜΗΘΕΙΩΝ</w:t>
      </w:r>
    </w:p>
    <w:p w:rsidR="00FA5BC8" w:rsidRDefault="00FA5BC8"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l-GR" w:eastAsia="el-GR"/>
        </w:rPr>
        <w:t>Πληροφορίες:Ελ.Κατσαντώνη</w:t>
      </w:r>
    </w:p>
    <w:p w:rsidR="00FA5BC8" w:rsidRDefault="00FA5BC8"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l-GR" w:eastAsia="el-GR"/>
        </w:rPr>
        <w:t>Τηλ.:2132019637-632</w:t>
      </w:r>
    </w:p>
    <w:p w:rsidR="00FA5BC8" w:rsidRPr="00FA5BC8" w:rsidRDefault="00FA5BC8"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n-US" w:eastAsia="el-GR"/>
        </w:rPr>
        <w:t>Email</w:t>
      </w:r>
      <w:r>
        <w:rPr>
          <w:rFonts w:ascii="Tahoma" w:hAnsi="Tahoma" w:cs="Tahoma"/>
          <w:sz w:val="18"/>
          <w:szCs w:val="18"/>
          <w:lang w:val="el-GR" w:eastAsia="el-GR"/>
        </w:rPr>
        <w:t>:</w:t>
      </w:r>
      <w:r>
        <w:rPr>
          <w:rFonts w:ascii="Tahoma" w:hAnsi="Tahoma" w:cs="Tahoma"/>
          <w:sz w:val="18"/>
          <w:szCs w:val="18"/>
          <w:lang w:val="en-US" w:eastAsia="el-GR"/>
        </w:rPr>
        <w:t>katsantoni</w:t>
      </w:r>
      <w:r w:rsidRPr="00FA5BC8">
        <w:rPr>
          <w:rFonts w:ascii="Tahoma" w:hAnsi="Tahoma" w:cs="Tahoma"/>
          <w:sz w:val="18"/>
          <w:szCs w:val="18"/>
          <w:lang w:val="el-GR" w:eastAsia="el-GR"/>
        </w:rPr>
        <w:t>@0144.</w:t>
      </w:r>
      <w:r>
        <w:rPr>
          <w:rFonts w:ascii="Tahoma" w:hAnsi="Tahoma" w:cs="Tahoma"/>
          <w:sz w:val="18"/>
          <w:szCs w:val="18"/>
          <w:lang w:val="en-US" w:eastAsia="el-GR"/>
        </w:rPr>
        <w:t>syzefxis</w:t>
      </w:r>
      <w:r w:rsidRPr="00FA5BC8">
        <w:rPr>
          <w:rFonts w:ascii="Tahoma" w:hAnsi="Tahoma" w:cs="Tahoma"/>
          <w:sz w:val="18"/>
          <w:szCs w:val="18"/>
          <w:lang w:val="el-GR" w:eastAsia="el-GR"/>
        </w:rPr>
        <w:t>.</w:t>
      </w:r>
      <w:r>
        <w:rPr>
          <w:rFonts w:ascii="Tahoma" w:hAnsi="Tahoma" w:cs="Tahoma"/>
          <w:sz w:val="18"/>
          <w:szCs w:val="18"/>
          <w:lang w:val="en-US" w:eastAsia="el-GR"/>
        </w:rPr>
        <w:t>gov</w:t>
      </w:r>
      <w:r w:rsidRPr="00FA5BC8">
        <w:rPr>
          <w:rFonts w:ascii="Tahoma" w:hAnsi="Tahoma" w:cs="Tahoma"/>
          <w:sz w:val="18"/>
          <w:szCs w:val="18"/>
          <w:lang w:val="el-GR" w:eastAsia="el-GR"/>
        </w:rPr>
        <w:t>.</w:t>
      </w:r>
      <w:r>
        <w:rPr>
          <w:rFonts w:ascii="Tahoma" w:hAnsi="Tahoma" w:cs="Tahoma"/>
          <w:sz w:val="18"/>
          <w:szCs w:val="18"/>
          <w:lang w:val="en-US" w:eastAsia="el-GR"/>
        </w:rPr>
        <w:t>gr</w:t>
      </w:r>
    </w:p>
    <w:p w:rsidR="008E4875" w:rsidRDefault="008E4875" w:rsidP="008E4875">
      <w:pPr>
        <w:rPr>
          <w:lang w:val="el-GR" w:eastAsia="ja-JP"/>
        </w:rPr>
      </w:pPr>
    </w:p>
    <w:p w:rsidR="008E4875" w:rsidRDefault="008E4875" w:rsidP="008E4875">
      <w:pPr>
        <w:rPr>
          <w:lang w:val="el-GR" w:eastAsia="ja-JP"/>
        </w:rPr>
      </w:pPr>
    </w:p>
    <w:p w:rsidR="008E4875" w:rsidRPr="008E4875" w:rsidRDefault="008E4875" w:rsidP="008E4875">
      <w:pPr>
        <w:rPr>
          <w:lang w:val="el-GR" w:eastAsia="ja-JP"/>
        </w:rPr>
      </w:pPr>
    </w:p>
    <w:p w:rsidR="00AF5B55" w:rsidRDefault="00635DD4" w:rsidP="00635DD4">
      <w:pPr>
        <w:pStyle w:val="Style1"/>
      </w:pPr>
      <w:r>
        <w:rPr>
          <w:sz w:val="22"/>
          <w:szCs w:val="22"/>
        </w:rPr>
        <w:br/>
      </w:r>
      <w:r>
        <w:rPr>
          <w:sz w:val="22"/>
          <w:szCs w:val="22"/>
        </w:rPr>
        <w:br/>
      </w:r>
      <w:r>
        <w:rPr>
          <w:sz w:val="22"/>
          <w:szCs w:val="22"/>
        </w:rPr>
        <w:br/>
      </w:r>
      <w:r>
        <w:br/>
      </w:r>
      <w:bookmarkStart w:id="1" w:name="_Toc489265912"/>
      <w:r w:rsidR="00AF5B55">
        <w:t>Διακήρυξη για Σύμβαση</w:t>
      </w:r>
      <w:r>
        <w:br/>
        <w:t>Προμ</w:t>
      </w:r>
      <w:bookmarkEnd w:id="1"/>
      <w:r w:rsidR="00D10CD7">
        <w:t>ήθειας</w:t>
      </w:r>
      <w:r w:rsidR="00FA5BC8">
        <w:t xml:space="preserve"> </w:t>
      </w:r>
      <w:r w:rsidR="00B676AD">
        <w:t xml:space="preserve">πλαστικών σάκων απορριμμάτων </w:t>
      </w:r>
      <w:r w:rsidR="00AF5B55">
        <w:t xml:space="preserve"> </w:t>
      </w:r>
      <w:r w:rsidR="00FC020D">
        <w:t>με συνοπτικό διαγωνισμό</w:t>
      </w:r>
    </w:p>
    <w:p w:rsidR="00635DD4" w:rsidRDefault="00AF5B55" w:rsidP="00635DD4">
      <w:pPr>
        <w:pStyle w:val="Style1"/>
      </w:pPr>
      <w:r>
        <w:t xml:space="preserve">Προϋπολογισμός: </w:t>
      </w:r>
      <w:r w:rsidR="00B676AD">
        <w:t>39.999,67</w:t>
      </w:r>
      <w:r>
        <w:t>€</w:t>
      </w:r>
      <w:r w:rsidR="00635DD4">
        <w:br/>
      </w:r>
      <w:r w:rsidR="00635DD4">
        <w:rPr>
          <w:sz w:val="22"/>
          <w:szCs w:val="22"/>
        </w:rPr>
        <w:br/>
      </w:r>
      <w:r w:rsidR="00635DD4">
        <w:rPr>
          <w:sz w:val="22"/>
          <w:szCs w:val="22"/>
        </w:rPr>
        <w:br/>
      </w:r>
    </w:p>
    <w:p w:rsidR="00292C77" w:rsidRPr="00E91F6C" w:rsidRDefault="00292C77">
      <w:pPr>
        <w:suppressAutoHyphens w:val="0"/>
        <w:spacing w:after="200" w:line="276" w:lineRule="auto"/>
        <w:jc w:val="left"/>
        <w:rPr>
          <w:lang w:val="el-GR"/>
        </w:rPr>
      </w:pPr>
    </w:p>
    <w:p w:rsidR="00E91F6C" w:rsidRPr="00E91F6C" w:rsidRDefault="00E91F6C">
      <w:pPr>
        <w:suppressAutoHyphens w:val="0"/>
        <w:spacing w:after="200" w:line="276" w:lineRule="auto"/>
        <w:jc w:val="left"/>
        <w:rPr>
          <w:lang w:val="el-GR"/>
        </w:rPr>
      </w:pPr>
    </w:p>
    <w:p w:rsidR="00E91F6C" w:rsidRPr="00E91F6C" w:rsidRDefault="00E91F6C">
      <w:pPr>
        <w:suppressAutoHyphens w:val="0"/>
        <w:spacing w:after="200" w:line="276" w:lineRule="auto"/>
        <w:jc w:val="left"/>
        <w:rPr>
          <w:lang w:val="el-GR"/>
        </w:rPr>
      </w:pPr>
    </w:p>
    <w:p w:rsidR="00E91F6C" w:rsidRDefault="00E91F6C">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1F26E3" w:rsidRDefault="001F26E3">
      <w:pPr>
        <w:suppressAutoHyphens w:val="0"/>
        <w:spacing w:after="200" w:line="276" w:lineRule="auto"/>
        <w:jc w:val="left"/>
        <w:rPr>
          <w:b/>
          <w:bCs/>
          <w:caps/>
          <w:sz w:val="20"/>
          <w:szCs w:val="20"/>
          <w:lang w:val="el-GR"/>
        </w:rPr>
      </w:pPr>
    </w:p>
    <w:p w:rsidR="00FF32BA" w:rsidRDefault="000B717E" w:rsidP="000B717E">
      <w:pPr>
        <w:pStyle w:val="Contents"/>
      </w:pPr>
      <w:r>
        <w:lastRenderedPageBreak/>
        <w:t>Περιεχόμενα</w:t>
      </w:r>
    </w:p>
    <w:p w:rsidR="00FF32BA" w:rsidRDefault="00FF32BA"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r>
        <w:rPr>
          <w:b/>
          <w:bCs/>
          <w:caps/>
          <w:smallCaps w:val="0"/>
        </w:rPr>
        <w:fldChar w:fldCharType="begin"/>
      </w:r>
      <w:r>
        <w:instrText>TOC</w:instrText>
      </w:r>
      <w:r w:rsidRPr="004B42CF">
        <w:rPr>
          <w:lang w:val="el-GR"/>
        </w:rPr>
        <w:instrText xml:space="preserve"> \</w:instrText>
      </w:r>
      <w:r>
        <w:instrText>o</w:instrText>
      </w:r>
      <w:r w:rsidRPr="004B42CF">
        <w:rPr>
          <w:lang w:val="el-GR"/>
        </w:rPr>
        <w:instrText xml:space="preserve"> "2-4" \</w:instrText>
      </w:r>
      <w:r>
        <w:instrText>h</w:instrText>
      </w:r>
      <w:r w:rsidRPr="004B42CF">
        <w:rPr>
          <w:lang w:val="el-GR"/>
        </w:rPr>
        <w:instrText xml:space="preserve"> \</w:instrText>
      </w:r>
      <w:r>
        <w:instrText>z</w:instrText>
      </w:r>
      <w:r w:rsidRPr="004B42CF">
        <w:rPr>
          <w:lang w:val="el-GR"/>
        </w:rPr>
        <w:instrText xml:space="preserve"> \</w:instrText>
      </w:r>
      <w:r>
        <w:instrText>t</w:instrText>
      </w:r>
      <w:r w:rsidRPr="004B42CF">
        <w:rPr>
          <w:lang w:val="el-GR"/>
        </w:rPr>
        <w:instrText xml:space="preserve"> "</w:instrText>
      </w:r>
      <w:r>
        <w:instrText>Heading</w:instrText>
      </w:r>
      <w:r w:rsidRPr="004B42CF">
        <w:rPr>
          <w:lang w:val="el-GR"/>
        </w:rPr>
        <w:instrText xml:space="preserve"> 1;1" </w:instrText>
      </w:r>
      <w:r>
        <w:rPr>
          <w:b/>
          <w:bCs/>
          <w:caps/>
          <w:smallCaps w:val="0"/>
        </w:rPr>
        <w:fldChar w:fldCharType="separate"/>
      </w:r>
      <w:hyperlink w:anchor="_Toc39823821" w:history="1">
        <w:r w:rsidRPr="004C28DF">
          <w:rPr>
            <w:rStyle w:val="-"/>
            <w:noProof/>
            <w:lang w:val="el-GR"/>
          </w:rPr>
          <w:t>1.1</w:t>
        </w:r>
        <w:r>
          <w:rPr>
            <w:rFonts w:asciiTheme="minorHAnsi" w:eastAsiaTheme="minorEastAsia" w:hAnsiTheme="minorHAnsi" w:cstheme="minorBidi"/>
            <w:smallCaps w:val="0"/>
            <w:noProof/>
            <w:sz w:val="22"/>
            <w:szCs w:val="22"/>
            <w:lang w:val="el-GR" w:eastAsia="el-GR"/>
          </w:rPr>
          <w:tab/>
        </w:r>
        <w:r w:rsidRPr="004C28DF">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_Toc39823821 \h </w:instrText>
        </w:r>
        <w:r>
          <w:rPr>
            <w:noProof/>
            <w:webHidden/>
          </w:rPr>
        </w:r>
        <w:r>
          <w:rPr>
            <w:noProof/>
            <w:webHidden/>
          </w:rPr>
          <w:fldChar w:fldCharType="separate"/>
        </w:r>
        <w:r>
          <w:rPr>
            <w:noProof/>
            <w:webHidden/>
          </w:rPr>
          <w:t>4</w:t>
        </w:r>
        <w:r>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2" w:history="1">
        <w:r w:rsidR="00FF32BA" w:rsidRPr="004C28DF">
          <w:rPr>
            <w:rStyle w:val="-"/>
            <w:noProof/>
            <w:lang w:val="el-GR"/>
          </w:rPr>
          <w:t>1.2</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Στοιχεία Διαδικασίας - Χρηματοδότηση</w:t>
        </w:r>
        <w:r w:rsidR="00FF32BA">
          <w:rPr>
            <w:noProof/>
            <w:webHidden/>
          </w:rPr>
          <w:tab/>
        </w:r>
        <w:r w:rsidR="00FF32BA">
          <w:rPr>
            <w:noProof/>
            <w:webHidden/>
          </w:rPr>
          <w:fldChar w:fldCharType="begin"/>
        </w:r>
        <w:r w:rsidR="00FF32BA">
          <w:rPr>
            <w:noProof/>
            <w:webHidden/>
          </w:rPr>
          <w:instrText xml:space="preserve"> PAGEREF _Toc39823822 \h </w:instrText>
        </w:r>
        <w:r w:rsidR="00FF32BA">
          <w:rPr>
            <w:noProof/>
            <w:webHidden/>
          </w:rPr>
        </w:r>
        <w:r w:rsidR="00FF32BA">
          <w:rPr>
            <w:noProof/>
            <w:webHidden/>
          </w:rPr>
          <w:fldChar w:fldCharType="separate"/>
        </w:r>
        <w:r w:rsidR="00FF32BA">
          <w:rPr>
            <w:noProof/>
            <w:webHidden/>
          </w:rPr>
          <w:t>4</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3" w:history="1">
        <w:r w:rsidR="00FF32BA" w:rsidRPr="004C28DF">
          <w:rPr>
            <w:rStyle w:val="-"/>
            <w:noProof/>
            <w:lang w:val="el-GR"/>
          </w:rPr>
          <w:t>1.3</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Συνοπτική Περιγραφή φυσικού και οικονομικού αντικειμένου της σύμβασης</w:t>
        </w:r>
        <w:r w:rsidR="00FF32BA">
          <w:rPr>
            <w:noProof/>
            <w:webHidden/>
          </w:rPr>
          <w:tab/>
        </w:r>
        <w:r w:rsidR="00FF32BA">
          <w:rPr>
            <w:noProof/>
            <w:webHidden/>
          </w:rPr>
          <w:fldChar w:fldCharType="begin"/>
        </w:r>
        <w:r w:rsidR="00FF32BA">
          <w:rPr>
            <w:noProof/>
            <w:webHidden/>
          </w:rPr>
          <w:instrText xml:space="preserve"> PAGEREF _Toc39823823 \h </w:instrText>
        </w:r>
        <w:r w:rsidR="00FF32BA">
          <w:rPr>
            <w:noProof/>
            <w:webHidden/>
          </w:rPr>
        </w:r>
        <w:r w:rsidR="00FF32BA">
          <w:rPr>
            <w:noProof/>
            <w:webHidden/>
          </w:rPr>
          <w:fldChar w:fldCharType="separate"/>
        </w:r>
        <w:r w:rsidR="00FF32BA">
          <w:rPr>
            <w:noProof/>
            <w:webHidden/>
          </w:rPr>
          <w:t>4</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4" w:history="1">
        <w:r w:rsidR="00FF32BA" w:rsidRPr="004C28DF">
          <w:rPr>
            <w:rStyle w:val="-"/>
            <w:noProof/>
            <w:lang w:val="el-GR"/>
          </w:rPr>
          <w:t>1.4</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Θεσμικό πλαίσιο</w:t>
        </w:r>
        <w:r w:rsidR="00FF32BA">
          <w:rPr>
            <w:noProof/>
            <w:webHidden/>
          </w:rPr>
          <w:tab/>
        </w:r>
        <w:r w:rsidR="00FF32BA">
          <w:rPr>
            <w:noProof/>
            <w:webHidden/>
          </w:rPr>
          <w:fldChar w:fldCharType="begin"/>
        </w:r>
        <w:r w:rsidR="00FF32BA">
          <w:rPr>
            <w:noProof/>
            <w:webHidden/>
          </w:rPr>
          <w:instrText xml:space="preserve"> PAGEREF _Toc39823824 \h </w:instrText>
        </w:r>
        <w:r w:rsidR="00FF32BA">
          <w:rPr>
            <w:noProof/>
            <w:webHidden/>
          </w:rPr>
        </w:r>
        <w:r w:rsidR="00FF32BA">
          <w:rPr>
            <w:noProof/>
            <w:webHidden/>
          </w:rPr>
          <w:fldChar w:fldCharType="separate"/>
        </w:r>
        <w:r w:rsidR="00FF32BA">
          <w:rPr>
            <w:noProof/>
            <w:webHidden/>
          </w:rPr>
          <w:t>5</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5" w:history="1">
        <w:r w:rsidR="00FF32BA" w:rsidRPr="004C28DF">
          <w:rPr>
            <w:rStyle w:val="-"/>
            <w:noProof/>
            <w:lang w:val="el-GR"/>
          </w:rPr>
          <w:t>1.5</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Προθεσμία παραλαβής προσφορών και διενέργεια διαγωνισμού</w:t>
        </w:r>
        <w:r w:rsidR="00FF32BA">
          <w:rPr>
            <w:noProof/>
            <w:webHidden/>
          </w:rPr>
          <w:tab/>
        </w:r>
        <w:r w:rsidR="00FF32BA">
          <w:rPr>
            <w:noProof/>
            <w:webHidden/>
          </w:rPr>
          <w:fldChar w:fldCharType="begin"/>
        </w:r>
        <w:r w:rsidR="00FF32BA">
          <w:rPr>
            <w:noProof/>
            <w:webHidden/>
          </w:rPr>
          <w:instrText xml:space="preserve"> PAGEREF _Toc39823825 \h </w:instrText>
        </w:r>
        <w:r w:rsidR="00FF32BA">
          <w:rPr>
            <w:noProof/>
            <w:webHidden/>
          </w:rPr>
        </w:r>
        <w:r w:rsidR="00FF32BA">
          <w:rPr>
            <w:noProof/>
            <w:webHidden/>
          </w:rPr>
          <w:fldChar w:fldCharType="separate"/>
        </w:r>
        <w:r w:rsidR="00FF32BA">
          <w:rPr>
            <w:noProof/>
            <w:webHidden/>
          </w:rPr>
          <w:t>6</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6" w:history="1">
        <w:r w:rsidR="00FF32BA" w:rsidRPr="004C28DF">
          <w:rPr>
            <w:rStyle w:val="-"/>
            <w:noProof/>
            <w:lang w:val="el-GR"/>
          </w:rPr>
          <w:t>1.6</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Δημοσιότητα</w:t>
        </w:r>
        <w:r w:rsidR="00FF32BA">
          <w:rPr>
            <w:noProof/>
            <w:webHidden/>
          </w:rPr>
          <w:tab/>
        </w:r>
        <w:r w:rsidR="00FF32BA">
          <w:rPr>
            <w:noProof/>
            <w:webHidden/>
          </w:rPr>
          <w:fldChar w:fldCharType="begin"/>
        </w:r>
        <w:r w:rsidR="00FF32BA">
          <w:rPr>
            <w:noProof/>
            <w:webHidden/>
          </w:rPr>
          <w:instrText xml:space="preserve"> PAGEREF _Toc39823826 \h </w:instrText>
        </w:r>
        <w:r w:rsidR="00FF32BA">
          <w:rPr>
            <w:noProof/>
            <w:webHidden/>
          </w:rPr>
        </w:r>
        <w:r w:rsidR="00FF32BA">
          <w:rPr>
            <w:noProof/>
            <w:webHidden/>
          </w:rPr>
          <w:fldChar w:fldCharType="separate"/>
        </w:r>
        <w:r w:rsidR="00FF32BA">
          <w:rPr>
            <w:noProof/>
            <w:webHidden/>
          </w:rPr>
          <w:t>7</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7" w:history="1">
        <w:r w:rsidR="00FF32BA" w:rsidRPr="004C28DF">
          <w:rPr>
            <w:rStyle w:val="-"/>
            <w:noProof/>
            <w:lang w:val="el-GR"/>
          </w:rPr>
          <w:t>1.7</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Αρχές εφαρμοζόμενες στη διαδικασία σύναψης</w:t>
        </w:r>
        <w:r w:rsidR="00FF32BA">
          <w:rPr>
            <w:noProof/>
            <w:webHidden/>
          </w:rPr>
          <w:tab/>
        </w:r>
        <w:r w:rsidR="00FF32BA">
          <w:rPr>
            <w:noProof/>
            <w:webHidden/>
          </w:rPr>
          <w:fldChar w:fldCharType="begin"/>
        </w:r>
        <w:r w:rsidR="00FF32BA">
          <w:rPr>
            <w:noProof/>
            <w:webHidden/>
          </w:rPr>
          <w:instrText xml:space="preserve"> PAGEREF _Toc39823827 \h </w:instrText>
        </w:r>
        <w:r w:rsidR="00FF32BA">
          <w:rPr>
            <w:noProof/>
            <w:webHidden/>
          </w:rPr>
        </w:r>
        <w:r w:rsidR="00FF32BA">
          <w:rPr>
            <w:noProof/>
            <w:webHidden/>
          </w:rPr>
          <w:fldChar w:fldCharType="separate"/>
        </w:r>
        <w:r w:rsidR="00FF32BA">
          <w:rPr>
            <w:noProof/>
            <w:webHidden/>
          </w:rPr>
          <w:t>7</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8" w:history="1">
        <w:r w:rsidR="00FF32BA" w:rsidRPr="004C28DF">
          <w:rPr>
            <w:rStyle w:val="-"/>
            <w:noProof/>
            <w:lang w:val="el-GR"/>
          </w:rPr>
          <w:t>2.1</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Γενικές Πληροφορίες</w:t>
        </w:r>
        <w:r w:rsidR="00FF32BA">
          <w:rPr>
            <w:noProof/>
            <w:webHidden/>
          </w:rPr>
          <w:tab/>
        </w:r>
        <w:r w:rsidR="00FF32BA">
          <w:rPr>
            <w:noProof/>
            <w:webHidden/>
          </w:rPr>
          <w:fldChar w:fldCharType="begin"/>
        </w:r>
        <w:r w:rsidR="00FF32BA">
          <w:rPr>
            <w:noProof/>
            <w:webHidden/>
          </w:rPr>
          <w:instrText xml:space="preserve"> PAGEREF _Toc39823828 \h </w:instrText>
        </w:r>
        <w:r w:rsidR="00FF32BA">
          <w:rPr>
            <w:noProof/>
            <w:webHidden/>
          </w:rPr>
        </w:r>
        <w:r w:rsidR="00FF32BA">
          <w:rPr>
            <w:noProof/>
            <w:webHidden/>
          </w:rPr>
          <w:fldChar w:fldCharType="separate"/>
        </w:r>
        <w:r w:rsidR="00FF32BA">
          <w:rPr>
            <w:noProof/>
            <w:webHidden/>
          </w:rPr>
          <w:t>8</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29" w:history="1">
        <w:r w:rsidR="00FF32BA" w:rsidRPr="004C28DF">
          <w:rPr>
            <w:rStyle w:val="-"/>
            <w:noProof/>
            <w:lang w:val="el-GR"/>
          </w:rPr>
          <w:t>2.1.1</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Έγγραφα της σύμβασης</w:t>
        </w:r>
        <w:r w:rsidR="00FF32BA">
          <w:rPr>
            <w:noProof/>
            <w:webHidden/>
          </w:rPr>
          <w:tab/>
        </w:r>
        <w:r w:rsidR="00FF32BA">
          <w:rPr>
            <w:noProof/>
            <w:webHidden/>
          </w:rPr>
          <w:fldChar w:fldCharType="begin"/>
        </w:r>
        <w:r w:rsidR="00FF32BA">
          <w:rPr>
            <w:noProof/>
            <w:webHidden/>
          </w:rPr>
          <w:instrText xml:space="preserve"> PAGEREF _Toc39823829 \h </w:instrText>
        </w:r>
        <w:r w:rsidR="00FF32BA">
          <w:rPr>
            <w:noProof/>
            <w:webHidden/>
          </w:rPr>
        </w:r>
        <w:r w:rsidR="00FF32BA">
          <w:rPr>
            <w:noProof/>
            <w:webHidden/>
          </w:rPr>
          <w:fldChar w:fldCharType="separate"/>
        </w:r>
        <w:r w:rsidR="00FF32BA">
          <w:rPr>
            <w:noProof/>
            <w:webHidden/>
          </w:rPr>
          <w:t>8</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0" w:history="1">
        <w:r w:rsidR="00FF32BA" w:rsidRPr="004C28DF">
          <w:rPr>
            <w:rStyle w:val="-"/>
            <w:noProof/>
            <w:lang w:val="el-GR"/>
          </w:rPr>
          <w:t>2.1.2</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Επικοινωνία - Πρόσβαση στα έγγραφα της Σύμβασης</w:t>
        </w:r>
        <w:r w:rsidR="00FF32BA">
          <w:rPr>
            <w:noProof/>
            <w:webHidden/>
          </w:rPr>
          <w:tab/>
        </w:r>
        <w:r w:rsidR="00FF32BA">
          <w:rPr>
            <w:noProof/>
            <w:webHidden/>
          </w:rPr>
          <w:fldChar w:fldCharType="begin"/>
        </w:r>
        <w:r w:rsidR="00FF32BA">
          <w:rPr>
            <w:noProof/>
            <w:webHidden/>
          </w:rPr>
          <w:instrText xml:space="preserve"> PAGEREF _Toc39823830 \h </w:instrText>
        </w:r>
        <w:r w:rsidR="00FF32BA">
          <w:rPr>
            <w:noProof/>
            <w:webHidden/>
          </w:rPr>
        </w:r>
        <w:r w:rsidR="00FF32BA">
          <w:rPr>
            <w:noProof/>
            <w:webHidden/>
          </w:rPr>
          <w:fldChar w:fldCharType="separate"/>
        </w:r>
        <w:r w:rsidR="00FF32BA">
          <w:rPr>
            <w:noProof/>
            <w:webHidden/>
          </w:rPr>
          <w:t>8</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1" w:history="1">
        <w:r w:rsidR="00FF32BA" w:rsidRPr="004C28DF">
          <w:rPr>
            <w:rStyle w:val="-"/>
            <w:noProof/>
            <w:lang w:val="el-GR"/>
          </w:rPr>
          <w:t>2.1.3</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Παροχή Διευκρινίσεων</w:t>
        </w:r>
        <w:r w:rsidR="00FF32BA">
          <w:rPr>
            <w:noProof/>
            <w:webHidden/>
          </w:rPr>
          <w:tab/>
        </w:r>
        <w:r w:rsidR="00FF32BA">
          <w:rPr>
            <w:noProof/>
            <w:webHidden/>
          </w:rPr>
          <w:fldChar w:fldCharType="begin"/>
        </w:r>
        <w:r w:rsidR="00FF32BA">
          <w:rPr>
            <w:noProof/>
            <w:webHidden/>
          </w:rPr>
          <w:instrText xml:space="preserve"> PAGEREF _Toc39823831 \h </w:instrText>
        </w:r>
        <w:r w:rsidR="00FF32BA">
          <w:rPr>
            <w:noProof/>
            <w:webHidden/>
          </w:rPr>
        </w:r>
        <w:r w:rsidR="00FF32BA">
          <w:rPr>
            <w:noProof/>
            <w:webHidden/>
          </w:rPr>
          <w:fldChar w:fldCharType="separate"/>
        </w:r>
        <w:r w:rsidR="00FF32BA">
          <w:rPr>
            <w:noProof/>
            <w:webHidden/>
          </w:rPr>
          <w:t>8</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2" w:history="1">
        <w:r w:rsidR="00FF32BA" w:rsidRPr="004C28DF">
          <w:rPr>
            <w:rStyle w:val="-"/>
            <w:noProof/>
            <w:lang w:val="el-GR"/>
          </w:rPr>
          <w:t>2.1.4</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Γλώσσα</w:t>
        </w:r>
        <w:r w:rsidR="00FF32BA">
          <w:rPr>
            <w:noProof/>
            <w:webHidden/>
          </w:rPr>
          <w:tab/>
        </w:r>
        <w:r w:rsidR="00FF32BA">
          <w:rPr>
            <w:noProof/>
            <w:webHidden/>
          </w:rPr>
          <w:fldChar w:fldCharType="begin"/>
        </w:r>
        <w:r w:rsidR="00FF32BA">
          <w:rPr>
            <w:noProof/>
            <w:webHidden/>
          </w:rPr>
          <w:instrText xml:space="preserve"> PAGEREF _Toc39823832 \h </w:instrText>
        </w:r>
        <w:r w:rsidR="00FF32BA">
          <w:rPr>
            <w:noProof/>
            <w:webHidden/>
          </w:rPr>
        </w:r>
        <w:r w:rsidR="00FF32BA">
          <w:rPr>
            <w:noProof/>
            <w:webHidden/>
          </w:rPr>
          <w:fldChar w:fldCharType="separate"/>
        </w:r>
        <w:r w:rsidR="00FF32BA">
          <w:rPr>
            <w:noProof/>
            <w:webHidden/>
          </w:rPr>
          <w:t>9</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3" w:history="1">
        <w:r w:rsidR="00FF32BA" w:rsidRPr="004C28DF">
          <w:rPr>
            <w:rStyle w:val="-"/>
            <w:noProof/>
            <w:lang w:val="el-GR"/>
          </w:rPr>
          <w:t>2.1.5</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Εγγυήσεις</w:t>
        </w:r>
        <w:r w:rsidR="00FF32BA">
          <w:rPr>
            <w:noProof/>
            <w:webHidden/>
          </w:rPr>
          <w:tab/>
        </w:r>
        <w:r w:rsidR="00FF32BA">
          <w:rPr>
            <w:noProof/>
            <w:webHidden/>
          </w:rPr>
          <w:fldChar w:fldCharType="begin"/>
        </w:r>
        <w:r w:rsidR="00FF32BA">
          <w:rPr>
            <w:noProof/>
            <w:webHidden/>
          </w:rPr>
          <w:instrText xml:space="preserve"> PAGEREF _Toc39823833 \h </w:instrText>
        </w:r>
        <w:r w:rsidR="00FF32BA">
          <w:rPr>
            <w:noProof/>
            <w:webHidden/>
          </w:rPr>
        </w:r>
        <w:r w:rsidR="00FF32BA">
          <w:rPr>
            <w:noProof/>
            <w:webHidden/>
          </w:rPr>
          <w:fldChar w:fldCharType="separate"/>
        </w:r>
        <w:r w:rsidR="00FF32BA">
          <w:rPr>
            <w:noProof/>
            <w:webHidden/>
          </w:rPr>
          <w:t>9</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34" w:history="1">
        <w:r w:rsidR="00FF32BA" w:rsidRPr="004C28DF">
          <w:rPr>
            <w:rStyle w:val="-"/>
            <w:noProof/>
            <w:lang w:val="el-GR"/>
          </w:rPr>
          <w:t>2.2</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Δικαίωμα Συμμετοχής - Κριτήρια Ποιοτικής Επιλογής</w:t>
        </w:r>
        <w:r w:rsidR="00FF32BA">
          <w:rPr>
            <w:noProof/>
            <w:webHidden/>
          </w:rPr>
          <w:tab/>
        </w:r>
        <w:r w:rsidR="00FF32BA">
          <w:rPr>
            <w:noProof/>
            <w:webHidden/>
          </w:rPr>
          <w:fldChar w:fldCharType="begin"/>
        </w:r>
        <w:r w:rsidR="00FF32BA">
          <w:rPr>
            <w:noProof/>
            <w:webHidden/>
          </w:rPr>
          <w:instrText xml:space="preserve"> PAGEREF _Toc39823834 \h </w:instrText>
        </w:r>
        <w:r w:rsidR="00FF32BA">
          <w:rPr>
            <w:noProof/>
            <w:webHidden/>
          </w:rPr>
        </w:r>
        <w:r w:rsidR="00FF32BA">
          <w:rPr>
            <w:noProof/>
            <w:webHidden/>
          </w:rPr>
          <w:fldChar w:fldCharType="separate"/>
        </w:r>
        <w:r w:rsidR="00FF32BA">
          <w:rPr>
            <w:noProof/>
            <w:webHidden/>
          </w:rPr>
          <w:t>10</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5" w:history="1">
        <w:r w:rsidR="00FF32BA" w:rsidRPr="004C28DF">
          <w:rPr>
            <w:rStyle w:val="-"/>
            <w:noProof/>
            <w:lang w:val="el-GR"/>
          </w:rPr>
          <w:t>2.2.1</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Δικαίωμα συμμετοχής</w:t>
        </w:r>
        <w:r w:rsidR="00FF32BA">
          <w:rPr>
            <w:noProof/>
            <w:webHidden/>
          </w:rPr>
          <w:tab/>
        </w:r>
        <w:r w:rsidR="00FF32BA">
          <w:rPr>
            <w:noProof/>
            <w:webHidden/>
          </w:rPr>
          <w:fldChar w:fldCharType="begin"/>
        </w:r>
        <w:r w:rsidR="00FF32BA">
          <w:rPr>
            <w:noProof/>
            <w:webHidden/>
          </w:rPr>
          <w:instrText xml:space="preserve"> PAGEREF _Toc39823835 \h </w:instrText>
        </w:r>
        <w:r w:rsidR="00FF32BA">
          <w:rPr>
            <w:noProof/>
            <w:webHidden/>
          </w:rPr>
        </w:r>
        <w:r w:rsidR="00FF32BA">
          <w:rPr>
            <w:noProof/>
            <w:webHidden/>
          </w:rPr>
          <w:fldChar w:fldCharType="separate"/>
        </w:r>
        <w:r w:rsidR="00FF32BA">
          <w:rPr>
            <w:noProof/>
            <w:webHidden/>
          </w:rPr>
          <w:t>10</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6" w:history="1">
        <w:r w:rsidR="00FF32BA" w:rsidRPr="004C28DF">
          <w:rPr>
            <w:rStyle w:val="-"/>
            <w:noProof/>
            <w:lang w:val="el-GR"/>
          </w:rPr>
          <w:t>2.2.2</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Εγγύηση συμμετοχής</w:t>
        </w:r>
        <w:r w:rsidR="00FF32BA">
          <w:rPr>
            <w:noProof/>
            <w:webHidden/>
          </w:rPr>
          <w:tab/>
        </w:r>
        <w:r w:rsidR="00FF32BA">
          <w:rPr>
            <w:noProof/>
            <w:webHidden/>
          </w:rPr>
          <w:fldChar w:fldCharType="begin"/>
        </w:r>
        <w:r w:rsidR="00FF32BA">
          <w:rPr>
            <w:noProof/>
            <w:webHidden/>
          </w:rPr>
          <w:instrText xml:space="preserve"> PAGEREF _Toc39823836 \h </w:instrText>
        </w:r>
        <w:r w:rsidR="00FF32BA">
          <w:rPr>
            <w:noProof/>
            <w:webHidden/>
          </w:rPr>
        </w:r>
        <w:r w:rsidR="00FF32BA">
          <w:rPr>
            <w:noProof/>
            <w:webHidden/>
          </w:rPr>
          <w:fldChar w:fldCharType="separate"/>
        </w:r>
        <w:r w:rsidR="00FF32BA">
          <w:rPr>
            <w:noProof/>
            <w:webHidden/>
          </w:rPr>
          <w:t>10</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7" w:history="1">
        <w:r w:rsidR="00FF32BA" w:rsidRPr="004C28DF">
          <w:rPr>
            <w:rStyle w:val="-"/>
            <w:noProof/>
            <w:lang w:val="el-GR"/>
          </w:rPr>
          <w:t>2.2.3</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Λόγοι αποκλεισμού</w:t>
        </w:r>
        <w:r w:rsidR="00FF32BA">
          <w:rPr>
            <w:noProof/>
            <w:webHidden/>
          </w:rPr>
          <w:tab/>
        </w:r>
        <w:r w:rsidR="00FF32BA">
          <w:rPr>
            <w:noProof/>
            <w:webHidden/>
          </w:rPr>
          <w:fldChar w:fldCharType="begin"/>
        </w:r>
        <w:r w:rsidR="00FF32BA">
          <w:rPr>
            <w:noProof/>
            <w:webHidden/>
          </w:rPr>
          <w:instrText xml:space="preserve"> PAGEREF _Toc39823837 \h </w:instrText>
        </w:r>
        <w:r w:rsidR="00FF32BA">
          <w:rPr>
            <w:noProof/>
            <w:webHidden/>
          </w:rPr>
        </w:r>
        <w:r w:rsidR="00FF32BA">
          <w:rPr>
            <w:noProof/>
            <w:webHidden/>
          </w:rPr>
          <w:fldChar w:fldCharType="separate"/>
        </w:r>
        <w:r w:rsidR="00FF32BA">
          <w:rPr>
            <w:noProof/>
            <w:webHidden/>
          </w:rPr>
          <w:t>10</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8" w:history="1">
        <w:r w:rsidR="00FF32BA" w:rsidRPr="004C28DF">
          <w:rPr>
            <w:rStyle w:val="-"/>
            <w:noProof/>
            <w:lang w:val="el-GR"/>
          </w:rPr>
          <w:t>2.2.4</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Καταλληλόλητα άσκησης επαγγελματικής δραστηριότητας</w:t>
        </w:r>
        <w:r w:rsidR="00FF32BA">
          <w:rPr>
            <w:noProof/>
            <w:webHidden/>
          </w:rPr>
          <w:tab/>
        </w:r>
        <w:r w:rsidR="00FF32BA">
          <w:rPr>
            <w:noProof/>
            <w:webHidden/>
          </w:rPr>
          <w:fldChar w:fldCharType="begin"/>
        </w:r>
        <w:r w:rsidR="00FF32BA">
          <w:rPr>
            <w:noProof/>
            <w:webHidden/>
          </w:rPr>
          <w:instrText xml:space="preserve"> PAGEREF _Toc39823838 \h </w:instrText>
        </w:r>
        <w:r w:rsidR="00FF32BA">
          <w:rPr>
            <w:noProof/>
            <w:webHidden/>
          </w:rPr>
        </w:r>
        <w:r w:rsidR="00FF32BA">
          <w:rPr>
            <w:noProof/>
            <w:webHidden/>
          </w:rPr>
          <w:fldChar w:fldCharType="separate"/>
        </w:r>
        <w:r w:rsidR="00FF32BA">
          <w:rPr>
            <w:noProof/>
            <w:webHidden/>
          </w:rPr>
          <w:t>13</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9" w:history="1">
        <w:r w:rsidR="00FF32BA" w:rsidRPr="004C28DF">
          <w:rPr>
            <w:rStyle w:val="-"/>
            <w:noProof/>
            <w:lang w:val="el-GR"/>
          </w:rPr>
          <w:t>2.2.5</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Οικονομική και χρηματοοικονομική επάρκεια</w:t>
        </w:r>
        <w:r w:rsidR="00FF32BA">
          <w:rPr>
            <w:noProof/>
            <w:webHidden/>
          </w:rPr>
          <w:tab/>
        </w:r>
        <w:r w:rsidR="00FF32BA">
          <w:rPr>
            <w:noProof/>
            <w:webHidden/>
          </w:rPr>
          <w:fldChar w:fldCharType="begin"/>
        </w:r>
        <w:r w:rsidR="00FF32BA">
          <w:rPr>
            <w:noProof/>
            <w:webHidden/>
          </w:rPr>
          <w:instrText xml:space="preserve"> PAGEREF _Toc39823839 \h </w:instrText>
        </w:r>
        <w:r w:rsidR="00FF32BA">
          <w:rPr>
            <w:noProof/>
            <w:webHidden/>
          </w:rPr>
        </w:r>
        <w:r w:rsidR="00FF32BA">
          <w:rPr>
            <w:noProof/>
            <w:webHidden/>
          </w:rPr>
          <w:fldChar w:fldCharType="separate"/>
        </w:r>
        <w:r w:rsidR="00FF32BA">
          <w:rPr>
            <w:noProof/>
            <w:webHidden/>
          </w:rPr>
          <w:t>13</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0" w:history="1">
        <w:r w:rsidR="00FF32BA" w:rsidRPr="004C28DF">
          <w:rPr>
            <w:rStyle w:val="-"/>
            <w:noProof/>
            <w:lang w:val="el-GR"/>
          </w:rPr>
          <w:t>2.2.6</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Τεχνική και επαγγελματική ικανότητα</w:t>
        </w:r>
        <w:r w:rsidR="00FF32BA">
          <w:rPr>
            <w:noProof/>
            <w:webHidden/>
          </w:rPr>
          <w:tab/>
        </w:r>
        <w:r w:rsidR="00FF32BA">
          <w:rPr>
            <w:noProof/>
            <w:webHidden/>
          </w:rPr>
          <w:fldChar w:fldCharType="begin"/>
        </w:r>
        <w:r w:rsidR="00FF32BA">
          <w:rPr>
            <w:noProof/>
            <w:webHidden/>
          </w:rPr>
          <w:instrText xml:space="preserve"> PAGEREF _Toc39823840 \h </w:instrText>
        </w:r>
        <w:r w:rsidR="00FF32BA">
          <w:rPr>
            <w:noProof/>
            <w:webHidden/>
          </w:rPr>
        </w:r>
        <w:r w:rsidR="00FF32BA">
          <w:rPr>
            <w:noProof/>
            <w:webHidden/>
          </w:rPr>
          <w:fldChar w:fldCharType="separate"/>
        </w:r>
        <w:r w:rsidR="00FF32BA">
          <w:rPr>
            <w:noProof/>
            <w:webHidden/>
          </w:rPr>
          <w:t>14</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1" w:history="1">
        <w:r w:rsidR="00FF32BA" w:rsidRPr="004C28DF">
          <w:rPr>
            <w:rStyle w:val="-"/>
            <w:noProof/>
            <w:lang w:val="el-GR"/>
          </w:rPr>
          <w:t>2.2.7</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Πρότυπα διασφάλισης ποιότητας και πρότυπα περιβαλλοντικής διαχείρισης</w:t>
        </w:r>
        <w:r w:rsidR="00FF32BA">
          <w:rPr>
            <w:noProof/>
            <w:webHidden/>
          </w:rPr>
          <w:tab/>
        </w:r>
        <w:r w:rsidR="00FF32BA">
          <w:rPr>
            <w:noProof/>
            <w:webHidden/>
          </w:rPr>
          <w:fldChar w:fldCharType="begin"/>
        </w:r>
        <w:r w:rsidR="00FF32BA">
          <w:rPr>
            <w:noProof/>
            <w:webHidden/>
          </w:rPr>
          <w:instrText xml:space="preserve"> PAGEREF _Toc39823841 \h </w:instrText>
        </w:r>
        <w:r w:rsidR="00FF32BA">
          <w:rPr>
            <w:noProof/>
            <w:webHidden/>
          </w:rPr>
        </w:r>
        <w:r w:rsidR="00FF32BA">
          <w:rPr>
            <w:noProof/>
            <w:webHidden/>
          </w:rPr>
          <w:fldChar w:fldCharType="separate"/>
        </w:r>
        <w:r w:rsidR="00FF32BA">
          <w:rPr>
            <w:noProof/>
            <w:webHidden/>
          </w:rPr>
          <w:t>14</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2" w:history="1">
        <w:r w:rsidR="00FF32BA" w:rsidRPr="004C28DF">
          <w:rPr>
            <w:rStyle w:val="-"/>
            <w:noProof/>
            <w:lang w:val="el-GR"/>
          </w:rPr>
          <w:t>2.2.8</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Στήριξη στην ικανότητα τρίτων</w:t>
        </w:r>
        <w:r w:rsidR="00FF32BA">
          <w:rPr>
            <w:noProof/>
            <w:webHidden/>
          </w:rPr>
          <w:tab/>
        </w:r>
        <w:r w:rsidR="00FF32BA">
          <w:rPr>
            <w:noProof/>
            <w:webHidden/>
          </w:rPr>
          <w:fldChar w:fldCharType="begin"/>
        </w:r>
        <w:r w:rsidR="00FF32BA">
          <w:rPr>
            <w:noProof/>
            <w:webHidden/>
          </w:rPr>
          <w:instrText xml:space="preserve"> PAGEREF _Toc39823842 \h </w:instrText>
        </w:r>
        <w:r w:rsidR="00FF32BA">
          <w:rPr>
            <w:noProof/>
            <w:webHidden/>
          </w:rPr>
        </w:r>
        <w:r w:rsidR="00FF32BA">
          <w:rPr>
            <w:noProof/>
            <w:webHidden/>
          </w:rPr>
          <w:fldChar w:fldCharType="separate"/>
        </w:r>
        <w:r w:rsidR="00FF32BA">
          <w:rPr>
            <w:noProof/>
            <w:webHidden/>
          </w:rPr>
          <w:t>14</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3" w:history="1">
        <w:r w:rsidR="00FF32BA" w:rsidRPr="004C28DF">
          <w:rPr>
            <w:rStyle w:val="-"/>
            <w:noProof/>
            <w:lang w:val="el-GR"/>
          </w:rPr>
          <w:t>2.2.9</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Κανόνες απόδειξης ποιοτικής επιλογής</w:t>
        </w:r>
        <w:r w:rsidR="00FF32BA">
          <w:rPr>
            <w:noProof/>
            <w:webHidden/>
          </w:rPr>
          <w:tab/>
        </w:r>
        <w:r w:rsidR="00FF32BA">
          <w:rPr>
            <w:noProof/>
            <w:webHidden/>
          </w:rPr>
          <w:fldChar w:fldCharType="begin"/>
        </w:r>
        <w:r w:rsidR="00FF32BA">
          <w:rPr>
            <w:noProof/>
            <w:webHidden/>
          </w:rPr>
          <w:instrText xml:space="preserve"> PAGEREF _Toc39823843 \h </w:instrText>
        </w:r>
        <w:r w:rsidR="00FF32BA">
          <w:rPr>
            <w:noProof/>
            <w:webHidden/>
          </w:rPr>
        </w:r>
        <w:r w:rsidR="00FF32BA">
          <w:rPr>
            <w:noProof/>
            <w:webHidden/>
          </w:rPr>
          <w:fldChar w:fldCharType="separate"/>
        </w:r>
        <w:r w:rsidR="00FF32BA">
          <w:rPr>
            <w:noProof/>
            <w:webHidden/>
          </w:rPr>
          <w:t>14</w:t>
        </w:r>
        <w:r w:rsidR="00FF32BA">
          <w:rPr>
            <w:noProof/>
            <w:webHidden/>
          </w:rPr>
          <w:fldChar w:fldCharType="end"/>
        </w:r>
      </w:hyperlink>
    </w:p>
    <w:p w:rsidR="00FF32BA" w:rsidRDefault="0030637C" w:rsidP="00FF32BA">
      <w:pPr>
        <w:pStyle w:val="40"/>
        <w:tabs>
          <w:tab w:val="left" w:pos="1540"/>
          <w:tab w:val="right" w:leader="dot" w:pos="9985"/>
        </w:tabs>
        <w:rPr>
          <w:rFonts w:asciiTheme="minorHAnsi" w:eastAsiaTheme="minorEastAsia" w:hAnsiTheme="minorHAnsi" w:cstheme="minorBidi"/>
          <w:noProof/>
          <w:sz w:val="22"/>
          <w:szCs w:val="22"/>
          <w:lang w:val="el-GR" w:eastAsia="el-GR"/>
        </w:rPr>
      </w:pPr>
      <w:hyperlink w:anchor="_Toc39823844" w:history="1">
        <w:r w:rsidR="00FF32BA" w:rsidRPr="004C28DF">
          <w:rPr>
            <w:rStyle w:val="-"/>
            <w:noProof/>
            <w:lang w:val="el-GR"/>
          </w:rPr>
          <w:t>2.2.9.1</w:t>
        </w:r>
        <w:r w:rsidR="00FF32BA">
          <w:rPr>
            <w:rFonts w:asciiTheme="minorHAnsi" w:eastAsiaTheme="minorEastAsia" w:hAnsiTheme="minorHAnsi" w:cstheme="minorBidi"/>
            <w:noProof/>
            <w:sz w:val="22"/>
            <w:szCs w:val="22"/>
            <w:lang w:val="el-GR" w:eastAsia="el-GR"/>
          </w:rPr>
          <w:tab/>
        </w:r>
        <w:r w:rsidR="00FF32BA" w:rsidRPr="004C28DF">
          <w:rPr>
            <w:rStyle w:val="-"/>
            <w:noProof/>
            <w:lang w:val="el-GR"/>
          </w:rPr>
          <w:t>Προκαταρκτική απόδειξη κατά την υποβολή προσφορών</w:t>
        </w:r>
        <w:r w:rsidR="00FF32BA">
          <w:rPr>
            <w:noProof/>
            <w:webHidden/>
          </w:rPr>
          <w:tab/>
        </w:r>
        <w:r w:rsidR="00FF32BA">
          <w:rPr>
            <w:noProof/>
            <w:webHidden/>
          </w:rPr>
          <w:fldChar w:fldCharType="begin"/>
        </w:r>
        <w:r w:rsidR="00FF32BA">
          <w:rPr>
            <w:noProof/>
            <w:webHidden/>
          </w:rPr>
          <w:instrText xml:space="preserve"> PAGEREF _Toc39823844 \h </w:instrText>
        </w:r>
        <w:r w:rsidR="00FF32BA">
          <w:rPr>
            <w:noProof/>
            <w:webHidden/>
          </w:rPr>
        </w:r>
        <w:r w:rsidR="00FF32BA">
          <w:rPr>
            <w:noProof/>
            <w:webHidden/>
          </w:rPr>
          <w:fldChar w:fldCharType="separate"/>
        </w:r>
        <w:r w:rsidR="00FF32BA">
          <w:rPr>
            <w:noProof/>
            <w:webHidden/>
          </w:rPr>
          <w:t>14</w:t>
        </w:r>
        <w:r w:rsidR="00FF32BA">
          <w:rPr>
            <w:noProof/>
            <w:webHidden/>
          </w:rPr>
          <w:fldChar w:fldCharType="end"/>
        </w:r>
      </w:hyperlink>
    </w:p>
    <w:p w:rsidR="00FF32BA" w:rsidRDefault="0030637C" w:rsidP="00FF32BA">
      <w:pPr>
        <w:pStyle w:val="40"/>
        <w:tabs>
          <w:tab w:val="left" w:pos="1540"/>
          <w:tab w:val="right" w:leader="dot" w:pos="9985"/>
        </w:tabs>
        <w:rPr>
          <w:rFonts w:asciiTheme="minorHAnsi" w:eastAsiaTheme="minorEastAsia" w:hAnsiTheme="minorHAnsi" w:cstheme="minorBidi"/>
          <w:noProof/>
          <w:sz w:val="22"/>
          <w:szCs w:val="22"/>
          <w:lang w:val="el-GR" w:eastAsia="el-GR"/>
        </w:rPr>
      </w:pPr>
      <w:hyperlink w:anchor="_Toc39823845" w:history="1">
        <w:r w:rsidR="00FF32BA" w:rsidRPr="004C28DF">
          <w:rPr>
            <w:rStyle w:val="-"/>
            <w:noProof/>
            <w:lang w:val="el-GR"/>
          </w:rPr>
          <w:t>2.2.9.2</w:t>
        </w:r>
        <w:r w:rsidR="00FF32BA">
          <w:rPr>
            <w:rFonts w:asciiTheme="minorHAnsi" w:eastAsiaTheme="minorEastAsia" w:hAnsiTheme="minorHAnsi" w:cstheme="minorBidi"/>
            <w:noProof/>
            <w:sz w:val="22"/>
            <w:szCs w:val="22"/>
            <w:lang w:val="el-GR" w:eastAsia="el-GR"/>
          </w:rPr>
          <w:tab/>
        </w:r>
        <w:r w:rsidR="00FF32BA" w:rsidRPr="004C28DF">
          <w:rPr>
            <w:rStyle w:val="-"/>
            <w:noProof/>
            <w:lang w:val="el-GR"/>
          </w:rPr>
          <w:t>Αποδεικτικά μέσα</w:t>
        </w:r>
        <w:r w:rsidR="00FF32BA">
          <w:rPr>
            <w:noProof/>
            <w:webHidden/>
          </w:rPr>
          <w:tab/>
        </w:r>
        <w:r w:rsidR="00FF32BA">
          <w:rPr>
            <w:noProof/>
            <w:webHidden/>
          </w:rPr>
          <w:fldChar w:fldCharType="begin"/>
        </w:r>
        <w:r w:rsidR="00FF32BA">
          <w:rPr>
            <w:noProof/>
            <w:webHidden/>
          </w:rPr>
          <w:instrText xml:space="preserve"> PAGEREF _Toc39823845 \h </w:instrText>
        </w:r>
        <w:r w:rsidR="00FF32BA">
          <w:rPr>
            <w:noProof/>
            <w:webHidden/>
          </w:rPr>
        </w:r>
        <w:r w:rsidR="00FF32BA">
          <w:rPr>
            <w:noProof/>
            <w:webHidden/>
          </w:rPr>
          <w:fldChar w:fldCharType="separate"/>
        </w:r>
        <w:r w:rsidR="00FF32BA">
          <w:rPr>
            <w:noProof/>
            <w:webHidden/>
          </w:rPr>
          <w:t>15</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46" w:history="1">
        <w:r w:rsidR="00FF32BA" w:rsidRPr="004C28DF">
          <w:rPr>
            <w:rStyle w:val="-"/>
            <w:noProof/>
            <w:lang w:val="el-GR"/>
          </w:rPr>
          <w:t>2.3</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Κριτήρια Ανάθεσης</w:t>
        </w:r>
        <w:r w:rsidR="00FF32BA">
          <w:rPr>
            <w:noProof/>
            <w:webHidden/>
          </w:rPr>
          <w:tab/>
        </w:r>
        <w:r w:rsidR="00FF32BA">
          <w:rPr>
            <w:noProof/>
            <w:webHidden/>
            <w:lang w:val="el-GR"/>
          </w:rPr>
          <w:t>18</w:t>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7" w:history="1">
        <w:r w:rsidR="00FF32BA" w:rsidRPr="004C28DF">
          <w:rPr>
            <w:rStyle w:val="-"/>
            <w:noProof/>
            <w:lang w:val="el-GR"/>
          </w:rPr>
          <w:t>2.3.1</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Κριτήριο ανάθεσης</w:t>
        </w:r>
        <w:r w:rsidR="00FF32BA">
          <w:rPr>
            <w:noProof/>
            <w:webHidden/>
          </w:rPr>
          <w:tab/>
        </w:r>
        <w:r w:rsidR="00FF32BA">
          <w:rPr>
            <w:noProof/>
            <w:webHidden/>
            <w:lang w:val="el-GR"/>
          </w:rPr>
          <w:t>18</w:t>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48" w:history="1">
        <w:r w:rsidR="00FF32BA" w:rsidRPr="004C28DF">
          <w:rPr>
            <w:rStyle w:val="-"/>
            <w:noProof/>
            <w:lang w:val="el-GR"/>
          </w:rPr>
          <w:t>2.4</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Κατάρτιση - Περιεχόμενο Προσφορών</w:t>
        </w:r>
        <w:r w:rsidR="00FF32BA">
          <w:rPr>
            <w:noProof/>
            <w:webHidden/>
          </w:rPr>
          <w:tab/>
        </w:r>
        <w:r w:rsidR="00FF32BA">
          <w:rPr>
            <w:noProof/>
            <w:webHidden/>
          </w:rPr>
          <w:fldChar w:fldCharType="begin"/>
        </w:r>
        <w:r w:rsidR="00FF32BA">
          <w:rPr>
            <w:noProof/>
            <w:webHidden/>
          </w:rPr>
          <w:instrText xml:space="preserve"> PAGEREF _Toc39823848 \h </w:instrText>
        </w:r>
        <w:r w:rsidR="00FF32BA">
          <w:rPr>
            <w:noProof/>
            <w:webHidden/>
          </w:rPr>
        </w:r>
        <w:r w:rsidR="00FF32BA">
          <w:rPr>
            <w:noProof/>
            <w:webHidden/>
          </w:rPr>
          <w:fldChar w:fldCharType="separate"/>
        </w:r>
        <w:r w:rsidR="00FF32BA">
          <w:rPr>
            <w:noProof/>
            <w:webHidden/>
          </w:rPr>
          <w:t>1</w:t>
        </w:r>
        <w:r w:rsidR="00FF32BA">
          <w:rPr>
            <w:noProof/>
            <w:webHidden/>
            <w:lang w:val="el-GR"/>
          </w:rPr>
          <w:t>8</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9" w:history="1">
        <w:r w:rsidR="00FF32BA" w:rsidRPr="004C28DF">
          <w:rPr>
            <w:rStyle w:val="-"/>
            <w:noProof/>
            <w:lang w:val="el-GR"/>
          </w:rPr>
          <w:t>2.4.1</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Γενικοί όροι υποβολής προσφορών</w:t>
        </w:r>
        <w:r w:rsidR="00FF32BA">
          <w:rPr>
            <w:noProof/>
            <w:webHidden/>
          </w:rPr>
          <w:tab/>
        </w:r>
        <w:r w:rsidR="00FF32BA">
          <w:rPr>
            <w:noProof/>
            <w:webHidden/>
            <w:lang w:val="el-GR"/>
          </w:rPr>
          <w:t>18</w:t>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0" w:history="1">
        <w:r w:rsidR="00FF32BA" w:rsidRPr="004C28DF">
          <w:rPr>
            <w:rStyle w:val="-"/>
            <w:noProof/>
            <w:lang w:val="el-GR"/>
          </w:rPr>
          <w:t>2.4.2</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Χρόνος και Τρόπος υποβολής προσφορών</w:t>
        </w:r>
        <w:r w:rsidR="00FF32BA">
          <w:rPr>
            <w:noProof/>
            <w:webHidden/>
          </w:rPr>
          <w:tab/>
        </w:r>
        <w:r w:rsidR="00FF32BA">
          <w:rPr>
            <w:noProof/>
            <w:webHidden/>
          </w:rPr>
          <w:fldChar w:fldCharType="begin"/>
        </w:r>
        <w:r w:rsidR="00FF32BA">
          <w:rPr>
            <w:noProof/>
            <w:webHidden/>
          </w:rPr>
          <w:instrText xml:space="preserve"> PAGEREF _Toc39823850 \h </w:instrText>
        </w:r>
        <w:r w:rsidR="00FF32BA">
          <w:rPr>
            <w:noProof/>
            <w:webHidden/>
          </w:rPr>
        </w:r>
        <w:r w:rsidR="00FF32BA">
          <w:rPr>
            <w:noProof/>
            <w:webHidden/>
          </w:rPr>
          <w:fldChar w:fldCharType="separate"/>
        </w:r>
        <w:r w:rsidR="00FF32BA">
          <w:rPr>
            <w:noProof/>
            <w:webHidden/>
          </w:rPr>
          <w:t>19</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1" w:history="1">
        <w:r w:rsidR="00FF32BA" w:rsidRPr="004C28DF">
          <w:rPr>
            <w:rStyle w:val="-"/>
            <w:noProof/>
            <w:lang w:val="el-GR"/>
          </w:rPr>
          <w:t>2.4.3</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Περιεχόμενα Φακέλου «Δικαιολογητικά Συμμετοχής»</w:t>
        </w:r>
        <w:r w:rsidR="00FF32BA">
          <w:rPr>
            <w:noProof/>
            <w:webHidden/>
          </w:rPr>
          <w:tab/>
        </w:r>
        <w:r w:rsidR="00FF32BA">
          <w:rPr>
            <w:noProof/>
            <w:webHidden/>
          </w:rPr>
          <w:fldChar w:fldCharType="begin"/>
        </w:r>
        <w:r w:rsidR="00FF32BA">
          <w:rPr>
            <w:noProof/>
            <w:webHidden/>
          </w:rPr>
          <w:instrText xml:space="preserve"> PAGEREF _Toc39823851 \h </w:instrText>
        </w:r>
        <w:r w:rsidR="00FF32BA">
          <w:rPr>
            <w:noProof/>
            <w:webHidden/>
          </w:rPr>
        </w:r>
        <w:r w:rsidR="00FF32BA">
          <w:rPr>
            <w:noProof/>
            <w:webHidden/>
          </w:rPr>
          <w:fldChar w:fldCharType="separate"/>
        </w:r>
        <w:r w:rsidR="00FF32BA">
          <w:rPr>
            <w:noProof/>
            <w:webHidden/>
          </w:rPr>
          <w:t>20</w:t>
        </w:r>
        <w:r w:rsidR="00FF32BA">
          <w:rPr>
            <w:noProof/>
            <w:webHidden/>
          </w:rPr>
          <w:fldChar w:fldCharType="end"/>
        </w:r>
      </w:hyperlink>
    </w:p>
    <w:p w:rsidR="00FF32BA" w:rsidRPr="00670AAD" w:rsidRDefault="0030637C" w:rsidP="00FF32BA">
      <w:pPr>
        <w:pStyle w:val="31"/>
        <w:tabs>
          <w:tab w:val="right" w:leader="dot" w:pos="9985"/>
        </w:tabs>
        <w:rPr>
          <w:rFonts w:asciiTheme="minorHAnsi" w:eastAsiaTheme="minorEastAsia" w:hAnsiTheme="minorHAnsi" w:cstheme="minorBidi"/>
          <w:i w:val="0"/>
          <w:iCs w:val="0"/>
          <w:noProof/>
          <w:sz w:val="22"/>
          <w:szCs w:val="22"/>
          <w:lang w:val="el-GR" w:eastAsia="el-GR"/>
        </w:rPr>
      </w:pPr>
      <w:hyperlink w:anchor="_Toc39823852" w:history="1">
        <w:r w:rsidR="00FF32BA" w:rsidRPr="004C28DF">
          <w:rPr>
            <w:rStyle w:val="-"/>
            <w:noProof/>
            <w:lang w:val="el-GR"/>
          </w:rPr>
          <w:t>2.4.4 Φάκελος «Τεχνική Προσφορά»</w:t>
        </w:r>
        <w:r w:rsidR="00FF32BA">
          <w:rPr>
            <w:noProof/>
            <w:webHidden/>
          </w:rPr>
          <w:tab/>
        </w:r>
        <w:r w:rsidR="00FF32BA">
          <w:rPr>
            <w:noProof/>
            <w:webHidden/>
          </w:rPr>
          <w:fldChar w:fldCharType="begin"/>
        </w:r>
        <w:r w:rsidR="00FF32BA">
          <w:rPr>
            <w:noProof/>
            <w:webHidden/>
          </w:rPr>
          <w:instrText xml:space="preserve"> PAGEREF _Toc39823852 \h </w:instrText>
        </w:r>
        <w:r w:rsidR="00FF32BA">
          <w:rPr>
            <w:noProof/>
            <w:webHidden/>
          </w:rPr>
        </w:r>
        <w:r w:rsidR="00FF32BA">
          <w:rPr>
            <w:noProof/>
            <w:webHidden/>
          </w:rPr>
          <w:fldChar w:fldCharType="separate"/>
        </w:r>
        <w:r w:rsidR="00FF32BA">
          <w:rPr>
            <w:noProof/>
            <w:webHidden/>
          </w:rPr>
          <w:t>2</w:t>
        </w:r>
        <w:r w:rsidR="00FF32BA">
          <w:rPr>
            <w:noProof/>
            <w:webHidden/>
          </w:rPr>
          <w:fldChar w:fldCharType="end"/>
        </w:r>
      </w:hyperlink>
      <w:r w:rsidR="00FF32BA">
        <w:rPr>
          <w:noProof/>
          <w:lang w:val="el-GR"/>
        </w:rPr>
        <w:t>0</w:t>
      </w:r>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3" w:history="1">
        <w:r w:rsidR="00FF32BA" w:rsidRPr="004C28DF">
          <w:rPr>
            <w:rStyle w:val="-"/>
            <w:noProof/>
            <w:lang w:val="el-GR"/>
          </w:rPr>
          <w:t>2.4.5</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Περιεχόμενα Φακέλου «Οικονομική Προσφορά» / Τρόπος σύνταξης και υποβολής οικονομικών προσφορών</w:t>
        </w:r>
        <w:r w:rsidR="00FF32BA">
          <w:rPr>
            <w:noProof/>
            <w:webHidden/>
          </w:rPr>
          <w:tab/>
        </w:r>
        <w:r w:rsidR="00FF32BA">
          <w:rPr>
            <w:noProof/>
            <w:webHidden/>
          </w:rPr>
          <w:fldChar w:fldCharType="begin"/>
        </w:r>
        <w:r w:rsidR="00FF32BA">
          <w:rPr>
            <w:noProof/>
            <w:webHidden/>
          </w:rPr>
          <w:instrText xml:space="preserve"> PAGEREF _Toc39823853 \h </w:instrText>
        </w:r>
        <w:r w:rsidR="00FF32BA">
          <w:rPr>
            <w:noProof/>
            <w:webHidden/>
          </w:rPr>
        </w:r>
        <w:r w:rsidR="00FF32BA">
          <w:rPr>
            <w:noProof/>
            <w:webHidden/>
          </w:rPr>
          <w:fldChar w:fldCharType="separate"/>
        </w:r>
        <w:r w:rsidR="00FF32BA">
          <w:rPr>
            <w:noProof/>
            <w:webHidden/>
          </w:rPr>
          <w:t>2</w:t>
        </w:r>
        <w:r w:rsidR="00FF32BA">
          <w:rPr>
            <w:noProof/>
            <w:webHidden/>
            <w:lang w:val="el-GR"/>
          </w:rPr>
          <w:t>0</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4" w:history="1">
        <w:r w:rsidR="00FF32BA" w:rsidRPr="004C28DF">
          <w:rPr>
            <w:rStyle w:val="-"/>
            <w:noProof/>
            <w:lang w:val="el-GR"/>
          </w:rPr>
          <w:t>2.4.6</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Χρόνος ισχύος των προσφορών</w:t>
        </w:r>
        <w:r w:rsidR="00FF32BA">
          <w:rPr>
            <w:noProof/>
            <w:webHidden/>
          </w:rPr>
          <w:tab/>
        </w:r>
        <w:r w:rsidR="00FF32BA">
          <w:rPr>
            <w:noProof/>
            <w:webHidden/>
          </w:rPr>
          <w:fldChar w:fldCharType="begin"/>
        </w:r>
        <w:r w:rsidR="00FF32BA">
          <w:rPr>
            <w:noProof/>
            <w:webHidden/>
          </w:rPr>
          <w:instrText xml:space="preserve"> PAGEREF _Toc39823854 \h </w:instrText>
        </w:r>
        <w:r w:rsidR="00FF32BA">
          <w:rPr>
            <w:noProof/>
            <w:webHidden/>
          </w:rPr>
        </w:r>
        <w:r w:rsidR="00FF32BA">
          <w:rPr>
            <w:noProof/>
            <w:webHidden/>
          </w:rPr>
          <w:fldChar w:fldCharType="separate"/>
        </w:r>
        <w:r w:rsidR="00FF32BA">
          <w:rPr>
            <w:noProof/>
            <w:webHidden/>
          </w:rPr>
          <w:t>2</w:t>
        </w:r>
        <w:r w:rsidR="00FF32BA">
          <w:rPr>
            <w:noProof/>
            <w:webHidden/>
            <w:lang w:val="el-GR"/>
          </w:rPr>
          <w:t>0</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5" w:history="1">
        <w:r w:rsidR="00FF32BA" w:rsidRPr="004C28DF">
          <w:rPr>
            <w:rStyle w:val="-"/>
            <w:noProof/>
            <w:lang w:val="el-GR"/>
          </w:rPr>
          <w:t>2.4.7</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Λόγοι απόρριψης προσφορών</w:t>
        </w:r>
        <w:r w:rsidR="00FF32BA">
          <w:rPr>
            <w:noProof/>
            <w:webHidden/>
          </w:rPr>
          <w:tab/>
        </w:r>
        <w:r w:rsidR="00FF32BA">
          <w:rPr>
            <w:noProof/>
            <w:webHidden/>
          </w:rPr>
          <w:fldChar w:fldCharType="begin"/>
        </w:r>
        <w:r w:rsidR="00FF32BA">
          <w:rPr>
            <w:noProof/>
            <w:webHidden/>
          </w:rPr>
          <w:instrText xml:space="preserve"> PAGEREF _Toc39823855 \h </w:instrText>
        </w:r>
        <w:r w:rsidR="00FF32BA">
          <w:rPr>
            <w:noProof/>
            <w:webHidden/>
          </w:rPr>
        </w:r>
        <w:r w:rsidR="00FF32BA">
          <w:rPr>
            <w:noProof/>
            <w:webHidden/>
          </w:rPr>
          <w:fldChar w:fldCharType="separate"/>
        </w:r>
        <w:r w:rsidR="00FF32BA">
          <w:rPr>
            <w:noProof/>
            <w:webHidden/>
          </w:rPr>
          <w:t>2</w:t>
        </w:r>
        <w:r w:rsidR="00FF32BA">
          <w:rPr>
            <w:noProof/>
            <w:webHidden/>
            <w:lang w:val="el-GR"/>
          </w:rPr>
          <w:t>1</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56" w:history="1">
        <w:r w:rsidR="00FF32BA" w:rsidRPr="004C28DF">
          <w:rPr>
            <w:rStyle w:val="-"/>
            <w:noProof/>
            <w:lang w:val="el-GR"/>
          </w:rPr>
          <w:t>3.1</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Αποσφράγιση και αξιολόγηση προσφορών</w:t>
        </w:r>
        <w:r w:rsidR="00FF32BA">
          <w:rPr>
            <w:noProof/>
            <w:webHidden/>
          </w:rPr>
          <w:tab/>
        </w:r>
        <w:r w:rsidR="00FF32BA">
          <w:rPr>
            <w:noProof/>
            <w:webHidden/>
          </w:rPr>
          <w:fldChar w:fldCharType="begin"/>
        </w:r>
        <w:r w:rsidR="00FF32BA">
          <w:rPr>
            <w:noProof/>
            <w:webHidden/>
          </w:rPr>
          <w:instrText xml:space="preserve"> PAGEREF _Toc39823856 \h </w:instrText>
        </w:r>
        <w:r w:rsidR="00FF32BA">
          <w:rPr>
            <w:noProof/>
            <w:webHidden/>
          </w:rPr>
        </w:r>
        <w:r w:rsidR="00FF32BA">
          <w:rPr>
            <w:noProof/>
            <w:webHidden/>
          </w:rPr>
          <w:fldChar w:fldCharType="separate"/>
        </w:r>
        <w:r w:rsidR="00FF32BA">
          <w:rPr>
            <w:noProof/>
            <w:webHidden/>
          </w:rPr>
          <w:t>2</w:t>
        </w:r>
        <w:r w:rsidR="00FF32BA">
          <w:rPr>
            <w:noProof/>
            <w:webHidden/>
            <w:lang w:val="el-GR"/>
          </w:rPr>
          <w:t>2</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7" w:history="1">
        <w:r w:rsidR="00FF32BA" w:rsidRPr="004C28DF">
          <w:rPr>
            <w:rStyle w:val="-"/>
            <w:noProof/>
            <w:lang w:val="el-GR"/>
          </w:rPr>
          <w:t>3.1.1</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Παραλαβή και εξέταση των φακέλων προσφοράς</w:t>
        </w:r>
        <w:r w:rsidR="00FF32BA">
          <w:rPr>
            <w:noProof/>
            <w:webHidden/>
          </w:rPr>
          <w:tab/>
        </w:r>
        <w:r w:rsidR="00FF32BA">
          <w:rPr>
            <w:noProof/>
            <w:webHidden/>
          </w:rPr>
          <w:fldChar w:fldCharType="begin"/>
        </w:r>
        <w:r w:rsidR="00FF32BA">
          <w:rPr>
            <w:noProof/>
            <w:webHidden/>
          </w:rPr>
          <w:instrText xml:space="preserve"> PAGEREF _Toc39823857 \h </w:instrText>
        </w:r>
        <w:r w:rsidR="00FF32BA">
          <w:rPr>
            <w:noProof/>
            <w:webHidden/>
          </w:rPr>
        </w:r>
        <w:r w:rsidR="00FF32BA">
          <w:rPr>
            <w:noProof/>
            <w:webHidden/>
          </w:rPr>
          <w:fldChar w:fldCharType="separate"/>
        </w:r>
        <w:r w:rsidR="00FF32BA">
          <w:rPr>
            <w:noProof/>
            <w:webHidden/>
          </w:rPr>
          <w:t>2</w:t>
        </w:r>
        <w:r w:rsidR="00FF32BA">
          <w:rPr>
            <w:noProof/>
            <w:webHidden/>
            <w:lang w:val="el-GR"/>
          </w:rPr>
          <w:t>2</w:t>
        </w:r>
        <w:r w:rsidR="00FF32BA">
          <w:rPr>
            <w:noProof/>
            <w:webHidden/>
          </w:rPr>
          <w:fldChar w:fldCharType="end"/>
        </w:r>
      </w:hyperlink>
    </w:p>
    <w:p w:rsidR="00FF32BA" w:rsidRDefault="0030637C" w:rsidP="00FF32BA">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8" w:history="1">
        <w:r w:rsidR="00FF32BA" w:rsidRPr="004C28DF">
          <w:rPr>
            <w:rStyle w:val="-"/>
            <w:noProof/>
            <w:lang w:val="el-GR"/>
          </w:rPr>
          <w:t>3.1.2</w:t>
        </w:r>
        <w:r w:rsidR="00FF32BA">
          <w:rPr>
            <w:rFonts w:asciiTheme="minorHAnsi" w:eastAsiaTheme="minorEastAsia" w:hAnsiTheme="minorHAnsi" w:cstheme="minorBidi"/>
            <w:i w:val="0"/>
            <w:iCs w:val="0"/>
            <w:noProof/>
            <w:sz w:val="22"/>
            <w:szCs w:val="22"/>
            <w:lang w:val="el-GR" w:eastAsia="el-GR"/>
          </w:rPr>
          <w:tab/>
        </w:r>
        <w:r w:rsidR="00FF32BA" w:rsidRPr="004C28DF">
          <w:rPr>
            <w:rStyle w:val="-"/>
            <w:noProof/>
            <w:lang w:val="el-GR"/>
          </w:rPr>
          <w:t>Αξιολόγηση προσφορών</w:t>
        </w:r>
        <w:r w:rsidR="00FF32BA">
          <w:rPr>
            <w:noProof/>
            <w:webHidden/>
          </w:rPr>
          <w:tab/>
        </w:r>
        <w:r w:rsidR="00FF32BA">
          <w:rPr>
            <w:noProof/>
            <w:webHidden/>
          </w:rPr>
          <w:fldChar w:fldCharType="begin"/>
        </w:r>
        <w:r w:rsidR="00FF32BA">
          <w:rPr>
            <w:noProof/>
            <w:webHidden/>
          </w:rPr>
          <w:instrText xml:space="preserve"> PAGEREF _Toc39823858 \h </w:instrText>
        </w:r>
        <w:r w:rsidR="00FF32BA">
          <w:rPr>
            <w:noProof/>
            <w:webHidden/>
          </w:rPr>
        </w:r>
        <w:r w:rsidR="00FF32BA">
          <w:rPr>
            <w:noProof/>
            <w:webHidden/>
          </w:rPr>
          <w:fldChar w:fldCharType="separate"/>
        </w:r>
        <w:r w:rsidR="00FF32BA">
          <w:rPr>
            <w:noProof/>
            <w:webHidden/>
          </w:rPr>
          <w:t>2</w:t>
        </w:r>
        <w:r w:rsidR="00FF32BA">
          <w:rPr>
            <w:noProof/>
            <w:webHidden/>
            <w:lang w:val="el-GR"/>
          </w:rPr>
          <w:t>2</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59" w:history="1">
        <w:r w:rsidR="00FF32BA" w:rsidRPr="004C28DF">
          <w:rPr>
            <w:rStyle w:val="-"/>
            <w:noProof/>
            <w:lang w:val="el-GR"/>
          </w:rPr>
          <w:t>3.2</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Πρόσκληση υποβολής δικαιολογητικών κατακύρωσης - Δικαιολογητικά κατακύρωσης</w:t>
        </w:r>
        <w:r w:rsidR="00FF32BA">
          <w:rPr>
            <w:noProof/>
            <w:webHidden/>
          </w:rPr>
          <w:tab/>
        </w:r>
        <w:r w:rsidR="00FF32BA">
          <w:rPr>
            <w:noProof/>
            <w:webHidden/>
          </w:rPr>
          <w:fldChar w:fldCharType="begin"/>
        </w:r>
        <w:r w:rsidR="00FF32BA">
          <w:rPr>
            <w:noProof/>
            <w:webHidden/>
          </w:rPr>
          <w:instrText xml:space="preserve"> PAGEREF _Toc39823859 \h </w:instrText>
        </w:r>
        <w:r w:rsidR="00FF32BA">
          <w:rPr>
            <w:noProof/>
            <w:webHidden/>
          </w:rPr>
        </w:r>
        <w:r w:rsidR="00FF32BA">
          <w:rPr>
            <w:noProof/>
            <w:webHidden/>
          </w:rPr>
          <w:fldChar w:fldCharType="separate"/>
        </w:r>
        <w:r w:rsidR="00FF32BA">
          <w:rPr>
            <w:noProof/>
            <w:webHidden/>
          </w:rPr>
          <w:t>2</w:t>
        </w:r>
        <w:r w:rsidR="00FF32BA">
          <w:rPr>
            <w:noProof/>
            <w:webHidden/>
            <w:lang w:val="el-GR"/>
          </w:rPr>
          <w:t>3</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0" w:history="1">
        <w:r w:rsidR="00FF32BA" w:rsidRPr="004C28DF">
          <w:rPr>
            <w:rStyle w:val="-"/>
            <w:noProof/>
            <w:lang w:val="el-GR"/>
          </w:rPr>
          <w:t>3.3</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Κατακύρωση - σύναψη σύμβασης</w:t>
        </w:r>
        <w:r w:rsidR="00FF32BA">
          <w:rPr>
            <w:noProof/>
            <w:webHidden/>
          </w:rPr>
          <w:tab/>
        </w:r>
        <w:r w:rsidR="00FF32BA">
          <w:rPr>
            <w:noProof/>
            <w:webHidden/>
          </w:rPr>
          <w:fldChar w:fldCharType="begin"/>
        </w:r>
        <w:r w:rsidR="00FF32BA">
          <w:rPr>
            <w:noProof/>
            <w:webHidden/>
          </w:rPr>
          <w:instrText xml:space="preserve"> PAGEREF _Toc39823860 \h </w:instrText>
        </w:r>
        <w:r w:rsidR="00FF32BA">
          <w:rPr>
            <w:noProof/>
            <w:webHidden/>
          </w:rPr>
        </w:r>
        <w:r w:rsidR="00FF32BA">
          <w:rPr>
            <w:noProof/>
            <w:webHidden/>
          </w:rPr>
          <w:fldChar w:fldCharType="separate"/>
        </w:r>
        <w:r w:rsidR="00FF32BA">
          <w:rPr>
            <w:noProof/>
            <w:webHidden/>
          </w:rPr>
          <w:t>2</w:t>
        </w:r>
        <w:r w:rsidR="00FF32BA">
          <w:rPr>
            <w:noProof/>
            <w:webHidden/>
            <w:lang w:val="el-GR"/>
          </w:rPr>
          <w:t>4</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1" w:history="1">
        <w:r w:rsidR="00FF32BA" w:rsidRPr="004C28DF">
          <w:rPr>
            <w:rStyle w:val="-"/>
            <w:noProof/>
            <w:lang w:val="el-GR"/>
          </w:rPr>
          <w:t>3.4</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Ενστάσεις</w:t>
        </w:r>
        <w:r w:rsidR="00FF32BA">
          <w:rPr>
            <w:noProof/>
            <w:webHidden/>
          </w:rPr>
          <w:tab/>
        </w:r>
        <w:r w:rsidR="00FF32BA">
          <w:rPr>
            <w:noProof/>
            <w:webHidden/>
          </w:rPr>
          <w:fldChar w:fldCharType="begin"/>
        </w:r>
        <w:r w:rsidR="00FF32BA">
          <w:rPr>
            <w:noProof/>
            <w:webHidden/>
          </w:rPr>
          <w:instrText xml:space="preserve"> PAGEREF _Toc39823861 \h </w:instrText>
        </w:r>
        <w:r w:rsidR="00FF32BA">
          <w:rPr>
            <w:noProof/>
            <w:webHidden/>
          </w:rPr>
        </w:r>
        <w:r w:rsidR="00FF32BA">
          <w:rPr>
            <w:noProof/>
            <w:webHidden/>
          </w:rPr>
          <w:fldChar w:fldCharType="separate"/>
        </w:r>
        <w:r w:rsidR="00FF32BA">
          <w:rPr>
            <w:noProof/>
            <w:webHidden/>
          </w:rPr>
          <w:t>2</w:t>
        </w:r>
        <w:r w:rsidR="00FF32BA">
          <w:rPr>
            <w:noProof/>
            <w:webHidden/>
            <w:lang w:val="el-GR"/>
          </w:rPr>
          <w:t>4</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2" w:history="1">
        <w:r w:rsidR="00FF32BA" w:rsidRPr="004C28DF">
          <w:rPr>
            <w:rStyle w:val="-"/>
            <w:noProof/>
            <w:lang w:val="el-GR"/>
          </w:rPr>
          <w:t>3.5</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Ματαίωση Διαδικασίας</w:t>
        </w:r>
        <w:r w:rsidR="00FF32BA">
          <w:rPr>
            <w:noProof/>
            <w:webHidden/>
          </w:rPr>
          <w:tab/>
        </w:r>
        <w:r w:rsidR="00FF32BA">
          <w:rPr>
            <w:noProof/>
            <w:webHidden/>
          </w:rPr>
          <w:fldChar w:fldCharType="begin"/>
        </w:r>
        <w:r w:rsidR="00FF32BA">
          <w:rPr>
            <w:noProof/>
            <w:webHidden/>
          </w:rPr>
          <w:instrText xml:space="preserve"> PAGEREF _Toc39823862 \h </w:instrText>
        </w:r>
        <w:r w:rsidR="00FF32BA">
          <w:rPr>
            <w:noProof/>
            <w:webHidden/>
          </w:rPr>
        </w:r>
        <w:r w:rsidR="00FF32BA">
          <w:rPr>
            <w:noProof/>
            <w:webHidden/>
          </w:rPr>
          <w:fldChar w:fldCharType="separate"/>
        </w:r>
        <w:r w:rsidR="00FF32BA">
          <w:rPr>
            <w:noProof/>
            <w:webHidden/>
          </w:rPr>
          <w:t>2</w:t>
        </w:r>
        <w:r w:rsidR="00FF32BA">
          <w:rPr>
            <w:noProof/>
            <w:webHidden/>
            <w:lang w:val="el-GR"/>
          </w:rPr>
          <w:t>5</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3" w:history="1">
        <w:r w:rsidR="00FF32BA" w:rsidRPr="004C28DF">
          <w:rPr>
            <w:rStyle w:val="-"/>
            <w:noProof/>
            <w:lang w:val="el-GR"/>
          </w:rPr>
          <w:t>4.1</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Εγγύηση καλής εκτέλεσης</w:t>
        </w:r>
        <w:r w:rsidR="00FF32BA">
          <w:rPr>
            <w:noProof/>
            <w:webHidden/>
          </w:rPr>
          <w:tab/>
        </w:r>
        <w:r w:rsidR="00FF32BA">
          <w:rPr>
            <w:noProof/>
            <w:webHidden/>
          </w:rPr>
          <w:fldChar w:fldCharType="begin"/>
        </w:r>
        <w:r w:rsidR="00FF32BA">
          <w:rPr>
            <w:noProof/>
            <w:webHidden/>
          </w:rPr>
          <w:instrText xml:space="preserve"> PAGEREF _Toc39823863 \h </w:instrText>
        </w:r>
        <w:r w:rsidR="00FF32BA">
          <w:rPr>
            <w:noProof/>
            <w:webHidden/>
          </w:rPr>
        </w:r>
        <w:r w:rsidR="00FF32BA">
          <w:rPr>
            <w:noProof/>
            <w:webHidden/>
          </w:rPr>
          <w:fldChar w:fldCharType="separate"/>
        </w:r>
        <w:r w:rsidR="00FF32BA">
          <w:rPr>
            <w:noProof/>
            <w:webHidden/>
          </w:rPr>
          <w:t>2</w:t>
        </w:r>
        <w:r w:rsidR="00FF32BA">
          <w:rPr>
            <w:noProof/>
            <w:webHidden/>
            <w:lang w:val="el-GR"/>
          </w:rPr>
          <w:t>6</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4" w:history="1">
        <w:r w:rsidR="00FF32BA" w:rsidRPr="004C28DF">
          <w:rPr>
            <w:rStyle w:val="-"/>
            <w:noProof/>
            <w:lang w:val="el-GR"/>
          </w:rPr>
          <w:t xml:space="preserve">4.2 </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Συμβατικό Πλαίσιο - Εφαρμοστέα Νομοθεσία</w:t>
        </w:r>
        <w:r w:rsidR="00FF32BA">
          <w:rPr>
            <w:noProof/>
            <w:webHidden/>
          </w:rPr>
          <w:tab/>
        </w:r>
        <w:r w:rsidR="00FF32BA">
          <w:rPr>
            <w:noProof/>
            <w:webHidden/>
          </w:rPr>
          <w:fldChar w:fldCharType="begin"/>
        </w:r>
        <w:r w:rsidR="00FF32BA">
          <w:rPr>
            <w:noProof/>
            <w:webHidden/>
          </w:rPr>
          <w:instrText xml:space="preserve"> PAGEREF _Toc39823864 \h </w:instrText>
        </w:r>
        <w:r w:rsidR="00FF32BA">
          <w:rPr>
            <w:noProof/>
            <w:webHidden/>
          </w:rPr>
        </w:r>
        <w:r w:rsidR="00FF32BA">
          <w:rPr>
            <w:noProof/>
            <w:webHidden/>
          </w:rPr>
          <w:fldChar w:fldCharType="separate"/>
        </w:r>
        <w:r w:rsidR="00FF32BA">
          <w:rPr>
            <w:noProof/>
            <w:webHidden/>
          </w:rPr>
          <w:t>2</w:t>
        </w:r>
        <w:r w:rsidR="00FF32BA">
          <w:rPr>
            <w:noProof/>
            <w:webHidden/>
            <w:lang w:val="el-GR"/>
          </w:rPr>
          <w:t>6</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5" w:history="1">
        <w:r w:rsidR="00FF32BA" w:rsidRPr="004C28DF">
          <w:rPr>
            <w:rStyle w:val="-"/>
            <w:noProof/>
            <w:lang w:val="el-GR"/>
          </w:rPr>
          <w:t>4.3</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Όροι εκτέλεσης της σύμβασης</w:t>
        </w:r>
        <w:r w:rsidR="00FF32BA">
          <w:rPr>
            <w:noProof/>
            <w:webHidden/>
          </w:rPr>
          <w:tab/>
        </w:r>
        <w:r w:rsidR="00FF32BA">
          <w:rPr>
            <w:noProof/>
            <w:webHidden/>
          </w:rPr>
          <w:fldChar w:fldCharType="begin"/>
        </w:r>
        <w:r w:rsidR="00FF32BA">
          <w:rPr>
            <w:noProof/>
            <w:webHidden/>
          </w:rPr>
          <w:instrText xml:space="preserve"> PAGEREF _Toc39823865 \h </w:instrText>
        </w:r>
        <w:r w:rsidR="00FF32BA">
          <w:rPr>
            <w:noProof/>
            <w:webHidden/>
          </w:rPr>
        </w:r>
        <w:r w:rsidR="00FF32BA">
          <w:rPr>
            <w:noProof/>
            <w:webHidden/>
          </w:rPr>
          <w:fldChar w:fldCharType="separate"/>
        </w:r>
        <w:r w:rsidR="00FF32BA">
          <w:rPr>
            <w:noProof/>
            <w:webHidden/>
          </w:rPr>
          <w:t>2</w:t>
        </w:r>
        <w:r w:rsidR="00FF32BA">
          <w:rPr>
            <w:noProof/>
            <w:webHidden/>
            <w:lang w:val="el-GR"/>
          </w:rPr>
          <w:t>6</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6" w:history="1">
        <w:r w:rsidR="00FF32BA" w:rsidRPr="004C28DF">
          <w:rPr>
            <w:rStyle w:val="-"/>
            <w:noProof/>
            <w:lang w:val="el-GR"/>
          </w:rPr>
          <w:t>4.4</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Υπεργολαβία</w:t>
        </w:r>
        <w:r w:rsidR="00FF32BA">
          <w:rPr>
            <w:noProof/>
            <w:webHidden/>
          </w:rPr>
          <w:tab/>
        </w:r>
        <w:r w:rsidR="00FF32BA">
          <w:rPr>
            <w:noProof/>
            <w:webHidden/>
          </w:rPr>
          <w:fldChar w:fldCharType="begin"/>
        </w:r>
        <w:r w:rsidR="00FF32BA">
          <w:rPr>
            <w:noProof/>
            <w:webHidden/>
          </w:rPr>
          <w:instrText xml:space="preserve"> PAGEREF _Toc39823866 \h </w:instrText>
        </w:r>
        <w:r w:rsidR="00FF32BA">
          <w:rPr>
            <w:noProof/>
            <w:webHidden/>
          </w:rPr>
        </w:r>
        <w:r w:rsidR="00FF32BA">
          <w:rPr>
            <w:noProof/>
            <w:webHidden/>
          </w:rPr>
          <w:fldChar w:fldCharType="separate"/>
        </w:r>
        <w:r w:rsidR="00FF32BA">
          <w:rPr>
            <w:noProof/>
            <w:webHidden/>
          </w:rPr>
          <w:t>2</w:t>
        </w:r>
        <w:r w:rsidR="00FF32BA">
          <w:rPr>
            <w:noProof/>
            <w:webHidden/>
            <w:lang w:val="el-GR"/>
          </w:rPr>
          <w:t>7</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7" w:history="1">
        <w:r w:rsidR="00FF32BA" w:rsidRPr="004C28DF">
          <w:rPr>
            <w:rStyle w:val="-"/>
            <w:noProof/>
            <w:lang w:val="el-GR"/>
          </w:rPr>
          <w:t>4.5</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Τροποποίηση σύμβασης κατά τη διάρκειά της</w:t>
        </w:r>
        <w:r w:rsidR="00FF32BA">
          <w:rPr>
            <w:noProof/>
            <w:webHidden/>
          </w:rPr>
          <w:tab/>
        </w:r>
        <w:r w:rsidR="00FF32BA">
          <w:rPr>
            <w:noProof/>
            <w:webHidden/>
          </w:rPr>
          <w:fldChar w:fldCharType="begin"/>
        </w:r>
        <w:r w:rsidR="00FF32BA">
          <w:rPr>
            <w:noProof/>
            <w:webHidden/>
          </w:rPr>
          <w:instrText xml:space="preserve"> PAGEREF _Toc39823867 \h </w:instrText>
        </w:r>
        <w:r w:rsidR="00FF32BA">
          <w:rPr>
            <w:noProof/>
            <w:webHidden/>
          </w:rPr>
        </w:r>
        <w:r w:rsidR="00FF32BA">
          <w:rPr>
            <w:noProof/>
            <w:webHidden/>
          </w:rPr>
          <w:fldChar w:fldCharType="separate"/>
        </w:r>
        <w:r w:rsidR="00FF32BA">
          <w:rPr>
            <w:noProof/>
            <w:webHidden/>
          </w:rPr>
          <w:t>2</w:t>
        </w:r>
        <w:r w:rsidR="00FF32BA">
          <w:rPr>
            <w:noProof/>
            <w:webHidden/>
            <w:lang w:val="el-GR"/>
          </w:rPr>
          <w:t>7</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8" w:history="1">
        <w:r w:rsidR="00FF32BA" w:rsidRPr="004C28DF">
          <w:rPr>
            <w:rStyle w:val="-"/>
            <w:noProof/>
            <w:lang w:val="el-GR"/>
          </w:rPr>
          <w:t>4.6</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Δικαίωμα μονομερούς λύσης της σύμβασης</w:t>
        </w:r>
        <w:r w:rsidR="00FF32BA">
          <w:rPr>
            <w:noProof/>
            <w:webHidden/>
          </w:rPr>
          <w:tab/>
        </w:r>
        <w:r w:rsidR="00FF32BA">
          <w:rPr>
            <w:noProof/>
            <w:webHidden/>
          </w:rPr>
          <w:fldChar w:fldCharType="begin"/>
        </w:r>
        <w:r w:rsidR="00FF32BA">
          <w:rPr>
            <w:noProof/>
            <w:webHidden/>
          </w:rPr>
          <w:instrText xml:space="preserve"> PAGEREF _Toc39823868 \h </w:instrText>
        </w:r>
        <w:r w:rsidR="00FF32BA">
          <w:rPr>
            <w:noProof/>
            <w:webHidden/>
          </w:rPr>
        </w:r>
        <w:r w:rsidR="00FF32BA">
          <w:rPr>
            <w:noProof/>
            <w:webHidden/>
          </w:rPr>
          <w:fldChar w:fldCharType="separate"/>
        </w:r>
        <w:r w:rsidR="00FF32BA">
          <w:rPr>
            <w:noProof/>
            <w:webHidden/>
          </w:rPr>
          <w:t>2</w:t>
        </w:r>
        <w:r w:rsidR="00FF32BA">
          <w:rPr>
            <w:noProof/>
            <w:webHidden/>
            <w:lang w:val="el-GR"/>
          </w:rPr>
          <w:t>7</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9" w:history="1">
        <w:r w:rsidR="00FF32BA" w:rsidRPr="004C28DF">
          <w:rPr>
            <w:rStyle w:val="-"/>
            <w:noProof/>
            <w:lang w:val="el-GR"/>
          </w:rPr>
          <w:t>5.1</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Τρόπος πληρωμής</w:t>
        </w:r>
        <w:r w:rsidR="00FF32BA">
          <w:rPr>
            <w:noProof/>
            <w:webHidden/>
          </w:rPr>
          <w:tab/>
        </w:r>
        <w:r w:rsidR="00FF32BA">
          <w:rPr>
            <w:noProof/>
            <w:webHidden/>
            <w:lang w:val="el-GR"/>
          </w:rPr>
          <w:t>28</w:t>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0" w:history="1">
        <w:r w:rsidR="00FF32BA" w:rsidRPr="004C28DF">
          <w:rPr>
            <w:rStyle w:val="-"/>
            <w:noProof/>
            <w:lang w:val="el-GR"/>
          </w:rPr>
          <w:t>5.2</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Κήρυξη οικονομικού φορέα εκπτώτου - Κυρώσεις</w:t>
        </w:r>
        <w:r w:rsidR="00FF32BA">
          <w:rPr>
            <w:noProof/>
            <w:webHidden/>
          </w:rPr>
          <w:tab/>
        </w:r>
        <w:r w:rsidR="00FF32BA">
          <w:rPr>
            <w:noProof/>
            <w:webHidden/>
            <w:lang w:val="el-GR"/>
          </w:rPr>
          <w:t>28</w:t>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1" w:history="1">
        <w:r w:rsidR="00FF32BA" w:rsidRPr="004C28DF">
          <w:rPr>
            <w:rStyle w:val="-"/>
            <w:noProof/>
            <w:lang w:val="el-GR"/>
          </w:rPr>
          <w:t>5.3</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Διοικητικές προσφυγές κατά τη διαδικασία εκτέλεσης των συμβάσεων</w:t>
        </w:r>
        <w:r w:rsidR="00FF32BA">
          <w:rPr>
            <w:noProof/>
            <w:webHidden/>
          </w:rPr>
          <w:tab/>
        </w:r>
        <w:r w:rsidR="00FF32BA">
          <w:rPr>
            <w:noProof/>
            <w:webHidden/>
            <w:lang w:val="el-GR"/>
          </w:rPr>
          <w:t>29</w:t>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2" w:history="1">
        <w:r w:rsidR="00FF32BA" w:rsidRPr="004C28DF">
          <w:rPr>
            <w:rStyle w:val="-"/>
            <w:noProof/>
            <w:lang w:val="el-GR"/>
          </w:rPr>
          <w:t>5.4</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Δικαστική επίλυση διαφορών</w:t>
        </w:r>
        <w:r w:rsidR="00FF32BA">
          <w:rPr>
            <w:noProof/>
            <w:webHidden/>
          </w:rPr>
          <w:tab/>
        </w:r>
        <w:r w:rsidR="00FF32BA">
          <w:rPr>
            <w:noProof/>
            <w:webHidden/>
            <w:lang w:val="el-GR"/>
          </w:rPr>
          <w:t>29</w:t>
        </w:r>
      </w:hyperlink>
    </w:p>
    <w:p w:rsidR="00FF32BA" w:rsidRDefault="0030637C" w:rsidP="00FF32BA">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73" w:history="1">
        <w:r w:rsidR="00FF32BA" w:rsidRPr="004C28DF">
          <w:rPr>
            <w:rStyle w:val="-"/>
            <w:noProof/>
            <w:lang w:val="el-GR"/>
          </w:rPr>
          <w:t>6.1 Χρόνος παράδοσης υλικών</w:t>
        </w:r>
        <w:r w:rsidR="00FF32BA">
          <w:rPr>
            <w:noProof/>
            <w:webHidden/>
          </w:rPr>
          <w:tab/>
        </w:r>
        <w:r w:rsidR="00FF32BA">
          <w:rPr>
            <w:noProof/>
            <w:webHidden/>
          </w:rPr>
          <w:fldChar w:fldCharType="begin"/>
        </w:r>
        <w:r w:rsidR="00FF32BA">
          <w:rPr>
            <w:noProof/>
            <w:webHidden/>
          </w:rPr>
          <w:instrText xml:space="preserve"> PAGEREF _Toc39823873 \h </w:instrText>
        </w:r>
        <w:r w:rsidR="00FF32BA">
          <w:rPr>
            <w:noProof/>
            <w:webHidden/>
          </w:rPr>
        </w:r>
        <w:r w:rsidR="00FF32BA">
          <w:rPr>
            <w:noProof/>
            <w:webHidden/>
          </w:rPr>
          <w:fldChar w:fldCharType="separate"/>
        </w:r>
        <w:r w:rsidR="00FF32BA">
          <w:rPr>
            <w:noProof/>
            <w:webHidden/>
          </w:rPr>
          <w:t>3</w:t>
        </w:r>
        <w:r w:rsidR="00FF32BA">
          <w:rPr>
            <w:noProof/>
            <w:webHidden/>
            <w:lang w:val="el-GR"/>
          </w:rPr>
          <w:t>1</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4" w:history="1">
        <w:r w:rsidR="00FF32BA" w:rsidRPr="004C28DF">
          <w:rPr>
            <w:rStyle w:val="-"/>
            <w:noProof/>
            <w:lang w:val="el-GR"/>
          </w:rPr>
          <w:t xml:space="preserve">6.2 </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Παραλαβή υλικών - Χρόνος και τρόπος παραλαβής υλικών</w:t>
        </w:r>
        <w:r w:rsidR="00FF32BA">
          <w:rPr>
            <w:noProof/>
            <w:webHidden/>
          </w:rPr>
          <w:tab/>
        </w:r>
        <w:r w:rsidR="00FF32BA">
          <w:rPr>
            <w:noProof/>
            <w:webHidden/>
          </w:rPr>
          <w:fldChar w:fldCharType="begin"/>
        </w:r>
        <w:r w:rsidR="00FF32BA">
          <w:rPr>
            <w:noProof/>
            <w:webHidden/>
          </w:rPr>
          <w:instrText xml:space="preserve"> PAGEREF _Toc39823874 \h </w:instrText>
        </w:r>
        <w:r w:rsidR="00FF32BA">
          <w:rPr>
            <w:noProof/>
            <w:webHidden/>
          </w:rPr>
        </w:r>
        <w:r w:rsidR="00FF32BA">
          <w:rPr>
            <w:noProof/>
            <w:webHidden/>
          </w:rPr>
          <w:fldChar w:fldCharType="separate"/>
        </w:r>
        <w:r w:rsidR="00FF32BA">
          <w:rPr>
            <w:noProof/>
            <w:webHidden/>
          </w:rPr>
          <w:t>3</w:t>
        </w:r>
        <w:r w:rsidR="00FF32BA">
          <w:rPr>
            <w:noProof/>
            <w:webHidden/>
            <w:lang w:val="el-GR"/>
          </w:rPr>
          <w:t>1</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5" w:history="1">
        <w:r w:rsidR="00FF32BA" w:rsidRPr="004C28DF">
          <w:rPr>
            <w:rStyle w:val="-"/>
            <w:noProof/>
            <w:lang w:val="el-GR"/>
          </w:rPr>
          <w:t xml:space="preserve">6.3 </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Απόρριψη συμβατικών υλικών – Αντικατάσταση</w:t>
        </w:r>
        <w:r w:rsidR="00FF32BA">
          <w:rPr>
            <w:noProof/>
            <w:webHidden/>
          </w:rPr>
          <w:tab/>
        </w:r>
        <w:r w:rsidR="00FF32BA">
          <w:rPr>
            <w:noProof/>
            <w:webHidden/>
          </w:rPr>
          <w:fldChar w:fldCharType="begin"/>
        </w:r>
        <w:r w:rsidR="00FF32BA">
          <w:rPr>
            <w:noProof/>
            <w:webHidden/>
          </w:rPr>
          <w:instrText xml:space="preserve"> PAGEREF _Toc39823875 \h </w:instrText>
        </w:r>
        <w:r w:rsidR="00FF32BA">
          <w:rPr>
            <w:noProof/>
            <w:webHidden/>
          </w:rPr>
        </w:r>
        <w:r w:rsidR="00FF32BA">
          <w:rPr>
            <w:noProof/>
            <w:webHidden/>
          </w:rPr>
          <w:fldChar w:fldCharType="separate"/>
        </w:r>
        <w:r w:rsidR="00FF32BA">
          <w:rPr>
            <w:noProof/>
            <w:webHidden/>
          </w:rPr>
          <w:t>3</w:t>
        </w:r>
        <w:r w:rsidR="00FF32BA">
          <w:rPr>
            <w:noProof/>
            <w:webHidden/>
            <w:lang w:val="el-GR"/>
          </w:rPr>
          <w:t>2</w:t>
        </w:r>
        <w:r w:rsidR="00FF32BA">
          <w:rPr>
            <w:noProof/>
            <w:webHidden/>
          </w:rPr>
          <w:fldChar w:fldCharType="end"/>
        </w:r>
      </w:hyperlink>
    </w:p>
    <w:p w:rsidR="00FF32BA" w:rsidRDefault="0030637C" w:rsidP="00FF32BA">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6" w:history="1">
        <w:r w:rsidR="00FF32BA" w:rsidRPr="004C28DF">
          <w:rPr>
            <w:rStyle w:val="-"/>
            <w:noProof/>
            <w:lang w:val="el-GR"/>
          </w:rPr>
          <w:t>6.6</w:t>
        </w:r>
        <w:r w:rsidR="00FF32BA">
          <w:rPr>
            <w:rFonts w:asciiTheme="minorHAnsi" w:eastAsiaTheme="minorEastAsia" w:hAnsiTheme="minorHAnsi" w:cstheme="minorBidi"/>
            <w:smallCaps w:val="0"/>
            <w:noProof/>
            <w:sz w:val="22"/>
            <w:szCs w:val="22"/>
            <w:lang w:val="el-GR" w:eastAsia="el-GR"/>
          </w:rPr>
          <w:tab/>
        </w:r>
        <w:r w:rsidR="00FF32BA" w:rsidRPr="004C28DF">
          <w:rPr>
            <w:rStyle w:val="-"/>
            <w:noProof/>
            <w:lang w:val="el-GR"/>
          </w:rPr>
          <w:t>Εγγυημένη λειτουργία προμήθειας</w:t>
        </w:r>
        <w:r w:rsidR="00FF32BA">
          <w:rPr>
            <w:noProof/>
            <w:webHidden/>
          </w:rPr>
          <w:tab/>
        </w:r>
        <w:r w:rsidR="00FF32BA">
          <w:rPr>
            <w:noProof/>
            <w:webHidden/>
          </w:rPr>
          <w:fldChar w:fldCharType="begin"/>
        </w:r>
        <w:r w:rsidR="00FF32BA">
          <w:rPr>
            <w:noProof/>
            <w:webHidden/>
          </w:rPr>
          <w:instrText xml:space="preserve"> PAGEREF _Toc39823876 \h </w:instrText>
        </w:r>
        <w:r w:rsidR="00FF32BA">
          <w:rPr>
            <w:noProof/>
            <w:webHidden/>
          </w:rPr>
        </w:r>
        <w:r w:rsidR="00FF32BA">
          <w:rPr>
            <w:noProof/>
            <w:webHidden/>
          </w:rPr>
          <w:fldChar w:fldCharType="separate"/>
        </w:r>
        <w:r w:rsidR="00FF32BA">
          <w:rPr>
            <w:noProof/>
            <w:webHidden/>
          </w:rPr>
          <w:t>3</w:t>
        </w:r>
        <w:r w:rsidR="00FF32BA">
          <w:rPr>
            <w:noProof/>
            <w:webHidden/>
            <w:lang w:val="el-GR"/>
          </w:rPr>
          <w:t>2</w:t>
        </w:r>
        <w:r w:rsidR="00FF32BA">
          <w:rPr>
            <w:noProof/>
            <w:webHidden/>
          </w:rPr>
          <w:fldChar w:fldCharType="end"/>
        </w:r>
      </w:hyperlink>
    </w:p>
    <w:p w:rsidR="00FF32BA" w:rsidRDefault="0030637C" w:rsidP="00FF32BA">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77" w:history="1">
        <w:r w:rsidR="00FF32BA" w:rsidRPr="004C28DF">
          <w:rPr>
            <w:rStyle w:val="-"/>
            <w:noProof/>
            <w:lang w:val="el-GR"/>
          </w:rPr>
          <w:t>6.8 Καταγγελία της σύμβασης – Υποκατάσταση αναδόχου</w:t>
        </w:r>
        <w:r w:rsidR="00FF32BA">
          <w:rPr>
            <w:noProof/>
            <w:webHidden/>
          </w:rPr>
          <w:tab/>
        </w:r>
        <w:r w:rsidR="00FF32BA">
          <w:rPr>
            <w:noProof/>
            <w:webHidden/>
          </w:rPr>
          <w:fldChar w:fldCharType="begin"/>
        </w:r>
        <w:r w:rsidR="00FF32BA">
          <w:rPr>
            <w:noProof/>
            <w:webHidden/>
          </w:rPr>
          <w:instrText xml:space="preserve"> PAGEREF _Toc39823877 \h </w:instrText>
        </w:r>
        <w:r w:rsidR="00FF32BA">
          <w:rPr>
            <w:noProof/>
            <w:webHidden/>
          </w:rPr>
        </w:r>
        <w:r w:rsidR="00FF32BA">
          <w:rPr>
            <w:noProof/>
            <w:webHidden/>
          </w:rPr>
          <w:fldChar w:fldCharType="separate"/>
        </w:r>
        <w:r w:rsidR="00FF32BA">
          <w:rPr>
            <w:noProof/>
            <w:webHidden/>
          </w:rPr>
          <w:t>3</w:t>
        </w:r>
        <w:r w:rsidR="00FF32BA">
          <w:rPr>
            <w:noProof/>
            <w:webHidden/>
            <w:lang w:val="el-GR"/>
          </w:rPr>
          <w:t>2</w:t>
        </w:r>
        <w:r w:rsidR="00FF32BA">
          <w:rPr>
            <w:noProof/>
            <w:webHidden/>
          </w:rPr>
          <w:fldChar w:fldCharType="end"/>
        </w:r>
      </w:hyperlink>
    </w:p>
    <w:p w:rsidR="00FF32BA" w:rsidRDefault="0030637C" w:rsidP="00FF32BA">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78" w:history="1">
        <w:r w:rsidR="00FF32BA" w:rsidRPr="004C28DF">
          <w:rPr>
            <w:rStyle w:val="-"/>
            <w:noProof/>
            <w:lang w:val="el-GR"/>
          </w:rPr>
          <w:t xml:space="preserve">ΠΑΡΑΡΤΗΜΑ Ι – ΜΕΛΕΤΗ ΠΡΟΜΗΘΕΙΑΣ </w:t>
        </w:r>
        <w:r w:rsidR="00BC47A0">
          <w:rPr>
            <w:rStyle w:val="-"/>
            <w:noProof/>
            <w:lang w:val="el-GR"/>
          </w:rPr>
          <w:t>ΣΑΚΩΝ ΑΠΟΡΡΙΜΜΑΤΩΝ</w:t>
        </w:r>
        <w:r w:rsidR="00FF32BA">
          <w:rPr>
            <w:noProof/>
            <w:webHidden/>
          </w:rPr>
          <w:tab/>
        </w:r>
        <w:r w:rsidR="00FF32BA">
          <w:rPr>
            <w:noProof/>
            <w:webHidden/>
          </w:rPr>
          <w:fldChar w:fldCharType="begin"/>
        </w:r>
        <w:r w:rsidR="00FF32BA">
          <w:rPr>
            <w:noProof/>
            <w:webHidden/>
          </w:rPr>
          <w:instrText xml:space="preserve"> PAGEREF _Toc39823878 \h </w:instrText>
        </w:r>
        <w:r w:rsidR="00FF32BA">
          <w:rPr>
            <w:noProof/>
            <w:webHidden/>
          </w:rPr>
        </w:r>
        <w:r w:rsidR="00FF32BA">
          <w:rPr>
            <w:noProof/>
            <w:webHidden/>
          </w:rPr>
          <w:fldChar w:fldCharType="separate"/>
        </w:r>
        <w:r w:rsidR="00FF32BA">
          <w:rPr>
            <w:noProof/>
            <w:webHidden/>
          </w:rPr>
          <w:t>3</w:t>
        </w:r>
        <w:r w:rsidR="00FF32BA">
          <w:rPr>
            <w:noProof/>
            <w:webHidden/>
            <w:lang w:val="el-GR"/>
          </w:rPr>
          <w:t>4</w:t>
        </w:r>
        <w:r w:rsidR="00FF32BA">
          <w:rPr>
            <w:noProof/>
            <w:webHidden/>
          </w:rPr>
          <w:fldChar w:fldCharType="end"/>
        </w:r>
      </w:hyperlink>
    </w:p>
    <w:p w:rsidR="00FF32BA" w:rsidRDefault="0030637C" w:rsidP="00FF32BA">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79" w:history="1">
        <w:r w:rsidR="00FF32BA" w:rsidRPr="004C28DF">
          <w:rPr>
            <w:rStyle w:val="-"/>
            <w:noProof/>
            <w:lang w:val="el-GR"/>
          </w:rPr>
          <w:t>ΠΑΡΑΡΤΗΜΑ ΙΙ –  ΤΕΥΔ</w:t>
        </w:r>
        <w:r w:rsidR="00FF32BA">
          <w:rPr>
            <w:noProof/>
            <w:webHidden/>
          </w:rPr>
          <w:tab/>
        </w:r>
        <w:r w:rsidR="00FF32BA">
          <w:rPr>
            <w:noProof/>
            <w:webHidden/>
          </w:rPr>
          <w:fldChar w:fldCharType="begin"/>
        </w:r>
        <w:r w:rsidR="00FF32BA">
          <w:rPr>
            <w:noProof/>
            <w:webHidden/>
          </w:rPr>
          <w:instrText xml:space="preserve"> PAGEREF _Toc39823879 \h </w:instrText>
        </w:r>
        <w:r w:rsidR="00FF32BA">
          <w:rPr>
            <w:noProof/>
            <w:webHidden/>
          </w:rPr>
        </w:r>
        <w:r w:rsidR="00FF32BA">
          <w:rPr>
            <w:noProof/>
            <w:webHidden/>
          </w:rPr>
          <w:fldChar w:fldCharType="separate"/>
        </w:r>
        <w:r w:rsidR="00FF32BA">
          <w:rPr>
            <w:noProof/>
            <w:webHidden/>
          </w:rPr>
          <w:t>4</w:t>
        </w:r>
        <w:r w:rsidR="00FF32BA">
          <w:rPr>
            <w:noProof/>
            <w:webHidden/>
            <w:lang w:val="el-GR"/>
          </w:rPr>
          <w:t>5</w:t>
        </w:r>
        <w:r w:rsidR="00FF32BA">
          <w:rPr>
            <w:noProof/>
            <w:webHidden/>
          </w:rPr>
          <w:fldChar w:fldCharType="end"/>
        </w:r>
      </w:hyperlink>
    </w:p>
    <w:p w:rsidR="00FF32BA" w:rsidRDefault="0030637C" w:rsidP="00FF32BA">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80" w:history="1">
        <w:r w:rsidR="00FF32BA" w:rsidRPr="004C28DF">
          <w:rPr>
            <w:rStyle w:val="-"/>
            <w:noProof/>
            <w:lang w:val="el-GR"/>
          </w:rPr>
          <w:t>ΠΑΡΑΡΤΗΜΑ ΙΙI ΥΠΟΔΕΙΓΜΑ ΕΝΤΥΠΟ ΟΙΚΟΝΟΜΙΚΗΣ ΠΡΟΣΦΟΡΑΣ</w:t>
        </w:r>
        <w:r w:rsidR="00FF32BA">
          <w:rPr>
            <w:noProof/>
            <w:webHidden/>
          </w:rPr>
          <w:tab/>
        </w:r>
        <w:r w:rsidR="00FF32BA">
          <w:rPr>
            <w:noProof/>
            <w:webHidden/>
          </w:rPr>
          <w:fldChar w:fldCharType="begin"/>
        </w:r>
        <w:r w:rsidR="00FF32BA">
          <w:rPr>
            <w:noProof/>
            <w:webHidden/>
          </w:rPr>
          <w:instrText xml:space="preserve"> PAGEREF _Toc39823880 \h </w:instrText>
        </w:r>
        <w:r w:rsidR="00FF32BA">
          <w:rPr>
            <w:noProof/>
            <w:webHidden/>
          </w:rPr>
        </w:r>
        <w:r w:rsidR="00FF32BA">
          <w:rPr>
            <w:noProof/>
            <w:webHidden/>
          </w:rPr>
          <w:fldChar w:fldCharType="separate"/>
        </w:r>
        <w:r w:rsidR="00FF32BA">
          <w:rPr>
            <w:noProof/>
            <w:webHidden/>
          </w:rPr>
          <w:t>6</w:t>
        </w:r>
        <w:r w:rsidR="00FF32BA">
          <w:rPr>
            <w:noProof/>
            <w:webHidden/>
            <w:lang w:val="el-GR"/>
          </w:rPr>
          <w:t>0</w:t>
        </w:r>
        <w:r w:rsidR="00FF32BA">
          <w:rPr>
            <w:noProof/>
            <w:webHidden/>
          </w:rPr>
          <w:fldChar w:fldCharType="end"/>
        </w:r>
      </w:hyperlink>
    </w:p>
    <w:p w:rsidR="00FF32BA" w:rsidRPr="00292C77" w:rsidRDefault="00FF32BA" w:rsidP="00FF32BA">
      <w:pPr>
        <w:pStyle w:val="26"/>
        <w:tabs>
          <w:tab w:val="right" w:leader="dot" w:pos="9628"/>
        </w:tabs>
        <w:rPr>
          <w:noProof/>
          <w:lang w:val="el-GR"/>
        </w:rPr>
      </w:pPr>
      <w:r>
        <w:fldChar w:fldCharType="end"/>
      </w:r>
    </w:p>
    <w:p w:rsidR="00FF32BA" w:rsidRDefault="00FF32BA" w:rsidP="00FF32BA"/>
    <w:p w:rsidR="000B717E" w:rsidRPr="00FF32BA" w:rsidRDefault="000B717E" w:rsidP="00FF32BA">
      <w:pPr>
        <w:rPr>
          <w:lang w:val="el-GR"/>
        </w:rPr>
      </w:pPr>
    </w:p>
    <w:p w:rsidR="00635DD4" w:rsidRDefault="00635DD4" w:rsidP="00515320">
      <w:pPr>
        <w:pStyle w:val="1"/>
        <w:numPr>
          <w:ilvl w:val="0"/>
          <w:numId w:val="1"/>
        </w:numPr>
        <w:tabs>
          <w:tab w:val="left" w:pos="567"/>
        </w:tabs>
        <w:ind w:left="567" w:hanging="567"/>
        <w:rPr>
          <w:lang w:val="el-GR"/>
        </w:rPr>
      </w:pPr>
      <w:bookmarkStart w:id="2" w:name="__RefHeading___Toc470009771"/>
      <w:bookmarkEnd w:id="2"/>
      <w:r>
        <w:rPr>
          <w:lang w:val="el-GR"/>
        </w:rPr>
        <w:lastRenderedPageBreak/>
        <w:t>ΑΝΑΘΕΤΟΥΣΑ ΑΡΧΗ ΚΑΙ ΑΝΤΙΚΕΙΜΕΝΟ ΣΥΜΒΑΣΗΣ</w:t>
      </w:r>
    </w:p>
    <w:p w:rsidR="00635DD4" w:rsidRDefault="00635DD4" w:rsidP="00635DD4">
      <w:pPr>
        <w:pStyle w:val="2"/>
      </w:pPr>
      <w:bookmarkStart w:id="3" w:name="__RefHeading___Toc470009772"/>
      <w:bookmarkStart w:id="4" w:name="_Toc39823821"/>
      <w:r>
        <w:rPr>
          <w:lang w:val="el-GR"/>
        </w:rPr>
        <w:t>1.1</w:t>
      </w:r>
      <w:r>
        <w:rPr>
          <w:lang w:val="el-GR"/>
        </w:rPr>
        <w:tab/>
        <w:t>Στοιχεία Αναθέτουσας Αρχής</w:t>
      </w:r>
      <w:bookmarkEnd w:id="3"/>
      <w:bookmarkEnd w:id="4"/>
    </w:p>
    <w:p w:rsidR="00635DD4" w:rsidRDefault="00635DD4" w:rsidP="00635DD4">
      <w:pPr>
        <w:pStyle w:val="normalwithoutspacing"/>
        <w:rPr>
          <w:b/>
        </w:rPr>
      </w:pPr>
    </w:p>
    <w:tbl>
      <w:tblPr>
        <w:tblW w:w="0" w:type="auto"/>
        <w:tblInd w:w="108" w:type="dxa"/>
        <w:tblLayout w:type="fixed"/>
        <w:tblLook w:val="0000" w:firstRow="0" w:lastRow="0" w:firstColumn="0" w:lastColumn="0" w:noHBand="0" w:noVBand="0"/>
      </w:tblPr>
      <w:tblGrid>
        <w:gridCol w:w="5245"/>
        <w:gridCol w:w="4129"/>
      </w:tblGrid>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sidRPr="00311CBF">
              <w:t>ΔΗΜΟΣ ΜΟΣΧΑΤΟΥ - ΤΑΥΡΟΥ</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Pr="00DC0572" w:rsidRDefault="006A7FD2" w:rsidP="00746048">
            <w:pPr>
              <w:pStyle w:val="normalwithoutspacing"/>
            </w:pPr>
            <w:r w:rsidRPr="007A6CD3">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Pr>
                <w:lang w:val="en-US"/>
              </w:rPr>
              <w:t>997564129</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sidRPr="00311CBF">
              <w:t>ΚΟΡΑΗ 36 &amp; ΑΓ. ΓΕΡΑΣΙΜΟΥ</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t>ΜΟΣΧΑΤΟ</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t>183 45</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Pr="003678A3" w:rsidRDefault="006A7FD2" w:rsidP="00746048">
            <w:pPr>
              <w:pStyle w:val="normalwithoutspacing"/>
            </w:pPr>
            <w:r w:rsidRPr="003678A3">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t>ΕΛΛΑΔΑ</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Pr="007A6CD3" w:rsidRDefault="006A7FD2" w:rsidP="00746048">
            <w:pPr>
              <w:pStyle w:val="normalwithoutspacing"/>
            </w:pPr>
            <w:r w:rsidRPr="007A6CD3">
              <w:t>Κωδικός NUTS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Pr>
                <w:lang w:val="en-US"/>
              </w:rPr>
              <w:t>EL304</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Pr>
                <w:lang w:val="en-US"/>
              </w:rPr>
              <w:t>213</w:t>
            </w:r>
            <w:r>
              <w:t xml:space="preserve"> </w:t>
            </w:r>
            <w:r>
              <w:rPr>
                <w:lang w:val="en-US"/>
              </w:rPr>
              <w:t>-</w:t>
            </w:r>
            <w:r>
              <w:t xml:space="preserve"> </w:t>
            </w:r>
            <w:r>
              <w:rPr>
                <w:lang w:val="en-US"/>
              </w:rPr>
              <w:t>2019637 &amp; 632</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Pr>
                <w:lang w:val="en-US"/>
              </w:rPr>
              <w:t>210</w:t>
            </w:r>
            <w:r>
              <w:t xml:space="preserve"> </w:t>
            </w:r>
            <w:r>
              <w:rPr>
                <w:lang w:val="en-US"/>
              </w:rPr>
              <w:t>-</w:t>
            </w:r>
            <w:r>
              <w:t xml:space="preserve"> </w:t>
            </w:r>
            <w:r>
              <w:rPr>
                <w:lang w:val="en-US"/>
              </w:rPr>
              <w:t>9416154</w:t>
            </w:r>
          </w:p>
        </w:tc>
      </w:tr>
      <w:tr w:rsidR="006A7FD2" w:rsidRPr="0030637C"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Pr="00B46514" w:rsidRDefault="0030637C" w:rsidP="00746048">
            <w:pPr>
              <w:pStyle w:val="normalwithoutspacing"/>
              <w:snapToGrid w:val="0"/>
            </w:pPr>
            <w:hyperlink r:id="rId9" w:history="1">
              <w:r w:rsidR="006A7FD2" w:rsidRPr="001D0846">
                <w:rPr>
                  <w:rStyle w:val="-"/>
                  <w:lang w:val="en-US"/>
                </w:rPr>
                <w:t>katsantoni</w:t>
              </w:r>
              <w:r w:rsidR="006A7FD2" w:rsidRPr="00B46514">
                <w:rPr>
                  <w:rStyle w:val="-"/>
                </w:rPr>
                <w:t>@0144.</w:t>
              </w:r>
              <w:r w:rsidR="006A7FD2" w:rsidRPr="001D0846">
                <w:rPr>
                  <w:rStyle w:val="-"/>
                  <w:lang w:val="en-US"/>
                </w:rPr>
                <w:t>syzefxis</w:t>
              </w:r>
              <w:r w:rsidR="006A7FD2" w:rsidRPr="00B46514">
                <w:rPr>
                  <w:rStyle w:val="-"/>
                </w:rPr>
                <w:t>.</w:t>
              </w:r>
              <w:r w:rsidR="006A7FD2" w:rsidRPr="001D0846">
                <w:rPr>
                  <w:rStyle w:val="-"/>
                  <w:lang w:val="en-US"/>
                </w:rPr>
                <w:t>gov</w:t>
              </w:r>
              <w:r w:rsidR="006A7FD2" w:rsidRPr="00B46514">
                <w:rPr>
                  <w:rStyle w:val="-"/>
                </w:rPr>
                <w:t>.</w:t>
              </w:r>
              <w:r w:rsidR="006A7FD2" w:rsidRPr="001D0846">
                <w:rPr>
                  <w:rStyle w:val="-"/>
                  <w:lang w:val="en-US"/>
                </w:rPr>
                <w:t>gr</w:t>
              </w:r>
            </w:hyperlink>
            <w:r w:rsidR="006A7FD2" w:rsidRPr="00B46514">
              <w:t xml:space="preserve"> &amp; </w:t>
            </w:r>
            <w:hyperlink r:id="rId10" w:history="1">
              <w:r w:rsidR="002C0927" w:rsidRPr="00FD417F">
                <w:rPr>
                  <w:rStyle w:val="-"/>
                  <w:lang w:val="en-US"/>
                </w:rPr>
                <w:t>aimpouta</w:t>
              </w:r>
              <w:r w:rsidR="002C0927" w:rsidRPr="00FD417F">
                <w:rPr>
                  <w:rStyle w:val="-"/>
                </w:rPr>
                <w:t>@0168.</w:t>
              </w:r>
              <w:r w:rsidR="002C0927" w:rsidRPr="00FD417F">
                <w:rPr>
                  <w:rStyle w:val="-"/>
                  <w:lang w:val="en-US"/>
                </w:rPr>
                <w:t>syzefxis</w:t>
              </w:r>
              <w:r w:rsidR="002C0927" w:rsidRPr="00FD417F">
                <w:rPr>
                  <w:rStyle w:val="-"/>
                </w:rPr>
                <w:t>.</w:t>
              </w:r>
              <w:r w:rsidR="002C0927" w:rsidRPr="00FD417F">
                <w:rPr>
                  <w:rStyle w:val="-"/>
                  <w:lang w:val="en-US"/>
                </w:rPr>
                <w:t>gov</w:t>
              </w:r>
              <w:r w:rsidR="002C0927" w:rsidRPr="00FD417F">
                <w:rPr>
                  <w:rStyle w:val="-"/>
                </w:rPr>
                <w:t>.</w:t>
              </w:r>
              <w:r w:rsidR="002C0927" w:rsidRPr="00FD417F">
                <w:rPr>
                  <w:rStyle w:val="-"/>
                  <w:lang w:val="en-US"/>
                </w:rPr>
                <w:t>gr</w:t>
              </w:r>
            </w:hyperlink>
            <w:r w:rsidR="006A7FD2" w:rsidRPr="00B46514">
              <w:t xml:space="preserve"> </w:t>
            </w:r>
          </w:p>
        </w:tc>
      </w:tr>
      <w:tr w:rsidR="006A7FD2" w:rsidRPr="002C0927"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2C0927" w:rsidP="00746048">
            <w:pPr>
              <w:pStyle w:val="normalwithoutspacing"/>
              <w:snapToGrid w:val="0"/>
            </w:pPr>
            <w:r>
              <w:t xml:space="preserve">Ελ. Κατσαντώνη &amp; Αικ. Μπούτα </w:t>
            </w:r>
          </w:p>
        </w:tc>
      </w:tr>
      <w:tr w:rsidR="006A7FD2" w:rsidRPr="002C0927"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Pr="002C0927" w:rsidRDefault="006A7FD2" w:rsidP="00746048">
            <w:pPr>
              <w:rPr>
                <w:lang w:val="el-GR"/>
              </w:rPr>
            </w:pPr>
            <w:r w:rsidRPr="00311CBF">
              <w:rPr>
                <w:rStyle w:val="-"/>
              </w:rPr>
              <w:t>www</w:t>
            </w:r>
            <w:r w:rsidRPr="002C0927">
              <w:rPr>
                <w:rStyle w:val="-"/>
                <w:lang w:val="el-GR"/>
              </w:rPr>
              <w:t>.</w:t>
            </w:r>
            <w:r w:rsidRPr="00311CBF">
              <w:rPr>
                <w:rStyle w:val="-"/>
              </w:rPr>
              <w:t>dimosmoschatou</w:t>
            </w:r>
            <w:r w:rsidRPr="002C0927">
              <w:rPr>
                <w:rStyle w:val="-"/>
                <w:lang w:val="el-GR"/>
              </w:rPr>
              <w:t>-</w:t>
            </w:r>
            <w:r w:rsidRPr="00311CBF">
              <w:rPr>
                <w:rStyle w:val="-"/>
              </w:rPr>
              <w:t>tavrou</w:t>
            </w:r>
            <w:r w:rsidRPr="002C0927">
              <w:rPr>
                <w:rStyle w:val="-"/>
                <w:lang w:val="el-GR"/>
              </w:rPr>
              <w:t>.</w:t>
            </w:r>
            <w:r w:rsidRPr="00311CBF">
              <w:rPr>
                <w:rStyle w:val="-"/>
              </w:rPr>
              <w:t>gr</w:t>
            </w:r>
            <w:r w:rsidRPr="002C0927">
              <w:rPr>
                <w:rStyle w:val="-"/>
                <w:lang w:val="el-GR"/>
              </w:rPr>
              <w:t xml:space="preserve"> </w:t>
            </w:r>
          </w:p>
        </w:tc>
      </w:tr>
    </w:tbl>
    <w:p w:rsidR="006A7FD2" w:rsidRDefault="006A7FD2" w:rsidP="00635DD4">
      <w:pPr>
        <w:pStyle w:val="normalwithoutspacing"/>
        <w:rPr>
          <w:b/>
        </w:rPr>
      </w:pPr>
    </w:p>
    <w:p w:rsidR="00635DD4" w:rsidRDefault="00635DD4" w:rsidP="00635DD4">
      <w:pPr>
        <w:pStyle w:val="normalwithoutspacing"/>
      </w:pPr>
    </w:p>
    <w:p w:rsidR="00635DD4" w:rsidRDefault="00635DD4" w:rsidP="00635DD4">
      <w:pPr>
        <w:pStyle w:val="normalwithoutspacing"/>
        <w:rPr>
          <w:b/>
        </w:rPr>
      </w:pPr>
      <w:r>
        <w:rPr>
          <w:b/>
        </w:rPr>
        <w:t xml:space="preserve">Είδος Αναθέτουσας Αρχής </w:t>
      </w:r>
    </w:p>
    <w:p w:rsidR="00F67517" w:rsidRDefault="00F67517" w:rsidP="00F67517">
      <w:pPr>
        <w:pStyle w:val="normalwithoutspacing"/>
        <w:rPr>
          <w:b/>
        </w:rPr>
      </w:pPr>
      <w:r>
        <w:t xml:space="preserve">Η Αναθέτουσα Αρχή </w:t>
      </w:r>
      <w:r w:rsidRPr="00882C66">
        <w:t xml:space="preserve">είναι </w:t>
      </w:r>
      <w:r w:rsidRPr="00882C66">
        <w:rPr>
          <w:b/>
        </w:rPr>
        <w:t xml:space="preserve">ο Δήμος Μοσχάτου - Ταύρου </w:t>
      </w:r>
      <w:r w:rsidRPr="00882C66">
        <w:t xml:space="preserve">και ανήκει στην </w:t>
      </w:r>
      <w:r w:rsidRPr="00882C66">
        <w:rPr>
          <w:b/>
        </w:rPr>
        <w:t>Γενική Κυβέρνηση / Υποτομέας ΟΤΑ.</w:t>
      </w:r>
      <w:r>
        <w:rPr>
          <w:rFonts w:eastAsia="Calibri"/>
        </w:rPr>
        <w:t xml:space="preserve">  </w:t>
      </w:r>
    </w:p>
    <w:p w:rsidR="00F67517" w:rsidRDefault="00F67517" w:rsidP="00635DD4">
      <w:pPr>
        <w:pStyle w:val="normalwithoutspacing"/>
      </w:pPr>
    </w:p>
    <w:p w:rsidR="00635DD4" w:rsidRPr="00644492" w:rsidRDefault="00635DD4" w:rsidP="00635DD4">
      <w:pPr>
        <w:pStyle w:val="normalwithoutspacing"/>
      </w:pPr>
      <w:r>
        <w:rPr>
          <w:b/>
        </w:rPr>
        <w:t>Κύρια δραστηριότητα Α.Α.</w:t>
      </w:r>
    </w:p>
    <w:p w:rsidR="00EE2083" w:rsidRDefault="00EE2083" w:rsidP="00EE2083">
      <w:pPr>
        <w:pStyle w:val="normalwithoutspacing"/>
      </w:pPr>
      <w:r>
        <w:t xml:space="preserve">Η κύρια δραστηριότητα της Αναθέτουσας Αρχής είναι </w:t>
      </w:r>
      <w:r w:rsidRPr="00372B71">
        <w:rPr>
          <w:b/>
        </w:rPr>
        <w:t>Γενικές Δημόσιες Υπηρεσίες.</w:t>
      </w:r>
    </w:p>
    <w:p w:rsidR="00635DD4" w:rsidRDefault="00635DD4" w:rsidP="00635DD4">
      <w:pPr>
        <w:pStyle w:val="normalwithoutspacing"/>
      </w:pPr>
    </w:p>
    <w:p w:rsidR="00635DD4" w:rsidRDefault="00635DD4" w:rsidP="00635DD4">
      <w:pPr>
        <w:pStyle w:val="normalwithoutspacing"/>
        <w:rPr>
          <w:b/>
        </w:rPr>
      </w:pPr>
      <w:r>
        <w:rPr>
          <w:b/>
        </w:rPr>
        <w:t xml:space="preserve">Στοιχεία Επικοινωνίας </w:t>
      </w:r>
    </w:p>
    <w:p w:rsidR="00586BFB" w:rsidRPr="006A65E5" w:rsidRDefault="00586BFB" w:rsidP="00586BFB">
      <w:pPr>
        <w:rPr>
          <w:lang w:val="el-GR"/>
        </w:rPr>
      </w:pPr>
      <w:r w:rsidRPr="006A65E5">
        <w:rPr>
          <w:lang w:val="el-GR"/>
        </w:rPr>
        <w:t>Τα έγγραφα της σύμβασης είναι διαθέσιμα για ελεύθερη, πλήρη, άμεση &amp; δωρεάν ηλεκτρονική πρόσβαση στην διεύθυνση (</w:t>
      </w:r>
      <w:r w:rsidRPr="00350431">
        <w:t>URL</w:t>
      </w:r>
      <w:r w:rsidRPr="006A65E5">
        <w:rPr>
          <w:lang w:val="el-GR"/>
        </w:rPr>
        <w:t>) :</w:t>
      </w:r>
      <w:r w:rsidRPr="006A65E5">
        <w:rPr>
          <w:rStyle w:val="a4"/>
          <w:lang w:val="el-GR"/>
        </w:rPr>
        <w:t xml:space="preserve"> </w:t>
      </w:r>
      <w:r w:rsidRPr="00311CBF">
        <w:rPr>
          <w:rStyle w:val="-"/>
        </w:rPr>
        <w:t>www</w:t>
      </w:r>
      <w:r w:rsidRPr="006A65E5">
        <w:rPr>
          <w:rStyle w:val="-"/>
          <w:lang w:val="el-GR"/>
        </w:rPr>
        <w:t>.</w:t>
      </w:r>
      <w:r w:rsidRPr="00311CBF">
        <w:rPr>
          <w:rStyle w:val="-"/>
        </w:rPr>
        <w:t>dimosmoschatou</w:t>
      </w:r>
      <w:r w:rsidRPr="006A65E5">
        <w:rPr>
          <w:rStyle w:val="-"/>
          <w:lang w:val="el-GR"/>
        </w:rPr>
        <w:t>-</w:t>
      </w:r>
      <w:r w:rsidRPr="00311CBF">
        <w:rPr>
          <w:rStyle w:val="-"/>
        </w:rPr>
        <w:t>tavrou</w:t>
      </w:r>
      <w:r w:rsidRPr="006A65E5">
        <w:rPr>
          <w:rStyle w:val="-"/>
          <w:lang w:val="el-GR"/>
        </w:rPr>
        <w:t>.</w:t>
      </w:r>
      <w:r w:rsidRPr="00311CBF">
        <w:rPr>
          <w:rStyle w:val="-"/>
        </w:rPr>
        <w:t>gr</w:t>
      </w:r>
      <w:r w:rsidRPr="006A65E5">
        <w:rPr>
          <w:rStyle w:val="-"/>
          <w:lang w:val="el-GR"/>
        </w:rPr>
        <w:t xml:space="preserve"> </w:t>
      </w:r>
    </w:p>
    <w:p w:rsidR="00586BFB" w:rsidRDefault="00586BFB" w:rsidP="00635DD4">
      <w:pPr>
        <w:pStyle w:val="normalwithoutspacing"/>
        <w:rPr>
          <w:b/>
        </w:rPr>
      </w:pPr>
    </w:p>
    <w:p w:rsidR="00635DD4" w:rsidRDefault="00635DD4" w:rsidP="00635DD4">
      <w:pPr>
        <w:pStyle w:val="2"/>
        <w:rPr>
          <w:lang w:val="el-GR"/>
        </w:rPr>
      </w:pPr>
      <w:bookmarkStart w:id="5" w:name="__RefHeading___Toc470009773"/>
      <w:bookmarkStart w:id="6" w:name="_Toc39823822"/>
      <w:bookmarkEnd w:id="5"/>
      <w:r>
        <w:rPr>
          <w:lang w:val="el-GR"/>
        </w:rPr>
        <w:t>1.2</w:t>
      </w:r>
      <w:r>
        <w:rPr>
          <w:lang w:val="el-GR"/>
        </w:rPr>
        <w:tab/>
        <w:t>Στοιχεία Διαδικασίας</w:t>
      </w:r>
      <w:r w:rsidR="00D10CD7">
        <w:rPr>
          <w:lang w:val="el-GR"/>
        </w:rPr>
        <w:t xml:space="preserve"> </w:t>
      </w:r>
      <w:r>
        <w:rPr>
          <w:lang w:val="el-GR"/>
        </w:rPr>
        <w:t>-</w:t>
      </w:r>
      <w:r w:rsidR="00D10CD7">
        <w:rPr>
          <w:lang w:val="el-GR"/>
        </w:rPr>
        <w:t xml:space="preserve"> </w:t>
      </w:r>
      <w:r>
        <w:rPr>
          <w:lang w:val="el-GR"/>
        </w:rPr>
        <w:t>Χρηματοδότηση</w:t>
      </w:r>
      <w:bookmarkEnd w:id="6"/>
    </w:p>
    <w:p w:rsidR="00635DD4" w:rsidRPr="00A0073A" w:rsidRDefault="00635DD4" w:rsidP="00635DD4">
      <w:pPr>
        <w:rPr>
          <w:lang w:val="el-GR"/>
        </w:rPr>
      </w:pPr>
      <w:r>
        <w:rPr>
          <w:b/>
          <w:lang w:val="el-GR"/>
        </w:rPr>
        <w:t xml:space="preserve">Είδος διαδικασίας </w:t>
      </w:r>
    </w:p>
    <w:p w:rsidR="00FB5466" w:rsidRDefault="00635DD4" w:rsidP="00635DD4">
      <w:pPr>
        <w:pStyle w:val="normalwithoutspacing"/>
      </w:pPr>
      <w:r>
        <w:t xml:space="preserve">Ο διαγωνισμός θα διεξαχθεί με </w:t>
      </w:r>
      <w:r w:rsidRPr="00C26F76">
        <w:t>συνοπτικό διαγωνισμό του άρθρου 117 του Ν.</w:t>
      </w:r>
      <w:r w:rsidR="00D10CD7">
        <w:t xml:space="preserve"> </w:t>
      </w:r>
      <w:r w:rsidRPr="00C26F76">
        <w:t>4412/2016</w:t>
      </w:r>
      <w:r w:rsidR="0009574A" w:rsidRPr="0009574A">
        <w:t>.</w:t>
      </w:r>
    </w:p>
    <w:p w:rsidR="00FB5466" w:rsidRDefault="00FB5466" w:rsidP="00635DD4">
      <w:pPr>
        <w:pStyle w:val="normalwithoutspacing"/>
      </w:pPr>
    </w:p>
    <w:p w:rsidR="00635DD4" w:rsidRDefault="00635DD4" w:rsidP="00635DD4">
      <w:pPr>
        <w:pStyle w:val="normalwithoutspacing"/>
      </w:pPr>
      <w:r>
        <w:rPr>
          <w:b/>
        </w:rPr>
        <w:t>Χρηματοδότηση της σύμβασης</w:t>
      </w:r>
    </w:p>
    <w:p w:rsidR="00C3513C" w:rsidRPr="00C3513C" w:rsidRDefault="00635DD4" w:rsidP="00C3513C">
      <w:pPr>
        <w:ind w:left="-567"/>
        <w:rPr>
          <w:rFonts w:asciiTheme="minorHAnsi" w:hAnsiTheme="minorHAnsi" w:cstheme="minorHAnsi"/>
          <w:szCs w:val="22"/>
          <w:lang w:val="el-GR"/>
        </w:rPr>
      </w:pPr>
      <w:r w:rsidRPr="00C30A4D">
        <w:rPr>
          <w:lang w:val="el-GR"/>
        </w:rPr>
        <w:t>Φορέας χρηματοδότησης τ</w:t>
      </w:r>
      <w:r w:rsidR="00E436EF" w:rsidRPr="00C30A4D">
        <w:rPr>
          <w:lang w:val="el-GR"/>
        </w:rPr>
        <w:t>ης παρούσας σύμβασης είναι</w:t>
      </w:r>
      <w:r w:rsidR="00451554" w:rsidRPr="00C30A4D">
        <w:rPr>
          <w:lang w:val="el-GR"/>
        </w:rPr>
        <w:t xml:space="preserve"> </w:t>
      </w:r>
      <w:r w:rsidRPr="00C30A4D">
        <w:rPr>
          <w:lang w:val="el-GR"/>
        </w:rPr>
        <w:t xml:space="preserve">ο </w:t>
      </w:r>
      <w:r w:rsidR="00451554" w:rsidRPr="00C30A4D">
        <w:rPr>
          <w:lang w:val="el-GR"/>
        </w:rPr>
        <w:t xml:space="preserve">Δήμος Μοσχάτου – Ταύρου. </w:t>
      </w:r>
      <w:r w:rsidRPr="00C3513C">
        <w:rPr>
          <w:lang w:val="el-GR"/>
        </w:rPr>
        <w:t xml:space="preserve">Η δαπάνη για την εν </w:t>
      </w:r>
      <w:r w:rsidR="004B42CF" w:rsidRPr="00C3513C">
        <w:rPr>
          <w:lang w:val="el-GR"/>
        </w:rPr>
        <w:t xml:space="preserve">λόγω </w:t>
      </w:r>
      <w:r w:rsidRPr="00C3513C">
        <w:rPr>
          <w:lang w:val="el-GR"/>
        </w:rPr>
        <w:t xml:space="preserve">σύμβαση βαρύνει </w:t>
      </w:r>
      <w:r w:rsidR="003E2061">
        <w:rPr>
          <w:rFonts w:asciiTheme="minorHAnsi" w:hAnsiTheme="minorHAnsi" w:cstheme="minorHAnsi"/>
          <w:szCs w:val="22"/>
          <w:lang w:val="el-GR"/>
        </w:rPr>
        <w:t>τον</w:t>
      </w:r>
      <w:r w:rsidR="00C3513C" w:rsidRPr="00C3513C">
        <w:rPr>
          <w:rFonts w:asciiTheme="minorHAnsi" w:hAnsiTheme="minorHAnsi" w:cstheme="minorHAnsi"/>
          <w:szCs w:val="22"/>
          <w:lang w:val="el-GR"/>
        </w:rPr>
        <w:t xml:space="preserve"> Κ.Α.</w:t>
      </w:r>
      <w:r w:rsidR="003E2061">
        <w:rPr>
          <w:rFonts w:asciiTheme="minorHAnsi" w:hAnsiTheme="minorHAnsi" w:cstheme="minorHAnsi"/>
          <w:szCs w:val="22"/>
          <w:lang w:val="el-GR"/>
        </w:rPr>
        <w:t xml:space="preserve">:20.6635.0007 , με τίτλο </w:t>
      </w:r>
      <w:r w:rsidR="00BB3AFA">
        <w:rPr>
          <w:rFonts w:asciiTheme="minorHAnsi" w:hAnsiTheme="minorHAnsi" w:cstheme="minorHAnsi"/>
          <w:szCs w:val="22"/>
          <w:lang w:val="el-GR"/>
        </w:rPr>
        <w:t>«Νέα Σύμβαση 2021, Προμήθεια πλαστικών σάκων απορριμμάτων»</w:t>
      </w:r>
      <w:r w:rsidR="003E2061">
        <w:rPr>
          <w:rFonts w:asciiTheme="minorHAnsi" w:hAnsiTheme="minorHAnsi" w:cstheme="minorHAnsi"/>
          <w:szCs w:val="22"/>
          <w:lang w:val="el-GR"/>
        </w:rPr>
        <w:t xml:space="preserve"> του προϋπολογισμού</w:t>
      </w:r>
      <w:r w:rsidR="00C3513C" w:rsidRPr="00C3513C">
        <w:rPr>
          <w:rFonts w:asciiTheme="minorHAnsi" w:hAnsiTheme="minorHAnsi" w:cstheme="minorHAnsi"/>
          <w:szCs w:val="22"/>
          <w:lang w:val="el-GR"/>
        </w:rPr>
        <w:t xml:space="preserve"> 2021</w:t>
      </w:r>
      <w:r w:rsidR="006308D8" w:rsidRPr="006308D8">
        <w:rPr>
          <w:rFonts w:asciiTheme="minorHAnsi" w:hAnsiTheme="minorHAnsi" w:cstheme="minorHAnsi"/>
          <w:szCs w:val="22"/>
          <w:lang w:val="el-GR"/>
        </w:rPr>
        <w:t>.</w:t>
      </w:r>
      <w:r w:rsidR="00C3513C" w:rsidRPr="00C3513C">
        <w:rPr>
          <w:rFonts w:asciiTheme="minorHAnsi" w:hAnsiTheme="minorHAnsi" w:cstheme="minorHAnsi"/>
          <w:szCs w:val="22"/>
          <w:lang w:val="el-GR"/>
        </w:rPr>
        <w:t xml:space="preserve"> </w:t>
      </w:r>
    </w:p>
    <w:p w:rsidR="0011471E" w:rsidRPr="00C3513C" w:rsidRDefault="0011471E" w:rsidP="00635DD4">
      <w:pPr>
        <w:pStyle w:val="normalwithoutspacing"/>
        <w:rPr>
          <w:rFonts w:asciiTheme="minorHAnsi" w:hAnsiTheme="minorHAnsi" w:cstheme="minorHAnsi"/>
        </w:rPr>
      </w:pPr>
    </w:p>
    <w:p w:rsidR="00635DD4" w:rsidRDefault="00635DD4" w:rsidP="00635DD4">
      <w:pPr>
        <w:pStyle w:val="2"/>
        <w:rPr>
          <w:lang w:val="el-GR"/>
        </w:rPr>
      </w:pPr>
      <w:bookmarkStart w:id="7" w:name="__RefHeading___Toc470009774"/>
      <w:bookmarkStart w:id="8" w:name="_Toc39823823"/>
      <w:r>
        <w:rPr>
          <w:lang w:val="el-GR"/>
        </w:rPr>
        <w:t>1.3</w:t>
      </w:r>
      <w:r>
        <w:rPr>
          <w:lang w:val="el-GR"/>
        </w:rPr>
        <w:tab/>
        <w:t>Συνοπτική Περιγραφή φυσικού και οικονομικού αντικειμένου της σύμβασης</w:t>
      </w:r>
      <w:bookmarkEnd w:id="7"/>
      <w:bookmarkEnd w:id="8"/>
    </w:p>
    <w:p w:rsidR="00635DD4" w:rsidRDefault="00635DD4" w:rsidP="00635DD4">
      <w:pPr>
        <w:rPr>
          <w:i/>
          <w:color w:val="5B9BD5"/>
          <w:lang w:val="el-GR"/>
        </w:rPr>
      </w:pPr>
      <w:r>
        <w:rPr>
          <w:lang w:val="el-GR"/>
        </w:rPr>
        <w:t xml:space="preserve">Αντικείμενο της σύμβασης  είναι </w:t>
      </w:r>
      <w:r w:rsidR="002D5503">
        <w:rPr>
          <w:lang w:val="el-GR"/>
        </w:rPr>
        <w:t xml:space="preserve">η προμήθεια </w:t>
      </w:r>
      <w:r w:rsidR="00BB3AFA">
        <w:rPr>
          <w:lang w:val="el-GR"/>
        </w:rPr>
        <w:t>πλαστικών σάκων απορριμμάτων</w:t>
      </w:r>
      <w:r w:rsidR="00313343">
        <w:rPr>
          <w:lang w:val="el-GR"/>
        </w:rPr>
        <w:t xml:space="preserve"> </w:t>
      </w:r>
      <w:r w:rsidR="002B7343">
        <w:rPr>
          <w:lang w:val="el-GR"/>
        </w:rPr>
        <w:t xml:space="preserve"> για τις ανάγκες</w:t>
      </w:r>
      <w:r w:rsidR="00313343">
        <w:rPr>
          <w:lang w:val="el-GR"/>
        </w:rPr>
        <w:t xml:space="preserve"> των υπηρεσιών  του </w:t>
      </w:r>
      <w:r w:rsidR="002B7343">
        <w:rPr>
          <w:lang w:val="el-GR"/>
        </w:rPr>
        <w:t xml:space="preserve"> Δήμου</w:t>
      </w:r>
      <w:r w:rsidR="00313343">
        <w:rPr>
          <w:lang w:val="el-GR"/>
        </w:rPr>
        <w:t>.</w:t>
      </w:r>
      <w:r>
        <w:rPr>
          <w:lang w:val="el-GR"/>
        </w:rPr>
        <w:t xml:space="preserve">      </w:t>
      </w:r>
    </w:p>
    <w:p w:rsidR="00635DD4" w:rsidRDefault="00635DD4" w:rsidP="00D85056">
      <w:pPr>
        <w:pStyle w:val="ae"/>
        <w:spacing w:after="120"/>
        <w:rPr>
          <w:lang w:val="el-GR"/>
        </w:rPr>
      </w:pPr>
      <w:r>
        <w:rPr>
          <w:lang w:val="el-GR"/>
        </w:rPr>
        <w:lastRenderedPageBreak/>
        <w:t>Τα προς προ</w:t>
      </w:r>
      <w:r w:rsidR="002B7343">
        <w:rPr>
          <w:lang w:val="el-GR"/>
        </w:rPr>
        <w:t>μήθεια είδη κατατάσσονται στον ακόλουθο κωδικό</w:t>
      </w:r>
      <w:r>
        <w:rPr>
          <w:lang w:val="el-GR"/>
        </w:rPr>
        <w:t xml:space="preserve"> του Κοινού Λεξιλογίου δημοσίων συμβάσεων (</w:t>
      </w:r>
      <w:r>
        <w:t>CPV</w:t>
      </w:r>
      <w:r w:rsidR="002B7343">
        <w:rPr>
          <w:lang w:val="el-GR"/>
        </w:rPr>
        <w:t xml:space="preserve">) : </w:t>
      </w:r>
      <w:r w:rsidR="00E23DD4">
        <w:rPr>
          <w:lang w:val="el-GR"/>
        </w:rPr>
        <w:t>19640000-4</w:t>
      </w:r>
      <w:r w:rsidR="00891B41">
        <w:rPr>
          <w:lang w:val="el-GR"/>
        </w:rPr>
        <w:t>.</w:t>
      </w:r>
    </w:p>
    <w:p w:rsidR="00635DD4" w:rsidRDefault="00635DD4" w:rsidP="00635DD4">
      <w:pPr>
        <w:pStyle w:val="normalwithoutspacing"/>
        <w:rPr>
          <w:i/>
          <w:iCs/>
          <w:color w:val="5B9BD5"/>
        </w:rPr>
      </w:pPr>
      <w:r>
        <w:t xml:space="preserve">Η εκτιμώμενη αξία της σύμβασης ανέρχεται στο ποσό των </w:t>
      </w:r>
      <w:r w:rsidR="00E23DD4">
        <w:t>32.257,80</w:t>
      </w:r>
      <w:r>
        <w:t>€</w:t>
      </w:r>
      <w:r w:rsidR="005C1481">
        <w:t xml:space="preserve"> </w:t>
      </w:r>
      <w:r w:rsidR="00E17EF0" w:rsidRPr="00492981">
        <w:t>μη</w:t>
      </w:r>
      <w:r w:rsidR="005C1481">
        <w:t xml:space="preserve"> συμπεριλαμβανομένου ΦΠΑ 24</w:t>
      </w:r>
      <w:r>
        <w:t>%</w:t>
      </w:r>
      <w:r w:rsidR="005C1481">
        <w:t xml:space="preserve"> </w:t>
      </w:r>
      <w:r w:rsidR="00311DC9" w:rsidRPr="00B91278">
        <w:t xml:space="preserve">ήτοι </w:t>
      </w:r>
      <w:r w:rsidR="00E23DD4">
        <w:t>7.741,87</w:t>
      </w:r>
      <w:r w:rsidR="00B91278" w:rsidRPr="00B91278">
        <w:t>€</w:t>
      </w:r>
      <w:r w:rsidRPr="00B91278">
        <w:t xml:space="preserve"> </w:t>
      </w:r>
      <w:r w:rsidR="00DE5F3F">
        <w:t>,</w:t>
      </w:r>
      <w:r w:rsidR="00311DC9" w:rsidRPr="00B91278">
        <w:t>συνολικός</w:t>
      </w:r>
      <w:r w:rsidR="005C1481">
        <w:t xml:space="preserve"> </w:t>
      </w:r>
      <w:r>
        <w:t xml:space="preserve">προϋπολογισμός </w:t>
      </w:r>
      <w:r w:rsidR="00E23DD4">
        <w:t>39.999,67</w:t>
      </w:r>
      <w:r w:rsidR="00B91278">
        <w:t>€</w:t>
      </w:r>
      <w:r>
        <w:t>.</w:t>
      </w:r>
    </w:p>
    <w:p w:rsidR="00635DD4" w:rsidRDefault="00635DD4" w:rsidP="00635DD4">
      <w:pPr>
        <w:rPr>
          <w:lang w:val="el-GR"/>
        </w:rPr>
      </w:pPr>
      <w:r>
        <w:rPr>
          <w:lang w:val="el-GR"/>
        </w:rPr>
        <w:t xml:space="preserve">Η διάρκεια της σύμβασης ορίζεται  σε </w:t>
      </w:r>
      <w:r w:rsidR="00E23DD4">
        <w:rPr>
          <w:lang w:val="el-GR"/>
        </w:rPr>
        <w:t>ένα</w:t>
      </w:r>
      <w:r w:rsidR="00B274A4">
        <w:rPr>
          <w:lang w:val="el-GR"/>
        </w:rPr>
        <w:t xml:space="preserve"> (</w:t>
      </w:r>
      <w:r w:rsidR="00E23DD4">
        <w:rPr>
          <w:lang w:val="el-GR"/>
        </w:rPr>
        <w:t>1) έτος</w:t>
      </w:r>
      <w:r w:rsidR="00B274A4">
        <w:rPr>
          <w:lang w:val="el-GR"/>
        </w:rPr>
        <w:t xml:space="preserve"> από την υπογραφή της</w:t>
      </w:r>
      <w:r w:rsidR="00916549">
        <w:rPr>
          <w:lang w:val="el-GR"/>
        </w:rPr>
        <w:t>.</w:t>
      </w:r>
    </w:p>
    <w:p w:rsidR="00635DD4" w:rsidRPr="00A0073A" w:rsidRDefault="00635DD4" w:rsidP="00635DD4">
      <w:pPr>
        <w:rPr>
          <w:lang w:val="el-GR"/>
        </w:rPr>
      </w:pPr>
      <w:r>
        <w:rPr>
          <w:lang w:val="el-GR"/>
        </w:rPr>
        <w:t xml:space="preserve">Αναλυτική περιγραφή του φυσικού και οικονομικού αντικειμένου της σύμβασης δίδεται στο ΠΑΡΑΡΤΗΜΑ </w:t>
      </w:r>
      <w:r w:rsidR="00916549">
        <w:rPr>
          <w:lang w:val="en-US"/>
        </w:rPr>
        <w:t>I</w:t>
      </w:r>
      <w:r>
        <w:rPr>
          <w:lang w:val="el-GR"/>
        </w:rPr>
        <w:t xml:space="preserve"> </w:t>
      </w:r>
      <w:r w:rsidR="00916549" w:rsidRPr="00916549">
        <w:rPr>
          <w:lang w:val="el-GR"/>
        </w:rPr>
        <w:t>(</w:t>
      </w:r>
      <w:r w:rsidR="00916549">
        <w:rPr>
          <w:lang w:val="el-GR"/>
        </w:rPr>
        <w:t xml:space="preserve">μελέτη </w:t>
      </w:r>
      <w:r w:rsidR="00E23DD4">
        <w:rPr>
          <w:lang w:val="el-GR"/>
        </w:rPr>
        <w:t>1</w:t>
      </w:r>
      <w:r w:rsidR="00916549">
        <w:rPr>
          <w:lang w:val="el-GR"/>
        </w:rPr>
        <w:t>/202</w:t>
      </w:r>
      <w:r w:rsidR="00E23DD4">
        <w:rPr>
          <w:lang w:val="el-GR"/>
        </w:rPr>
        <w:t>1</w:t>
      </w:r>
      <w:r w:rsidR="00916549">
        <w:rPr>
          <w:lang w:val="el-GR"/>
        </w:rPr>
        <w:t>)</w:t>
      </w:r>
      <w:r>
        <w:rPr>
          <w:lang w:val="el-GR"/>
        </w:rPr>
        <w:t xml:space="preserve"> της παρούσας διακήρυξης. </w:t>
      </w:r>
    </w:p>
    <w:p w:rsidR="00635DD4" w:rsidRDefault="00635DD4" w:rsidP="00635DD4">
      <w:pPr>
        <w:pStyle w:val="normalwithoutspacing"/>
        <w:rPr>
          <w:i/>
          <w:color w:val="5B9BD5"/>
        </w:rPr>
      </w:pPr>
      <w:r>
        <w:t xml:space="preserve">Η σύμβαση θα ανατεθεί με το κριτήριο της </w:t>
      </w:r>
      <w:r w:rsidRPr="00916549">
        <w:rPr>
          <w:b/>
        </w:rPr>
        <w:t xml:space="preserve">πλέον συμφέρουσας από οικονομική άποψη προσφοράς, </w:t>
      </w:r>
      <w:r w:rsidR="00916549" w:rsidRPr="00916549">
        <w:rPr>
          <w:b/>
        </w:rPr>
        <w:t xml:space="preserve">μόνο </w:t>
      </w:r>
      <w:r w:rsidRPr="00916549">
        <w:rPr>
          <w:b/>
        </w:rPr>
        <w:t xml:space="preserve">βάσει </w:t>
      </w:r>
      <w:r w:rsidR="00916549" w:rsidRPr="00916549">
        <w:rPr>
          <w:b/>
        </w:rPr>
        <w:t>τιμής (χαμηλότερη τιμή).</w:t>
      </w:r>
    </w:p>
    <w:p w:rsidR="00635DD4" w:rsidRDefault="00635DD4" w:rsidP="00635DD4">
      <w:pPr>
        <w:pStyle w:val="2"/>
        <w:rPr>
          <w:lang w:val="el-GR"/>
        </w:rPr>
      </w:pPr>
      <w:bookmarkStart w:id="9" w:name="__RefHeading___Toc470009775"/>
      <w:bookmarkStart w:id="10" w:name="_Toc39823824"/>
      <w:r>
        <w:rPr>
          <w:lang w:val="el-GR"/>
        </w:rPr>
        <w:t>1.4</w:t>
      </w:r>
      <w:r>
        <w:rPr>
          <w:lang w:val="el-GR"/>
        </w:rPr>
        <w:tab/>
        <w:t>Θεσμικό πλαίσιο</w:t>
      </w:r>
      <w:bookmarkEnd w:id="9"/>
      <w:bookmarkEnd w:id="10"/>
    </w:p>
    <w:p w:rsidR="00635DD4" w:rsidRDefault="00635DD4" w:rsidP="00635DD4">
      <w:pPr>
        <w:rPr>
          <w:lang w:val="el-GR"/>
        </w:rPr>
      </w:pPr>
      <w:r>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B52BAC" w:rsidRPr="00C35F51" w:rsidRDefault="00635DD4" w:rsidP="00515320">
      <w:pPr>
        <w:pStyle w:val="aff0"/>
        <w:numPr>
          <w:ilvl w:val="0"/>
          <w:numId w:val="4"/>
        </w:numPr>
        <w:rPr>
          <w:color w:val="000000"/>
          <w:lang w:val="el-GR"/>
        </w:rPr>
      </w:pPr>
      <w:r w:rsidRPr="00B52BAC">
        <w:rPr>
          <w:lang w:val="el-GR"/>
        </w:rPr>
        <w:t>του ν. 4412/2016 (Α' 147) “</w:t>
      </w:r>
      <w:r w:rsidRPr="00B52BAC">
        <w:rPr>
          <w:i/>
          <w:lang w:val="el-GR"/>
        </w:rPr>
        <w:t>Δημόσιες Συμβάσεις Έργων, Προμηθειών και Υπηρεσιών (προσαρμογή στις Οδηγίες 2014/24/ ΕΕ και 2014/25/ΕΕ)»</w:t>
      </w:r>
    </w:p>
    <w:p w:rsidR="00C35F51" w:rsidRDefault="00C35F51" w:rsidP="00515320">
      <w:pPr>
        <w:numPr>
          <w:ilvl w:val="0"/>
          <w:numId w:val="4"/>
        </w:numPr>
        <w:rPr>
          <w:lang w:val="el-GR"/>
        </w:rPr>
      </w:pPr>
      <w:r w:rsidRPr="00DE4071">
        <w:rPr>
          <w:lang w:val="el-GR"/>
        </w:rPr>
        <w:t>του ν. 3463/2006 «Κύρωση του Κώδικα Δήμων και Κοινοτήτων»</w:t>
      </w:r>
    </w:p>
    <w:p w:rsidR="00C35F51" w:rsidRDefault="00C35F51" w:rsidP="00515320">
      <w:pPr>
        <w:numPr>
          <w:ilvl w:val="0"/>
          <w:numId w:val="4"/>
        </w:numPr>
        <w:rPr>
          <w:lang w:val="el-GR"/>
        </w:rPr>
      </w:pPr>
      <w:r w:rsidRPr="00DE4071">
        <w:rPr>
          <w:lang w:val="el-GR"/>
        </w:rPr>
        <w:t>του ν. 3852/2010 «Νέα Αρχιτεκτονική της Αυτοδιοίκησης και της Αποκεντρωμένης Διοίκησης - Πρόγραμμα Καλλικράτης»</w:t>
      </w:r>
    </w:p>
    <w:p w:rsidR="00C35F51" w:rsidRPr="00C35F51" w:rsidRDefault="00C35F51" w:rsidP="00515320">
      <w:pPr>
        <w:numPr>
          <w:ilvl w:val="0"/>
          <w:numId w:val="4"/>
        </w:numPr>
        <w:rPr>
          <w:lang w:val="el-GR"/>
        </w:rPr>
      </w:pPr>
      <w:r w:rsidRPr="00DE4071">
        <w:rPr>
          <w:lang w:val="el-GR"/>
        </w:rPr>
        <w:t>του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B52BAC" w:rsidRDefault="00635DD4" w:rsidP="00515320">
      <w:pPr>
        <w:pStyle w:val="aff0"/>
        <w:numPr>
          <w:ilvl w:val="0"/>
          <w:numId w:val="4"/>
        </w:numPr>
        <w:rPr>
          <w:color w:val="000000"/>
          <w:lang w:val="el-GR"/>
        </w:rPr>
      </w:pPr>
      <w:r w:rsidRPr="00B52BAC">
        <w:rPr>
          <w:color w:val="000000"/>
          <w:lang w:val="el-GR"/>
        </w:rPr>
        <w:t>του ν. 4314/2014 (Α' 265)</w:t>
      </w:r>
      <w:r w:rsidRPr="00B52BAC">
        <w:rPr>
          <w:rStyle w:val="FootnoteReference2"/>
          <w:color w:val="000000"/>
          <w:szCs w:val="22"/>
          <w:lang w:val="el-GR"/>
        </w:rPr>
        <w:t>,</w:t>
      </w:r>
      <w:r w:rsidRPr="00B52BAC">
        <w:rPr>
          <w:lang w:val="el-GR"/>
        </w:rPr>
        <w:t xml:space="preserve"> “</w:t>
      </w:r>
      <w:r w:rsidRPr="00B52BAC">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B52BAC">
        <w:rPr>
          <w:i/>
        </w:rPr>
        <w:t>L</w:t>
      </w:r>
      <w:r w:rsidRPr="00B52BAC">
        <w:rPr>
          <w:i/>
          <w:lang w:val="el-GR"/>
        </w:rPr>
        <w:t xml:space="preserve"> 156/16.6.2012) στο ελληνικό δίκαιο, τροποποίηση του ν. 3419/2005 (Α' 297) και άλλες διατάξεις</w:t>
      </w:r>
      <w:r w:rsidRPr="00B52BAC">
        <w:rPr>
          <w:lang w:val="el-GR"/>
        </w:rPr>
        <w:t xml:space="preserve">” </w:t>
      </w:r>
      <w:r w:rsidRPr="00B52BAC">
        <w:rPr>
          <w:color w:val="000000"/>
          <w:lang w:val="el-GR"/>
        </w:rPr>
        <w:t>και του ν. 3614/2007 (Α' 267) «</w:t>
      </w:r>
      <w:r w:rsidRPr="00B52BAC">
        <w:rPr>
          <w:i/>
          <w:color w:val="000000"/>
          <w:lang w:val="el-GR"/>
        </w:rPr>
        <w:t>Διαχείριση, έλεγχος και εφαρμογή αναπτυξιακών παρεμβάσεων για την προγραμματική περίοδο 2007 -2013</w:t>
      </w:r>
      <w:r w:rsidRPr="00B52BAC">
        <w:rPr>
          <w:color w:val="000000"/>
          <w:lang w:val="el-GR"/>
        </w:rPr>
        <w:t>»,</w:t>
      </w:r>
    </w:p>
    <w:p w:rsidR="00B52BAC" w:rsidRPr="00B52BAC" w:rsidRDefault="00635DD4" w:rsidP="00515320">
      <w:pPr>
        <w:pStyle w:val="aff0"/>
        <w:numPr>
          <w:ilvl w:val="0"/>
          <w:numId w:val="4"/>
        </w:numPr>
        <w:rPr>
          <w:color w:val="000000"/>
          <w:lang w:val="el-GR"/>
        </w:rPr>
      </w:pPr>
      <w:r w:rsidRPr="00B52BAC">
        <w:rPr>
          <w:lang w:val="el-GR"/>
        </w:rPr>
        <w:t>του ν. 4270/2014 (Α' 143) «</w:t>
      </w:r>
      <w:r w:rsidRPr="00B52BAC">
        <w:rPr>
          <w:i/>
          <w:lang w:val="el-GR"/>
        </w:rPr>
        <w:t>Αρχές δημοσιονομικής διαχείρισης και εποπτείας (ενσωμάτωση της Οδηγίας 2011/85/ΕΕ) – δημόσιο λογιστικό και άλλες διατάξεις</w:t>
      </w:r>
      <w:r w:rsidRPr="00B52BAC">
        <w:rPr>
          <w:lang w:val="el-GR"/>
        </w:rPr>
        <w:t>»</w:t>
      </w:r>
      <w:r w:rsidRPr="00B52BAC">
        <w:rPr>
          <w:b/>
          <w:lang w:val="el-GR"/>
        </w:rPr>
        <w:t>,</w:t>
      </w:r>
    </w:p>
    <w:p w:rsidR="00B52BAC" w:rsidRPr="00B52BAC" w:rsidRDefault="00635DD4" w:rsidP="00515320">
      <w:pPr>
        <w:pStyle w:val="aff0"/>
        <w:numPr>
          <w:ilvl w:val="0"/>
          <w:numId w:val="4"/>
        </w:numPr>
        <w:rPr>
          <w:color w:val="000000"/>
          <w:lang w:val="el-GR"/>
        </w:rPr>
      </w:pPr>
      <w:r w:rsidRPr="00B52BAC">
        <w:rPr>
          <w:lang w:val="el-GR"/>
        </w:rPr>
        <w:t>του ν. 4250/2014 (Α' 74) «</w:t>
      </w:r>
      <w:r w:rsidRPr="00B52BAC">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B52BAC">
        <w:rPr>
          <w:lang w:val="el-GR"/>
        </w:rPr>
        <w:t xml:space="preserve">» και ειδικότερα τις διατάξεις του άρθρου 1, </w:t>
      </w:r>
    </w:p>
    <w:p w:rsidR="00B52BAC" w:rsidRPr="00B52BAC" w:rsidRDefault="00635DD4" w:rsidP="00515320">
      <w:pPr>
        <w:pStyle w:val="aff0"/>
        <w:numPr>
          <w:ilvl w:val="0"/>
          <w:numId w:val="4"/>
        </w:numPr>
        <w:rPr>
          <w:color w:val="000000"/>
          <w:lang w:val="el-GR"/>
        </w:rPr>
      </w:pPr>
      <w:r w:rsidRPr="00B52BAC">
        <w:rPr>
          <w:lang w:val="el-GR"/>
        </w:rPr>
        <w:t>της παρ. Ζ του Ν. 4152/2013 (Α' 107) «</w:t>
      </w:r>
      <w:r w:rsidRPr="00B52BAC">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B52BAC">
        <w:rPr>
          <w:lang w:val="el-GR"/>
        </w:rPr>
        <w:t xml:space="preserve">», </w:t>
      </w:r>
    </w:p>
    <w:p w:rsidR="00B52BAC" w:rsidRPr="00B52BAC" w:rsidRDefault="00635DD4" w:rsidP="00515320">
      <w:pPr>
        <w:pStyle w:val="aff0"/>
        <w:numPr>
          <w:ilvl w:val="0"/>
          <w:numId w:val="4"/>
        </w:numPr>
        <w:rPr>
          <w:color w:val="000000"/>
          <w:lang w:val="el-GR"/>
        </w:rPr>
      </w:pPr>
      <w:r w:rsidRPr="00B52BAC">
        <w:rPr>
          <w:szCs w:val="22"/>
          <w:lang w:val="el-GR"/>
        </w:rPr>
        <w:t>του ν. 4129/2013 (Α’ 52) «</w:t>
      </w:r>
      <w:r w:rsidRPr="00B52BAC">
        <w:rPr>
          <w:i/>
          <w:szCs w:val="22"/>
          <w:lang w:val="el-GR"/>
        </w:rPr>
        <w:t>Κύρωση του Κώδικα Νόμων για το Ελεγκτικό Συνέδριο</w:t>
      </w:r>
      <w:r w:rsidRPr="00B52BAC">
        <w:rPr>
          <w:szCs w:val="22"/>
          <w:lang w:val="el-GR"/>
        </w:rPr>
        <w:t>»</w:t>
      </w:r>
    </w:p>
    <w:p w:rsidR="00B52BAC" w:rsidRPr="00B52BAC" w:rsidRDefault="00635DD4" w:rsidP="00515320">
      <w:pPr>
        <w:pStyle w:val="aff0"/>
        <w:numPr>
          <w:ilvl w:val="0"/>
          <w:numId w:val="4"/>
        </w:numPr>
        <w:rPr>
          <w:color w:val="000000"/>
          <w:lang w:val="el-GR"/>
        </w:rPr>
      </w:pPr>
      <w:r w:rsidRPr="00B52BAC">
        <w:rPr>
          <w:lang w:val="el-GR"/>
        </w:rPr>
        <w:t>του άρθρου 26 του ν.4024/2011 (Α 226) «</w:t>
      </w:r>
      <w:r w:rsidRPr="00B52BAC">
        <w:rPr>
          <w:i/>
          <w:iCs/>
          <w:lang w:val="el-GR"/>
        </w:rPr>
        <w:t>Συγκρότηση συλλογικών οργάνων της διοίκησης και ορισμός των μελών τους με κλήρωση</w:t>
      </w:r>
      <w:r w:rsidRPr="00B52BAC">
        <w:rPr>
          <w:lang w:val="el-GR"/>
        </w:rPr>
        <w:t>»,</w:t>
      </w:r>
    </w:p>
    <w:p w:rsidR="00B52BAC" w:rsidRPr="00B52BAC" w:rsidRDefault="00635DD4" w:rsidP="00515320">
      <w:pPr>
        <w:pStyle w:val="aff0"/>
        <w:numPr>
          <w:ilvl w:val="0"/>
          <w:numId w:val="4"/>
        </w:numPr>
        <w:rPr>
          <w:color w:val="000000"/>
          <w:lang w:val="el-GR"/>
        </w:rPr>
      </w:pPr>
      <w:r w:rsidRPr="00B52BAC">
        <w:rPr>
          <w:szCs w:val="22"/>
          <w:lang w:val="el-GR"/>
        </w:rPr>
        <w:t>του ν. 4013/2011 (Α’ 204) «</w:t>
      </w:r>
      <w:r w:rsidRPr="00B52BAC">
        <w:rPr>
          <w:i/>
          <w:szCs w:val="22"/>
          <w:lang w:val="el-GR"/>
        </w:rPr>
        <w:t>Σύσταση ενιαίας Ανεξάρτητης Αρχής Δημοσίων Συμβάσεων και Κεντρικού Ηλεκτρονικού Μητρώου Δημοσίων Συμβάσεων…</w:t>
      </w:r>
      <w:r w:rsidRPr="00B52BAC">
        <w:rPr>
          <w:szCs w:val="22"/>
          <w:lang w:val="el-GR"/>
        </w:rPr>
        <w:t xml:space="preserve">», </w:t>
      </w:r>
    </w:p>
    <w:p w:rsidR="00B52BAC" w:rsidRPr="00B52BAC" w:rsidRDefault="00635DD4" w:rsidP="00515320">
      <w:pPr>
        <w:pStyle w:val="aff0"/>
        <w:numPr>
          <w:ilvl w:val="0"/>
          <w:numId w:val="4"/>
        </w:numPr>
        <w:rPr>
          <w:color w:val="000000"/>
          <w:lang w:val="el-GR"/>
        </w:rPr>
      </w:pPr>
      <w:r w:rsidRPr="00B52BAC">
        <w:rPr>
          <w:szCs w:val="22"/>
          <w:lang w:val="el-GR"/>
        </w:rPr>
        <w:t>του ν. 3861/2010 (Α’ 112) «</w:t>
      </w:r>
      <w:r w:rsidRPr="00B52BAC">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B52BAC">
        <w:rPr>
          <w:szCs w:val="22"/>
          <w:lang w:val="el-GR"/>
        </w:rPr>
        <w:t>,</w:t>
      </w:r>
    </w:p>
    <w:p w:rsidR="00B52BAC" w:rsidRPr="00B52BAC" w:rsidRDefault="00B52BAC" w:rsidP="00515320">
      <w:pPr>
        <w:pStyle w:val="aff0"/>
        <w:numPr>
          <w:ilvl w:val="0"/>
          <w:numId w:val="4"/>
        </w:numPr>
        <w:rPr>
          <w:color w:val="000000"/>
          <w:lang w:val="el-GR"/>
        </w:rPr>
      </w:pPr>
      <w:r w:rsidRPr="00B52BAC">
        <w:rPr>
          <w:szCs w:val="22"/>
          <w:lang w:val="el-GR"/>
        </w:rPr>
        <w:t>του ν. 3548/2007 (Α’ 68) «</w:t>
      </w:r>
      <w:r w:rsidRPr="00B52BAC">
        <w:rPr>
          <w:i/>
          <w:szCs w:val="22"/>
          <w:lang w:val="el-GR"/>
        </w:rPr>
        <w:t>Καταχώριση δημοσιεύσεων των φορέων του Δημοσίου στο νομαρχιακό και τοπικό Τύπο και άλλες διατάξεις</w:t>
      </w:r>
      <w:r w:rsidRPr="00B52BAC">
        <w:rPr>
          <w:szCs w:val="22"/>
          <w:lang w:val="el-GR"/>
        </w:rPr>
        <w:t xml:space="preserve">»,  </w:t>
      </w:r>
    </w:p>
    <w:p w:rsidR="00B52BAC" w:rsidRPr="00B52BAC" w:rsidRDefault="00635DD4" w:rsidP="00515320">
      <w:pPr>
        <w:pStyle w:val="aff0"/>
        <w:numPr>
          <w:ilvl w:val="0"/>
          <w:numId w:val="4"/>
        </w:numPr>
        <w:rPr>
          <w:color w:val="000000"/>
          <w:lang w:val="el-GR"/>
        </w:rPr>
      </w:pPr>
      <w:r w:rsidRPr="00B52BAC">
        <w:rPr>
          <w:lang w:val="el-GR"/>
        </w:rPr>
        <w:t>του ν. 2859/2000 (Α’ 248) «</w:t>
      </w:r>
      <w:r w:rsidRPr="00B52BAC">
        <w:rPr>
          <w:i/>
          <w:lang w:val="el-GR"/>
        </w:rPr>
        <w:t>Κύρωση Κώδικα Φόρου Προστιθέμενης Αξίας</w:t>
      </w:r>
      <w:r w:rsidRPr="00B52BAC">
        <w:rPr>
          <w:lang w:val="el-GR"/>
        </w:rPr>
        <w:t xml:space="preserve">», </w:t>
      </w:r>
    </w:p>
    <w:p w:rsidR="00B52BAC" w:rsidRPr="00B52BAC" w:rsidRDefault="00635DD4" w:rsidP="00515320">
      <w:pPr>
        <w:pStyle w:val="aff0"/>
        <w:numPr>
          <w:ilvl w:val="0"/>
          <w:numId w:val="4"/>
        </w:numPr>
        <w:rPr>
          <w:color w:val="000000"/>
          <w:lang w:val="el-GR"/>
        </w:rPr>
      </w:pPr>
      <w:r w:rsidRPr="00B52BAC">
        <w:rPr>
          <w:lang w:val="el-GR"/>
        </w:rPr>
        <w:lastRenderedPageBreak/>
        <w:t>του ν.2690/1999 (Α' 45) “</w:t>
      </w:r>
      <w:r w:rsidRPr="00B52BAC">
        <w:rPr>
          <w:i/>
          <w:lang w:val="el-GR"/>
        </w:rPr>
        <w:t>Κύρωση του Κώδικα Διοικητικής Διαδικασίας και άλλες διατάξεις</w:t>
      </w:r>
      <w:r w:rsidRPr="00B52BAC">
        <w:rPr>
          <w:lang w:val="el-GR"/>
        </w:rPr>
        <w:t>”  και ιδίως των άρθρων 7 και 13 έως 15,</w:t>
      </w:r>
    </w:p>
    <w:p w:rsidR="00B52BAC" w:rsidRPr="00B52BAC" w:rsidRDefault="00635DD4" w:rsidP="00515320">
      <w:pPr>
        <w:pStyle w:val="aff0"/>
        <w:numPr>
          <w:ilvl w:val="0"/>
          <w:numId w:val="4"/>
        </w:numPr>
        <w:rPr>
          <w:rStyle w:val="a7"/>
          <w:b w:val="0"/>
          <w:bCs w:val="0"/>
          <w:color w:val="000000"/>
          <w:lang w:val="el-GR"/>
        </w:rPr>
      </w:pPr>
      <w:r w:rsidRPr="00B52BAC">
        <w:rPr>
          <w:lang w:val="el-GR"/>
        </w:rPr>
        <w:t>του ν. 2121/1993 (Α' 25) “</w:t>
      </w:r>
      <w:r w:rsidRPr="00B52BAC">
        <w:rPr>
          <w:rStyle w:val="a7"/>
          <w:b w:val="0"/>
          <w:bCs w:val="0"/>
          <w:i/>
          <w:iCs/>
          <w:color w:val="000000"/>
          <w:szCs w:val="22"/>
          <w:lang w:val="el-GR"/>
        </w:rPr>
        <w:t>Πνευματική Ιδιοκτησία, Συγγενικά Δικαιώματα και Πολιτιστικά Θέματα</w:t>
      </w:r>
      <w:r w:rsidRPr="00B52BAC">
        <w:rPr>
          <w:rStyle w:val="a7"/>
          <w:b w:val="0"/>
          <w:bCs w:val="0"/>
          <w:color w:val="000000"/>
          <w:szCs w:val="22"/>
          <w:lang w:val="el-GR"/>
        </w:rPr>
        <w:t xml:space="preserve">”, </w:t>
      </w:r>
    </w:p>
    <w:p w:rsidR="00B52BAC" w:rsidRPr="00B52BAC" w:rsidRDefault="00635DD4" w:rsidP="00515320">
      <w:pPr>
        <w:pStyle w:val="aff0"/>
        <w:numPr>
          <w:ilvl w:val="0"/>
          <w:numId w:val="4"/>
        </w:numPr>
        <w:rPr>
          <w:color w:val="000000"/>
          <w:lang w:val="el-GR"/>
        </w:rPr>
      </w:pPr>
      <w:r w:rsidRPr="00B52BAC">
        <w:rPr>
          <w:lang w:val="el-GR"/>
        </w:rPr>
        <w:t>του π.δ 28/2015 (Α' 34) “</w:t>
      </w:r>
      <w:r w:rsidRPr="00B52BAC">
        <w:rPr>
          <w:i/>
          <w:lang w:val="el-GR"/>
        </w:rPr>
        <w:t>Κωδικοποίηση διατάξεων για την πρόσβαση σε δημόσια έγγραφα και στοιχεία</w:t>
      </w:r>
      <w:r w:rsidRPr="00B52BAC">
        <w:rPr>
          <w:lang w:val="el-GR"/>
        </w:rPr>
        <w:t xml:space="preserve">”, </w:t>
      </w:r>
    </w:p>
    <w:p w:rsidR="00B52BAC" w:rsidRPr="00B52BAC" w:rsidRDefault="00635DD4" w:rsidP="00515320">
      <w:pPr>
        <w:pStyle w:val="aff0"/>
        <w:numPr>
          <w:ilvl w:val="0"/>
          <w:numId w:val="4"/>
        </w:numPr>
        <w:rPr>
          <w:color w:val="000000"/>
          <w:lang w:val="el-GR"/>
        </w:rPr>
      </w:pPr>
      <w:r w:rsidRPr="00B52BAC">
        <w:rPr>
          <w:szCs w:val="22"/>
          <w:lang w:val="el-GR"/>
        </w:rPr>
        <w:t xml:space="preserve">του </w:t>
      </w:r>
      <w:r w:rsidRPr="00B52BAC">
        <w:rPr>
          <w:bCs/>
          <w:iCs/>
          <w:lang w:val="el-GR"/>
        </w:rPr>
        <w:t xml:space="preserve">π.δ. 80/2016 (Α΄145) “Ανάληψη </w:t>
      </w:r>
      <w:r w:rsidR="006F71B6" w:rsidRPr="00B52BAC">
        <w:rPr>
          <w:bCs/>
          <w:iCs/>
          <w:lang w:val="el-GR"/>
        </w:rPr>
        <w:t>υποχρεώσεων από τους Διατάκτες”</w:t>
      </w:r>
    </w:p>
    <w:p w:rsidR="00B52BAC" w:rsidRPr="00B52BAC" w:rsidRDefault="00B52BAC" w:rsidP="00515320">
      <w:pPr>
        <w:pStyle w:val="aff0"/>
        <w:numPr>
          <w:ilvl w:val="0"/>
          <w:numId w:val="4"/>
        </w:numPr>
        <w:rPr>
          <w:color w:val="000000"/>
          <w:lang w:val="el-GR"/>
        </w:rPr>
      </w:pPr>
      <w:r w:rsidRPr="00B52BAC">
        <w:rPr>
          <w:szCs w:val="22"/>
          <w:lang w:val="el-GR"/>
        </w:rPr>
        <w:t>της με αρ. 57654</w:t>
      </w:r>
      <w:r w:rsidR="00BA4FF5">
        <w:rPr>
          <w:szCs w:val="22"/>
          <w:lang w:val="el-GR"/>
        </w:rPr>
        <w:t>/2017</w:t>
      </w:r>
      <w:r w:rsidRPr="00B52BAC">
        <w:rPr>
          <w:szCs w:val="22"/>
          <w:lang w:val="el-GR"/>
        </w:rPr>
        <w:t xml:space="preserve"> (Β’ 1781/23.5.2017) Απόφασης του Υπουργού Οικονομίας και Ανάπτυξης «</w:t>
      </w:r>
      <w:r w:rsidRPr="00B52BAC">
        <w:rPr>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B52BAC">
        <w:rPr>
          <w:szCs w:val="22"/>
          <w:lang w:val="el-GR"/>
        </w:rPr>
        <w:t>»</w:t>
      </w:r>
    </w:p>
    <w:p w:rsidR="00635DD4" w:rsidRPr="00B52BAC" w:rsidRDefault="00635DD4" w:rsidP="00515320">
      <w:pPr>
        <w:pStyle w:val="aff0"/>
        <w:numPr>
          <w:ilvl w:val="0"/>
          <w:numId w:val="4"/>
        </w:numPr>
        <w:rPr>
          <w:color w:val="000000"/>
          <w:lang w:val="el-GR"/>
        </w:rPr>
      </w:pPr>
      <w:r w:rsidRPr="00B52BAC">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F3827" w:rsidRPr="006E3D60" w:rsidRDefault="006F3827" w:rsidP="00635DD4">
      <w:pPr>
        <w:rPr>
          <w:lang w:val="el-GR"/>
        </w:rPr>
      </w:pPr>
      <w:r w:rsidRPr="006E3D60">
        <w:rPr>
          <w:lang w:val="el-GR"/>
        </w:rPr>
        <w:t xml:space="preserve">Καθώς και: </w:t>
      </w:r>
      <w:r w:rsidRPr="006E3D60">
        <w:rPr>
          <w:lang w:val="el-GR"/>
        </w:rPr>
        <w:softHyphen/>
      </w:r>
    </w:p>
    <w:p w:rsidR="00B14950" w:rsidRDefault="00E23DD4" w:rsidP="00515320">
      <w:pPr>
        <w:pStyle w:val="aff0"/>
        <w:numPr>
          <w:ilvl w:val="0"/>
          <w:numId w:val="5"/>
        </w:numPr>
        <w:rPr>
          <w:lang w:val="el-GR"/>
        </w:rPr>
      </w:pPr>
      <w:r>
        <w:rPr>
          <w:lang w:val="el-GR"/>
        </w:rPr>
        <w:t>την υπ’</w:t>
      </w:r>
      <w:r w:rsidR="006F3827" w:rsidRPr="006E3D60">
        <w:rPr>
          <w:lang w:val="el-GR"/>
        </w:rPr>
        <w:t xml:space="preserve"> αριθ.</w:t>
      </w:r>
      <w:r>
        <w:rPr>
          <w:lang w:val="el-GR"/>
        </w:rPr>
        <w:t>:1/2021</w:t>
      </w:r>
      <w:r w:rsidR="00B14950">
        <w:rPr>
          <w:lang w:val="el-GR"/>
        </w:rPr>
        <w:t xml:space="preserve"> μελέτη που συντάχθηκε από </w:t>
      </w:r>
      <w:r>
        <w:rPr>
          <w:lang w:val="el-GR"/>
        </w:rPr>
        <w:t>τη</w:t>
      </w:r>
      <w:r w:rsidR="00B14950">
        <w:rPr>
          <w:lang w:val="el-GR"/>
        </w:rPr>
        <w:t xml:space="preserve"> </w:t>
      </w:r>
      <w:r w:rsidR="006F3827" w:rsidRPr="006E3D60">
        <w:rPr>
          <w:lang w:val="el-GR"/>
        </w:rPr>
        <w:t xml:space="preserve"> Δ/νση</w:t>
      </w:r>
      <w:r>
        <w:rPr>
          <w:lang w:val="el-GR"/>
        </w:rPr>
        <w:t xml:space="preserve"> Περιβάλλοντος, Κυκλικής Οικονομίας &amp; Ανακύκλωσης </w:t>
      </w:r>
    </w:p>
    <w:p w:rsidR="006F3827" w:rsidRPr="006E3D60" w:rsidRDefault="006F3827" w:rsidP="00515320">
      <w:pPr>
        <w:pStyle w:val="aff0"/>
        <w:numPr>
          <w:ilvl w:val="0"/>
          <w:numId w:val="5"/>
        </w:numPr>
        <w:rPr>
          <w:lang w:val="el-GR"/>
        </w:rPr>
      </w:pPr>
      <w:r w:rsidRPr="006E3D60">
        <w:rPr>
          <w:lang w:val="el-GR"/>
        </w:rPr>
        <w:t xml:space="preserve">το πρωτογενές αίτημα που καταχωρήθηκε στο Κεντρικό Ηλεκτρονικό Μητρώο Δημοσίων Συμβάσεων </w:t>
      </w:r>
      <w:r w:rsidR="00A14AFC" w:rsidRPr="006E3D60">
        <w:rPr>
          <w:lang w:val="el-GR"/>
        </w:rPr>
        <w:t xml:space="preserve">λαμβάνοντας ΑΔΑΜ </w:t>
      </w:r>
      <w:r w:rsidR="00B14950">
        <w:rPr>
          <w:lang w:val="el-GR"/>
        </w:rPr>
        <w:t>:</w:t>
      </w:r>
      <w:r w:rsidR="00E23DD4">
        <w:rPr>
          <w:lang w:val="el-GR"/>
        </w:rPr>
        <w:t>21</w:t>
      </w:r>
      <w:r w:rsidR="00E23DD4">
        <w:rPr>
          <w:lang w:val="en-US"/>
        </w:rPr>
        <w:t>REQ</w:t>
      </w:r>
      <w:r w:rsidR="00E23DD4">
        <w:rPr>
          <w:lang w:val="el-GR"/>
        </w:rPr>
        <w:t>008005771</w:t>
      </w:r>
    </w:p>
    <w:p w:rsidR="006F3827" w:rsidRPr="006E3D60" w:rsidRDefault="00473777" w:rsidP="00515320">
      <w:pPr>
        <w:pStyle w:val="aff0"/>
        <w:numPr>
          <w:ilvl w:val="0"/>
          <w:numId w:val="5"/>
        </w:numPr>
        <w:rPr>
          <w:lang w:val="el-GR"/>
        </w:rPr>
      </w:pPr>
      <w:r>
        <w:rPr>
          <w:lang w:val="el-GR"/>
        </w:rPr>
        <w:t>το υπ</w:t>
      </w:r>
      <w:r w:rsidR="00E23DD4">
        <w:rPr>
          <w:lang w:val="el-GR"/>
        </w:rPr>
        <w:t>’</w:t>
      </w:r>
      <w:r w:rsidR="003C5B3B" w:rsidRPr="006E3D60">
        <w:rPr>
          <w:lang w:val="el-GR"/>
        </w:rPr>
        <w:t xml:space="preserve"> αριθ</w:t>
      </w:r>
      <w:r w:rsidR="006F3827" w:rsidRPr="006E3D60">
        <w:rPr>
          <w:lang w:val="el-GR"/>
        </w:rPr>
        <w:t>.</w:t>
      </w:r>
      <w:r w:rsidR="00E23DD4">
        <w:rPr>
          <w:lang w:val="el-GR"/>
        </w:rPr>
        <w:t xml:space="preserve"> </w:t>
      </w:r>
      <w:r w:rsidR="00B14950">
        <w:rPr>
          <w:lang w:val="el-GR"/>
        </w:rPr>
        <w:t>πρωτ</w:t>
      </w:r>
      <w:r w:rsidR="00B14950" w:rsidRPr="00517C17">
        <w:rPr>
          <w:lang w:val="el-GR"/>
        </w:rPr>
        <w:t>.:</w:t>
      </w:r>
      <w:r w:rsidR="00517C17" w:rsidRPr="00517C17">
        <w:rPr>
          <w:lang w:val="el-GR"/>
        </w:rPr>
        <w:t>1147</w:t>
      </w:r>
      <w:r w:rsidR="00517C17">
        <w:rPr>
          <w:lang w:val="el-GR"/>
        </w:rPr>
        <w:t>/22-1-2021</w:t>
      </w:r>
      <w:r w:rsidR="006F3827" w:rsidRPr="006E3D60">
        <w:rPr>
          <w:lang w:val="el-GR"/>
        </w:rPr>
        <w:t xml:space="preserve">τεκμηριωμένο αίτημα του διατάκτη </w:t>
      </w:r>
      <w:r w:rsidR="006F3827" w:rsidRPr="006E3D60">
        <w:rPr>
          <w:lang w:val="el-GR"/>
        </w:rPr>
        <w:softHyphen/>
      </w:r>
    </w:p>
    <w:p w:rsidR="006F3827" w:rsidRPr="006E3D60" w:rsidRDefault="00E23DD4" w:rsidP="00515320">
      <w:pPr>
        <w:pStyle w:val="aff0"/>
        <w:numPr>
          <w:ilvl w:val="0"/>
          <w:numId w:val="5"/>
        </w:numPr>
        <w:rPr>
          <w:lang w:val="el-GR"/>
        </w:rPr>
      </w:pPr>
      <w:r>
        <w:rPr>
          <w:lang w:val="el-GR"/>
        </w:rPr>
        <w:t xml:space="preserve">την  Απόφαση </w:t>
      </w:r>
      <w:r w:rsidR="00B14950">
        <w:rPr>
          <w:lang w:val="el-GR"/>
        </w:rPr>
        <w:t xml:space="preserve"> </w:t>
      </w:r>
      <w:r w:rsidR="006F3827" w:rsidRPr="006E3D60">
        <w:rPr>
          <w:lang w:val="el-GR"/>
        </w:rPr>
        <w:t xml:space="preserve"> Ανάληψης Υποχρέω</w:t>
      </w:r>
      <w:r w:rsidR="00A14AFC" w:rsidRPr="006E3D60">
        <w:rPr>
          <w:lang w:val="el-GR"/>
        </w:rPr>
        <w:t xml:space="preserve">σης του Δήμου ύψους </w:t>
      </w:r>
      <w:r w:rsidR="00F054AD">
        <w:rPr>
          <w:lang w:val="el-GR"/>
        </w:rPr>
        <w:t>39.999,67</w:t>
      </w:r>
      <w:r w:rsidR="00A14AFC" w:rsidRPr="006E3D60">
        <w:rPr>
          <w:lang w:val="el-GR"/>
        </w:rPr>
        <w:t>€</w:t>
      </w:r>
      <w:r w:rsidR="006F3827" w:rsidRPr="006E3D60">
        <w:rPr>
          <w:lang w:val="el-GR"/>
        </w:rPr>
        <w:t xml:space="preserve"> </w:t>
      </w:r>
      <w:r w:rsidR="00B14950">
        <w:rPr>
          <w:lang w:val="el-GR"/>
        </w:rPr>
        <w:t>για την προέγκ</w:t>
      </w:r>
      <w:r w:rsidR="00F054AD">
        <w:rPr>
          <w:lang w:val="el-GR"/>
        </w:rPr>
        <w:t xml:space="preserve">ριση δέσμευσης πίστωσης για τον προϋπολογισμό του έτους </w:t>
      </w:r>
      <w:r w:rsidR="00B14950">
        <w:rPr>
          <w:lang w:val="el-GR"/>
        </w:rPr>
        <w:t xml:space="preserve"> 2021,</w:t>
      </w:r>
      <w:r w:rsidR="00F054AD">
        <w:rPr>
          <w:lang w:val="el-GR"/>
        </w:rPr>
        <w:t xml:space="preserve"> η</w:t>
      </w:r>
      <w:r w:rsidR="006F3827" w:rsidRPr="006E3D60">
        <w:rPr>
          <w:lang w:val="el-GR"/>
        </w:rPr>
        <w:t xml:space="preserve"> οποί</w:t>
      </w:r>
      <w:r w:rsidR="00F054AD">
        <w:rPr>
          <w:lang w:val="el-GR"/>
        </w:rPr>
        <w:t>α</w:t>
      </w:r>
      <w:r w:rsidR="00B14950">
        <w:rPr>
          <w:lang w:val="el-GR"/>
        </w:rPr>
        <w:t xml:space="preserve"> αφού καταρτίσθηκ</w:t>
      </w:r>
      <w:r w:rsidR="00F054AD">
        <w:rPr>
          <w:lang w:val="el-GR"/>
        </w:rPr>
        <w:t>ε</w:t>
      </w:r>
      <w:r w:rsidR="00B14950">
        <w:rPr>
          <w:lang w:val="el-GR"/>
        </w:rPr>
        <w:t xml:space="preserve"> και εγκρίθηκ</w:t>
      </w:r>
      <w:r w:rsidR="00F054AD">
        <w:rPr>
          <w:lang w:val="el-GR"/>
        </w:rPr>
        <w:t xml:space="preserve">ε </w:t>
      </w:r>
      <w:r w:rsidR="006F3827" w:rsidRPr="006E3D60">
        <w:rPr>
          <w:lang w:val="el-GR"/>
        </w:rPr>
        <w:t>από τον Προϊστάμενο Οικονομικών Υπηρεσιών (Π.Ο.Υ</w:t>
      </w:r>
      <w:r w:rsidR="00A14AFC" w:rsidRPr="006E3D60">
        <w:rPr>
          <w:lang w:val="el-GR"/>
        </w:rPr>
        <w:t>.</w:t>
      </w:r>
      <w:r w:rsidR="00B14950">
        <w:rPr>
          <w:lang w:val="el-GR"/>
        </w:rPr>
        <w:t>), υπογράφτηκ</w:t>
      </w:r>
      <w:r w:rsidR="00F054AD">
        <w:rPr>
          <w:lang w:val="el-GR"/>
        </w:rPr>
        <w:t>ε</w:t>
      </w:r>
      <w:r w:rsidR="00B14950">
        <w:rPr>
          <w:lang w:val="el-GR"/>
        </w:rPr>
        <w:t xml:space="preserve"> </w:t>
      </w:r>
      <w:r w:rsidR="006F3827" w:rsidRPr="006E3D60">
        <w:rPr>
          <w:lang w:val="el-GR"/>
        </w:rPr>
        <w:t xml:space="preserve"> από τον διατάκτη</w:t>
      </w:r>
      <w:r w:rsidR="00F054AD">
        <w:rPr>
          <w:lang w:val="el-GR"/>
        </w:rPr>
        <w:t>,</w:t>
      </w:r>
      <w:r w:rsidR="006F3827" w:rsidRPr="006E3D60">
        <w:rPr>
          <w:lang w:val="el-GR"/>
        </w:rPr>
        <w:t xml:space="preserve"> ο οποίος ενέκρινε τη δαπάνη και διέθεσε</w:t>
      </w:r>
      <w:r w:rsidR="00B14950">
        <w:rPr>
          <w:lang w:val="el-GR"/>
        </w:rPr>
        <w:t xml:space="preserve"> τη σχετική πίστωση σε βάρος τ</w:t>
      </w:r>
      <w:r w:rsidR="00F054AD">
        <w:rPr>
          <w:lang w:val="el-GR"/>
        </w:rPr>
        <w:t>ου</w:t>
      </w:r>
      <w:r w:rsidR="00B14950">
        <w:rPr>
          <w:lang w:val="el-GR"/>
        </w:rPr>
        <w:t xml:space="preserve"> </w:t>
      </w:r>
      <w:r w:rsidR="006F3827" w:rsidRPr="006E3D60">
        <w:rPr>
          <w:lang w:val="el-GR"/>
        </w:rPr>
        <w:t xml:space="preserve"> Κ.Α</w:t>
      </w:r>
      <w:r w:rsidR="00966062">
        <w:rPr>
          <w:lang w:val="el-GR"/>
        </w:rPr>
        <w:t xml:space="preserve">.: </w:t>
      </w:r>
      <w:r w:rsidR="00F054AD">
        <w:rPr>
          <w:lang w:val="el-GR"/>
        </w:rPr>
        <w:t>20.6635.0007</w:t>
      </w:r>
      <w:r w:rsidR="00966062">
        <w:rPr>
          <w:lang w:val="el-GR"/>
        </w:rPr>
        <w:t>.</w:t>
      </w:r>
      <w:r w:rsidR="00F054AD">
        <w:rPr>
          <w:lang w:val="el-GR"/>
        </w:rPr>
        <w:t xml:space="preserve"> Στη συνέχεια έλαβε</w:t>
      </w:r>
      <w:r w:rsidR="006F3827" w:rsidRPr="006E3D60">
        <w:rPr>
          <w:lang w:val="el-GR"/>
        </w:rPr>
        <w:t xml:space="preserve"> αριθμό πρωτ.: </w:t>
      </w:r>
      <w:r w:rsidR="00F054AD" w:rsidRPr="00F054AD">
        <w:rPr>
          <w:highlight w:val="yellow"/>
          <w:lang w:val="el-GR"/>
        </w:rPr>
        <w:t>……………..</w:t>
      </w:r>
      <w:r w:rsidR="006F3827" w:rsidRPr="00F054AD">
        <w:rPr>
          <w:highlight w:val="yellow"/>
          <w:lang w:val="el-GR"/>
        </w:rPr>
        <w:t>,</w:t>
      </w:r>
      <w:r w:rsidR="006F3827" w:rsidRPr="006E3D60">
        <w:rPr>
          <w:lang w:val="el-GR"/>
        </w:rPr>
        <w:t xml:space="preserve"> καταχωρήθηκε με α/α </w:t>
      </w:r>
      <w:r w:rsidR="00B14950" w:rsidRPr="00F054AD">
        <w:rPr>
          <w:highlight w:val="yellow"/>
          <w:lang w:val="el-GR"/>
        </w:rPr>
        <w:t>προεγκ</w:t>
      </w:r>
      <w:r w:rsidR="00DA791E" w:rsidRPr="00F054AD">
        <w:rPr>
          <w:highlight w:val="yellow"/>
          <w:lang w:val="el-GR"/>
        </w:rPr>
        <w:t xml:space="preserve"> 1</w:t>
      </w:r>
      <w:r w:rsidR="00DA791E">
        <w:rPr>
          <w:lang w:val="el-GR"/>
        </w:rPr>
        <w:t xml:space="preserve"> ,</w:t>
      </w:r>
      <w:r w:rsidR="006F3827" w:rsidRPr="006E3D60">
        <w:rPr>
          <w:lang w:val="el-GR"/>
        </w:rPr>
        <w:t xml:space="preserve"> στο Μητρώο Δεσμεύσεων έτους </w:t>
      </w:r>
      <w:r w:rsidR="00F054AD">
        <w:rPr>
          <w:lang w:val="el-GR"/>
        </w:rPr>
        <w:t>2021, καταχωρήθηκε</w:t>
      </w:r>
      <w:r w:rsidR="006F3827" w:rsidRPr="006E3D60">
        <w:rPr>
          <w:lang w:val="el-GR"/>
        </w:rPr>
        <w:t xml:space="preserve"> στο Κεντρικό Ηλεκτρονικό Μητρώο Δημοσίων Συμβά</w:t>
      </w:r>
      <w:r w:rsidR="009C5338">
        <w:rPr>
          <w:lang w:val="el-GR"/>
        </w:rPr>
        <w:t xml:space="preserve">σεων ως έγκριση του πρωτογενούς </w:t>
      </w:r>
      <w:r w:rsidR="006F3827" w:rsidRPr="006E3D60">
        <w:rPr>
          <w:lang w:val="el-GR"/>
        </w:rPr>
        <w:t>αιτήματ</w:t>
      </w:r>
      <w:r w:rsidR="00A14AFC" w:rsidRPr="006E3D60">
        <w:rPr>
          <w:lang w:val="el-GR"/>
        </w:rPr>
        <w:t>ος λαμβάνοντας ΑΔΑΜ</w:t>
      </w:r>
      <w:r w:rsidR="009C5338">
        <w:rPr>
          <w:lang w:val="el-GR"/>
        </w:rPr>
        <w:t>:</w:t>
      </w:r>
      <w:r w:rsidR="00A14AFC" w:rsidRPr="006E3D60">
        <w:rPr>
          <w:lang w:val="el-GR"/>
        </w:rPr>
        <w:t xml:space="preserve"> </w:t>
      </w:r>
      <w:r w:rsidR="00F054AD" w:rsidRPr="00F054AD">
        <w:rPr>
          <w:highlight w:val="yellow"/>
          <w:lang w:val="el-GR"/>
        </w:rPr>
        <w:t>…………….</w:t>
      </w:r>
      <w:r w:rsidR="006F3827" w:rsidRPr="006E3D60">
        <w:rPr>
          <w:lang w:val="el-GR"/>
        </w:rPr>
        <w:t xml:space="preserve"> και αναρτήθηκε στο διαδίκτυο (Πρόγρ</w:t>
      </w:r>
      <w:r w:rsidR="00966062">
        <w:rPr>
          <w:lang w:val="el-GR"/>
        </w:rPr>
        <w:t xml:space="preserve">αμμα Διαύγεια) λαμβάνοντας ΑΔΑ: </w:t>
      </w:r>
      <w:r w:rsidR="00F054AD" w:rsidRPr="00F054AD">
        <w:rPr>
          <w:highlight w:val="yellow"/>
          <w:lang w:val="el-GR"/>
        </w:rPr>
        <w:t>……………………….</w:t>
      </w:r>
      <w:r w:rsidR="00966062" w:rsidRPr="00F054AD">
        <w:rPr>
          <w:highlight w:val="yellow"/>
          <w:lang w:val="el-GR"/>
        </w:rPr>
        <w:t>.</w:t>
      </w:r>
    </w:p>
    <w:p w:rsidR="006F3827" w:rsidRPr="006E3D60" w:rsidRDefault="00A14AFC" w:rsidP="00515320">
      <w:pPr>
        <w:pStyle w:val="aff0"/>
        <w:numPr>
          <w:ilvl w:val="0"/>
          <w:numId w:val="5"/>
        </w:numPr>
        <w:rPr>
          <w:lang w:val="el-GR"/>
        </w:rPr>
      </w:pPr>
      <w:r w:rsidRPr="006E3D60">
        <w:rPr>
          <w:lang w:val="el-GR"/>
        </w:rPr>
        <w:t>τ</w:t>
      </w:r>
      <w:r w:rsidR="006F3827" w:rsidRPr="006E3D60">
        <w:rPr>
          <w:lang w:val="el-GR"/>
        </w:rPr>
        <w:t>ην υπ</w:t>
      </w:r>
      <w:r w:rsidR="00F054AD">
        <w:rPr>
          <w:lang w:val="el-GR"/>
        </w:rPr>
        <w:t xml:space="preserve">’ </w:t>
      </w:r>
      <w:r w:rsidR="006F3827" w:rsidRPr="006E3D60">
        <w:rPr>
          <w:lang w:val="el-GR"/>
        </w:rPr>
        <w:t xml:space="preserve"> αριθ.</w:t>
      </w:r>
      <w:r w:rsidR="00DA791E">
        <w:rPr>
          <w:lang w:val="el-GR"/>
        </w:rPr>
        <w:t>:</w:t>
      </w:r>
      <w:r w:rsidR="00DA791E" w:rsidRPr="00F054AD">
        <w:rPr>
          <w:highlight w:val="yellow"/>
          <w:lang w:val="el-GR"/>
        </w:rPr>
        <w:t>……………..</w:t>
      </w:r>
      <w:r w:rsidR="006F3827" w:rsidRPr="006E3D60">
        <w:rPr>
          <w:lang w:val="el-GR"/>
        </w:rPr>
        <w:t xml:space="preserve"> Απόφαση της Οικονομ</w:t>
      </w:r>
      <w:r w:rsidR="00A966ED">
        <w:rPr>
          <w:lang w:val="el-GR"/>
        </w:rPr>
        <w:t>ικής Επιτροπής του Δήμου (</w:t>
      </w:r>
      <w:r w:rsidR="00A966ED" w:rsidRPr="00F054AD">
        <w:rPr>
          <w:highlight w:val="yellow"/>
          <w:lang w:val="el-GR"/>
        </w:rPr>
        <w:t xml:space="preserve">ΑΔΑ: </w:t>
      </w:r>
      <w:r w:rsidR="00DA791E" w:rsidRPr="00F054AD">
        <w:rPr>
          <w:highlight w:val="yellow"/>
          <w:lang w:val="el-GR"/>
        </w:rPr>
        <w:t>………….</w:t>
      </w:r>
      <w:r w:rsidR="006F3827" w:rsidRPr="00F054AD">
        <w:rPr>
          <w:highlight w:val="yellow"/>
          <w:lang w:val="el-GR"/>
        </w:rPr>
        <w:t>)</w:t>
      </w:r>
      <w:r w:rsidR="006F3827" w:rsidRPr="006E3D60">
        <w:rPr>
          <w:lang w:val="el-GR"/>
        </w:rPr>
        <w:t xml:space="preserve"> περί έγκρισης των τεχνικών προδιαγραφών και του συνόλου της </w:t>
      </w:r>
      <w:r w:rsidR="004F16AE">
        <w:rPr>
          <w:lang w:val="el-GR"/>
        </w:rPr>
        <w:t>υπ</w:t>
      </w:r>
      <w:r w:rsidR="00F054AD">
        <w:rPr>
          <w:lang w:val="el-GR"/>
        </w:rPr>
        <w:t xml:space="preserve">’ </w:t>
      </w:r>
      <w:r w:rsidR="004F16AE">
        <w:rPr>
          <w:lang w:val="el-GR"/>
        </w:rPr>
        <w:t xml:space="preserve"> αρ.</w:t>
      </w:r>
      <w:r w:rsidR="00DA791E">
        <w:rPr>
          <w:lang w:val="el-GR"/>
        </w:rPr>
        <w:t>:</w:t>
      </w:r>
      <w:r w:rsidR="004F16AE">
        <w:rPr>
          <w:lang w:val="el-GR"/>
        </w:rPr>
        <w:t xml:space="preserve"> 1</w:t>
      </w:r>
      <w:r w:rsidR="00F054AD">
        <w:rPr>
          <w:lang w:val="el-GR"/>
        </w:rPr>
        <w:t>/2021</w:t>
      </w:r>
      <w:r w:rsidR="006F3827" w:rsidRPr="006E3D60">
        <w:rPr>
          <w:lang w:val="el-GR"/>
        </w:rPr>
        <w:t xml:space="preserve"> μελέτης που έχει συνταχθεί από τη Δ/νση </w:t>
      </w:r>
      <w:r w:rsidR="00F054AD">
        <w:rPr>
          <w:lang w:val="el-GR"/>
        </w:rPr>
        <w:t xml:space="preserve">Περιβάλλοντος Κυκλικής οικονομίας &amp; Ανακύκλωσης </w:t>
      </w:r>
      <w:r w:rsidR="006F3827" w:rsidRPr="006E3D60">
        <w:rPr>
          <w:lang w:val="el-GR"/>
        </w:rPr>
        <w:t xml:space="preserve"> του Δήμου και κατάρτισης των όρων διακήρυξης του διαγωνισμού</w:t>
      </w:r>
      <w:r w:rsidR="00ED7B0A" w:rsidRPr="00ED7B0A">
        <w:rPr>
          <w:lang w:val="el-GR"/>
        </w:rPr>
        <w:t xml:space="preserve"> </w:t>
      </w:r>
      <w:r w:rsidR="00ED7B0A">
        <w:rPr>
          <w:lang w:val="el-GR"/>
        </w:rPr>
        <w:t>και τον ορισμό επιτροπής διενέργειας και αξιολόγησης του διαγωνισμού</w:t>
      </w:r>
      <w:r w:rsidR="006F3827" w:rsidRPr="006E3D60">
        <w:rPr>
          <w:lang w:val="el-GR"/>
        </w:rPr>
        <w:t>.</w:t>
      </w:r>
    </w:p>
    <w:p w:rsidR="00635DD4" w:rsidRDefault="00635DD4" w:rsidP="00635DD4">
      <w:pPr>
        <w:pStyle w:val="2"/>
        <w:rPr>
          <w:lang w:val="el-GR" w:eastAsia="el-GR"/>
        </w:rPr>
      </w:pPr>
      <w:bookmarkStart w:id="11" w:name="__RefHeading___Toc470009776"/>
      <w:bookmarkStart w:id="12" w:name="_Toc39823825"/>
      <w:r>
        <w:rPr>
          <w:lang w:val="el-GR"/>
        </w:rPr>
        <w:t>1.5</w:t>
      </w:r>
      <w:r>
        <w:rPr>
          <w:lang w:val="el-GR"/>
        </w:rPr>
        <w:tab/>
        <w:t>Προθεσμία παραλαβής προσφορών και διενέργεια διαγωνισμού</w:t>
      </w:r>
      <w:bookmarkEnd w:id="11"/>
      <w:bookmarkEnd w:id="12"/>
    </w:p>
    <w:p w:rsidR="00635DD4" w:rsidRPr="00E91F6C" w:rsidRDefault="00635DD4" w:rsidP="00CE0E56">
      <w:pPr>
        <w:rPr>
          <w:lang w:val="el-GR"/>
        </w:rPr>
      </w:pPr>
      <w:r w:rsidRPr="00B07A1A">
        <w:rPr>
          <w:lang w:val="el-GR"/>
        </w:rPr>
        <w:t xml:space="preserve">Ο διαγωνισμός θα διενεργηθεί στα γραφεία του Δήμου </w:t>
      </w:r>
      <w:r w:rsidR="003C4F4C">
        <w:rPr>
          <w:lang w:val="el-GR"/>
        </w:rPr>
        <w:t>Μοσχάτου - Ταύρου</w:t>
      </w:r>
      <w:r w:rsidRPr="00B07A1A">
        <w:rPr>
          <w:lang w:val="el-GR"/>
        </w:rPr>
        <w:t xml:space="preserve">, οδός  </w:t>
      </w:r>
      <w:r w:rsidR="003C4F4C">
        <w:rPr>
          <w:lang w:val="el-GR"/>
        </w:rPr>
        <w:t>Κοραή 36 &amp; Αγ. Γερασίμου</w:t>
      </w:r>
      <w:r w:rsidRPr="00B07A1A">
        <w:rPr>
          <w:lang w:val="el-GR"/>
        </w:rPr>
        <w:t>, τη</w:t>
      </w:r>
      <w:r w:rsidR="006F71B6">
        <w:rPr>
          <w:lang w:val="el-GR"/>
        </w:rPr>
        <w:t>ν</w:t>
      </w:r>
      <w:r w:rsidRPr="00B07A1A">
        <w:rPr>
          <w:lang w:val="el-GR"/>
        </w:rPr>
        <w:t xml:space="preserve"> </w:t>
      </w:r>
      <w:r w:rsidR="0007170D" w:rsidRPr="00F054AD">
        <w:rPr>
          <w:highlight w:val="yellow"/>
          <w:lang w:val="el-GR"/>
        </w:rPr>
        <w:t>………………..</w:t>
      </w:r>
      <w:r w:rsidRPr="00A2053E">
        <w:rPr>
          <w:b/>
          <w:lang w:val="el-GR"/>
        </w:rPr>
        <w:t xml:space="preserve">, ώρα </w:t>
      </w:r>
      <w:r w:rsidR="00A2053E" w:rsidRPr="00A2053E">
        <w:rPr>
          <w:b/>
          <w:lang w:val="el-GR"/>
        </w:rPr>
        <w:t>10:00</w:t>
      </w:r>
      <w:r w:rsidR="004215FF" w:rsidRPr="004215FF">
        <w:rPr>
          <w:b/>
          <w:lang w:val="el-GR"/>
        </w:rPr>
        <w:t xml:space="preserve"> </w:t>
      </w:r>
      <w:r w:rsidR="004215FF">
        <w:rPr>
          <w:b/>
          <w:lang w:val="el-GR"/>
        </w:rPr>
        <w:t>π.μ</w:t>
      </w:r>
      <w:r w:rsidRPr="00A2053E">
        <w:rPr>
          <w:lang w:val="el-GR"/>
        </w:rPr>
        <w:t>,</w:t>
      </w:r>
      <w:r w:rsidRPr="00B07A1A">
        <w:rPr>
          <w:lang w:val="el-GR"/>
        </w:rPr>
        <w:t xml:space="preserve"> ενώπιον της αρμόδιας Επιτροπής Διαγωνισμού.</w:t>
      </w:r>
    </w:p>
    <w:p w:rsidR="00635DD4" w:rsidRPr="00A9021D" w:rsidRDefault="00635DD4" w:rsidP="00635DD4">
      <w:pPr>
        <w:rPr>
          <w:b/>
          <w:i/>
          <w:iCs/>
          <w:color w:val="5B9BD5"/>
          <w:kern w:val="1"/>
          <w:lang w:val="el-GR"/>
        </w:rPr>
      </w:pPr>
      <w:r>
        <w:rPr>
          <w:lang w:val="el-GR"/>
        </w:rPr>
        <w:t>Η καταληκτική ημερομηνία παραλαβής των προσφορών είναι η</w:t>
      </w:r>
      <w:r w:rsidR="007774AD">
        <w:rPr>
          <w:lang w:val="el-GR"/>
        </w:rPr>
        <w:t xml:space="preserve"> </w:t>
      </w:r>
      <w:r w:rsidR="00407B81">
        <w:rPr>
          <w:lang w:val="el-GR"/>
        </w:rPr>
        <w:t xml:space="preserve">ημερομηνία διενέργειας του διαγωνισμού, </w:t>
      </w:r>
      <w:r w:rsidR="00407B81" w:rsidRPr="00A2053E">
        <w:rPr>
          <w:lang w:val="el-GR"/>
        </w:rPr>
        <w:t>δηλαδή</w:t>
      </w:r>
      <w:r w:rsidRPr="00A2053E">
        <w:rPr>
          <w:lang w:val="el-GR"/>
        </w:rPr>
        <w:t xml:space="preserve"> </w:t>
      </w:r>
      <w:r w:rsidR="0007170D" w:rsidRPr="00F054AD">
        <w:rPr>
          <w:highlight w:val="yellow"/>
          <w:lang w:val="el-GR"/>
        </w:rPr>
        <w:t>…………………………</w:t>
      </w:r>
      <w:r w:rsidR="00A2053E" w:rsidRPr="00A9021D">
        <w:rPr>
          <w:b/>
          <w:lang w:val="el-GR"/>
        </w:rPr>
        <w:t xml:space="preserve"> </w:t>
      </w:r>
      <w:r w:rsidRPr="00A9021D">
        <w:rPr>
          <w:b/>
          <w:lang w:val="el-GR"/>
        </w:rPr>
        <w:t xml:space="preserve">και ώρα </w:t>
      </w:r>
      <w:r w:rsidR="00A2053E" w:rsidRPr="00A9021D">
        <w:rPr>
          <w:b/>
          <w:lang w:val="el-GR"/>
        </w:rPr>
        <w:t>10:00</w:t>
      </w:r>
      <w:r w:rsidR="004215FF">
        <w:rPr>
          <w:b/>
          <w:lang w:val="el-GR"/>
        </w:rPr>
        <w:t xml:space="preserve"> π.μ.</w:t>
      </w:r>
    </w:p>
    <w:p w:rsidR="00635DD4" w:rsidRDefault="00635DD4" w:rsidP="00CE0E56">
      <w:pPr>
        <w:rPr>
          <w:lang w:val="el-GR"/>
        </w:rPr>
      </w:pPr>
      <w:r w:rsidRPr="00B07A1A">
        <w:rPr>
          <w:lang w:val="el-GR"/>
        </w:rPr>
        <w:t xml:space="preserve">Μετά τη λήξη της παραλαβής προσφορών θα ξεκινήσει η διαδικασία αποσφράγισης, ενώπιον της Επιτροπής Διαγωνισμού. </w:t>
      </w:r>
    </w:p>
    <w:p w:rsidR="00373E4F" w:rsidRDefault="00373E4F" w:rsidP="00CE0E56">
      <w:pPr>
        <w:rPr>
          <w:lang w:val="el-GR"/>
        </w:rPr>
      </w:pPr>
      <w:r w:rsidRPr="002A1630">
        <w:rPr>
          <w:lang w:val="el-GR"/>
        </w:rPr>
        <w:t>Προσφορές που υποβάλλονται εκπρόθεσμα, επιστρέφονται χωρίς να αποσφραγισθούν ή να αξιολογηθούν αντιστοίχως.</w:t>
      </w:r>
    </w:p>
    <w:p w:rsidR="00646798" w:rsidRPr="00A90F4D" w:rsidRDefault="00646798" w:rsidP="00F356E5">
      <w:pPr>
        <w:rPr>
          <w:lang w:val="el-GR"/>
        </w:rPr>
      </w:pPr>
      <w:r w:rsidRPr="00874189">
        <w:rPr>
          <w:lang w:val="el-GR"/>
        </w:rPr>
        <w:t>Σε περίπτωση μη διενέ</w:t>
      </w:r>
      <w:r w:rsidR="00874189" w:rsidRPr="00874189">
        <w:rPr>
          <w:lang w:val="el-GR"/>
        </w:rPr>
        <w:t>ργειας του διαγωνισμού</w:t>
      </w:r>
      <w:r w:rsidR="00874189">
        <w:rPr>
          <w:lang w:val="el-GR"/>
        </w:rPr>
        <w:t>,</w:t>
      </w:r>
      <w:r w:rsidR="00874189" w:rsidRPr="00874189">
        <w:rPr>
          <w:lang w:val="el-GR"/>
        </w:rPr>
        <w:t xml:space="preserve"> κατά την</w:t>
      </w:r>
      <w:r w:rsidRPr="00874189">
        <w:rPr>
          <w:lang w:val="el-GR"/>
        </w:rPr>
        <w:t xml:space="preserve"> παραπάνω ημερομηνία ή ακύρωσή του, αυτός θα πραγματοποιηθεί την επόμενη εργάσιμη στον ίδιο τόπο και την ίδια ώρα, χωρίς όμως να τροποποιηθούν οι όροι της παρούσης διακήρυξης και χωρίς νέα δημοσίευση. </w:t>
      </w:r>
      <w:r w:rsidRPr="00A90F4D">
        <w:rPr>
          <w:lang w:val="el-GR"/>
        </w:rPr>
        <w:t>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646798" w:rsidRPr="00373E4F" w:rsidRDefault="00646798" w:rsidP="00CE0E56">
      <w:pPr>
        <w:rPr>
          <w:lang w:val="el-GR"/>
        </w:rPr>
      </w:pPr>
    </w:p>
    <w:p w:rsidR="00635DD4" w:rsidRDefault="00635DD4" w:rsidP="00635DD4">
      <w:pPr>
        <w:pStyle w:val="2"/>
        <w:rPr>
          <w:lang w:val="el-GR"/>
        </w:rPr>
      </w:pPr>
      <w:bookmarkStart w:id="13" w:name="__RefHeading___Toc470009777"/>
      <w:bookmarkStart w:id="14" w:name="_Toc39823826"/>
      <w:bookmarkEnd w:id="13"/>
      <w:r>
        <w:rPr>
          <w:lang w:val="el-GR"/>
        </w:rPr>
        <w:lastRenderedPageBreak/>
        <w:t>1.6</w:t>
      </w:r>
      <w:r>
        <w:rPr>
          <w:lang w:val="el-GR"/>
        </w:rPr>
        <w:tab/>
        <w:t>Δημοσιότητα</w:t>
      </w:r>
      <w:bookmarkEnd w:id="14"/>
    </w:p>
    <w:p w:rsidR="00A250FE" w:rsidRDefault="00A250FE" w:rsidP="00635DD4">
      <w:pPr>
        <w:rPr>
          <w:b/>
          <w:lang w:val="el-GR"/>
        </w:rPr>
      </w:pPr>
      <w:r>
        <w:rPr>
          <w:b/>
          <w:lang w:val="el-GR"/>
        </w:rPr>
        <w:t>Α</w:t>
      </w:r>
      <w:r w:rsidRPr="00A250FE">
        <w:rPr>
          <w:b/>
          <w:lang w:val="el-GR"/>
        </w:rPr>
        <w:t>.</w:t>
      </w:r>
      <w:r w:rsidRPr="00A250FE">
        <w:rPr>
          <w:b/>
          <w:lang w:val="el-GR"/>
        </w:rPr>
        <w:tab/>
        <w:t xml:space="preserve">Δημοσίευση σε εθνικό επίπεδο </w:t>
      </w:r>
    </w:p>
    <w:p w:rsidR="00635DD4" w:rsidRDefault="00B07A1A" w:rsidP="00635DD4">
      <w:pPr>
        <w:rPr>
          <w:lang w:val="el-GR"/>
        </w:rPr>
      </w:pPr>
      <w:r>
        <w:rPr>
          <w:lang w:val="el-GR"/>
        </w:rPr>
        <w:t>Τ</w:t>
      </w:r>
      <w:r w:rsidR="00635DD4">
        <w:rPr>
          <w:lang w:val="el-GR"/>
        </w:rPr>
        <w:t xml:space="preserve">ο πλήρες κείμενο της παρούσας Διακήρυξης καταχωρήθηκε στο Κεντρικό Ηλεκτρονικό Μητρώο Δημοσίων Συμβάσεων (ΚΗΜΔΗΣ). </w:t>
      </w:r>
    </w:p>
    <w:p w:rsidR="00635DD4" w:rsidRPr="00125403" w:rsidRDefault="00B07A1A" w:rsidP="00635DD4">
      <w:pPr>
        <w:rPr>
          <w:lang w:val="el-GR"/>
        </w:rPr>
      </w:pPr>
      <w:r>
        <w:rPr>
          <w:lang w:val="el-GR"/>
        </w:rPr>
        <w:t>Περίληψη της παρούσας Διακήρυξης</w:t>
      </w:r>
      <w:r w:rsidR="00635DD4">
        <w:rPr>
          <w:lang w:val="el-GR"/>
        </w:rPr>
        <w:t xml:space="preserve"> δημοσιεύεται και στον Ελληνικό Τύπ</w:t>
      </w:r>
      <w:r w:rsidR="00125403">
        <w:rPr>
          <w:lang w:val="el-GR"/>
        </w:rPr>
        <w:t>ο.</w:t>
      </w:r>
    </w:p>
    <w:p w:rsidR="00635DD4" w:rsidRDefault="00635DD4" w:rsidP="00635DD4">
      <w:pPr>
        <w:rPr>
          <w:lang w:val="el-GR"/>
        </w:rPr>
      </w:pPr>
      <w:r>
        <w:rPr>
          <w:lang w:val="el-GR"/>
        </w:rPr>
        <w:t xml:space="preserve">Η περίληψη της παρούσας Διακήρυξης </w:t>
      </w:r>
      <w:r>
        <w:rPr>
          <w:lang w:val="el-GR" w:eastAsia="el-GR"/>
        </w:rPr>
        <w:t>όπως προβλέπεται στην περίπτωση 16 της παραγράφου 4 του άρθρου 2 του Ν. 3861/2010, αναρτήθηκε στο διαδίκτυο, στον ιστότοπο</w:t>
      </w:r>
      <w:hyperlink r:id="rId11" w:history="1">
        <w:r>
          <w:rPr>
            <w:rStyle w:val="-"/>
            <w:color w:val="000000"/>
            <w:lang w:val="el-GR" w:eastAsia="el-GR"/>
          </w:rPr>
          <w:t>http://et.diavgeia.gov.gr/</w:t>
        </w:r>
      </w:hyperlink>
      <w:r w:rsidR="0081060F">
        <w:rPr>
          <w:lang w:val="el-GR" w:eastAsia="el-GR"/>
        </w:rPr>
        <w:t xml:space="preserve"> (ΠΡΟΓΡΑΜΜΑ ΔΙΑΥΓΕΙΑ).</w:t>
      </w:r>
    </w:p>
    <w:p w:rsidR="00635DD4" w:rsidRDefault="00635DD4" w:rsidP="00635DD4">
      <w:pPr>
        <w:rPr>
          <w:i/>
          <w:iCs/>
          <w:color w:val="5B9BD5"/>
          <w:kern w:val="1"/>
          <w:lang w:val="el-GR"/>
        </w:rPr>
      </w:pPr>
      <w:r>
        <w:rPr>
          <w:lang w:val="el-GR"/>
        </w:rPr>
        <w:t xml:space="preserve">Η Διακήρυξη </w:t>
      </w:r>
      <w:r w:rsidRPr="00241E56">
        <w:rPr>
          <w:lang w:val="el-GR"/>
        </w:rPr>
        <w:t>καταχωρ</w:t>
      </w:r>
      <w:r w:rsidR="00373E4F" w:rsidRPr="00241E56">
        <w:rPr>
          <w:lang w:val="el-GR"/>
        </w:rPr>
        <w:t>είται</w:t>
      </w:r>
      <w:r w:rsidR="009048AD">
        <w:rPr>
          <w:lang w:val="el-GR"/>
        </w:rPr>
        <w:t xml:space="preserve"> </w:t>
      </w:r>
      <w:r>
        <w:rPr>
          <w:lang w:val="el-GR"/>
        </w:rPr>
        <w:t>στο διαδίκτυο, στην ιστοσελίδα της αναθέτουσας αρχής, στη διεύθυνση (</w:t>
      </w:r>
      <w:r>
        <w:t>URL</w:t>
      </w:r>
      <w:r w:rsidR="00241E56">
        <w:rPr>
          <w:lang w:val="el-GR"/>
        </w:rPr>
        <w:t>)</w:t>
      </w:r>
      <w:r>
        <w:rPr>
          <w:lang w:val="el-GR"/>
        </w:rPr>
        <w:t xml:space="preserve">:   </w:t>
      </w:r>
      <w:hyperlink r:id="rId12" w:history="1">
        <w:r w:rsidR="009048AD" w:rsidRPr="0049200C">
          <w:rPr>
            <w:rFonts w:eastAsia="Calibri"/>
            <w:color w:val="0000FF"/>
            <w:szCs w:val="22"/>
            <w:u w:val="single"/>
            <w:lang w:val="el-GR" w:eastAsia="en-US"/>
          </w:rPr>
          <w:t>https://dimosmoschatou-tavrou.gr</w:t>
        </w:r>
      </w:hyperlink>
      <w:r w:rsidR="009048AD" w:rsidRPr="0049200C">
        <w:rPr>
          <w:rFonts w:eastAsia="Calibri"/>
          <w:szCs w:val="22"/>
          <w:lang w:val="el-GR" w:eastAsia="en-US"/>
        </w:rPr>
        <w:t>.</w:t>
      </w:r>
    </w:p>
    <w:p w:rsidR="00241E56" w:rsidRDefault="00241E56" w:rsidP="00635DD4">
      <w:pPr>
        <w:rPr>
          <w:i/>
          <w:iCs/>
          <w:color w:val="5B9BD5"/>
          <w:kern w:val="1"/>
          <w:lang w:val="el-GR"/>
        </w:rPr>
      </w:pPr>
    </w:p>
    <w:p w:rsidR="00A250FE" w:rsidRPr="00A250FE" w:rsidRDefault="00A250FE" w:rsidP="00A250FE">
      <w:pPr>
        <w:rPr>
          <w:lang w:val="el-GR"/>
        </w:rPr>
      </w:pPr>
      <w:r>
        <w:rPr>
          <w:b/>
          <w:lang w:val="el-GR" w:eastAsia="el-GR"/>
        </w:rPr>
        <w:t>Β</w:t>
      </w:r>
      <w:r w:rsidRPr="00A250FE">
        <w:rPr>
          <w:b/>
          <w:lang w:val="el-GR" w:eastAsia="el-GR"/>
        </w:rPr>
        <w:t>.</w:t>
      </w:r>
      <w:r w:rsidRPr="00A250FE">
        <w:rPr>
          <w:b/>
          <w:lang w:val="el-GR" w:eastAsia="el-GR"/>
        </w:rPr>
        <w:tab/>
        <w:t>Έξοδα δημοσιεύσεων</w:t>
      </w:r>
    </w:p>
    <w:p w:rsidR="00635DD4" w:rsidRPr="00373E4F" w:rsidRDefault="00A250FE" w:rsidP="00635DD4">
      <w:pPr>
        <w:rPr>
          <w:i/>
          <w:iCs/>
          <w:color w:val="5B9BD5"/>
          <w:kern w:val="1"/>
          <w:lang w:val="el-GR"/>
        </w:rPr>
      </w:pPr>
      <w:r w:rsidRPr="00A250FE">
        <w:rPr>
          <w:rFonts w:eastAsia="ArialMT"/>
          <w:lang w:val="el-GR" w:eastAsia="ar-SA"/>
        </w:rPr>
        <w:t xml:space="preserve">Η δαπάνη των δημοσιεύσεων </w:t>
      </w:r>
      <w:r w:rsidRPr="00A250FE">
        <w:rPr>
          <w:lang w:val="el-GR" w:eastAsia="ar-SA"/>
        </w:rPr>
        <w:t xml:space="preserve">στον Ελληνικό Τύπο </w:t>
      </w:r>
      <w:r w:rsidR="00FC4233">
        <w:rPr>
          <w:rFonts w:eastAsia="ArialMT"/>
          <w:lang w:val="el-GR" w:eastAsia="ar-SA"/>
        </w:rPr>
        <w:t>βαρύνει τον ανάδοχο.</w:t>
      </w:r>
    </w:p>
    <w:p w:rsidR="00635DD4" w:rsidRDefault="00635DD4" w:rsidP="00635DD4">
      <w:pPr>
        <w:pStyle w:val="2"/>
        <w:rPr>
          <w:lang w:val="el-GR"/>
        </w:rPr>
      </w:pPr>
      <w:bookmarkStart w:id="15" w:name="__RefHeading___Toc470009778"/>
      <w:bookmarkStart w:id="16" w:name="_Toc39823827"/>
      <w:r>
        <w:rPr>
          <w:lang w:val="el-GR"/>
        </w:rPr>
        <w:t>1.7</w:t>
      </w:r>
      <w:r>
        <w:rPr>
          <w:lang w:val="el-GR"/>
        </w:rPr>
        <w:tab/>
        <w:t>Αρχές εφαρμοζόμενες στη διαδικασία σύναψης</w:t>
      </w:r>
      <w:bookmarkEnd w:id="15"/>
      <w:bookmarkEnd w:id="16"/>
    </w:p>
    <w:p w:rsidR="00635DD4" w:rsidRDefault="00635DD4" w:rsidP="00635DD4">
      <w:pPr>
        <w:rPr>
          <w:lang w:val="el-GR"/>
        </w:rPr>
      </w:pPr>
      <w:r>
        <w:rPr>
          <w:lang w:val="el-GR"/>
        </w:rPr>
        <w:t>Οι οικονομικοί φορείς δεσμεύονται ότι:</w:t>
      </w:r>
    </w:p>
    <w:p w:rsidR="00635DD4" w:rsidRPr="00246019" w:rsidRDefault="00635DD4" w:rsidP="00635DD4">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46019">
        <w:rPr>
          <w:lang w:val="el-GR"/>
        </w:rPr>
        <w:t>τους.</w:t>
      </w:r>
    </w:p>
    <w:p w:rsidR="00635DD4" w:rsidRDefault="00635DD4" w:rsidP="00635DD4">
      <w:pPr>
        <w:rPr>
          <w:lang w:val="el-GR"/>
        </w:rPr>
      </w:pPr>
      <w:r>
        <w:rPr>
          <w:lang w:val="el-GR"/>
        </w:rPr>
        <w:t>β) δεν θα ενεργήσουν αθέμιτα, παράνομα ή καταχρηστικά καθ΄</w:t>
      </w:r>
      <w:r w:rsidR="00D61676">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rsidR="00635DD4" w:rsidRDefault="00635DD4" w:rsidP="00635DD4">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635DD4" w:rsidRDefault="00635DD4" w:rsidP="00635DD4">
      <w:pPr>
        <w:rPr>
          <w:lang w:val="el-GR"/>
        </w:rPr>
      </w:pPr>
    </w:p>
    <w:p w:rsidR="00635DD4" w:rsidRDefault="00635DD4" w:rsidP="00635DD4">
      <w:pPr>
        <w:pStyle w:val="1"/>
        <w:tabs>
          <w:tab w:val="left" w:pos="567"/>
        </w:tabs>
        <w:ind w:left="567" w:hanging="567"/>
        <w:rPr>
          <w:lang w:val="el-GR"/>
        </w:rPr>
      </w:pPr>
      <w:bookmarkStart w:id="17" w:name="__RefHeading___Toc470009779"/>
      <w:bookmarkEnd w:id="17"/>
      <w:r>
        <w:rPr>
          <w:rFonts w:ascii="Calibri" w:hAnsi="Calibri" w:cs="Calibri"/>
          <w:lang w:val="el-GR"/>
        </w:rPr>
        <w:lastRenderedPageBreak/>
        <w:t>2.</w:t>
      </w:r>
      <w:r>
        <w:rPr>
          <w:rFonts w:ascii="Calibri" w:hAnsi="Calibri" w:cs="Calibri"/>
          <w:lang w:val="el-GR"/>
        </w:rPr>
        <w:tab/>
        <w:t>ΓΕΝΙΚΟΙ ΚΑΙ ΕΙΔΙΚΟΙ ΟΡΟΙ ΣΥΜΜΕΤΟΧΗΣ</w:t>
      </w:r>
    </w:p>
    <w:p w:rsidR="00635DD4" w:rsidRDefault="00635DD4" w:rsidP="00635DD4">
      <w:pPr>
        <w:pStyle w:val="2"/>
        <w:rPr>
          <w:lang w:val="el-GR"/>
        </w:rPr>
      </w:pPr>
      <w:bookmarkStart w:id="18" w:name="__RefHeading___Toc470009780"/>
      <w:bookmarkStart w:id="19" w:name="_Toc39823828"/>
      <w:bookmarkEnd w:id="18"/>
      <w:r>
        <w:rPr>
          <w:lang w:val="el-GR"/>
        </w:rPr>
        <w:t>2.1</w:t>
      </w:r>
      <w:r>
        <w:rPr>
          <w:lang w:val="el-GR"/>
        </w:rPr>
        <w:tab/>
        <w:t>Γενικές Πληροφορίες</w:t>
      </w:r>
      <w:bookmarkEnd w:id="19"/>
    </w:p>
    <w:p w:rsidR="00635DD4" w:rsidRDefault="00635DD4" w:rsidP="00635DD4">
      <w:pPr>
        <w:pStyle w:val="3"/>
        <w:rPr>
          <w:lang w:val="el-GR"/>
        </w:rPr>
      </w:pPr>
      <w:bookmarkStart w:id="20" w:name="__RefHeading___Toc470009781"/>
      <w:bookmarkStart w:id="21" w:name="_Toc39823829"/>
      <w:bookmarkEnd w:id="20"/>
      <w:r>
        <w:rPr>
          <w:lang w:val="el-GR"/>
        </w:rPr>
        <w:t>2.1.1</w:t>
      </w:r>
      <w:r>
        <w:rPr>
          <w:lang w:val="el-GR"/>
        </w:rPr>
        <w:tab/>
        <w:t>Έγγραφα της σύμβασης</w:t>
      </w:r>
      <w:bookmarkEnd w:id="21"/>
    </w:p>
    <w:p w:rsidR="00635DD4" w:rsidRPr="00C75BB9" w:rsidRDefault="00635DD4" w:rsidP="00635DD4">
      <w:pPr>
        <w:rPr>
          <w:lang w:val="el-GR"/>
        </w:rPr>
      </w:pPr>
      <w:r w:rsidRPr="00C75BB9">
        <w:rPr>
          <w:lang w:val="el-GR"/>
        </w:rPr>
        <w:t>Τα έγγραφα της παρούσας διαδικασίας σύναψης</w:t>
      </w:r>
      <w:r w:rsidR="00B22190">
        <w:rPr>
          <w:lang w:val="el-GR"/>
        </w:rPr>
        <w:t xml:space="preserve"> </w:t>
      </w:r>
      <w:r w:rsidR="00373E4F" w:rsidRPr="00C75BB9">
        <w:rPr>
          <w:lang w:val="el-GR"/>
        </w:rPr>
        <w:t xml:space="preserve">κατά σειρά ισχύος </w:t>
      </w:r>
      <w:r w:rsidRPr="00C75BB9">
        <w:rPr>
          <w:lang w:val="el-GR"/>
        </w:rPr>
        <w:t>είναι τα ακόλουθα:</w:t>
      </w:r>
    </w:p>
    <w:p w:rsidR="00373E4F" w:rsidRPr="00C75BB9" w:rsidRDefault="00373E4F" w:rsidP="00515320">
      <w:pPr>
        <w:numPr>
          <w:ilvl w:val="0"/>
          <w:numId w:val="2"/>
        </w:numPr>
        <w:spacing w:after="40"/>
        <w:ind w:left="567" w:hanging="567"/>
        <w:rPr>
          <w:lang w:val="el-GR"/>
        </w:rPr>
      </w:pPr>
      <w:r w:rsidRPr="00C75BB9">
        <w:rPr>
          <w:lang w:val="el-GR"/>
        </w:rPr>
        <w:t>το συμφωνητικό</w:t>
      </w:r>
    </w:p>
    <w:p w:rsidR="00B22190" w:rsidRDefault="00635DD4" w:rsidP="00515320">
      <w:pPr>
        <w:numPr>
          <w:ilvl w:val="0"/>
          <w:numId w:val="2"/>
        </w:numPr>
        <w:spacing w:after="40"/>
        <w:ind w:left="567" w:hanging="567"/>
        <w:rPr>
          <w:lang w:val="el-GR"/>
        </w:rPr>
      </w:pPr>
      <w:r w:rsidRPr="00B22190">
        <w:rPr>
          <w:lang w:val="el-GR"/>
        </w:rPr>
        <w:t xml:space="preserve">η παρούσα Διακήρυξη </w:t>
      </w:r>
    </w:p>
    <w:p w:rsidR="00373E4F" w:rsidRPr="00B22190" w:rsidRDefault="00373E4F" w:rsidP="00515320">
      <w:pPr>
        <w:numPr>
          <w:ilvl w:val="0"/>
          <w:numId w:val="2"/>
        </w:numPr>
        <w:spacing w:after="40"/>
        <w:ind w:left="567" w:hanging="567"/>
        <w:rPr>
          <w:lang w:val="el-GR"/>
        </w:rPr>
      </w:pPr>
      <w:r w:rsidRPr="00B22190">
        <w:rPr>
          <w:lang w:val="el-GR"/>
        </w:rPr>
        <w:t xml:space="preserve">η Περίληψη της Διακήρυξης, όπως αυτή έχει δημοσιευτεί στις εφημερίδες </w:t>
      </w:r>
    </w:p>
    <w:p w:rsidR="009251A4" w:rsidRPr="00C75BB9" w:rsidRDefault="00BF40FF" w:rsidP="00515320">
      <w:pPr>
        <w:numPr>
          <w:ilvl w:val="0"/>
          <w:numId w:val="2"/>
        </w:numPr>
        <w:spacing w:after="40"/>
        <w:ind w:left="567" w:hanging="567"/>
        <w:rPr>
          <w:lang w:val="el-GR"/>
        </w:rPr>
      </w:pPr>
      <w:r w:rsidRPr="00C75BB9">
        <w:rPr>
          <w:rFonts w:eastAsia="Calibri"/>
          <w:lang w:val="el-GR"/>
        </w:rPr>
        <w:t xml:space="preserve">το </w:t>
      </w:r>
      <w:r w:rsidR="00635DD4" w:rsidRPr="00C75BB9">
        <w:rPr>
          <w:lang w:val="el-GR"/>
        </w:rPr>
        <w:t>Τυποποι</w:t>
      </w:r>
      <w:r w:rsidR="00FD05A6" w:rsidRPr="00C75BB9">
        <w:rPr>
          <w:lang w:val="el-GR"/>
        </w:rPr>
        <w:t>ημένο Έντυπο Υπεύθυνης Δήλωσης (</w:t>
      </w:r>
      <w:r w:rsidR="00635DD4" w:rsidRPr="00C75BB9">
        <w:rPr>
          <w:lang w:val="el-GR"/>
        </w:rPr>
        <w:t>ΤΕΥΔ</w:t>
      </w:r>
      <w:r w:rsidR="00FD05A6" w:rsidRPr="00C75BB9">
        <w:rPr>
          <w:lang w:val="el-GR"/>
        </w:rPr>
        <w:t>)</w:t>
      </w:r>
    </w:p>
    <w:p w:rsidR="00373E4F" w:rsidRPr="00C75BB9" w:rsidRDefault="00373E4F" w:rsidP="00515320">
      <w:pPr>
        <w:numPr>
          <w:ilvl w:val="0"/>
          <w:numId w:val="2"/>
        </w:numPr>
        <w:spacing w:after="40"/>
        <w:ind w:left="567" w:hanging="567"/>
        <w:rPr>
          <w:lang w:val="el-GR"/>
        </w:rPr>
      </w:pPr>
      <w:r w:rsidRPr="00C75BB9">
        <w:rPr>
          <w:rFonts w:eastAsia="Calibri"/>
          <w:lang w:val="el-GR"/>
        </w:rPr>
        <w:t>η προσφορά του αναδόχου</w:t>
      </w:r>
    </w:p>
    <w:p w:rsidR="00373E4F" w:rsidRPr="00C75BB9" w:rsidRDefault="00F054AD" w:rsidP="00515320">
      <w:pPr>
        <w:numPr>
          <w:ilvl w:val="0"/>
          <w:numId w:val="2"/>
        </w:numPr>
        <w:spacing w:after="40"/>
        <w:ind w:left="567" w:hanging="567"/>
        <w:rPr>
          <w:lang w:val="el-GR"/>
        </w:rPr>
      </w:pPr>
      <w:r>
        <w:rPr>
          <w:rFonts w:eastAsia="Calibri"/>
          <w:lang w:val="el-GR"/>
        </w:rPr>
        <w:t xml:space="preserve">η υπ’ </w:t>
      </w:r>
      <w:r w:rsidR="00373E4F" w:rsidRPr="00C75BB9">
        <w:rPr>
          <w:rFonts w:eastAsia="Calibri"/>
          <w:lang w:val="el-GR"/>
        </w:rPr>
        <w:t xml:space="preserve"> αριθ. </w:t>
      </w:r>
      <w:r>
        <w:rPr>
          <w:rFonts w:eastAsia="Calibri"/>
          <w:lang w:val="el-GR"/>
        </w:rPr>
        <w:t>1/2021</w:t>
      </w:r>
      <w:r w:rsidR="00373E4F" w:rsidRPr="00C75BB9">
        <w:rPr>
          <w:rFonts w:eastAsia="Calibri"/>
          <w:lang w:val="el-GR"/>
        </w:rPr>
        <w:t xml:space="preserve"> μελέτη της Δ/νσης </w:t>
      </w:r>
      <w:r>
        <w:rPr>
          <w:rFonts w:eastAsia="Calibri"/>
          <w:lang w:val="el-GR"/>
        </w:rPr>
        <w:t xml:space="preserve">Περιβάλλοντος Κυκλικής Οικονομίας &amp; Ανακύκλωσης </w:t>
      </w:r>
    </w:p>
    <w:p w:rsidR="00635DD4" w:rsidRPr="00C75BB9" w:rsidRDefault="00635DD4" w:rsidP="00515320">
      <w:pPr>
        <w:numPr>
          <w:ilvl w:val="0"/>
          <w:numId w:val="2"/>
        </w:numPr>
        <w:spacing w:after="40" w:line="276" w:lineRule="auto"/>
        <w:ind w:left="567" w:hanging="567"/>
        <w:rPr>
          <w:lang w:val="el-GR"/>
        </w:rPr>
      </w:pPr>
      <w:r w:rsidRPr="00C75BB9">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35DD4" w:rsidRDefault="00635DD4" w:rsidP="00635DD4">
      <w:pPr>
        <w:pStyle w:val="3"/>
        <w:rPr>
          <w:lang w:val="el-GR"/>
        </w:rPr>
      </w:pPr>
      <w:bookmarkStart w:id="22" w:name="__RefHeading___Toc470009782"/>
      <w:bookmarkStart w:id="23" w:name="_Toc39823830"/>
      <w:bookmarkEnd w:id="22"/>
      <w:r>
        <w:rPr>
          <w:lang w:val="el-GR"/>
        </w:rPr>
        <w:t>2.1.2</w:t>
      </w:r>
      <w:r>
        <w:rPr>
          <w:lang w:val="el-GR"/>
        </w:rPr>
        <w:tab/>
        <w:t>Επικοινωνία - Πρόσβαση στα έγγραφα της Σύμβασης</w:t>
      </w:r>
      <w:bookmarkEnd w:id="23"/>
    </w:p>
    <w:p w:rsidR="00650739" w:rsidRDefault="00650739" w:rsidP="00635DD4">
      <w:pPr>
        <w:pStyle w:val="normalwithoutspacing"/>
      </w:pPr>
      <w:r w:rsidRPr="00C75BB9">
        <w:t>Όλες οι επικοινωνίες σε σχέση με τα βασικά στοιχεία της διαδικασίας σύναψης της σύμβασης, καθώς και όλες οι ανταλλαγές πληροφοριών, γίνονται μέσω ηλεκτρονικού ταχυδρομείου (e-mail) στην ορισθείσα διεύθυνση στο άρθρο 1.1 της παρούσας ή σε περίπτωση που δεν καταστεί δυνατόν λόγω τεχνικών προβλημάτων, μέσω φαξ.</w:t>
      </w:r>
    </w:p>
    <w:p w:rsidR="00407B81" w:rsidRDefault="00407B81" w:rsidP="00635DD4">
      <w:pPr>
        <w:pStyle w:val="normalwithoutspacing"/>
      </w:pPr>
      <w:r>
        <w:t xml:space="preserve">Οι ενδιαφερόμενοι μπορούν να έχουν δωρεάν πρόσβαση στα </w:t>
      </w:r>
      <w:r w:rsidR="00D402ED">
        <w:rPr>
          <w:rFonts w:eastAsia="Calibri"/>
        </w:rPr>
        <w:t>έγγραφα της σύμβασης</w:t>
      </w:r>
      <w:r>
        <w:t xml:space="preserve"> μέσω της ιστοσελίδας </w:t>
      </w:r>
      <w:hyperlink r:id="rId13" w:history="1">
        <w:r w:rsidR="00D402ED" w:rsidRPr="0049200C">
          <w:rPr>
            <w:rFonts w:eastAsia="Calibri"/>
            <w:color w:val="0000FF"/>
            <w:szCs w:val="22"/>
            <w:u w:val="single"/>
            <w:lang w:eastAsia="en-US"/>
          </w:rPr>
          <w:t>https://dimosmoschatou-tavrou.gr</w:t>
        </w:r>
      </w:hyperlink>
      <w:r w:rsidR="00D402ED">
        <w:rPr>
          <w:rFonts w:eastAsia="Calibri"/>
          <w:szCs w:val="22"/>
          <w:lang w:eastAsia="en-US"/>
        </w:rPr>
        <w:t>.</w:t>
      </w:r>
    </w:p>
    <w:p w:rsidR="004225BF" w:rsidRPr="0067348A" w:rsidRDefault="004225BF" w:rsidP="004225BF">
      <w:pPr>
        <w:pStyle w:val="normalwithoutspacing"/>
      </w:pPr>
      <w:r w:rsidRPr="0067348A">
        <w:t>Οι ενδιαφερόμενοι μπορούν να παραλάβουν τα παραπάνω στοιχεία εφόσον τα ζητήσουν έγκαιρα, και ταχυδρομικά μέσω των Ελληνικών Ταχυδρομείων ή ιδιωτικών εταιρειών μεταφοράς αλληλογραφίας με χρέωση του αιτούντος.</w:t>
      </w:r>
    </w:p>
    <w:p w:rsidR="004225BF" w:rsidRPr="004225BF" w:rsidRDefault="004225BF" w:rsidP="00635DD4">
      <w:pPr>
        <w:pStyle w:val="normalwithoutspacing"/>
        <w:rPr>
          <w:i/>
          <w:iCs/>
        </w:rPr>
      </w:pPr>
      <w:r w:rsidRPr="0067348A">
        <w:t>Η αναθέτουσα αρχή αποστέλλει τα ζητηθέντα στοιχεία και χωρίς να φέρει ευθύνη για την έγκαιρη άφιξη τους στον ενδιαφερόμενο.</w:t>
      </w:r>
    </w:p>
    <w:p w:rsidR="00635DD4" w:rsidRDefault="00635DD4" w:rsidP="00635DD4">
      <w:pPr>
        <w:pStyle w:val="3"/>
        <w:rPr>
          <w:lang w:val="el-GR"/>
        </w:rPr>
      </w:pPr>
      <w:bookmarkStart w:id="24" w:name="__RefHeading___Toc470009783"/>
      <w:bookmarkStart w:id="25" w:name="_Toc39823831"/>
      <w:bookmarkEnd w:id="24"/>
      <w:r>
        <w:rPr>
          <w:lang w:val="el-GR"/>
        </w:rPr>
        <w:t>2.1.3</w:t>
      </w:r>
      <w:r>
        <w:rPr>
          <w:lang w:val="el-GR"/>
        </w:rPr>
        <w:tab/>
        <w:t>Παροχή Διευκρινίσεων</w:t>
      </w:r>
      <w:bookmarkEnd w:id="25"/>
    </w:p>
    <w:p w:rsidR="00635DD4" w:rsidRDefault="00635DD4" w:rsidP="009251A4">
      <w:pPr>
        <w:rPr>
          <w:lang w:val="el-GR"/>
        </w:rPr>
      </w:pPr>
      <w:r>
        <w:rPr>
          <w:lang w:val="el-GR"/>
        </w:rPr>
        <w:t>Τα σχετικά αιτήματα παροχής διευκρινίσεων υποβάλλονται</w:t>
      </w:r>
      <w:r w:rsidR="00EB0725">
        <w:rPr>
          <w:lang w:val="el-GR"/>
        </w:rPr>
        <w:t xml:space="preserve"> </w:t>
      </w:r>
      <w:r w:rsidR="00650739" w:rsidRPr="002F1C5B">
        <w:rPr>
          <w:lang w:val="el-GR"/>
        </w:rPr>
        <w:t>με ηλεκτρονικό μήνυμα (</w:t>
      </w:r>
      <w:r w:rsidR="00650739" w:rsidRPr="002F1C5B">
        <w:t>e</w:t>
      </w:r>
      <w:r w:rsidR="00650739" w:rsidRPr="002F1C5B">
        <w:rPr>
          <w:lang w:val="el-GR"/>
        </w:rPr>
        <w:t>-</w:t>
      </w:r>
      <w:r w:rsidR="00650739" w:rsidRPr="002F1C5B">
        <w:t>mail</w:t>
      </w:r>
      <w:r w:rsidR="00650739" w:rsidRPr="002F1C5B">
        <w:rPr>
          <w:lang w:val="el-GR"/>
        </w:rPr>
        <w:t>) από τους οικονομικούς φορείς</w:t>
      </w:r>
      <w:r w:rsidRPr="002F1C5B">
        <w:rPr>
          <w:lang w:val="el-GR"/>
        </w:rPr>
        <w:t>,</w:t>
      </w:r>
      <w:r>
        <w:rPr>
          <w:lang w:val="el-GR"/>
        </w:rPr>
        <w:t xml:space="preserve">  το αργότερο </w:t>
      </w:r>
      <w:r w:rsidR="00CD1A44" w:rsidRPr="0007533A">
        <w:rPr>
          <w:lang w:val="el-GR"/>
        </w:rPr>
        <w:t>4</w:t>
      </w:r>
      <w:r w:rsidR="00896328">
        <w:rPr>
          <w:lang w:val="el-GR"/>
        </w:rPr>
        <w:t xml:space="preserve"> </w:t>
      </w:r>
      <w:r>
        <w:rPr>
          <w:lang w:val="el-GR"/>
        </w:rPr>
        <w:t xml:space="preserve"> ημέρες πριν την καταληκτική ημερομηνία υποβολής προσφορών</w:t>
      </w:r>
      <w:r w:rsidR="00A97E75">
        <w:rPr>
          <w:lang w:val="el-GR"/>
        </w:rPr>
        <w:t>.</w:t>
      </w:r>
    </w:p>
    <w:p w:rsidR="00BD3025" w:rsidRPr="00BD3025" w:rsidRDefault="00BD3025" w:rsidP="009251A4">
      <w:pPr>
        <w:rPr>
          <w:b/>
          <w:bCs/>
          <w:i/>
          <w:iCs/>
          <w:strike/>
          <w:color w:val="5B9BD5"/>
          <w:lang w:val="el-GR"/>
        </w:rPr>
      </w:pPr>
      <w:r>
        <w:rPr>
          <w:lang w:val="el-GR"/>
        </w:rPr>
        <w:t>Οι απαντήσεις σε τυχόν αιτήματα παροχής διευκρινίσεων</w:t>
      </w:r>
      <w:r w:rsidR="00FE7744">
        <w:rPr>
          <w:lang w:val="el-GR"/>
        </w:rPr>
        <w:t xml:space="preserve"> μετά την αποστολή τους στον αιτούντα οικονομικό φορέα, </w:t>
      </w:r>
      <w:r>
        <w:rPr>
          <w:lang w:val="el-GR"/>
        </w:rPr>
        <w:t xml:space="preserve">θα αναρτώνται στο </w:t>
      </w:r>
      <w:r>
        <w:rPr>
          <w:lang w:val="en-US"/>
        </w:rPr>
        <w:t>site</w:t>
      </w:r>
      <w:r w:rsidRPr="00BD3025">
        <w:rPr>
          <w:lang w:val="el-GR"/>
        </w:rPr>
        <w:t xml:space="preserve"> </w:t>
      </w:r>
      <w:r>
        <w:rPr>
          <w:lang w:val="el-GR"/>
        </w:rPr>
        <w:t>της αναθέτουσας αρχής προς ενημέρωση όλων των ενδιαφερομένων</w:t>
      </w:r>
      <w:r w:rsidR="00FE7744">
        <w:rPr>
          <w:lang w:val="el-GR"/>
        </w:rPr>
        <w:t>, οι οποίοι με δική τους ευθύνη οφείλουν να παρακολουθούν τις εν λόγω αναρτήσεις</w:t>
      </w:r>
      <w:r>
        <w:rPr>
          <w:lang w:val="el-GR"/>
        </w:rPr>
        <w:t>.</w:t>
      </w:r>
    </w:p>
    <w:p w:rsidR="00635DD4" w:rsidRDefault="00635DD4" w:rsidP="00635DD4">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35DD4" w:rsidRDefault="00635DD4" w:rsidP="00635DD4">
      <w:pPr>
        <w:rPr>
          <w:lang w:val="el-GR"/>
        </w:rPr>
      </w:pPr>
      <w:r>
        <w:rPr>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635DD4" w:rsidRDefault="00635DD4" w:rsidP="00635DD4">
      <w:pPr>
        <w:rPr>
          <w:lang w:val="el-GR"/>
        </w:rPr>
      </w:pPr>
      <w:r>
        <w:rPr>
          <w:lang w:val="el-GR"/>
        </w:rPr>
        <w:t>β) Όταν τα έγγραφα της σύμβασης υφίστανται σημαντικές αλλαγές.</w:t>
      </w:r>
    </w:p>
    <w:p w:rsidR="00635DD4" w:rsidRDefault="00635DD4" w:rsidP="00635DD4">
      <w:pPr>
        <w:rPr>
          <w:lang w:val="el-GR"/>
        </w:rPr>
      </w:pPr>
      <w:r>
        <w:rPr>
          <w:lang w:val="el-GR"/>
        </w:rPr>
        <w:t>Η διάρκεια της παράτασης θα είναι ανάλογη με τη σπουδαιότητα των πληροφοριών που ζητήθηκαν ή των αλλαγών.</w:t>
      </w:r>
    </w:p>
    <w:p w:rsidR="00635DD4" w:rsidRDefault="00635DD4" w:rsidP="00635DD4">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635DD4" w:rsidRDefault="00635DD4" w:rsidP="00635DD4">
      <w:pPr>
        <w:pStyle w:val="3"/>
        <w:rPr>
          <w:lang w:val="el-GR"/>
        </w:rPr>
      </w:pPr>
      <w:bookmarkStart w:id="26" w:name="__RefHeading___Toc470009784"/>
      <w:bookmarkStart w:id="27" w:name="_Toc39823832"/>
      <w:bookmarkEnd w:id="26"/>
      <w:r>
        <w:rPr>
          <w:lang w:val="el-GR"/>
        </w:rPr>
        <w:lastRenderedPageBreak/>
        <w:t>2.1.4</w:t>
      </w:r>
      <w:r>
        <w:rPr>
          <w:lang w:val="el-GR"/>
        </w:rPr>
        <w:tab/>
        <w:t>Γλώσσα</w:t>
      </w:r>
      <w:bookmarkEnd w:id="27"/>
    </w:p>
    <w:p w:rsidR="00635DD4" w:rsidRDefault="00635DD4" w:rsidP="00635DD4">
      <w:pPr>
        <w:rPr>
          <w:lang w:val="el-GR"/>
        </w:rPr>
      </w:pPr>
      <w:r>
        <w:rPr>
          <w:lang w:val="el-GR"/>
        </w:rPr>
        <w:t>Τα έγγραφα της σύμβασης έχουν</w:t>
      </w:r>
      <w:r w:rsidR="00D77940">
        <w:rPr>
          <w:lang w:val="el-GR"/>
        </w:rPr>
        <w:t xml:space="preserve"> συνταχθεί στην ελληνική γλώσσα.</w:t>
      </w:r>
    </w:p>
    <w:p w:rsidR="00635DD4" w:rsidRDefault="00635DD4" w:rsidP="00635DD4">
      <w:pPr>
        <w:rPr>
          <w:color w:val="000000"/>
          <w:lang w:val="el-GR"/>
        </w:rPr>
      </w:pPr>
      <w:r>
        <w:rPr>
          <w:lang w:val="el-GR"/>
        </w:rPr>
        <w:t>Τυχόν ενστάσεις υποβάλλονται στην ελληνική γλώσσα.</w:t>
      </w:r>
    </w:p>
    <w:p w:rsidR="00A250FE" w:rsidRPr="00A250FE" w:rsidRDefault="00A250FE" w:rsidP="00A250FE">
      <w:pPr>
        <w:suppressAutoHyphens w:val="0"/>
        <w:spacing w:after="0"/>
        <w:rPr>
          <w:lang w:val="el-GR"/>
        </w:rPr>
      </w:pPr>
      <w:r w:rsidRPr="00A250FE">
        <w:rPr>
          <w:lang w:val="el-GR"/>
        </w:rPr>
        <w:t xml:space="preserve">Οι </w:t>
      </w:r>
      <w:r w:rsidRPr="00A250FE">
        <w:rPr>
          <w:b/>
          <w:u w:val="single"/>
          <w:lang w:val="el-GR"/>
        </w:rPr>
        <w:t>προσφορές</w:t>
      </w:r>
      <w:r w:rsidRPr="00A250FE">
        <w:rPr>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A250FE" w:rsidRDefault="00A250FE" w:rsidP="003468AB">
      <w:pPr>
        <w:rPr>
          <w:color w:val="000000"/>
          <w:lang w:val="el-GR"/>
        </w:rPr>
      </w:pPr>
    </w:p>
    <w:p w:rsidR="003468AB" w:rsidRDefault="00635DD4" w:rsidP="003468AB">
      <w:pPr>
        <w:rPr>
          <w:lang w:val="el-GR"/>
        </w:rPr>
      </w:pPr>
      <w:r>
        <w:rPr>
          <w:color w:val="000000"/>
          <w:lang w:val="el-GR"/>
        </w:rPr>
        <w:t xml:space="preserve">Τα </w:t>
      </w:r>
      <w:r w:rsidRPr="00A250FE">
        <w:rPr>
          <w:b/>
          <w:color w:val="000000"/>
          <w:u w:val="single"/>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0095036C">
        <w:rPr>
          <w:color w:val="000000"/>
          <w:lang w:val="el-GR"/>
        </w:rPr>
        <w:t xml:space="preserve"> </w:t>
      </w:r>
      <w:r w:rsidR="003468AB" w:rsidRPr="00A97E75">
        <w:rPr>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A250FE" w:rsidRPr="00A250FE" w:rsidRDefault="00A250FE" w:rsidP="003468AB">
      <w:pPr>
        <w:rPr>
          <w:b/>
          <w:lang w:val="el-GR"/>
        </w:rPr>
      </w:pPr>
      <w:r w:rsidRPr="0067348A">
        <w:rPr>
          <w:b/>
          <w:lang w:val="el-GR"/>
        </w:rPr>
        <w:t>Τα έγγραφα του παρόντος υποβάλλονται, σύμφωνα µε τις διατάξεις του ν. 4250/2014 (Α</w:t>
      </w:r>
      <w:r w:rsidR="00D77940">
        <w:rPr>
          <w:b/>
          <w:lang w:val="el-GR"/>
        </w:rPr>
        <w:t xml:space="preserve">΄ 94). Ειδικά τα </w:t>
      </w:r>
      <w:r w:rsidRPr="0067348A">
        <w:rPr>
          <w:b/>
          <w:lang w:val="el-GR"/>
        </w:rPr>
        <w:t>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635DD4" w:rsidRDefault="00635DD4" w:rsidP="00635DD4">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635DD4" w:rsidRDefault="00635DD4" w:rsidP="00635DD4">
      <w:pPr>
        <w:pStyle w:val="3"/>
        <w:rPr>
          <w:color w:val="000000"/>
          <w:lang w:val="el-GR"/>
        </w:rPr>
      </w:pPr>
      <w:bookmarkStart w:id="28" w:name="__RefHeading___Toc470009785"/>
      <w:bookmarkStart w:id="29" w:name="_Toc39823833"/>
      <w:bookmarkEnd w:id="28"/>
      <w:r>
        <w:rPr>
          <w:lang w:val="el-GR"/>
        </w:rPr>
        <w:t>2.1.5</w:t>
      </w:r>
      <w:r>
        <w:rPr>
          <w:lang w:val="el-GR"/>
        </w:rPr>
        <w:tab/>
        <w:t>Εγγυήσεις</w:t>
      </w:r>
      <w:bookmarkEnd w:id="29"/>
    </w:p>
    <w:p w:rsidR="00635DD4" w:rsidRDefault="00635DD4" w:rsidP="00635DD4">
      <w:pPr>
        <w:rPr>
          <w:color w:val="000000"/>
          <w:lang w:val="el-GR"/>
        </w:rPr>
      </w:pPr>
      <w:r>
        <w:rPr>
          <w:color w:val="000000"/>
          <w:lang w:val="el-GR"/>
        </w:rPr>
        <w:t>Οι εγγυητικές επιστολές των παραγράφων 2.2.2 κα</w:t>
      </w:r>
      <w:r w:rsidR="00D77940">
        <w:rPr>
          <w:color w:val="000000"/>
          <w:lang w:val="el-GR"/>
        </w:rPr>
        <w:t xml:space="preserve">ι 4.1. εκδίδονται από πιστωτικά </w:t>
      </w:r>
      <w:r w:rsidR="009A3456">
        <w:rPr>
          <w:color w:val="000000"/>
          <w:lang w:val="el-GR"/>
        </w:rPr>
        <w:t>ή χρηματοδοτικά</w:t>
      </w:r>
      <w:r w:rsidR="00584A04" w:rsidRPr="00D77940">
        <w:rPr>
          <w:color w:val="000000"/>
          <w:lang w:val="el-GR"/>
        </w:rPr>
        <w:t xml:space="preserve"> ιδρύματα</w:t>
      </w:r>
      <w:r w:rsidR="009A3456">
        <w:rPr>
          <w:color w:val="000000"/>
          <w:lang w:val="el-GR"/>
        </w:rPr>
        <w:t xml:space="preserve"> ή ασφαλιστικές επιχειρήσεις κατά την έννοια των περιπτώσεων β’ και γ’ της παρ.</w:t>
      </w:r>
      <w:r w:rsidR="00FC3B68">
        <w:rPr>
          <w:color w:val="000000"/>
          <w:lang w:val="el-GR"/>
        </w:rPr>
        <w:t xml:space="preserve"> </w:t>
      </w:r>
      <w:r w:rsidR="009A3456">
        <w:rPr>
          <w:color w:val="000000"/>
          <w:lang w:val="el-GR"/>
        </w:rPr>
        <w:t>1 του άρθρου 14 του Ν.</w:t>
      </w:r>
      <w:r w:rsidR="00FC3B68">
        <w:rPr>
          <w:color w:val="000000"/>
          <w:lang w:val="el-GR"/>
        </w:rPr>
        <w:t xml:space="preserve"> </w:t>
      </w:r>
      <w:r w:rsidR="009A3456">
        <w:rPr>
          <w:color w:val="000000"/>
          <w:lang w:val="el-GR"/>
        </w:rPr>
        <w:t xml:space="preserve">4364/2016 </w:t>
      </w:r>
      <w:r>
        <w:rPr>
          <w:color w:val="000000"/>
          <w:lang w:val="el-GR"/>
        </w:rPr>
        <w:t xml:space="preserve">που λειτουργούν νόμιμα στα κράτη - μέλη της </w:t>
      </w:r>
      <w:r w:rsidR="00BD40EF">
        <w:rPr>
          <w:color w:val="000000"/>
          <w:lang w:val="el-GR"/>
        </w:rPr>
        <w:t>Ένωσης</w:t>
      </w:r>
      <w:r>
        <w:rPr>
          <w:color w:val="000000"/>
          <w:lang w:val="el-GR"/>
        </w:rPr>
        <w:t xml:space="preserve"> ή του Ευρωπαϊκού Οικονομικού Χώρου ή στα κράτη</w:t>
      </w:r>
      <w:r w:rsidR="00FC3B68">
        <w:rPr>
          <w:color w:val="000000"/>
          <w:lang w:val="el-GR"/>
        </w:rPr>
        <w:t xml:space="preserve"> </w:t>
      </w:r>
      <w:r>
        <w:rPr>
          <w:color w:val="000000"/>
          <w:lang w:val="el-GR"/>
        </w:rPr>
        <w:t>-</w:t>
      </w:r>
      <w:r w:rsidR="00FC3B68">
        <w:rPr>
          <w:color w:val="000000"/>
          <w:lang w:val="el-GR"/>
        </w:rPr>
        <w:t xml:space="preserve"> </w:t>
      </w:r>
      <w:r>
        <w:rPr>
          <w:color w:val="000000"/>
          <w:lang w:val="el-GR"/>
        </w:rPr>
        <w:t xml:space="preserve">μέρη της ΣΔΣ και έχουν, σύμφωνα με τις ισχύουσες διατάξεις, το δικαίωμα αυτό. Μπορούν, επίσης, να </w:t>
      </w:r>
      <w:r w:rsidR="00440CB9">
        <w:rPr>
          <w:color w:val="000000"/>
          <w:lang w:val="el-GR"/>
        </w:rPr>
        <w:t>εκδίδονται από το Ε.Τ.Α.Α. - Τ</w:t>
      </w:r>
      <w:r>
        <w:rPr>
          <w:color w:val="000000"/>
          <w:lang w:val="el-GR"/>
        </w:rPr>
        <w:t>.Μ.Ε.Δ.Ε. ή να παρέχονται με γραμμάτιο του Ταμείου Παρακαταθηκών και Δανείων με παρακατάθεση σε αυτό του αντίστοιχου χρ</w:t>
      </w:r>
      <w:r w:rsidR="00FC3B68">
        <w:rPr>
          <w:color w:val="000000"/>
          <w:lang w:val="el-GR"/>
        </w:rPr>
        <w:t xml:space="preserve">ηματικού ποσού. </w:t>
      </w:r>
      <w:r>
        <w:rPr>
          <w:color w:val="000000"/>
          <w:lang w:val="el-GR"/>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35DD4" w:rsidRDefault="00635DD4" w:rsidP="00635DD4">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635DD4" w:rsidRDefault="00635DD4" w:rsidP="00635DD4">
      <w:pPr>
        <w:rPr>
          <w:i/>
          <w:iCs/>
          <w:color w:val="5B9BD5"/>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w:t>
      </w:r>
      <w:r w:rsidR="003468AB" w:rsidRPr="00A97E75">
        <w:rPr>
          <w:color w:val="000000"/>
          <w:lang w:val="el-GR"/>
        </w:rPr>
        <w:t>την καταληκτική ημερομηνία υποβολής προσφορών του διαγωνισμού</w:t>
      </w:r>
      <w:r>
        <w:rPr>
          <w:color w:val="000000"/>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w:t>
      </w:r>
      <w:r w:rsidR="00FC3B68">
        <w:rPr>
          <w:color w:val="000000"/>
          <w:lang w:val="el-GR"/>
        </w:rPr>
        <w:t>νεται και ια) στην περίπτωση της εγγύησης</w:t>
      </w:r>
      <w:r>
        <w:rPr>
          <w:color w:val="000000"/>
          <w:lang w:val="el-GR"/>
        </w:rPr>
        <w:t xml:space="preserve"> καλής εκτέλεσης, τον αριθμό και τον τίτλο της σχετικής σύμβασης. </w:t>
      </w:r>
    </w:p>
    <w:p w:rsidR="00E53CF6" w:rsidRDefault="00E53CF6" w:rsidP="00635DD4">
      <w:pPr>
        <w:rPr>
          <w:color w:val="000000"/>
          <w:lang w:val="el-GR"/>
        </w:rPr>
      </w:pPr>
      <w:r w:rsidRPr="00BF7681">
        <w:rPr>
          <w:color w:val="000000"/>
          <w:lang w:val="el-GR"/>
        </w:rPr>
        <w:t>Ο ανωτέρω όρος ότι «η εγγύηση παρέχεται ανέκκλητα και ανεπιφύλακτα, ο δε εκδότης παραιτείται του δικαιώματος της διαιρέσεως και της διζήσεως,» δεν ισχύει στην περίπτωση σύστασης γραμματίου του Ταμείου Παρακαταθηκών και Δανείων.</w:t>
      </w:r>
    </w:p>
    <w:p w:rsidR="00635DD4" w:rsidRDefault="00635DD4" w:rsidP="00635DD4">
      <w:pPr>
        <w:rPr>
          <w:lang w:val="el-GR"/>
        </w:rPr>
      </w:pPr>
      <w:r>
        <w:rPr>
          <w:color w:val="000000"/>
          <w:lang w:val="el-GR"/>
        </w:rPr>
        <w:lastRenderedPageBreak/>
        <w:t>Η αναθέτουσα αρχή επικοινωνεί με τους εκδότες των εγγυητικών επιστολών προκειμένου να διαπιστώσει την εγκυρότητά τους.</w:t>
      </w:r>
    </w:p>
    <w:p w:rsidR="00635DD4" w:rsidRDefault="00635DD4" w:rsidP="00635DD4">
      <w:pPr>
        <w:pStyle w:val="2"/>
        <w:rPr>
          <w:lang w:val="el-GR"/>
        </w:rPr>
      </w:pPr>
      <w:bookmarkStart w:id="30" w:name="__RefHeading___Toc470009786"/>
      <w:bookmarkStart w:id="31" w:name="_Toc39823834"/>
      <w:bookmarkEnd w:id="30"/>
      <w:r>
        <w:rPr>
          <w:lang w:val="el-GR"/>
        </w:rPr>
        <w:t>2.2</w:t>
      </w:r>
      <w:r>
        <w:rPr>
          <w:lang w:val="el-GR"/>
        </w:rPr>
        <w:tab/>
        <w:t>Δικαίωμα Συμμετοχής - Κριτήρια Ποιοτικής Επιλογής</w:t>
      </w:r>
      <w:bookmarkEnd w:id="31"/>
    </w:p>
    <w:p w:rsidR="00635DD4" w:rsidRDefault="00635DD4" w:rsidP="00635DD4">
      <w:pPr>
        <w:pStyle w:val="3"/>
        <w:rPr>
          <w:lang w:val="el-GR"/>
        </w:rPr>
      </w:pPr>
      <w:bookmarkStart w:id="32" w:name="__RefHeading___Toc470009787"/>
      <w:bookmarkStart w:id="33" w:name="_Toc39823835"/>
      <w:r>
        <w:rPr>
          <w:lang w:val="el-GR"/>
        </w:rPr>
        <w:t>2.2.1</w:t>
      </w:r>
      <w:r>
        <w:rPr>
          <w:lang w:val="el-GR"/>
        </w:rPr>
        <w:tab/>
        <w:t>Δικαίωμα συμμετοχής</w:t>
      </w:r>
      <w:bookmarkEnd w:id="32"/>
      <w:bookmarkEnd w:id="33"/>
    </w:p>
    <w:p w:rsidR="00635DD4" w:rsidRDefault="00635DD4" w:rsidP="00635DD4">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35DD4" w:rsidRDefault="00635DD4" w:rsidP="00635DD4">
      <w:pPr>
        <w:rPr>
          <w:lang w:val="el-GR"/>
        </w:rPr>
      </w:pPr>
      <w:r>
        <w:rPr>
          <w:lang w:val="el-GR"/>
        </w:rPr>
        <w:t>α) κράτος</w:t>
      </w:r>
      <w:r w:rsidR="00B322FA">
        <w:rPr>
          <w:lang w:val="el-GR"/>
        </w:rPr>
        <w:t xml:space="preserve"> </w:t>
      </w:r>
      <w:r>
        <w:rPr>
          <w:lang w:val="el-GR"/>
        </w:rPr>
        <w:t>-</w:t>
      </w:r>
      <w:r w:rsidR="00B322FA">
        <w:rPr>
          <w:lang w:val="el-GR"/>
        </w:rPr>
        <w:t xml:space="preserve"> </w:t>
      </w:r>
      <w:r>
        <w:rPr>
          <w:lang w:val="el-GR"/>
        </w:rPr>
        <w:t>μέλος της Ένωσης,</w:t>
      </w:r>
    </w:p>
    <w:p w:rsidR="00635DD4" w:rsidRDefault="00635DD4" w:rsidP="00635DD4">
      <w:pPr>
        <w:rPr>
          <w:lang w:val="el-GR"/>
        </w:rPr>
      </w:pPr>
      <w:r>
        <w:rPr>
          <w:lang w:val="el-GR"/>
        </w:rPr>
        <w:t>β) κράτος</w:t>
      </w:r>
      <w:r w:rsidR="00B322FA">
        <w:rPr>
          <w:lang w:val="el-GR"/>
        </w:rPr>
        <w:t xml:space="preserve"> </w:t>
      </w:r>
      <w:r>
        <w:rPr>
          <w:lang w:val="el-GR"/>
        </w:rPr>
        <w:t>-</w:t>
      </w:r>
      <w:r w:rsidR="00B322FA">
        <w:rPr>
          <w:lang w:val="el-GR"/>
        </w:rPr>
        <w:t xml:space="preserve"> </w:t>
      </w:r>
      <w:r>
        <w:rPr>
          <w:lang w:val="el-GR"/>
        </w:rPr>
        <w:t>μέλος του Ευρωπαϊκού Οικονομικού Χώρου (Ε.Ο.Χ.),</w:t>
      </w:r>
    </w:p>
    <w:p w:rsidR="00635DD4" w:rsidRDefault="00635DD4" w:rsidP="00635DD4">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635DD4" w:rsidRDefault="00635DD4" w:rsidP="00635DD4">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B322FA" w:rsidRDefault="00635DD4" w:rsidP="00635DD4">
      <w:pPr>
        <w:rPr>
          <w:i/>
          <w:iCs/>
          <w:color w:val="5B9BD5"/>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35DD4" w:rsidRDefault="00635DD4" w:rsidP="00635DD4">
      <w:pPr>
        <w:rPr>
          <w:i/>
          <w:iCs/>
          <w:color w:val="5B9BD5"/>
          <w:lang w:val="el-GR"/>
        </w:rPr>
      </w:pP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635DD4" w:rsidRPr="00610388" w:rsidRDefault="00635DD4" w:rsidP="00610388">
      <w:pPr>
        <w:pStyle w:val="3"/>
        <w:rPr>
          <w:lang w:val="el-GR"/>
        </w:rPr>
      </w:pPr>
      <w:bookmarkStart w:id="34" w:name="__RefHeading___Toc470009788"/>
      <w:bookmarkStart w:id="35" w:name="_Toc39823836"/>
      <w:bookmarkEnd w:id="34"/>
      <w:r w:rsidRPr="0007533A">
        <w:rPr>
          <w:lang w:val="el-GR"/>
        </w:rPr>
        <w:t>2.2.2</w:t>
      </w:r>
      <w:r w:rsidRPr="0007533A">
        <w:rPr>
          <w:lang w:val="el-GR"/>
        </w:rPr>
        <w:tab/>
      </w:r>
      <w:r w:rsidRPr="00F06784">
        <w:rPr>
          <w:lang w:val="el-GR"/>
        </w:rPr>
        <w:t>Εγγύηση συμμετοχής</w:t>
      </w:r>
      <w:bookmarkEnd w:id="35"/>
    </w:p>
    <w:p w:rsidR="00F06784" w:rsidRDefault="00635DD4" w:rsidP="00635DD4">
      <w:pPr>
        <w:rPr>
          <w:rStyle w:val="FootnoteReference2"/>
          <w:szCs w:val="22"/>
          <w:vertAlign w:val="baseline"/>
          <w:lang w:val="el-GR"/>
        </w:rPr>
      </w:pPr>
      <w:r>
        <w:rPr>
          <w:b/>
          <w:bCs/>
          <w:lang w:val="el-GR"/>
        </w:rPr>
        <w:t xml:space="preserve">2.2.2.1. </w:t>
      </w:r>
      <w:r>
        <w:rPr>
          <w:lang w:val="el-GR"/>
        </w:rPr>
        <w:t>Για την έγκυρη συμμετοχή στη διαδικασία σύναψης της παρούσας σύμβασης, κατατίθεται από τους συμμετέχοντες οικο</w:t>
      </w:r>
      <w:r w:rsidR="0007533A">
        <w:rPr>
          <w:lang w:val="el-GR"/>
        </w:rPr>
        <w:t>νομικούς φορείς (προσφέροντες),</w:t>
      </w:r>
      <w:r>
        <w:rPr>
          <w:lang w:val="el-GR"/>
        </w:rPr>
        <w:t xml:space="preserve"> εγγυητική επιστολή συμμετοχής,</w:t>
      </w:r>
      <w:r w:rsidR="00F06784">
        <w:rPr>
          <w:lang w:val="el-GR"/>
        </w:rPr>
        <w:t xml:space="preserve"> ύψους </w:t>
      </w:r>
      <w:r>
        <w:rPr>
          <w:lang w:val="el-GR"/>
        </w:rPr>
        <w:t xml:space="preserve"> </w:t>
      </w:r>
      <w:r w:rsidR="00F06784">
        <w:rPr>
          <w:lang w:val="el-GR"/>
        </w:rPr>
        <w:t>2% στην καθαρή αξία του ενδεικτικού προϋπολογισμού ,</w:t>
      </w:r>
      <w:r>
        <w:rPr>
          <w:lang w:val="el-GR"/>
        </w:rPr>
        <w:t xml:space="preserve">που ανέρχεται στο ποσό των </w:t>
      </w:r>
      <w:r w:rsidR="007922BC">
        <w:rPr>
          <w:lang w:val="el-GR"/>
        </w:rPr>
        <w:t>645,16</w:t>
      </w:r>
      <w:r w:rsidR="00F06784">
        <w:rPr>
          <w:lang w:val="el-GR"/>
        </w:rPr>
        <w:t>€</w:t>
      </w:r>
      <w:r w:rsidR="00F06784">
        <w:rPr>
          <w:rStyle w:val="FootnoteReference2"/>
          <w:szCs w:val="22"/>
          <w:vertAlign w:val="baseline"/>
          <w:lang w:val="el-GR"/>
        </w:rPr>
        <w:t xml:space="preserve"> </w:t>
      </w:r>
      <w:r w:rsidR="007922BC">
        <w:rPr>
          <w:rStyle w:val="FootnoteReference2"/>
          <w:szCs w:val="22"/>
          <w:vertAlign w:val="baseline"/>
          <w:lang w:val="el-GR"/>
        </w:rPr>
        <w:t>.</w:t>
      </w:r>
    </w:p>
    <w:p w:rsidR="00635DD4" w:rsidRDefault="00635DD4" w:rsidP="00635DD4">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635DD4" w:rsidRDefault="00635DD4" w:rsidP="00635DD4">
      <w:pPr>
        <w:rPr>
          <w:b/>
          <w:bCs/>
          <w:lang w:val="el-GR"/>
        </w:rPr>
      </w:pPr>
      <w:r>
        <w:rPr>
          <w:bCs/>
          <w:lang w:val="el-GR"/>
        </w:rPr>
        <w:t>Η εγγύηση συμμετοχής πρέπει να ισχύει τουλάχιστον για τριάντα (30) ημέρες μετά τη λήξη του χρόνου ισχύος της προσφοράς του άρθρου</w:t>
      </w:r>
      <w:r w:rsidR="00C21AF8">
        <w:rPr>
          <w:bCs/>
          <w:lang w:val="el-GR"/>
        </w:rPr>
        <w:t xml:space="preserve"> 2.4.5 της παρούσας, </w:t>
      </w:r>
      <w:r>
        <w:rPr>
          <w:bCs/>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7E40EC" w:rsidRDefault="00635DD4" w:rsidP="00635DD4">
      <w:pPr>
        <w:rPr>
          <w:lang w:val="el-GR"/>
        </w:rPr>
      </w:pPr>
      <w:r>
        <w:rPr>
          <w:b/>
          <w:bCs/>
          <w:lang w:val="el-GR"/>
        </w:rPr>
        <w:t>2.2.2.2.</w:t>
      </w:r>
      <w:r>
        <w:rPr>
          <w:lang w:val="el-GR"/>
        </w:rPr>
        <w:t>Η εγγύηση συμμετοχής επιστρέφεται στον ανάδοχο με την προσκόμιση της εγγύησης καλής εκτέλεσης</w:t>
      </w:r>
      <w:r w:rsidR="007E40EC">
        <w:rPr>
          <w:lang w:val="el-GR"/>
        </w:rPr>
        <w:t>.</w:t>
      </w:r>
    </w:p>
    <w:p w:rsidR="00635DD4" w:rsidRPr="004A43AE" w:rsidRDefault="00635DD4" w:rsidP="00635DD4">
      <w:pPr>
        <w:rPr>
          <w:lang w:val="el-GR"/>
        </w:rPr>
      </w:pPr>
      <w:r>
        <w:rPr>
          <w:lang w:val="el-GR"/>
        </w:rPr>
        <w:t>Η εγγύηση συμμετοχής επιστρέφεται σ</w:t>
      </w:r>
      <w:r w:rsidR="002B76FC">
        <w:rPr>
          <w:lang w:val="el-GR"/>
        </w:rPr>
        <w:t xml:space="preserve">τους λοιπούς προσφέροντες </w:t>
      </w:r>
      <w:r w:rsidR="007E40EC" w:rsidRPr="007E40EC">
        <w:rPr>
          <w:bCs/>
          <w:lang w:val="el-GR"/>
        </w:rPr>
        <w:t>σύμφωνα με τα ειδικότερα οριζόμενα στο άρθρο 72 του ν. 4412/2016</w:t>
      </w:r>
      <w:r w:rsidR="007E40EC">
        <w:rPr>
          <w:bCs/>
          <w:lang w:val="el-GR"/>
        </w:rPr>
        <w:t>.</w:t>
      </w:r>
    </w:p>
    <w:p w:rsidR="00635DD4" w:rsidRDefault="00635DD4" w:rsidP="00635DD4">
      <w:pPr>
        <w:rPr>
          <w:lang w:val="el-GR"/>
        </w:rPr>
      </w:pPr>
      <w:r w:rsidRPr="000B61EC">
        <w:rPr>
          <w:b/>
          <w:lang w:val="el-GR"/>
        </w:rPr>
        <w:t>2.2.2.3.</w:t>
      </w:r>
      <w:r>
        <w:rPr>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w:t>
      </w:r>
      <w:r w:rsidR="009A3011">
        <w:rPr>
          <w:lang w:val="el-GR"/>
        </w:rPr>
        <w:t>ονται στα άρθρα 2.2.3 έως 2.2.8,</w:t>
      </w:r>
      <w:r>
        <w:rPr>
          <w:lang w:val="el-GR"/>
        </w:rPr>
        <w:t xml:space="preserve"> δεν προσκομίσει εγκαίρως τα προβλεπόμενα από την παρούσα δικαιολογητικά ή δεν προσέλθει εγκαίρως για υπογραφή της σύμβασης.</w:t>
      </w:r>
    </w:p>
    <w:p w:rsidR="00635DD4" w:rsidRDefault="00635DD4" w:rsidP="00635DD4">
      <w:pPr>
        <w:pStyle w:val="3"/>
        <w:rPr>
          <w:lang w:val="el-GR"/>
        </w:rPr>
      </w:pPr>
      <w:bookmarkStart w:id="36" w:name="__RefHeading___Toc470009789"/>
      <w:bookmarkStart w:id="37" w:name="_Toc39823837"/>
      <w:r>
        <w:rPr>
          <w:lang w:val="el-GR"/>
        </w:rPr>
        <w:t>2.2.3</w:t>
      </w:r>
      <w:r>
        <w:rPr>
          <w:lang w:val="el-GR"/>
        </w:rPr>
        <w:tab/>
        <w:t>Λόγοι αποκλεισμο</w:t>
      </w:r>
      <w:bookmarkEnd w:id="36"/>
      <w:r w:rsidR="00BB4DF6">
        <w:rPr>
          <w:lang w:val="el-GR"/>
        </w:rPr>
        <w:t>ύ</w:t>
      </w:r>
      <w:bookmarkEnd w:id="37"/>
    </w:p>
    <w:p w:rsidR="00635DD4" w:rsidRPr="004A43AE" w:rsidRDefault="00635DD4" w:rsidP="00635DD4">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35DD4" w:rsidRDefault="00635DD4" w:rsidP="00635DD4">
      <w:pPr>
        <w:rPr>
          <w:lang w:val="el-GR"/>
        </w:rPr>
      </w:pPr>
      <w:r>
        <w:rPr>
          <w:b/>
          <w:bCs/>
          <w:lang w:val="el-GR"/>
        </w:rPr>
        <w:t xml:space="preserve">2.2.3.1. </w:t>
      </w:r>
      <w:r>
        <w:rPr>
          <w:lang w:val="el-GR"/>
        </w:rPr>
        <w:t xml:space="preserve"> Όταν υπάρχει σε βάρος του </w:t>
      </w:r>
      <w:r w:rsidR="00C2561B" w:rsidRPr="000B61EC">
        <w:rPr>
          <w:lang w:val="el-GR"/>
        </w:rPr>
        <w:t>αμετάκλητη</w:t>
      </w:r>
      <w:r w:rsidR="00565D76">
        <w:rPr>
          <w:lang w:val="el-GR"/>
        </w:rPr>
        <w:t xml:space="preserve"> </w:t>
      </w:r>
      <w:r>
        <w:rPr>
          <w:lang w:val="el-GR"/>
        </w:rPr>
        <w:t xml:space="preserve">καταδικαστική απόφαση για έναν από τους ακόλουθους λόγους: </w:t>
      </w:r>
    </w:p>
    <w:p w:rsidR="00635DD4" w:rsidRDefault="00635DD4" w:rsidP="00635DD4">
      <w:pPr>
        <w:rPr>
          <w:lang w:val="el-GR"/>
        </w:rPr>
      </w:pPr>
      <w:r>
        <w:rPr>
          <w:lang w:val="el-GR"/>
        </w:rPr>
        <w:lastRenderedPageBreak/>
        <w:t>α) συμμετοχή σε εγκληματική οργάνωση, όπως αυτή ορίζεται στο άρθρο 2 της απόφασης</w:t>
      </w:r>
      <w:r w:rsidR="00565D76">
        <w:rPr>
          <w:lang w:val="el-GR"/>
        </w:rPr>
        <w:t xml:space="preserve"> </w:t>
      </w:r>
      <w:r>
        <w:rPr>
          <w:lang w:val="el-GR"/>
        </w:rPr>
        <w:t>-</w:t>
      </w:r>
      <w:r w:rsidR="00565D76">
        <w:rPr>
          <w:lang w:val="el-GR"/>
        </w:rPr>
        <w:t xml:space="preserve"> </w:t>
      </w:r>
      <w:r>
        <w:rPr>
          <w:lang w:val="el-GR"/>
        </w:rPr>
        <w:t xml:space="preserve">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635DD4" w:rsidRDefault="00635DD4" w:rsidP="00635DD4">
      <w:pPr>
        <w:rPr>
          <w:lang w:val="el-GR"/>
        </w:rPr>
      </w:pPr>
      <w:r>
        <w:rPr>
          <w:lang w:val="el-GR"/>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00565D76">
        <w:rPr>
          <w:lang w:val="el-GR"/>
        </w:rPr>
        <w:t xml:space="preserve"> </w:t>
      </w:r>
      <w:r>
        <w:rPr>
          <w:lang w:val="el-GR"/>
        </w:rPr>
        <w:t>-</w:t>
      </w:r>
      <w:r w:rsidR="00565D76">
        <w:rPr>
          <w:lang w:val="el-GR"/>
        </w:rPr>
        <w:t xml:space="preserve"> </w:t>
      </w:r>
      <w:r>
        <w:rPr>
          <w:lang w:val="el-GR"/>
        </w:rPr>
        <w:t xml:space="preserve">μελών της Ένωσης (ΕΕ </w:t>
      </w:r>
      <w:r>
        <w:t>C</w:t>
      </w:r>
      <w:r>
        <w:rPr>
          <w:lang w:val="el-GR"/>
        </w:rPr>
        <w:t xml:space="preserve"> 195 της 25.6.1997, σ. 1) και στην παράγραφο 1 του άρθρου 2 της απόφασης</w:t>
      </w:r>
      <w:r w:rsidR="00565D76">
        <w:rPr>
          <w:lang w:val="el-GR"/>
        </w:rPr>
        <w:t xml:space="preserve"> </w:t>
      </w:r>
      <w:r>
        <w:rPr>
          <w:lang w:val="el-GR"/>
        </w:rPr>
        <w:t>-</w:t>
      </w:r>
      <w:r w:rsidR="00565D76">
        <w:rPr>
          <w:lang w:val="el-GR"/>
        </w:rPr>
        <w:t xml:space="preserve"> </w:t>
      </w:r>
      <w:r>
        <w:rPr>
          <w:lang w:val="el-GR"/>
        </w:rPr>
        <w:t xml:space="preserve">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635DD4" w:rsidRDefault="00635DD4" w:rsidP="00635DD4">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635DD4" w:rsidRDefault="00635DD4" w:rsidP="00635DD4">
      <w:pPr>
        <w:rPr>
          <w:lang w:val="el-GR"/>
        </w:rPr>
      </w:pPr>
      <w:r>
        <w:rPr>
          <w:lang w:val="el-GR"/>
        </w:rPr>
        <w:t>δ) τρομοκρατικά εγκλήματα ή εγκλήματα συνδεόμενα με τρομοκρατικές δραστηριότητες, όπως ορίζονται, αντιστοίχως, στα άρθρα 1 και 3 της απόφασης</w:t>
      </w:r>
      <w:r w:rsidR="00565D76">
        <w:rPr>
          <w:lang w:val="el-GR"/>
        </w:rPr>
        <w:t xml:space="preserve"> </w:t>
      </w:r>
      <w:r>
        <w:rPr>
          <w:lang w:val="el-GR"/>
        </w:rPr>
        <w:t>-</w:t>
      </w:r>
      <w:r w:rsidR="00565D76">
        <w:rPr>
          <w:lang w:val="el-GR"/>
        </w:rPr>
        <w:t xml:space="preserve"> </w:t>
      </w:r>
      <w:r>
        <w:rPr>
          <w:lang w:val="el-GR"/>
        </w:rPr>
        <w:t xml:space="preserve">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635DD4" w:rsidRDefault="00635DD4" w:rsidP="00635DD4">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635DD4" w:rsidRPr="004A43AE" w:rsidRDefault="00635DD4" w:rsidP="00635DD4">
      <w:pPr>
        <w:rPr>
          <w:lang w:val="el-GR"/>
        </w:rPr>
      </w:pPr>
      <w:r>
        <w:rPr>
          <w:lang w:val="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4264AA">
        <w:rPr>
          <w:lang w:val="el-GR"/>
        </w:rPr>
        <w:t xml:space="preserve"> </w:t>
      </w:r>
      <w:r>
        <w:rPr>
          <w:lang w:val="el-GR"/>
        </w:rPr>
        <w:t>-</w:t>
      </w:r>
      <w:r w:rsidR="004264AA">
        <w:rPr>
          <w:lang w:val="el-GR"/>
        </w:rPr>
        <w:t xml:space="preserve"> </w:t>
      </w:r>
      <w:r>
        <w:rPr>
          <w:lang w:val="el-GR"/>
        </w:rPr>
        <w:t xml:space="preserve">πλαίσιο 2002/629/ΔΕΥ του Συμβουλίου (ΕΕ </w:t>
      </w:r>
      <w:r>
        <w:t>L</w:t>
      </w:r>
      <w:r>
        <w:rPr>
          <w:lang w:val="el-GR"/>
        </w:rPr>
        <w:t xml:space="preserve"> 101 της 15.4.2011, σ. 1), η οποία ενσωματώθηκε στην εθνική νομοθεσία με το ν. 4198/2013 (Α΄ 215).</w:t>
      </w:r>
    </w:p>
    <w:p w:rsidR="008502EC" w:rsidRPr="008502EC" w:rsidRDefault="008502EC" w:rsidP="008502EC">
      <w:pPr>
        <w:rPr>
          <w:lang w:val="el-GR"/>
        </w:rPr>
      </w:pPr>
      <w:r w:rsidRPr="008502EC">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502EC" w:rsidRPr="008502EC" w:rsidRDefault="008502EC" w:rsidP="008502EC">
      <w:pPr>
        <w:rPr>
          <w:lang w:val="el-GR"/>
        </w:rPr>
      </w:pPr>
      <w:r w:rsidRPr="008502EC">
        <w:rPr>
          <w:lang w:val="el-GR"/>
        </w:rPr>
        <w:t xml:space="preserve">Στις περιπτώσεις εταιρειών περιορισμένης ευθύνης (Ε.Π.Ε.) και προσωπικών εταιρειών (Ο.Ε. και Ε.Ε.) και IKE ιδιωτικών κεφαλαιουχικών εταιρειών, η υποχρέωση </w:t>
      </w:r>
      <w:r w:rsidR="004264AA">
        <w:rPr>
          <w:lang w:val="el-GR"/>
        </w:rPr>
        <w:t>του προηγούμενου εδαφίου αφορά</w:t>
      </w:r>
      <w:r w:rsidRPr="008502EC">
        <w:rPr>
          <w:lang w:val="el-GR"/>
        </w:rPr>
        <w:t xml:space="preserve"> στους διαχειριστές.</w:t>
      </w:r>
    </w:p>
    <w:p w:rsidR="008502EC" w:rsidRPr="008502EC" w:rsidRDefault="008502EC" w:rsidP="008502EC">
      <w:pPr>
        <w:suppressAutoHyphens w:val="0"/>
        <w:spacing w:after="160" w:line="252" w:lineRule="auto"/>
        <w:rPr>
          <w:lang w:val="el-GR"/>
        </w:rPr>
      </w:pPr>
      <w:r w:rsidRPr="008502EC">
        <w:rPr>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8502EC" w:rsidRPr="008502EC" w:rsidRDefault="008502EC" w:rsidP="008502EC">
      <w:pPr>
        <w:suppressAutoHyphens w:val="0"/>
        <w:spacing w:after="160" w:line="252" w:lineRule="auto"/>
        <w:rPr>
          <w:lang w:val="el-GR"/>
        </w:rPr>
      </w:pPr>
      <w:r w:rsidRPr="008502EC">
        <w:rPr>
          <w:lang w:val="el-GR"/>
        </w:rPr>
        <w:t>Στις περιπτώσεις Συνεταιρισμών, η υποχρέωση του προηγούμενου εδαφίου αφορά στα μέλη του Διοικητικού Συμβουλίου.</w:t>
      </w:r>
    </w:p>
    <w:p w:rsidR="008502EC" w:rsidRPr="008502EC" w:rsidRDefault="008502EC" w:rsidP="008502EC">
      <w:pPr>
        <w:suppressAutoHyphens w:val="0"/>
        <w:spacing w:after="160" w:line="252" w:lineRule="auto"/>
        <w:rPr>
          <w:lang w:val="el-GR"/>
        </w:rPr>
      </w:pPr>
      <w:r w:rsidRPr="008502EC">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8502EC" w:rsidRPr="008502EC" w:rsidRDefault="008502EC" w:rsidP="008502EC">
      <w:pPr>
        <w:suppressAutoHyphens w:val="0"/>
        <w:spacing w:after="160" w:line="252" w:lineRule="auto"/>
        <w:rPr>
          <w:b/>
          <w:bCs/>
          <w:lang w:val="el-GR"/>
        </w:rPr>
      </w:pPr>
      <w:r w:rsidRPr="008502EC">
        <w:rPr>
          <w:b/>
          <w:lang w:val="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8502EC">
        <w:rPr>
          <w:lang w:val="el-GR"/>
        </w:rPr>
        <w:t xml:space="preserve">. </w:t>
      </w:r>
    </w:p>
    <w:p w:rsidR="008502EC" w:rsidRPr="008502EC" w:rsidRDefault="00635DD4" w:rsidP="008502EC">
      <w:pPr>
        <w:rPr>
          <w:lang w:val="el-GR"/>
        </w:rPr>
      </w:pPr>
      <w:r>
        <w:rPr>
          <w:b/>
          <w:bCs/>
          <w:lang w:val="el-GR"/>
        </w:rPr>
        <w:t>2.2.3.2.</w:t>
      </w:r>
      <w:r w:rsidR="008502EC" w:rsidRPr="008502EC">
        <w:rPr>
          <w:lang w:val="el-GR"/>
        </w:rPr>
        <w:t>Στις ακόλουθες περιπτώσεις :</w:t>
      </w:r>
    </w:p>
    <w:p w:rsidR="008502EC" w:rsidRPr="008502EC" w:rsidRDefault="008502EC" w:rsidP="008502EC">
      <w:pPr>
        <w:rPr>
          <w:lang w:val="el-GR"/>
        </w:rPr>
      </w:pPr>
      <w:r w:rsidRPr="008502EC">
        <w:rPr>
          <w:lang w:val="el-GR"/>
        </w:rPr>
        <w:t xml:space="preserve">α) όταν </w:t>
      </w:r>
      <w:r w:rsidRPr="002878C4">
        <w:rPr>
          <w:lang w:val="el-GR"/>
        </w:rPr>
        <w:t xml:space="preserve">ο </w:t>
      </w:r>
      <w:r w:rsidR="001A1242" w:rsidRPr="002878C4">
        <w:rPr>
          <w:lang w:val="el-GR"/>
        </w:rPr>
        <w:t>οικονομικός φορέας</w:t>
      </w:r>
      <w:r w:rsidRPr="002878C4">
        <w:rPr>
          <w:lang w:val="el-GR"/>
        </w:rPr>
        <w:t xml:space="preserve"> έχει</w:t>
      </w:r>
      <w:r w:rsidRPr="008502EC">
        <w:rPr>
          <w:lang w:val="el-GR"/>
        </w:rPr>
        <w:t xml:space="preserve">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w:t>
      </w:r>
      <w:r w:rsidRPr="001A1242">
        <w:rPr>
          <w:lang w:val="el-GR"/>
        </w:rPr>
        <w:t>ή/και</w:t>
      </w:r>
    </w:p>
    <w:p w:rsidR="008502EC" w:rsidRDefault="008502EC" w:rsidP="008502EC">
      <w:pPr>
        <w:rPr>
          <w:lang w:val="el-GR"/>
        </w:rPr>
      </w:pPr>
      <w:r w:rsidRPr="008502EC">
        <w:rPr>
          <w:lang w:val="el-GR"/>
        </w:rPr>
        <w:t xml:space="preserve">β) όταν η αναθέτουσα αρχή μπορεί να αποδείξει με τα κατάλληλα μέσα ότι ο </w:t>
      </w:r>
      <w:r w:rsidR="001A1242" w:rsidRPr="002878C4">
        <w:rPr>
          <w:lang w:val="el-GR"/>
        </w:rPr>
        <w:t>οικονομικός φορέας</w:t>
      </w:r>
      <w:r w:rsidR="00881207">
        <w:rPr>
          <w:lang w:val="el-GR"/>
        </w:rPr>
        <w:t xml:space="preserve"> </w:t>
      </w:r>
      <w:r w:rsidRPr="008502EC">
        <w:rPr>
          <w:lang w:val="el-GR"/>
        </w:rPr>
        <w:t>έχει αθετήσει τις υποχρεώσεις του όσον αφορά την καταβολή φόρων ή εισφορών κοινωνικής ασφάλισης.</w:t>
      </w:r>
    </w:p>
    <w:p w:rsidR="003F6083" w:rsidRDefault="003F6083" w:rsidP="008502EC">
      <w:pPr>
        <w:rPr>
          <w:lang w:val="el-GR"/>
        </w:rPr>
      </w:pPr>
    </w:p>
    <w:p w:rsidR="003F6083" w:rsidRPr="008502EC" w:rsidRDefault="003F6083" w:rsidP="008502EC">
      <w:pPr>
        <w:rPr>
          <w:lang w:val="el-GR"/>
        </w:rPr>
      </w:pPr>
    </w:p>
    <w:p w:rsidR="008502EC" w:rsidRPr="008502EC" w:rsidRDefault="008502EC" w:rsidP="008502EC">
      <w:pPr>
        <w:rPr>
          <w:lang w:val="el-GR"/>
        </w:rPr>
      </w:pPr>
      <w:r w:rsidRPr="008502EC">
        <w:rPr>
          <w:lang w:val="el-GR"/>
        </w:rPr>
        <w:t xml:space="preserve">Αν </w:t>
      </w:r>
      <w:r w:rsidRPr="002878C4">
        <w:rPr>
          <w:lang w:val="el-GR"/>
        </w:rPr>
        <w:t xml:space="preserve">ο </w:t>
      </w:r>
      <w:r w:rsidR="001A1242" w:rsidRPr="002878C4">
        <w:rPr>
          <w:lang w:val="el-GR"/>
        </w:rPr>
        <w:t>οικονομικός φορέας</w:t>
      </w:r>
      <w:r w:rsidRPr="008502EC">
        <w:rPr>
          <w:lang w:val="el-GR"/>
        </w:rPr>
        <w:t xml:space="preserve">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502EC" w:rsidRDefault="008502EC" w:rsidP="00B545AF">
      <w:pPr>
        <w:rPr>
          <w:lang w:val="el-GR"/>
        </w:rPr>
      </w:pPr>
      <w:r w:rsidRPr="008502EC">
        <w:rPr>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r w:rsidR="002A3BBF">
        <w:rPr>
          <w:lang w:val="el-GR"/>
        </w:rPr>
        <w:tab/>
      </w:r>
    </w:p>
    <w:p w:rsidR="00CF61A1" w:rsidRPr="008502EC" w:rsidRDefault="00CF61A1" w:rsidP="00B545AF">
      <w:pPr>
        <w:rPr>
          <w:lang w:val="el-GR"/>
        </w:rPr>
      </w:pPr>
      <w:r w:rsidRPr="001A1242">
        <w:rPr>
          <w:lang w:val="el-GR"/>
        </w:rPr>
        <w:t>ή/και</w:t>
      </w:r>
    </w:p>
    <w:p w:rsidR="008502EC" w:rsidRPr="008502EC" w:rsidRDefault="008502EC" w:rsidP="008502EC">
      <w:pPr>
        <w:rPr>
          <w:strike/>
          <w:lang w:val="el-GR"/>
        </w:rPr>
      </w:pPr>
      <w:r w:rsidRPr="008502EC">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8C4C6F" w:rsidRPr="008C4C6F" w:rsidRDefault="008C4C6F" w:rsidP="008502EC">
      <w:pPr>
        <w:rPr>
          <w:b/>
          <w:bCs/>
          <w:szCs w:val="22"/>
          <w:lang w:val="el-GR"/>
        </w:rPr>
      </w:pPr>
    </w:p>
    <w:p w:rsidR="00635DD4" w:rsidRDefault="00CA121E" w:rsidP="00635DD4">
      <w:pPr>
        <w:rPr>
          <w:lang w:val="el-GR"/>
        </w:rPr>
      </w:pPr>
      <w:r>
        <w:rPr>
          <w:b/>
          <w:bCs/>
          <w:lang w:val="el-GR"/>
        </w:rPr>
        <w:t>2.2.3.3</w:t>
      </w:r>
      <w:r w:rsidR="00635DD4">
        <w:rPr>
          <w:b/>
          <w:bCs/>
          <w:lang w:val="el-GR"/>
        </w:rPr>
        <w:t>.</w:t>
      </w:r>
      <w:r w:rsidR="00635DD4">
        <w:rPr>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635DD4" w:rsidRDefault="00635DD4" w:rsidP="00635DD4">
      <w:pPr>
        <w:rPr>
          <w:lang w:val="el-GR"/>
        </w:rPr>
      </w:pPr>
      <w:r>
        <w:rPr>
          <w:lang w:val="el-GR"/>
        </w:rPr>
        <w:t xml:space="preserve">(α) εάν έχει αθετήσει τις υποχρεώσεις που προβλέπονται στην παρ. 2 του άρθρου 18 του ν. 4412/2016, </w:t>
      </w:r>
    </w:p>
    <w:p w:rsidR="00635DD4" w:rsidRDefault="00635DD4" w:rsidP="00635DD4">
      <w:pPr>
        <w:rPr>
          <w:lang w:val="el-GR"/>
        </w:rPr>
      </w:pPr>
      <w:r>
        <w:rPr>
          <w:lang w:val="el-GR"/>
        </w:rPr>
        <w:t>(β) εάν τελεί υπό πτώχευση</w:t>
      </w:r>
      <w:r w:rsidR="00CA121E">
        <w:rPr>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sidR="00CA121E">
        <w:rPr>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r w:rsidR="00CA121E">
        <w:rPr>
          <w:lang w:val="el-GR"/>
        </w:rPr>
        <w:t>,</w:t>
      </w:r>
    </w:p>
    <w:p w:rsidR="00635DD4" w:rsidRDefault="00635DD4" w:rsidP="00635DD4">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635DD4" w:rsidRDefault="00635DD4" w:rsidP="00635DD4">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635DD4" w:rsidRDefault="00635DD4" w:rsidP="00635DD4">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635DD4" w:rsidRDefault="00635DD4" w:rsidP="00635DD4">
      <w:pPr>
        <w:rPr>
          <w:lang w:val="el-GR"/>
        </w:rPr>
      </w:pPr>
      <w:r>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35DD4" w:rsidRDefault="00635DD4" w:rsidP="00635DD4">
      <w:pPr>
        <w:rPr>
          <w:lang w:val="el-GR"/>
        </w:rPr>
      </w:pPr>
      <w:r>
        <w:rPr>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w:t>
      </w:r>
      <w:r w:rsidRPr="002878C4">
        <w:rPr>
          <w:lang w:val="el-GR"/>
        </w:rPr>
        <w:t xml:space="preserve">άρθρου </w:t>
      </w:r>
      <w:r w:rsidR="001A1242" w:rsidRPr="002878C4">
        <w:rPr>
          <w:lang w:val="el-GR"/>
        </w:rPr>
        <w:t>2.2.9.2</w:t>
      </w:r>
      <w:r>
        <w:rPr>
          <w:lang w:val="el-GR"/>
        </w:rPr>
        <w:t xml:space="preserve"> της παρούσας, </w:t>
      </w:r>
    </w:p>
    <w:p w:rsidR="00635DD4" w:rsidRDefault="00635DD4" w:rsidP="00635DD4">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3F6083" w:rsidRDefault="003F6083" w:rsidP="00635DD4">
      <w:pPr>
        <w:rPr>
          <w:lang w:val="el-GR"/>
        </w:rPr>
      </w:pPr>
    </w:p>
    <w:p w:rsidR="00635DD4" w:rsidRDefault="00635DD4" w:rsidP="00635DD4">
      <w:pPr>
        <w:rPr>
          <w:lang w:val="el-GR"/>
        </w:rPr>
      </w:pPr>
      <w:r>
        <w:rPr>
          <w:lang w:val="el-GR"/>
        </w:rPr>
        <w:t xml:space="preserve">(θ) εάν </w:t>
      </w:r>
      <w:r w:rsidR="007C340C" w:rsidRPr="00521B36">
        <w:rPr>
          <w:lang w:val="el-GR"/>
        </w:rPr>
        <w:t>η αναθ</w:t>
      </w:r>
      <w:r w:rsidR="00521B36" w:rsidRPr="00521B36">
        <w:rPr>
          <w:lang w:val="el-GR"/>
        </w:rPr>
        <w:t>έτουσα αρχή μπορεί να αποδείξει</w:t>
      </w:r>
      <w:r w:rsidR="007C340C" w:rsidRPr="00521B36">
        <w:rPr>
          <w:lang w:val="el-GR"/>
        </w:rPr>
        <w:t xml:space="preserve"> με κατάλληλα μέσα ότι </w:t>
      </w:r>
      <w:r w:rsidRPr="00521B36">
        <w:rPr>
          <w:lang w:val="el-GR"/>
        </w:rPr>
        <w:t>έχει</w:t>
      </w:r>
      <w:r>
        <w:rPr>
          <w:lang w:val="el-GR"/>
        </w:rPr>
        <w:t xml:space="preserve"> διαπράξει σοβαρό επαγγελματικό παράπτωμα, το οποίο θέτει </w:t>
      </w:r>
      <w:r w:rsidR="00990FBF">
        <w:rPr>
          <w:lang w:val="el-GR"/>
        </w:rPr>
        <w:t>εν αμφιβόλω την ακεραιότητά του</w:t>
      </w:r>
      <w:r>
        <w:rPr>
          <w:lang w:val="el-GR"/>
        </w:rPr>
        <w:t xml:space="preserve">. </w:t>
      </w:r>
    </w:p>
    <w:p w:rsidR="007E40EC" w:rsidRDefault="007E40EC" w:rsidP="00635DD4">
      <w:pPr>
        <w:rPr>
          <w:lang w:val="el-GR"/>
        </w:rPr>
      </w:pPr>
      <w:r w:rsidRPr="00CF61A1">
        <w:rPr>
          <w:b/>
          <w:lang w:val="el-GR"/>
        </w:rPr>
        <w:t>Εάν στ</w:t>
      </w:r>
      <w:r w:rsidR="00990FBF">
        <w:rPr>
          <w:b/>
          <w:lang w:val="el-GR"/>
        </w:rPr>
        <w:t>ις ως άνω περιπτώσεις (α) έως (θ</w:t>
      </w:r>
      <w:r w:rsidRPr="00CF61A1">
        <w:rPr>
          <w:b/>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Pr="00CF61A1">
        <w:rPr>
          <w:lang w:val="el-GR"/>
        </w:rPr>
        <w:t>.</w:t>
      </w:r>
    </w:p>
    <w:p w:rsidR="00635DD4" w:rsidRDefault="00CA7C7A" w:rsidP="00635DD4">
      <w:pPr>
        <w:rPr>
          <w:b/>
          <w:bCs/>
          <w:lang w:val="el-GR"/>
        </w:rPr>
      </w:pPr>
      <w:r>
        <w:rPr>
          <w:b/>
          <w:bCs/>
          <w:lang w:val="el-GR"/>
        </w:rPr>
        <w:t>2.2.3.4</w:t>
      </w:r>
      <w:r w:rsidR="00635DD4">
        <w:rPr>
          <w:b/>
          <w:bCs/>
          <w:lang w:val="el-GR"/>
        </w:rPr>
        <w:t xml:space="preserve">. </w:t>
      </w:r>
      <w:r w:rsidR="00635DD4">
        <w:rPr>
          <w:lang w:val="el-GR"/>
        </w:rPr>
        <w:t xml:space="preserve">Ο </w:t>
      </w:r>
      <w:r w:rsidR="007C340C" w:rsidRPr="00521B36">
        <w:rPr>
          <w:lang w:val="el-GR"/>
        </w:rPr>
        <w:t xml:space="preserve">οικονομικός φορέας </w:t>
      </w:r>
      <w:r w:rsidR="00635DD4" w:rsidRPr="00521B36">
        <w:rPr>
          <w:lang w:val="el-GR"/>
        </w:rPr>
        <w:t>αποκλείεται</w:t>
      </w:r>
      <w:r w:rsidR="00635DD4">
        <w:rPr>
          <w:lang w:val="el-GR"/>
        </w:rPr>
        <w:t xml:space="preserve">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992F84">
        <w:rPr>
          <w:lang w:val="el-GR"/>
        </w:rPr>
        <w:t>.</w:t>
      </w:r>
    </w:p>
    <w:p w:rsidR="00635DD4" w:rsidRDefault="00CA7C7A" w:rsidP="00635DD4">
      <w:pPr>
        <w:rPr>
          <w:b/>
          <w:bCs/>
          <w:lang w:val="el-GR"/>
        </w:rPr>
      </w:pPr>
      <w:r>
        <w:rPr>
          <w:b/>
          <w:bCs/>
          <w:lang w:val="el-GR"/>
        </w:rPr>
        <w:t>2.2.3.5</w:t>
      </w:r>
      <w:r w:rsidR="00635DD4">
        <w:rPr>
          <w:b/>
          <w:bCs/>
          <w:lang w:val="el-GR"/>
        </w:rPr>
        <w:t>.</w:t>
      </w:r>
      <w:r w:rsidR="00521B36">
        <w:rPr>
          <w:lang w:val="el-GR"/>
        </w:rPr>
        <w:t>Ο</w:t>
      </w:r>
      <w:r w:rsidR="00635DD4">
        <w:rPr>
          <w:lang w:val="el-GR"/>
        </w:rPr>
        <w:t>ικονομικός φορέας που εμπίπτει σε μια από τις καταστάσεις π</w:t>
      </w:r>
      <w:r>
        <w:rPr>
          <w:lang w:val="el-GR"/>
        </w:rPr>
        <w:t xml:space="preserve">ου αναφέρονται στις παραγράφους </w:t>
      </w:r>
      <w:r w:rsidR="00635DD4">
        <w:rPr>
          <w:lang w:val="el-GR"/>
        </w:rPr>
        <w:t>2.2.3.1</w:t>
      </w:r>
      <w:r w:rsidR="008C4C6F" w:rsidRPr="008C4C6F">
        <w:rPr>
          <w:lang w:val="el-GR"/>
        </w:rPr>
        <w:t xml:space="preserve">, </w:t>
      </w:r>
      <w:r w:rsidR="008502EC" w:rsidRPr="002A3BBF">
        <w:rPr>
          <w:bCs/>
          <w:lang w:val="el-GR"/>
        </w:rPr>
        <w:t>2.2.3.2.</w:t>
      </w:r>
      <w:r w:rsidR="008502EC" w:rsidRPr="008502EC">
        <w:rPr>
          <w:lang w:val="el-GR"/>
        </w:rPr>
        <w:t xml:space="preserve"> γ)</w:t>
      </w:r>
      <w:r w:rsidR="00A71DB0">
        <w:rPr>
          <w:lang w:val="el-GR"/>
        </w:rPr>
        <w:t xml:space="preserve"> </w:t>
      </w:r>
      <w:r w:rsidR="00635DD4">
        <w:rPr>
          <w:lang w:val="el-GR"/>
        </w:rPr>
        <w:t>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635DD4">
        <w:t>o</w:t>
      </w:r>
      <w:r w:rsidR="00635DD4">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C4C6F" w:rsidRPr="004A43AE" w:rsidRDefault="00635DD4" w:rsidP="00635DD4">
      <w:pPr>
        <w:rPr>
          <w:lang w:val="el-GR"/>
        </w:rPr>
      </w:pPr>
      <w:r>
        <w:rPr>
          <w:b/>
          <w:bCs/>
          <w:lang w:val="el-GR"/>
        </w:rPr>
        <w:t>2.2.3.</w:t>
      </w:r>
      <w:r w:rsidR="00CA7C7A">
        <w:rPr>
          <w:b/>
          <w:bCs/>
          <w:lang w:val="el-GR"/>
        </w:rPr>
        <w:t>6</w:t>
      </w:r>
      <w:r>
        <w:rPr>
          <w:b/>
          <w:bCs/>
          <w:lang w:val="el-GR"/>
        </w:rPr>
        <w:t>.</w:t>
      </w:r>
      <w:r>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35DD4" w:rsidRDefault="00CA7C7A" w:rsidP="00635DD4">
      <w:pPr>
        <w:rPr>
          <w:b/>
          <w:bCs/>
          <w:i/>
          <w:color w:val="5B9BD5"/>
          <w:lang w:val="el-GR"/>
        </w:rPr>
      </w:pPr>
      <w:r>
        <w:rPr>
          <w:b/>
          <w:bCs/>
          <w:color w:val="000000"/>
          <w:lang w:val="el-GR"/>
        </w:rPr>
        <w:t>2.2.3.7</w:t>
      </w:r>
      <w:r w:rsidR="00635DD4">
        <w:rPr>
          <w:b/>
          <w:bCs/>
          <w:color w:val="000000"/>
          <w:lang w:val="el-GR"/>
        </w:rPr>
        <w:t xml:space="preserve">. </w:t>
      </w:r>
      <w:r w:rsidR="00635DD4">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35DD4" w:rsidRDefault="00635DD4" w:rsidP="00635DD4">
      <w:pPr>
        <w:spacing w:line="360" w:lineRule="auto"/>
        <w:jc w:val="left"/>
        <w:rPr>
          <w:lang w:val="el-GR"/>
        </w:rPr>
      </w:pPr>
      <w:r w:rsidRPr="00A300C5">
        <w:rPr>
          <w:rFonts w:ascii="Arial" w:hAnsi="Arial" w:cs="Times New Roman"/>
          <w:b/>
          <w:bCs/>
          <w:szCs w:val="26"/>
          <w:lang w:val="el-GR"/>
        </w:rPr>
        <w:t>Κριτήρια Επιλογής</w:t>
      </w:r>
    </w:p>
    <w:p w:rsidR="00635DD4" w:rsidRDefault="00635DD4" w:rsidP="00635DD4">
      <w:pPr>
        <w:pStyle w:val="3"/>
        <w:rPr>
          <w:rFonts w:eastAsia="Calibri"/>
          <w:i/>
          <w:color w:val="000000"/>
          <w:lang w:val="el-GR"/>
        </w:rPr>
      </w:pPr>
      <w:bookmarkStart w:id="38" w:name="__RefHeading___Toc470009790"/>
      <w:bookmarkStart w:id="39" w:name="_Toc39823838"/>
      <w:r>
        <w:rPr>
          <w:lang w:val="el-GR"/>
        </w:rPr>
        <w:t>2.2.4</w:t>
      </w:r>
      <w:r>
        <w:rPr>
          <w:lang w:val="el-GR"/>
        </w:rPr>
        <w:tab/>
        <w:t>Καταλληλόλητα άσκησης επαγγελματικής δραστηριότητας</w:t>
      </w:r>
      <w:bookmarkEnd w:id="38"/>
      <w:bookmarkEnd w:id="39"/>
    </w:p>
    <w:p w:rsidR="00C62ADF" w:rsidRDefault="00635DD4" w:rsidP="00635DD4">
      <w:pPr>
        <w:rPr>
          <w:rFonts w:eastAsia="Calibri"/>
          <w:bCs/>
          <w:color w:val="000000"/>
          <w:lang w:val="el-GR"/>
        </w:rPr>
      </w:pPr>
      <w:r w:rsidRPr="00C62ADF">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635DD4" w:rsidRPr="00C62ADF" w:rsidRDefault="00635DD4" w:rsidP="00635DD4">
      <w:pPr>
        <w:rPr>
          <w:lang w:val="el-GR"/>
        </w:rPr>
      </w:pPr>
      <w:r w:rsidRPr="00C62ADF">
        <w:rPr>
          <w:rFonts w:eastAsia="Calibri"/>
          <w:bCs/>
          <w:color w:val="000000"/>
          <w:lang w:val="el-GR"/>
        </w:rPr>
        <w:t>Οι εγκατεστημένοι στην Ελλάδα οικονομικοί φορείς απαιτείται να είναι εγγεγραμμένοι στο Βιοτεχνικό ή Εμπο</w:t>
      </w:r>
      <w:r w:rsidR="00AC195E">
        <w:rPr>
          <w:rFonts w:eastAsia="Calibri"/>
          <w:bCs/>
          <w:color w:val="000000"/>
          <w:lang w:val="el-GR"/>
        </w:rPr>
        <w:t xml:space="preserve">ρικό ή Βιομηχανικό Επιμελητήριο. </w:t>
      </w:r>
    </w:p>
    <w:p w:rsidR="00635DD4" w:rsidRDefault="00635DD4" w:rsidP="00635DD4">
      <w:pPr>
        <w:pStyle w:val="3"/>
        <w:rPr>
          <w:lang w:val="el-GR"/>
        </w:rPr>
      </w:pPr>
      <w:bookmarkStart w:id="40" w:name="__RefHeading___Toc470009791"/>
      <w:bookmarkStart w:id="41" w:name="_Toc39823839"/>
      <w:r w:rsidRPr="00345B1E">
        <w:rPr>
          <w:lang w:val="el-GR"/>
        </w:rPr>
        <w:t>2.2.5</w:t>
      </w:r>
      <w:r w:rsidRPr="00345B1E">
        <w:rPr>
          <w:lang w:val="el-GR"/>
        </w:rPr>
        <w:tab/>
        <w:t>Οικονομική και χρηματοοικονομική επάρκεια</w:t>
      </w:r>
      <w:bookmarkEnd w:id="40"/>
      <w:bookmarkEnd w:id="41"/>
    </w:p>
    <w:p w:rsidR="00A300C5" w:rsidRPr="00A300C5" w:rsidRDefault="00A300C5" w:rsidP="00A300C5">
      <w:pPr>
        <w:rPr>
          <w:lang w:val="el-GR"/>
        </w:rPr>
      </w:pPr>
      <w:r>
        <w:rPr>
          <w:lang w:val="el-GR"/>
        </w:rPr>
        <w:t>Δεν απαιτείται.</w:t>
      </w:r>
    </w:p>
    <w:p w:rsidR="00A300C5" w:rsidRPr="00A300C5" w:rsidRDefault="00A300C5" w:rsidP="00A300C5">
      <w:pPr>
        <w:rPr>
          <w:lang w:val="el-GR"/>
        </w:rPr>
      </w:pPr>
    </w:p>
    <w:p w:rsidR="00635DD4" w:rsidRDefault="00635DD4" w:rsidP="00635DD4">
      <w:pPr>
        <w:pStyle w:val="3"/>
        <w:rPr>
          <w:lang w:val="el-GR"/>
        </w:rPr>
      </w:pPr>
      <w:bookmarkStart w:id="42" w:name="__RefHeading___Toc470009792"/>
      <w:bookmarkStart w:id="43" w:name="_Toc39823840"/>
      <w:r w:rsidRPr="00345B1E">
        <w:rPr>
          <w:lang w:val="el-GR"/>
        </w:rPr>
        <w:t>2.2.6</w:t>
      </w:r>
      <w:r w:rsidRPr="00345B1E">
        <w:rPr>
          <w:lang w:val="el-GR"/>
        </w:rPr>
        <w:tab/>
      </w:r>
      <w:r w:rsidRPr="00913B3D">
        <w:rPr>
          <w:lang w:val="el-GR"/>
        </w:rPr>
        <w:t>Τεχνική και επαγγελματική ικανότητα</w:t>
      </w:r>
      <w:bookmarkEnd w:id="42"/>
      <w:bookmarkEnd w:id="43"/>
    </w:p>
    <w:p w:rsidR="00635DD4" w:rsidRDefault="00635DD4" w:rsidP="00635DD4">
      <w:pPr>
        <w:rPr>
          <w:b/>
          <w:bCs/>
          <w:szCs w:val="22"/>
          <w:lang w:val="el-GR"/>
        </w:rPr>
      </w:pPr>
      <w:r w:rsidRPr="004517A0">
        <w:rPr>
          <w:lang w:val="el-GR"/>
        </w:rPr>
        <w:t xml:space="preserve">Όσον αφορά στην τεχνική και επαγγελματική ικανότητα για την παρούσα διαδικασία σύναψης </w:t>
      </w:r>
      <w:r w:rsidR="0095377B" w:rsidRPr="004517A0">
        <w:rPr>
          <w:lang w:val="el-GR"/>
        </w:rPr>
        <w:t>σύμβασης, οι οικονομικοί φορείς</w:t>
      </w:r>
      <w:r w:rsidR="00913B3D" w:rsidRPr="004517A0">
        <w:rPr>
          <w:szCs w:val="22"/>
          <w:lang w:val="el-GR"/>
        </w:rPr>
        <w:t xml:space="preserve"> απαιτείται,</w:t>
      </w:r>
      <w:r w:rsidRPr="004517A0">
        <w:rPr>
          <w:bCs/>
          <w:szCs w:val="22"/>
          <w:lang w:val="el-GR"/>
        </w:rPr>
        <w:t xml:space="preserve"> να έχουν εκτελέσει τουλάχιστον </w:t>
      </w:r>
      <w:r w:rsidR="00ED16BA" w:rsidRPr="004517A0">
        <w:rPr>
          <w:bCs/>
          <w:szCs w:val="22"/>
          <w:lang w:val="el-GR"/>
        </w:rPr>
        <w:t xml:space="preserve">μία (1) αντίστοιχη σύμβαση ή βεβαίωση </w:t>
      </w:r>
      <w:r w:rsidR="00ED16BA" w:rsidRPr="004517A0">
        <w:rPr>
          <w:bCs/>
          <w:szCs w:val="22"/>
          <w:lang w:val="el-GR"/>
        </w:rPr>
        <w:lastRenderedPageBreak/>
        <w:t xml:space="preserve">των </w:t>
      </w:r>
      <w:r w:rsidRPr="004517A0">
        <w:rPr>
          <w:bCs/>
          <w:szCs w:val="22"/>
          <w:lang w:val="el-GR"/>
        </w:rPr>
        <w:t xml:space="preserve"> </w:t>
      </w:r>
      <w:r w:rsidR="00ED16BA" w:rsidRPr="004517A0">
        <w:rPr>
          <w:rFonts w:eastAsia="Calibri"/>
          <w:szCs w:val="22"/>
          <w:lang w:val="el-GR" w:eastAsia="en-US"/>
        </w:rPr>
        <w:t>φορέων – επιχειρήσεων με τις οποίες οι εταιρείες συνεργάστηκαν τουλάχιστον ίση ή μεγαλύτερη της εκτιμώμενη</w:t>
      </w:r>
      <w:r w:rsidR="007922BC" w:rsidRPr="004517A0">
        <w:rPr>
          <w:rFonts w:eastAsia="Calibri"/>
          <w:szCs w:val="22"/>
          <w:lang w:val="el-GR" w:eastAsia="en-US"/>
        </w:rPr>
        <w:t>ς αξίας της σύμβασης, ήτοι έως 39.999,67</w:t>
      </w:r>
      <w:r w:rsidR="00ED16BA" w:rsidRPr="004517A0">
        <w:rPr>
          <w:rFonts w:eastAsia="Calibri"/>
          <w:szCs w:val="22"/>
          <w:lang w:val="el-GR" w:eastAsia="en-US"/>
        </w:rPr>
        <w:t>€,</w:t>
      </w:r>
    </w:p>
    <w:p w:rsidR="00635DD4" w:rsidRPr="003F6083" w:rsidRDefault="00635DD4" w:rsidP="0032161F">
      <w:pPr>
        <w:rPr>
          <w:b/>
          <w:bCs/>
          <w:szCs w:val="22"/>
          <w:lang w:val="el-GR"/>
        </w:rPr>
      </w:pPr>
    </w:p>
    <w:p w:rsidR="00635DD4" w:rsidRPr="00F73C7D" w:rsidRDefault="00635DD4" w:rsidP="00F73C7D">
      <w:pPr>
        <w:pStyle w:val="3"/>
        <w:rPr>
          <w:i/>
          <w:color w:val="5B9BD5"/>
          <w:lang w:val="el-GR"/>
        </w:rPr>
      </w:pPr>
      <w:bookmarkStart w:id="44" w:name="__RefHeading___Toc470009793"/>
      <w:bookmarkStart w:id="45" w:name="_Toc39823841"/>
      <w:r>
        <w:rPr>
          <w:lang w:val="el-GR"/>
        </w:rPr>
        <w:t>2.2.7</w:t>
      </w:r>
      <w:r>
        <w:rPr>
          <w:lang w:val="el-GR"/>
        </w:rPr>
        <w:tab/>
        <w:t>Πρότυπα διασφάλισης ποιότητας και πρότυπα περιβαλλοντικής διαχείρισης</w:t>
      </w:r>
      <w:bookmarkEnd w:id="44"/>
      <w:bookmarkEnd w:id="45"/>
    </w:p>
    <w:p w:rsidR="00406580" w:rsidRDefault="00635DD4" w:rsidP="00A62AD7">
      <w:pPr>
        <w:rPr>
          <w:lang w:val="el-GR"/>
        </w:rPr>
      </w:pPr>
      <w:r>
        <w:rPr>
          <w:lang w:val="el-GR"/>
        </w:rPr>
        <w:t>Οι οικονομικοί φορείς για την παρούσα διαδικασία σύναψης σύμβασης οφείλουν</w:t>
      </w:r>
      <w:r w:rsidR="00406580">
        <w:rPr>
          <w:lang w:val="el-GR"/>
        </w:rPr>
        <w:t>,</w:t>
      </w:r>
      <w:r>
        <w:rPr>
          <w:lang w:val="el-GR"/>
        </w:rPr>
        <w:t xml:space="preserve"> </w:t>
      </w:r>
      <w:r w:rsidR="00406580">
        <w:rPr>
          <w:lang w:val="el-GR"/>
        </w:rPr>
        <w:t xml:space="preserve">επί ποινή αποκλεισμού, </w:t>
      </w:r>
      <w:r>
        <w:rPr>
          <w:lang w:val="el-GR"/>
        </w:rPr>
        <w:t xml:space="preserve">να </w:t>
      </w:r>
      <w:r w:rsidR="00406580">
        <w:rPr>
          <w:lang w:val="el-GR"/>
        </w:rPr>
        <w:t>διαθέτουν</w:t>
      </w:r>
      <w:r w:rsidR="00F73C7D">
        <w:rPr>
          <w:lang w:val="el-GR"/>
        </w:rPr>
        <w:t xml:space="preserve"> πιστοποίηση για την πώληση και </w:t>
      </w:r>
      <w:r w:rsidR="00096E32">
        <w:rPr>
          <w:lang w:val="el-GR"/>
        </w:rPr>
        <w:t>να αποδεικνύουν</w:t>
      </w:r>
      <w:r w:rsidR="00A62AD7">
        <w:rPr>
          <w:lang w:val="el-GR"/>
        </w:rPr>
        <w:t xml:space="preserve"> την ποιότητα των προσφερόμενων ειδών του</w:t>
      </w:r>
      <w:r w:rsidR="00096E32">
        <w:rPr>
          <w:lang w:val="el-GR"/>
        </w:rPr>
        <w:t>ς</w:t>
      </w:r>
      <w:r w:rsidR="00A62AD7">
        <w:rPr>
          <w:lang w:val="el-GR"/>
        </w:rPr>
        <w:t>.</w:t>
      </w:r>
    </w:p>
    <w:p w:rsidR="00635DD4" w:rsidRDefault="00635DD4" w:rsidP="00635DD4">
      <w:pPr>
        <w:pStyle w:val="3"/>
        <w:rPr>
          <w:lang w:val="el-GR"/>
        </w:rPr>
      </w:pPr>
      <w:bookmarkStart w:id="46" w:name="__RefHeading___Toc470009794"/>
      <w:bookmarkStart w:id="47" w:name="_Toc39823842"/>
      <w:r>
        <w:rPr>
          <w:lang w:val="el-GR"/>
        </w:rPr>
        <w:t>2.2.8</w:t>
      </w:r>
      <w:r>
        <w:rPr>
          <w:lang w:val="el-GR"/>
        </w:rPr>
        <w:tab/>
        <w:t>Στήριξη στην ικανότητα τρίτων</w:t>
      </w:r>
      <w:bookmarkEnd w:id="46"/>
      <w:bookmarkEnd w:id="47"/>
    </w:p>
    <w:p w:rsidR="00635DD4" w:rsidRDefault="00635DD4" w:rsidP="00194DD4">
      <w:pPr>
        <w:rPr>
          <w:szCs w:val="22"/>
          <w:lang w:val="el-GR"/>
        </w:rPr>
      </w:pPr>
      <w:r>
        <w:rPr>
          <w:lang w:val="el-GR"/>
        </w:rPr>
        <w:t xml:space="preserve">Οι οικονομικοί φορείς μπορούν, όσον αφορά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635DD4" w:rsidRDefault="00635DD4" w:rsidP="00635DD4">
      <w:pPr>
        <w:rPr>
          <w:szCs w:val="22"/>
          <w:lang w:val="el-GR"/>
        </w:rPr>
      </w:pPr>
      <w:r>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635DD4" w:rsidRDefault="00635DD4" w:rsidP="00635DD4">
      <w:pPr>
        <w:pStyle w:val="3"/>
        <w:rPr>
          <w:lang w:val="el-GR"/>
        </w:rPr>
      </w:pPr>
      <w:bookmarkStart w:id="48" w:name="__RefHeading___Toc470009795"/>
      <w:bookmarkStart w:id="49" w:name="_Toc39823843"/>
      <w:bookmarkEnd w:id="48"/>
      <w:r w:rsidRPr="00320D3B">
        <w:rPr>
          <w:lang w:val="el-GR"/>
        </w:rPr>
        <w:t>2.2.9</w:t>
      </w:r>
      <w:r w:rsidRPr="00320D3B">
        <w:rPr>
          <w:lang w:val="el-GR"/>
        </w:rPr>
        <w:tab/>
        <w:t>Κανόνες απόδειξης ποιοτικής επιλογής</w:t>
      </w:r>
      <w:bookmarkEnd w:id="49"/>
    </w:p>
    <w:p w:rsidR="00635DD4" w:rsidRDefault="00635DD4" w:rsidP="00635DD4">
      <w:pPr>
        <w:pStyle w:val="4"/>
        <w:ind w:left="567" w:hanging="567"/>
        <w:rPr>
          <w:i/>
          <w:color w:val="5B9BD5"/>
          <w:lang w:val="el-GR"/>
        </w:rPr>
      </w:pPr>
      <w:bookmarkStart w:id="50" w:name="__RefHeading___Toc470009796"/>
      <w:bookmarkStart w:id="51" w:name="_Toc39823844"/>
      <w:r>
        <w:rPr>
          <w:lang w:val="el-GR"/>
        </w:rPr>
        <w:t>2.2.9.1</w:t>
      </w:r>
      <w:r>
        <w:rPr>
          <w:lang w:val="el-GR"/>
        </w:rPr>
        <w:tab/>
        <w:t>Προκαταρκτική απόδειξη κατά την υποβολή προσφορών</w:t>
      </w:r>
      <w:bookmarkEnd w:id="50"/>
      <w:bookmarkEnd w:id="51"/>
    </w:p>
    <w:p w:rsidR="00635DD4" w:rsidRDefault="00635DD4" w:rsidP="00635DD4">
      <w:pPr>
        <w:rPr>
          <w:lang w:val="el-GR"/>
        </w:rPr>
      </w:pPr>
      <w:r>
        <w:rPr>
          <w:lang w:val="el-GR"/>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Pr>
          <w:u w:val="single"/>
          <w:lang w:val="el-GR"/>
        </w:rPr>
        <w:t>ως δικαιολογητικό συμμετοχής</w:t>
      </w:r>
      <w:r>
        <w:rPr>
          <w:lang w:val="el-GR"/>
        </w:rPr>
        <w:t>, το προβλεπόμενο από το άρθρο 79 παρ. 4 του ν. 4412/2016 Τυποποιημένο Έ</w:t>
      </w:r>
      <w:r w:rsidR="00136B8B">
        <w:rPr>
          <w:lang w:val="el-GR"/>
        </w:rPr>
        <w:t xml:space="preserve">ντυπο Υπεύθυνης Δήλωσης (ΤΕΥΔ), </w:t>
      </w:r>
      <w:r>
        <w:rPr>
          <w:lang w:val="el-GR"/>
        </w:rPr>
        <w:t>σύμφωνα με το επισυναπτόμενο στην παρούσα Παράρτημα</w:t>
      </w:r>
      <w:r w:rsidR="00E723FB">
        <w:rPr>
          <w:lang w:val="el-GR"/>
        </w:rPr>
        <w:t xml:space="preserve"> </w:t>
      </w:r>
      <w:r w:rsidR="00E723FB">
        <w:rPr>
          <w:lang w:val="en-US"/>
        </w:rPr>
        <w:t>II</w:t>
      </w:r>
      <w:r w:rsidR="00E723FB" w:rsidRPr="00E723FB">
        <w:rPr>
          <w:lang w:val="el-GR"/>
        </w:rPr>
        <w:t xml:space="preserve">, </w:t>
      </w:r>
      <w:r>
        <w:rPr>
          <w:lang w:val="el-GR"/>
        </w:rPr>
        <w:t>το οποίο αποτελεί ενημερωμένη υπεύθυνη δήλωση, με τις συνέπειες του ν. 1599/1986.</w:t>
      </w:r>
    </w:p>
    <w:p w:rsidR="00635DD4" w:rsidRDefault="00635DD4" w:rsidP="00635DD4">
      <w:pPr>
        <w:rPr>
          <w:i/>
          <w:color w:val="5B9BD5"/>
          <w:lang w:val="el-GR"/>
        </w:rPr>
      </w:pPr>
      <w:r>
        <w:rPr>
          <w:lang w:val="el-GR"/>
        </w:rPr>
        <w:t>Το ΤΕΥΔ καταρτίζεται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w:t>
      </w:r>
      <w:r w:rsidR="007F1902" w:rsidRPr="007F1902">
        <w:rPr>
          <w:lang w:val="el-GR"/>
        </w:rPr>
        <w:t xml:space="preserve"> και της Κατευθυντήριας Οδηγίας 23/2018 (ΑΔΑ: Ψ3ΗΙΟΞΤΒ-Κ3Ε)</w:t>
      </w:r>
      <w:r>
        <w:rPr>
          <w:lang w:val="el-GR"/>
        </w:rPr>
        <w:t>. Το ΤΕΥΔ σε επεξεργάσιμη μορφή είναι αναρτημένο στην ιστοσελίδα της ΕΑΑΔΗΣΥ (</w:t>
      </w:r>
      <w:hyperlink r:id="rId14" w:history="1">
        <w:r>
          <w:rPr>
            <w:rStyle w:val="-"/>
            <w:color w:val="auto"/>
            <w:lang w:val="el-GR"/>
          </w:rPr>
          <w:t>www.eaadhsy.gr</w:t>
        </w:r>
      </w:hyperlink>
      <w:r>
        <w:rPr>
          <w:lang w:val="el-GR"/>
        </w:rPr>
        <w:t>) και (</w:t>
      </w:r>
      <w:hyperlink r:id="rId15" w:history="1">
        <w:r>
          <w:rPr>
            <w:rStyle w:val="-"/>
            <w:color w:val="auto"/>
            <w:lang w:val="el-GR"/>
          </w:rPr>
          <w:t>www.hsppa.gr</w:t>
        </w:r>
      </w:hyperlink>
      <w:r>
        <w:rPr>
          <w:lang w:val="el-GR"/>
        </w:rPr>
        <w:t>)</w:t>
      </w:r>
      <w:r>
        <w:rPr>
          <w:i/>
          <w:color w:val="5B9BD5"/>
          <w:lang w:val="el-GR"/>
        </w:rPr>
        <w:t>.</w:t>
      </w:r>
    </w:p>
    <w:p w:rsidR="003F6083" w:rsidRDefault="003F6083" w:rsidP="00635DD4">
      <w:pPr>
        <w:rPr>
          <w:i/>
          <w:color w:val="5B9BD5"/>
          <w:lang w:val="el-GR"/>
        </w:rPr>
      </w:pPr>
    </w:p>
    <w:p w:rsidR="007F1902" w:rsidRPr="00FA42F1" w:rsidRDefault="007F1902" w:rsidP="00635DD4">
      <w:pPr>
        <w:rPr>
          <w:b/>
          <w:lang w:val="el-GR"/>
        </w:rPr>
      </w:pPr>
      <w:r w:rsidRPr="00FA42F1">
        <w:rPr>
          <w:b/>
          <w:lang w:val="el-GR"/>
        </w:rPr>
        <w:t>Σημειώνεται ότι στο ΤΕΥΔ στο μέρος IV «Κριτήρια επιλογής» οι οικονομικοί φορείς θα πρέπει να συμπληρώσουν μόνο την ενότητα α «Γενική ένδειξη για όλα τα κριτήρια επιλογής», συνεπώς οι ενότητες Α έως Δ του μέρους IV έχουν απαλειφθεί.</w:t>
      </w:r>
    </w:p>
    <w:p w:rsidR="00320D3B" w:rsidRPr="00365DE6" w:rsidRDefault="00320D3B" w:rsidP="00320D3B">
      <w:pPr>
        <w:rPr>
          <w:lang w:val="el-GR"/>
        </w:rPr>
      </w:pPr>
      <w:r w:rsidRPr="00365DE6">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w:t>
      </w:r>
      <w:r w:rsidR="00F21BDC">
        <w:rPr>
          <w:lang w:val="el-GR"/>
        </w:rPr>
        <w:t xml:space="preserve">ντυπο Υπεύθυνης Δήλωσης (ΤΕΥΔ), </w:t>
      </w:r>
      <w:r w:rsidRPr="00365DE6">
        <w:rPr>
          <w:lang w:val="el-GR"/>
        </w:rPr>
        <w:t xml:space="preserve">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320D3B" w:rsidRPr="00853085" w:rsidRDefault="00320D3B" w:rsidP="00320D3B">
      <w:pPr>
        <w:rPr>
          <w:lang w:val="el-GR"/>
        </w:rPr>
      </w:pPr>
      <w:r w:rsidRPr="00365DE6">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005F2DDF" w:rsidRPr="00853085">
        <w:rPr>
          <w:lang w:val="el-GR"/>
        </w:rPr>
        <w:t>.</w:t>
      </w:r>
    </w:p>
    <w:p w:rsidR="00320D3B" w:rsidRPr="00365DE6" w:rsidRDefault="00320D3B" w:rsidP="00320D3B">
      <w:pPr>
        <w:rPr>
          <w:b/>
          <w:lang w:val="el-GR"/>
        </w:rPr>
      </w:pPr>
      <w:r w:rsidRPr="00365DE6">
        <w:rPr>
          <w:b/>
          <w:lang w:val="el-GR"/>
        </w:rPr>
        <w:t>Το ΤΕΥΔ μπορεί να υπογράφεται έως δέκα (10) ημέρες πριν την καταληκτική ημερομηνία υποβολής των προσφορών.</w:t>
      </w:r>
    </w:p>
    <w:p w:rsidR="00320D3B" w:rsidRPr="00320D3B" w:rsidRDefault="00320D3B" w:rsidP="00320D3B">
      <w:pPr>
        <w:rPr>
          <w:lang w:val="el-GR"/>
        </w:rPr>
      </w:pPr>
      <w:r w:rsidRPr="00365DE6">
        <w:rPr>
          <w:lang w:val="el-GR"/>
        </w:rPr>
        <w:t>Στην περίπτωση υποβολής προσφοράς από ένωση οικονομικών φορέων, το Τυποποιη</w:t>
      </w:r>
      <w:r w:rsidR="002B7A99">
        <w:rPr>
          <w:lang w:val="el-GR"/>
        </w:rPr>
        <w:t>μένο Έντυπο Υπεύθυνης Δήλωσης (</w:t>
      </w:r>
      <w:r w:rsidRPr="00365DE6">
        <w:rPr>
          <w:lang w:val="el-GR"/>
        </w:rPr>
        <w:t>ΤΕΥΔ), υποβάλλεται χωριστά από κάθε μέλος της ένωσης.</w:t>
      </w:r>
    </w:p>
    <w:p w:rsidR="00635DD4" w:rsidRDefault="00635DD4" w:rsidP="00635DD4">
      <w:pPr>
        <w:rPr>
          <w:lang w:val="el-GR"/>
        </w:rPr>
      </w:pPr>
    </w:p>
    <w:p w:rsidR="00AD3627" w:rsidRDefault="00635DD4" w:rsidP="00CA6C27">
      <w:pPr>
        <w:pStyle w:val="4"/>
        <w:rPr>
          <w:lang w:val="el-GR"/>
        </w:rPr>
      </w:pPr>
      <w:bookmarkStart w:id="52" w:name="__RefHeading___Toc470009797"/>
      <w:bookmarkStart w:id="53" w:name="_Toc39823845"/>
      <w:bookmarkEnd w:id="52"/>
      <w:r>
        <w:rPr>
          <w:lang w:val="el-GR"/>
        </w:rPr>
        <w:t>2.2.9.2</w:t>
      </w:r>
      <w:r>
        <w:rPr>
          <w:lang w:val="el-GR"/>
        </w:rPr>
        <w:tab/>
        <w:t>Αποδεικτικά μέσα</w:t>
      </w:r>
      <w:bookmarkEnd w:id="53"/>
    </w:p>
    <w:p w:rsidR="00635DD4" w:rsidRPr="00B95840" w:rsidRDefault="00635DD4" w:rsidP="00635DD4">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Pr>
          <w:bCs/>
          <w:lang w:val="el-GR"/>
        </w:rPr>
        <w:t xml:space="preserve">2.2.1 έως 2.2.8, κρίνονται </w:t>
      </w:r>
      <w:r w:rsidR="00B95840">
        <w:rPr>
          <w:bCs/>
          <w:lang w:val="el-GR"/>
        </w:rPr>
        <w:t xml:space="preserve">κατά την υποβολή της </w:t>
      </w:r>
      <w:r w:rsidR="00B95840" w:rsidRPr="00F21BDC">
        <w:rPr>
          <w:bCs/>
          <w:lang w:val="el-GR"/>
        </w:rPr>
        <w:t xml:space="preserve">προσφοράς και </w:t>
      </w:r>
      <w:r w:rsidRPr="00F21BDC">
        <w:rPr>
          <w:bCs/>
          <w:lang w:val="el-GR"/>
        </w:rPr>
        <w:t>κατά</w:t>
      </w:r>
      <w:r>
        <w:rPr>
          <w:bCs/>
          <w:lang w:val="el-GR"/>
        </w:rPr>
        <w:t xml:space="preserve"> την υποβολή των δικαιολογητικών της παρούσας </w:t>
      </w:r>
      <w:r w:rsidR="00B5395A" w:rsidRPr="00F21BDC">
        <w:rPr>
          <w:bCs/>
          <w:lang w:val="el-GR"/>
        </w:rPr>
        <w:t>παραγράφου</w:t>
      </w:r>
      <w:r w:rsidR="00F21BDC">
        <w:rPr>
          <w:bCs/>
          <w:lang w:val="el-GR"/>
        </w:rPr>
        <w:t>.</w:t>
      </w:r>
    </w:p>
    <w:p w:rsidR="00635DD4" w:rsidRDefault="00635DD4" w:rsidP="00635DD4">
      <w:pPr>
        <w:rPr>
          <w:bCs/>
          <w:lang w:val="el-GR"/>
        </w:rPr>
      </w:pPr>
      <w:r>
        <w:rPr>
          <w:bCs/>
          <w:lang w:val="el-GR"/>
        </w:rPr>
        <w:t xml:space="preserve">Στην περίπτωση που οικονομικός φορέας ή ένωση αυτών στηρίζεται στις ικανότητες άλλων φορέων, σύμφωνα με </w:t>
      </w:r>
      <w:r>
        <w:rPr>
          <w:lang w:val="el-GR"/>
        </w:rPr>
        <w:t xml:space="preserve">την παράγραφό </w:t>
      </w:r>
      <w:r>
        <w:rPr>
          <w:bCs/>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lang w:val="el-GR"/>
        </w:rPr>
        <w:t xml:space="preserve">της παραγράφου </w:t>
      </w:r>
      <w:r>
        <w:rPr>
          <w:bCs/>
          <w:lang w:val="el-GR"/>
        </w:rPr>
        <w:t>2.2.3 της παρούσας και ότι πληρούν τα σχετικά κριτήρια επιλογής κατά πε</w:t>
      </w:r>
      <w:r w:rsidR="00347E60">
        <w:rPr>
          <w:bCs/>
          <w:lang w:val="el-GR"/>
        </w:rPr>
        <w:t>ρίπτω</w:t>
      </w:r>
      <w:r w:rsidR="00F21BDC">
        <w:rPr>
          <w:bCs/>
          <w:lang w:val="el-GR"/>
        </w:rPr>
        <w:t>ση (</w:t>
      </w:r>
      <w:r w:rsidR="00F21BDC" w:rsidRPr="00F21BDC">
        <w:rPr>
          <w:bCs/>
          <w:lang w:val="el-GR"/>
        </w:rPr>
        <w:t xml:space="preserve">παράγραφοι </w:t>
      </w:r>
      <w:r w:rsidR="00B5395A" w:rsidRPr="00F21BDC">
        <w:rPr>
          <w:bCs/>
          <w:lang w:val="el-GR"/>
        </w:rPr>
        <w:t>2.2.5 και 2.2.6</w:t>
      </w:r>
      <w:r w:rsidRPr="00F21BDC">
        <w:rPr>
          <w:bCs/>
          <w:lang w:val="el-GR"/>
        </w:rPr>
        <w:t>).</w:t>
      </w:r>
    </w:p>
    <w:p w:rsidR="00635DD4" w:rsidRDefault="00635DD4" w:rsidP="00635DD4">
      <w:pPr>
        <w:rPr>
          <w:bCs/>
          <w:lang w:val="el-GR"/>
        </w:rPr>
      </w:pPr>
      <w:r>
        <w:rPr>
          <w:bCs/>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635DD4" w:rsidRPr="00AE17A1" w:rsidRDefault="00635DD4" w:rsidP="00635DD4">
      <w:pPr>
        <w:rPr>
          <w:bCs/>
          <w:i/>
          <w:color w:val="5B9BD5"/>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D52336">
        <w:rPr>
          <w:bCs/>
          <w:lang w:val="el-GR"/>
        </w:rPr>
        <w:t>.</w:t>
      </w:r>
    </w:p>
    <w:p w:rsidR="00635DD4" w:rsidRDefault="00635DD4" w:rsidP="00635DD4">
      <w:pPr>
        <w:rPr>
          <w:b/>
          <w:bCs/>
          <w:lang w:val="el-GR"/>
        </w:rPr>
      </w:pPr>
      <w:r>
        <w:rPr>
          <w:bCs/>
          <w:lang w:val="el-GR"/>
        </w:rPr>
        <w:t>Οι οικονομικοί φορείς δεν υποχρεούνται να υποβάλουν δι</w:t>
      </w:r>
      <w:r w:rsidR="00F21BDC">
        <w:rPr>
          <w:bCs/>
          <w:lang w:val="el-GR"/>
        </w:rPr>
        <w:t xml:space="preserve">καιολογητικά, όταν η αναθέτουσα </w:t>
      </w:r>
      <w:r>
        <w:rPr>
          <w:bCs/>
          <w:lang w:val="el-GR"/>
        </w:rPr>
        <w:t>αρχή διαθέτει ήδη τα ως άνω δικαιολογητικά και αυτά εξακολουθούν να ισχύουν.</w:t>
      </w:r>
    </w:p>
    <w:p w:rsidR="00635DD4" w:rsidRDefault="00635DD4" w:rsidP="00635DD4">
      <w:pPr>
        <w:rPr>
          <w:lang w:val="el-GR"/>
        </w:rPr>
      </w:pPr>
      <w:r>
        <w:rPr>
          <w:b/>
          <w:bCs/>
          <w:lang w:val="el-GR"/>
        </w:rPr>
        <w:t>Β.</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B5395A" w:rsidRDefault="00635DD4" w:rsidP="00635DD4">
      <w:pPr>
        <w:rPr>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w:t>
      </w:r>
      <w:r w:rsidR="00F3226C" w:rsidRPr="00F3226C">
        <w:rPr>
          <w:lang w:val="el-GR"/>
        </w:rPr>
        <w:t xml:space="preserve"> </w:t>
      </w:r>
      <w:r>
        <w:rPr>
          <w:lang w:val="el-GR"/>
        </w:rPr>
        <w:t>-</w:t>
      </w:r>
      <w:r w:rsidR="00F3226C" w:rsidRPr="00F3226C">
        <w:rPr>
          <w:lang w:val="el-GR"/>
        </w:rPr>
        <w:t xml:space="preserve"> </w:t>
      </w:r>
      <w:r>
        <w:rPr>
          <w:lang w:val="el-GR"/>
        </w:rPr>
        <w:t>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B5395A" w:rsidRPr="005F6A89">
        <w:rPr>
          <w:lang w:val="el-GR"/>
        </w:rPr>
        <w:t xml:space="preserve">, </w:t>
      </w:r>
      <w:r w:rsidR="00B5395A" w:rsidRPr="005F6A89">
        <w:rPr>
          <w:b/>
          <w:lang w:val="el-GR"/>
        </w:rPr>
        <w:t>που</w:t>
      </w:r>
      <w:r w:rsidR="00425F67" w:rsidRPr="00425F67">
        <w:rPr>
          <w:b/>
          <w:lang w:val="el-GR"/>
        </w:rPr>
        <w:t xml:space="preserve"> </w:t>
      </w:r>
      <w:r w:rsidR="00B5395A" w:rsidRPr="005F6A89">
        <w:rPr>
          <w:b/>
          <w:lang w:val="el-GR"/>
        </w:rPr>
        <w:t xml:space="preserve">να έχει εκδοθεί έως </w:t>
      </w:r>
      <w:r w:rsidR="00B5395A" w:rsidRPr="005F6A89">
        <w:rPr>
          <w:b/>
          <w:u w:val="single"/>
          <w:lang w:val="el-GR"/>
        </w:rPr>
        <w:t>τρεις μήνες</w:t>
      </w:r>
      <w:r w:rsidR="00B5395A" w:rsidRPr="005F6A89">
        <w:rPr>
          <w:b/>
          <w:lang w:val="el-GR"/>
        </w:rPr>
        <w:t xml:space="preserve"> πριν από την υποβολή του.</w:t>
      </w:r>
    </w:p>
    <w:p w:rsidR="00635DD4" w:rsidRDefault="00635DD4" w:rsidP="00635DD4">
      <w:pPr>
        <w:rPr>
          <w:lang w:val="el-GR"/>
        </w:rPr>
      </w:pPr>
      <w:r>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D52336">
        <w:rPr>
          <w:lang w:val="el-GR"/>
        </w:rPr>
        <w:t xml:space="preserve"> 2.2.3.1</w:t>
      </w:r>
      <w:r>
        <w:rPr>
          <w:lang w:val="el-GR"/>
        </w:rPr>
        <w:t>,</w:t>
      </w:r>
    </w:p>
    <w:p w:rsidR="00D52336" w:rsidRPr="00425F67" w:rsidRDefault="00635DD4" w:rsidP="00635DD4">
      <w:pPr>
        <w:rPr>
          <w:b/>
          <w:bCs/>
          <w:lang w:val="el-GR"/>
        </w:rPr>
      </w:pPr>
      <w:r>
        <w:rPr>
          <w:b/>
          <w:bCs/>
          <w:lang w:val="el-GR"/>
        </w:rPr>
        <w:t>β)</w:t>
      </w:r>
      <w:r>
        <w:rPr>
          <w:lang w:val="el-GR"/>
        </w:rPr>
        <w:t xml:space="preserve"> για τις παραγράφους 2.2.3.2 </w:t>
      </w:r>
      <w:r w:rsidR="00AF2C33" w:rsidRPr="005F6A89">
        <w:rPr>
          <w:lang w:val="el-GR"/>
        </w:rPr>
        <w:t>περίπτωση α’ και β’</w:t>
      </w:r>
      <w:r w:rsidR="00425F67" w:rsidRPr="00425F67">
        <w:rPr>
          <w:lang w:val="el-GR"/>
        </w:rPr>
        <w:t xml:space="preserve"> </w:t>
      </w:r>
      <w:r>
        <w:rPr>
          <w:lang w:val="el-GR"/>
        </w:rPr>
        <w:t>και 2.2.3.4 περίπτωση β΄ πιστοποιητικό που εκδίδεται από την αρμόδια αρχή του οικείου κράτους - μέλους ή χώρας</w:t>
      </w:r>
      <w:r w:rsidR="00425F67" w:rsidRPr="00425F67">
        <w:rPr>
          <w:lang w:val="el-GR"/>
        </w:rPr>
        <w:t>.</w:t>
      </w:r>
    </w:p>
    <w:p w:rsidR="00D52336" w:rsidRDefault="00D52336" w:rsidP="00D52336">
      <w:pPr>
        <w:rPr>
          <w:b/>
          <w:bCs/>
          <w:lang w:val="el-GR"/>
        </w:rPr>
      </w:pPr>
      <w:r w:rsidRPr="002306CA">
        <w:rPr>
          <w:b/>
          <w:bCs/>
          <w:lang w:val="el-GR"/>
        </w:rPr>
        <w:t xml:space="preserve">Τα πιστοποιητικά της παραγράφου </w:t>
      </w:r>
      <w:r w:rsidRPr="002306CA">
        <w:rPr>
          <w:b/>
          <w:bCs/>
          <w:u w:val="single"/>
          <w:lang w:val="el-GR"/>
        </w:rPr>
        <w:t>2.2.3.2 περίπτωση α’ &amp; β’</w:t>
      </w:r>
      <w:r w:rsidRPr="002306CA">
        <w:rPr>
          <w:b/>
          <w:bCs/>
          <w:lang w:val="el-GR"/>
        </w:rPr>
        <w:t xml:space="preserve"> θα πρέπει να είναι σε ισχύ κατά την ημέρα υποβολής τους, ή εάν δεν αναφέρεται σε αυτά χρόνος ισχύος, θα πρέπει να φέρουν ημερομηνία έκδοσης εντός των τριών μηνών που προηγούνται της ημερομηνίας υποβολής τους.</w:t>
      </w:r>
    </w:p>
    <w:p w:rsidR="00B5395A" w:rsidRPr="00A76613" w:rsidRDefault="005F6A89" w:rsidP="00B5395A">
      <w:pPr>
        <w:spacing w:line="276" w:lineRule="auto"/>
        <w:rPr>
          <w:rFonts w:cs="Arial"/>
          <w:b/>
          <w:szCs w:val="22"/>
          <w:lang w:val="el-GR"/>
        </w:rPr>
      </w:pPr>
      <w:r>
        <w:rPr>
          <w:b/>
          <w:szCs w:val="22"/>
          <w:lang w:val="el-GR"/>
        </w:rPr>
        <w:t>Επίσης,</w:t>
      </w:r>
      <w:r w:rsidR="00B5395A" w:rsidRPr="005F6A89">
        <w:rPr>
          <w:b/>
          <w:szCs w:val="22"/>
          <w:lang w:val="el-GR"/>
        </w:rPr>
        <w:t xml:space="preserve"> ειδικά για τις περιπτώσεις </w:t>
      </w:r>
      <w:r w:rsidR="00B5395A" w:rsidRPr="005F6A89">
        <w:rPr>
          <w:rFonts w:cs="Arial"/>
          <w:b/>
          <w:szCs w:val="22"/>
          <w:lang w:val="el-GR"/>
        </w:rPr>
        <w:t>της παραγράφου 2.2.3.2 περίπτωση α’ &amp; β’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993FE5" w:rsidRPr="00DE06F1" w:rsidRDefault="00993FE5" w:rsidP="00993FE5">
      <w:pPr>
        <w:widowControl w:val="0"/>
        <w:suppressAutoHyphens w:val="0"/>
        <w:autoSpaceDE w:val="0"/>
        <w:autoSpaceDN w:val="0"/>
        <w:spacing w:after="0"/>
        <w:ind w:right="90"/>
        <w:rPr>
          <w:rFonts w:cs="Arial"/>
          <w:szCs w:val="22"/>
          <w:lang w:val="el-GR"/>
        </w:rPr>
      </w:pPr>
      <w:r w:rsidRPr="00DE06F1">
        <w:rPr>
          <w:rFonts w:cs="Arial"/>
          <w:b/>
          <w:szCs w:val="22"/>
          <w:lang w:val="el-GR"/>
        </w:rPr>
        <w:t xml:space="preserve">Εφόσον ο οικονομικός φορέας έχει την εγκατάστασή του στην Ελλάδα υποβάλλει Υπεύθυνη Δήλωση με τους οργανισμούς κοινωνικής ασφάλισης </w:t>
      </w:r>
      <w:r w:rsidRPr="00DE06F1">
        <w:rPr>
          <w:rFonts w:cs="Arial"/>
          <w:szCs w:val="22"/>
          <w:lang w:val="el-GR"/>
        </w:rPr>
        <w:t>(κύριας και επικουρικής) στους οποίους οφείλει να καταβάλει εισφορές.</w:t>
      </w:r>
    </w:p>
    <w:p w:rsidR="00DE665C" w:rsidRPr="00A76613" w:rsidRDefault="00DE665C" w:rsidP="00D52336">
      <w:pPr>
        <w:rPr>
          <w:lang w:val="el-GR"/>
        </w:rPr>
      </w:pPr>
    </w:p>
    <w:p w:rsidR="00D52336" w:rsidRPr="00B5395A" w:rsidRDefault="00D52336" w:rsidP="00D52336">
      <w:pPr>
        <w:rPr>
          <w:highlight w:val="green"/>
          <w:lang w:val="el-GR"/>
        </w:rPr>
      </w:pPr>
      <w:r w:rsidRPr="002306CA">
        <w:rPr>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w:t>
      </w:r>
      <w:r w:rsidRPr="002306CA">
        <w:rPr>
          <w:lang w:val="el-GR"/>
        </w:rPr>
        <w:lastRenderedPageBreak/>
        <w:t xml:space="preserve">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w:t>
      </w:r>
      <w:r w:rsidRPr="005F6A89">
        <w:rPr>
          <w:lang w:val="el-GR"/>
        </w:rPr>
        <w:t xml:space="preserve">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B5395A" w:rsidRPr="00B5395A" w:rsidRDefault="00B5395A" w:rsidP="00B5395A">
      <w:pPr>
        <w:spacing w:line="276" w:lineRule="auto"/>
        <w:rPr>
          <w:rFonts w:cs="Arial"/>
          <w:b/>
          <w:szCs w:val="22"/>
          <w:lang w:val="el-GR"/>
        </w:rPr>
      </w:pPr>
      <w:r w:rsidRPr="005F6A89">
        <w:rPr>
          <w:b/>
          <w:szCs w:val="22"/>
          <w:u w:val="single"/>
          <w:lang w:val="el-GR"/>
        </w:rPr>
        <w:t>Τα ανωτέρω πιστοποιητικά της παρ. 2.2.3.4 περ. β’ που εκδίδονται από τις δικαστικές αρχές</w:t>
      </w:r>
      <w:r w:rsidRPr="005F6A89">
        <w:rPr>
          <w:b/>
          <w:szCs w:val="22"/>
          <w:lang w:val="el-GR"/>
        </w:rPr>
        <w:t xml:space="preserve"> (πχ. περί μη πτώχευσης, εξυγίανσης, δικαστικής εκκαθάρισης, κλπ), καθώς και το πιστοποιητικό του ΓΕΜΗ θα πρέπει να έχουν εκδοθεί έως τρεις μήνες πριν από την υποβολή τους.</w:t>
      </w:r>
    </w:p>
    <w:p w:rsidR="00D52336" w:rsidRPr="002306CA" w:rsidRDefault="00D52336" w:rsidP="00D52336">
      <w:pPr>
        <w:rPr>
          <w:lang w:val="el-GR"/>
        </w:rPr>
      </w:pPr>
      <w:r w:rsidRPr="002306CA">
        <w:rPr>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425F67" w:rsidRPr="00425F67">
        <w:rPr>
          <w:lang w:val="el-GR"/>
        </w:rPr>
        <w:t xml:space="preserve"> </w:t>
      </w:r>
      <w:r w:rsidR="00B5395A" w:rsidRPr="005F6A89">
        <w:rPr>
          <w:lang w:val="el-GR"/>
        </w:rPr>
        <w:t>με εκτύπωση της καρτέλας “Στοιχεία Μητρώου</w:t>
      </w:r>
      <w:r w:rsidR="00425F67" w:rsidRPr="00425F67">
        <w:rPr>
          <w:lang w:val="el-GR"/>
        </w:rPr>
        <w:t xml:space="preserve"> </w:t>
      </w:r>
      <w:r w:rsidR="00B5395A" w:rsidRPr="005F6A89">
        <w:rPr>
          <w:lang w:val="el-GR"/>
        </w:rPr>
        <w:t xml:space="preserve">/ Επιχείρησης”, όπως αυτά εμφανίζονται στο taxisnet. </w:t>
      </w:r>
      <w:r w:rsidR="00B5395A" w:rsidRPr="005F6A89">
        <w:rPr>
          <w:b/>
          <w:lang w:val="el-GR"/>
        </w:rPr>
        <w:t>Το εκτυπωμένο έγγραφο θα πρέπει να φέρει ημερομηνία μετά την κοινοποίηση της πρόσκλησης για την υποβολή των δικαιολογητικών.</w:t>
      </w:r>
    </w:p>
    <w:p w:rsidR="00D52336" w:rsidRDefault="00D52336" w:rsidP="00D52336">
      <w:pPr>
        <w:rPr>
          <w:lang w:val="el-GR"/>
        </w:rPr>
      </w:pPr>
      <w:r w:rsidRPr="002306CA">
        <w:rPr>
          <w:lang w:val="el-GR"/>
        </w:rPr>
        <w:t>Αν το κράτος</w:t>
      </w:r>
      <w:r w:rsidR="000A21CC" w:rsidRPr="000A21CC">
        <w:rPr>
          <w:lang w:val="el-GR"/>
        </w:rPr>
        <w:t xml:space="preserve"> </w:t>
      </w:r>
      <w:r w:rsidRPr="002306CA">
        <w:rPr>
          <w:lang w:val="el-GR"/>
        </w:rPr>
        <w:t>-</w:t>
      </w:r>
      <w:r w:rsidR="000A21CC" w:rsidRPr="000A21CC">
        <w:rPr>
          <w:lang w:val="el-GR"/>
        </w:rPr>
        <w:t xml:space="preserve"> </w:t>
      </w:r>
      <w:r w:rsidRPr="002306CA">
        <w:rPr>
          <w:lang w:val="el-GR"/>
        </w:rPr>
        <w:t>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52336" w:rsidRPr="00237C31" w:rsidRDefault="00D52336" w:rsidP="00D52336">
      <w:pPr>
        <w:rPr>
          <w:lang w:val="el-GR"/>
        </w:rPr>
      </w:pPr>
      <w:r w:rsidRPr="002306CA">
        <w:rPr>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sidRPr="00237C31">
        <w:rPr>
          <w:lang w:val="el-GR"/>
        </w:rPr>
        <w:t>καλύπτουν όλες τις περιπτώσεις που αναφέρονται στις παραγράφους 2.2.3.1 και 2.2.3.2 και στην περίπτωση β΄ της παραγράφου 2.2.3.4.</w:t>
      </w:r>
    </w:p>
    <w:p w:rsidR="00D52336" w:rsidRPr="005F6A89" w:rsidRDefault="00D52336" w:rsidP="00635DD4">
      <w:pPr>
        <w:rPr>
          <w:lang w:val="el-GR"/>
        </w:rPr>
      </w:pPr>
      <w:r w:rsidRPr="005F6A89">
        <w:rPr>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237C31" w:rsidRPr="005F6A89" w:rsidRDefault="00237C31" w:rsidP="00237C31">
      <w:pPr>
        <w:rPr>
          <w:b/>
          <w:lang w:val="el-GR"/>
        </w:rPr>
      </w:pPr>
      <w:r w:rsidRPr="005F6A89">
        <w:rPr>
          <w:b/>
          <w:lang w:val="el-GR"/>
        </w:rPr>
        <w:t xml:space="preserve">Η ένορκη βεβαίωση πρέπει να έχει συνταχθεί </w:t>
      </w:r>
      <w:r w:rsidRPr="005F6A89">
        <w:rPr>
          <w:b/>
          <w:u w:val="single"/>
          <w:lang w:val="el-GR"/>
        </w:rPr>
        <w:t>έως τρεις μήνες</w:t>
      </w:r>
      <w:r w:rsidRPr="005F6A89">
        <w:rPr>
          <w:b/>
          <w:lang w:val="el-GR"/>
        </w:rPr>
        <w:t xml:space="preserve"> πριν από την υποβολή της.</w:t>
      </w:r>
    </w:p>
    <w:p w:rsidR="00237C31" w:rsidRPr="00237C31" w:rsidRDefault="00237C31" w:rsidP="00635DD4">
      <w:pPr>
        <w:rPr>
          <w:b/>
          <w:lang w:val="el-GR"/>
        </w:rPr>
      </w:pPr>
      <w:r w:rsidRPr="005F6A89">
        <w:rPr>
          <w:b/>
          <w:lang w:val="el-GR"/>
        </w:rPr>
        <w:t xml:space="preserve">Η υπεύθυνη δήλωση θα πρέπει να έχει </w:t>
      </w:r>
      <w:r w:rsidRPr="005F6A89">
        <w:rPr>
          <w:b/>
          <w:u w:val="single"/>
          <w:lang w:val="el-GR"/>
        </w:rPr>
        <w:t>συνταχθεί μετά</w:t>
      </w:r>
      <w:r w:rsidRPr="005F6A89">
        <w:rPr>
          <w:b/>
          <w:lang w:val="el-GR"/>
        </w:rPr>
        <w:t xml:space="preserve"> την κοινοποίηση της πρόσκλησης για την υποβολή των δικαιολογητικών.</w:t>
      </w:r>
      <w:r w:rsidR="00D37390" w:rsidRPr="00D37390">
        <w:rPr>
          <w:b/>
          <w:lang w:val="el-GR"/>
        </w:rPr>
        <w:t xml:space="preserve"> </w:t>
      </w:r>
      <w:r w:rsidR="00D37390">
        <w:rPr>
          <w:b/>
          <w:lang w:val="el-GR"/>
        </w:rPr>
        <w:t>Σημειώνεται ότι δεν απαιτείται θεώρηση του γνησίου της υπογραφής τους.</w:t>
      </w:r>
    </w:p>
    <w:p w:rsidR="00D4201C" w:rsidRDefault="00D4201C" w:rsidP="00635DD4">
      <w:pPr>
        <w:rPr>
          <w:lang w:val="el-GR"/>
        </w:rPr>
      </w:pPr>
      <w:r w:rsidRPr="00D4201C">
        <w:rPr>
          <w:b/>
          <w:bCs/>
          <w:lang w:val="el-GR"/>
        </w:rPr>
        <w:t>γ)</w:t>
      </w:r>
      <w:r w:rsidRPr="00D4201C">
        <w:rPr>
          <w:lang w:val="el-GR"/>
        </w:rPr>
        <w:t xml:space="preserve">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w:t>
      </w:r>
      <w:r w:rsidRPr="005F6A89">
        <w:rPr>
          <w:lang w:val="el-GR"/>
        </w:rPr>
        <w:t>προσφοράς</w:t>
      </w:r>
      <w:r w:rsidR="005F6A89">
        <w:rPr>
          <w:lang w:val="el-GR"/>
        </w:rPr>
        <w:t>,</w:t>
      </w:r>
      <w:r w:rsidR="00237C31" w:rsidRPr="005F6A89">
        <w:rPr>
          <w:lang w:val="el-GR"/>
        </w:rPr>
        <w:t xml:space="preserve"> που θα πρέπει </w:t>
      </w:r>
      <w:r w:rsidR="00237C31" w:rsidRPr="005F6A89">
        <w:rPr>
          <w:b/>
          <w:lang w:val="el-GR"/>
        </w:rPr>
        <w:t>να έχει εκδοθεί έως τρεις μήνες πριν από την υποβολή του</w:t>
      </w:r>
      <w:r w:rsidRPr="005F6A89">
        <w:rPr>
          <w:lang w:val="el-GR"/>
        </w:rPr>
        <w:t>.</w:t>
      </w:r>
      <w:r w:rsidRPr="00D4201C">
        <w:rPr>
          <w:lang w:val="el-GR"/>
        </w:rPr>
        <w:t> </w:t>
      </w:r>
    </w:p>
    <w:p w:rsidR="00D52336" w:rsidRPr="002306CA" w:rsidRDefault="00D52336" w:rsidP="00D52336">
      <w:pPr>
        <w:rPr>
          <w:b/>
          <w:lang w:val="el-GR"/>
        </w:rPr>
      </w:pPr>
      <w:r w:rsidRPr="002306CA">
        <w:rPr>
          <w:b/>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D52336" w:rsidRPr="00D52336" w:rsidRDefault="00D52336" w:rsidP="00635DD4">
      <w:pPr>
        <w:rPr>
          <w:b/>
          <w:lang w:val="el-GR"/>
        </w:rPr>
      </w:pPr>
      <w:r w:rsidRPr="002306CA">
        <w:rPr>
          <w:b/>
          <w:lang w:val="en-US"/>
        </w:rPr>
        <w:t>H</w:t>
      </w:r>
      <w:r w:rsidRPr="002306CA">
        <w:rPr>
          <w:b/>
          <w:lang w:val="el-GR"/>
        </w:rPr>
        <w:t xml:space="preserve"> υπεύθυνη δήλωση θα πρέπει να έχει συνταχθεί </w:t>
      </w:r>
      <w:r w:rsidRPr="002306CA">
        <w:rPr>
          <w:b/>
          <w:bCs/>
          <w:lang w:val="el-GR"/>
        </w:rPr>
        <w:t>μετά την κοινοποίηση της πρόσκλησης για την υποβολή των δικαιολογητικών</w:t>
      </w:r>
      <w:r w:rsidRPr="002306CA">
        <w:rPr>
          <w:b/>
          <w:lang w:val="el-GR"/>
        </w:rPr>
        <w:t>.</w:t>
      </w:r>
    </w:p>
    <w:p w:rsidR="00635DD4" w:rsidRDefault="00136B8B" w:rsidP="00635DD4">
      <w:pPr>
        <w:rPr>
          <w:lang w:val="el-GR"/>
        </w:rPr>
      </w:pPr>
      <w:r>
        <w:rPr>
          <w:b/>
          <w:bCs/>
          <w:lang w:val="el-GR"/>
        </w:rPr>
        <w:t>δ</w:t>
      </w:r>
      <w:r w:rsidR="00635DD4">
        <w:rPr>
          <w:b/>
          <w:bCs/>
          <w:lang w:val="el-GR"/>
        </w:rPr>
        <w:t xml:space="preserve">) </w:t>
      </w:r>
      <w:r w:rsidRPr="00136B8B">
        <w:rPr>
          <w:lang w:val="el-GR"/>
        </w:rPr>
        <w:t>για την παράγραφο 2.2.3.9. υπεύθυνη δήλωση του οικονομικού φορέα ότι δεν έχει εκδοθεί σε βάρος του απόφαση αποκλεισμού, σύμφωνα με το άρθρο 74 του ν. 4412/2016.</w:t>
      </w:r>
    </w:p>
    <w:p w:rsidR="00781EB8" w:rsidRPr="00A0073A" w:rsidRDefault="009A136D" w:rsidP="00635DD4">
      <w:pPr>
        <w:rPr>
          <w:b/>
          <w:bCs/>
          <w:lang w:val="el-GR"/>
        </w:rPr>
      </w:pPr>
      <w:r>
        <w:rPr>
          <w:b/>
          <w:bCs/>
          <w:lang w:val="el-GR"/>
        </w:rPr>
        <w:t>Η ανωτέρω υπεύθυνη δήλωση</w:t>
      </w:r>
      <w:r w:rsidR="00781EB8" w:rsidRPr="002C5082">
        <w:rPr>
          <w:b/>
          <w:bCs/>
          <w:lang w:val="el-GR"/>
        </w:rPr>
        <w:t xml:space="preserve"> θα πρέπει να έχ</w:t>
      </w:r>
      <w:r>
        <w:rPr>
          <w:b/>
          <w:bCs/>
          <w:lang w:val="el-GR"/>
        </w:rPr>
        <w:t>ει</w:t>
      </w:r>
      <w:r w:rsidR="00781EB8" w:rsidRPr="002C5082">
        <w:rPr>
          <w:b/>
          <w:bCs/>
          <w:lang w:val="el-GR"/>
        </w:rPr>
        <w:t xml:space="preserve"> συνταχθεί μετά την κοινοποίηση της πρόσκλησης για την υποβολή των δικαιολογητικών.</w:t>
      </w:r>
    </w:p>
    <w:p w:rsidR="00635DD4" w:rsidRPr="00A76613" w:rsidRDefault="00635DD4" w:rsidP="00635DD4">
      <w:pPr>
        <w:rPr>
          <w:rFonts w:eastAsia="Calibri"/>
          <w:lang w:val="el-GR"/>
        </w:rPr>
      </w:pPr>
      <w:r>
        <w:rPr>
          <w:b/>
          <w:bCs/>
          <w:lang w:val="en-US"/>
        </w:rPr>
        <w:t>B</w:t>
      </w:r>
      <w:r w:rsidR="00DC036A">
        <w:rPr>
          <w:b/>
          <w:bCs/>
          <w:lang w:val="el-GR"/>
        </w:rPr>
        <w:t>.</w:t>
      </w:r>
      <w:r>
        <w:rPr>
          <w:b/>
          <w:bCs/>
          <w:lang w:val="el-GR"/>
        </w:rPr>
        <w:t>2.</w:t>
      </w:r>
      <w:r w:rsidR="00DC036A" w:rsidRPr="00DC036A">
        <w:rPr>
          <w:b/>
          <w:bCs/>
          <w:lang w:val="el-GR"/>
        </w:rPr>
        <w:t xml:space="preserve"> </w:t>
      </w:r>
      <w:r>
        <w:rPr>
          <w:rFonts w:eastAsia="Calibri"/>
          <w:lang w:val="el-GR"/>
        </w:rPr>
        <w:t xml:space="preserve">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w:t>
      </w:r>
      <w:r>
        <w:rPr>
          <w:rFonts w:eastAsia="Calibri"/>
          <w:lang w:val="el-GR"/>
        </w:rPr>
        <w:lastRenderedPageBreak/>
        <w:t>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635DD4" w:rsidRDefault="00635DD4" w:rsidP="00635DD4">
      <w:pPr>
        <w:rPr>
          <w:lang w:val="el-GR"/>
        </w:rPr>
      </w:pPr>
      <w:r>
        <w:rPr>
          <w:rFonts w:eastAsia="Calibri"/>
          <w:lang w:val="el-GR"/>
        </w:rPr>
        <w:t>Οι  εγκατεστημένοι στην Ελλάδα οικονομικοί φορείς προσκομίζουν βεβαίωση εγγραφής στο Βιοτεχνικό ή Εμπο</w:t>
      </w:r>
      <w:r w:rsidR="005F6A89">
        <w:rPr>
          <w:rFonts w:eastAsia="Calibri"/>
          <w:lang w:val="el-GR"/>
        </w:rPr>
        <w:t>ρικό ή Βιομηχανικό Επιμελητήριο.</w:t>
      </w:r>
    </w:p>
    <w:p w:rsidR="007541AB" w:rsidRPr="00361229" w:rsidRDefault="007541AB" w:rsidP="00635DD4">
      <w:pPr>
        <w:rPr>
          <w:b/>
          <w:lang w:val="el-GR"/>
        </w:rPr>
      </w:pPr>
      <w:r w:rsidRPr="005F6A89">
        <w:rPr>
          <w:b/>
          <w:lang w:val="el-GR"/>
        </w:rPr>
        <w:t xml:space="preserve">Το ανωτέρω πιστοποιητικό θα πρέπει να έχει εκδοθεί έως τριάντα (30) εργάσιμες ημέρες πριν την υποβολή του, </w:t>
      </w:r>
      <w:r w:rsidRPr="005F6A89">
        <w:rPr>
          <w:rFonts w:eastAsia="Calibri"/>
          <w:b/>
          <w:lang w:val="el-GR"/>
        </w:rPr>
        <w:t>εκτός αν, σύμφωνα με τις ειδικότερες διατάξεις αυτών, φέρουν συγκεκριμένο χρόνο ισχύος.</w:t>
      </w:r>
    </w:p>
    <w:p w:rsidR="003F6083" w:rsidRDefault="00635DD4" w:rsidP="00635DD4">
      <w:pPr>
        <w:rPr>
          <w:lang w:val="el-GR"/>
        </w:rPr>
      </w:pPr>
      <w:r>
        <w:rPr>
          <w:b/>
          <w:bCs/>
          <w:lang w:val="el-GR"/>
        </w:rPr>
        <w:t>Β.3.</w:t>
      </w:r>
      <w:r>
        <w:rPr>
          <w:lang w:val="el-GR"/>
        </w:rPr>
        <w:t xml:space="preserve"> Για την απόδειξη της οικονομικής και χρηματοοικονομικής επάρκειας της παραγράφου 2.2.5 οι οικονομικοί φορείς προσκομίζουν </w:t>
      </w:r>
      <w:r w:rsidR="00B03498">
        <w:rPr>
          <w:lang w:val="el-GR"/>
        </w:rPr>
        <w:t>ισολογισμούς και συναφείς δηλώσεις φορολογίας εισοδήματος (αντίγραφα Ε3 και Ε5 από όπου προκύπτει ο κύκλος εργασιών του οικονομικού φορέα), ή σε περίπτωση φυσικών προσώπων δηλώσεις φόρου εισοδήματος και εκκαθαριστικά σημειώματα. Εάν η επιχείρηση λειτουργεί για χρόνο μικρότερο της τριετίας ο οικονομικός φορέας θα υποβάλει ανάλογα τα ανωτέρω δικαιολογητικά για όσο χρόνο λειτουργεί.</w:t>
      </w:r>
      <w:r>
        <w:rPr>
          <w:lang w:val="el-GR"/>
        </w:rPr>
        <w:t xml:space="preserve"> </w:t>
      </w:r>
    </w:p>
    <w:p w:rsidR="00635DD4" w:rsidRPr="00D57435" w:rsidRDefault="00635DD4" w:rsidP="00635DD4">
      <w:pPr>
        <w:rPr>
          <w:b/>
          <w:bCs/>
          <w:lang w:val="el-GR"/>
        </w:rPr>
      </w:pPr>
      <w:r>
        <w:rPr>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AD0A84" w:rsidRDefault="00635DD4" w:rsidP="00635DD4">
      <w:pPr>
        <w:rPr>
          <w:rFonts w:eastAsia="Calibri"/>
          <w:szCs w:val="22"/>
          <w:lang w:val="el-GR" w:eastAsia="en-US"/>
        </w:rPr>
      </w:pPr>
      <w:r>
        <w:rPr>
          <w:b/>
          <w:bCs/>
          <w:lang w:val="el-GR"/>
        </w:rPr>
        <w:t xml:space="preserve">Β.4. </w:t>
      </w:r>
      <w:r>
        <w:rPr>
          <w:lang w:val="el-GR"/>
        </w:rPr>
        <w:t xml:space="preserve">Για την απόδειξη της τεχνικής ικανότητας της </w:t>
      </w:r>
      <w:r w:rsidRPr="005554B7">
        <w:rPr>
          <w:lang w:val="el-GR"/>
        </w:rPr>
        <w:t xml:space="preserve">παραγράφου 2.2.6 </w:t>
      </w:r>
      <w:r w:rsidR="00AD0A84">
        <w:rPr>
          <w:lang w:val="el-GR"/>
        </w:rPr>
        <w:t xml:space="preserve">επί ποινή αποκλεισμού, </w:t>
      </w:r>
      <w:r>
        <w:rPr>
          <w:lang w:val="el-GR"/>
        </w:rPr>
        <w:t xml:space="preserve">οι οικονομικοί φορείς προσκομίζουν </w:t>
      </w:r>
      <w:r w:rsidR="00AD0A84">
        <w:rPr>
          <w:bCs/>
          <w:szCs w:val="22"/>
          <w:lang w:val="el-GR"/>
        </w:rPr>
        <w:t xml:space="preserve">τουλάχιστον μία (1) αντίστοιχη σύμβαση ή βεβαίωση των  </w:t>
      </w:r>
      <w:r w:rsidR="00AD0A84">
        <w:rPr>
          <w:rFonts w:eastAsia="Calibri"/>
          <w:szCs w:val="22"/>
          <w:lang w:val="el-GR" w:eastAsia="en-US"/>
        </w:rPr>
        <w:t xml:space="preserve">φορέων – επιχειρήσεων με τις οποίες οι εταιρείες συνεργάστηκαν τουλάχιστον ίση ή μεγαλύτερη της εκτιμώμενης αξίας της σύμβασης, ήτοι έως </w:t>
      </w:r>
      <w:r w:rsidR="0024692C">
        <w:rPr>
          <w:rFonts w:eastAsia="Calibri"/>
          <w:szCs w:val="22"/>
          <w:lang w:val="el-GR" w:eastAsia="en-US"/>
        </w:rPr>
        <w:t>39.999,67</w:t>
      </w:r>
      <w:r w:rsidR="00AD0A84">
        <w:rPr>
          <w:rFonts w:eastAsia="Calibri"/>
          <w:szCs w:val="22"/>
          <w:lang w:val="el-GR" w:eastAsia="en-US"/>
        </w:rPr>
        <w:t>€.</w:t>
      </w:r>
    </w:p>
    <w:p w:rsidR="00635DD4" w:rsidRPr="00A76613" w:rsidRDefault="00635DD4" w:rsidP="00635DD4">
      <w:pPr>
        <w:rPr>
          <w:lang w:val="el-GR"/>
        </w:rPr>
      </w:pPr>
      <w:r>
        <w:rPr>
          <w:b/>
          <w:bCs/>
          <w:lang w:val="el-GR"/>
        </w:rPr>
        <w:t xml:space="preserve">Β.5. </w:t>
      </w:r>
      <w:r>
        <w:rPr>
          <w:lang w:val="el-GR"/>
        </w:rPr>
        <w:t xml:space="preserve">Για την απόδειξη της συμμόρφωσής τους με </w:t>
      </w:r>
      <w:r>
        <w:rPr>
          <w:color w:val="000000"/>
          <w:lang w:val="el-GR"/>
        </w:rPr>
        <w:t xml:space="preserve">πρότυπα </w:t>
      </w:r>
      <w:r w:rsidRPr="00C5500A">
        <w:rPr>
          <w:color w:val="000000"/>
          <w:lang w:val="el-GR"/>
        </w:rPr>
        <w:t>διασφάλισης ποιότητας και πρότυπα περιβαλλοντικής διαχείρισης</w:t>
      </w:r>
      <w:r w:rsidRPr="00C5500A">
        <w:rPr>
          <w:lang w:val="el-GR"/>
        </w:rPr>
        <w:t xml:space="preserve"> της παραγράφου 2.2.7 οι οικονομικοί φορείς προσκομίζουν</w:t>
      </w:r>
      <w:r w:rsidR="005554B7">
        <w:rPr>
          <w:lang w:val="el-GR"/>
        </w:rPr>
        <w:t xml:space="preserve"> τεχνικά φυλλάδια  ,υπεύθυνη δήλωση ,πιστοποιητικά </w:t>
      </w:r>
      <w:r w:rsidR="005554B7">
        <w:rPr>
          <w:lang w:val="en-US"/>
        </w:rPr>
        <w:t>ISO</w:t>
      </w:r>
      <w:r w:rsidR="005554B7">
        <w:rPr>
          <w:lang w:val="el-GR"/>
        </w:rPr>
        <w:t xml:space="preserve"> κ.τ.λ. με στοιχεία που ο ίδιος κρίνει απαραίτητα για την προσφορά του όπου θα αποδεικνύει την ποιότητα των προσφερόμενων ειδών του. </w:t>
      </w:r>
    </w:p>
    <w:p w:rsidR="00C5500A" w:rsidRPr="00C5500A" w:rsidRDefault="00C5500A" w:rsidP="00C5500A">
      <w:pPr>
        <w:rPr>
          <w:lang w:val="el-GR"/>
        </w:rPr>
      </w:pPr>
      <w:bookmarkStart w:id="54" w:name="_Hlk26283566"/>
      <w:bookmarkStart w:id="55" w:name="_Hlk26284369"/>
      <w:r w:rsidRPr="00C5500A">
        <w:rPr>
          <w:b/>
          <w:bCs/>
          <w:lang w:val="el-GR"/>
        </w:rPr>
        <w:t>Β.6.</w:t>
      </w:r>
      <w:r w:rsidRPr="00C5500A">
        <w:rPr>
          <w:lang w:val="el-GR"/>
        </w:rPr>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w:t>
      </w:r>
      <w:r w:rsidR="0024692C">
        <w:rPr>
          <w:b/>
          <w:lang w:val="el-GR"/>
        </w:rPr>
        <w:t>Πιστοποιητικό Ισχύουσας Ε</w:t>
      </w:r>
      <w:r w:rsidRPr="0024692C">
        <w:rPr>
          <w:b/>
          <w:lang w:val="el-GR"/>
        </w:rPr>
        <w:t>κπροσώπησης</w:t>
      </w:r>
      <w:r w:rsidR="003929F4" w:rsidRPr="0024692C">
        <w:rPr>
          <w:lang w:val="el-GR"/>
        </w:rPr>
        <w:t xml:space="preserve"> </w:t>
      </w:r>
      <w:r w:rsidR="005A3BDF" w:rsidRPr="0024692C">
        <w:rPr>
          <w:lang w:val="el-GR"/>
        </w:rPr>
        <w:t>.</w:t>
      </w:r>
    </w:p>
    <w:p w:rsidR="00C5500A" w:rsidRPr="00C5500A" w:rsidRDefault="00C5500A" w:rsidP="00C5500A">
      <w:pPr>
        <w:rPr>
          <w:lang w:val="el-GR"/>
        </w:rPr>
      </w:pPr>
      <w:r w:rsidRPr="00C5500A">
        <w:rPr>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w:t>
      </w:r>
      <w:r w:rsidRPr="00C5500A">
        <w:rPr>
          <w:spacing w:val="4"/>
          <w:szCs w:val="22"/>
          <w:lang w:val="el-GR" w:eastAsia="el-GR"/>
        </w:rPr>
        <w:t xml:space="preserve"> πρακτικό γενικής συνέλευσης </w:t>
      </w:r>
      <w:r w:rsidRPr="00C5500A">
        <w:rPr>
          <w:lang w:val="el-GR"/>
        </w:rPr>
        <w:t xml:space="preserve">κ.λπ., ανάλογα με τη νομική μορφή του οικονομικού φορέα), </w:t>
      </w:r>
      <w:r w:rsidRPr="00C5500A">
        <w:rPr>
          <w:b/>
          <w:lang w:val="el-GR"/>
        </w:rPr>
        <w:t>συνοδευόμενα από υπεύθυνη δήλωση</w:t>
      </w:r>
      <w:r w:rsidR="005E577D" w:rsidRPr="005E577D">
        <w:rPr>
          <w:b/>
          <w:lang w:val="el-GR"/>
        </w:rPr>
        <w:t xml:space="preserve"> </w:t>
      </w:r>
      <w:r w:rsidRPr="00C5500A">
        <w:rPr>
          <w:lang w:val="el-GR"/>
        </w:rPr>
        <w:t>του νόμιμου εκπροσώπου ότι εξακολουθούν να ισχύουν κατά την υποβολή τους.</w:t>
      </w:r>
    </w:p>
    <w:p w:rsidR="00C5500A" w:rsidRPr="00C5500A" w:rsidRDefault="00C5500A" w:rsidP="00C5500A">
      <w:pPr>
        <w:rPr>
          <w:lang w:val="el-GR"/>
        </w:rPr>
      </w:pPr>
      <w:bookmarkStart w:id="56" w:name="_Hlk26283635"/>
      <w:bookmarkEnd w:id="54"/>
      <w:r w:rsidRPr="00C5500A">
        <w:rPr>
          <w:lang w:val="el-GR"/>
        </w:rPr>
        <w:t xml:space="preserve">Για την απόδειξη της νόμιμης σύστασης και των μεταβολών </w:t>
      </w:r>
      <w:r w:rsidRPr="00C5500A">
        <w:rPr>
          <w:spacing w:val="4"/>
          <w:szCs w:val="22"/>
          <w:lang w:val="el-GR" w:eastAsia="el-GR"/>
        </w:rPr>
        <w:t>στις περιπτώσεις που ο οικονομικός φορέας είναι νομικό πρόσωπο,</w:t>
      </w:r>
      <w:r w:rsidRPr="00C5500A">
        <w:rPr>
          <w:lang w:val="el-GR"/>
        </w:rPr>
        <w:t xml:space="preserve"> εφόσον αυτή προκύπτει από πιστοποιητικό αρμόδιας αρχής (πχ γενικό πιστοποιητικό του ΓΕΜΗ), αρκεί η υποβολή αυτού. </w:t>
      </w:r>
    </w:p>
    <w:p w:rsidR="00C5500A" w:rsidRPr="00C5500A" w:rsidRDefault="00C5500A" w:rsidP="00C5500A">
      <w:pPr>
        <w:rPr>
          <w:lang w:val="el-GR"/>
        </w:rPr>
      </w:pPr>
      <w:bookmarkStart w:id="57" w:name="_Hlk26283764"/>
      <w:bookmarkEnd w:id="56"/>
      <w:r w:rsidRPr="00C5500A">
        <w:rPr>
          <w:lang w:val="el-GR"/>
        </w:rPr>
        <w:t>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w:t>
      </w:r>
      <w:r w:rsidR="005E577D" w:rsidRPr="005E577D">
        <w:rPr>
          <w:lang w:val="el-GR"/>
        </w:rPr>
        <w:t xml:space="preserve"> </w:t>
      </w:r>
      <w:r w:rsidRPr="00C5500A">
        <w:rPr>
          <w:lang w:val="el-GR"/>
        </w:rPr>
        <w:t>του νόμιμου εκπροσώπου ότι εξακολουθούν να ισχύουν κατά την υποβολή τους.</w:t>
      </w:r>
    </w:p>
    <w:p w:rsidR="00C5500A" w:rsidRPr="00C5500A" w:rsidRDefault="00C5500A" w:rsidP="00C5500A">
      <w:pPr>
        <w:spacing w:before="240" w:line="276" w:lineRule="auto"/>
        <w:rPr>
          <w:rFonts w:cs="Arial"/>
          <w:b/>
          <w:szCs w:val="22"/>
          <w:lang w:val="el-GR"/>
        </w:rPr>
      </w:pPr>
      <w:r w:rsidRPr="00C5500A">
        <w:rPr>
          <w:rFonts w:cs="Arial"/>
          <w:b/>
          <w:szCs w:val="22"/>
          <w:lang w:val="el-GR"/>
        </w:rPr>
        <w:t xml:space="preserve">Στην περίπτωση που τα ανωτέρω, ή μέρος αυτών, προκύπτουν από πιστοποιητικά του </w:t>
      </w:r>
      <w:r w:rsidRPr="00C5500A">
        <w:rPr>
          <w:rFonts w:cs="Arial"/>
          <w:b/>
          <w:szCs w:val="22"/>
          <w:u w:val="single"/>
          <w:lang w:val="el-GR"/>
        </w:rPr>
        <w:t>Γ.Ε.Μ.Η</w:t>
      </w:r>
      <w:r w:rsidRPr="00C5500A">
        <w:rPr>
          <w:rFonts w:cs="Arial"/>
          <w:b/>
          <w:szCs w:val="22"/>
          <w:lang w:val="el-GR"/>
        </w:rPr>
        <w:t xml:space="preserve">., αυτά θα πρέπει να έχουν εκδοθεί </w:t>
      </w:r>
      <w:r w:rsidRPr="00C5500A">
        <w:rPr>
          <w:rFonts w:cs="Arial"/>
          <w:b/>
          <w:szCs w:val="22"/>
          <w:u w:val="single"/>
          <w:lang w:val="el-GR"/>
        </w:rPr>
        <w:t>έως τριάντα (30) εργάσιμες ημέρες</w:t>
      </w:r>
      <w:r w:rsidRPr="00C5500A">
        <w:rPr>
          <w:rFonts w:cs="Arial"/>
          <w:b/>
          <w:szCs w:val="22"/>
          <w:lang w:val="el-GR"/>
        </w:rPr>
        <w:t xml:space="preserve"> πριν την υποβολή τους.</w:t>
      </w:r>
    </w:p>
    <w:p w:rsidR="00C5500A" w:rsidRPr="00C5500A" w:rsidRDefault="00C5500A" w:rsidP="00C5500A">
      <w:pPr>
        <w:rPr>
          <w:bCs/>
          <w:lang w:val="el-GR"/>
        </w:rPr>
      </w:pPr>
      <w:r w:rsidRPr="00C5500A">
        <w:rPr>
          <w:b/>
          <w:bCs/>
          <w:lang w:val="el-GR"/>
        </w:rPr>
        <w:lastRenderedPageBreak/>
        <w:t>Οι αλλοδαποί οικονομικοί φορείς</w:t>
      </w:r>
      <w:r w:rsidRPr="00C5500A">
        <w:rPr>
          <w:bCs/>
          <w:lang w:val="el-GR"/>
        </w:rPr>
        <w:t xml:space="preserve">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C5500A" w:rsidRPr="00C5500A" w:rsidRDefault="00C5500A" w:rsidP="00C5500A">
      <w:pPr>
        <w:rPr>
          <w:b/>
          <w:bCs/>
          <w:lang w:val="el-GR"/>
        </w:rPr>
      </w:pPr>
      <w:r w:rsidRPr="00C5500A">
        <w:rPr>
          <w:b/>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C5500A" w:rsidRPr="00C5500A" w:rsidRDefault="00C5500A" w:rsidP="00C5500A">
      <w:pPr>
        <w:rPr>
          <w:b/>
          <w:bCs/>
          <w:lang w:val="el-GR"/>
        </w:rPr>
      </w:pPr>
      <w:r w:rsidRPr="00C5500A">
        <w:rPr>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bookmarkEnd w:id="57"/>
      <w:r w:rsidRPr="00C5500A">
        <w:rPr>
          <w:lang w:val="el-GR"/>
        </w:rPr>
        <w:t>.</w:t>
      </w:r>
    </w:p>
    <w:bookmarkEnd w:id="55"/>
    <w:p w:rsidR="00635DD4" w:rsidRDefault="00635DD4" w:rsidP="00635DD4">
      <w:pPr>
        <w:rPr>
          <w:lang w:val="el-GR"/>
        </w:rPr>
      </w:pPr>
      <w:r>
        <w:rPr>
          <w:b/>
          <w:bCs/>
          <w:lang w:val="el-GR"/>
        </w:rPr>
        <w:t>Β.7.</w:t>
      </w:r>
      <w:r>
        <w:rPr>
          <w:lang w:val="el-GR"/>
        </w:rPr>
        <w:t xml:space="preserve"> Οι </w:t>
      </w:r>
      <w:r w:rsidRPr="00C5500A">
        <w:rPr>
          <w:lang w:val="el-GR"/>
        </w:rPr>
        <w:t>οικονομικοί φορείς που είναι</w:t>
      </w:r>
      <w:r>
        <w:rPr>
          <w:lang w:val="el-GR"/>
        </w:rPr>
        <w:t xml:space="preserve"> εγγεγραμμένοι σε επίσημους καταλόγους</w:t>
      </w:r>
      <w:r w:rsidR="005E577D" w:rsidRPr="005E577D">
        <w:rPr>
          <w:rStyle w:val="FootnoteReference2"/>
          <w:szCs w:val="22"/>
          <w:lang w:val="el-GR"/>
        </w:rPr>
        <w:t xml:space="preserve"> </w:t>
      </w:r>
      <w:r>
        <w:rPr>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t>VII</w:t>
      </w:r>
      <w:r>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35DD4" w:rsidRDefault="00635DD4" w:rsidP="00635DD4">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35DD4" w:rsidRDefault="00635DD4" w:rsidP="00635DD4">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B11F73" w:rsidRDefault="00635DD4" w:rsidP="00635DD4">
      <w:pPr>
        <w:rPr>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11F73" w:rsidRDefault="00B11F73" w:rsidP="00635DD4">
      <w:pPr>
        <w:rPr>
          <w:b/>
          <w:bCs/>
          <w:lang w:val="el-GR"/>
        </w:rPr>
      </w:pPr>
      <w:r w:rsidRPr="00827E16">
        <w:rPr>
          <w:b/>
          <w:bCs/>
          <w:lang w:val="el-GR"/>
        </w:rPr>
        <w:t>Σημείωση: Στην Ελλάδα δεν έχουν καταρτισθεί προς το παρόν οι σχετικοί επίσημοι κατάλογοι.</w:t>
      </w:r>
    </w:p>
    <w:p w:rsidR="00635DD4" w:rsidRDefault="00635DD4" w:rsidP="00635DD4">
      <w:pPr>
        <w:rPr>
          <w:b/>
          <w:bCs/>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35DD4" w:rsidRPr="00A76613" w:rsidRDefault="00635DD4" w:rsidP="00635DD4">
      <w:pPr>
        <w:rPr>
          <w:color w:val="000000"/>
          <w:lang w:val="el-GR"/>
        </w:rPr>
      </w:pPr>
      <w:r>
        <w:rPr>
          <w:b/>
          <w:bCs/>
          <w:lang w:val="el-GR"/>
        </w:rPr>
        <w:t>Β.9.</w:t>
      </w:r>
      <w:r w:rsidR="005E577D" w:rsidRPr="005E577D">
        <w:rPr>
          <w:b/>
          <w:bCs/>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35DD4" w:rsidRDefault="00635DD4" w:rsidP="00635DD4">
      <w:pPr>
        <w:pStyle w:val="2"/>
        <w:rPr>
          <w:lang w:val="el-GR"/>
        </w:rPr>
      </w:pPr>
      <w:bookmarkStart w:id="58" w:name="__RefHeading___Toc470009798"/>
      <w:bookmarkStart w:id="59" w:name="_Toc39823846"/>
      <w:r>
        <w:rPr>
          <w:lang w:val="el-GR"/>
        </w:rPr>
        <w:t>2.3</w:t>
      </w:r>
      <w:r>
        <w:rPr>
          <w:lang w:val="el-GR"/>
        </w:rPr>
        <w:tab/>
        <w:t>Κριτήρια Ανάθεσης</w:t>
      </w:r>
      <w:bookmarkEnd w:id="58"/>
      <w:bookmarkEnd w:id="59"/>
    </w:p>
    <w:p w:rsidR="00635DD4" w:rsidRPr="00A76613" w:rsidRDefault="00635DD4" w:rsidP="00635DD4">
      <w:pPr>
        <w:pStyle w:val="3"/>
        <w:rPr>
          <w:lang w:val="el-GR"/>
        </w:rPr>
      </w:pPr>
      <w:bookmarkStart w:id="60" w:name="__RefHeading___Toc470009799"/>
      <w:bookmarkStart w:id="61" w:name="_Toc39823847"/>
      <w:r>
        <w:rPr>
          <w:lang w:val="el-GR"/>
        </w:rPr>
        <w:t>2.3.1</w:t>
      </w:r>
      <w:r>
        <w:rPr>
          <w:lang w:val="el-GR"/>
        </w:rPr>
        <w:tab/>
        <w:t>Κριτήριο ανάθεσης</w:t>
      </w:r>
      <w:bookmarkEnd w:id="60"/>
      <w:bookmarkEnd w:id="61"/>
    </w:p>
    <w:p w:rsidR="00635DD4" w:rsidRDefault="00635DD4" w:rsidP="00635DD4">
      <w:pPr>
        <w:rPr>
          <w:i/>
          <w:color w:val="5B9BD5"/>
          <w:lang w:val="el-GR"/>
        </w:rPr>
      </w:pPr>
      <w:r>
        <w:rPr>
          <w:lang w:val="el-GR"/>
        </w:rPr>
        <w:t xml:space="preserve">Κριτήριο ανάθεσης της Σύμβασης είναι </w:t>
      </w:r>
      <w:r w:rsidRPr="00CB5F4A">
        <w:rPr>
          <w:b/>
          <w:lang w:val="el-GR"/>
        </w:rPr>
        <w:t>η πλέον συμφέρουσ</w:t>
      </w:r>
      <w:r w:rsidR="00CB5F4A" w:rsidRPr="00CB5F4A">
        <w:rPr>
          <w:b/>
          <w:lang w:val="el-GR"/>
        </w:rPr>
        <w:t>α από οικονομική άποψη προσφορά μόνο</w:t>
      </w:r>
      <w:r w:rsidRPr="00CB5F4A">
        <w:rPr>
          <w:b/>
          <w:lang w:val="el-GR"/>
        </w:rPr>
        <w:t xml:space="preserve"> βάσει τιμή</w:t>
      </w:r>
      <w:r w:rsidR="00CB5F4A" w:rsidRPr="00CB5F4A">
        <w:rPr>
          <w:b/>
          <w:lang w:val="el-GR"/>
        </w:rPr>
        <w:t>ς (χαμηλότερη τιμή</w:t>
      </w:r>
      <w:r w:rsidR="00CB5F4A">
        <w:rPr>
          <w:lang w:val="el-GR"/>
        </w:rPr>
        <w:t>).</w:t>
      </w:r>
    </w:p>
    <w:p w:rsidR="00635DD4" w:rsidRDefault="00635DD4" w:rsidP="00635DD4">
      <w:pPr>
        <w:pStyle w:val="2"/>
        <w:rPr>
          <w:lang w:val="el-GR"/>
        </w:rPr>
      </w:pPr>
      <w:bookmarkStart w:id="62" w:name="__RefHeading___Toc470009800"/>
      <w:bookmarkStart w:id="63" w:name="__RefHeading___Toc470009802"/>
      <w:bookmarkStart w:id="64" w:name="_Toc39823848"/>
      <w:bookmarkEnd w:id="62"/>
      <w:bookmarkEnd w:id="63"/>
      <w:r>
        <w:rPr>
          <w:lang w:val="el-GR"/>
        </w:rPr>
        <w:t>2.4</w:t>
      </w:r>
      <w:r>
        <w:rPr>
          <w:lang w:val="el-GR"/>
        </w:rPr>
        <w:tab/>
        <w:t>Κατάρτιση - Περιεχόμενο Προσφορών</w:t>
      </w:r>
      <w:bookmarkEnd w:id="64"/>
    </w:p>
    <w:p w:rsidR="00635DD4" w:rsidRDefault="00635DD4" w:rsidP="00635DD4">
      <w:pPr>
        <w:pStyle w:val="3"/>
        <w:rPr>
          <w:lang w:val="el-GR"/>
        </w:rPr>
      </w:pPr>
      <w:bookmarkStart w:id="65" w:name="__RefHeading___Toc470009803"/>
      <w:bookmarkStart w:id="66" w:name="_Toc39823849"/>
      <w:bookmarkEnd w:id="65"/>
      <w:r>
        <w:rPr>
          <w:lang w:val="el-GR"/>
        </w:rPr>
        <w:t>2.4.1</w:t>
      </w:r>
      <w:r>
        <w:rPr>
          <w:lang w:val="el-GR"/>
        </w:rPr>
        <w:tab/>
        <w:t>Γενικοί όροι υποβολής προσφορών</w:t>
      </w:r>
      <w:bookmarkEnd w:id="66"/>
    </w:p>
    <w:p w:rsidR="00635DD4" w:rsidRDefault="00635DD4" w:rsidP="00635DD4">
      <w:pPr>
        <w:rPr>
          <w:lang w:val="el-GR"/>
        </w:rPr>
      </w:pPr>
      <w:r>
        <w:rPr>
          <w:lang w:val="el-GR"/>
        </w:rPr>
        <w:t>Οι προσφορές υποβάλλονται με βάση τ</w:t>
      </w:r>
      <w:r w:rsidR="00024A9C">
        <w:rPr>
          <w:lang w:val="el-GR"/>
        </w:rPr>
        <w:t xml:space="preserve">ις απαιτήσεις που ορίζονται </w:t>
      </w:r>
      <w:r w:rsidR="00024A9C" w:rsidRPr="00AE2C6A">
        <w:rPr>
          <w:lang w:val="el-GR"/>
        </w:rPr>
        <w:t>στην παρούσα διακήρυξη</w:t>
      </w:r>
      <w:r>
        <w:rPr>
          <w:lang w:val="el-GR"/>
        </w:rPr>
        <w:t>, για το σύνολο της προκηρυχ</w:t>
      </w:r>
      <w:r w:rsidR="00333EEF">
        <w:rPr>
          <w:lang w:val="el-GR"/>
        </w:rPr>
        <w:t>θείσας ποσότητας της προμήθειας.</w:t>
      </w:r>
    </w:p>
    <w:p w:rsidR="00333EEF" w:rsidRDefault="00635DD4" w:rsidP="00635DD4">
      <w:pPr>
        <w:rPr>
          <w:lang w:val="el-GR"/>
        </w:rPr>
      </w:pPr>
      <w:r>
        <w:rPr>
          <w:lang w:val="el-GR"/>
        </w:rPr>
        <w:t>Δεν επιτρέπονται εναλλακτικές προσφορές</w:t>
      </w:r>
      <w:r w:rsidR="00333EEF">
        <w:rPr>
          <w:lang w:val="el-GR"/>
        </w:rPr>
        <w:t>.</w:t>
      </w:r>
    </w:p>
    <w:p w:rsidR="00A231EE" w:rsidRPr="00A231EE" w:rsidRDefault="00635DD4" w:rsidP="00635DD4">
      <w:pPr>
        <w:rPr>
          <w:rFonts w:cs="Helvetica"/>
          <w:color w:val="000000"/>
          <w:szCs w:val="22"/>
          <w:lang w:val="el-GR" w:eastAsia="el-GR"/>
        </w:rPr>
      </w:pPr>
      <w:r>
        <w:rPr>
          <w:rFonts w:cs="Helvetica"/>
          <w:color w:val="000000"/>
          <w:szCs w:val="22"/>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35DD4" w:rsidRPr="00FB6775" w:rsidRDefault="00635DD4" w:rsidP="00635DD4">
      <w:pPr>
        <w:pStyle w:val="3"/>
        <w:rPr>
          <w:lang w:val="el-GR"/>
        </w:rPr>
      </w:pPr>
      <w:bookmarkStart w:id="67" w:name="__RefHeading___Toc470009804"/>
      <w:bookmarkStart w:id="68" w:name="_Toc39823850"/>
      <w:r w:rsidRPr="00FB6775">
        <w:rPr>
          <w:lang w:val="el-GR"/>
        </w:rPr>
        <w:lastRenderedPageBreak/>
        <w:t>2.4.2</w:t>
      </w:r>
      <w:r w:rsidRPr="00FB6775">
        <w:rPr>
          <w:lang w:val="el-GR"/>
        </w:rPr>
        <w:tab/>
        <w:t>Χρόνος και Τρόπος υποβολής προσφορών</w:t>
      </w:r>
      <w:bookmarkEnd w:id="67"/>
      <w:bookmarkEnd w:id="68"/>
    </w:p>
    <w:p w:rsidR="00E51E43" w:rsidRDefault="00E51E43" w:rsidP="00635DD4">
      <w:pPr>
        <w:pStyle w:val="para-2"/>
        <w:tabs>
          <w:tab w:val="clear" w:pos="1021"/>
          <w:tab w:val="clear" w:pos="1588"/>
          <w:tab w:val="left" w:pos="0"/>
          <w:tab w:val="left" w:pos="1843"/>
        </w:tabs>
        <w:ind w:left="0" w:firstLine="0"/>
        <w:rPr>
          <w:rFonts w:asciiTheme="minorHAnsi" w:hAnsiTheme="minorHAnsi" w:cstheme="minorHAnsi"/>
          <w:szCs w:val="22"/>
          <w:lang w:val="el-GR"/>
        </w:rPr>
      </w:pPr>
    </w:p>
    <w:p w:rsidR="00635DD4" w:rsidRPr="00635DD4" w:rsidRDefault="00635DD4" w:rsidP="00635DD4">
      <w:pPr>
        <w:pStyle w:val="para-2"/>
        <w:tabs>
          <w:tab w:val="clear" w:pos="1021"/>
          <w:tab w:val="clear" w:pos="1588"/>
          <w:tab w:val="left" w:pos="0"/>
          <w:tab w:val="left" w:pos="1843"/>
        </w:tabs>
        <w:ind w:left="0" w:firstLine="0"/>
        <w:rPr>
          <w:rFonts w:ascii="Cambria" w:hAnsi="Cambria" w:cs="Cambria"/>
          <w:szCs w:val="22"/>
          <w:lang w:val="el-GR"/>
        </w:rPr>
      </w:pPr>
      <w:r w:rsidRPr="00AF4830">
        <w:rPr>
          <w:rFonts w:asciiTheme="minorHAnsi" w:hAnsiTheme="minorHAnsi" w:cstheme="minorHAnsi"/>
          <w:b/>
          <w:szCs w:val="22"/>
          <w:lang w:val="el-GR"/>
        </w:rPr>
        <w:t>2.4.2.1.</w:t>
      </w:r>
      <w:r w:rsidR="00FC262A">
        <w:rPr>
          <w:rFonts w:asciiTheme="minorHAnsi" w:hAnsiTheme="minorHAnsi" w:cstheme="minorHAnsi"/>
          <w:b/>
          <w:szCs w:val="22"/>
          <w:lang w:val="el-GR"/>
        </w:rPr>
        <w:t xml:space="preserve"> </w:t>
      </w:r>
      <w:r w:rsidRPr="004B42CF">
        <w:rPr>
          <w:rFonts w:asciiTheme="minorHAnsi" w:hAnsiTheme="minorHAnsi" w:cstheme="minorHAnsi"/>
          <w:szCs w:val="22"/>
          <w:lang w:val="el-GR"/>
        </w:rPr>
        <w:t xml:space="preserve">Οι φάκελοι των προσφορών υποβάλλονται μέσα στην προθεσμία </w:t>
      </w:r>
      <w:r w:rsidRPr="008A1B28">
        <w:rPr>
          <w:rFonts w:asciiTheme="minorHAnsi" w:hAnsiTheme="minorHAnsi" w:cstheme="minorHAnsi"/>
          <w:szCs w:val="22"/>
          <w:lang w:val="el-GR"/>
        </w:rPr>
        <w:t xml:space="preserve">του άρθρου </w:t>
      </w:r>
      <w:r w:rsidR="008A1B28" w:rsidRPr="008A1B28">
        <w:rPr>
          <w:rFonts w:asciiTheme="minorHAnsi" w:hAnsiTheme="minorHAnsi" w:cstheme="minorHAnsi"/>
          <w:szCs w:val="22"/>
          <w:lang w:val="el-GR"/>
        </w:rPr>
        <w:t>1.5</w:t>
      </w:r>
      <w:r w:rsidRPr="004B42CF">
        <w:rPr>
          <w:rFonts w:asciiTheme="minorHAnsi" w:hAnsiTheme="minorHAnsi" w:cstheme="minorHAnsi"/>
          <w:szCs w:val="22"/>
          <w:lang w:val="el-GR"/>
        </w:rPr>
        <w:t xml:space="preserve"> είτε (α) με κατάθεσή τους στην Επιτροπή Διαγωνισμού είτε (β) με </w:t>
      </w:r>
      <w:r w:rsidR="007F0D80" w:rsidRPr="007F0D80">
        <w:rPr>
          <w:rFonts w:asciiTheme="minorHAnsi" w:hAnsiTheme="minorHAnsi" w:cstheme="minorHAnsi"/>
          <w:szCs w:val="22"/>
          <w:lang w:val="el-GR"/>
        </w:rPr>
        <w:t>αποστολή, επί αποδείξει, προς την αναθέτουσα αρχή</w:t>
      </w:r>
      <w:r w:rsidRPr="004B42CF">
        <w:rPr>
          <w:rFonts w:asciiTheme="minorHAnsi" w:hAnsiTheme="minorHAnsi" w:cstheme="minorHAnsi"/>
          <w:szCs w:val="22"/>
          <w:lang w:val="el-GR"/>
        </w:rPr>
        <w:t xml:space="preserve"> είτε (γ) με κατάθεσή τους στο </w:t>
      </w:r>
      <w:r w:rsidRPr="00797403">
        <w:rPr>
          <w:rFonts w:asciiTheme="minorHAnsi" w:hAnsiTheme="minorHAnsi" w:cstheme="minorHAnsi"/>
          <w:szCs w:val="22"/>
          <w:lang w:val="el-GR"/>
        </w:rPr>
        <w:t>π</w:t>
      </w:r>
      <w:r w:rsidRPr="004B42CF">
        <w:rPr>
          <w:rFonts w:asciiTheme="minorHAnsi" w:hAnsiTheme="minorHAnsi" w:cstheme="minorHAnsi"/>
          <w:szCs w:val="22"/>
          <w:lang w:val="el-GR"/>
        </w:rPr>
        <w:t xml:space="preserve">ρωτόκολλο της αναθέτουσας αρχής </w:t>
      </w:r>
      <w:r w:rsidRPr="00797403">
        <w:rPr>
          <w:rFonts w:asciiTheme="minorHAnsi" w:hAnsiTheme="minorHAnsi" w:cstheme="minorHAnsi"/>
          <w:szCs w:val="22"/>
          <w:lang w:val="el-GR"/>
        </w:rPr>
        <w:t>(Ταχυδρομική διεύθυνση</w:t>
      </w:r>
      <w:r w:rsidR="00FC262A">
        <w:rPr>
          <w:rFonts w:asciiTheme="minorHAnsi" w:hAnsiTheme="minorHAnsi" w:cstheme="minorHAnsi"/>
          <w:szCs w:val="22"/>
          <w:lang w:val="el-GR"/>
        </w:rPr>
        <w:t>: Κοραή 36 &amp; Αγ. Γερασίμου</w:t>
      </w:r>
      <w:r w:rsidRPr="00797403">
        <w:rPr>
          <w:rFonts w:asciiTheme="minorHAnsi" w:hAnsiTheme="minorHAnsi" w:cstheme="minorHAnsi"/>
          <w:szCs w:val="22"/>
          <w:lang w:val="el-GR"/>
        </w:rPr>
        <w:t>).</w:t>
      </w:r>
      <w:r w:rsidRPr="004B42CF">
        <w:rPr>
          <w:rFonts w:asciiTheme="minorHAnsi" w:hAnsiTheme="minorHAnsi" w:cstheme="minorHAnsi"/>
          <w:szCs w:val="22"/>
          <w:lang w:val="el-GR"/>
        </w:rPr>
        <w:t xml:space="preserve">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w:t>
      </w:r>
      <w:r w:rsidRPr="008A1B28">
        <w:rPr>
          <w:rFonts w:asciiTheme="minorHAnsi" w:hAnsiTheme="minorHAnsi" w:cstheme="minorHAnsi"/>
          <w:szCs w:val="22"/>
          <w:lang w:val="el-GR"/>
        </w:rPr>
        <w:t xml:space="preserve">άρθρο </w:t>
      </w:r>
      <w:r w:rsidR="008A1B28" w:rsidRPr="008A1B28">
        <w:rPr>
          <w:rFonts w:asciiTheme="minorHAnsi" w:hAnsiTheme="minorHAnsi" w:cstheme="minorHAnsi"/>
          <w:szCs w:val="22"/>
          <w:lang w:val="el-GR"/>
        </w:rPr>
        <w:t>1.5</w:t>
      </w:r>
      <w:r w:rsidRPr="004B42CF">
        <w:rPr>
          <w:rFonts w:asciiTheme="minorHAnsi" w:hAnsiTheme="minorHAnsi" w:cstheme="minorHAnsi"/>
          <w:szCs w:val="22"/>
          <w:lang w:val="el-GR"/>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Pr="004B42CF">
        <w:rPr>
          <w:rFonts w:ascii="Cambria" w:hAnsi="Cambria" w:cs="Cambria"/>
          <w:szCs w:val="22"/>
          <w:lang w:val="el-GR"/>
        </w:rPr>
        <w:t>.</w:t>
      </w:r>
    </w:p>
    <w:p w:rsidR="00635DD4" w:rsidRPr="00635DD4" w:rsidRDefault="00635DD4" w:rsidP="00635DD4">
      <w:pPr>
        <w:pStyle w:val="para-2"/>
        <w:tabs>
          <w:tab w:val="clear" w:pos="1021"/>
          <w:tab w:val="clear" w:pos="1588"/>
          <w:tab w:val="left" w:pos="0"/>
          <w:tab w:val="left" w:pos="1843"/>
        </w:tabs>
        <w:ind w:left="0" w:firstLine="0"/>
        <w:rPr>
          <w:lang w:val="el-GR"/>
        </w:rPr>
      </w:pPr>
    </w:p>
    <w:p w:rsidR="00635DD4" w:rsidRPr="009A136D" w:rsidRDefault="00635DD4" w:rsidP="00635DD4">
      <w:pPr>
        <w:shd w:val="clear" w:color="auto" w:fill="FFFFFF"/>
        <w:rPr>
          <w:rFonts w:asciiTheme="minorHAnsi" w:hAnsiTheme="minorHAnsi" w:cstheme="minorHAnsi"/>
          <w:lang w:val="el-GR"/>
        </w:rPr>
      </w:pPr>
      <w:r w:rsidRPr="00AF4830">
        <w:rPr>
          <w:rFonts w:asciiTheme="minorHAnsi" w:hAnsiTheme="minorHAnsi" w:cstheme="minorHAnsi"/>
          <w:b/>
          <w:szCs w:val="22"/>
          <w:lang w:val="el-GR"/>
        </w:rPr>
        <w:t>2.4.2.2.</w:t>
      </w:r>
      <w:r w:rsidRPr="00797403">
        <w:rPr>
          <w:rFonts w:asciiTheme="minorHAnsi" w:hAnsiTheme="minorHAnsi" w:cstheme="minorHAnsi"/>
          <w:szCs w:val="22"/>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9A136D" w:rsidRPr="007342D9" w:rsidRDefault="009A136D" w:rsidP="00635DD4">
      <w:pPr>
        <w:shd w:val="clear" w:color="auto" w:fill="FFFFFF"/>
        <w:rPr>
          <w:lang w:val="el-GR"/>
        </w:rPr>
      </w:pPr>
      <w:r w:rsidRPr="007342D9">
        <w:rPr>
          <w:lang w:val="el-GR"/>
        </w:rPr>
        <w:t xml:space="preserve">1. Η λέξη ΠΡΟΣΦΟΡΑ με κεφαλαία γράμματα. </w:t>
      </w:r>
    </w:p>
    <w:p w:rsidR="009A136D" w:rsidRPr="007342D9" w:rsidRDefault="009A136D" w:rsidP="00635DD4">
      <w:pPr>
        <w:shd w:val="clear" w:color="auto" w:fill="FFFFFF"/>
        <w:rPr>
          <w:lang w:val="el-GR"/>
        </w:rPr>
      </w:pPr>
      <w:r w:rsidRPr="007342D9">
        <w:rPr>
          <w:lang w:val="el-GR"/>
        </w:rPr>
        <w:t xml:space="preserve">2. Η επωνυμία της αναθέτουσας αρχής που διενεργεί το διαγωνισμό, ως αναφέρεται στην παρούσα διακήρυξη. </w:t>
      </w:r>
    </w:p>
    <w:p w:rsidR="009A136D" w:rsidRPr="007342D9" w:rsidRDefault="009A136D" w:rsidP="00635DD4">
      <w:pPr>
        <w:shd w:val="clear" w:color="auto" w:fill="FFFFFF"/>
        <w:rPr>
          <w:lang w:val="el-GR"/>
        </w:rPr>
      </w:pPr>
      <w:r w:rsidRPr="007342D9">
        <w:rPr>
          <w:lang w:val="el-GR"/>
        </w:rPr>
        <w:t xml:space="preserve">3. Ο τίτλος της σύμβασης ως αναφέρεται στην παρούσα διακήρυξη. </w:t>
      </w:r>
    </w:p>
    <w:p w:rsidR="00E67896" w:rsidRDefault="009A136D" w:rsidP="00635DD4">
      <w:pPr>
        <w:shd w:val="clear" w:color="auto" w:fill="FFFFFF"/>
        <w:rPr>
          <w:lang w:val="el-GR"/>
        </w:rPr>
      </w:pPr>
      <w:r w:rsidRPr="007342D9">
        <w:rPr>
          <w:lang w:val="el-GR"/>
        </w:rPr>
        <w:t xml:space="preserve">4. Η καταληκτική ημερομηνία υποβολής προσφορών </w:t>
      </w:r>
    </w:p>
    <w:p w:rsidR="009A136D" w:rsidRDefault="009A136D" w:rsidP="00635DD4">
      <w:pPr>
        <w:shd w:val="clear" w:color="auto" w:fill="FFFFFF"/>
        <w:rPr>
          <w:lang w:val="el-GR"/>
        </w:rPr>
      </w:pPr>
      <w:r w:rsidRPr="007342D9">
        <w:rPr>
          <w:lang w:val="el-GR"/>
        </w:rPr>
        <w:t>5. Τα πλήρη στοιχεία του οικονομικού φορέα –προσφ</w:t>
      </w:r>
      <w:r w:rsidR="007342D9">
        <w:rPr>
          <w:lang w:val="el-GR"/>
        </w:rPr>
        <w:t>έροντος (πλήρη επωνυμία, Α.Φ.Μ.</w:t>
      </w:r>
      <w:r w:rsidRPr="007342D9">
        <w:rPr>
          <w:lang w:val="el-GR"/>
        </w:rPr>
        <w:t xml:space="preserve">, διεύθυνση, αρ. τηλεφώνου, αρ. τηλεομοιοτυπίας [φαξ], </w:t>
      </w:r>
      <w:r w:rsidRPr="007342D9">
        <w:t>e</w:t>
      </w:r>
      <w:r w:rsidRPr="007342D9">
        <w:rPr>
          <w:lang w:val="el-GR"/>
        </w:rPr>
        <w:t>-</w:t>
      </w:r>
      <w:r w:rsidRPr="007342D9">
        <w:t>mail</w:t>
      </w:r>
      <w:r w:rsidRPr="007342D9">
        <w:rPr>
          <w:lang w:val="el-GR"/>
        </w:rPr>
        <w:t>)</w:t>
      </w:r>
      <w:r w:rsidR="007342D9">
        <w:rPr>
          <w:lang w:val="el-GR"/>
        </w:rPr>
        <w:t>.</w:t>
      </w:r>
    </w:p>
    <w:p w:rsidR="00635DD4" w:rsidRPr="00D31305" w:rsidRDefault="009A136D" w:rsidP="00635DD4">
      <w:pPr>
        <w:shd w:val="clear" w:color="auto" w:fill="FFFFFF"/>
        <w:rPr>
          <w:rFonts w:asciiTheme="minorHAnsi" w:hAnsiTheme="minorHAnsi" w:cstheme="minorHAnsi"/>
          <w:lang w:val="el-GR"/>
        </w:rPr>
      </w:pPr>
      <w:r w:rsidRPr="00AF4830">
        <w:rPr>
          <w:b/>
          <w:lang w:val="el-GR"/>
        </w:rPr>
        <w:t>2.4.2.3.</w:t>
      </w:r>
      <w:r w:rsidR="004D3FB1" w:rsidRPr="00E51E43">
        <w:rPr>
          <w:rFonts w:asciiTheme="minorHAnsi" w:hAnsiTheme="minorHAnsi" w:cstheme="minorHAnsi"/>
          <w:szCs w:val="22"/>
          <w:lang w:val="el-GR"/>
        </w:rPr>
        <w:t>Εντός του κυρίως φακέλου</w:t>
      </w:r>
      <w:r w:rsidR="00635DD4" w:rsidRPr="00D31305">
        <w:rPr>
          <w:rFonts w:asciiTheme="minorHAnsi" w:hAnsiTheme="minorHAnsi" w:cstheme="minorHAnsi"/>
          <w:szCs w:val="22"/>
          <w:lang w:val="el-GR"/>
        </w:rPr>
        <w:t xml:space="preserve"> υποβάλλονται τα ακόλουθα:</w:t>
      </w:r>
    </w:p>
    <w:p w:rsidR="00635DD4" w:rsidRPr="00D31305" w:rsidRDefault="00635DD4" w:rsidP="00635DD4">
      <w:pPr>
        <w:shd w:val="clear" w:color="auto" w:fill="FFFFFF"/>
        <w:rPr>
          <w:rFonts w:asciiTheme="minorHAnsi" w:hAnsiTheme="minorHAnsi" w:cstheme="minorHAnsi"/>
          <w:strike/>
          <w:lang w:val="el-GR"/>
        </w:rPr>
      </w:pPr>
      <w:r w:rsidRPr="00D31305">
        <w:rPr>
          <w:rFonts w:asciiTheme="minorHAnsi" w:hAnsiTheme="minorHAnsi" w:cstheme="minorHAnsi"/>
          <w:szCs w:val="22"/>
          <w:lang w:val="el-GR"/>
        </w:rPr>
        <w:t xml:space="preserve">α) ξεχωριστός σφραγισμένος φάκελος, με την ένδειξη «Δικαιολογητικά Συμμετοχής» κατά τα οριζόμενα στο άρθρο </w:t>
      </w:r>
      <w:r w:rsidR="008A1B28" w:rsidRPr="00D31305">
        <w:rPr>
          <w:rFonts w:asciiTheme="minorHAnsi" w:hAnsiTheme="minorHAnsi" w:cstheme="minorHAnsi"/>
          <w:szCs w:val="22"/>
          <w:lang w:val="el-GR"/>
        </w:rPr>
        <w:t>2.4.3</w:t>
      </w:r>
    </w:p>
    <w:p w:rsidR="00635DD4" w:rsidRPr="00F5448A" w:rsidRDefault="00635DD4" w:rsidP="00635DD4">
      <w:pPr>
        <w:shd w:val="clear" w:color="auto" w:fill="FFFFFF"/>
        <w:rPr>
          <w:rFonts w:asciiTheme="minorHAnsi" w:hAnsiTheme="minorHAnsi" w:cstheme="minorHAnsi"/>
          <w:szCs w:val="22"/>
          <w:lang w:val="el-GR"/>
        </w:rPr>
      </w:pPr>
      <w:r w:rsidRPr="00D31305">
        <w:rPr>
          <w:rFonts w:asciiTheme="minorHAnsi" w:hAnsiTheme="minorHAnsi" w:cstheme="minorHAnsi"/>
          <w:szCs w:val="22"/>
          <w:lang w:val="el-GR"/>
        </w:rPr>
        <w:t xml:space="preserve">β) </w:t>
      </w:r>
      <w:r w:rsidRPr="00F5448A">
        <w:rPr>
          <w:rFonts w:asciiTheme="minorHAnsi" w:hAnsiTheme="minorHAnsi" w:cstheme="minorHAnsi"/>
          <w:szCs w:val="22"/>
          <w:lang w:val="el-GR"/>
        </w:rPr>
        <w:t>ξεχωριστός σφραγισμένος φάκελος, με την ένδειξη «Τεχνική Προσφορά», ο οποίος περιέχει τα τεχνικά στοιχεία της προσφοράς, κατά τα οριζόμενα στο ά</w:t>
      </w:r>
      <w:r w:rsidR="008A1B28" w:rsidRPr="00F5448A">
        <w:rPr>
          <w:rFonts w:asciiTheme="minorHAnsi" w:hAnsiTheme="minorHAnsi" w:cstheme="minorHAnsi"/>
          <w:szCs w:val="22"/>
          <w:lang w:val="el-GR"/>
        </w:rPr>
        <w:t xml:space="preserve">ρθρο </w:t>
      </w:r>
      <w:r w:rsidR="008A1B28" w:rsidRPr="00FB6775">
        <w:rPr>
          <w:rFonts w:asciiTheme="minorHAnsi" w:hAnsiTheme="minorHAnsi" w:cstheme="minorHAnsi"/>
          <w:szCs w:val="22"/>
          <w:lang w:val="el-GR"/>
        </w:rPr>
        <w:t>2.4.4</w:t>
      </w:r>
      <w:r w:rsidRPr="00FB6775">
        <w:rPr>
          <w:rFonts w:asciiTheme="minorHAnsi" w:hAnsiTheme="minorHAnsi" w:cstheme="minorHAnsi"/>
          <w:szCs w:val="22"/>
          <w:lang w:val="el-GR"/>
        </w:rPr>
        <w:t xml:space="preserve">. </w:t>
      </w:r>
      <w:r w:rsidRPr="00F5448A">
        <w:rPr>
          <w:rFonts w:asciiTheme="minorHAnsi" w:hAnsiTheme="minorHAnsi" w:cstheme="minorHAnsi"/>
          <w:szCs w:val="22"/>
          <w:lang w:val="el-GR"/>
        </w:rPr>
        <w:t>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635DD4" w:rsidRPr="00F5448A" w:rsidRDefault="00635DD4" w:rsidP="00635DD4">
      <w:pPr>
        <w:shd w:val="clear" w:color="auto" w:fill="FFFFFF"/>
        <w:rPr>
          <w:rFonts w:asciiTheme="minorHAnsi" w:hAnsiTheme="minorHAnsi" w:cstheme="minorHAnsi"/>
          <w:lang w:val="el-GR"/>
        </w:rPr>
      </w:pPr>
      <w:r w:rsidRPr="00F5448A">
        <w:rPr>
          <w:rFonts w:asciiTheme="minorHAnsi" w:hAnsiTheme="minorHAnsi" w:cstheme="minorHAnsi"/>
          <w:szCs w:val="22"/>
          <w:lang w:val="el-GR"/>
        </w:rPr>
        <w:t xml:space="preserve">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w:t>
      </w:r>
      <w:r w:rsidR="008A1B28" w:rsidRPr="00F5448A">
        <w:rPr>
          <w:rFonts w:asciiTheme="minorHAnsi" w:hAnsiTheme="minorHAnsi" w:cstheme="minorHAnsi"/>
          <w:szCs w:val="22"/>
          <w:lang w:val="el-GR"/>
        </w:rPr>
        <w:t>2.4.5</w:t>
      </w:r>
      <w:r w:rsidRPr="00F5448A">
        <w:rPr>
          <w:rFonts w:asciiTheme="minorHAnsi" w:hAnsiTheme="minorHAnsi" w:cstheme="minorHAnsi"/>
          <w:szCs w:val="22"/>
          <w:lang w:val="el-GR"/>
        </w:rPr>
        <w:t xml:space="preserve"> της παρούσας.</w:t>
      </w:r>
    </w:p>
    <w:p w:rsidR="00635DD4" w:rsidRPr="00F5448A" w:rsidRDefault="00635DD4" w:rsidP="00635DD4">
      <w:pPr>
        <w:shd w:val="clear" w:color="auto" w:fill="FFFFFF"/>
        <w:rPr>
          <w:rFonts w:asciiTheme="minorHAnsi" w:hAnsiTheme="minorHAnsi" w:cstheme="minorHAnsi"/>
          <w:lang w:val="el-GR"/>
        </w:rPr>
      </w:pPr>
      <w:r w:rsidRPr="00F5448A">
        <w:rPr>
          <w:rFonts w:asciiTheme="minorHAnsi" w:hAnsiTheme="minorHAnsi" w:cstheme="minorHAnsi"/>
          <w:szCs w:val="22"/>
          <w:lang w:val="el-GR"/>
        </w:rPr>
        <w:t xml:space="preserve">Οι τρεις ως άνω ξεχωριστοί σφραγισμένοι φάκελοι φέρουν επίσης τις ενδείξεις του κυρίως φακέλου </w:t>
      </w:r>
      <w:r w:rsidR="008A1B28" w:rsidRPr="00F5448A">
        <w:rPr>
          <w:rFonts w:asciiTheme="minorHAnsi" w:hAnsiTheme="minorHAnsi" w:cstheme="minorHAnsi"/>
          <w:szCs w:val="22"/>
          <w:lang w:val="el-GR"/>
        </w:rPr>
        <w:t>του άρθρου 2.4.2.2.</w:t>
      </w:r>
    </w:p>
    <w:p w:rsidR="00635DD4" w:rsidRPr="00F5448A" w:rsidRDefault="00635DD4" w:rsidP="00635DD4">
      <w:pPr>
        <w:shd w:val="clear" w:color="auto" w:fill="FFFFFF"/>
        <w:rPr>
          <w:rFonts w:asciiTheme="minorHAnsi" w:hAnsiTheme="minorHAnsi" w:cstheme="minorHAnsi"/>
          <w:lang w:val="el-GR"/>
        </w:rPr>
      </w:pPr>
      <w:r w:rsidRPr="00AF4830">
        <w:rPr>
          <w:rFonts w:asciiTheme="minorHAnsi" w:hAnsiTheme="minorHAnsi" w:cstheme="minorHAnsi"/>
          <w:b/>
          <w:szCs w:val="22"/>
          <w:lang w:val="el-GR"/>
        </w:rPr>
        <w:t>2.4.2.4.</w:t>
      </w:r>
      <w:r w:rsidRPr="00F5448A">
        <w:rPr>
          <w:rFonts w:asciiTheme="minorHAnsi" w:hAnsiTheme="minorHAnsi" w:cstheme="minorHAnsi"/>
          <w:szCs w:val="22"/>
          <w:lang w:val="el-GR"/>
        </w:rPr>
        <w:t xml:space="preserve">  Προσφορές που περιέρχονται στην αναθέτουσα αρχή με οποιοδήποτε τρόπο πριν από την </w:t>
      </w:r>
      <w:r w:rsidR="008A1B28" w:rsidRPr="00F5448A">
        <w:rPr>
          <w:rFonts w:asciiTheme="minorHAnsi" w:hAnsiTheme="minorHAnsi" w:cstheme="minorHAnsi"/>
          <w:szCs w:val="22"/>
          <w:lang w:val="el-GR"/>
        </w:rPr>
        <w:t xml:space="preserve">καταληκτική </w:t>
      </w:r>
      <w:r w:rsidRPr="00F5448A">
        <w:rPr>
          <w:rFonts w:asciiTheme="minorHAnsi" w:hAnsiTheme="minorHAnsi" w:cstheme="minorHAnsi"/>
          <w:szCs w:val="22"/>
          <w:lang w:val="el-GR"/>
        </w:rPr>
        <w:t xml:space="preserve">ημερομηνία υποβολής του άρθρου </w:t>
      </w:r>
      <w:r w:rsidR="008A1B28" w:rsidRPr="00F5448A">
        <w:rPr>
          <w:rFonts w:asciiTheme="minorHAnsi" w:hAnsiTheme="minorHAnsi" w:cstheme="minorHAnsi"/>
          <w:szCs w:val="22"/>
          <w:lang w:val="el-GR"/>
        </w:rPr>
        <w:t>1.5</w:t>
      </w:r>
      <w:r w:rsidRPr="00F5448A">
        <w:rPr>
          <w:rFonts w:asciiTheme="minorHAnsi" w:hAnsiTheme="minorHAnsi" w:cstheme="minorHAnsi"/>
          <w:szCs w:val="22"/>
          <w:lang w:val="el-GR"/>
        </w:rPr>
        <w:t xml:space="preserve"> της παρούσας, δεν αποσφραγίζονται, αλλά παραδίδονται στην Επιτροπή Διαγωνισμού κατά τα οριζόμενα στο άρθρο </w:t>
      </w:r>
      <w:r w:rsidR="008A1B28" w:rsidRPr="00F5448A">
        <w:rPr>
          <w:rFonts w:asciiTheme="minorHAnsi" w:hAnsiTheme="minorHAnsi" w:cstheme="minorHAnsi"/>
          <w:szCs w:val="22"/>
          <w:lang w:val="el-GR"/>
        </w:rPr>
        <w:t>3</w:t>
      </w:r>
      <w:r w:rsidRPr="00F5448A">
        <w:rPr>
          <w:rFonts w:asciiTheme="minorHAnsi" w:hAnsiTheme="minorHAnsi" w:cstheme="minorHAnsi"/>
          <w:szCs w:val="22"/>
          <w:lang w:val="el-GR"/>
        </w:rPr>
        <w:t>.1</w:t>
      </w:r>
      <w:r w:rsidR="008A1B28" w:rsidRPr="00F5448A">
        <w:rPr>
          <w:rFonts w:asciiTheme="minorHAnsi" w:hAnsiTheme="minorHAnsi" w:cstheme="minorHAnsi"/>
          <w:szCs w:val="22"/>
          <w:lang w:val="el-GR"/>
        </w:rPr>
        <w:t>.1</w:t>
      </w:r>
      <w:r w:rsidRPr="00F5448A">
        <w:rPr>
          <w:rFonts w:asciiTheme="minorHAnsi" w:hAnsiTheme="minorHAnsi" w:cstheme="minorHAnsi"/>
          <w:szCs w:val="22"/>
          <w:lang w:val="el-GR"/>
        </w:rPr>
        <w:t xml:space="preserve"> της παρούσας.</w:t>
      </w:r>
    </w:p>
    <w:p w:rsidR="00635DD4" w:rsidRPr="00F5448A" w:rsidRDefault="00635DD4" w:rsidP="00635DD4">
      <w:pPr>
        <w:shd w:val="clear" w:color="auto" w:fill="FFFFFF"/>
        <w:rPr>
          <w:rStyle w:val="FootnoteReference1"/>
          <w:rFonts w:asciiTheme="minorHAnsi" w:hAnsiTheme="minorHAnsi" w:cstheme="minorHAnsi"/>
          <w:szCs w:val="22"/>
          <w:lang w:val="el-GR"/>
        </w:rPr>
      </w:pPr>
      <w:r w:rsidRPr="00AF4830">
        <w:rPr>
          <w:rFonts w:asciiTheme="minorHAnsi" w:hAnsiTheme="minorHAnsi" w:cstheme="minorHAnsi"/>
          <w:b/>
          <w:szCs w:val="22"/>
          <w:lang w:val="el-GR"/>
        </w:rPr>
        <w:t>2.4.2.5.</w:t>
      </w:r>
      <w:r w:rsidRPr="00F5448A">
        <w:rPr>
          <w:rFonts w:asciiTheme="minorHAnsi" w:hAnsiTheme="minorHAnsi" w:cstheme="minorHAnsi"/>
          <w:szCs w:val="22"/>
          <w:lang w:val="el-GR"/>
        </w:rPr>
        <w:t xml:space="preserve">  Για τυχόν προσφορές που υποβάλλονται εκπρόθεσμα</w:t>
      </w:r>
      <w:r w:rsidR="008A1B28" w:rsidRPr="00F5448A">
        <w:rPr>
          <w:rFonts w:asciiTheme="minorHAnsi" w:hAnsiTheme="minorHAnsi" w:cstheme="minorHAnsi"/>
          <w:szCs w:val="22"/>
          <w:lang w:val="el-GR"/>
        </w:rPr>
        <w:t>,</w:t>
      </w:r>
      <w:r w:rsidRPr="00F5448A">
        <w:rPr>
          <w:rFonts w:asciiTheme="minorHAnsi" w:hAnsiTheme="minorHAnsi" w:cstheme="minorHAnsi"/>
          <w:szCs w:val="22"/>
          <w:lang w:val="el-GR"/>
        </w:rPr>
        <w:t xml:space="preserve"> η Επιτροπή Διαγωνισμού σημειώνει στο πρακτικό της την εκπρόθεσμη </w:t>
      </w:r>
      <w:r w:rsidR="007F0D80" w:rsidRPr="00F5448A">
        <w:rPr>
          <w:rFonts w:asciiTheme="minorHAnsi" w:hAnsiTheme="minorHAnsi" w:cstheme="minorHAnsi"/>
          <w:szCs w:val="22"/>
          <w:lang w:val="el-GR"/>
        </w:rPr>
        <w:t>υποβολή (</w:t>
      </w:r>
      <w:r w:rsidRPr="00F5448A">
        <w:rPr>
          <w:rFonts w:asciiTheme="minorHAnsi" w:hAnsiTheme="minorHAnsi" w:cstheme="minorHAnsi"/>
          <w:szCs w:val="22"/>
          <w:u w:val="single"/>
          <w:lang w:val="el-GR"/>
        </w:rPr>
        <w:t xml:space="preserve">ημερομηνία και ακριβή ώρα </w:t>
      </w:r>
      <w:r w:rsidRPr="00F5448A">
        <w:rPr>
          <w:rFonts w:asciiTheme="minorHAnsi" w:hAnsiTheme="minorHAnsi" w:cstheme="minorHAnsi"/>
          <w:szCs w:val="22"/>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F5448A">
        <w:rPr>
          <w:rStyle w:val="FootnoteReference1"/>
          <w:rFonts w:asciiTheme="minorHAnsi" w:hAnsiTheme="minorHAnsi" w:cstheme="minorHAnsi"/>
          <w:szCs w:val="22"/>
          <w:lang w:val="el-GR"/>
        </w:rPr>
        <w:t>.</w:t>
      </w:r>
    </w:p>
    <w:p w:rsidR="00635DD4" w:rsidRPr="00F5448A" w:rsidRDefault="00635DD4" w:rsidP="00635DD4">
      <w:pPr>
        <w:shd w:val="clear" w:color="auto" w:fill="FFFFFF"/>
        <w:rPr>
          <w:rFonts w:asciiTheme="minorHAnsi" w:hAnsiTheme="minorHAnsi" w:cstheme="minorHAnsi"/>
          <w:lang w:val="el-GR"/>
        </w:rPr>
      </w:pPr>
      <w:r w:rsidRPr="00AF4830">
        <w:rPr>
          <w:rFonts w:asciiTheme="minorHAnsi" w:hAnsiTheme="minorHAnsi" w:cstheme="minorHAnsi"/>
          <w:b/>
          <w:szCs w:val="22"/>
          <w:lang w:val="el-GR"/>
        </w:rPr>
        <w:t>2.4.2.6.</w:t>
      </w:r>
      <w:r w:rsidRPr="00F5448A">
        <w:rPr>
          <w:rFonts w:asciiTheme="minorHAnsi" w:hAnsiTheme="minorHAnsi" w:cstheme="minorHAnsi"/>
          <w:szCs w:val="22"/>
          <w:lang w:val="el-GR"/>
        </w:rPr>
        <w:t xml:space="preserve"> Οι προσφορές υπογράφονται από τον οικονομικό φορέα ή, σε περίπτωση νομικών προσώπων, από το νόμιμο εκπρόσωπο αυτών.</w:t>
      </w:r>
    </w:p>
    <w:p w:rsidR="00635DD4" w:rsidRPr="00F5448A" w:rsidRDefault="00635DD4" w:rsidP="00635DD4">
      <w:pPr>
        <w:pStyle w:val="Standard"/>
        <w:spacing w:line="276" w:lineRule="auto"/>
        <w:jc w:val="both"/>
        <w:rPr>
          <w:rFonts w:asciiTheme="minorHAnsi" w:hAnsiTheme="minorHAnsi" w:cstheme="minorHAnsi"/>
        </w:rPr>
      </w:pPr>
      <w:r w:rsidRPr="00AF4830">
        <w:rPr>
          <w:rFonts w:asciiTheme="minorHAnsi" w:eastAsia="Times New Roman" w:hAnsiTheme="minorHAnsi" w:cstheme="minorHAnsi"/>
          <w:b/>
          <w:kern w:val="0"/>
          <w:sz w:val="22"/>
          <w:szCs w:val="22"/>
          <w:lang w:bidi="ar-SA"/>
        </w:rPr>
        <w:t>2.4.2.7.</w:t>
      </w:r>
      <w:r w:rsidRPr="00F5448A">
        <w:rPr>
          <w:rFonts w:asciiTheme="minorHAnsi" w:hAnsiTheme="minorHAnsi" w:cstheme="minorHAnsi"/>
          <w:sz w:val="22"/>
          <w:szCs w:val="22"/>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w:t>
      </w:r>
      <w:r w:rsidRPr="00F5448A">
        <w:rPr>
          <w:rFonts w:asciiTheme="minorHAnsi" w:hAnsiTheme="minorHAnsi" w:cstheme="minorHAnsi"/>
          <w:sz w:val="22"/>
          <w:szCs w:val="22"/>
        </w:rPr>
        <w:lastRenderedPageBreak/>
        <w:t>καθώς και ο εκπρόσωπος/συντονιστής αυτής.</w:t>
      </w:r>
    </w:p>
    <w:p w:rsidR="00635DD4" w:rsidRPr="00B83A00" w:rsidRDefault="00635DD4" w:rsidP="00635DD4">
      <w:pPr>
        <w:pStyle w:val="3"/>
        <w:rPr>
          <w:i/>
          <w:iCs/>
          <w:color w:val="5B9BD5"/>
          <w:lang w:val="el-GR"/>
        </w:rPr>
      </w:pPr>
      <w:bookmarkStart w:id="69" w:name="__RefHeading___Toc470009805"/>
      <w:bookmarkStart w:id="70" w:name="_Toc39823851"/>
      <w:r>
        <w:rPr>
          <w:lang w:val="el-GR"/>
        </w:rPr>
        <w:t>2.4.3</w:t>
      </w:r>
      <w:r>
        <w:rPr>
          <w:lang w:val="el-GR"/>
        </w:rPr>
        <w:tab/>
      </w:r>
      <w:r w:rsidRPr="00555AE6">
        <w:rPr>
          <w:lang w:val="el-GR"/>
        </w:rPr>
        <w:t>Περιεχόμενα Φακέλου «Δικαιολογητικά Συμμετοχής»</w:t>
      </w:r>
      <w:bookmarkEnd w:id="69"/>
      <w:bookmarkEnd w:id="70"/>
    </w:p>
    <w:p w:rsidR="00635DD4" w:rsidRDefault="00635DD4" w:rsidP="00635DD4">
      <w:pPr>
        <w:rPr>
          <w:lang w:val="el-GR"/>
        </w:rPr>
      </w:pPr>
      <w:r>
        <w:rPr>
          <w:lang w:val="el-GR"/>
        </w:rPr>
        <w:t>Τα στοιχεία και δικαιολογητικά για την συμμετοχή των προσφερόντων στη διαγωνιστική διαδικασία περιλαμβάνουν:</w:t>
      </w:r>
    </w:p>
    <w:p w:rsidR="00635DD4" w:rsidRDefault="00635DD4" w:rsidP="00635DD4">
      <w:pPr>
        <w:rPr>
          <w:lang w:val="el-GR"/>
        </w:rPr>
      </w:pPr>
      <w:r>
        <w:rPr>
          <w:lang w:val="el-GR"/>
        </w:rPr>
        <w:t xml:space="preserve">α) </w:t>
      </w:r>
      <w:r>
        <w:rPr>
          <w:lang w:val="en-US"/>
        </w:rPr>
        <w:t>T</w:t>
      </w:r>
      <w:r>
        <w:rPr>
          <w:lang w:val="el-GR"/>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αποτελεί αναπόσπαστο τμήμα της διακήρυξης (Παράρτημα</w:t>
      </w:r>
      <w:r w:rsidR="002E618B">
        <w:rPr>
          <w:lang w:val="el-GR"/>
        </w:rPr>
        <w:t xml:space="preserve"> </w:t>
      </w:r>
      <w:r w:rsidR="002E618B">
        <w:rPr>
          <w:lang w:val="en-US"/>
        </w:rPr>
        <w:t>II</w:t>
      </w:r>
      <w:r>
        <w:rPr>
          <w:lang w:val="el-GR"/>
        </w:rPr>
        <w:t>),</w:t>
      </w:r>
    </w:p>
    <w:p w:rsidR="00635DD4" w:rsidRPr="007F0D80" w:rsidRDefault="00635DD4" w:rsidP="00635DD4">
      <w:pPr>
        <w:rPr>
          <w:i/>
          <w:iCs/>
          <w:color w:val="5B9BD5"/>
          <w:lang w:val="el-GR"/>
        </w:rPr>
      </w:pPr>
      <w:r w:rsidRPr="00345B1E">
        <w:rPr>
          <w:lang w:val="el-GR"/>
        </w:rPr>
        <w:t>β) εγγύηση συμμετοχής, σύμφωνα με τ</w:t>
      </w:r>
      <w:r w:rsidRPr="00345B1E">
        <w:rPr>
          <w:lang w:val="en-US"/>
        </w:rPr>
        <w:t>o</w:t>
      </w:r>
      <w:r w:rsidRPr="00345B1E">
        <w:rPr>
          <w:lang w:val="el-GR"/>
        </w:rPr>
        <w:t xml:space="preserve"> άρθρο 72 του Ν.4412/2016 και τις παραγράφους 2.1.5 και 2.2.2 της παρούσας διακήρυξης.</w:t>
      </w:r>
      <w:r>
        <w:rPr>
          <w:lang w:val="el-GR"/>
        </w:rPr>
        <w:t xml:space="preserve"> </w:t>
      </w:r>
    </w:p>
    <w:p w:rsidR="00635DD4" w:rsidRDefault="00635DD4" w:rsidP="00635DD4">
      <w:pPr>
        <w:rPr>
          <w:b/>
          <w:bCs/>
          <w:lang w:val="el-GR"/>
        </w:rPr>
      </w:pPr>
      <w:r>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635DD4" w:rsidRPr="000212C5" w:rsidRDefault="00635DD4" w:rsidP="00575D43">
      <w:pPr>
        <w:pStyle w:val="3"/>
        <w:rPr>
          <w:lang w:val="el-GR"/>
        </w:rPr>
      </w:pPr>
      <w:bookmarkStart w:id="71" w:name="_Toc39823852"/>
      <w:r w:rsidRPr="007C1623">
        <w:rPr>
          <w:lang w:val="el-GR"/>
        </w:rPr>
        <w:t>2.4.4 Φάκελος «Τεχνική Προσφορά»</w:t>
      </w:r>
      <w:bookmarkEnd w:id="71"/>
    </w:p>
    <w:p w:rsidR="00635DD4" w:rsidRPr="000A4D44" w:rsidRDefault="00635DD4" w:rsidP="00635DD4">
      <w:pPr>
        <w:rPr>
          <w:i/>
          <w:iCs/>
          <w:color w:val="5B9BD5"/>
          <w:lang w:val="el-GR"/>
        </w:rPr>
      </w:pP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w:t>
      </w:r>
      <w:r w:rsidR="0071024F">
        <w:rPr>
          <w:lang w:val="el-GR"/>
        </w:rPr>
        <w:t>σύμφωνα με το Παράρτημα</w:t>
      </w:r>
      <w:r w:rsidR="00F429AD" w:rsidRPr="00F429AD">
        <w:rPr>
          <w:lang w:val="el-GR"/>
        </w:rPr>
        <w:t xml:space="preserve"> </w:t>
      </w:r>
      <w:r w:rsidR="00F429AD">
        <w:rPr>
          <w:lang w:val="en-US"/>
        </w:rPr>
        <w:t>I</w:t>
      </w:r>
      <w:r w:rsidR="00F429AD" w:rsidRPr="00F429AD">
        <w:rPr>
          <w:lang w:val="el-GR"/>
        </w:rPr>
        <w:t xml:space="preserve"> </w:t>
      </w:r>
      <w:r>
        <w:rPr>
          <w:lang w:val="el-GR"/>
        </w:rPr>
        <w:t>της Διακήρυξης.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w:t>
      </w:r>
      <w:r w:rsidR="000A4D44">
        <w:rPr>
          <w:lang w:val="el-GR"/>
        </w:rPr>
        <w:t>α.</w:t>
      </w:r>
    </w:p>
    <w:p w:rsidR="00AF4830" w:rsidRPr="00AF4830" w:rsidRDefault="00AF4830" w:rsidP="00E81D9D">
      <w:pPr>
        <w:rPr>
          <w:rFonts w:ascii="Cambria" w:hAnsi="Cambria" w:cs="Arial"/>
          <w:szCs w:val="22"/>
          <w:lang w:val="el-GR"/>
        </w:rPr>
      </w:pPr>
      <w:r w:rsidRPr="00F93776">
        <w:rPr>
          <w:lang w:val="el-GR"/>
        </w:rPr>
        <w:t>Η Τεχνική Προσφορά θα πρέπει να συνταχθεί σύμφωνα με τον τρόπο, την τάξη, την αρίθμηση και τα χαρακτηριστικά που αναφέρονται στο κεφάλαιο «Τεχνικές προδιαγραφές» της σχετικής μελέτης της υπηρεσίας που αποτελεί αναπόσπαστο μέρος της παρούσας, προκειμένου να είναι άμεσα αξιολογήσιμη</w:t>
      </w:r>
      <w:r w:rsidRPr="00F93776">
        <w:rPr>
          <w:rFonts w:ascii="Cambria" w:hAnsi="Cambria" w:cs="Arial"/>
          <w:szCs w:val="22"/>
          <w:lang w:val="el-GR"/>
        </w:rPr>
        <w:t>.</w:t>
      </w:r>
    </w:p>
    <w:p w:rsidR="00635DD4" w:rsidRDefault="00635DD4" w:rsidP="00635DD4">
      <w:pPr>
        <w:rPr>
          <w:lang w:val="el-GR"/>
        </w:rPr>
      </w:pPr>
      <w:r>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635DD4" w:rsidRDefault="00635DD4" w:rsidP="00635DD4">
      <w:pPr>
        <w:pStyle w:val="3"/>
        <w:rPr>
          <w:lang w:val="el-GR"/>
        </w:rPr>
      </w:pPr>
      <w:bookmarkStart w:id="72" w:name="__RefHeading___Toc470009806"/>
      <w:bookmarkStart w:id="73" w:name="_Toc39823853"/>
      <w:bookmarkEnd w:id="72"/>
      <w:r w:rsidRPr="00575D43">
        <w:rPr>
          <w:lang w:val="el-GR"/>
        </w:rPr>
        <w:t>2.4.5</w:t>
      </w:r>
      <w:r>
        <w:rPr>
          <w:lang w:val="el-GR"/>
        </w:rPr>
        <w:tab/>
        <w:t>Περιεχόμενα Φακέλου «Οικονομική Προσφορά» / Τρόπος σύνταξης και υποβολής οικονομικών προσφορών</w:t>
      </w:r>
      <w:bookmarkEnd w:id="73"/>
    </w:p>
    <w:p w:rsidR="00635DD4" w:rsidRPr="00DC0B51" w:rsidRDefault="00635DD4" w:rsidP="00635DD4">
      <w:pPr>
        <w:rPr>
          <w:i/>
          <w:color w:val="5B9BD5"/>
          <w:lang w:val="el-GR" w:eastAsia="el-GR"/>
        </w:rPr>
      </w:pPr>
      <w:r>
        <w:rPr>
          <w:lang w:val="el-GR"/>
        </w:rPr>
        <w:t xml:space="preserve">Η Οικονομική Προσφορά συντάσσεται με βάση το αναγραφόμενο στην παρούσα κριτήριο ανάθεσης </w:t>
      </w:r>
      <w:r w:rsidR="00DC0B51">
        <w:rPr>
          <w:lang w:val="el-GR"/>
        </w:rPr>
        <w:t xml:space="preserve">(πλέον συμφέρουσα από οικονομική άποψη μόνο βάσει τιμής – χαμηλότερη τιμή) </w:t>
      </w:r>
      <w:r>
        <w:rPr>
          <w:lang w:val="el-GR"/>
        </w:rPr>
        <w:t xml:space="preserve">όπως ορίζεται σύμφωνα με τα οριζόμενα στο Παράρτημα </w:t>
      </w:r>
      <w:r w:rsidR="00DC0B51">
        <w:rPr>
          <w:lang w:val="en-US"/>
        </w:rPr>
        <w:t>I</w:t>
      </w:r>
      <w:r w:rsidR="00DC0B51" w:rsidRPr="00DC0B51">
        <w:rPr>
          <w:lang w:val="el-GR"/>
        </w:rPr>
        <w:t xml:space="preserve"> </w:t>
      </w:r>
      <w:r w:rsidR="00DC0B51">
        <w:rPr>
          <w:lang w:val="el-GR"/>
        </w:rPr>
        <w:t>της διακήρυξης</w:t>
      </w:r>
      <w:r w:rsidR="00DC0B51" w:rsidRPr="00DC0B51">
        <w:rPr>
          <w:lang w:val="el-GR"/>
        </w:rPr>
        <w:t>.</w:t>
      </w:r>
    </w:p>
    <w:p w:rsidR="00635DD4" w:rsidRDefault="00635DD4" w:rsidP="00635DD4">
      <w:pPr>
        <w:rPr>
          <w:lang w:val="el-GR"/>
        </w:rPr>
      </w:pPr>
      <w:r>
        <w:rPr>
          <w:lang w:val="el-GR" w:eastAsia="el-GR"/>
        </w:rPr>
        <w:t>Η τιμή του προς προμήθεια υλικού δίνεται  σε ευρώ ανά μονάδα.</w:t>
      </w:r>
    </w:p>
    <w:p w:rsidR="00635DD4" w:rsidRPr="00F45D27" w:rsidRDefault="00635DD4" w:rsidP="00635DD4">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008E7F38">
        <w:rPr>
          <w:color w:val="000000"/>
          <w:lang w:val="el-GR" w:eastAsia="el-GR"/>
        </w:rPr>
        <w:t xml:space="preserve">για την παράδοση του υλικού </w:t>
      </w:r>
      <w:r>
        <w:rPr>
          <w:lang w:val="el-GR" w:eastAsia="el-GR"/>
        </w:rPr>
        <w:t>στον τόπο και με τον τρόπο που προβλέπεται στα έγγραφα της σύμβαση</w:t>
      </w:r>
      <w:r w:rsidR="00F45D27">
        <w:rPr>
          <w:lang w:val="el-GR" w:eastAsia="el-GR"/>
        </w:rPr>
        <w:t>ς.</w:t>
      </w:r>
    </w:p>
    <w:p w:rsidR="00635DD4" w:rsidRDefault="00635DD4" w:rsidP="00635DD4">
      <w:pPr>
        <w:rPr>
          <w:lang w:val="el-GR"/>
        </w:rPr>
      </w:pPr>
      <w:r>
        <w:rPr>
          <w:lang w:val="el-GR"/>
        </w:rPr>
        <w:t xml:space="preserve">Οι υπέρ τρίτων κρατήσεις υπόκεινται στο εκάστοτε ισχύον αναλογικό τέλος χαρτοσήμου </w:t>
      </w:r>
      <w:r w:rsidR="00C24D2C">
        <w:rPr>
          <w:lang w:val="el-GR"/>
        </w:rPr>
        <w:t>3</w:t>
      </w:r>
      <w:r>
        <w:rPr>
          <w:lang w:val="el-GR"/>
        </w:rPr>
        <w:t xml:space="preserve">% και στην επ’ αυτού εισφορά υπέρ ΟΓΑ </w:t>
      </w:r>
      <w:r w:rsidR="00C24D2C">
        <w:rPr>
          <w:lang w:val="el-GR"/>
        </w:rPr>
        <w:t>20</w:t>
      </w:r>
      <w:r>
        <w:rPr>
          <w:lang w:val="el-GR"/>
        </w:rPr>
        <w:t>%.</w:t>
      </w:r>
    </w:p>
    <w:p w:rsidR="00635DD4" w:rsidRDefault="00635DD4" w:rsidP="00635DD4">
      <w:pPr>
        <w:rPr>
          <w:lang w:val="el-GR"/>
        </w:rPr>
      </w:pPr>
      <w:r>
        <w:rPr>
          <w:lang w:val="el-GR"/>
        </w:rPr>
        <w:t xml:space="preserve">Οι προσφερόμενες τιμές είναι σταθερές </w:t>
      </w:r>
      <w:r w:rsidR="00C723E3">
        <w:rPr>
          <w:lang w:val="el-GR"/>
        </w:rPr>
        <w:t xml:space="preserve">και εγγυημένες </w:t>
      </w:r>
      <w:r>
        <w:rPr>
          <w:lang w:val="el-GR"/>
        </w:rPr>
        <w:t>καθ’ όλη τη διάρκεια της σύμ</w:t>
      </w:r>
      <w:r w:rsidR="00C723E3">
        <w:rPr>
          <w:lang w:val="el-GR"/>
        </w:rPr>
        <w:t>βασης και δεν αναπροσαρμόζονται ούτε με προσφυγή στα άρθρα 288 και 388 του Αστικού Κώδικα.</w:t>
      </w:r>
    </w:p>
    <w:p w:rsidR="00635DD4" w:rsidRDefault="00635DD4" w:rsidP="00635DD4">
      <w:pPr>
        <w:rPr>
          <w:lang w:val="el-GR"/>
        </w:rPr>
      </w:pPr>
      <w:r>
        <w:rPr>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w:t>
      </w:r>
      <w:r w:rsidR="006A51C1">
        <w:rPr>
          <w:lang w:val="el-GR"/>
        </w:rPr>
        <w:t xml:space="preserve">συνολικά ή υπερβαίνει την ενδεικτική τιμή ανά είδος, </w:t>
      </w:r>
      <w:r>
        <w:rPr>
          <w:lang w:val="el-GR"/>
        </w:rPr>
        <w:t>που καθορίζεται και τεκμηριώνεται από την αναθέτου</w:t>
      </w:r>
      <w:r w:rsidR="006A51C1">
        <w:rPr>
          <w:lang w:val="el-GR"/>
        </w:rPr>
        <w:t>σα αρχή της παρούσας διακήρυξης.</w:t>
      </w:r>
      <w:r>
        <w:rPr>
          <w:lang w:val="el-GR"/>
        </w:rPr>
        <w:t xml:space="preserve"> </w:t>
      </w:r>
    </w:p>
    <w:p w:rsidR="00914878" w:rsidRPr="0065062C" w:rsidRDefault="00914878" w:rsidP="00635DD4">
      <w:pPr>
        <w:rPr>
          <w:b/>
          <w:lang w:val="el-GR"/>
        </w:rPr>
      </w:pPr>
      <w:r w:rsidRPr="0065062C">
        <w:rPr>
          <w:b/>
          <w:lang w:val="el-GR"/>
        </w:rPr>
        <w:t xml:space="preserve">Με την κατάθεση της προσφοράς τους είναι υποχρεωτικό να </w:t>
      </w:r>
      <w:r w:rsidR="003C17FE" w:rsidRPr="0065062C">
        <w:rPr>
          <w:b/>
          <w:lang w:val="el-GR"/>
        </w:rPr>
        <w:t xml:space="preserve">κατατεθούν δείγματα όπως αναφέρει με  αριθμό 1/2021 (ΠΑΡΑΡΤΗΜΑ 1), σε διαφορετική περίπτωση η προσφορά αποκλείεται.  </w:t>
      </w:r>
    </w:p>
    <w:p w:rsidR="00635DD4" w:rsidRPr="00E070AA" w:rsidRDefault="00635DD4" w:rsidP="00635DD4">
      <w:pPr>
        <w:pStyle w:val="3"/>
        <w:rPr>
          <w:lang w:val="el-GR" w:eastAsia="el-GR"/>
        </w:rPr>
      </w:pPr>
      <w:bookmarkStart w:id="74" w:name="__RefHeading___Toc470009807"/>
      <w:bookmarkStart w:id="75" w:name="_Toc39823854"/>
      <w:r w:rsidRPr="00575D43">
        <w:rPr>
          <w:lang w:val="el-GR"/>
        </w:rPr>
        <w:t>2.4.6</w:t>
      </w:r>
      <w:r w:rsidRPr="007B09D4">
        <w:rPr>
          <w:color w:val="FF0000"/>
          <w:lang w:val="el-GR"/>
        </w:rPr>
        <w:tab/>
      </w:r>
      <w:r w:rsidRPr="00E070AA">
        <w:rPr>
          <w:lang w:val="el-GR"/>
        </w:rPr>
        <w:t>Χρόνος ισχύος των προσφορών</w:t>
      </w:r>
      <w:bookmarkEnd w:id="74"/>
      <w:bookmarkEnd w:id="75"/>
    </w:p>
    <w:p w:rsidR="005E7950" w:rsidRDefault="00635DD4" w:rsidP="00635DD4">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A7069B">
        <w:rPr>
          <w:lang w:val="el-GR" w:eastAsia="el-GR"/>
        </w:rPr>
        <w:t>6 (έξι) μηνών</w:t>
      </w:r>
      <w:r>
        <w:rPr>
          <w:lang w:val="el-GR" w:eastAsia="el-GR"/>
        </w:rPr>
        <w:t xml:space="preserve"> από την επόμενη της διενέργειας του διαγωνισμού</w:t>
      </w:r>
      <w:r w:rsidR="005E7950">
        <w:rPr>
          <w:lang w:val="el-GR" w:eastAsia="el-GR"/>
        </w:rPr>
        <w:t>.</w:t>
      </w:r>
    </w:p>
    <w:p w:rsidR="00635DD4" w:rsidRDefault="00635DD4" w:rsidP="00635DD4">
      <w:pPr>
        <w:rPr>
          <w:lang w:val="el-GR" w:eastAsia="el-GR"/>
        </w:rPr>
      </w:pPr>
      <w:r>
        <w:rPr>
          <w:lang w:val="el-GR" w:eastAsia="el-GR"/>
        </w:rPr>
        <w:lastRenderedPageBreak/>
        <w:t>Προσφορά η οποία ορίζει χρόνο ισχύος μικρότερο από τον ανωτέρω προβλεπόμενο απορρίπτεται.</w:t>
      </w:r>
    </w:p>
    <w:p w:rsidR="00635DD4" w:rsidRDefault="00635DD4" w:rsidP="00635DD4">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w:t>
      </w:r>
      <w:r w:rsidR="007A57A1">
        <w:rPr>
          <w:lang w:val="el-GR" w:eastAsia="el-GR"/>
        </w:rPr>
        <w:t xml:space="preserve">της </w:t>
      </w:r>
      <w:r>
        <w:rPr>
          <w:lang w:val="el-GR" w:eastAsia="el-GR"/>
        </w:rPr>
        <w:t xml:space="preserve">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635DD4" w:rsidRDefault="00635DD4" w:rsidP="00635DD4">
      <w:pPr>
        <w:rPr>
          <w:lang w:val="el-GR" w:eastAsia="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w:t>
      </w:r>
      <w:r w:rsidRPr="0071024F">
        <w:rPr>
          <w:b/>
          <w:lang w:val="el-GR" w:eastAsia="el-GR"/>
        </w:rPr>
        <w:t>πριν την πάροδο του ανωτέρω ανώτατου ορίου παράτασης της προσφοράς τους</w:t>
      </w:r>
      <w:r>
        <w:rPr>
          <w:lang w:val="el-GR" w:eastAsia="el-GR"/>
        </w:rPr>
        <w:t xml:space="preserve">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1024F" w:rsidRPr="0071024F" w:rsidRDefault="0071024F" w:rsidP="00635DD4">
      <w:pPr>
        <w:rPr>
          <w:lang w:val="el-GR"/>
        </w:rPr>
      </w:pPr>
      <w:r w:rsidRPr="00D70362">
        <w:rPr>
          <w:lang w:val="el-GR" w:eastAsia="el-GR"/>
        </w:rPr>
        <w:t>Σε</w:t>
      </w:r>
      <w:r w:rsidRPr="00D70362">
        <w:rPr>
          <w:bCs/>
          <w:lang w:val="el-GR" w:eastAsia="el-GR"/>
        </w:rPr>
        <w:t xml:space="preserve">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w:t>
      </w:r>
      <w:r w:rsidRPr="00D70362">
        <w:rPr>
          <w:b/>
          <w:bCs/>
          <w:lang w:val="el-GR" w:eastAsia="el-GR"/>
        </w:rPr>
        <w:t>να ζητήσει εκ των υστέρων από τους οικονομικούς φορείς</w:t>
      </w:r>
      <w:r w:rsidRPr="00D70362">
        <w:rPr>
          <w:bCs/>
          <w:lang w:val="el-GR" w:eastAsia="el-GR"/>
        </w:rPr>
        <w:t xml:space="preserve"> που συμμετέχουν στη διαδικασία είτε να παρατείνουν την προσφορά τους είτε όχι.</w:t>
      </w:r>
    </w:p>
    <w:p w:rsidR="00635DD4" w:rsidRPr="00A0073A" w:rsidRDefault="00635DD4" w:rsidP="00635DD4">
      <w:pPr>
        <w:pStyle w:val="3"/>
        <w:rPr>
          <w:lang w:val="el-GR"/>
        </w:rPr>
      </w:pPr>
      <w:bookmarkStart w:id="76" w:name="__RefHeading___Toc470009808"/>
      <w:bookmarkStart w:id="77" w:name="_Toc39823855"/>
      <w:bookmarkEnd w:id="76"/>
      <w:r w:rsidRPr="00575D43">
        <w:rPr>
          <w:lang w:val="el-GR"/>
        </w:rPr>
        <w:t>2.4.7</w:t>
      </w:r>
      <w:r>
        <w:rPr>
          <w:lang w:val="el-GR"/>
        </w:rPr>
        <w:tab/>
        <w:t>Λόγοι απόρριψης προσφορών</w:t>
      </w:r>
      <w:bookmarkEnd w:id="77"/>
    </w:p>
    <w:p w:rsidR="00635DD4" w:rsidRDefault="00635DD4" w:rsidP="00635DD4">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35DD4" w:rsidRDefault="00635DD4" w:rsidP="00635DD4">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w:t>
      </w:r>
      <w:r w:rsidRPr="00575D43">
        <w:rPr>
          <w:lang w:val="el-GR"/>
        </w:rPr>
        <w:t>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w:t>
      </w:r>
      <w:r>
        <w:rPr>
          <w:lang w:val="el-GR"/>
        </w:rPr>
        <w:t xml:space="preserve"> 3.1. (Αποσφράγιση και αξιολόγηση προσφορών), 3.2 (Πρόσκληση υποβολής δικαιολογητικών κατακύρωσης) της παρούσας,</w:t>
      </w:r>
    </w:p>
    <w:p w:rsidR="00635DD4" w:rsidRDefault="00635DD4" w:rsidP="00635DD4">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35DD4" w:rsidRDefault="00635DD4" w:rsidP="00635DD4">
      <w:pPr>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AE781F" w:rsidRDefault="00635DD4" w:rsidP="00635DD4">
      <w:pPr>
        <w:rPr>
          <w:i/>
          <w:iCs/>
          <w:color w:val="5B9BD5"/>
          <w:lang w:val="el-GR"/>
        </w:rPr>
      </w:pPr>
      <w:r>
        <w:rPr>
          <w:lang w:val="el-GR"/>
        </w:rPr>
        <w:t xml:space="preserve">δ) η οποία είναι εναλλακτική προσφορά, </w:t>
      </w:r>
    </w:p>
    <w:p w:rsidR="008B1909" w:rsidRDefault="00635DD4" w:rsidP="00635DD4">
      <w:pPr>
        <w:rPr>
          <w:lang w:val="el-GR"/>
        </w:rPr>
      </w:pPr>
      <w:r>
        <w:rPr>
          <w:lang w:val="el-GR"/>
        </w:rPr>
        <w:t>ε) η οποία υποβάλλεται από έναν προσφέροντα που έχει υποβάλλ</w:t>
      </w:r>
      <w:r w:rsidR="00AE781F">
        <w:rPr>
          <w:lang w:val="el-GR"/>
        </w:rPr>
        <w:t xml:space="preserve">ει δύο ή περισσότερες προσφορές. </w:t>
      </w:r>
      <w:r>
        <w:rPr>
          <w:lang w:val="el-GR"/>
        </w:rPr>
        <w:t>Ο περιορισμός αυτός ισχύει, υπό τους όρους της παραγράφου 2.2.3.4 περ.</w:t>
      </w:r>
      <w:r w:rsidR="00AE781F">
        <w:rPr>
          <w:lang w:val="el-GR"/>
        </w:rPr>
        <w:t xml:space="preserve"> </w:t>
      </w:r>
      <w:r>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635DD4" w:rsidRDefault="00635DD4" w:rsidP="00635DD4">
      <w:pPr>
        <w:rPr>
          <w:lang w:val="el-GR"/>
        </w:rPr>
      </w:pPr>
      <w:r>
        <w:rPr>
          <w:lang w:val="el-GR"/>
        </w:rPr>
        <w:t>ζ) η οποία είναι υπό αίρεση,</w:t>
      </w:r>
    </w:p>
    <w:p w:rsidR="00635DD4" w:rsidRDefault="00213ED6" w:rsidP="00635DD4">
      <w:pPr>
        <w:rPr>
          <w:lang w:val="el-GR"/>
        </w:rPr>
      </w:pPr>
      <w:r>
        <w:rPr>
          <w:lang w:val="el-GR"/>
        </w:rPr>
        <w:t>η)</w:t>
      </w:r>
      <w:r w:rsidR="00635DD4">
        <w:rPr>
          <w:i/>
          <w:iCs/>
          <w:color w:val="5B9BD5"/>
          <w:lang w:val="el-GR"/>
        </w:rPr>
        <w:t xml:space="preserve"> </w:t>
      </w:r>
      <w:r w:rsidR="00635DD4" w:rsidRPr="007E7E24">
        <w:rPr>
          <w:lang w:val="el-GR"/>
        </w:rPr>
        <w:t>η</w:t>
      </w:r>
      <w:r w:rsidR="00635DD4">
        <w:rPr>
          <w:lang w:val="el-GR"/>
        </w:rPr>
        <w:t xml:space="preserve"> οποία θέτει όρο αναπροσαρμογής, </w:t>
      </w:r>
    </w:p>
    <w:p w:rsidR="00635DD4" w:rsidRDefault="00635DD4" w:rsidP="00635DD4">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35DD4" w:rsidRDefault="00635DD4" w:rsidP="00635DD4">
      <w:pPr>
        <w:pStyle w:val="1"/>
        <w:tabs>
          <w:tab w:val="left" w:pos="567"/>
        </w:tabs>
        <w:ind w:left="567" w:hanging="567"/>
        <w:rPr>
          <w:lang w:val="el-GR"/>
        </w:rPr>
      </w:pPr>
      <w:bookmarkStart w:id="78" w:name="__RefHeading___Toc470009809"/>
      <w:r>
        <w:rPr>
          <w:lang w:val="el-GR"/>
        </w:rPr>
        <w:lastRenderedPageBreak/>
        <w:t>3.</w:t>
      </w:r>
      <w:r>
        <w:rPr>
          <w:lang w:val="el-GR"/>
        </w:rPr>
        <w:tab/>
        <w:t>ΔΙΕΝΕΡΓΕΙΑ ΔΙΑΔΙΚΑΣΙΑΣ - ΑΞΙΟΛΟΓΗΣΗ ΠΡΟΣΦΟΡΩΝ</w:t>
      </w:r>
      <w:bookmarkEnd w:id="78"/>
    </w:p>
    <w:p w:rsidR="00635DD4" w:rsidRDefault="00635DD4" w:rsidP="00635DD4">
      <w:pPr>
        <w:pStyle w:val="2"/>
        <w:rPr>
          <w:lang w:val="el-GR"/>
        </w:rPr>
      </w:pPr>
      <w:bookmarkStart w:id="79" w:name="__RefHeading___Toc470009810"/>
      <w:bookmarkStart w:id="80" w:name="_Toc39823856"/>
      <w:r>
        <w:rPr>
          <w:lang w:val="el-GR"/>
        </w:rPr>
        <w:t>3.1</w:t>
      </w:r>
      <w:r>
        <w:rPr>
          <w:lang w:val="el-GR"/>
        </w:rPr>
        <w:tab/>
        <w:t>Αποσφράγιση και αξιολόγηση προσφορών</w:t>
      </w:r>
      <w:bookmarkEnd w:id="79"/>
      <w:bookmarkEnd w:id="80"/>
    </w:p>
    <w:p w:rsidR="00635DD4" w:rsidRPr="00555AE6" w:rsidRDefault="00635DD4" w:rsidP="00635DD4">
      <w:pPr>
        <w:pStyle w:val="3"/>
        <w:rPr>
          <w:lang w:val="el-GR"/>
        </w:rPr>
      </w:pPr>
      <w:bookmarkStart w:id="81" w:name="__RefHeading___Toc470009811"/>
      <w:bookmarkStart w:id="82" w:name="_Toc39823857"/>
      <w:bookmarkEnd w:id="81"/>
      <w:r w:rsidRPr="00555AE6">
        <w:rPr>
          <w:lang w:val="el-GR"/>
        </w:rPr>
        <w:t>3.1.1</w:t>
      </w:r>
      <w:r w:rsidRPr="00555AE6">
        <w:rPr>
          <w:lang w:val="el-GR"/>
        </w:rPr>
        <w:tab/>
        <w:t>Παραλαβή και εξέταση των φακέλων προσφοράς</w:t>
      </w:r>
      <w:bookmarkEnd w:id="82"/>
    </w:p>
    <w:p w:rsidR="00635DD4" w:rsidRPr="008A1B28" w:rsidRDefault="00635DD4" w:rsidP="00635DD4">
      <w:pPr>
        <w:rPr>
          <w:lang w:val="el-GR"/>
        </w:rPr>
      </w:pPr>
      <w:r w:rsidRPr="008A1B28">
        <w:rPr>
          <w:lang w:val="el-GR"/>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w:t>
      </w:r>
      <w:r w:rsidRPr="008E7E45">
        <w:rPr>
          <w:lang w:val="el-GR"/>
        </w:rPr>
        <w:t xml:space="preserve">προθεσμίας του άρθρου </w:t>
      </w:r>
      <w:r w:rsidR="008E7E45" w:rsidRPr="008E7E45">
        <w:rPr>
          <w:lang w:val="el-GR"/>
        </w:rPr>
        <w:t xml:space="preserve">1.5 </w:t>
      </w:r>
      <w:r w:rsidRPr="008E7E45">
        <w:rPr>
          <w:lang w:val="el-GR"/>
        </w:rPr>
        <w:t>της παρούσας. Η παραλαβή μπορεί να συνεχισθεί και μετά την ώρα λήξης, αν η υποβολή, που έχει</w:t>
      </w:r>
      <w:r w:rsidRPr="008A1B28">
        <w:rPr>
          <w:lang w:val="el-GR"/>
        </w:rPr>
        <w:t xml:space="preserve">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35DD4" w:rsidRPr="008A1B28" w:rsidRDefault="00635DD4" w:rsidP="00635DD4">
      <w:pPr>
        <w:rPr>
          <w:lang w:val="el-GR"/>
        </w:rPr>
      </w:pPr>
      <w:r w:rsidRPr="008A1B28">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w:t>
      </w:r>
      <w:r w:rsidRPr="008E7E45">
        <w:rPr>
          <w:lang w:val="el-GR"/>
        </w:rPr>
        <w:t xml:space="preserve">κατά το άρθρο </w:t>
      </w:r>
      <w:r w:rsidR="008E7E45" w:rsidRPr="008E7E45">
        <w:rPr>
          <w:lang w:val="el-GR"/>
        </w:rPr>
        <w:t>2.4.2</w:t>
      </w:r>
      <w:r w:rsidRPr="008E7E45">
        <w:rPr>
          <w:lang w:val="el-GR"/>
        </w:rPr>
        <w:t xml:space="preserve"> της παρούσας </w:t>
      </w:r>
      <w:r w:rsidRPr="008A1B28">
        <w:rPr>
          <w:lang w:val="el-GR"/>
        </w:rPr>
        <w:t>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635DD4" w:rsidRPr="008A1B28" w:rsidRDefault="00635DD4" w:rsidP="00635DD4">
      <w:pPr>
        <w:rPr>
          <w:lang w:val="el-GR"/>
        </w:rPr>
      </w:pPr>
      <w:r w:rsidRPr="008A1B28">
        <w:rPr>
          <w:lang w:val="el-GR"/>
        </w:rPr>
        <w:t xml:space="preserve">β) Η Επιτροπή Διαγωνισμού προβαίνει στην έναρξη της διαδικασίας αποσφράγισης των προσφορών την ημερομηνία και ώρα που </w:t>
      </w:r>
      <w:r w:rsidRPr="008E7E45">
        <w:rPr>
          <w:lang w:val="el-GR"/>
        </w:rPr>
        <w:t xml:space="preserve">ορίζεται στο άρθρο </w:t>
      </w:r>
      <w:r w:rsidR="008E7E45" w:rsidRPr="008E7E45">
        <w:rPr>
          <w:lang w:val="el-GR"/>
        </w:rPr>
        <w:t>1.5</w:t>
      </w:r>
      <w:r w:rsidRPr="008E7E45">
        <w:rPr>
          <w:lang w:val="el-GR"/>
        </w:rPr>
        <w:t>.</w:t>
      </w:r>
      <w:r w:rsidRPr="008A1B28">
        <w:rPr>
          <w:lang w:val="el-GR"/>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r w:rsidR="007A57A1" w:rsidRPr="008A1B28">
        <w:rPr>
          <w:lang w:val="el-GR"/>
        </w:rPr>
        <w:t>υποβλήθηκαν</w:t>
      </w:r>
      <w:r w:rsidRPr="008A1B28">
        <w:rPr>
          <w:lang w:val="el-GR"/>
        </w:rPr>
        <w:t xml:space="preserve"> από αυτούς,  σύμφωνα με το άρθρο 21 του Ν.4412/2016.</w:t>
      </w:r>
    </w:p>
    <w:p w:rsidR="00635DD4" w:rsidRDefault="00635DD4" w:rsidP="00635DD4">
      <w:pPr>
        <w:pStyle w:val="3"/>
        <w:rPr>
          <w:lang w:val="el-GR"/>
        </w:rPr>
      </w:pPr>
      <w:bookmarkStart w:id="83" w:name="__RefHeading___Toc470009812"/>
      <w:bookmarkStart w:id="84" w:name="_Toc39823858"/>
      <w:bookmarkEnd w:id="83"/>
      <w:r>
        <w:rPr>
          <w:lang w:val="el-GR"/>
        </w:rPr>
        <w:t>3.1.2</w:t>
      </w:r>
      <w:r>
        <w:rPr>
          <w:lang w:val="el-GR"/>
        </w:rPr>
        <w:tab/>
        <w:t>Αξιολόγηση προσφορών</w:t>
      </w:r>
      <w:bookmarkEnd w:id="84"/>
    </w:p>
    <w:p w:rsidR="00635DD4" w:rsidRPr="00555AE6" w:rsidRDefault="00635DD4" w:rsidP="00555AE6">
      <w:pPr>
        <w:spacing w:after="0"/>
        <w:rPr>
          <w:lang w:val="el-GR"/>
        </w:rPr>
      </w:pPr>
      <w:r w:rsidRPr="00555AE6">
        <w:rPr>
          <w:lang w:val="el-GR"/>
        </w:rPr>
        <w:t>α) Αποσφραγίζεται ο κυρίως φάκελος προσφοράς, ο φάκελος των δικαιολογητικών συμμετοχής, καθώς και ο φάκελος της τεχ</w:t>
      </w:r>
      <w:r w:rsidR="00830735">
        <w:rPr>
          <w:lang w:val="el-GR"/>
        </w:rPr>
        <w:t>νικής προσφοράς</w:t>
      </w:r>
      <w:r w:rsidRPr="00555AE6">
        <w:rPr>
          <w:lang w:val="el-GR"/>
        </w:rPr>
        <w:t>.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35DD4" w:rsidRPr="00555AE6" w:rsidRDefault="00635DD4" w:rsidP="00555AE6">
      <w:pPr>
        <w:spacing w:after="0"/>
        <w:rPr>
          <w:lang w:val="el-GR"/>
        </w:rPr>
      </w:pPr>
      <w:r w:rsidRPr="00555AE6">
        <w:rPr>
          <w:lang w:val="el-GR"/>
        </w:rPr>
        <w:t xml:space="preserve">β) Στη συνέχεια η Επιτροπή Διαγωνισμού προβαίνει στην αξιολόγηση της τεχνικής προσφοράς, σύμφωνα με τους όρους της παρούσας και </w:t>
      </w:r>
      <w:r w:rsidR="006A51C1">
        <w:rPr>
          <w:lang w:val="el-GR"/>
        </w:rPr>
        <w:t xml:space="preserve">πριν την σύνταξη του σχετικού </w:t>
      </w:r>
      <w:r w:rsidRPr="00555AE6">
        <w:rPr>
          <w:lang w:val="el-GR"/>
        </w:rPr>
        <w:t xml:space="preserve"> πρακτικ</w:t>
      </w:r>
      <w:r w:rsidR="006A51C1">
        <w:rPr>
          <w:lang w:val="el-GR"/>
        </w:rPr>
        <w:t xml:space="preserve">ού </w:t>
      </w:r>
      <w:r w:rsidRPr="00555AE6">
        <w:rPr>
          <w:lang w:val="el-GR"/>
        </w:rPr>
        <w:t xml:space="preserve"> για την αποδοχή ή την απόρριψη των τεχνικών προσφορών κα</w:t>
      </w:r>
      <w:r w:rsidR="006A51C1">
        <w:rPr>
          <w:lang w:val="el-GR"/>
        </w:rPr>
        <w:t>ι τους λόγους αποκλεισμού τους, δύναται να ζητήσει την κατάθεση δειγμάτων από τους</w:t>
      </w:r>
      <w:r w:rsidR="00C831EC">
        <w:rPr>
          <w:lang w:val="el-GR"/>
        </w:rPr>
        <w:t xml:space="preserve"> συμμετέχοντες και στην συνέχεια να ολοκληρώσει την αξιολόγηση των τεχνικών προσφορών.</w:t>
      </w:r>
    </w:p>
    <w:p w:rsidR="00830735" w:rsidRDefault="00635DD4" w:rsidP="00555AE6">
      <w:pPr>
        <w:spacing w:after="0"/>
        <w:rPr>
          <w:lang w:val="el-GR"/>
        </w:rPr>
      </w:pPr>
      <w:r w:rsidRPr="00555AE6">
        <w:rPr>
          <w:lang w:val="el-GR"/>
        </w:rPr>
        <w:t>γ) Οι κατά τα ανωτέρω σφραγισμένοι φάκελοι με τα οικονομικά στοιχεία των προσφορών,</w:t>
      </w:r>
      <w:r w:rsidRPr="00555AE6">
        <w:rPr>
          <w:color w:val="000000"/>
          <w:shd w:val="clear" w:color="auto" w:fill="FFFFFF"/>
          <w:lang w:val="el-GR"/>
        </w:rPr>
        <w:t xml:space="preserve"> μετά την ολοκλήρωση της αξιολόγησης των λοιπών στοιχείων των προσφορών,</w:t>
      </w:r>
      <w:r w:rsidRPr="00555AE6">
        <w:rPr>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w:t>
      </w:r>
      <w:r w:rsidR="00830735">
        <w:rPr>
          <w:lang w:val="el-GR"/>
        </w:rPr>
        <w:t xml:space="preserve"> προσφοράς δεν αποσφραγίζονται.</w:t>
      </w:r>
    </w:p>
    <w:p w:rsidR="00635DD4" w:rsidRPr="00555AE6" w:rsidRDefault="00635DD4" w:rsidP="00555AE6">
      <w:pPr>
        <w:spacing w:after="0"/>
        <w:rPr>
          <w:lang w:val="el-GR"/>
        </w:rPr>
      </w:pPr>
      <w:r w:rsidRPr="00555AE6">
        <w:rPr>
          <w:lang w:val="el-GR"/>
        </w:rPr>
        <w:t xml:space="preserve">Η κατά τα ανωτέρω αποσφράγιση του φακέλου των δικαιολογητικών συμμετοχής, των τεχνικών προσφορών και των οικονομικών προσφορών </w:t>
      </w:r>
      <w:r w:rsidRPr="00830735">
        <w:rPr>
          <w:b/>
          <w:lang w:val="el-GR"/>
        </w:rPr>
        <w:t>μπορούν να γίνουν σε μία δημόσια συνεδρίαση</w:t>
      </w:r>
      <w:r w:rsidR="00FD4590" w:rsidRPr="00830735">
        <w:rPr>
          <w:lang w:val="el-GR"/>
        </w:rPr>
        <w:t xml:space="preserve"> και να συνταχθεί ενιαίο πρακτικό</w:t>
      </w:r>
      <w:r w:rsidRPr="00830735">
        <w:rPr>
          <w:lang w:val="el-GR"/>
        </w:rPr>
        <w:t>,</w:t>
      </w:r>
      <w:r w:rsidRPr="00555AE6">
        <w:rPr>
          <w:lang w:val="el-GR"/>
        </w:rPr>
        <w:t xml:space="preserve"> κατά την κρίση της Επιτροπής Διαγωνισμού. </w:t>
      </w:r>
    </w:p>
    <w:p w:rsidR="008E7E45" w:rsidRDefault="00635DD4" w:rsidP="00830735">
      <w:pPr>
        <w:rPr>
          <w:lang w:val="el-GR"/>
        </w:rPr>
      </w:pPr>
      <w:r w:rsidRPr="00555AE6">
        <w:rPr>
          <w:lang w:val="el-GR"/>
        </w:rPr>
        <w:t xml:space="preserve">δ) Τα αποτελέσματα των ανωτέρω σταδίων επικυρώνονται </w:t>
      </w:r>
      <w:r w:rsidRPr="00FD4590">
        <w:rPr>
          <w:b/>
          <w:lang w:val="el-GR"/>
        </w:rPr>
        <w:t xml:space="preserve">με </w:t>
      </w:r>
      <w:r w:rsidR="007E7E24" w:rsidRPr="00FD4590">
        <w:rPr>
          <w:b/>
          <w:lang w:val="el-GR"/>
        </w:rPr>
        <w:t xml:space="preserve">μία </w:t>
      </w:r>
      <w:r w:rsidRPr="00FD4590">
        <w:rPr>
          <w:b/>
          <w:lang w:val="el-GR"/>
        </w:rPr>
        <w:t>απόφαση</w:t>
      </w:r>
      <w:r w:rsidRPr="00555AE6">
        <w:rPr>
          <w:lang w:val="el-GR"/>
        </w:rPr>
        <w:t xml:space="preserve"> της Οικονομικής Ε</w:t>
      </w:r>
      <w:r w:rsidR="007E7E24">
        <w:rPr>
          <w:lang w:val="el-GR"/>
        </w:rPr>
        <w:t>πιτροπής του Δήμου, η οποία κοι</w:t>
      </w:r>
      <w:r w:rsidR="00AA2570">
        <w:rPr>
          <w:lang w:val="el-GR"/>
        </w:rPr>
        <w:t>ν</w:t>
      </w:r>
      <w:r w:rsidRPr="00555AE6">
        <w:t>o</w:t>
      </w:r>
      <w:r w:rsidR="00AA2570">
        <w:rPr>
          <w:lang w:val="el-GR"/>
        </w:rPr>
        <w:t>π</w:t>
      </w:r>
      <w:r w:rsidRPr="00555AE6">
        <w:rPr>
          <w:lang w:val="el-GR"/>
        </w:rPr>
        <w:t>οιείται με επιμέλεια αυτής στους προσφέροντες</w:t>
      </w:r>
      <w:r w:rsidR="00CB7042">
        <w:rPr>
          <w:lang w:val="el-GR"/>
        </w:rPr>
        <w:t xml:space="preserve"> </w:t>
      </w:r>
      <w:r w:rsidR="007A57A1" w:rsidRPr="00781F48">
        <w:rPr>
          <w:b/>
          <w:bCs/>
          <w:lang w:val="el-GR"/>
        </w:rPr>
        <w:t>μαζί με αντίγραφο των πρακτικών της διαδικασίας ελέγχου και αξιολόγησης των προσφορών του αντίστοιχου σταδίου</w:t>
      </w:r>
      <w:r w:rsidRPr="00781F48">
        <w:rPr>
          <w:lang w:val="el-GR"/>
        </w:rPr>
        <w:t>.</w:t>
      </w:r>
      <w:r w:rsidRPr="00555AE6">
        <w:rPr>
          <w:lang w:val="el-GR"/>
        </w:rPr>
        <w:t xml:space="preserve"> Κατά της ανωτέρω απόφασης χωρεί ένσταση, σύμφωνα μ</w:t>
      </w:r>
      <w:r w:rsidR="00830735">
        <w:rPr>
          <w:lang w:val="el-GR"/>
        </w:rPr>
        <w:t>ε το άρθρο 127 του Ν.4412/2016.</w:t>
      </w:r>
    </w:p>
    <w:p w:rsidR="00635DD4" w:rsidRDefault="00635DD4" w:rsidP="00635DD4">
      <w:pPr>
        <w:rPr>
          <w:lang w:val="el-GR"/>
        </w:rPr>
      </w:pPr>
      <w:r>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w:t>
      </w:r>
      <w:r>
        <w:rPr>
          <w:lang w:val="el-GR"/>
        </w:rPr>
        <w:lastRenderedPageBreak/>
        <w:t xml:space="preserve">κοινοποίηση της σχετικής πρόσκλησης. Στην περίπτωση αυτή εφαρμόζονται τα άρθρα 88 και 89 ν. 4412/2016. </w:t>
      </w:r>
    </w:p>
    <w:p w:rsidR="00CB7042" w:rsidRDefault="00635DD4" w:rsidP="00635DD4">
      <w:pPr>
        <w:rPr>
          <w:i/>
          <w:color w:val="5B9BD5"/>
          <w:lang w:val="el-GR" w:eastAsia="el-GR"/>
        </w:rPr>
      </w:pPr>
      <w:r>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71024F" w:rsidRDefault="0071024F" w:rsidP="0071024F">
      <w:pPr>
        <w:rPr>
          <w:lang w:val="el-GR"/>
        </w:rPr>
      </w:pPr>
      <w:r w:rsidRPr="00A845F7">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71024F" w:rsidRDefault="0071024F" w:rsidP="00635DD4">
      <w:pPr>
        <w:rPr>
          <w:lang w:val="el-GR"/>
        </w:rPr>
      </w:pPr>
    </w:p>
    <w:p w:rsidR="00635DD4" w:rsidRDefault="00635DD4" w:rsidP="00635DD4">
      <w:pPr>
        <w:pStyle w:val="2"/>
        <w:rPr>
          <w:lang w:val="el-GR"/>
        </w:rPr>
      </w:pPr>
      <w:bookmarkStart w:id="85" w:name="__RefHeading___Toc470009813"/>
      <w:bookmarkStart w:id="86" w:name="_Toc39823859"/>
      <w:bookmarkEnd w:id="85"/>
      <w:r>
        <w:rPr>
          <w:lang w:val="el-GR"/>
        </w:rPr>
        <w:t>3.2</w:t>
      </w:r>
      <w:r>
        <w:rPr>
          <w:lang w:val="el-GR"/>
        </w:rPr>
        <w:tab/>
        <w:t>Πρόσκληση υποβολής δικαιολογητικών κατακύρωσης</w:t>
      </w:r>
      <w:r w:rsidR="00511BAD">
        <w:rPr>
          <w:lang w:val="el-GR"/>
        </w:rPr>
        <w:t xml:space="preserve"> </w:t>
      </w:r>
      <w:r>
        <w:rPr>
          <w:lang w:val="el-GR"/>
        </w:rPr>
        <w:t>- Δικαιολογητικά κατακύρωσης</w:t>
      </w:r>
      <w:bookmarkEnd w:id="86"/>
    </w:p>
    <w:p w:rsidR="00635DD4" w:rsidRDefault="00635DD4" w:rsidP="00635DD4">
      <w:pPr>
        <w:rPr>
          <w:lang w:val="el-GR"/>
        </w:rPr>
      </w:pPr>
    </w:p>
    <w:p w:rsidR="00AA2570" w:rsidRPr="00AA2570" w:rsidRDefault="007A57A1" w:rsidP="007A57A1">
      <w:pPr>
        <w:rPr>
          <w:lang w:val="el-GR"/>
        </w:rPr>
      </w:pPr>
      <w:r w:rsidRPr="004F7D56">
        <w:rPr>
          <w:lang w:val="el-GR"/>
        </w:rPr>
        <w:t xml:space="preserve">Μετά την ολοκλήρωση της διαδικασίας κατά την παρ. 3.1, αποστέλλεται σχετική πρόσκληση στον προσφέροντα, στον οποίο πρόκειται να γίνει η κατακύρωση («προσωρινό ανάδοχο»), για να υποβάλει εντός προθεσμίας δέκα (10) ημερών τα απαιτούμενα δικαιολογητικά - αποδεικτικά μέσα τόσο για τη μη συνδρομή των λόγων αποκλεισμού που προβλέπονται στη διακήρυξη, όσο και για την πλήρωση των κριτηρίων ποιοτικής επιλογής. </w:t>
      </w:r>
      <w:r w:rsidR="00635DD4" w:rsidRPr="004F7D56">
        <w:rPr>
          <w:lang w:val="el-GR"/>
        </w:rPr>
        <w:t>Τα δικαιολογητικά προσκομίζονται σε σφραγισμένο φάκελο, ο οποίος παραδίδεται στην Επιτροπή Διαγωνισμού.</w:t>
      </w:r>
    </w:p>
    <w:p w:rsidR="007A57A1" w:rsidRDefault="007A57A1" w:rsidP="00635DD4">
      <w:pPr>
        <w:rPr>
          <w:lang w:val="el-GR"/>
        </w:rPr>
      </w:pPr>
      <w:r w:rsidRPr="004F7D56">
        <w:rPr>
          <w:lang w:val="el-GR"/>
        </w:rPr>
        <w:t>Αν δεν προσκομισθούν τα παραπάνω δικαιολογητικά ή υπάρχουν ελλείψεις σε αυτά που υποβλήθηκαν, ο προσωρινός ανάδοχος υποβάλλει εντός της κατά τα ανωτέρω προβλεπόμενης προθεσμίας των 10 ημερών, αίτημα προς το αρμόδιο όργανο αξιολόγησης για την παράταση της προθεσμίας υποβολής, το οποίο συνοδεύεται µε αποδεικτικά έγγραφα από τα οποία να αποδεικνύεται ότι έχει αιτηθεί τη χορήγηση των δικαιολογητικών. Στην περίπτωση αυτή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Η παρούσα ρύθμιση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rsidR="00635DD4" w:rsidRPr="009F78A2" w:rsidRDefault="00635DD4" w:rsidP="00635DD4">
      <w:pPr>
        <w:rPr>
          <w:lang w:val="el-GR"/>
        </w:rPr>
      </w:pPr>
      <w:r w:rsidRPr="009F78A2">
        <w:rPr>
          <w:lang w:val="el-GR"/>
        </w:rPr>
        <w:t xml:space="preserve">Όσοι </w:t>
      </w:r>
      <w:r w:rsidR="00FD4590" w:rsidRPr="00852D7A">
        <w:rPr>
          <w:lang w:val="el-GR"/>
        </w:rPr>
        <w:t>δεν έχουν αποκλεισθεί οριστικά</w:t>
      </w:r>
      <w:r w:rsidR="00511BAD">
        <w:rPr>
          <w:lang w:val="el-GR"/>
        </w:rPr>
        <w:t xml:space="preserve"> </w:t>
      </w:r>
      <w:r w:rsidRPr="009F78A2">
        <w:rPr>
          <w:lang w:val="el-GR"/>
        </w:rPr>
        <w:t>λαμβάνουν γνώση των παραπάνω δικαιολογητικών που κατατέθηκαν.</w:t>
      </w:r>
    </w:p>
    <w:p w:rsidR="00AA2570" w:rsidRPr="00AA2570" w:rsidRDefault="00AA2570" w:rsidP="00AA2570">
      <w:pPr>
        <w:rPr>
          <w:lang w:val="el-GR"/>
        </w:rPr>
      </w:pPr>
      <w:r w:rsidRPr="00AA2570">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35DD4" w:rsidRDefault="00635DD4" w:rsidP="00635DD4">
      <w:pPr>
        <w:rPr>
          <w:i/>
          <w:color w:val="5B9BD5"/>
          <w:lang w:val="el-GR" w:eastAsia="el-GR"/>
        </w:rPr>
      </w:pPr>
      <w:r>
        <w:rPr>
          <w:lang w:val="el-GR"/>
        </w:rPr>
        <w:t xml:space="preserve">i)  κατά τον έλεγχο των παραπάνω δικαιολογητικών διαπιστωθεί ότι τα στοιχεία που δηλώθηκαν με </w:t>
      </w:r>
    </w:p>
    <w:p w:rsidR="00635DD4" w:rsidRDefault="00635DD4" w:rsidP="00635DD4">
      <w:pPr>
        <w:rPr>
          <w:lang w:val="el-GR"/>
        </w:rPr>
      </w:pPr>
      <w:r>
        <w:rPr>
          <w:lang w:val="el-GR"/>
        </w:rPr>
        <w:t xml:space="preserve">το Τ.Ε.Υ.Δ., είναι ψευδή ή ανακριβή, ή </w:t>
      </w:r>
    </w:p>
    <w:p w:rsidR="00635DD4" w:rsidRDefault="00635DD4" w:rsidP="00635DD4">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35DD4" w:rsidRDefault="00635DD4" w:rsidP="00635DD4">
      <w:pPr>
        <w:rPr>
          <w:lang w:val="el-GR"/>
        </w:rPr>
      </w:pPr>
      <w:r>
        <w:rPr>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635DD4" w:rsidRDefault="00635DD4" w:rsidP="00635DD4">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FD4590" w:rsidRDefault="00635DD4" w:rsidP="00635DD4">
      <w:pPr>
        <w:rPr>
          <w:lang w:val="el-GR"/>
        </w:rPr>
      </w:pPr>
      <w:r>
        <w:rPr>
          <w:lang w:val="el-GR"/>
        </w:rPr>
        <w:t xml:space="preserve">Η διαδικασία ελέγχου των παραπάνω δικαιολογητικών ολοκληρώνεται με τη σύνταξη πρακτικού </w:t>
      </w:r>
      <w:r w:rsidR="00C77DB1">
        <w:rPr>
          <w:lang w:val="el-GR"/>
        </w:rPr>
        <w:t xml:space="preserve">από </w:t>
      </w:r>
      <w:r>
        <w:rPr>
          <w:lang w:val="el-GR"/>
        </w:rPr>
        <w:t>την Επιτροπή του Διαγωνισμού</w:t>
      </w:r>
      <w:r w:rsidR="00BE2DE5">
        <w:rPr>
          <w:lang w:val="el-GR"/>
        </w:rPr>
        <w:t xml:space="preserve">, </w:t>
      </w:r>
      <w:r w:rsidR="00BE2DE5" w:rsidRPr="00E00BDE">
        <w:rPr>
          <w:lang w:val="el-GR"/>
        </w:rPr>
        <w:t>στο οποίο αναγράφεται η τυχόν συμπλήρωση δικαιολογητικών</w:t>
      </w:r>
      <w:r w:rsidR="00FD2E58">
        <w:rPr>
          <w:lang w:val="el-GR"/>
        </w:rPr>
        <w:t xml:space="preserve"> </w:t>
      </w:r>
      <w:r>
        <w:rPr>
          <w:lang w:val="el-GR"/>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203678" w:rsidRDefault="00635DD4" w:rsidP="00203678">
      <w:pPr>
        <w:rPr>
          <w:lang w:val="el-GR"/>
        </w:rPr>
      </w:pPr>
      <w:r>
        <w:rPr>
          <w:lang w:val="el-GR"/>
        </w:rPr>
        <w:lastRenderedPageBreak/>
        <w:t>Τα αποτελέσματα του ελέγχου των παραπάνω δικαιολογητικών και της εισήγησης της Επιτροπής επικυρώνονται με την απόφαση κατακύρωσης</w:t>
      </w:r>
      <w:r w:rsidR="00203678">
        <w:rPr>
          <w:lang w:val="el-GR"/>
        </w:rPr>
        <w:t>.</w:t>
      </w:r>
    </w:p>
    <w:p w:rsidR="00635DD4" w:rsidRDefault="00635DD4" w:rsidP="00635DD4">
      <w:pPr>
        <w:rPr>
          <w:lang w:val="el-GR"/>
        </w:rPr>
      </w:pPr>
    </w:p>
    <w:p w:rsidR="00635DD4" w:rsidRPr="00A5184A" w:rsidRDefault="00635DD4" w:rsidP="00635DD4">
      <w:pPr>
        <w:pStyle w:val="2"/>
        <w:rPr>
          <w:i/>
          <w:color w:val="auto"/>
          <w:lang w:val="el-GR" w:eastAsia="el-GR"/>
        </w:rPr>
      </w:pPr>
      <w:bookmarkStart w:id="87" w:name="__RefHeading___Toc470009814"/>
      <w:bookmarkStart w:id="88" w:name="_Toc39823860"/>
      <w:r>
        <w:rPr>
          <w:lang w:val="el-GR"/>
        </w:rPr>
        <w:t>3.3</w:t>
      </w:r>
      <w:r>
        <w:rPr>
          <w:lang w:val="el-GR"/>
        </w:rPr>
        <w:tab/>
      </w:r>
      <w:r w:rsidRPr="00A5184A">
        <w:rPr>
          <w:color w:val="auto"/>
          <w:lang w:val="el-GR"/>
        </w:rPr>
        <w:t>Κατακύρωση - σύναψη σύμβασης</w:t>
      </w:r>
      <w:bookmarkEnd w:id="87"/>
      <w:bookmarkEnd w:id="88"/>
    </w:p>
    <w:p w:rsidR="00EB5356" w:rsidRDefault="00635DD4" w:rsidP="00BD27F6">
      <w:pPr>
        <w:rPr>
          <w:lang w:val="el-GR"/>
        </w:rPr>
      </w:pPr>
      <w:r>
        <w:rPr>
          <w:lang w:val="el-GR"/>
        </w:rPr>
        <w:t xml:space="preserve">Η αναθέτουσα αρχή κοινοποιεί την απόφαση κατακύρωσης, μαζί με αντίγραφο όλων των πρακτικών της </w:t>
      </w:r>
      <w:r w:rsidRPr="00D84C49">
        <w:rPr>
          <w:lang w:val="el-GR"/>
        </w:rPr>
        <w:t>διαδικασίας ελέγχου και αξιολόγησης των προσφορών, σε κάθε προσφέροντα</w:t>
      </w:r>
      <w:r w:rsidR="00203678" w:rsidRPr="00D84C49">
        <w:rPr>
          <w:lang w:val="el-GR"/>
        </w:rPr>
        <w:t xml:space="preserve"> που δεν έχει αποκλειστεί οριστικά</w:t>
      </w:r>
      <w:r w:rsidRPr="00D84C49">
        <w:rPr>
          <w:lang w:val="el-GR"/>
        </w:rPr>
        <w:t xml:space="preserve">, σύμφωνα με το άρθρο 100 του ν. 4412/2016, εκτός από τον προσωρινό ανάδοχο, </w:t>
      </w:r>
      <w:r w:rsidR="00AA2570" w:rsidRPr="00D84C49">
        <w:rPr>
          <w:lang w:val="el-GR"/>
        </w:rPr>
        <w:t xml:space="preserve">με κάθε πρόσφορο τρόπο </w:t>
      </w:r>
      <w:r w:rsidRPr="00D84C49">
        <w:rPr>
          <w:lang w:val="el-GR"/>
        </w:rPr>
        <w:t xml:space="preserve">επί αποδείξει. </w:t>
      </w:r>
      <w:r w:rsidR="00EB5356" w:rsidRPr="00D84C49">
        <w:rPr>
          <w:lang w:val="el-GR"/>
        </w:rPr>
        <w:t>Κατά της ανωτέρω απόφασης χωρεί ένσταση, σύμφωνα με το άρθρο 127 του Ν.4412/2016.</w:t>
      </w:r>
    </w:p>
    <w:p w:rsidR="00FD4590" w:rsidRPr="00FD4590" w:rsidRDefault="00FD4590" w:rsidP="00BD27F6">
      <w:pPr>
        <w:rPr>
          <w:lang w:val="el-GR"/>
        </w:rPr>
      </w:pPr>
      <w:r w:rsidRPr="00852D7A">
        <w:rPr>
          <w:lang w:val="el-GR"/>
        </w:rPr>
        <w:t>Η εν λόγω απόφαση αναφέρει την προθεσμία για την αναστολή της σύναψης της σύμβασης σύμφωνα με την επόμενη παράγραφο 3.4.</w:t>
      </w:r>
    </w:p>
    <w:p w:rsidR="00BD27F6" w:rsidRPr="00BD27F6" w:rsidRDefault="00BD27F6" w:rsidP="00635DD4">
      <w:pPr>
        <w:rPr>
          <w:lang w:val="el-GR"/>
        </w:rPr>
      </w:pPr>
      <w:r w:rsidRPr="00D84C49">
        <w:rPr>
          <w:lang w:val="el-GR"/>
        </w:rPr>
        <w:t>Τα έννομα αποτελέσματα της απόφασης κατακύρωσης και ιδίως η σύναψη της σύμβασης επέρχονται όταν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635DD4" w:rsidRDefault="00635DD4" w:rsidP="00635DD4">
      <w:pPr>
        <w:rPr>
          <w:lang w:val="el-GR"/>
        </w:rPr>
      </w:pPr>
      <w:r>
        <w:rPr>
          <w:lang w:val="el-GR"/>
        </w:rPr>
        <w:t xml:space="preserve">Η αναθέτουσα αρχή προσκαλεί τον ανάδοχο να προσέλθει για υπογραφή του συμφωνητικού </w:t>
      </w:r>
      <w:r w:rsidR="00B63F4D" w:rsidRPr="00AA2570">
        <w:rPr>
          <w:lang w:val="el-GR"/>
        </w:rPr>
        <w:t>θέτοντάς του προθεσμία που δε μπορεί να υπερβαίνει τις είκοσι (20) ημέρες</w:t>
      </w:r>
      <w:r>
        <w:rPr>
          <w:lang w:val="el-GR"/>
        </w:rPr>
        <w:t xml:space="preserve"> από την κοινοποίηση της σχετικής ειδικής πρόσκλησης. Το συμφωνητικό έχει αποδεικτικό χαρακτήρα. </w:t>
      </w:r>
    </w:p>
    <w:p w:rsidR="00635DD4" w:rsidRDefault="00635DD4" w:rsidP="00635DD4">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w:t>
      </w:r>
      <w:r w:rsidR="00337D8D" w:rsidRPr="00E00BDE">
        <w:rPr>
          <w:lang w:val="el-GR"/>
        </w:rPr>
        <w:t>με την ίδια διαδικασία (άρθρο 103)</w:t>
      </w:r>
      <w:r w:rsidRPr="00E00BDE">
        <w:rPr>
          <w:lang w:val="el-GR"/>
        </w:rPr>
        <w:t>,</w:t>
      </w:r>
      <w:r>
        <w:rPr>
          <w:lang w:val="el-GR"/>
        </w:rPr>
        <w:t xml:space="preserve"> γίνεται σ</w:t>
      </w:r>
      <w:r w:rsidR="005D00B8">
        <w:rPr>
          <w:lang w:val="el-GR"/>
        </w:rPr>
        <w:t>τον προσφέροντα που υπέβαλε την</w:t>
      </w:r>
      <w:r>
        <w:rPr>
          <w:lang w:val="el-GR"/>
        </w:rPr>
        <w:t xml:space="preserve"> αμέσως επόμενη πλέον συμφέρουσα από οικονομική άποψη προσφορά. </w:t>
      </w:r>
      <w:bookmarkStart w:id="89" w:name="__RefHeading___Toc470009815"/>
      <w:bookmarkEnd w:id="89"/>
    </w:p>
    <w:p w:rsidR="0048357B" w:rsidRPr="0048357B" w:rsidRDefault="0048357B" w:rsidP="00635DD4">
      <w:pPr>
        <w:rPr>
          <w:lang w:val="el-GR"/>
        </w:rPr>
      </w:pPr>
      <w:r w:rsidRPr="00852D7A">
        <w:rPr>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p>
    <w:p w:rsidR="0048357B" w:rsidRPr="001D7B14" w:rsidRDefault="0048357B" w:rsidP="00635DD4">
      <w:pPr>
        <w:rPr>
          <w:lang w:val="el-GR"/>
        </w:rPr>
      </w:pPr>
    </w:p>
    <w:p w:rsidR="00635DD4" w:rsidRPr="008C5701" w:rsidRDefault="00274EFE" w:rsidP="00635DD4">
      <w:pPr>
        <w:pStyle w:val="2"/>
        <w:rPr>
          <w:i/>
          <w:iCs/>
          <w:color w:val="5B9BD5"/>
          <w:spacing w:val="5"/>
          <w:lang w:val="el-GR"/>
        </w:rPr>
      </w:pPr>
      <w:bookmarkStart w:id="90" w:name="__RefHeading___Toc470009816"/>
      <w:bookmarkStart w:id="91" w:name="_Toc39823861"/>
      <w:bookmarkEnd w:id="90"/>
      <w:r>
        <w:rPr>
          <w:lang w:val="el-GR"/>
        </w:rPr>
        <w:t>3.4</w:t>
      </w:r>
      <w:r w:rsidR="00635DD4" w:rsidRPr="008C5701">
        <w:rPr>
          <w:lang w:val="el-GR"/>
        </w:rPr>
        <w:tab/>
        <w:t>Ενστάσεις</w:t>
      </w:r>
      <w:bookmarkEnd w:id="91"/>
      <w:r w:rsidR="00635DD4" w:rsidRPr="008C5701">
        <w:rPr>
          <w:lang w:val="el-GR"/>
        </w:rPr>
        <w:t xml:space="preserve"> </w:t>
      </w:r>
    </w:p>
    <w:p w:rsidR="00B63F4D" w:rsidRDefault="00635DD4" w:rsidP="00635DD4">
      <w:pPr>
        <w:rPr>
          <w:spacing w:val="5"/>
          <w:lang w:val="el-GR"/>
        </w:rPr>
      </w:pPr>
      <w:r w:rsidRPr="008C5701">
        <w:rPr>
          <w:spacing w:val="5"/>
          <w:lang w:val="el-GR"/>
        </w:rPr>
        <w:t xml:space="preserve">Σε περίπτωση ένστασης κατά </w:t>
      </w:r>
      <w:r w:rsidRPr="00E00BDE">
        <w:rPr>
          <w:spacing w:val="5"/>
          <w:lang w:val="el-GR"/>
        </w:rPr>
        <w:t xml:space="preserve">πράξης </w:t>
      </w:r>
      <w:r w:rsidR="005F6EF3" w:rsidRPr="00E00BDE">
        <w:rPr>
          <w:spacing w:val="5"/>
          <w:lang w:val="el-GR"/>
        </w:rPr>
        <w:t xml:space="preserve">ή παράλειψης </w:t>
      </w:r>
      <w:r w:rsidRPr="00E00BDE">
        <w:rPr>
          <w:spacing w:val="5"/>
          <w:lang w:val="el-GR"/>
        </w:rPr>
        <w:t>της αναθέτουσας αρχής, η προθεσμία άσκησής της είναι πέντε (5) ημέρες από την κοινοποίηση της προσβαλλόμενης πράξης στον ενδιαφερόμενο οικονομικό φορέα</w:t>
      </w:r>
      <w:r w:rsidR="005F6EF3" w:rsidRPr="00E00BDE">
        <w:rPr>
          <w:spacing w:val="5"/>
          <w:lang w:val="el-GR"/>
        </w:rPr>
        <w:t xml:space="preserve"> ή από τη συντέλεση της παράλειψης</w:t>
      </w:r>
      <w:r w:rsidRPr="00E00BDE">
        <w:rPr>
          <w:spacing w:val="5"/>
          <w:lang w:val="el-GR"/>
        </w:rPr>
        <w:t xml:space="preserve">. </w:t>
      </w:r>
      <w:r w:rsidR="00B63F4D" w:rsidRPr="00E00BDE">
        <w:rPr>
          <w:spacing w:val="5"/>
          <w:lang w:val="el-GR"/>
        </w:rPr>
        <w:t>Η</w:t>
      </w:r>
      <w:r w:rsidR="00B63F4D" w:rsidRPr="001662C5">
        <w:rPr>
          <w:spacing w:val="5"/>
          <w:lang w:val="el-GR"/>
        </w:rPr>
        <w:t xml:space="preserve">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B63F4D" w:rsidRDefault="00635DD4" w:rsidP="00635DD4">
      <w:pPr>
        <w:rPr>
          <w:spacing w:val="5"/>
          <w:lang w:val="el-GR"/>
        </w:rPr>
      </w:pPr>
      <w:r w:rsidRPr="008C5701">
        <w:rPr>
          <w:spacing w:val="5"/>
          <w:lang w:val="el-GR"/>
        </w:rPr>
        <w:t>Η ένσταση υποβάλλεται, ενώπιον της αναθέτουσας αρχής</w:t>
      </w:r>
      <w:r w:rsidR="004D3695">
        <w:rPr>
          <w:spacing w:val="5"/>
          <w:lang w:val="el-GR"/>
        </w:rPr>
        <w:t xml:space="preserve">. </w:t>
      </w:r>
      <w:r w:rsidRPr="008C5701">
        <w:rPr>
          <w:spacing w:val="5"/>
          <w:lang w:val="el-GR"/>
        </w:rPr>
        <w:t>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w:t>
      </w:r>
      <w:r w:rsidR="005D00B8">
        <w:rPr>
          <w:spacing w:val="5"/>
          <w:lang w:val="el-GR"/>
        </w:rPr>
        <w:t xml:space="preserve"> </w:t>
      </w:r>
      <w:r w:rsidR="00B63F4D" w:rsidRPr="001662C5">
        <w:rPr>
          <w:spacing w:val="5"/>
          <w:lang w:val="el-GR"/>
        </w:rPr>
        <w:t xml:space="preserve">από την κοινοποίηση της ένστασης η οποία μπορεί να γίνει και με ηλεκτρονικά μέσα. </w:t>
      </w:r>
      <w:r w:rsidR="00B63F4D" w:rsidRPr="001662C5">
        <w:rPr>
          <w:rFonts w:asciiTheme="minorHAnsi" w:hAnsiTheme="minorHAnsi" w:cstheme="minorHAnsi"/>
          <w:szCs w:val="22"/>
          <w:shd w:val="clear" w:color="auto" w:fill="FFFFFF"/>
          <w:lang w:val="el-GR"/>
        </w:rPr>
        <w:t>Στην περίπτωση της ένστασης κατά της δ</w:t>
      </w:r>
      <w:r w:rsidR="001662C5" w:rsidRPr="001662C5">
        <w:rPr>
          <w:rFonts w:asciiTheme="minorHAnsi" w:hAnsiTheme="minorHAnsi" w:cstheme="minorHAnsi"/>
          <w:szCs w:val="22"/>
          <w:shd w:val="clear" w:color="auto" w:fill="FFFFFF"/>
          <w:lang w:val="el-GR"/>
        </w:rPr>
        <w:t>ιακήρυξης η αναθέ</w:t>
      </w:r>
      <w:r w:rsidR="00B63F4D" w:rsidRPr="001662C5">
        <w:rPr>
          <w:rFonts w:asciiTheme="minorHAnsi" w:hAnsiTheme="minorHAnsi" w:cstheme="minorHAnsi"/>
          <w:szCs w:val="22"/>
          <w:shd w:val="clear" w:color="auto" w:fill="FFFFFF"/>
          <w:lang w:val="el-GR"/>
        </w:rPr>
        <w:t>τουσα αρχή αποφασίζει σε κάθε περίπτωση πριν την καταληκτική ημερομηνία υποβολής των προσφορών.</w:t>
      </w:r>
      <w:r w:rsidR="00B63F4D" w:rsidRPr="001662C5">
        <w:rPr>
          <w:rFonts w:ascii="Verdana" w:hAnsi="Verdana"/>
          <w:sz w:val="14"/>
          <w:szCs w:val="14"/>
          <w:shd w:val="clear" w:color="auto" w:fill="FFFFFF"/>
        </w:rPr>
        <w:t> </w:t>
      </w:r>
      <w:r w:rsidR="00B63F4D" w:rsidRPr="001662C5">
        <w:rPr>
          <w:spacing w:val="5"/>
          <w:lang w:val="el-GR"/>
        </w:rPr>
        <w:t>Με την άπρακτη πάροδο των ανωτέρω προθεσμιών τεκμαί</w:t>
      </w:r>
      <w:r w:rsidR="001662C5">
        <w:rPr>
          <w:spacing w:val="5"/>
          <w:lang w:val="el-GR"/>
        </w:rPr>
        <w:t xml:space="preserve">ρεται η απόρριψη της ένστασης. </w:t>
      </w:r>
    </w:p>
    <w:p w:rsidR="00B63F4D" w:rsidRDefault="001662C5" w:rsidP="00635DD4">
      <w:pPr>
        <w:rPr>
          <w:spacing w:val="5"/>
          <w:lang w:val="el-GR"/>
        </w:rPr>
      </w:pPr>
      <w:r>
        <w:rPr>
          <w:spacing w:val="5"/>
          <w:lang w:val="el-GR"/>
        </w:rPr>
        <w:t>Γ</w:t>
      </w:r>
      <w:r w:rsidR="006E0CA1" w:rsidRPr="006E0CA1">
        <w:rPr>
          <w:spacing w:val="5"/>
          <w:lang w:val="el-GR"/>
        </w:rPr>
        <w:t xml:space="preserve">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006E0CA1" w:rsidRPr="001662C5">
        <w:rPr>
          <w:spacing w:val="5"/>
          <w:lang w:val="el-GR"/>
        </w:rPr>
        <w:t>ή μερικώς δεκτή</w:t>
      </w:r>
      <w:r>
        <w:rPr>
          <w:spacing w:val="5"/>
          <w:lang w:val="el-GR"/>
        </w:rPr>
        <w:t>.</w:t>
      </w:r>
    </w:p>
    <w:p w:rsidR="00BE3DC0" w:rsidRPr="00E46E9C" w:rsidRDefault="00BE3DC0" w:rsidP="00E46E9C">
      <w:pPr>
        <w:rPr>
          <w:spacing w:val="5"/>
          <w:lang w:val="el-GR"/>
        </w:rPr>
      </w:pPr>
      <w:r w:rsidRPr="00E46E9C">
        <w:rPr>
          <w:spacing w:val="5"/>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83207C" w:rsidRPr="00E46E9C" w:rsidRDefault="0083207C" w:rsidP="00E46E9C">
      <w:pPr>
        <w:rPr>
          <w:spacing w:val="5"/>
          <w:lang w:val="el-GR"/>
        </w:rPr>
      </w:pPr>
      <w:r w:rsidRPr="00E46E9C">
        <w:rPr>
          <w:spacing w:val="5"/>
          <w:lang w:val="el-GR"/>
        </w:rPr>
        <w:lastRenderedPageBreak/>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π.δ. 18/1989 (Α΄ 8).</w:t>
      </w:r>
    </w:p>
    <w:p w:rsidR="0083207C" w:rsidRPr="00E46E9C" w:rsidRDefault="0083207C" w:rsidP="00E46E9C">
      <w:pPr>
        <w:rPr>
          <w:spacing w:val="5"/>
          <w:lang w:val="el-GR"/>
        </w:rPr>
      </w:pPr>
      <w:r w:rsidRPr="00E46E9C">
        <w:rPr>
          <w:spacing w:val="5"/>
          <w:lang w:val="el-GR"/>
        </w:rPr>
        <w:t>Η άσκηση της ένστασης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9C2113" w:rsidRDefault="0083207C" w:rsidP="00E46E9C">
      <w:pPr>
        <w:rPr>
          <w:rFonts w:cs="Times New Roman"/>
          <w:szCs w:val="22"/>
          <w:lang w:val="el-GR" w:eastAsia="el-GR"/>
        </w:rPr>
      </w:pPr>
      <w:r w:rsidRPr="00E46E9C">
        <w:rPr>
          <w:spacing w:val="5"/>
          <w:lang w:val="el-GR"/>
        </w:rPr>
        <w:t xml:space="preserve">Το </w:t>
      </w:r>
      <w:r w:rsidRPr="00E00BDE">
        <w:rPr>
          <w:rFonts w:asciiTheme="minorHAnsi" w:hAnsiTheme="minorHAnsi" w:cs="Times New Roman"/>
          <w:szCs w:val="22"/>
          <w:lang w:val="el-GR" w:eastAsia="el-GR"/>
        </w:rPr>
        <w:t>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BE3DC0" w:rsidRPr="006E0CA1" w:rsidRDefault="00BE3DC0" w:rsidP="00635DD4">
      <w:pPr>
        <w:rPr>
          <w:spacing w:val="5"/>
          <w:lang w:val="el-GR"/>
        </w:rPr>
      </w:pPr>
    </w:p>
    <w:p w:rsidR="00635DD4" w:rsidRDefault="00635DD4" w:rsidP="00635DD4">
      <w:pPr>
        <w:pStyle w:val="2"/>
        <w:rPr>
          <w:lang w:val="el-GR"/>
        </w:rPr>
      </w:pPr>
      <w:bookmarkStart w:id="92" w:name="__RefHeading___Toc470009817"/>
      <w:bookmarkStart w:id="93" w:name="_Toc39823862"/>
      <w:bookmarkEnd w:id="92"/>
      <w:r>
        <w:rPr>
          <w:lang w:val="el-GR"/>
        </w:rPr>
        <w:t>3.5</w:t>
      </w:r>
      <w:r>
        <w:rPr>
          <w:lang w:val="el-GR"/>
        </w:rPr>
        <w:tab/>
        <w:t>Ματαίωση Διαδικασίας</w:t>
      </w:r>
      <w:bookmarkEnd w:id="93"/>
    </w:p>
    <w:p w:rsidR="00635DD4" w:rsidRDefault="00635DD4" w:rsidP="00635DD4">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3F6083" w:rsidRDefault="003F6083" w:rsidP="00635DD4">
      <w:pPr>
        <w:rPr>
          <w:lang w:val="el-GR"/>
        </w:rPr>
      </w:pPr>
      <w:r>
        <w:rPr>
          <w:lang w:val="el-GR"/>
        </w:rPr>
        <w:t xml:space="preserve">                                                                                                                                                                                                                         </w:t>
      </w:r>
    </w:p>
    <w:p w:rsidR="00635DD4" w:rsidRDefault="00635DD4" w:rsidP="00635DD4">
      <w:pPr>
        <w:pStyle w:val="1"/>
        <w:rPr>
          <w:lang w:val="el-GR"/>
        </w:rPr>
      </w:pPr>
      <w:bookmarkStart w:id="94" w:name="__RefHeading___Toc470009818"/>
      <w:r>
        <w:rPr>
          <w:lang w:val="el-GR"/>
        </w:rPr>
        <w:lastRenderedPageBreak/>
        <w:t>4.</w:t>
      </w:r>
      <w:r>
        <w:rPr>
          <w:lang w:val="el-GR"/>
        </w:rPr>
        <w:tab/>
        <w:t>ΟΡΟΙ ΕΚΤΕΛΕΣΗΣ ΤΗΣ ΣΥΜΒΑΣΗΣ</w:t>
      </w:r>
      <w:bookmarkEnd w:id="94"/>
    </w:p>
    <w:p w:rsidR="00635DD4" w:rsidRDefault="00BD0B61" w:rsidP="00635DD4">
      <w:pPr>
        <w:pStyle w:val="2"/>
        <w:rPr>
          <w:lang w:val="el-GR"/>
        </w:rPr>
      </w:pPr>
      <w:bookmarkStart w:id="95" w:name="__RefHeading___Toc470009819"/>
      <w:bookmarkStart w:id="96" w:name="_Toc39823863"/>
      <w:bookmarkEnd w:id="95"/>
      <w:r>
        <w:rPr>
          <w:lang w:val="el-GR"/>
        </w:rPr>
        <w:t>4.1</w:t>
      </w:r>
      <w:r>
        <w:rPr>
          <w:lang w:val="el-GR"/>
        </w:rPr>
        <w:tab/>
        <w:t xml:space="preserve">Εγγύηση </w:t>
      </w:r>
      <w:r w:rsidR="00635DD4">
        <w:rPr>
          <w:lang w:val="el-GR"/>
        </w:rPr>
        <w:t>καλής εκτέλεσης</w:t>
      </w:r>
      <w:bookmarkEnd w:id="96"/>
      <w:r w:rsidR="00FD7356">
        <w:rPr>
          <w:lang w:val="el-GR"/>
        </w:rPr>
        <w:t xml:space="preserve"> </w:t>
      </w:r>
    </w:p>
    <w:p w:rsidR="00635DD4" w:rsidRPr="00AA54F2" w:rsidRDefault="00635DD4" w:rsidP="00635DD4">
      <w:pPr>
        <w:rPr>
          <w:rFonts w:ascii="Arial" w:hAnsi="Arial" w:cs="Arial"/>
          <w:b/>
          <w:color w:val="002060"/>
          <w:szCs w:val="22"/>
          <w:lang w:val="el-GR"/>
        </w:rPr>
      </w:pPr>
      <w:r w:rsidRPr="00AA54F2">
        <w:rPr>
          <w:rFonts w:ascii="Arial" w:hAnsi="Arial" w:cs="Arial"/>
          <w:b/>
          <w:color w:val="002060"/>
          <w:szCs w:val="22"/>
          <w:lang w:val="el-GR"/>
        </w:rPr>
        <w:t xml:space="preserve">Εγγύηση καλής εκτέλεσης </w:t>
      </w:r>
    </w:p>
    <w:p w:rsidR="00635DD4" w:rsidRDefault="00635DD4" w:rsidP="00EB5356">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635DD4" w:rsidRPr="009F0AE9" w:rsidRDefault="00635DD4" w:rsidP="00635DD4">
      <w:pPr>
        <w:rPr>
          <w:lang w:val="el-GR"/>
        </w:rPr>
      </w:pPr>
      <w:r>
        <w:rPr>
          <w:lang w:val="el-GR"/>
        </w:rPr>
        <w:t>Η εγγύηση καλής εκτέλεσης</w:t>
      </w:r>
      <w:r w:rsidR="00005774">
        <w:rPr>
          <w:lang w:val="el-GR"/>
        </w:rPr>
        <w:t>, προκειμένου να γίνει αποδεκτή</w:t>
      </w:r>
      <w:r>
        <w:rPr>
          <w:lang w:val="el-GR"/>
        </w:rPr>
        <w:t>, πρέπει να περιλαμβάνει κατ' ελάχιστον τα α</w:t>
      </w:r>
      <w:r w:rsidR="00005774">
        <w:rPr>
          <w:lang w:val="el-GR"/>
        </w:rPr>
        <w:t>ναφερόμενα στην παράγραφο 2.1.5</w:t>
      </w:r>
      <w:r>
        <w:rPr>
          <w:lang w:val="el-GR"/>
        </w:rPr>
        <w:t xml:space="preserve"> στοιχεία της παρούσας και επιπλέον τον αριθμό και τον τίτλο της σχετικής σύμβαση</w:t>
      </w:r>
      <w:r w:rsidR="002A745B">
        <w:rPr>
          <w:lang w:val="el-GR"/>
        </w:rPr>
        <w:t xml:space="preserve">ς. </w:t>
      </w:r>
      <w:r>
        <w:rPr>
          <w:lang w:val="el-GR"/>
        </w:rPr>
        <w:t>Το περιεχόμενό της είναι σύμφωνο με τα οριζόμενα στο άρθρο 72 του ν. 4412/2016.</w:t>
      </w:r>
    </w:p>
    <w:p w:rsidR="00AA43CD" w:rsidRDefault="00635DD4" w:rsidP="00635DD4">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AA43CD">
        <w:rPr>
          <w:lang w:val="el-GR"/>
        </w:rPr>
        <w:t>.</w:t>
      </w:r>
    </w:p>
    <w:p w:rsidR="00635DD4" w:rsidRDefault="00635DD4" w:rsidP="00635DD4">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35DD4" w:rsidRDefault="00635DD4" w:rsidP="00635DD4">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FD7356" w:rsidRPr="00506D6D" w:rsidRDefault="006707A9" w:rsidP="006707A9">
      <w:pPr>
        <w:rPr>
          <w:lang w:val="el-GR"/>
        </w:rPr>
      </w:pPr>
      <w:bookmarkStart w:id="97" w:name="__RefHeading___Toc470009820"/>
      <w:r>
        <w:rPr>
          <w:lang w:val="el-GR"/>
        </w:rPr>
        <w:t xml:space="preserve">Η εγγύηση καλής εκτέλεσης </w:t>
      </w:r>
      <w:r w:rsidR="00BD0B61" w:rsidRPr="00986F6A">
        <w:rPr>
          <w:lang w:val="el-GR"/>
        </w:rPr>
        <w:t>επιστρέφ</w:t>
      </w:r>
      <w:r w:rsidR="00BD0B61">
        <w:rPr>
          <w:lang w:val="el-GR"/>
        </w:rPr>
        <w:t>εται</w:t>
      </w:r>
      <w:r w:rsidR="00BD0B61" w:rsidRPr="00986F6A">
        <w:rPr>
          <w:lang w:val="el-GR"/>
        </w:rPr>
        <w:t xml:space="preserve"> στο σύνολό </w:t>
      </w:r>
      <w:r w:rsidR="00AA43CD">
        <w:rPr>
          <w:lang w:val="el-GR"/>
        </w:rPr>
        <w:t>της</w:t>
      </w:r>
      <w:r w:rsidR="00AA43CD">
        <w:rPr>
          <w:i/>
          <w:iCs/>
          <w:color w:val="5B9BD5"/>
          <w:spacing w:val="5"/>
          <w:lang w:val="el-GR"/>
        </w:rPr>
        <w:t xml:space="preserve"> </w:t>
      </w:r>
      <w:r>
        <w:rPr>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γίνεται μετά την αντιμετώπιση των παρατηρήσεων και του εκπροθέσμου. </w:t>
      </w:r>
    </w:p>
    <w:p w:rsidR="00635DD4" w:rsidRDefault="00635DD4" w:rsidP="00635DD4">
      <w:pPr>
        <w:pStyle w:val="2"/>
        <w:rPr>
          <w:lang w:val="el-GR"/>
        </w:rPr>
      </w:pPr>
      <w:bookmarkStart w:id="98" w:name="_Toc39823864"/>
      <w:r>
        <w:rPr>
          <w:lang w:val="el-GR"/>
        </w:rPr>
        <w:t xml:space="preserve">4.2 </w:t>
      </w:r>
      <w:r>
        <w:rPr>
          <w:lang w:val="el-GR"/>
        </w:rPr>
        <w:tab/>
        <w:t>Συμβατικό Πλαίσιο - Εφαρμοστέα Νομοθεσία</w:t>
      </w:r>
      <w:bookmarkEnd w:id="97"/>
      <w:bookmarkEnd w:id="98"/>
    </w:p>
    <w:p w:rsidR="00635DD4" w:rsidRDefault="00635DD4" w:rsidP="00635DD4">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35DD4" w:rsidRDefault="00635DD4" w:rsidP="00635DD4">
      <w:pPr>
        <w:pStyle w:val="2"/>
        <w:rPr>
          <w:lang w:val="el-GR"/>
        </w:rPr>
      </w:pPr>
      <w:bookmarkStart w:id="99" w:name="__RefHeading___Toc470009821"/>
      <w:bookmarkStart w:id="100" w:name="_Toc39823865"/>
      <w:bookmarkEnd w:id="99"/>
      <w:r>
        <w:rPr>
          <w:lang w:val="el-GR"/>
        </w:rPr>
        <w:t>4.3</w:t>
      </w:r>
      <w:r>
        <w:rPr>
          <w:lang w:val="el-GR"/>
        </w:rPr>
        <w:tab/>
        <w:t>Όροι εκτέλεσης της σύμβασης</w:t>
      </w:r>
      <w:bookmarkEnd w:id="100"/>
    </w:p>
    <w:p w:rsidR="00635DD4" w:rsidRDefault="00635DD4" w:rsidP="00635DD4">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35DD4" w:rsidRDefault="00635DD4" w:rsidP="00635DD4">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E37E80" w:rsidRDefault="00E37E80" w:rsidP="00635DD4">
      <w:pPr>
        <w:rPr>
          <w:lang w:val="el-GR"/>
        </w:rPr>
      </w:pPr>
      <w:r w:rsidRPr="00E37E80">
        <w:rPr>
          <w:lang w:val="el-GR"/>
        </w:rPr>
        <w:t>Σε περίπτωση πλημμελούς ή μη προσήκουσας εκτελέσεως της σύμβασης εκ μέρους του αναδόχου ο ΔΗΜΟΣ Μοσχάτου</w:t>
      </w:r>
      <w:r>
        <w:rPr>
          <w:lang w:val="el-GR"/>
        </w:rPr>
        <w:t xml:space="preserve"> </w:t>
      </w:r>
      <w:r w:rsidRPr="00E37E80">
        <w:rPr>
          <w:lang w:val="el-GR"/>
        </w:rPr>
        <w:t>-Τα</w:t>
      </w:r>
      <w:r>
        <w:rPr>
          <w:lang w:val="el-GR"/>
        </w:rPr>
        <w:t>ύρου δικαιούται σωρρευτικώς: Με</w:t>
      </w:r>
      <w:r w:rsidRPr="00E37E80">
        <w:rPr>
          <w:lang w:val="el-GR"/>
        </w:rPr>
        <w:t xml:space="preserve"> μονομερή δήλωσή του να κηρύξει έκπτωτο τον ανάδοχο, να τον αποβάλει αμέσως από την παροχή </w:t>
      </w:r>
      <w:r>
        <w:rPr>
          <w:lang w:val="el-GR"/>
        </w:rPr>
        <w:t>της προμήθειας</w:t>
      </w:r>
      <w:r w:rsidRPr="00E37E80">
        <w:rPr>
          <w:lang w:val="el-GR"/>
        </w:rPr>
        <w:t xml:space="preserve"> και χωρίς άλλη διαδικασία να αναθέσει την εκτέλεση της, στον επόμενο μειοδ</w:t>
      </w:r>
      <w:r>
        <w:rPr>
          <w:lang w:val="el-GR"/>
        </w:rPr>
        <w:t xml:space="preserve">ότη. Τυχόν επιπλέον δαπάνη </w:t>
      </w:r>
      <w:r w:rsidRPr="00E37E80">
        <w:rPr>
          <w:lang w:val="el-GR"/>
        </w:rPr>
        <w:t>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w:t>
      </w:r>
      <w:r>
        <w:rPr>
          <w:lang w:val="el-GR"/>
        </w:rPr>
        <w:t>αι με την ως άνω ποινική ρήτρα.</w:t>
      </w:r>
      <w:r w:rsidRPr="00E37E80">
        <w:rPr>
          <w:lang w:val="el-GR"/>
        </w:rPr>
        <w:t xml:space="preserve"> Κατά της ατομικής ειδοποιήσεως που θα εκδοθεί δεν επιτρέπεται ανακοπή ή προσφυγή.</w:t>
      </w:r>
    </w:p>
    <w:p w:rsidR="003F6083" w:rsidRDefault="003F6083" w:rsidP="00635DD4">
      <w:pPr>
        <w:rPr>
          <w:lang w:val="el-GR"/>
        </w:rPr>
      </w:pPr>
    </w:p>
    <w:p w:rsidR="003F6083" w:rsidRPr="00E37E80" w:rsidRDefault="003F6083" w:rsidP="00635DD4">
      <w:pPr>
        <w:rPr>
          <w:lang w:val="el-GR"/>
        </w:rPr>
      </w:pPr>
    </w:p>
    <w:p w:rsidR="00635DD4" w:rsidRDefault="00635DD4" w:rsidP="00635DD4">
      <w:pPr>
        <w:pStyle w:val="2"/>
        <w:rPr>
          <w:bCs/>
          <w:lang w:val="el-GR"/>
        </w:rPr>
      </w:pPr>
      <w:bookmarkStart w:id="101" w:name="__RefHeading___Toc470009822"/>
      <w:bookmarkStart w:id="102" w:name="_Toc39823866"/>
      <w:bookmarkEnd w:id="101"/>
      <w:r>
        <w:rPr>
          <w:lang w:val="el-GR"/>
        </w:rPr>
        <w:t>4.4</w:t>
      </w:r>
      <w:r>
        <w:rPr>
          <w:lang w:val="el-GR"/>
        </w:rPr>
        <w:tab/>
        <w:t>Υπεργολαβία</w:t>
      </w:r>
      <w:bookmarkEnd w:id="102"/>
    </w:p>
    <w:p w:rsidR="00635DD4" w:rsidRDefault="00635DD4" w:rsidP="00635DD4">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507A01" w:rsidRDefault="00635DD4" w:rsidP="00635DD4">
      <w:pPr>
        <w:rPr>
          <w:i/>
          <w:iCs/>
          <w:color w:val="5B9BD5"/>
          <w:spacing w:val="5"/>
          <w:kern w:val="1"/>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w:t>
      </w:r>
      <w:r w:rsidR="00507A01">
        <w:rPr>
          <w:szCs w:val="22"/>
          <w:lang w:val="el-GR"/>
        </w:rPr>
        <w:t>ας</w:t>
      </w:r>
      <w:r>
        <w:rPr>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w:t>
      </w:r>
      <w:r w:rsidR="00507A01">
        <w:rPr>
          <w:lang w:val="el-GR"/>
        </w:rPr>
        <w:t xml:space="preserve"> </w:t>
      </w:r>
      <w:r>
        <w:rPr>
          <w:lang w:val="el-GR"/>
        </w:rPr>
        <w:t>/ των τμημάτων της σύμβασης είτε από τον ίδιο, είτε από νέο υπεργολάβο τον οποίο θα γνωστοποιήσει στην αναθέτουσα αρχή κατά την ως άνω διαδικασία.</w:t>
      </w:r>
    </w:p>
    <w:p w:rsidR="00635DD4" w:rsidRDefault="00635DD4" w:rsidP="00635DD4">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35DD4" w:rsidRDefault="00635DD4" w:rsidP="00635DD4">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35DD4" w:rsidRDefault="00635DD4" w:rsidP="00635DD4">
      <w:pPr>
        <w:pStyle w:val="2"/>
        <w:rPr>
          <w:lang w:val="el-GR"/>
        </w:rPr>
      </w:pPr>
      <w:bookmarkStart w:id="103" w:name="__RefHeading___Toc470009823"/>
      <w:bookmarkStart w:id="104" w:name="_Toc39823867"/>
      <w:r>
        <w:rPr>
          <w:lang w:val="el-GR"/>
        </w:rPr>
        <w:t>4.5</w:t>
      </w:r>
      <w:r>
        <w:rPr>
          <w:lang w:val="el-GR"/>
        </w:rPr>
        <w:tab/>
        <w:t>Τροποποίηση σύμβασης κατά τη διάρκειά της</w:t>
      </w:r>
      <w:bookmarkEnd w:id="103"/>
      <w:bookmarkEnd w:id="104"/>
    </w:p>
    <w:p w:rsidR="00635DD4" w:rsidRDefault="00635DD4" w:rsidP="00635DD4">
      <w:pPr>
        <w:rPr>
          <w:rStyle w:val="WW-FootnoteReference5"/>
          <w:szCs w:val="22"/>
          <w:lang w:val="el-GR"/>
        </w:rPr>
      </w:pP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w:t>
      </w:r>
      <w:r w:rsidR="00DA60A4" w:rsidRPr="003A5ED9">
        <w:rPr>
          <w:lang w:val="el-GR"/>
        </w:rPr>
        <w:t>της Επιτροπής της περ. β  της παρ. 11 του άρθρου 221 του ν. 4412/16.</w:t>
      </w:r>
    </w:p>
    <w:p w:rsidR="008E71EB" w:rsidRPr="00634E5A" w:rsidRDefault="00634E5A" w:rsidP="008E71EB">
      <w:pPr>
        <w:rPr>
          <w:lang w:val="el-GR"/>
        </w:rPr>
      </w:pPr>
      <w:r w:rsidRPr="00634E5A">
        <w:rPr>
          <w:lang w:val="el-GR"/>
        </w:rPr>
        <w:t>Η διάρκεια της σύμβασης μπορεί να παραταθεί με τους ίδιους όρους και σύμφωνα με τα οριζόμενα στο άρθρο 217 του Ν. 4412/16.</w:t>
      </w:r>
    </w:p>
    <w:p w:rsidR="00635DD4" w:rsidRDefault="00635DD4" w:rsidP="00843A03">
      <w:pPr>
        <w:pStyle w:val="2"/>
        <w:ind w:left="0" w:firstLine="0"/>
        <w:rPr>
          <w:bCs/>
          <w:lang w:val="el-GR"/>
        </w:rPr>
      </w:pPr>
      <w:bookmarkStart w:id="105" w:name="__RefHeading___Toc470009824"/>
      <w:bookmarkStart w:id="106" w:name="_Toc39823868"/>
      <w:r>
        <w:rPr>
          <w:lang w:val="el-GR"/>
        </w:rPr>
        <w:t>4.6</w:t>
      </w:r>
      <w:r>
        <w:rPr>
          <w:lang w:val="el-GR"/>
        </w:rPr>
        <w:tab/>
        <w:t>Δικαίωμα μονομερούς λύσης της σύμβασης</w:t>
      </w:r>
      <w:bookmarkEnd w:id="105"/>
      <w:bookmarkEnd w:id="106"/>
    </w:p>
    <w:p w:rsidR="00635DD4" w:rsidRDefault="00635DD4" w:rsidP="00635DD4">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35DD4" w:rsidRDefault="00635DD4" w:rsidP="00635DD4">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815CBE">
        <w:rPr>
          <w:lang w:val="el-GR"/>
        </w:rPr>
        <w:t>,</w:t>
      </w:r>
    </w:p>
    <w:p w:rsidR="00635DD4" w:rsidRDefault="00635DD4" w:rsidP="00635DD4">
      <w:pPr>
        <w:rPr>
          <w:szCs w:val="22"/>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1A3505" w:rsidRDefault="00635DD4" w:rsidP="00635DD4">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35DD4" w:rsidRDefault="00635DD4" w:rsidP="00635DD4">
      <w:pPr>
        <w:pStyle w:val="1"/>
        <w:rPr>
          <w:lang w:val="el-GR"/>
        </w:rPr>
      </w:pPr>
      <w:bookmarkStart w:id="107" w:name="__RefHeading___Toc470009825"/>
      <w:r>
        <w:rPr>
          <w:lang w:val="el-GR"/>
        </w:rPr>
        <w:lastRenderedPageBreak/>
        <w:t>5.</w:t>
      </w:r>
      <w:r>
        <w:rPr>
          <w:lang w:val="el-GR"/>
        </w:rPr>
        <w:tab/>
        <w:t>ΕΙΔΙΚΟΙ ΟΡΟΙ ΕΚΤΕΛΕΣΗΣ ΤΗΣ ΣΥΜΒΑΣΗΣ</w:t>
      </w:r>
      <w:bookmarkEnd w:id="107"/>
    </w:p>
    <w:p w:rsidR="00635DD4" w:rsidRDefault="00635DD4" w:rsidP="00635DD4">
      <w:pPr>
        <w:pStyle w:val="2"/>
        <w:rPr>
          <w:bCs/>
          <w:lang w:val="el-GR"/>
        </w:rPr>
      </w:pPr>
      <w:bookmarkStart w:id="108" w:name="__RefHeading___Toc470009826"/>
      <w:bookmarkStart w:id="109" w:name="_Toc39823869"/>
      <w:r>
        <w:rPr>
          <w:lang w:val="el-GR"/>
        </w:rPr>
        <w:t>5.1</w:t>
      </w:r>
      <w:r>
        <w:rPr>
          <w:lang w:val="el-GR"/>
        </w:rPr>
        <w:tab/>
      </w:r>
      <w:r w:rsidRPr="00653C1F">
        <w:rPr>
          <w:lang w:val="el-GR"/>
        </w:rPr>
        <w:t>Τρόπος πληρωμής</w:t>
      </w:r>
      <w:bookmarkEnd w:id="108"/>
      <w:bookmarkEnd w:id="109"/>
    </w:p>
    <w:p w:rsidR="00777801" w:rsidRDefault="00635DD4" w:rsidP="00635DD4">
      <w:pPr>
        <w:rPr>
          <w:i/>
          <w:iCs/>
          <w:color w:val="5B9BD5"/>
          <w:spacing w:val="5"/>
          <w:kern w:val="1"/>
          <w:lang w:val="el-GR"/>
        </w:rPr>
      </w:pPr>
      <w:r>
        <w:rPr>
          <w:b/>
          <w:bCs/>
          <w:lang w:val="el-GR"/>
        </w:rPr>
        <w:t>5.1.1.</w:t>
      </w:r>
      <w:r>
        <w:rPr>
          <w:lang w:val="el-GR"/>
        </w:rPr>
        <w:t xml:space="preserve"> Η πληρωμή του αναδόχου θα πραγματοποιηθεί </w:t>
      </w:r>
      <w:r w:rsidR="00777801">
        <w:rPr>
          <w:lang w:val="el-GR"/>
        </w:rPr>
        <w:t>στ</w:t>
      </w:r>
      <w:r>
        <w:rPr>
          <w:lang w:val="el-GR"/>
        </w:rPr>
        <w:t xml:space="preserve">ο </w:t>
      </w:r>
      <w:r>
        <w:rPr>
          <w:b/>
          <w:lang w:val="el-GR"/>
        </w:rPr>
        <w:t>100%</w:t>
      </w:r>
      <w:r>
        <w:rPr>
          <w:lang w:val="el-GR"/>
        </w:rPr>
        <w:t xml:space="preserve"> της συμβατικής αξίας μετά την οριστική παραλαβή των υλικών</w:t>
      </w:r>
      <w:r w:rsidR="00777801">
        <w:rPr>
          <w:lang w:val="el-GR"/>
        </w:rPr>
        <w:t>.</w:t>
      </w:r>
    </w:p>
    <w:p w:rsidR="00635DD4" w:rsidRDefault="00635DD4" w:rsidP="00635DD4">
      <w:pPr>
        <w:rPr>
          <w:b/>
          <w:bCs/>
          <w:lang w:val="el-GR"/>
        </w:rPr>
      </w:pPr>
      <w:r>
        <w:rPr>
          <w:lang w:val="el-GR"/>
        </w:rPr>
        <w:t xml:space="preserve">Η πληρωμή του συμβατικού τιμήματος θα γίνεται με την προσκόμιση των </w:t>
      </w:r>
      <w:r w:rsidR="00114F04">
        <w:rPr>
          <w:lang w:val="el-GR"/>
        </w:rPr>
        <w:t>νόμιμων</w:t>
      </w:r>
      <w:r>
        <w:rPr>
          <w:lang w:val="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00725FCC">
        <w:rPr>
          <w:lang w:val="el-GR"/>
        </w:rPr>
        <w:t>.</w:t>
      </w:r>
    </w:p>
    <w:p w:rsidR="00635DD4" w:rsidRDefault="00635DD4" w:rsidP="00635DD4">
      <w:pPr>
        <w:rPr>
          <w:lang w:val="el-GR"/>
        </w:rPr>
      </w:pPr>
      <w:r>
        <w:rPr>
          <w:b/>
          <w:bCs/>
          <w:lang w:val="el-GR"/>
        </w:rPr>
        <w:t>5.1.2.</w:t>
      </w:r>
      <w:r w:rsidR="006707A9">
        <w:rPr>
          <w:lang w:val="el-GR"/>
        </w:rPr>
        <w:t xml:space="preserve"> Το</w:t>
      </w:r>
      <w:r>
        <w:rPr>
          <w:lang w:val="el-GR"/>
        </w:rPr>
        <w:t xml:space="preserve">ν Ανάδοχο βαρύνουν </w:t>
      </w:r>
      <w:r>
        <w:rPr>
          <w:lang w:val="el-GR" w:eastAsia="el-GR"/>
        </w:rPr>
        <w:t>οι υπέρ τρίτων κρατήσεις, ως και κάθε άλλη επιβάρυνση, σύμφωνα με την κείμενη νομοθεσία</w:t>
      </w:r>
      <w:r w:rsidR="00114F04">
        <w:rPr>
          <w:lang w:val="el-GR" w:eastAsia="el-GR"/>
        </w:rPr>
        <w:t>, μη συμπεριλαμβανομένου Φ.Π.Α</w:t>
      </w:r>
      <w:r>
        <w:rPr>
          <w:lang w:val="el-GR" w:eastAsia="el-GR"/>
        </w:rPr>
        <w:t xml:space="preserve">. Ιδίως βαρύνεται με τις </w:t>
      </w:r>
      <w:r>
        <w:rPr>
          <w:lang w:val="el-GR"/>
        </w:rPr>
        <w:t xml:space="preserve">ακόλουθες κρατήσεις: </w:t>
      </w:r>
    </w:p>
    <w:p w:rsidR="00DA60A4" w:rsidRDefault="00635DD4" w:rsidP="00635DD4">
      <w:pPr>
        <w:rPr>
          <w:lang w:val="el-GR"/>
        </w:rPr>
      </w:pPr>
      <w:r>
        <w:rPr>
          <w:lang w:val="el-GR"/>
        </w:rPr>
        <w:t xml:space="preserve">α) </w:t>
      </w:r>
      <w:r w:rsidRPr="00482B89">
        <w:rPr>
          <w:lang w:val="el-GR"/>
        </w:rPr>
        <w:t>Κράτηση 0,0</w:t>
      </w:r>
      <w:r w:rsidR="00A25483" w:rsidRPr="00482B89">
        <w:rPr>
          <w:lang w:val="el-GR"/>
        </w:rPr>
        <w:t>7</w:t>
      </w:r>
      <w:r w:rsidRPr="00482B89">
        <w:rPr>
          <w:lang w:val="el-GR"/>
        </w:rPr>
        <w:t>% η</w:t>
      </w:r>
      <w:r>
        <w:rPr>
          <w:lang w:val="el-GR"/>
        </w:rPr>
        <w:t xml:space="preserve">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35DD4" w:rsidRPr="006707A9" w:rsidRDefault="00773957" w:rsidP="00635DD4">
      <w:pPr>
        <w:rPr>
          <w:lang w:val="el-GR"/>
        </w:rPr>
      </w:pPr>
      <w:r>
        <w:rPr>
          <w:lang w:val="el-GR"/>
        </w:rPr>
        <w:t>β</w:t>
      </w:r>
      <w:r w:rsidR="00635DD4">
        <w:rPr>
          <w:lang w:val="el-GR"/>
        </w:rPr>
        <w:t xml:space="preserve">) </w:t>
      </w:r>
      <w:r w:rsidR="00635DD4" w:rsidRPr="006707A9">
        <w:rPr>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w:t>
      </w:r>
      <w:r w:rsidR="00511DD4">
        <w:rPr>
          <w:lang w:val="el-GR"/>
        </w:rPr>
        <w:t>4412/2016, ΚΥΑ 1191/14.03.2017</w:t>
      </w:r>
      <w:r w:rsidR="00635DD4" w:rsidRPr="006707A9">
        <w:rPr>
          <w:lang w:val="el-GR"/>
        </w:rPr>
        <w:t xml:space="preserve">) </w:t>
      </w:r>
    </w:p>
    <w:p w:rsidR="00635DD4" w:rsidRDefault="00635DD4" w:rsidP="00635DD4">
      <w:pPr>
        <w:rPr>
          <w:lang w:val="el-GR"/>
        </w:rPr>
      </w:pPr>
      <w:r>
        <w:rPr>
          <w:lang w:val="el-GR"/>
        </w:rPr>
        <w:t>Οι υπέρ τρίτων κρατήσεις υπόκεινται στο εκάστοτε ισχύον αναλογικό τέλος χαρτοσήμο</w:t>
      </w:r>
      <w:r w:rsidR="008F6F9D">
        <w:rPr>
          <w:lang w:val="el-GR"/>
        </w:rPr>
        <w:t>υ</w:t>
      </w:r>
      <w:r>
        <w:rPr>
          <w:lang w:val="el-GR"/>
        </w:rPr>
        <w:t xml:space="preserve"> και </w:t>
      </w:r>
      <w:r w:rsidR="008F6F9D">
        <w:rPr>
          <w:lang w:val="el-GR"/>
        </w:rPr>
        <w:t>στην επ’ αυτού εισφορά υπέρ ΟΓΑ.</w:t>
      </w:r>
    </w:p>
    <w:p w:rsidR="00622B2E" w:rsidRDefault="00622B2E" w:rsidP="00622B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r w:rsidRPr="00622B2E">
        <w:rPr>
          <w:lang w:val="el-GR"/>
        </w:rPr>
        <w:t>Ο Ανάδοχος, επίσης δηλώνει ότι παραιτείται ρητώς και ανεπιφυλάκτως από το δικαίωμά του να εκχωρήσει καταπιστευτικώς λόγω ενεχύρου την αμοιβή – απαίτησή του κατά της Αναθέτουσας Αρχής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622B2E" w:rsidRDefault="00622B2E" w:rsidP="00622B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p>
    <w:p w:rsidR="00635DD4" w:rsidRDefault="00635DD4" w:rsidP="00635DD4">
      <w:pPr>
        <w:rPr>
          <w:lang w:val="el-GR"/>
        </w:rPr>
      </w:pPr>
      <w:r>
        <w:rPr>
          <w:lang w:val="el-GR"/>
        </w:rPr>
        <w:t>Με κάθε πληρωμή θα γίνεται η προβλεπόμενη από την κείμενη νομοθεσία παρακράτηση φόρου εισοδήματος επί του καθαρού ποσού</w:t>
      </w:r>
      <w:r w:rsidR="008F6F9D">
        <w:rPr>
          <w:lang w:val="el-GR"/>
        </w:rPr>
        <w:t>.</w:t>
      </w:r>
    </w:p>
    <w:p w:rsidR="004F1416" w:rsidRPr="00563C8E" w:rsidRDefault="004F1416" w:rsidP="004F1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bookmarkStart w:id="110" w:name="__RefHeading___Toc470009827"/>
      <w:r w:rsidRPr="00345B1E">
        <w:rPr>
          <w:lang w:val="el-GR"/>
        </w:rPr>
        <w:t>Το  επιτόκιο  τυχόν  υπερημερίας  της  Αναθέτουσας  Αρχής  ως  προς  την  αποπληρωμή  τυχόν καθυστερούμενων λογαριασμών, για την οποία πάντως απαιτείται ειδική όχληση, ανέρχεται σε 3% ετησίως σύμφωνα με το άρθρο 45 του Ν. 4607/2019.</w:t>
      </w:r>
    </w:p>
    <w:p w:rsidR="00635DD4" w:rsidRDefault="00635DD4" w:rsidP="00635DD4">
      <w:pPr>
        <w:pStyle w:val="2"/>
        <w:rPr>
          <w:bCs/>
          <w:lang w:val="el-GR"/>
        </w:rPr>
      </w:pPr>
      <w:bookmarkStart w:id="111" w:name="_Toc39823870"/>
      <w:r>
        <w:rPr>
          <w:lang w:val="el-GR"/>
        </w:rPr>
        <w:t>5.2</w:t>
      </w:r>
      <w:r>
        <w:rPr>
          <w:lang w:val="el-GR"/>
        </w:rPr>
        <w:tab/>
        <w:t>Κήρυξη οικονομικού φορέα εκπτώτου - Κυρώσεις</w:t>
      </w:r>
      <w:bookmarkEnd w:id="110"/>
      <w:bookmarkEnd w:id="111"/>
    </w:p>
    <w:p w:rsidR="006B3166" w:rsidRDefault="00635DD4" w:rsidP="00635DD4">
      <w:pPr>
        <w:suppressAutoHyphens w:val="0"/>
        <w:autoSpaceDE w:val="0"/>
        <w:rPr>
          <w:i/>
          <w:iCs/>
          <w:color w:val="5B9BD5"/>
          <w:spacing w:val="5"/>
          <w:kern w:val="1"/>
          <w:lang w:val="el-GR"/>
        </w:rPr>
      </w:pPr>
      <w:r>
        <w:rPr>
          <w:b/>
          <w:bCs/>
          <w:lang w:val="el-GR"/>
        </w:rPr>
        <w:t>5.2.1.</w:t>
      </w:r>
      <w:r>
        <w:rPr>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της παρούσας</w:t>
      </w:r>
      <w:r w:rsidR="006B3166">
        <w:rPr>
          <w:lang w:val="el-GR"/>
        </w:rPr>
        <w:t xml:space="preserve"> διακήρυξης.</w:t>
      </w:r>
      <w:r>
        <w:rPr>
          <w:lang w:val="el-GR"/>
        </w:rPr>
        <w:t xml:space="preserve"> </w:t>
      </w:r>
    </w:p>
    <w:p w:rsidR="00635DD4" w:rsidRDefault="00D7353C" w:rsidP="00635DD4">
      <w:pPr>
        <w:suppressAutoHyphens w:val="0"/>
        <w:autoSpaceDE w:val="0"/>
        <w:rPr>
          <w:lang w:val="el-GR"/>
        </w:rPr>
      </w:pPr>
      <w:r>
        <w:rPr>
          <w:lang w:val="el-GR"/>
        </w:rPr>
        <w:t xml:space="preserve">Δεν κηρύσσεται έκπτωτος </w:t>
      </w:r>
      <w:r w:rsidR="00635DD4">
        <w:rPr>
          <w:lang w:val="el-GR"/>
        </w:rPr>
        <w:t>όταν:</w:t>
      </w:r>
    </w:p>
    <w:p w:rsidR="00635DD4" w:rsidRDefault="00635DD4" w:rsidP="00635DD4">
      <w:pPr>
        <w:suppressAutoHyphens w:val="0"/>
        <w:autoSpaceDE w:val="0"/>
        <w:rPr>
          <w:lang w:val="el-GR"/>
        </w:rPr>
      </w:pPr>
      <w:r>
        <w:rPr>
          <w:lang w:val="el-GR"/>
        </w:rPr>
        <w:t>α) το υλικό δεν φορτωθεί ή παραδοθεί ή αντικατασταθεί με ευθύνη τ</w:t>
      </w:r>
      <w:r w:rsidR="00D7353C">
        <w:rPr>
          <w:lang w:val="el-GR"/>
        </w:rPr>
        <w:t>ου φορέα που εκτελεί τη σύμβαση,</w:t>
      </w:r>
    </w:p>
    <w:p w:rsidR="00635DD4" w:rsidRDefault="00635DD4" w:rsidP="00635DD4">
      <w:pPr>
        <w:suppressAutoHyphens w:val="0"/>
        <w:autoSpaceDE w:val="0"/>
        <w:rPr>
          <w:lang w:val="el-GR"/>
        </w:rPr>
      </w:pPr>
      <w:r>
        <w:rPr>
          <w:lang w:val="el-GR"/>
        </w:rPr>
        <w:t>β) συντρέχουν λόγοι ανωτέρας βίας</w:t>
      </w:r>
      <w:r w:rsidR="00D7353C">
        <w:rPr>
          <w:lang w:val="el-GR"/>
        </w:rPr>
        <w:t>.</w:t>
      </w:r>
    </w:p>
    <w:p w:rsidR="00635DD4" w:rsidRPr="00E925E6" w:rsidRDefault="00E925E6" w:rsidP="00635DD4">
      <w:pPr>
        <w:suppressAutoHyphens w:val="0"/>
        <w:autoSpaceDE w:val="0"/>
        <w:rPr>
          <w:lang w:val="el-GR"/>
        </w:rPr>
      </w:pPr>
      <w:r>
        <w:rPr>
          <w:lang w:val="el-GR"/>
        </w:rPr>
        <w:t>Στον οικονομικό φορέα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r w:rsidR="00635DD4">
        <w:rPr>
          <w:lang w:val="el-GR"/>
        </w:rPr>
        <w:t>.</w:t>
      </w:r>
    </w:p>
    <w:p w:rsidR="00635DD4" w:rsidRDefault="00635DD4" w:rsidP="00635DD4">
      <w:pPr>
        <w:suppressAutoHyphens w:val="0"/>
        <w:autoSpaceDE w:val="0"/>
        <w:rPr>
          <w:lang w:val="el-GR"/>
        </w:rPr>
      </w:pPr>
      <w:r>
        <w:rPr>
          <w:b/>
          <w:bCs/>
          <w:lang w:val="el-GR"/>
        </w:rPr>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1A3505" w:rsidRDefault="001A3505" w:rsidP="00635DD4">
      <w:pPr>
        <w:suppressAutoHyphens w:val="0"/>
        <w:autoSpaceDE w:val="0"/>
        <w:rPr>
          <w:lang w:val="el-GR"/>
        </w:rPr>
      </w:pPr>
    </w:p>
    <w:p w:rsidR="00635DD4" w:rsidRDefault="00635DD4" w:rsidP="00635DD4">
      <w:pPr>
        <w:suppressAutoHyphens w:val="0"/>
        <w:autoSpaceDE w:val="0"/>
        <w:rPr>
          <w:lang w:val="el-GR"/>
        </w:rPr>
      </w:pPr>
      <w:r>
        <w:rPr>
          <w:lang w:val="el-GR"/>
        </w:rPr>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35DD4" w:rsidRDefault="00635DD4" w:rsidP="00635DD4">
      <w:pPr>
        <w:suppressAutoHyphens w:val="0"/>
        <w:autoSpaceDE w:val="0"/>
        <w:rPr>
          <w:lang w:val="el-GR"/>
        </w:rPr>
      </w:pPr>
      <w:r>
        <w:rPr>
          <w:lang w:val="el-GR"/>
        </w:rPr>
        <w:t>Κατά τον υπολογισμό του χρονικού διαστήματος της καθυστέρησης για φόρτωση</w:t>
      </w:r>
      <w:r w:rsidR="009E77ED">
        <w:rPr>
          <w:lang w:val="el-GR"/>
        </w:rPr>
        <w:t xml:space="preserve"> </w:t>
      </w:r>
      <w:r>
        <w:rPr>
          <w:lang w:val="el-GR"/>
        </w:rPr>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35DD4" w:rsidRDefault="00635DD4" w:rsidP="00635DD4">
      <w:pPr>
        <w:pStyle w:val="2"/>
        <w:suppressAutoHyphens w:val="0"/>
        <w:autoSpaceDE w:val="0"/>
        <w:rPr>
          <w:lang w:val="el-GR"/>
        </w:rPr>
      </w:pPr>
      <w:bookmarkStart w:id="112" w:name="__RefHeading___Toc470009828"/>
      <w:bookmarkStart w:id="113" w:name="_Toc39823871"/>
      <w:r>
        <w:rPr>
          <w:lang w:val="el-GR"/>
        </w:rPr>
        <w:t>5.3</w:t>
      </w:r>
      <w:r>
        <w:rPr>
          <w:lang w:val="el-GR"/>
        </w:rPr>
        <w:tab/>
        <w:t>Διοικητικές προσφυγές κατά τη διαδικασία εκτέλεσης των συμβάσεων</w:t>
      </w:r>
      <w:bookmarkEnd w:id="112"/>
      <w:bookmarkEnd w:id="113"/>
    </w:p>
    <w:p w:rsidR="00F22470" w:rsidRPr="00482B89" w:rsidRDefault="00F22470" w:rsidP="00F22470">
      <w:pPr>
        <w:suppressAutoHyphens w:val="0"/>
        <w:autoSpaceDE w:val="0"/>
        <w:rPr>
          <w:lang w:val="el-GR"/>
        </w:rPr>
      </w:pPr>
      <w:r w:rsidRPr="00482B89">
        <w:rPr>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w:t>
      </w:r>
      <w:bookmarkStart w:id="114" w:name="_Hlk8217193"/>
      <w:r w:rsidR="00F41AC9" w:rsidRPr="001F7E31">
        <w:rPr>
          <w:lang w:val="el-GR"/>
        </w:rPr>
        <w:t>καθώς και κατ</w:t>
      </w:r>
      <w:r w:rsidR="00F41AC9">
        <w:rPr>
          <w:lang w:val="el-GR"/>
        </w:rPr>
        <w:t>’</w:t>
      </w:r>
      <w:r w:rsidR="00F41AC9"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w:t>
      </w:r>
    </w:p>
    <w:p w:rsidR="00F22470" w:rsidRPr="00482B89" w:rsidRDefault="00F22470" w:rsidP="00F22470">
      <w:pPr>
        <w:suppressAutoHyphens w:val="0"/>
        <w:autoSpaceDE w:val="0"/>
        <w:rPr>
          <w:lang w:val="el-GR"/>
        </w:rPr>
      </w:pPr>
      <w:r w:rsidRPr="00482B89">
        <w:rPr>
          <w:lang w:val="el-GR"/>
        </w:rPr>
        <w:t xml:space="preserve">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στην περίπτωση β΄ της παραγράφου 11 του άρθρου 221 του Ν. 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w:t>
      </w:r>
    </w:p>
    <w:p w:rsidR="00C60232" w:rsidRPr="00512D1B" w:rsidRDefault="00C60232" w:rsidP="00C60232">
      <w:pPr>
        <w:pStyle w:val="2"/>
        <w:suppressAutoHyphens w:val="0"/>
        <w:autoSpaceDE w:val="0"/>
        <w:rPr>
          <w:lang w:val="el-GR"/>
        </w:rPr>
      </w:pPr>
      <w:bookmarkStart w:id="115" w:name="_Toc13731938"/>
      <w:bookmarkStart w:id="116" w:name="_Toc39823872"/>
      <w:bookmarkEnd w:id="114"/>
      <w:r w:rsidRPr="006F59D6">
        <w:rPr>
          <w:lang w:val="el-GR"/>
        </w:rPr>
        <w:t>5.4</w:t>
      </w:r>
      <w:r w:rsidRPr="006F59D6">
        <w:rPr>
          <w:lang w:val="el-GR"/>
        </w:rPr>
        <w:tab/>
        <w:t>Δικαστική επίλυση διαφορών</w:t>
      </w:r>
      <w:bookmarkEnd w:id="115"/>
      <w:bookmarkEnd w:id="116"/>
    </w:p>
    <w:p w:rsidR="00773957" w:rsidRPr="00F671F3" w:rsidRDefault="00773957" w:rsidP="00773957">
      <w:pPr>
        <w:pStyle w:val="-HTML"/>
        <w:jc w:val="both"/>
        <w:rPr>
          <w:rFonts w:ascii="Calibri" w:hAnsi="Calibri" w:cs="Calibri"/>
          <w:sz w:val="22"/>
          <w:szCs w:val="24"/>
          <w:lang w:val="el-GR"/>
        </w:rPr>
      </w:pPr>
      <w:r w:rsidRPr="00F671F3">
        <w:rPr>
          <w:rFonts w:ascii="Calibri" w:hAnsi="Calibri" w:cs="Calibri"/>
          <w:sz w:val="22"/>
          <w:szCs w:val="24"/>
          <w:lang w:val="el-GR"/>
        </w:rPr>
        <w:t>1. Κάθε διαφορά μεταξύ των συμβαλλόμενων μερών που προκύπτει από τη σύμβαση υπηρεσιών, ανεξάρτητα από τον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t>
      </w:r>
    </w:p>
    <w:p w:rsidR="00773957" w:rsidRPr="00F671F3" w:rsidRDefault="00773957" w:rsidP="00773957">
      <w:pPr>
        <w:pStyle w:val="-HTML"/>
        <w:jc w:val="both"/>
        <w:rPr>
          <w:rFonts w:ascii="Calibri" w:hAnsi="Calibri" w:cs="Calibri"/>
          <w:sz w:val="22"/>
          <w:szCs w:val="24"/>
          <w:lang w:val="el-GR"/>
        </w:rPr>
      </w:pPr>
      <w:r w:rsidRPr="00F671F3">
        <w:rPr>
          <w:rFonts w:ascii="Calibri" w:hAnsi="Calibri" w:cs="Calibri"/>
          <w:sz w:val="22"/>
          <w:szCs w:val="24"/>
          <w:lang w:val="el-GR"/>
        </w:rPr>
        <w:t>2.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Pr="00F671F3">
        <w:rPr>
          <w:rFonts w:ascii="Calibri" w:hAnsi="Calibri" w:cs="Calibri"/>
          <w:sz w:val="22"/>
          <w:szCs w:val="24"/>
          <w:lang w:val="el-GR"/>
        </w:rPr>
        <w:br/>
        <w:t>3. 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ο ενάγων, αν το ζητήσει ο ίδιος.</w:t>
      </w:r>
    </w:p>
    <w:p w:rsidR="00773957" w:rsidRPr="00B01EB0" w:rsidRDefault="00773957" w:rsidP="00773957">
      <w:pPr>
        <w:pStyle w:val="-HTML"/>
        <w:jc w:val="both"/>
        <w:rPr>
          <w:rFonts w:ascii="Calibri" w:hAnsi="Calibri" w:cs="Calibri"/>
          <w:sz w:val="22"/>
          <w:szCs w:val="24"/>
          <w:lang w:val="el-GR"/>
        </w:rPr>
      </w:pPr>
      <w:r w:rsidRPr="00B01EB0">
        <w:rPr>
          <w:rFonts w:ascii="Calibri" w:hAnsi="Calibri" w:cs="Calibri"/>
          <w:sz w:val="22"/>
          <w:szCs w:val="24"/>
          <w:lang w:val="el-GR"/>
        </w:rPr>
        <w:t>4. 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t>
      </w:r>
    </w:p>
    <w:p w:rsidR="001A3505" w:rsidRDefault="00773957" w:rsidP="00773957">
      <w:pPr>
        <w:pStyle w:val="-HTML"/>
        <w:jc w:val="both"/>
        <w:rPr>
          <w:rFonts w:ascii="Calibri" w:hAnsi="Calibri" w:cs="Calibri"/>
          <w:sz w:val="22"/>
          <w:szCs w:val="24"/>
          <w:lang w:val="el-GR"/>
        </w:rPr>
      </w:pPr>
      <w:r w:rsidRPr="00F671F3">
        <w:rPr>
          <w:rFonts w:ascii="Calibri" w:hAnsi="Calibri" w:cs="Calibri"/>
          <w:sz w:val="22"/>
          <w:szCs w:val="24"/>
          <w:lang w:val="el-GR"/>
        </w:rPr>
        <w:t xml:space="preserve">5. Κατά των αποφάσεων των Διοικητικών Εφετείων που εκδίδονται σύμφωνα με την παράγραφο 1 μπορεί να ασκηθεί αίτηση αναιρέσεως ενώπιον του Συμβουλίου της Επικρατείας, κατά τις ισχύουσες διατάξεις. Αν από την εκτέλεση της απόφασης πιθανολογείται κίνδυνος βλάβης δυσχερώς επανορθώσιμης, μπορεί να διαταχθεί με αίτηση κάποιου από τους διαδίκους η ολική ή η εν μέρει αναστολή της εκτέλεσης της προσβαλλόμενης απόφασης, με τον όρο παροχής ανάλογης εγγύησης ή και χωρίς εγγύηση ή να εξαρτηθεί η εκτέλεση της απόφασης από την παροχή εγγύησης από τον διάδικο που έχει νικήσει. </w:t>
      </w:r>
      <w:r w:rsidRPr="00B01EB0">
        <w:rPr>
          <w:rFonts w:ascii="Calibri" w:hAnsi="Calibri" w:cs="Calibri"/>
          <w:sz w:val="22"/>
          <w:szCs w:val="24"/>
          <w:lang w:val="el-GR"/>
        </w:rPr>
        <w:t xml:space="preserve">Για την αίτηση </w:t>
      </w:r>
      <w:r w:rsidRPr="00B01EB0">
        <w:rPr>
          <w:rFonts w:ascii="Calibri" w:hAnsi="Calibri" w:cs="Calibri"/>
          <w:sz w:val="22"/>
          <w:szCs w:val="24"/>
          <w:lang w:val="el-GR"/>
        </w:rPr>
        <w:lastRenderedPageBreak/>
        <w:t xml:space="preserve">αποφαίνεται, συνεδριάζοντας ως συμβούλιο, χωρίς υποχρεωτική κλήτευση των διαδίκων, το αρμόδιο τμήμα του Συμβουλίου </w:t>
      </w:r>
    </w:p>
    <w:p w:rsidR="00773957" w:rsidRPr="00B01EB0" w:rsidRDefault="00773957" w:rsidP="00773957">
      <w:pPr>
        <w:pStyle w:val="-HTML"/>
        <w:jc w:val="both"/>
        <w:rPr>
          <w:rFonts w:ascii="Calibri" w:hAnsi="Calibri" w:cs="Calibri"/>
          <w:sz w:val="22"/>
          <w:szCs w:val="24"/>
          <w:lang w:val="el-GR"/>
        </w:rPr>
      </w:pPr>
      <w:r w:rsidRPr="00B01EB0">
        <w:rPr>
          <w:rFonts w:ascii="Calibri" w:hAnsi="Calibri" w:cs="Calibri"/>
          <w:sz w:val="22"/>
          <w:szCs w:val="24"/>
          <w:lang w:val="el-GR"/>
        </w:rPr>
        <w:t>της Επικρατείας, το οποίο συγκροτείται από τρία (3) μέλη, στα οποία περιλαμβάνεται υποχρεωτικά ο εισηγητής της υπόθεσης. Η απόφαση της αναστολής μπορεί κατά τον ίδιο τρόπο να ανακληθεί, με αίτηση κάποιου από τους διαδίκους έως και κατά την πρώτη συζήτηση της αναίρεσης.</w:t>
      </w:r>
      <w:r w:rsidRPr="00B01EB0">
        <w:rPr>
          <w:rFonts w:ascii="Calibri" w:hAnsi="Calibri" w:cs="Calibri"/>
          <w:sz w:val="22"/>
          <w:szCs w:val="24"/>
          <w:lang w:val="el-GR"/>
        </w:rPr>
        <w:br/>
      </w:r>
      <w:bookmarkStart w:id="117" w:name="art205a_6"/>
      <w:r w:rsidRPr="00B01EB0">
        <w:rPr>
          <w:rFonts w:ascii="Calibri" w:hAnsi="Calibri" w:cs="Calibri"/>
          <w:sz w:val="22"/>
          <w:szCs w:val="24"/>
          <w:lang w:val="el-GR"/>
        </w:rPr>
        <w:t>6</w:t>
      </w:r>
      <w:bookmarkEnd w:id="117"/>
      <w:r w:rsidRPr="00B01EB0">
        <w:rPr>
          <w:rFonts w:ascii="Calibri" w:hAnsi="Calibri" w:cs="Calibri"/>
          <w:sz w:val="22"/>
          <w:szCs w:val="24"/>
          <w:lang w:val="el-GR"/>
        </w:rPr>
        <w:t>. Αν ο ανάδοχος</w:t>
      </w:r>
      <w:r w:rsidRPr="00344A1C">
        <w:rPr>
          <w:rFonts w:ascii="Calibri" w:hAnsi="Calibri" w:cs="Calibri"/>
          <w:sz w:val="22"/>
          <w:szCs w:val="24"/>
        </w:rPr>
        <w:t> </w:t>
      </w:r>
      <w:r w:rsidRPr="00B01EB0">
        <w:rPr>
          <w:rFonts w:ascii="Calibri" w:hAnsi="Calibri" w:cs="Calibri"/>
          <w:sz w:val="22"/>
          <w:szCs w:val="24"/>
          <w:lang w:val="el-GR"/>
        </w:rPr>
        <w:t>της σύμβασης</w:t>
      </w:r>
      <w:r w:rsidRPr="00344A1C">
        <w:rPr>
          <w:rFonts w:ascii="Calibri" w:hAnsi="Calibri" w:cs="Calibri"/>
          <w:sz w:val="22"/>
          <w:szCs w:val="24"/>
        </w:rPr>
        <w:t> </w:t>
      </w:r>
      <w:r w:rsidRPr="00B01EB0">
        <w:rPr>
          <w:rFonts w:ascii="Calibri" w:hAnsi="Calibri" w:cs="Calibri"/>
          <w:sz w:val="22"/>
          <w:szCs w:val="24"/>
          <w:lang w:val="el-GR"/>
        </w:rPr>
        <w:t>είναι κοινοπραξία, η προσφυγή ασκείται είτε από την ίδια είτε από όλα τα μέλη της, που μεταξύ τους στην περίπτωση αυτή υπάρχει αναγκαστική ομοδικία.</w:t>
      </w:r>
      <w:r w:rsidRPr="00344A1C">
        <w:rPr>
          <w:rFonts w:ascii="Calibri" w:hAnsi="Calibri" w:cs="Calibri"/>
          <w:sz w:val="22"/>
          <w:szCs w:val="24"/>
        </w:rPr>
        <w:t> </w:t>
      </w:r>
    </w:p>
    <w:p w:rsidR="00635DD4" w:rsidRDefault="00635DD4" w:rsidP="00635DD4">
      <w:pPr>
        <w:rPr>
          <w:lang w:val="el-GR"/>
        </w:rPr>
      </w:pPr>
    </w:p>
    <w:p w:rsidR="00635DD4" w:rsidRDefault="00566CEB" w:rsidP="00635DD4">
      <w:pPr>
        <w:pStyle w:val="1"/>
        <w:tabs>
          <w:tab w:val="left" w:pos="851"/>
        </w:tabs>
        <w:ind w:left="851" w:hanging="851"/>
        <w:rPr>
          <w:lang w:val="el-GR"/>
        </w:rPr>
      </w:pPr>
      <w:bookmarkStart w:id="118" w:name="__RefHeading___Toc470009829"/>
      <w:r>
        <w:rPr>
          <w:lang w:val="el-GR"/>
        </w:rPr>
        <w:lastRenderedPageBreak/>
        <w:t>6.</w:t>
      </w:r>
      <w:r w:rsidRPr="00DC5236">
        <w:rPr>
          <w:lang w:val="el-GR"/>
        </w:rPr>
        <w:t xml:space="preserve"> </w:t>
      </w:r>
      <w:r w:rsidR="00635DD4">
        <w:rPr>
          <w:lang w:val="el-GR"/>
        </w:rPr>
        <w:t>ΕΙΔΙΚΟΙ ΟΡΟΙ ΕΚΤΕΛΕΣΗΣ</w:t>
      </w:r>
      <w:bookmarkEnd w:id="118"/>
    </w:p>
    <w:p w:rsidR="00635DD4" w:rsidRPr="00A0073A" w:rsidRDefault="00566CEB" w:rsidP="00635DD4">
      <w:pPr>
        <w:pStyle w:val="2"/>
        <w:rPr>
          <w:rFonts w:ascii="Calibri" w:hAnsi="Calibri" w:cs="Calibri"/>
          <w:bCs/>
          <w:sz w:val="22"/>
          <w:lang w:val="el-GR" w:eastAsia="el-GR"/>
        </w:rPr>
      </w:pPr>
      <w:bookmarkStart w:id="119" w:name="__RefHeading___Toc470009830"/>
      <w:bookmarkStart w:id="120" w:name="_Toc39823873"/>
      <w:bookmarkEnd w:id="119"/>
      <w:r>
        <w:rPr>
          <w:lang w:val="el-GR"/>
        </w:rPr>
        <w:t xml:space="preserve">6.1 </w:t>
      </w:r>
      <w:r w:rsidR="00635DD4">
        <w:rPr>
          <w:lang w:val="el-GR"/>
        </w:rPr>
        <w:t>Χρόνος παράδοσης υλικών</w:t>
      </w:r>
      <w:bookmarkEnd w:id="120"/>
    </w:p>
    <w:p w:rsidR="00D32420" w:rsidRPr="00D32420" w:rsidRDefault="00635DD4" w:rsidP="00635DD4">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6.1.1.</w:t>
      </w:r>
      <w:r>
        <w:rPr>
          <w:rFonts w:ascii="Calibri" w:hAnsi="Calibri" w:cs="Calibri"/>
          <w:sz w:val="22"/>
          <w:lang w:eastAsia="el-GR" w:bidi="ar-SA"/>
        </w:rPr>
        <w:t xml:space="preserve"> Ο ανάδοχος υποχρεούται να παραδώσει </w:t>
      </w:r>
      <w:r w:rsidR="00D32420">
        <w:rPr>
          <w:rFonts w:ascii="Calibri" w:hAnsi="Calibri" w:cs="Calibri"/>
          <w:sz w:val="22"/>
          <w:lang w:eastAsia="el-GR" w:bidi="ar-SA"/>
        </w:rPr>
        <w:t xml:space="preserve">την προμήθεια έγκαιρα και ελεύθερα επί του εδάφους, έτοιμη προς χρήση, σε αποθηκευτικό χώρο που θα υποδειχθεί από την υπηρεσία. </w:t>
      </w:r>
      <w:r w:rsidR="00382F6C">
        <w:rPr>
          <w:rFonts w:ascii="Calibri" w:hAnsi="Calibri" w:cs="Calibri"/>
          <w:sz w:val="22"/>
          <w:lang w:eastAsia="el-GR" w:bidi="ar-SA"/>
        </w:rPr>
        <w:t>Κατά τα λοιπά ισχύουν τα αναφερόμενα της υπ</w:t>
      </w:r>
      <w:r w:rsidR="00163E04">
        <w:rPr>
          <w:rFonts w:ascii="Calibri" w:hAnsi="Calibri" w:cs="Calibri"/>
          <w:sz w:val="22"/>
          <w:lang w:eastAsia="el-GR" w:bidi="ar-SA"/>
        </w:rPr>
        <w:t xml:space="preserve">’ </w:t>
      </w:r>
      <w:r w:rsidR="00382F6C">
        <w:rPr>
          <w:rFonts w:ascii="Calibri" w:hAnsi="Calibri" w:cs="Calibri"/>
          <w:sz w:val="22"/>
          <w:lang w:eastAsia="el-GR" w:bidi="ar-SA"/>
        </w:rPr>
        <w:t xml:space="preserve"> αρ.</w:t>
      </w:r>
      <w:r w:rsidR="00A5184A">
        <w:rPr>
          <w:rFonts w:ascii="Calibri" w:hAnsi="Calibri" w:cs="Calibri"/>
          <w:sz w:val="22"/>
          <w:lang w:eastAsia="el-GR" w:bidi="ar-SA"/>
        </w:rPr>
        <w:t>1</w:t>
      </w:r>
      <w:r w:rsidR="00163E04">
        <w:rPr>
          <w:rFonts w:ascii="Calibri" w:hAnsi="Calibri" w:cs="Calibri"/>
          <w:sz w:val="22"/>
          <w:lang w:eastAsia="el-GR" w:bidi="ar-SA"/>
        </w:rPr>
        <w:t xml:space="preserve">/2021 </w:t>
      </w:r>
      <w:r w:rsidR="00382F6C">
        <w:rPr>
          <w:rFonts w:ascii="Calibri" w:hAnsi="Calibri" w:cs="Calibri"/>
          <w:sz w:val="22"/>
          <w:lang w:eastAsia="el-GR" w:bidi="ar-SA"/>
        </w:rPr>
        <w:t xml:space="preserve">μελέτης της Δ/νσης </w:t>
      </w:r>
      <w:r w:rsidR="00163E04">
        <w:rPr>
          <w:rFonts w:ascii="Calibri" w:hAnsi="Calibri" w:cs="Calibri"/>
          <w:sz w:val="22"/>
          <w:lang w:eastAsia="el-GR" w:bidi="ar-SA"/>
        </w:rPr>
        <w:t>Περιβάλλοντος, Κυκλικής Οικονομίας &amp; Ανακύκλωσης</w:t>
      </w:r>
      <w:r w:rsidR="00382F6C">
        <w:rPr>
          <w:rFonts w:ascii="Calibri" w:hAnsi="Calibri" w:cs="Calibri"/>
          <w:sz w:val="22"/>
          <w:lang w:eastAsia="el-GR" w:bidi="ar-SA"/>
        </w:rPr>
        <w:t>.</w:t>
      </w:r>
    </w:p>
    <w:p w:rsidR="00635DD4" w:rsidRDefault="00635DD4" w:rsidP="00635DD4">
      <w:pPr>
        <w:pStyle w:val="Standard"/>
        <w:widowControl/>
        <w:spacing w:after="120"/>
        <w:jc w:val="both"/>
        <w:textAlignment w:val="auto"/>
        <w:rPr>
          <w:rFonts w:ascii="Calibri" w:hAnsi="Calibri" w:cs="Calibri"/>
          <w:b/>
          <w:bCs/>
          <w:sz w:val="22"/>
          <w:lang w:eastAsia="el-GR" w:bidi="ar-SA"/>
        </w:rPr>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w:t>
      </w:r>
      <w:r w:rsidR="00AD4616">
        <w:rPr>
          <w:rFonts w:ascii="Calibri" w:hAnsi="Calibri" w:cs="Calibri"/>
          <w:sz w:val="22"/>
          <w:lang w:eastAsia="el-GR" w:bidi="ar-SA"/>
        </w:rPr>
        <w:t>τικού χρόνου παράδοσης, υπό τις</w:t>
      </w:r>
      <w:r>
        <w:rPr>
          <w:rFonts w:ascii="Calibri" w:hAnsi="Calibri" w:cs="Calibri"/>
          <w:sz w:val="22"/>
          <w:lang w:eastAsia="el-GR" w:bidi="ar-SA"/>
        </w:rPr>
        <w:t xml:space="preserve">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35DD4" w:rsidRDefault="00635DD4" w:rsidP="00635DD4">
      <w:pPr>
        <w:pStyle w:val="Standard"/>
        <w:widowControl/>
        <w:spacing w:after="120"/>
        <w:jc w:val="both"/>
        <w:textAlignment w:val="auto"/>
        <w:rPr>
          <w:rFonts w:ascii="Calibri" w:hAnsi="Calibri" w:cs="Calibri"/>
          <w:b/>
          <w:bCs/>
          <w:sz w:val="22"/>
          <w:lang w:eastAsia="el-GR" w:bidi="ar-SA"/>
        </w:rPr>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35DD4" w:rsidRDefault="00635DD4" w:rsidP="00635DD4">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w:t>
      </w:r>
      <w:r w:rsidR="003F2CD0">
        <w:rPr>
          <w:rFonts w:ascii="Calibri" w:hAnsi="Calibri" w:cs="Calibri"/>
          <w:sz w:val="22"/>
          <w:lang w:eastAsia="el-GR" w:bidi="ar-SA"/>
        </w:rPr>
        <w:t xml:space="preserve">εσία που εκτελεί την προμήθεια </w:t>
      </w:r>
      <w:r>
        <w:rPr>
          <w:rFonts w:ascii="Calibri" w:hAnsi="Calibri" w:cs="Calibri"/>
          <w:sz w:val="22"/>
          <w:lang w:eastAsia="el-GR" w:bidi="ar-SA"/>
        </w:rPr>
        <w:t xml:space="preserve"> και την επιτροπή παραλαβής, για την ημερομηνία που προτίθεται να παραδώσει το υλικό</w:t>
      </w:r>
      <w:r w:rsidR="003F2CD0">
        <w:rPr>
          <w:rFonts w:ascii="Calibri" w:hAnsi="Calibri" w:cs="Calibri"/>
          <w:sz w:val="22"/>
          <w:lang w:eastAsia="el-GR" w:bidi="ar-SA"/>
        </w:rPr>
        <w:t>.</w:t>
      </w:r>
    </w:p>
    <w:p w:rsidR="00635DD4" w:rsidRDefault="00635DD4" w:rsidP="00635DD4">
      <w:pPr>
        <w:pStyle w:val="2"/>
        <w:ind w:left="0" w:firstLine="0"/>
        <w:rPr>
          <w:lang w:val="el-GR"/>
        </w:rPr>
      </w:pPr>
      <w:bookmarkStart w:id="121" w:name="__RefHeading___Toc470009831"/>
      <w:bookmarkStart w:id="122" w:name="_Toc39823874"/>
      <w:bookmarkEnd w:id="121"/>
      <w:r>
        <w:rPr>
          <w:lang w:val="el-GR"/>
        </w:rPr>
        <w:t xml:space="preserve">6.2 </w:t>
      </w:r>
      <w:r>
        <w:rPr>
          <w:lang w:val="el-GR"/>
        </w:rPr>
        <w:tab/>
        <w:t>Παραλαβή υλικών - Χρόνος και τρόπος παραλαβής υλικών</w:t>
      </w:r>
      <w:bookmarkEnd w:id="122"/>
    </w:p>
    <w:p w:rsidR="003C3BBB" w:rsidRDefault="00635DD4" w:rsidP="00635DD4">
      <w:pPr>
        <w:rPr>
          <w:lang w:val="el-GR"/>
        </w:rPr>
      </w:pPr>
      <w:r>
        <w:rPr>
          <w:b/>
          <w:lang w:val="el-GR"/>
        </w:rPr>
        <w:t>6.2.1.</w:t>
      </w:r>
      <w:r>
        <w:rPr>
          <w:lang w:val="el-GR"/>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w:t>
      </w:r>
      <w:r w:rsidR="00507BF9">
        <w:rPr>
          <w:lang w:val="el-GR"/>
        </w:rPr>
        <w:t xml:space="preserve"> </w:t>
      </w:r>
      <w:r>
        <w:rPr>
          <w:lang w:val="el-GR"/>
        </w:rPr>
        <w:t xml:space="preserve">4412/16  σύμφωνα με τα οριζόμενα στο άρθρο 208 του ως άνω νόμου. Κατά την διαδικασία παραλαβής των υλικών διενεργείται ποσοτικός και ποιοτικός έλεγχος </w:t>
      </w:r>
      <w:r w:rsidR="003C3BBB">
        <w:rPr>
          <w:lang w:val="el-GR"/>
        </w:rPr>
        <w:t xml:space="preserve">με μακροσκοπική εξέταση και πρακτική δοκιμασία </w:t>
      </w:r>
      <w:r>
        <w:rPr>
          <w:lang w:val="el-GR"/>
        </w:rPr>
        <w:t>και εφόσον το επιθυμεί μπορεί να παραστεί και ο ανάδοχος</w:t>
      </w:r>
      <w:r w:rsidR="00686E69">
        <w:rPr>
          <w:lang w:val="el-GR"/>
        </w:rPr>
        <w:t xml:space="preserve"> σύμφωνα με τα αναφερόμενα της υπ</w:t>
      </w:r>
      <w:r w:rsidR="00163E04">
        <w:rPr>
          <w:lang w:val="el-GR"/>
        </w:rPr>
        <w:t xml:space="preserve">’ </w:t>
      </w:r>
      <w:r w:rsidR="00686E69">
        <w:rPr>
          <w:lang w:val="el-GR"/>
        </w:rPr>
        <w:t xml:space="preserve"> αρ. 1/202</w:t>
      </w:r>
      <w:r w:rsidR="00163E04">
        <w:rPr>
          <w:lang w:val="el-GR"/>
        </w:rPr>
        <w:t>1</w:t>
      </w:r>
      <w:r w:rsidR="00686E69">
        <w:rPr>
          <w:lang w:val="el-GR"/>
        </w:rPr>
        <w:t xml:space="preserve"> μελέτης</w:t>
      </w:r>
      <w:r>
        <w:rPr>
          <w:lang w:val="el-GR"/>
        </w:rPr>
        <w:t xml:space="preserve">. </w:t>
      </w:r>
    </w:p>
    <w:p w:rsidR="00635DD4" w:rsidRDefault="00635DD4" w:rsidP="00635DD4">
      <w:pPr>
        <w:rPr>
          <w:lang w:val="el-GR"/>
        </w:rPr>
      </w:pPr>
      <w:r>
        <w:rPr>
          <w:lang w:val="el-GR"/>
        </w:rPr>
        <w:t>Το κόστος της διενέργειας των ελέγχων βαρύνει τον ανάδοχο.</w:t>
      </w:r>
    </w:p>
    <w:p w:rsidR="00635DD4" w:rsidRDefault="00635DD4" w:rsidP="00635DD4">
      <w:pPr>
        <w:rPr>
          <w:lang w:val="el-GR"/>
        </w:rPr>
      </w:pPr>
      <w:r>
        <w:rPr>
          <w:lang w:val="el-GR"/>
        </w:rPr>
        <w:t>Η επιτροπή παραλαβής, μετά τους προβλεπόμενους ελέγχους συντάσσει πρωτόκολλα (μακροσκοπικό – οριστικό</w:t>
      </w:r>
      <w:r w:rsidR="00686E69">
        <w:rPr>
          <w:lang w:val="el-GR"/>
        </w:rPr>
        <w:t xml:space="preserve"> </w:t>
      </w:r>
      <w:r>
        <w:rPr>
          <w:lang w:val="el-GR"/>
        </w:rPr>
        <w:t>- παραλαβής του υλικού με παρατηρήσεις –</w:t>
      </w:r>
      <w:r w:rsidR="00686E69">
        <w:rPr>
          <w:lang w:val="el-GR"/>
        </w:rPr>
        <w:t xml:space="preserve"> </w:t>
      </w:r>
      <w:r>
        <w:rPr>
          <w:lang w:val="el-GR"/>
        </w:rPr>
        <w:t>απόρριψης  των υλικών) σύμφωνα με την παρ.</w:t>
      </w:r>
      <w:r w:rsidR="00507BF9">
        <w:rPr>
          <w:lang w:val="el-GR"/>
        </w:rPr>
        <w:t xml:space="preserve"> </w:t>
      </w:r>
      <w:r>
        <w:rPr>
          <w:lang w:val="el-GR"/>
        </w:rPr>
        <w:t>3 του άρθρου 208 του ν. 4412/16.</w:t>
      </w:r>
    </w:p>
    <w:p w:rsidR="00635DD4" w:rsidRDefault="00635DD4" w:rsidP="00635DD4">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rsidR="00635DD4" w:rsidRDefault="00635DD4" w:rsidP="00635DD4">
      <w:pPr>
        <w:rPr>
          <w:lang w:val="el-GR"/>
        </w:rPr>
      </w:pPr>
      <w:r>
        <w:rPr>
          <w:lang w:val="el-GR"/>
        </w:rPr>
        <w:t xml:space="preserve">Υλικά που απορρίφθηκαν ή κρίθηκαν </w:t>
      </w:r>
      <w:r w:rsidR="00D6523C">
        <w:rPr>
          <w:lang w:val="el-GR"/>
        </w:rPr>
        <w:t>παραλειπτέα</w:t>
      </w:r>
      <w:r>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141BB5">
        <w:rPr>
          <w:lang w:val="el-GR"/>
        </w:rPr>
        <w:t xml:space="preserve"> ύστερα από αίτημα του αναδόχου</w:t>
      </w:r>
      <w:r>
        <w:rPr>
          <w:lang w:val="el-GR"/>
        </w:rPr>
        <w:t xml:space="preserve"> ή αυτεπάγγελτα σύμφωνα με την παρ. 5 του άρθρου 208 του ν.</w:t>
      </w:r>
      <w:r w:rsidR="00540E5C">
        <w:rPr>
          <w:lang w:val="el-GR"/>
        </w:rPr>
        <w:t xml:space="preserve"> </w:t>
      </w:r>
      <w:r>
        <w:rPr>
          <w:lang w:val="el-GR"/>
        </w:rPr>
        <w:t>4412/16. Τα έξοδα βαρύνουν σε κάθε περίπτωση τον ανάδοχο.</w:t>
      </w:r>
    </w:p>
    <w:p w:rsidR="00635DD4" w:rsidRDefault="00635DD4" w:rsidP="00635DD4">
      <w:pPr>
        <w:rPr>
          <w:lang w:val="el-GR"/>
        </w:rPr>
      </w:pPr>
      <w:r>
        <w:rPr>
          <w:lang w:val="el-GR"/>
        </w:rPr>
        <w:t>Επίσης, εά</w:t>
      </w:r>
      <w:r w:rsidR="00507BF9">
        <w:rPr>
          <w:lang w:val="el-GR"/>
        </w:rPr>
        <w:t xml:space="preserve">ν ο τελευταίος διαφωνεί </w:t>
      </w:r>
      <w:r>
        <w:rPr>
          <w:lang w:val="el-GR"/>
        </w:rPr>
        <w:t>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475A01" w:rsidRPr="00475A01">
        <w:rPr>
          <w:lang w:val="el-GR"/>
        </w:rPr>
        <w:t xml:space="preserve"> </w:t>
      </w:r>
      <w:r w:rsidR="006908AC">
        <w:rPr>
          <w:lang w:val="el-GR"/>
        </w:rPr>
        <w:t>έφεση</w:t>
      </w:r>
      <w:r>
        <w:rPr>
          <w:lang w:val="el-GR"/>
        </w:rPr>
        <w:t xml:space="preserve">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w:t>
      </w:r>
      <w:r w:rsidR="00507BF9">
        <w:rPr>
          <w:lang w:val="el-GR"/>
        </w:rPr>
        <w:t xml:space="preserve"> </w:t>
      </w:r>
      <w:r>
        <w:rPr>
          <w:lang w:val="el-GR"/>
        </w:rPr>
        <w:t>4412/16.</w:t>
      </w:r>
    </w:p>
    <w:p w:rsidR="00635DD4" w:rsidRDefault="00635DD4" w:rsidP="00635DD4">
      <w:pPr>
        <w:rPr>
          <w:lang w:val="el-GR"/>
        </w:rPr>
      </w:pPr>
      <w:r>
        <w:rPr>
          <w:lang w:val="el-GR"/>
        </w:rPr>
        <w:t>Το αποτέλεσμα  της κατ΄</w:t>
      </w:r>
      <w:r w:rsidR="00475A01" w:rsidRPr="00475A01">
        <w:rPr>
          <w:lang w:val="el-GR"/>
        </w:rPr>
        <w:t xml:space="preserve"> </w:t>
      </w:r>
      <w:r>
        <w:rPr>
          <w:lang w:val="el-GR"/>
        </w:rPr>
        <w:t>έφεση εξέτασης είναι υποχρεωτικό και τελεσίδικο και για τα δύο μέρη.</w:t>
      </w:r>
    </w:p>
    <w:p w:rsidR="00635DD4" w:rsidRDefault="00635DD4" w:rsidP="00635DD4">
      <w:pPr>
        <w:rPr>
          <w:lang w:val="el-GR"/>
        </w:rPr>
      </w:pPr>
      <w:r>
        <w:rPr>
          <w:lang w:val="el-GR"/>
        </w:rPr>
        <w:t>Ο ανάδοχος δεν μπορεί να ζητήσει παραπομπή σε δευτεροβάθμια επιτροπή παραλαβής μετά τα αποτελέσματα της κατ΄</w:t>
      </w:r>
      <w:r w:rsidR="00475A01" w:rsidRPr="00475A01">
        <w:rPr>
          <w:lang w:val="el-GR"/>
        </w:rPr>
        <w:t xml:space="preserve"> </w:t>
      </w:r>
      <w:r>
        <w:rPr>
          <w:lang w:val="el-GR"/>
        </w:rPr>
        <w:t>έφεση εξέτασης.</w:t>
      </w:r>
    </w:p>
    <w:p w:rsidR="00635DD4" w:rsidRDefault="00635DD4" w:rsidP="00635DD4">
      <w:pPr>
        <w:rPr>
          <w:i/>
          <w:iCs/>
          <w:color w:val="5B9BD5"/>
          <w:spacing w:val="5"/>
          <w:kern w:val="1"/>
          <w:lang w:val="el-GR"/>
        </w:rPr>
      </w:pPr>
      <w:r>
        <w:rPr>
          <w:b/>
          <w:lang w:val="el-GR"/>
        </w:rPr>
        <w:t>6.2.2.</w:t>
      </w:r>
      <w:r>
        <w:rPr>
          <w:lang w:val="el-GR"/>
        </w:rPr>
        <w:t xml:space="preserve"> Η παραλαβή των υλικών και η έκδοση των σχετικών πρωτοκόλλων παραλαβής πραγματοποιείται μέσα στους </w:t>
      </w:r>
      <w:r w:rsidR="00507BF9">
        <w:rPr>
          <w:lang w:val="el-GR"/>
        </w:rPr>
        <w:t>καθοριζόμενους χρόνους.</w:t>
      </w:r>
    </w:p>
    <w:p w:rsidR="00635DD4" w:rsidRDefault="00635DD4" w:rsidP="00635DD4">
      <w:pPr>
        <w:rPr>
          <w:lang w:val="el-GR"/>
        </w:rPr>
      </w:pPr>
      <w:r>
        <w:rPr>
          <w:lang w:val="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w:t>
      </w:r>
      <w:r>
        <w:rPr>
          <w:lang w:val="el-GR"/>
        </w:rPr>
        <w:lastRenderedPageBreak/>
        <w:t>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35DD4" w:rsidRDefault="00635DD4" w:rsidP="00635DD4">
      <w:pPr>
        <w:rPr>
          <w:lang w:val="el-GR"/>
        </w:rPr>
      </w:pPr>
      <w:r>
        <w:rPr>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w:t>
      </w:r>
      <w:r w:rsidR="00507BF9">
        <w:rPr>
          <w:lang w:val="el-GR"/>
        </w:rPr>
        <w:t>Η</w:t>
      </w:r>
      <w:r>
        <w:rPr>
          <w:lang w:val="el-GR"/>
        </w:rPr>
        <w:t xml:space="preserve"> εγγυητικ</w:t>
      </w:r>
      <w:r w:rsidR="00507BF9">
        <w:rPr>
          <w:lang w:val="el-GR"/>
        </w:rPr>
        <w:t>ή επιστολή</w:t>
      </w:r>
      <w:r>
        <w:rPr>
          <w:lang w:val="el-GR"/>
        </w:rPr>
        <w:t xml:space="preserve"> καλής εκτέλεσης δεν επιστρέφ</w:t>
      </w:r>
      <w:r w:rsidR="00507BF9">
        <w:rPr>
          <w:lang w:val="el-GR"/>
        </w:rPr>
        <w:t>ε</w:t>
      </w:r>
      <w:r>
        <w:rPr>
          <w:lang w:val="el-GR"/>
        </w:rPr>
        <w:t xml:space="preserve">ται πριν από την ολοκλήρωση όλων των </w:t>
      </w:r>
      <w:r w:rsidR="00141BB5">
        <w:rPr>
          <w:lang w:val="el-GR"/>
        </w:rPr>
        <w:t>προβλεπόμενων</w:t>
      </w:r>
      <w:r>
        <w:rPr>
          <w:lang w:val="el-GR"/>
        </w:rPr>
        <w:t xml:space="preserve"> από τη σύμβαση ελέγχων και τη σύνταξη των σχετικών πρωτοκόλλων.</w:t>
      </w:r>
    </w:p>
    <w:p w:rsidR="00527764" w:rsidRDefault="00527764" w:rsidP="00635DD4">
      <w:pPr>
        <w:rPr>
          <w:lang w:val="el-GR"/>
        </w:rPr>
      </w:pPr>
    </w:p>
    <w:p w:rsidR="00635DD4" w:rsidRDefault="00635DD4" w:rsidP="00635DD4">
      <w:pPr>
        <w:pStyle w:val="2"/>
        <w:rPr>
          <w:rFonts w:eastAsia="SimSun"/>
          <w:bCs/>
          <w:lang w:val="el-GR"/>
        </w:rPr>
      </w:pPr>
      <w:bookmarkStart w:id="123" w:name="__RefHeading___Toc470009832"/>
      <w:bookmarkStart w:id="124" w:name="__RefHeading___Toc470009833"/>
      <w:bookmarkStart w:id="125" w:name="_Toc39823875"/>
      <w:bookmarkEnd w:id="123"/>
      <w:bookmarkEnd w:id="124"/>
      <w:r>
        <w:rPr>
          <w:lang w:val="el-GR"/>
        </w:rPr>
        <w:t>6.</w:t>
      </w:r>
      <w:r w:rsidR="005D5171">
        <w:rPr>
          <w:lang w:val="el-GR"/>
        </w:rPr>
        <w:t>3</w:t>
      </w:r>
      <w:r>
        <w:rPr>
          <w:lang w:val="el-GR"/>
        </w:rPr>
        <w:t xml:space="preserve"> </w:t>
      </w:r>
      <w:r>
        <w:rPr>
          <w:lang w:val="el-GR"/>
        </w:rPr>
        <w:tab/>
        <w:t>Απόρριψη συμβατικών υλικών – Αντικατάσταση</w:t>
      </w:r>
      <w:bookmarkEnd w:id="125"/>
    </w:p>
    <w:p w:rsidR="00635DD4" w:rsidRDefault="005D5171" w:rsidP="00635DD4">
      <w:pPr>
        <w:rPr>
          <w:rFonts w:eastAsia="SimSun"/>
          <w:b/>
          <w:bCs/>
          <w:szCs w:val="22"/>
          <w:lang w:val="el-GR"/>
        </w:rPr>
      </w:pPr>
      <w:r>
        <w:rPr>
          <w:rFonts w:eastAsia="SimSun"/>
          <w:b/>
          <w:bCs/>
          <w:szCs w:val="22"/>
          <w:lang w:val="el-GR"/>
        </w:rPr>
        <w:t>6.3</w:t>
      </w:r>
      <w:r w:rsidR="00635DD4">
        <w:rPr>
          <w:rFonts w:eastAsia="SimSun"/>
          <w:b/>
          <w:bCs/>
          <w:szCs w:val="22"/>
          <w:lang w:val="el-GR"/>
        </w:rPr>
        <w:t>.1.</w:t>
      </w:r>
      <w:r w:rsidR="00635DD4">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35DD4" w:rsidRDefault="005D5171" w:rsidP="00635DD4">
      <w:pPr>
        <w:rPr>
          <w:rFonts w:eastAsia="SimSun"/>
          <w:b/>
          <w:bCs/>
          <w:szCs w:val="22"/>
          <w:lang w:val="el-GR"/>
        </w:rPr>
      </w:pPr>
      <w:r>
        <w:rPr>
          <w:rFonts w:eastAsia="SimSun"/>
          <w:b/>
          <w:bCs/>
          <w:szCs w:val="22"/>
          <w:lang w:val="el-GR"/>
        </w:rPr>
        <w:t>6.3</w:t>
      </w:r>
      <w:r w:rsidR="00635DD4">
        <w:rPr>
          <w:rFonts w:eastAsia="SimSun"/>
          <w:b/>
          <w:bCs/>
          <w:szCs w:val="22"/>
          <w:lang w:val="el-GR"/>
        </w:rPr>
        <w:t>.2.</w:t>
      </w:r>
      <w:r w:rsidR="00635DD4">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00635DD4">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35DD4" w:rsidRDefault="005D5171" w:rsidP="00635DD4">
      <w:pPr>
        <w:rPr>
          <w:lang w:val="el-GR"/>
        </w:rPr>
      </w:pPr>
      <w:r>
        <w:rPr>
          <w:rFonts w:eastAsia="SimSun"/>
          <w:b/>
          <w:bCs/>
          <w:szCs w:val="22"/>
          <w:lang w:val="el-GR"/>
        </w:rPr>
        <w:t>6.3</w:t>
      </w:r>
      <w:r w:rsidR="00635DD4">
        <w:rPr>
          <w:rFonts w:eastAsia="SimSun"/>
          <w:b/>
          <w:bCs/>
          <w:szCs w:val="22"/>
          <w:lang w:val="el-GR"/>
        </w:rPr>
        <w:t>.3.</w:t>
      </w:r>
      <w:r w:rsidR="00635DD4">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635DD4" w:rsidRDefault="00635DD4" w:rsidP="00635DD4">
      <w:pPr>
        <w:pStyle w:val="2"/>
        <w:rPr>
          <w:i/>
          <w:iCs/>
          <w:color w:val="5B9BD5"/>
          <w:spacing w:val="5"/>
          <w:kern w:val="1"/>
          <w:lang w:val="el-GR"/>
        </w:rPr>
      </w:pPr>
      <w:bookmarkStart w:id="126" w:name="__RefHeading___Toc470009834"/>
      <w:bookmarkStart w:id="127" w:name="__RefHeading___Toc470009835"/>
      <w:bookmarkStart w:id="128" w:name="_Toc39823876"/>
      <w:bookmarkEnd w:id="126"/>
      <w:r w:rsidRPr="00BB0AA6">
        <w:rPr>
          <w:lang w:val="el-GR"/>
        </w:rPr>
        <w:t>6.6</w:t>
      </w:r>
      <w:r w:rsidRPr="00BB0AA6">
        <w:rPr>
          <w:lang w:val="el-GR"/>
        </w:rPr>
        <w:tab/>
        <w:t>Εγγυημένη λειτουργία προμήθειας</w:t>
      </w:r>
      <w:bookmarkEnd w:id="127"/>
      <w:bookmarkEnd w:id="128"/>
    </w:p>
    <w:p w:rsidR="00635DD4" w:rsidRDefault="00635DD4" w:rsidP="00635DD4">
      <w:pPr>
        <w:rPr>
          <w:lang w:val="el-GR"/>
        </w:rPr>
      </w:pPr>
      <w:r>
        <w:rPr>
          <w:lang w:val="el-GR"/>
        </w:rPr>
        <w:t xml:space="preserve">Για την παρακολούθηση της εκπλήρωσης των συμβατικών υποχρεώσεων του αναδόχου η επιτροπή παρακολούθησης και </w:t>
      </w:r>
      <w:r w:rsidRPr="00141BB5">
        <w:rPr>
          <w:lang w:val="el-GR"/>
        </w:rPr>
        <w:t>παραλαβής</w:t>
      </w:r>
      <w:r w:rsidR="00C926A5" w:rsidRPr="00141BB5">
        <w:rPr>
          <w:lang w:val="el-GR"/>
        </w:rPr>
        <w:t xml:space="preserve"> ή η ειδική επιτροπή που ορίζεται για τον σκοπό αυτόν από την αναθέτουσα αρχή</w:t>
      </w:r>
      <w:r w:rsidRPr="00141BB5">
        <w:rPr>
          <w:lang w:val="el-GR"/>
        </w:rPr>
        <w:t>, προβαίνει στον απαιτούμενο</w:t>
      </w:r>
      <w:r>
        <w:rPr>
          <w:lang w:val="el-GR"/>
        </w:rPr>
        <w:t xml:space="preserve"> έλεγχο της συμμόρφωσης του αναδόχου στα προβλεπόμενα στην σύμβαση</w:t>
      </w:r>
      <w:r w:rsidR="003F2CD0">
        <w:rPr>
          <w:lang w:val="el-GR"/>
        </w:rPr>
        <w:t>.</w:t>
      </w:r>
      <w:r>
        <w:rPr>
          <w:lang w:val="el-GR"/>
        </w:rPr>
        <w:t xml:space="preserve"> </w:t>
      </w:r>
      <w:r w:rsidR="008B7BF9">
        <w:rPr>
          <w:lang w:val="el-GR"/>
        </w:rPr>
        <w:t>Ο ανάδοχος εγγυάται για την καλή λειτουργία της προμήθειας και την άριστη ποιότητα αυτής ώστε να ανταποκρίνεται στις απαιτήσεις και τις τεχνικές προδιαγραφές της υπ΄αρ. 1/202</w:t>
      </w:r>
      <w:r w:rsidR="00163E04">
        <w:rPr>
          <w:lang w:val="el-GR"/>
        </w:rPr>
        <w:t>1</w:t>
      </w:r>
      <w:r w:rsidR="008B7BF9">
        <w:rPr>
          <w:lang w:val="el-GR"/>
        </w:rPr>
        <w:t xml:space="preserve"> μελέτης. </w:t>
      </w:r>
    </w:p>
    <w:p w:rsidR="00A07EA9" w:rsidRPr="00141BB5" w:rsidRDefault="00A07EA9" w:rsidP="00A07EA9">
      <w:pPr>
        <w:pStyle w:val="2"/>
        <w:rPr>
          <w:lang w:val="el-GR"/>
        </w:rPr>
      </w:pPr>
      <w:bookmarkStart w:id="129" w:name="_Toc39823877"/>
      <w:r w:rsidRPr="00141BB5">
        <w:rPr>
          <w:lang w:val="el-GR"/>
        </w:rPr>
        <w:t>6.8 Καταγγελία της σύμβασης</w:t>
      </w:r>
      <w:r w:rsidR="00141BB5">
        <w:rPr>
          <w:lang w:val="el-GR"/>
        </w:rPr>
        <w:t xml:space="preserve"> –</w:t>
      </w:r>
      <w:r w:rsidRPr="00141BB5">
        <w:rPr>
          <w:lang w:val="el-GR"/>
        </w:rPr>
        <w:t xml:space="preserve"> Υποκατάσταση αναδόχου</w:t>
      </w:r>
      <w:bookmarkEnd w:id="129"/>
    </w:p>
    <w:p w:rsidR="00A07EA9" w:rsidRPr="00141BB5"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141BB5">
        <w:rPr>
          <w:rFonts w:eastAsia="SimSun"/>
          <w:b/>
          <w:szCs w:val="22"/>
          <w:lang w:val="el-GR"/>
        </w:rPr>
        <w:t>6.8.1</w:t>
      </w:r>
      <w:r w:rsidRPr="00141BB5">
        <w:rPr>
          <w:rFonts w:eastAsia="SimSun"/>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A07EA9" w:rsidRPr="00141BB5"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A07EA9" w:rsidRPr="00141BB5"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141BB5">
        <w:rPr>
          <w:rFonts w:eastAsia="SimSun"/>
          <w:b/>
          <w:szCs w:val="22"/>
          <w:lang w:val="el-GR"/>
        </w:rPr>
        <w:t xml:space="preserve">6.8.2 </w:t>
      </w:r>
      <w:r w:rsidRPr="00141BB5">
        <w:rPr>
          <w:rFonts w:eastAsia="SimSun"/>
          <w:szCs w:val="22"/>
          <w:lang w:val="el-GR"/>
        </w:rPr>
        <w:t>Εάν ο ανάδοχος</w:t>
      </w:r>
      <w:r w:rsidR="00967A8B">
        <w:rPr>
          <w:rFonts w:eastAsia="SimSun"/>
          <w:szCs w:val="22"/>
          <w:lang w:val="el-GR"/>
        </w:rPr>
        <w:t xml:space="preserve"> </w:t>
      </w:r>
      <w:r w:rsidRPr="00141BB5">
        <w:rPr>
          <w:rFonts w:eastAsia="SimSun"/>
          <w:szCs w:val="22"/>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A07EA9" w:rsidRPr="00141BB5"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A07EA9" w:rsidRPr="00B605FD"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141BB5">
        <w:rPr>
          <w:rFonts w:eastAsia="SimSun"/>
          <w:b/>
          <w:szCs w:val="22"/>
          <w:lang w:val="el-GR"/>
        </w:rPr>
        <w:t>6.8.3</w:t>
      </w:r>
      <w:r w:rsidRPr="00141BB5">
        <w:rPr>
          <w:rFonts w:eastAsia="SimSun"/>
          <w:szCs w:val="22"/>
          <w:lang w:val="el-GR"/>
        </w:rPr>
        <w:t xml:space="preserve"> Σε αμφότερες τις ως άνω περιπτώσεις καταγγελίας της σύμβασης, η αναθέτουσα αρχή δύναται να πρ</w:t>
      </w:r>
      <w:r w:rsidR="0031172C" w:rsidRPr="00141BB5">
        <w:rPr>
          <w:rFonts w:eastAsia="SimSun"/>
          <w:szCs w:val="22"/>
          <w:lang w:val="el-GR"/>
        </w:rPr>
        <w:t xml:space="preserve">οσκαλέσει τον/τους επόμενο/ους, </w:t>
      </w:r>
      <w:r w:rsidRPr="00141BB5">
        <w:rPr>
          <w:rFonts w:eastAsia="SimSun"/>
          <w:szCs w:val="22"/>
          <w:lang w:val="el-GR"/>
        </w:rPr>
        <w:t xml:space="preserve">κατά σειρά, μειοδότη/ες της διαδικασίας ανάθεσης της συγκεκριμένης </w:t>
      </w:r>
      <w:r w:rsidRPr="00141BB5">
        <w:rPr>
          <w:rFonts w:eastAsia="SimSun"/>
          <w:szCs w:val="22"/>
          <w:lang w:val="el-GR"/>
        </w:rPr>
        <w:lastRenderedPageBreak/>
        <w:t xml:space="preserve">σύμβασης και να του/τους προτείνει να αναλάβει/ουν την </w:t>
      </w:r>
      <w:r w:rsidR="0031172C" w:rsidRPr="00141BB5">
        <w:rPr>
          <w:rFonts w:eastAsia="SimSun"/>
          <w:szCs w:val="22"/>
          <w:lang w:val="el-GR"/>
        </w:rPr>
        <w:t>εκτέλεση της σύμβασης</w:t>
      </w:r>
      <w:r w:rsidRPr="00141BB5">
        <w:rPr>
          <w:rFonts w:eastAsia="SimSun"/>
          <w:szCs w:val="22"/>
          <w:lang w:val="el-GR"/>
        </w:rPr>
        <w:t xml:space="preserve"> του εκπτώτου αναδόχου, με τους ίδιους όρους και προϋποθέσεις και βάσει της προσφοράς που είχε υποβάλει ο έκπτ</w:t>
      </w:r>
      <w:r w:rsidR="00967A8B">
        <w:rPr>
          <w:rFonts w:eastAsia="SimSun"/>
          <w:szCs w:val="22"/>
          <w:lang w:val="el-GR"/>
        </w:rPr>
        <w:t>ωτος.</w:t>
      </w:r>
    </w:p>
    <w:p w:rsidR="00A07EA9" w:rsidRDefault="00A07EA9" w:rsidP="00635DD4">
      <w:pPr>
        <w:rPr>
          <w:lang w:val="el-GR"/>
        </w:rPr>
      </w:pPr>
    </w:p>
    <w:p w:rsidR="009C6B13" w:rsidRDefault="009C6B13" w:rsidP="00635DD4">
      <w:pPr>
        <w:rPr>
          <w:lang w:val="el-GR"/>
        </w:rPr>
      </w:pPr>
    </w:p>
    <w:p w:rsidR="009C6B13" w:rsidRDefault="009C6B13" w:rsidP="00635DD4">
      <w:pPr>
        <w:rPr>
          <w:lang w:val="el-GR"/>
        </w:rPr>
      </w:pPr>
      <w:r w:rsidRPr="00FA5BC8">
        <w:rPr>
          <w:lang w:val="el-GR"/>
        </w:rPr>
        <w:t xml:space="preserve">                                                                     </w:t>
      </w:r>
      <w:r>
        <w:rPr>
          <w:lang w:val="en-US"/>
        </w:rPr>
        <w:t>O</w:t>
      </w:r>
      <w:r w:rsidRPr="00FA5BC8">
        <w:rPr>
          <w:lang w:val="el-GR"/>
        </w:rPr>
        <w:t xml:space="preserve"> </w:t>
      </w:r>
      <w:r>
        <w:rPr>
          <w:lang w:val="el-GR"/>
        </w:rPr>
        <w:t xml:space="preserve">ΔΗΜΑΡΧΟΣ ΜΟΣΧΑΤΟΥ ΤΑΥΡΟΥ </w:t>
      </w:r>
    </w:p>
    <w:p w:rsidR="009C6B13" w:rsidRDefault="009C6B13" w:rsidP="00635DD4">
      <w:pPr>
        <w:rPr>
          <w:lang w:val="el-GR"/>
        </w:rPr>
      </w:pPr>
    </w:p>
    <w:p w:rsidR="009C6B13" w:rsidRPr="009C6B13" w:rsidRDefault="009C6B13" w:rsidP="00635DD4">
      <w:pPr>
        <w:rPr>
          <w:lang w:val="el-GR"/>
        </w:rPr>
      </w:pPr>
      <w:r>
        <w:rPr>
          <w:lang w:val="el-GR"/>
        </w:rPr>
        <w:t xml:space="preserve">                                                                           ΑΝΔΡΕΑΣ ΕΥΘΥΜΙΟΥ </w:t>
      </w:r>
    </w:p>
    <w:p w:rsidR="009C6B13" w:rsidRDefault="009C6B13" w:rsidP="00635DD4">
      <w:pPr>
        <w:rPr>
          <w:lang w:val="el-GR"/>
        </w:rPr>
      </w:pPr>
    </w:p>
    <w:p w:rsidR="009C6B13" w:rsidRDefault="009C6B13" w:rsidP="00635DD4">
      <w:pPr>
        <w:rPr>
          <w:lang w:val="el-GR"/>
        </w:rPr>
      </w:pPr>
    </w:p>
    <w:p w:rsidR="009C6B13" w:rsidRDefault="009C6B13" w:rsidP="00635DD4">
      <w:pPr>
        <w:rPr>
          <w:lang w:val="el-GR"/>
        </w:rPr>
      </w:pPr>
    </w:p>
    <w:p w:rsidR="009C6B13" w:rsidRDefault="009C6B13" w:rsidP="00635DD4">
      <w:pPr>
        <w:rPr>
          <w:lang w:val="el-GR"/>
        </w:rPr>
      </w:pPr>
    </w:p>
    <w:p w:rsidR="009C6B13" w:rsidRDefault="009C6B13" w:rsidP="00635DD4">
      <w:pPr>
        <w:rPr>
          <w:lang w:val="el-GR"/>
        </w:rPr>
      </w:pPr>
    </w:p>
    <w:p w:rsidR="00635DD4" w:rsidRDefault="00635DD4" w:rsidP="00635DD4">
      <w:pPr>
        <w:pStyle w:val="1"/>
        <w:rPr>
          <w:lang w:val="el-GR"/>
        </w:rPr>
      </w:pPr>
      <w:bookmarkStart w:id="130" w:name="__RefHeading___Toc470009837"/>
      <w:bookmarkEnd w:id="130"/>
      <w:r>
        <w:rPr>
          <w:rFonts w:ascii="Calibri" w:hAnsi="Calibri" w:cs="Calibri"/>
          <w:lang w:val="el-GR"/>
        </w:rPr>
        <w:lastRenderedPageBreak/>
        <w:t>ΠΑΡΑΡΤΗΜΑΤΑ</w:t>
      </w:r>
    </w:p>
    <w:p w:rsidR="00600482" w:rsidRPr="00096E32" w:rsidRDefault="00635DD4" w:rsidP="00146E7F">
      <w:pPr>
        <w:pStyle w:val="2"/>
        <w:tabs>
          <w:tab w:val="clear" w:pos="567"/>
          <w:tab w:val="left" w:pos="0"/>
        </w:tabs>
        <w:ind w:left="0" w:firstLine="0"/>
        <w:rPr>
          <w:rFonts w:ascii="Times New Roman" w:hAnsi="Times New Roman" w:cs="Times New Roman"/>
          <w:szCs w:val="24"/>
          <w:lang w:val="el-GR"/>
        </w:rPr>
      </w:pPr>
      <w:bookmarkStart w:id="131" w:name="__RefHeading___Toc470009838"/>
      <w:bookmarkStart w:id="132" w:name="_Toc39823878"/>
      <w:bookmarkEnd w:id="131"/>
      <w:r>
        <w:rPr>
          <w:lang w:val="el-GR"/>
        </w:rPr>
        <w:t xml:space="preserve">ΠΑΡΑΡΤΗΜΑ Ι – </w:t>
      </w:r>
      <w:bookmarkEnd w:id="132"/>
      <w:r w:rsidR="00163E04">
        <w:rPr>
          <w:lang w:val="el-GR"/>
        </w:rPr>
        <w:t>1</w:t>
      </w:r>
      <w:r w:rsidR="00AC196E">
        <w:rPr>
          <w:lang w:val="el-GR"/>
        </w:rPr>
        <w:t>/202</w:t>
      </w:r>
      <w:r w:rsidR="00163E04">
        <w:rPr>
          <w:lang w:val="el-GR"/>
        </w:rPr>
        <w:t>1</w:t>
      </w:r>
      <w:r w:rsidR="00AC196E">
        <w:rPr>
          <w:lang w:val="el-GR"/>
        </w:rPr>
        <w:t xml:space="preserve"> ΜΕΛΕΤΗ</w:t>
      </w:r>
    </w:p>
    <w:p w:rsidR="00515320" w:rsidRPr="00BC47A0" w:rsidRDefault="00515320" w:rsidP="00515320">
      <w:pPr>
        <w:pStyle w:val="Web"/>
        <w:spacing w:after="0" w:line="480" w:lineRule="auto"/>
        <w:rPr>
          <w:b/>
        </w:rPr>
      </w:pPr>
      <w:r>
        <w:rPr>
          <w:noProof/>
        </w:rPr>
        <w:drawing>
          <wp:anchor distT="0" distB="0" distL="114300" distR="114300" simplePos="0" relativeHeight="251665408" behindDoc="0" locked="0" layoutInCell="1" allowOverlap="1" wp14:anchorId="145BD879" wp14:editId="228C517B">
            <wp:simplePos x="0" y="0"/>
            <wp:positionH relativeFrom="column">
              <wp:posOffset>0</wp:posOffset>
            </wp:positionH>
            <wp:positionV relativeFrom="page">
              <wp:posOffset>0</wp:posOffset>
            </wp:positionV>
            <wp:extent cx="371159" cy="380520"/>
            <wp:effectExtent l="0" t="0" r="0" b="480"/>
            <wp:wrapSquare wrapText="bothSides"/>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371159" cy="380520"/>
                    </a:xfrm>
                    <a:prstGeom prst="rect">
                      <a:avLst/>
                    </a:prstGeom>
                    <a:noFill/>
                    <a:ln>
                      <a:noFill/>
                    </a:ln>
                  </pic:spPr>
                </pic:pic>
              </a:graphicData>
            </a:graphic>
          </wp:anchor>
        </w:drawing>
      </w:r>
      <w:r>
        <w:rPr>
          <w:noProof/>
        </w:rPr>
        <w:drawing>
          <wp:anchor distT="0" distB="0" distL="114300" distR="114300" simplePos="0" relativeHeight="251663360" behindDoc="0" locked="0" layoutInCell="1" allowOverlap="1" wp14:anchorId="7C1EA602" wp14:editId="3ED3A21F">
            <wp:simplePos x="0" y="0"/>
            <wp:positionH relativeFrom="column">
              <wp:posOffset>0</wp:posOffset>
            </wp:positionH>
            <wp:positionV relativeFrom="page">
              <wp:posOffset>0</wp:posOffset>
            </wp:positionV>
            <wp:extent cx="371159" cy="380520"/>
            <wp:effectExtent l="0" t="0" r="0" b="480"/>
            <wp:wrapSquare wrapText="bothSides"/>
            <wp:docPr id="2"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371159" cy="380520"/>
                    </a:xfrm>
                    <a:prstGeom prst="rect">
                      <a:avLst/>
                    </a:prstGeom>
                    <a:noFill/>
                    <a:ln>
                      <a:noFill/>
                    </a:ln>
                  </pic:spPr>
                </pic:pic>
              </a:graphicData>
            </a:graphic>
          </wp:anchor>
        </w:drawing>
      </w:r>
      <w:r>
        <w:rPr>
          <w:noProof/>
        </w:rPr>
        <w:drawing>
          <wp:anchor distT="0" distB="0" distL="114300" distR="114300" simplePos="0" relativeHeight="251664384" behindDoc="0" locked="0" layoutInCell="1" allowOverlap="1" wp14:anchorId="57FF61CB" wp14:editId="7B577D1D">
            <wp:simplePos x="0" y="0"/>
            <wp:positionH relativeFrom="column">
              <wp:posOffset>-3505319</wp:posOffset>
            </wp:positionH>
            <wp:positionV relativeFrom="page">
              <wp:posOffset>0</wp:posOffset>
            </wp:positionV>
            <wp:extent cx="371159" cy="380520"/>
            <wp:effectExtent l="0" t="0" r="0" b="480"/>
            <wp:wrapSquare wrapText="bothSides"/>
            <wp:docPr id="3"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371159" cy="380520"/>
                    </a:xfrm>
                    <a:prstGeom prst="rect">
                      <a:avLst/>
                    </a:prstGeom>
                    <a:noFill/>
                    <a:ln>
                      <a:noFill/>
                    </a:ln>
                  </pic:spPr>
                </pic:pic>
              </a:graphicData>
            </a:graphic>
          </wp:anchor>
        </w:drawing>
      </w:r>
    </w:p>
    <w:p w:rsidR="00515320" w:rsidRDefault="00515320" w:rsidP="00515320">
      <w:pPr>
        <w:pStyle w:val="Standard"/>
        <w:keepNext/>
        <w:spacing w:before="240" w:after="60"/>
        <w:jc w:val="center"/>
        <w:outlineLvl w:val="0"/>
        <w:rPr>
          <w:rFonts w:ascii="Cambria" w:hAnsi="Cambria"/>
          <w:b/>
          <w:bCs/>
          <w:sz w:val="28"/>
          <w:szCs w:val="28"/>
        </w:rPr>
      </w:pPr>
      <w:r>
        <w:rPr>
          <w:rFonts w:ascii="Cambria" w:hAnsi="Cambria"/>
          <w:b/>
          <w:bCs/>
          <w:kern w:val="3"/>
          <w:sz w:val="28"/>
          <w:szCs w:val="28"/>
        </w:rPr>
        <w:t>ΔΗΜΟΣ  ΜΟΣΧΑΤΟΥ – ΤΑΥΡΟΥ</w:t>
      </w:r>
    </w:p>
    <w:p w:rsidR="00515320" w:rsidRDefault="00515320" w:rsidP="00515320">
      <w:pPr>
        <w:pStyle w:val="Standard"/>
        <w:jc w:val="center"/>
      </w:pPr>
      <w:r>
        <w:rPr>
          <w:noProof/>
          <w:lang w:eastAsia="el-GR" w:bidi="ar-SA"/>
        </w:rPr>
        <w:drawing>
          <wp:inline distT="0" distB="0" distL="0" distR="0" wp14:anchorId="6667AF9A" wp14:editId="32C8A0B4">
            <wp:extent cx="781200" cy="390600"/>
            <wp:effectExtent l="0" t="0" r="0" b="9450"/>
            <wp:docPr id="10"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bright="-50000"/>
                      <a:alphaModFix/>
                    </a:blip>
                    <a:srcRect/>
                    <a:stretch>
                      <a:fillRect/>
                    </a:stretch>
                  </pic:blipFill>
                  <pic:spPr>
                    <a:xfrm>
                      <a:off x="0" y="0"/>
                      <a:ext cx="781200" cy="390600"/>
                    </a:xfrm>
                    <a:prstGeom prst="rect">
                      <a:avLst/>
                    </a:prstGeom>
                    <a:ln>
                      <a:noFill/>
                      <a:prstDash/>
                    </a:ln>
                  </pic:spPr>
                </pic:pic>
              </a:graphicData>
            </a:graphic>
          </wp:inline>
        </w:drawing>
      </w:r>
    </w:p>
    <w:p w:rsidR="00515320" w:rsidRDefault="00515320" w:rsidP="00515320">
      <w:pPr>
        <w:pStyle w:val="Standard"/>
        <w:jc w:val="center"/>
        <w:rPr>
          <w:b/>
        </w:rPr>
      </w:pPr>
      <w:r>
        <w:rPr>
          <w:b/>
        </w:rPr>
        <w:t>ΔΙΕΥΘΥΝΣΗ ΠΕΡΙΒΑΛΛΟΝΤΟΣ ΚΥΚΛΙΚΗΣ ΟΙΚΟΝΟΜΙΑΣ ΚΑΙ ΑΝΑΚΥΚΛΩΣΗΣ</w:t>
      </w:r>
    </w:p>
    <w:p w:rsidR="00515320" w:rsidRDefault="00515320" w:rsidP="00515320">
      <w:pPr>
        <w:pStyle w:val="Standard"/>
        <w:jc w:val="center"/>
        <w:outlineLvl w:val="0"/>
        <w:rPr>
          <w:b/>
          <w:bCs/>
          <w:u w:val="single"/>
        </w:rPr>
      </w:pPr>
    </w:p>
    <w:p w:rsidR="00515320" w:rsidRDefault="00515320" w:rsidP="00515320">
      <w:pPr>
        <w:pStyle w:val="Standard"/>
        <w:jc w:val="center"/>
        <w:outlineLvl w:val="0"/>
        <w:rPr>
          <w:b/>
          <w:bCs/>
          <w:u w:val="single"/>
        </w:rPr>
      </w:pPr>
      <w:r>
        <w:rPr>
          <w:b/>
          <w:bCs/>
          <w:kern w:val="3"/>
          <w:u w:val="single"/>
        </w:rPr>
        <w:t>ΜΕΛΕΤΗ  ΠΡΟΜΗΘΕΙΑΣ</w:t>
      </w:r>
    </w:p>
    <w:p w:rsidR="00515320" w:rsidRDefault="00515320" w:rsidP="00515320">
      <w:pPr>
        <w:pStyle w:val="Standard"/>
        <w:outlineLvl w:val="0"/>
        <w:rPr>
          <w:b/>
          <w:bCs/>
        </w:rPr>
      </w:pPr>
    </w:p>
    <w:p w:rsidR="00515320" w:rsidRDefault="00515320" w:rsidP="00515320">
      <w:pPr>
        <w:pStyle w:val="Standard"/>
        <w:jc w:val="center"/>
        <w:outlineLvl w:val="0"/>
        <w:rPr>
          <w:b/>
          <w:bCs/>
          <w:sz w:val="28"/>
          <w:szCs w:val="28"/>
        </w:rPr>
      </w:pPr>
      <w:r>
        <w:rPr>
          <w:b/>
          <w:bCs/>
          <w:kern w:val="3"/>
          <w:sz w:val="28"/>
          <w:szCs w:val="28"/>
        </w:rPr>
        <w:t>ΑΡΙΘΜΟΣ  ΜΕΛΕΤΗΣ  : 1 / 2021</w:t>
      </w:r>
    </w:p>
    <w:p w:rsidR="00515320" w:rsidRDefault="00515320" w:rsidP="00515320">
      <w:pPr>
        <w:pStyle w:val="Standard"/>
        <w:jc w:val="center"/>
        <w:outlineLvl w:val="0"/>
        <w:rPr>
          <w:b/>
          <w:bCs/>
          <w:sz w:val="28"/>
          <w:szCs w:val="28"/>
        </w:rPr>
      </w:pPr>
    </w:p>
    <w:p w:rsidR="00515320" w:rsidRDefault="00515320" w:rsidP="00515320">
      <w:pPr>
        <w:pStyle w:val="Standard"/>
        <w:spacing w:before="240" w:after="60"/>
        <w:jc w:val="center"/>
        <w:outlineLvl w:val="0"/>
        <w:rPr>
          <w:b/>
          <w:bCs/>
          <w:sz w:val="28"/>
          <w:szCs w:val="28"/>
          <w:u w:val="single"/>
        </w:rPr>
      </w:pPr>
      <w:r>
        <w:rPr>
          <w:b/>
          <w:bCs/>
          <w:kern w:val="3"/>
          <w:sz w:val="28"/>
          <w:szCs w:val="28"/>
          <w:u w:val="single"/>
        </w:rPr>
        <w:t>ΤΙΤΛΟΣ</w:t>
      </w:r>
    </w:p>
    <w:p w:rsidR="00515320" w:rsidRDefault="00515320" w:rsidP="00515320">
      <w:pPr>
        <w:pStyle w:val="Standard"/>
      </w:pPr>
    </w:p>
    <w:p w:rsidR="00515320" w:rsidRDefault="00515320" w:rsidP="00515320">
      <w:pPr>
        <w:pStyle w:val="Standard"/>
      </w:pPr>
      <w:r>
        <w:t xml:space="preserve">                                            </w:t>
      </w:r>
      <w:r>
        <w:rPr>
          <w:b/>
          <w:bCs/>
        </w:rPr>
        <w:t>ΠΡΟΜΗΘΕΙΑ ΠΛΑΣΤΙΚΩΝ ΣΑΚΩΝ ΑΠΟΡΡΙΜΑΤΩΝ</w:t>
      </w:r>
    </w:p>
    <w:p w:rsidR="00515320" w:rsidRDefault="00515320" w:rsidP="00515320">
      <w:pPr>
        <w:pStyle w:val="Standard"/>
        <w:rPr>
          <w:b/>
          <w:bCs/>
        </w:rPr>
      </w:pPr>
    </w:p>
    <w:p w:rsidR="00515320" w:rsidRDefault="00515320" w:rsidP="00515320">
      <w:pPr>
        <w:pStyle w:val="Standard"/>
        <w:spacing w:before="240" w:after="60"/>
        <w:ind w:left="-284"/>
        <w:jc w:val="center"/>
        <w:outlineLvl w:val="0"/>
      </w:pPr>
      <w:r>
        <w:rPr>
          <w:b/>
          <w:bCs/>
          <w:kern w:val="3"/>
        </w:rPr>
        <w:t xml:space="preserve">       </w:t>
      </w:r>
      <w:r>
        <w:rPr>
          <w:b/>
          <w:bCs/>
          <w:kern w:val="3"/>
          <w:u w:val="single"/>
        </w:rPr>
        <w:t>ΠΡΟΫΠΟΛΟΓΙΣΜΟΣ</w:t>
      </w:r>
    </w:p>
    <w:p w:rsidR="00515320" w:rsidRDefault="00515320" w:rsidP="00515320">
      <w:pPr>
        <w:pStyle w:val="Standard"/>
        <w:ind w:left="2268"/>
        <w:outlineLvl w:val="0"/>
      </w:pPr>
      <w:r>
        <w:rPr>
          <w:b/>
          <w:bCs/>
          <w:kern w:val="3"/>
        </w:rPr>
        <w:t xml:space="preserve">          ΕΚΤΙΜΩΜΕΝΗ ΔΑΠΑΝΗ   :         </w:t>
      </w:r>
      <w:r>
        <w:rPr>
          <w:rFonts w:ascii="Arial" w:eastAsia="Arial" w:hAnsi="Arial" w:cs="Arial"/>
          <w:b/>
          <w:bCs/>
          <w:kern w:val="3"/>
        </w:rPr>
        <w:t>32.257,80</w:t>
      </w:r>
      <w:r>
        <w:rPr>
          <w:rFonts w:ascii="Arial" w:hAnsi="Arial" w:cs="Arial"/>
          <w:b/>
          <w:bCs/>
          <w:kern w:val="3"/>
        </w:rPr>
        <w:t>€</w:t>
      </w:r>
    </w:p>
    <w:p w:rsidR="00515320" w:rsidRDefault="00515320" w:rsidP="00515320">
      <w:pPr>
        <w:pStyle w:val="Standard"/>
        <w:ind w:left="2268"/>
        <w:outlineLvl w:val="0"/>
      </w:pPr>
      <w:r>
        <w:rPr>
          <w:b/>
          <w:bCs/>
          <w:kern w:val="3"/>
        </w:rPr>
        <w:t xml:space="preserve">         </w:t>
      </w:r>
      <w:r>
        <w:rPr>
          <w:b/>
          <w:bCs/>
          <w:kern w:val="3"/>
          <w:u w:val="thick"/>
        </w:rPr>
        <w:t xml:space="preserve"> ΦΠΑ </w:t>
      </w:r>
      <w:r w:rsidRPr="00675AD1">
        <w:rPr>
          <w:b/>
          <w:bCs/>
          <w:kern w:val="3"/>
          <w:u w:val="thick"/>
        </w:rPr>
        <w:t>24</w:t>
      </w:r>
      <w:r>
        <w:rPr>
          <w:b/>
          <w:bCs/>
          <w:kern w:val="3"/>
          <w:u w:val="thick"/>
        </w:rPr>
        <w:t xml:space="preserve">%                                :      </w:t>
      </w:r>
      <w:r>
        <w:rPr>
          <w:rFonts w:ascii="Arial" w:hAnsi="Arial" w:cs="Arial"/>
          <w:b/>
          <w:u w:val="thick"/>
        </w:rPr>
        <w:t xml:space="preserve">     7.741,87€     </w:t>
      </w:r>
      <w:r>
        <w:rPr>
          <w:rFonts w:ascii="Arial" w:hAnsi="Arial" w:cs="Arial"/>
          <w:b/>
        </w:rPr>
        <w:t xml:space="preserve">                                   </w:t>
      </w:r>
      <w:r>
        <w:rPr>
          <w:rFonts w:ascii="Arial" w:hAnsi="Arial" w:cs="Arial"/>
          <w:b/>
          <w:u w:val="thick"/>
        </w:rPr>
        <w:t xml:space="preserve">                                                                                                                                                                                                                                                                                                                                                                                          </w:t>
      </w:r>
    </w:p>
    <w:p w:rsidR="00515320" w:rsidRDefault="00515320" w:rsidP="00515320">
      <w:pPr>
        <w:pStyle w:val="Standard"/>
        <w:ind w:left="2268"/>
        <w:outlineLvl w:val="0"/>
      </w:pPr>
      <w:r>
        <w:rPr>
          <w:b/>
          <w:bCs/>
          <w:kern w:val="3"/>
        </w:rPr>
        <w:t xml:space="preserve">          ΣΥΝΟΛΙΚΗ ΔΑΠΑΝΗ           :         39.999, 67</w:t>
      </w:r>
      <w:r>
        <w:rPr>
          <w:rFonts w:ascii="Arial" w:hAnsi="Arial" w:cs="Arial"/>
          <w:b/>
          <w:bCs/>
          <w:kern w:val="3"/>
        </w:rPr>
        <w:t xml:space="preserve">   €</w:t>
      </w:r>
    </w:p>
    <w:p w:rsidR="00515320" w:rsidRDefault="00515320" w:rsidP="00515320">
      <w:pPr>
        <w:pStyle w:val="Standard"/>
        <w:keepNext/>
        <w:spacing w:after="60"/>
        <w:jc w:val="center"/>
        <w:outlineLvl w:val="0"/>
        <w:rPr>
          <w:b/>
          <w:bCs/>
          <w:u w:val="single"/>
        </w:rPr>
      </w:pPr>
    </w:p>
    <w:p w:rsidR="00515320" w:rsidRDefault="00515320" w:rsidP="00515320">
      <w:pPr>
        <w:pStyle w:val="Standard"/>
        <w:keepNext/>
        <w:spacing w:after="60"/>
        <w:jc w:val="center"/>
        <w:outlineLvl w:val="0"/>
        <w:rPr>
          <w:b/>
          <w:bCs/>
          <w:u w:val="single"/>
        </w:rPr>
      </w:pPr>
    </w:p>
    <w:p w:rsidR="00515320" w:rsidRDefault="00515320" w:rsidP="00515320">
      <w:pPr>
        <w:pStyle w:val="Standard"/>
        <w:keepNext/>
        <w:spacing w:after="60"/>
        <w:jc w:val="center"/>
        <w:outlineLvl w:val="0"/>
        <w:rPr>
          <w:b/>
          <w:bCs/>
          <w:u w:val="single"/>
        </w:rPr>
      </w:pPr>
    </w:p>
    <w:p w:rsidR="00515320" w:rsidRDefault="00515320" w:rsidP="00515320">
      <w:pPr>
        <w:pStyle w:val="Standard"/>
        <w:keepNext/>
        <w:spacing w:after="60"/>
        <w:jc w:val="center"/>
        <w:outlineLvl w:val="0"/>
        <w:rPr>
          <w:b/>
          <w:bCs/>
          <w:u w:val="single"/>
        </w:rPr>
      </w:pPr>
      <w:r>
        <w:rPr>
          <w:b/>
          <w:bCs/>
          <w:kern w:val="3"/>
          <w:u w:val="single"/>
        </w:rPr>
        <w:t>ΚΩΔΙΚΟΙ ΠΡΟΫΠΟΛΟΓΙΣΜΟΥ</w:t>
      </w:r>
    </w:p>
    <w:p w:rsidR="00515320" w:rsidRDefault="00515320" w:rsidP="00515320">
      <w:pPr>
        <w:pStyle w:val="Standard"/>
        <w:widowControl/>
        <w:numPr>
          <w:ilvl w:val="0"/>
          <w:numId w:val="14"/>
        </w:numPr>
        <w:autoSpaceDN w:val="0"/>
        <w:ind w:left="1134" w:firstLine="0"/>
        <w:jc w:val="both"/>
      </w:pPr>
      <w:r>
        <w:t xml:space="preserve">Κ.Α.  </w:t>
      </w:r>
      <w:r>
        <w:rPr>
          <w:b/>
        </w:rPr>
        <w:t>20.6635.0007 -2021  = 39.999,67</w:t>
      </w:r>
    </w:p>
    <w:p w:rsidR="00515320" w:rsidRDefault="00515320" w:rsidP="00515320">
      <w:pPr>
        <w:pStyle w:val="Standard"/>
        <w:ind w:left="1134"/>
        <w:jc w:val="both"/>
      </w:pPr>
    </w:p>
    <w:p w:rsidR="00515320" w:rsidRDefault="00515320" w:rsidP="00515320">
      <w:pPr>
        <w:pStyle w:val="Standard"/>
        <w:ind w:left="720"/>
        <w:rPr>
          <w:b/>
        </w:rPr>
      </w:pPr>
    </w:p>
    <w:p w:rsidR="00515320" w:rsidRDefault="00515320" w:rsidP="00515320">
      <w:pPr>
        <w:pStyle w:val="Standard"/>
        <w:jc w:val="center"/>
        <w:rPr>
          <w:b/>
          <w:u w:val="single"/>
          <w:lang w:val="en-US"/>
        </w:rPr>
      </w:pPr>
      <w:r>
        <w:rPr>
          <w:b/>
          <w:u w:val="single"/>
          <w:lang w:val="en-US"/>
        </w:rPr>
        <w:t>CPV</w:t>
      </w:r>
    </w:p>
    <w:p w:rsidR="00515320" w:rsidRDefault="0030637C" w:rsidP="00515320">
      <w:pPr>
        <w:pStyle w:val="Standard"/>
        <w:widowControl/>
        <w:numPr>
          <w:ilvl w:val="0"/>
          <w:numId w:val="15"/>
        </w:numPr>
        <w:autoSpaceDN w:val="0"/>
        <w:jc w:val="center"/>
      </w:pPr>
      <w:hyperlink r:id="rId18" w:history="1">
        <w:r w:rsidR="00515320">
          <w:rPr>
            <w:rFonts w:ascii="Verdana" w:hAnsi="Verdana"/>
            <w:b/>
            <w:bCs/>
            <w:color w:val="000000"/>
          </w:rPr>
          <w:t>Σάκοι και τσάντες αποβλήτων και απορριμμάτων από πολυαιθυλένιο</w:t>
        </w:r>
      </w:hyperlink>
      <w:r w:rsidR="00515320">
        <w:rPr>
          <w:b/>
        </w:rPr>
        <w:t xml:space="preserve">:  </w:t>
      </w:r>
      <w:r w:rsidR="00515320">
        <w:rPr>
          <w:b/>
          <w:color w:val="000000"/>
        </w:rPr>
        <w:t xml:space="preserve"> </w:t>
      </w:r>
      <w:r w:rsidR="00515320">
        <w:rPr>
          <w:b/>
        </w:rPr>
        <w:t xml:space="preserve">19640000-4  </w:t>
      </w:r>
    </w:p>
    <w:p w:rsidR="00515320" w:rsidRDefault="00515320" w:rsidP="00515320">
      <w:pPr>
        <w:pStyle w:val="Standard"/>
        <w:ind w:left="720"/>
        <w:rPr>
          <w:b/>
        </w:rPr>
      </w:pPr>
    </w:p>
    <w:p w:rsidR="00515320" w:rsidRDefault="00515320" w:rsidP="00515320">
      <w:pPr>
        <w:pStyle w:val="Standard"/>
        <w:jc w:val="center"/>
        <w:rPr>
          <w:b/>
          <w:u w:val="single"/>
        </w:rPr>
      </w:pPr>
    </w:p>
    <w:p w:rsidR="00515320" w:rsidRDefault="00515320" w:rsidP="00515320">
      <w:pPr>
        <w:pStyle w:val="Standard"/>
        <w:jc w:val="center"/>
        <w:rPr>
          <w:b/>
          <w:u w:val="single"/>
        </w:rPr>
      </w:pPr>
      <w:r>
        <w:rPr>
          <w:b/>
          <w:u w:val="single"/>
        </w:rPr>
        <w:t>ΠΕΡΙΕΧΟΜΕΝΑ :</w:t>
      </w:r>
    </w:p>
    <w:p w:rsidR="00515320" w:rsidRDefault="00515320" w:rsidP="00515320">
      <w:pPr>
        <w:pStyle w:val="Standard"/>
        <w:jc w:val="center"/>
        <w:rPr>
          <w:b/>
          <w:u w:val="single"/>
        </w:rPr>
      </w:pPr>
    </w:p>
    <w:p w:rsidR="00515320" w:rsidRDefault="00515320" w:rsidP="00515320">
      <w:pPr>
        <w:pStyle w:val="Standard"/>
        <w:widowControl/>
        <w:numPr>
          <w:ilvl w:val="0"/>
          <w:numId w:val="16"/>
        </w:numPr>
        <w:autoSpaceDN w:val="0"/>
        <w:ind w:left="2687" w:hanging="357"/>
      </w:pPr>
      <w:r>
        <w:t>ΤΕΧΝΙΚΗ ΕΚΘΕΣΗ</w:t>
      </w:r>
    </w:p>
    <w:p w:rsidR="00515320" w:rsidRDefault="00515320" w:rsidP="00515320">
      <w:pPr>
        <w:pStyle w:val="Standard"/>
        <w:widowControl/>
        <w:numPr>
          <w:ilvl w:val="0"/>
          <w:numId w:val="11"/>
        </w:numPr>
        <w:autoSpaceDN w:val="0"/>
        <w:ind w:left="2687" w:hanging="357"/>
      </w:pPr>
      <w:r>
        <w:t xml:space="preserve"> ΕΝΔΕΙΚΤΙΚΟΣ ΠΡΟΫΠΟΛΟΓΙΣΜΟΣ</w:t>
      </w:r>
    </w:p>
    <w:p w:rsidR="00515320" w:rsidRDefault="00515320" w:rsidP="00515320">
      <w:pPr>
        <w:pStyle w:val="Standard"/>
        <w:widowControl/>
        <w:numPr>
          <w:ilvl w:val="0"/>
          <w:numId w:val="11"/>
        </w:numPr>
        <w:autoSpaceDN w:val="0"/>
        <w:ind w:left="2687" w:hanging="357"/>
      </w:pPr>
      <w:r>
        <w:t xml:space="preserve">ΤΕΧΝΙΚΕΣ  ΠΡΟΔΙΑΓΡΑΦΕΣ  </w:t>
      </w:r>
    </w:p>
    <w:p w:rsidR="00515320" w:rsidRDefault="00515320" w:rsidP="00515320">
      <w:pPr>
        <w:pStyle w:val="Standard"/>
        <w:widowControl/>
        <w:numPr>
          <w:ilvl w:val="0"/>
          <w:numId w:val="11"/>
        </w:numPr>
        <w:autoSpaceDN w:val="0"/>
        <w:ind w:left="2687" w:hanging="357"/>
      </w:pPr>
      <w:r>
        <w:t>ΣΥΓΓΡΑΦΗ ΥΠΟΧΡΕΩΣΕΩΝ</w:t>
      </w:r>
    </w:p>
    <w:p w:rsidR="00515320" w:rsidRDefault="00515320" w:rsidP="00515320">
      <w:pPr>
        <w:pStyle w:val="Standard"/>
        <w:widowControl/>
        <w:numPr>
          <w:ilvl w:val="0"/>
          <w:numId w:val="11"/>
        </w:numPr>
        <w:autoSpaceDN w:val="0"/>
        <w:ind w:left="2687" w:hanging="357"/>
      </w:pPr>
      <w:r>
        <w:t xml:space="preserve">ΤΙΜΟΛΟΓΙΟ ΠΡΟΣΦΟΡΑΣ  </w:t>
      </w:r>
    </w:p>
    <w:p w:rsidR="00515320" w:rsidRDefault="00515320" w:rsidP="00515320">
      <w:pPr>
        <w:pStyle w:val="Standard"/>
      </w:pPr>
    </w:p>
    <w:p w:rsidR="00515320" w:rsidRDefault="00515320" w:rsidP="00515320">
      <w:pPr>
        <w:pStyle w:val="Standard"/>
        <w:rPr>
          <w:b/>
        </w:rPr>
      </w:pPr>
    </w:p>
    <w:p w:rsidR="00515320" w:rsidRDefault="00515320" w:rsidP="00515320">
      <w:pPr>
        <w:pStyle w:val="Standard"/>
        <w:jc w:val="center"/>
      </w:pPr>
      <w:r>
        <w:rPr>
          <w:b/>
        </w:rPr>
        <w:t>ΧΡΗΜΑΤΟΔΟΤΗΣΗ</w:t>
      </w:r>
      <w:r>
        <w:t xml:space="preserve"> :  ΔΗΜΟΣ ΜΟΣΧΑΤΟΥ - ΤΑΥΡΟΥ</w:t>
      </w:r>
    </w:p>
    <w:p w:rsidR="00515320" w:rsidRDefault="00515320" w:rsidP="00515320">
      <w:pPr>
        <w:pStyle w:val="Standard"/>
      </w:pPr>
    </w:p>
    <w:p w:rsidR="00515320" w:rsidRDefault="00515320" w:rsidP="00515320">
      <w:pPr>
        <w:pStyle w:val="Standard"/>
        <w:jc w:val="center"/>
        <w:rPr>
          <w:b/>
          <w:sz w:val="28"/>
          <w:szCs w:val="28"/>
        </w:rPr>
      </w:pPr>
      <w:r>
        <w:rPr>
          <w:b/>
          <w:sz w:val="28"/>
          <w:szCs w:val="28"/>
        </w:rPr>
        <w:t>15/01/2021</w:t>
      </w:r>
    </w:p>
    <w:p w:rsidR="00515320" w:rsidRDefault="00515320" w:rsidP="00515320">
      <w:pPr>
        <w:pStyle w:val="Standard"/>
        <w:jc w:val="center"/>
        <w:rPr>
          <w:rFonts w:ascii="Tahoma" w:hAnsi="Tahoma" w:cs="Tahoma"/>
          <w:b/>
          <w:sz w:val="18"/>
          <w:szCs w:val="18"/>
        </w:rPr>
      </w:pPr>
      <w:r>
        <w:rPr>
          <w:rFonts w:ascii="Tahoma" w:hAnsi="Tahoma" w:cs="Tahoma"/>
          <w:b/>
          <w:sz w:val="18"/>
          <w:szCs w:val="18"/>
        </w:rPr>
        <w:lastRenderedPageBreak/>
        <w:t>ΣΥΝΤΑΞΑΣ</w:t>
      </w:r>
    </w:p>
    <w:p w:rsidR="00515320" w:rsidRDefault="00515320" w:rsidP="00515320">
      <w:pPr>
        <w:pStyle w:val="Standard"/>
        <w:jc w:val="center"/>
        <w:rPr>
          <w:rFonts w:ascii="Tahoma" w:hAnsi="Tahoma" w:cs="Tahoma"/>
          <w:b/>
          <w:sz w:val="18"/>
          <w:szCs w:val="18"/>
        </w:rPr>
      </w:pPr>
    </w:p>
    <w:p w:rsidR="00515320" w:rsidRDefault="00515320" w:rsidP="00515320">
      <w:pPr>
        <w:pStyle w:val="Standard"/>
        <w:jc w:val="center"/>
        <w:rPr>
          <w:rFonts w:ascii="Tahoma" w:hAnsi="Tahoma" w:cs="Tahoma"/>
          <w:b/>
          <w:sz w:val="18"/>
          <w:szCs w:val="18"/>
        </w:rPr>
      </w:pPr>
    </w:p>
    <w:p w:rsidR="00515320" w:rsidRDefault="00515320" w:rsidP="00515320">
      <w:pPr>
        <w:pStyle w:val="Standard"/>
        <w:jc w:val="center"/>
        <w:rPr>
          <w:rFonts w:ascii="Tahoma" w:hAnsi="Tahoma" w:cs="Tahoma"/>
          <w:b/>
          <w:sz w:val="18"/>
          <w:szCs w:val="18"/>
        </w:rPr>
      </w:pPr>
      <w:r>
        <w:rPr>
          <w:rFonts w:ascii="Tahoma" w:hAnsi="Tahoma" w:cs="Tahoma"/>
          <w:b/>
          <w:sz w:val="18"/>
          <w:szCs w:val="18"/>
        </w:rPr>
        <w:t>ΜΑΡΚΟΠΟΥΛΟΣ ΧΑΡΙΛΑΟΣ</w:t>
      </w:r>
    </w:p>
    <w:p w:rsidR="00515320" w:rsidRDefault="00515320" w:rsidP="00515320">
      <w:pPr>
        <w:pStyle w:val="Standard"/>
        <w:jc w:val="center"/>
        <w:rPr>
          <w:rFonts w:ascii="Tahoma" w:hAnsi="Tahoma" w:cs="Tahoma"/>
          <w:b/>
          <w:sz w:val="12"/>
          <w:szCs w:val="12"/>
        </w:rPr>
      </w:pPr>
    </w:p>
    <w:tbl>
      <w:tblPr>
        <w:tblW w:w="9720" w:type="dxa"/>
        <w:tblInd w:w="-900" w:type="dxa"/>
        <w:tblLayout w:type="fixed"/>
        <w:tblCellMar>
          <w:left w:w="10" w:type="dxa"/>
          <w:right w:w="10" w:type="dxa"/>
        </w:tblCellMar>
        <w:tblLook w:val="04A0" w:firstRow="1" w:lastRow="0" w:firstColumn="1" w:lastColumn="0" w:noHBand="0" w:noVBand="1"/>
      </w:tblPr>
      <w:tblGrid>
        <w:gridCol w:w="4961"/>
        <w:gridCol w:w="490"/>
        <w:gridCol w:w="4269"/>
      </w:tblGrid>
      <w:tr w:rsidR="00515320" w:rsidTr="00543899">
        <w:trPr>
          <w:trHeight w:val="2127"/>
        </w:trPr>
        <w:tc>
          <w:tcPr>
            <w:tcW w:w="4961" w:type="dxa"/>
            <w:shd w:val="clear" w:color="auto" w:fill="FFFFFF"/>
            <w:tcMar>
              <w:top w:w="0" w:type="dxa"/>
              <w:left w:w="108" w:type="dxa"/>
              <w:bottom w:w="0" w:type="dxa"/>
              <w:right w:w="108" w:type="dxa"/>
            </w:tcMar>
          </w:tcPr>
          <w:p w:rsidR="00515320" w:rsidRDefault="00515320" w:rsidP="00543899">
            <w:pPr>
              <w:pStyle w:val="Standard"/>
              <w:jc w:val="center"/>
            </w:pPr>
            <w:r>
              <w:rPr>
                <w:noProof/>
                <w:lang w:eastAsia="el-GR" w:bidi="ar-SA"/>
              </w:rPr>
              <w:drawing>
                <wp:inline distT="0" distB="0" distL="0" distR="0" wp14:anchorId="55C9F999" wp14:editId="4079451D">
                  <wp:extent cx="371520" cy="380880"/>
                  <wp:effectExtent l="0" t="0" r="9480" b="120"/>
                  <wp:docPr id="5" nam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371520" cy="380880"/>
                          </a:xfrm>
                          <a:prstGeom prst="rect">
                            <a:avLst/>
                          </a:prstGeom>
                          <a:ln>
                            <a:noFill/>
                            <a:prstDash/>
                          </a:ln>
                        </pic:spPr>
                      </pic:pic>
                    </a:graphicData>
                  </a:graphic>
                </wp:inline>
              </w:drawing>
            </w:r>
          </w:p>
          <w:p w:rsidR="00515320" w:rsidRDefault="00515320" w:rsidP="00543899">
            <w:pPr>
              <w:pStyle w:val="Standard"/>
              <w:jc w:val="center"/>
              <w:rPr>
                <w:b/>
              </w:rPr>
            </w:pPr>
            <w:r>
              <w:rPr>
                <w:b/>
              </w:rPr>
              <w:t>ΕΛΛΗΝΙΚΗ   ΔΗΜΟΚΡΑΤΙΑ</w:t>
            </w:r>
          </w:p>
          <w:p w:rsidR="00515320" w:rsidRDefault="00515320" w:rsidP="00543899">
            <w:pPr>
              <w:pStyle w:val="Standard"/>
              <w:jc w:val="center"/>
              <w:rPr>
                <w:sz w:val="18"/>
                <w:szCs w:val="18"/>
              </w:rPr>
            </w:pPr>
            <w:r>
              <w:rPr>
                <w:sz w:val="18"/>
                <w:szCs w:val="18"/>
              </w:rPr>
              <w:t>ΝΟΜΟΣ  ΑΤΤΙΚΗΣ</w:t>
            </w:r>
          </w:p>
          <w:p w:rsidR="00515320" w:rsidRDefault="00515320" w:rsidP="00543899">
            <w:pPr>
              <w:pStyle w:val="Standard"/>
              <w:jc w:val="center"/>
              <w:rPr>
                <w:b/>
              </w:rPr>
            </w:pPr>
            <w:r>
              <w:rPr>
                <w:b/>
              </w:rPr>
              <w:t xml:space="preserve">               Δ Η Μ Ο Σ   Μ Ο Σ Χ Α Τ Ο Υ – Τ Α Υ Ρ Ο Υ</w:t>
            </w:r>
          </w:p>
          <w:p w:rsidR="00515320" w:rsidRDefault="00515320" w:rsidP="00543899">
            <w:pPr>
              <w:pStyle w:val="Standard"/>
              <w:jc w:val="center"/>
              <w:rPr>
                <w:b/>
                <w:sz w:val="18"/>
                <w:szCs w:val="18"/>
                <w:u w:val="single"/>
              </w:rPr>
            </w:pPr>
            <w:r>
              <w:rPr>
                <w:b/>
                <w:sz w:val="18"/>
                <w:szCs w:val="18"/>
                <w:u w:val="single"/>
              </w:rPr>
              <w:t>ΔΙΕΥΘΥΝΣΗ</w:t>
            </w:r>
          </w:p>
          <w:p w:rsidR="00515320" w:rsidRDefault="00515320" w:rsidP="00543899">
            <w:pPr>
              <w:pStyle w:val="Standard"/>
              <w:jc w:val="center"/>
              <w:rPr>
                <w:sz w:val="18"/>
                <w:szCs w:val="18"/>
              </w:rPr>
            </w:pPr>
            <w:r>
              <w:rPr>
                <w:sz w:val="18"/>
                <w:szCs w:val="18"/>
              </w:rPr>
              <w:t xml:space="preserve">ΠΕΡΙΒΑΛΛΟΝΤΟΣ   ΚΥΚΛΙΚΗΣ     </w:t>
            </w:r>
          </w:p>
          <w:p w:rsidR="00515320" w:rsidRDefault="00515320" w:rsidP="00543899">
            <w:pPr>
              <w:pStyle w:val="Standard"/>
              <w:jc w:val="center"/>
              <w:rPr>
                <w:sz w:val="18"/>
                <w:szCs w:val="18"/>
              </w:rPr>
            </w:pPr>
            <w:r>
              <w:rPr>
                <w:sz w:val="18"/>
                <w:szCs w:val="18"/>
              </w:rPr>
              <w:t xml:space="preserve">  ΟΙΚΟΝΟΜΙΑΣ ΚΑΙ ΑΝΑΚΥΚΛΩΣΗΣ</w:t>
            </w:r>
          </w:p>
          <w:p w:rsidR="00515320" w:rsidRDefault="00515320" w:rsidP="00543899">
            <w:pPr>
              <w:pStyle w:val="Standard"/>
            </w:pPr>
          </w:p>
        </w:tc>
        <w:tc>
          <w:tcPr>
            <w:tcW w:w="490" w:type="dxa"/>
            <w:shd w:val="clear" w:color="auto" w:fill="FFFFFF"/>
            <w:tcMar>
              <w:top w:w="0" w:type="dxa"/>
              <w:left w:w="108" w:type="dxa"/>
              <w:bottom w:w="0" w:type="dxa"/>
              <w:right w:w="108" w:type="dxa"/>
            </w:tcMar>
          </w:tcPr>
          <w:p w:rsidR="00515320" w:rsidRDefault="00515320" w:rsidP="00543899">
            <w:pPr>
              <w:pStyle w:val="Standard"/>
            </w:pPr>
          </w:p>
        </w:tc>
        <w:tc>
          <w:tcPr>
            <w:tcW w:w="4269" w:type="dxa"/>
            <w:shd w:val="clear" w:color="auto" w:fill="FFFFFF"/>
            <w:tcMar>
              <w:top w:w="0" w:type="dxa"/>
              <w:left w:w="108" w:type="dxa"/>
              <w:bottom w:w="0" w:type="dxa"/>
              <w:right w:w="108" w:type="dxa"/>
            </w:tcMar>
          </w:tcPr>
          <w:p w:rsidR="00515320" w:rsidRDefault="00515320" w:rsidP="00543899">
            <w:pPr>
              <w:pStyle w:val="Standard"/>
              <w:rPr>
                <w:b/>
                <w:sz w:val="22"/>
                <w:szCs w:val="22"/>
              </w:rPr>
            </w:pPr>
          </w:p>
          <w:p w:rsidR="00515320" w:rsidRDefault="00515320" w:rsidP="00543899">
            <w:pPr>
              <w:pStyle w:val="Standard"/>
              <w:rPr>
                <w:b/>
              </w:rPr>
            </w:pPr>
            <w:r>
              <w:rPr>
                <w:b/>
              </w:rPr>
              <w:t>«ΠΡΟΜΗΘΕΙΑ :«ΠΛΑΣΤΙΚΩΝ ΣΑΚΩΝ ΑΠΟΡΡΙΜΜΑΤΩΝ»</w:t>
            </w:r>
          </w:p>
          <w:p w:rsidR="00515320" w:rsidRDefault="00515320" w:rsidP="00543899">
            <w:pPr>
              <w:pStyle w:val="Standard"/>
              <w:rPr>
                <w:sz w:val="22"/>
                <w:szCs w:val="22"/>
              </w:rPr>
            </w:pPr>
          </w:p>
          <w:p w:rsidR="00515320" w:rsidRDefault="00515320" w:rsidP="00543899">
            <w:pPr>
              <w:pStyle w:val="Standard"/>
              <w:rPr>
                <w:sz w:val="22"/>
                <w:szCs w:val="22"/>
              </w:rPr>
            </w:pPr>
          </w:p>
        </w:tc>
      </w:tr>
      <w:tr w:rsidR="00515320" w:rsidRPr="0030637C" w:rsidTr="00543899">
        <w:trPr>
          <w:trHeight w:val="1273"/>
        </w:trPr>
        <w:tc>
          <w:tcPr>
            <w:tcW w:w="4961" w:type="dxa"/>
            <w:shd w:val="clear" w:color="auto" w:fill="FFFFFF"/>
            <w:tcMar>
              <w:top w:w="0" w:type="dxa"/>
              <w:left w:w="108" w:type="dxa"/>
              <w:bottom w:w="0" w:type="dxa"/>
              <w:right w:w="108" w:type="dxa"/>
            </w:tcMar>
          </w:tcPr>
          <w:p w:rsidR="00515320" w:rsidRDefault="00515320" w:rsidP="00543899">
            <w:pPr>
              <w:pStyle w:val="Standard"/>
              <w:spacing w:line="240" w:lineRule="exact"/>
            </w:pPr>
            <w:r>
              <w:t xml:space="preserve">                 Πληροφορίες:Μπαλντούνης Κωνσταντίνος</w:t>
            </w:r>
          </w:p>
          <w:p w:rsidR="00515320" w:rsidRDefault="00515320" w:rsidP="00543899">
            <w:pPr>
              <w:pStyle w:val="Standard"/>
              <w:spacing w:line="240" w:lineRule="exact"/>
            </w:pPr>
            <w:r>
              <w:t xml:space="preserve">                Τηλ.: 213-2036341                                              </w:t>
            </w:r>
          </w:p>
          <w:p w:rsidR="00515320" w:rsidRDefault="00515320" w:rsidP="00543899">
            <w:pPr>
              <w:pStyle w:val="Standard"/>
              <w:spacing w:line="240" w:lineRule="exact"/>
            </w:pPr>
            <w:r>
              <w:rPr>
                <w:lang w:val="fr-FR"/>
              </w:rPr>
              <w:t xml:space="preserve">                 </w:t>
            </w:r>
            <w:r>
              <w:rPr>
                <w:b/>
                <w:lang w:val="fr-FR"/>
              </w:rPr>
              <w:t>Email:kbalndounis@0168.syzefxis.gov.gr</w:t>
            </w:r>
          </w:p>
          <w:p w:rsidR="00515320" w:rsidRDefault="00515320" w:rsidP="00543899">
            <w:pPr>
              <w:pStyle w:val="Standard"/>
              <w:spacing w:line="240" w:lineRule="exact"/>
              <w:rPr>
                <w:b/>
              </w:rPr>
            </w:pPr>
            <w:r>
              <w:rPr>
                <w:b/>
              </w:rPr>
              <w:t xml:space="preserve">                </w:t>
            </w:r>
          </w:p>
          <w:p w:rsidR="00515320" w:rsidRDefault="00515320" w:rsidP="00543899">
            <w:pPr>
              <w:pStyle w:val="Standard"/>
            </w:pPr>
          </w:p>
        </w:tc>
        <w:tc>
          <w:tcPr>
            <w:tcW w:w="490" w:type="dxa"/>
            <w:shd w:val="clear" w:color="auto" w:fill="FFFFFF"/>
            <w:tcMar>
              <w:top w:w="0" w:type="dxa"/>
              <w:left w:w="108" w:type="dxa"/>
              <w:bottom w:w="0" w:type="dxa"/>
              <w:right w:w="108" w:type="dxa"/>
            </w:tcMar>
          </w:tcPr>
          <w:p w:rsidR="00515320" w:rsidRDefault="00515320" w:rsidP="00543899">
            <w:pPr>
              <w:pStyle w:val="Standard"/>
            </w:pPr>
          </w:p>
        </w:tc>
        <w:tc>
          <w:tcPr>
            <w:tcW w:w="4269" w:type="dxa"/>
            <w:shd w:val="clear" w:color="auto" w:fill="FFFFFF"/>
            <w:tcMar>
              <w:top w:w="0" w:type="dxa"/>
              <w:left w:w="108" w:type="dxa"/>
              <w:bottom w:w="0" w:type="dxa"/>
              <w:right w:w="108" w:type="dxa"/>
            </w:tcMar>
          </w:tcPr>
          <w:p w:rsidR="00515320" w:rsidRDefault="00515320" w:rsidP="00543899">
            <w:pPr>
              <w:pStyle w:val="Standard"/>
            </w:pPr>
          </w:p>
        </w:tc>
      </w:tr>
    </w:tbl>
    <w:p w:rsidR="00515320" w:rsidRDefault="00515320" w:rsidP="00515320">
      <w:pPr>
        <w:pStyle w:val="Standard"/>
        <w:rPr>
          <w:b/>
          <w:sz w:val="28"/>
          <w:szCs w:val="28"/>
        </w:rPr>
      </w:pPr>
    </w:p>
    <w:p w:rsidR="00515320" w:rsidRDefault="00515320" w:rsidP="00515320">
      <w:pPr>
        <w:pStyle w:val="Standard"/>
        <w:jc w:val="center"/>
        <w:rPr>
          <w:b/>
          <w:spacing w:val="-3"/>
          <w:u w:val="single"/>
        </w:rPr>
      </w:pPr>
      <w:r>
        <w:rPr>
          <w:b/>
          <w:spacing w:val="-3"/>
          <w:u w:val="single"/>
        </w:rPr>
        <w:t>ΤΕΧΝΙΚΗ ΕΚΘΕΣΗ</w:t>
      </w:r>
    </w:p>
    <w:p w:rsidR="00515320" w:rsidRDefault="00515320" w:rsidP="00515320">
      <w:pPr>
        <w:pStyle w:val="Standard"/>
        <w:jc w:val="both"/>
        <w:rPr>
          <w:b/>
          <w:spacing w:val="-3"/>
          <w:u w:val="single"/>
        </w:rPr>
      </w:pPr>
    </w:p>
    <w:p w:rsidR="00515320" w:rsidRDefault="00515320" w:rsidP="00515320">
      <w:pPr>
        <w:pStyle w:val="Standard"/>
        <w:ind w:firstLine="426"/>
        <w:jc w:val="both"/>
      </w:pPr>
      <w:r>
        <w:rPr>
          <w:spacing w:val="-3"/>
        </w:rPr>
        <w:t xml:space="preserve">Η μελέτη αυτή αφορά  την προμήθεια </w:t>
      </w:r>
      <w:r>
        <w:rPr>
          <w:b/>
          <w:spacing w:val="-3"/>
        </w:rPr>
        <w:t>πλαστικών σάκων απορριμμάτων</w:t>
      </w:r>
      <w:r>
        <w:rPr>
          <w:spacing w:val="-3"/>
        </w:rPr>
        <w:t xml:space="preserve">, οι οποίοι θα είναι κατάλληλοι για κάλυψη των αναγκών των υπηρεσιών του ενιαίου </w:t>
      </w:r>
      <w:r>
        <w:rPr>
          <w:b/>
          <w:spacing w:val="-3"/>
        </w:rPr>
        <w:t>Δήμου Μοσχάτου –Ταύρου.</w:t>
      </w:r>
    </w:p>
    <w:p w:rsidR="00515320" w:rsidRDefault="00515320" w:rsidP="00515320">
      <w:pPr>
        <w:pStyle w:val="Standard"/>
        <w:ind w:firstLine="426"/>
        <w:jc w:val="both"/>
        <w:rPr>
          <w:spacing w:val="-3"/>
          <w:sz w:val="16"/>
          <w:szCs w:val="16"/>
        </w:rPr>
      </w:pPr>
    </w:p>
    <w:p w:rsidR="00515320" w:rsidRDefault="00515320" w:rsidP="00515320">
      <w:pPr>
        <w:pStyle w:val="Standard"/>
        <w:ind w:firstLine="426"/>
        <w:jc w:val="both"/>
        <w:rPr>
          <w:spacing w:val="-3"/>
        </w:rPr>
      </w:pPr>
      <w:r>
        <w:rPr>
          <w:spacing w:val="-3"/>
        </w:rPr>
        <w:t>Οι τιμές με βάση των οποίων συντάχθηκε η μελέτη είναι τιμές εμπορίου.</w:t>
      </w:r>
    </w:p>
    <w:p w:rsidR="00515320" w:rsidRDefault="00515320" w:rsidP="00515320">
      <w:pPr>
        <w:pStyle w:val="Standard"/>
        <w:tabs>
          <w:tab w:val="left" w:pos="-720"/>
          <w:tab w:val="left" w:pos="0"/>
        </w:tabs>
        <w:ind w:firstLine="709"/>
        <w:jc w:val="both"/>
      </w:pPr>
      <w:r>
        <w:t>Η παρούσα προμήθεια θα ανατεθεί με τη διαδικασία του συνοπτικού διαγωνισμού. Κριτήριο ανάθεσης είναι η πλέον συμφέρουσα από οικονομική άποψη προσφορά βάσει τιμής.</w:t>
      </w:r>
    </w:p>
    <w:p w:rsidR="00515320" w:rsidRDefault="00515320" w:rsidP="00515320">
      <w:pPr>
        <w:pStyle w:val="Standard"/>
        <w:spacing w:line="244" w:lineRule="auto"/>
        <w:ind w:right="81" w:firstLine="426"/>
        <w:jc w:val="both"/>
      </w:pPr>
      <w:r>
        <w:t xml:space="preserve">  Η δαπάνη της προμήθειας θα είναι διάρκειας ενός  έτους και ο</w:t>
      </w:r>
      <w:r>
        <w:rPr>
          <w:b/>
        </w:rPr>
        <w:t xml:space="preserve"> </w:t>
      </w:r>
      <w:r>
        <w:rPr>
          <w:color w:val="000000"/>
        </w:rPr>
        <w:t xml:space="preserve"> προϋπολογισμός της προμήθειας αυτής προβλέπεται να ανέλθει  στο ποσό των 39.999,67 </w:t>
      </w:r>
      <w:r>
        <w:rPr>
          <w:b/>
          <w:sz w:val="22"/>
          <w:szCs w:val="22"/>
        </w:rPr>
        <w:t>€ ευρώ</w:t>
      </w:r>
      <w:r>
        <w:rPr>
          <w:color w:val="000000"/>
        </w:rPr>
        <w:t xml:space="preserve"> συμπεριλαμβανομένου του Φ.Π.Α. (24%) και θα βαρύνει  τον Κ.Α. </w:t>
      </w:r>
      <w:r>
        <w:rPr>
          <w:b/>
          <w:spacing w:val="-3"/>
        </w:rPr>
        <w:t>20.6635.0007</w:t>
      </w:r>
      <w:r>
        <w:rPr>
          <w:spacing w:val="-3"/>
        </w:rPr>
        <w:t xml:space="preserve">  με το ποσό των </w:t>
      </w:r>
      <w:r>
        <w:rPr>
          <w:color w:val="000000"/>
          <w:spacing w:val="-3"/>
        </w:rPr>
        <w:t xml:space="preserve">39.999,67 </w:t>
      </w:r>
      <w:r>
        <w:rPr>
          <w:b/>
          <w:sz w:val="22"/>
          <w:szCs w:val="22"/>
        </w:rPr>
        <w:t xml:space="preserve">€ </w:t>
      </w:r>
      <w:r>
        <w:rPr>
          <w:color w:val="000000"/>
        </w:rPr>
        <w:t xml:space="preserve">του προϋπολογισμού του </w:t>
      </w:r>
      <w:r>
        <w:rPr>
          <w:b/>
          <w:color w:val="000000"/>
        </w:rPr>
        <w:t xml:space="preserve">οικονομικού </w:t>
      </w:r>
      <w:r>
        <w:rPr>
          <w:b/>
        </w:rPr>
        <w:t>έτους 2021</w:t>
      </w:r>
      <w:r>
        <w:rPr>
          <w:color w:val="000000"/>
        </w:rPr>
        <w:t xml:space="preserve"> του </w:t>
      </w:r>
      <w:r>
        <w:rPr>
          <w:b/>
          <w:color w:val="000000"/>
        </w:rPr>
        <w:t>Δήμου Μοσχάτου – Ταύρου.</w:t>
      </w:r>
    </w:p>
    <w:p w:rsidR="00515320" w:rsidRDefault="00515320" w:rsidP="00515320">
      <w:pPr>
        <w:pStyle w:val="Standard"/>
        <w:ind w:firstLine="720"/>
        <w:jc w:val="both"/>
      </w:pPr>
      <w:r>
        <w:rPr>
          <w:bCs/>
        </w:rPr>
        <w:t>Σύμφωνα με τον Κανονισμό 213 / 2008 της Ευρωπαϊκής Επιτροπής, περί κοινού λεξιλογίου για τις δημόσιες συμβάσεις (CPV), η ανωτέρω προμήθεια ταξινομείται μ</w:t>
      </w:r>
      <w:r>
        <w:rPr>
          <w:b/>
          <w:bCs/>
        </w:rPr>
        <w:t xml:space="preserve">ε CPV: </w:t>
      </w:r>
      <w:r>
        <w:rPr>
          <w:b/>
        </w:rPr>
        <w:t xml:space="preserve">19640000-4  </w:t>
      </w:r>
      <w:r>
        <w:rPr>
          <w:bCs/>
        </w:rPr>
        <w:t>με τίτλο:</w:t>
      </w:r>
      <w:r>
        <w:rPr>
          <w:b/>
          <w:bCs/>
        </w:rPr>
        <w:t xml:space="preserve"> «</w:t>
      </w:r>
      <w:hyperlink r:id="rId19" w:history="1">
        <w:r>
          <w:rPr>
            <w:rFonts w:ascii="Verdana" w:hAnsi="Verdana"/>
            <w:b/>
            <w:bCs/>
            <w:color w:val="000000"/>
          </w:rPr>
          <w:t>Σάκοι και τσάντες αποβλήτων και απορριμμάτων από πολυαιθυλένιο</w:t>
        </w:r>
      </w:hyperlink>
      <w:r>
        <w:rPr>
          <w:rFonts w:cs="Tahoma"/>
          <w:b/>
          <w:i/>
          <w:color w:val="000000"/>
        </w:rPr>
        <w:t>»</w:t>
      </w:r>
    </w:p>
    <w:p w:rsidR="00515320" w:rsidRDefault="00515320" w:rsidP="00515320">
      <w:pPr>
        <w:pStyle w:val="Standard"/>
        <w:jc w:val="both"/>
      </w:pPr>
      <w:r>
        <w:rPr>
          <w:bCs/>
        </w:rPr>
        <w:t xml:space="preserve">        </w:t>
      </w:r>
      <w:r>
        <w:rPr>
          <w:color w:val="000000"/>
        </w:rPr>
        <w:t>Η ανωτέρω προμήθεια θα γίνει σύμφωνα με τις διατάξεις του ν. 4412/16, τις λοιπές ισχύουσες διατάξεις που αφορούν τις προμήθειες των ΟΤΑ και την παρούσα Μελέτη.</w:t>
      </w:r>
    </w:p>
    <w:p w:rsidR="00515320" w:rsidRDefault="00515320" w:rsidP="00515320">
      <w:pPr>
        <w:pStyle w:val="Standard"/>
        <w:spacing w:line="276" w:lineRule="auto"/>
        <w:ind w:firstLine="426"/>
        <w:jc w:val="both"/>
      </w:pPr>
      <w:r>
        <w:rPr>
          <w:color w:val="000000"/>
        </w:rPr>
        <w:t xml:space="preserve">Η εκτέλεση της προμήθειας θα γίνει με  </w:t>
      </w:r>
      <w:r>
        <w:rPr>
          <w:b/>
          <w:color w:val="000000"/>
        </w:rPr>
        <w:t>συνοπτικό  διαγωνισμό</w:t>
      </w:r>
      <w:r>
        <w:rPr>
          <w:color w:val="000000"/>
        </w:rPr>
        <w:t xml:space="preserve"> με βάση τους όρους που καθορίζει η Οικονομική Επιτροπή του Δήμου στη σχετική Διακήρυξη.</w:t>
      </w:r>
    </w:p>
    <w:p w:rsidR="00515320" w:rsidRDefault="00515320" w:rsidP="00515320">
      <w:pPr>
        <w:pStyle w:val="Standard"/>
        <w:spacing w:line="276" w:lineRule="auto"/>
        <w:ind w:firstLine="426"/>
        <w:jc w:val="both"/>
        <w:rPr>
          <w:color w:val="000000"/>
        </w:rPr>
      </w:pPr>
    </w:p>
    <w:p w:rsidR="00515320" w:rsidRDefault="00515320" w:rsidP="00515320">
      <w:pPr>
        <w:pStyle w:val="Standard"/>
        <w:spacing w:line="276" w:lineRule="auto"/>
        <w:ind w:firstLine="426"/>
        <w:jc w:val="both"/>
        <w:rPr>
          <w:color w:val="000000"/>
        </w:rPr>
      </w:pPr>
    </w:p>
    <w:tbl>
      <w:tblPr>
        <w:tblW w:w="30053" w:type="dxa"/>
        <w:tblInd w:w="-851" w:type="dxa"/>
        <w:tblLayout w:type="fixed"/>
        <w:tblCellMar>
          <w:left w:w="10" w:type="dxa"/>
          <w:right w:w="10" w:type="dxa"/>
        </w:tblCellMar>
        <w:tblLook w:val="04A0" w:firstRow="1" w:lastRow="0" w:firstColumn="1" w:lastColumn="0" w:noHBand="0" w:noVBand="1"/>
      </w:tblPr>
      <w:tblGrid>
        <w:gridCol w:w="885"/>
        <w:gridCol w:w="5670"/>
        <w:gridCol w:w="4275"/>
        <w:gridCol w:w="1500"/>
        <w:gridCol w:w="3258"/>
        <w:gridCol w:w="6660"/>
        <w:gridCol w:w="3540"/>
        <w:gridCol w:w="3558"/>
        <w:gridCol w:w="707"/>
      </w:tblGrid>
      <w:tr w:rsidR="00515320" w:rsidTr="00543899">
        <w:trPr>
          <w:trHeight w:val="2694"/>
        </w:trPr>
        <w:tc>
          <w:tcPr>
            <w:tcW w:w="885" w:type="dxa"/>
            <w:tcMar>
              <w:top w:w="0" w:type="dxa"/>
              <w:left w:w="70" w:type="dxa"/>
              <w:bottom w:w="0" w:type="dxa"/>
              <w:right w:w="70" w:type="dxa"/>
            </w:tcMar>
          </w:tcPr>
          <w:p w:rsidR="00515320" w:rsidRDefault="00515320" w:rsidP="00543899">
            <w:pPr>
              <w:pStyle w:val="Standard"/>
              <w:jc w:val="center"/>
            </w:pPr>
          </w:p>
          <w:p w:rsidR="00515320" w:rsidRDefault="00515320" w:rsidP="00543899">
            <w:pPr>
              <w:pStyle w:val="Standard"/>
              <w:jc w:val="center"/>
            </w:pPr>
            <w:r>
              <w:t xml:space="preserve">       </w:t>
            </w:r>
          </w:p>
          <w:p w:rsidR="00515320" w:rsidRDefault="00515320" w:rsidP="00543899">
            <w:pPr>
              <w:pStyle w:val="Standard"/>
              <w:keepNext/>
              <w:jc w:val="center"/>
              <w:outlineLvl w:val="5"/>
              <w:rPr>
                <w:bCs/>
              </w:rPr>
            </w:pPr>
          </w:p>
          <w:p w:rsidR="00515320" w:rsidRDefault="00515320" w:rsidP="00543899">
            <w:pPr>
              <w:pStyle w:val="Standard"/>
              <w:keepNext/>
              <w:jc w:val="center"/>
              <w:outlineLvl w:val="5"/>
              <w:rPr>
                <w:bCs/>
              </w:rPr>
            </w:pPr>
          </w:p>
          <w:p w:rsidR="00515320" w:rsidRDefault="00515320" w:rsidP="00543899">
            <w:pPr>
              <w:pStyle w:val="Standard"/>
              <w:keepNext/>
              <w:jc w:val="center"/>
              <w:outlineLvl w:val="5"/>
              <w:rPr>
                <w:bCs/>
              </w:rPr>
            </w:pPr>
          </w:p>
          <w:p w:rsidR="00515320" w:rsidRDefault="00515320" w:rsidP="00543899">
            <w:pPr>
              <w:pStyle w:val="Standard"/>
              <w:keepNext/>
              <w:jc w:val="center"/>
              <w:outlineLvl w:val="5"/>
              <w:rPr>
                <w:bCs/>
              </w:rPr>
            </w:pPr>
          </w:p>
          <w:p w:rsidR="00515320" w:rsidRDefault="00515320" w:rsidP="00543899">
            <w:pPr>
              <w:pStyle w:val="Standard"/>
              <w:keepNext/>
              <w:jc w:val="center"/>
              <w:outlineLvl w:val="5"/>
              <w:rPr>
                <w:bCs/>
              </w:rPr>
            </w:pPr>
          </w:p>
          <w:p w:rsidR="00515320" w:rsidRDefault="00515320" w:rsidP="00543899">
            <w:pPr>
              <w:pStyle w:val="Standard"/>
              <w:keepNext/>
              <w:jc w:val="center"/>
              <w:outlineLvl w:val="5"/>
              <w:rPr>
                <w:bCs/>
              </w:rPr>
            </w:pPr>
          </w:p>
          <w:p w:rsidR="00515320" w:rsidRDefault="00515320" w:rsidP="00543899">
            <w:pPr>
              <w:pStyle w:val="Standard"/>
              <w:keepNext/>
              <w:jc w:val="center"/>
              <w:outlineLvl w:val="5"/>
              <w:rPr>
                <w:bCs/>
              </w:rPr>
            </w:pPr>
          </w:p>
          <w:p w:rsidR="00515320" w:rsidRDefault="00515320" w:rsidP="00543899">
            <w:pPr>
              <w:pStyle w:val="Standard"/>
              <w:jc w:val="center"/>
            </w:pPr>
            <w:r>
              <w:t xml:space="preserve">        </w:t>
            </w:r>
          </w:p>
        </w:tc>
        <w:tc>
          <w:tcPr>
            <w:tcW w:w="5670" w:type="dxa"/>
            <w:tcMar>
              <w:top w:w="0" w:type="dxa"/>
              <w:left w:w="70" w:type="dxa"/>
              <w:bottom w:w="0" w:type="dxa"/>
              <w:right w:w="70" w:type="dxa"/>
            </w:tcMar>
          </w:tcPr>
          <w:p w:rsidR="00515320" w:rsidRDefault="00515320" w:rsidP="00543899">
            <w:pPr>
              <w:pStyle w:val="Standard"/>
              <w:jc w:val="center"/>
            </w:pPr>
          </w:p>
          <w:p w:rsidR="00515320" w:rsidRDefault="00515320" w:rsidP="00543899">
            <w:pPr>
              <w:pStyle w:val="Standard"/>
              <w:jc w:val="center"/>
            </w:pPr>
            <w:r>
              <w:t>Μοσχάτο   15/01/2021</w:t>
            </w:r>
          </w:p>
          <w:p w:rsidR="00515320" w:rsidRDefault="00515320" w:rsidP="00543899">
            <w:pPr>
              <w:pStyle w:val="Standard"/>
              <w:jc w:val="center"/>
            </w:pPr>
          </w:p>
          <w:p w:rsidR="00515320" w:rsidRDefault="00515320" w:rsidP="00543899">
            <w:pPr>
              <w:pStyle w:val="Standard"/>
              <w:jc w:val="center"/>
              <w:rPr>
                <w:i/>
              </w:rPr>
            </w:pPr>
            <w:r>
              <w:rPr>
                <w:i/>
              </w:rPr>
              <w:t>ΣΥΝΤΑΧΘΗΚΕ</w:t>
            </w:r>
          </w:p>
          <w:p w:rsidR="00515320" w:rsidRDefault="00515320" w:rsidP="00543899">
            <w:pPr>
              <w:pStyle w:val="Standard"/>
              <w:jc w:val="center"/>
            </w:pPr>
            <w:r>
              <w:t>Ο ΑΝΑΠΛΗΡΩΤΗΣ ΠΡΟΪΣΤΑΜΕΝΟΣ</w:t>
            </w:r>
          </w:p>
          <w:p w:rsidR="00515320" w:rsidRDefault="00515320" w:rsidP="00543899">
            <w:pPr>
              <w:pStyle w:val="Standard"/>
              <w:jc w:val="center"/>
            </w:pPr>
            <w:r>
              <w:t>ΑΠΟΚΟΜΙΔΗΣ</w:t>
            </w: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r>
              <w:t>ΜΑΡΚΟΠΟΥΛΟΣ ΧΑΡΙΛΑΟΣ</w:t>
            </w:r>
          </w:p>
          <w:p w:rsidR="00515320" w:rsidRDefault="00515320" w:rsidP="00543899">
            <w:pPr>
              <w:pStyle w:val="Standard"/>
              <w:jc w:val="center"/>
            </w:pPr>
            <w:r>
              <w:rPr>
                <w:sz w:val="16"/>
                <w:szCs w:val="16"/>
              </w:rPr>
              <w:t>ΔΕ2 ΕΠΟΠΤΩΝ ΚΑΘΑΡΙΟΤΗΤΑΣ</w:t>
            </w:r>
          </w:p>
        </w:tc>
        <w:tc>
          <w:tcPr>
            <w:tcW w:w="4275" w:type="dxa"/>
            <w:tcMar>
              <w:top w:w="0" w:type="dxa"/>
              <w:left w:w="70" w:type="dxa"/>
              <w:bottom w:w="0" w:type="dxa"/>
              <w:right w:w="70" w:type="dxa"/>
            </w:tcMar>
          </w:tcPr>
          <w:p w:rsidR="00515320" w:rsidRDefault="00515320" w:rsidP="00543899">
            <w:pPr>
              <w:pStyle w:val="Standard"/>
              <w:jc w:val="center"/>
            </w:pPr>
          </w:p>
          <w:p w:rsidR="00515320" w:rsidRDefault="00515320" w:rsidP="00543899">
            <w:pPr>
              <w:pStyle w:val="Standard"/>
              <w:jc w:val="center"/>
            </w:pPr>
            <w:r>
              <w:t>Μοσχάτο   15/01/2021</w:t>
            </w:r>
          </w:p>
          <w:p w:rsidR="00515320" w:rsidRDefault="00515320" w:rsidP="00543899">
            <w:pPr>
              <w:pStyle w:val="Standard"/>
              <w:jc w:val="center"/>
            </w:pPr>
          </w:p>
          <w:p w:rsidR="00515320" w:rsidRDefault="00515320" w:rsidP="00543899">
            <w:pPr>
              <w:pStyle w:val="Standard"/>
              <w:jc w:val="center"/>
              <w:rPr>
                <w:i/>
              </w:rPr>
            </w:pPr>
            <w:r>
              <w:rPr>
                <w:i/>
              </w:rPr>
              <w:t>ΘΕΩΡΗΘΗΚΕ</w:t>
            </w:r>
          </w:p>
          <w:p w:rsidR="00515320" w:rsidRDefault="00515320" w:rsidP="00543899">
            <w:pPr>
              <w:pStyle w:val="Standard"/>
              <w:jc w:val="center"/>
            </w:pPr>
            <w:r>
              <w:t>Ο</w:t>
            </w:r>
          </w:p>
          <w:p w:rsidR="00515320" w:rsidRDefault="00515320" w:rsidP="00543899">
            <w:pPr>
              <w:pStyle w:val="Standard"/>
              <w:jc w:val="center"/>
            </w:pPr>
            <w:r>
              <w:t xml:space="preserve"> ΑΝΑΠΛΗΡΩΤΗΣ ΔΙΕΥΘΥΝΤΗΣ</w:t>
            </w: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rPr>
                <w:bCs/>
              </w:rPr>
            </w:pPr>
            <w:r>
              <w:rPr>
                <w:bCs/>
              </w:rPr>
              <w:t xml:space="preserve">  ΜΠΑΛΝΤΟΥΝΗΣ ΚΩΝΣΤΑΝΤΙΝΟΣ</w:t>
            </w:r>
          </w:p>
          <w:p w:rsidR="00515320" w:rsidRDefault="00515320" w:rsidP="00543899">
            <w:pPr>
              <w:pStyle w:val="Standard"/>
              <w:jc w:val="center"/>
            </w:pPr>
            <w:r>
              <w:t>ΓΕΩΠΟΝΟΣ Τ.Ε.</w:t>
            </w:r>
          </w:p>
          <w:p w:rsidR="00515320" w:rsidRDefault="00515320" w:rsidP="00543899">
            <w:pPr>
              <w:pStyle w:val="Standard"/>
              <w:jc w:val="center"/>
            </w:pPr>
          </w:p>
        </w:tc>
        <w:tc>
          <w:tcPr>
            <w:tcW w:w="1500" w:type="dxa"/>
            <w:tcMar>
              <w:top w:w="0" w:type="dxa"/>
              <w:left w:w="70" w:type="dxa"/>
              <w:bottom w:w="0" w:type="dxa"/>
              <w:right w:w="70" w:type="dxa"/>
            </w:tcMar>
          </w:tcPr>
          <w:p w:rsidR="00515320" w:rsidRDefault="00515320" w:rsidP="00543899">
            <w:pPr>
              <w:pStyle w:val="Standard"/>
            </w:pPr>
          </w:p>
        </w:tc>
        <w:tc>
          <w:tcPr>
            <w:tcW w:w="3258" w:type="dxa"/>
            <w:tcMar>
              <w:top w:w="0" w:type="dxa"/>
              <w:left w:w="70" w:type="dxa"/>
              <w:bottom w:w="0" w:type="dxa"/>
              <w:right w:w="70" w:type="dxa"/>
            </w:tcMar>
          </w:tcPr>
          <w:p w:rsidR="00515320" w:rsidRDefault="00515320" w:rsidP="00543899">
            <w:pPr>
              <w:pStyle w:val="Standard"/>
              <w:jc w:val="center"/>
              <w:rPr>
                <w:sz w:val="16"/>
                <w:szCs w:val="16"/>
              </w:rPr>
            </w:pPr>
          </w:p>
        </w:tc>
        <w:tc>
          <w:tcPr>
            <w:tcW w:w="6660" w:type="dxa"/>
            <w:tcMar>
              <w:top w:w="0" w:type="dxa"/>
              <w:left w:w="70" w:type="dxa"/>
              <w:bottom w:w="0" w:type="dxa"/>
              <w:right w:w="70" w:type="dxa"/>
            </w:tcMar>
          </w:tcPr>
          <w:p w:rsidR="00515320" w:rsidRDefault="00515320" w:rsidP="00543899">
            <w:pPr>
              <w:pStyle w:val="Standard"/>
            </w:pPr>
          </w:p>
        </w:tc>
        <w:tc>
          <w:tcPr>
            <w:tcW w:w="3540" w:type="dxa"/>
            <w:tcMar>
              <w:top w:w="0" w:type="dxa"/>
              <w:left w:w="70" w:type="dxa"/>
              <w:bottom w:w="0" w:type="dxa"/>
              <w:right w:w="70" w:type="dxa"/>
            </w:tcMar>
          </w:tcPr>
          <w:p w:rsidR="00515320" w:rsidRDefault="00515320" w:rsidP="00543899">
            <w:pPr>
              <w:pStyle w:val="Standard"/>
            </w:pPr>
          </w:p>
        </w:tc>
        <w:tc>
          <w:tcPr>
            <w:tcW w:w="3558" w:type="dxa"/>
            <w:tcMar>
              <w:top w:w="0" w:type="dxa"/>
              <w:left w:w="70" w:type="dxa"/>
              <w:bottom w:w="0" w:type="dxa"/>
              <w:right w:w="70" w:type="dxa"/>
            </w:tcMar>
          </w:tcPr>
          <w:p w:rsidR="00515320" w:rsidRDefault="00515320" w:rsidP="00543899">
            <w:pPr>
              <w:pStyle w:val="Standard"/>
              <w:jc w:val="center"/>
              <w:rPr>
                <w:sz w:val="16"/>
                <w:szCs w:val="16"/>
              </w:rPr>
            </w:pPr>
          </w:p>
        </w:tc>
        <w:tc>
          <w:tcPr>
            <w:tcW w:w="707" w:type="dxa"/>
            <w:tcMar>
              <w:top w:w="0" w:type="dxa"/>
              <w:left w:w="70" w:type="dxa"/>
              <w:bottom w:w="0" w:type="dxa"/>
              <w:right w:w="70" w:type="dxa"/>
            </w:tcMar>
          </w:tcPr>
          <w:p w:rsidR="00515320" w:rsidRDefault="00515320" w:rsidP="00543899">
            <w:pPr>
              <w:pStyle w:val="Standard"/>
              <w:jc w:val="center"/>
            </w:pPr>
          </w:p>
        </w:tc>
      </w:tr>
    </w:tbl>
    <w:p w:rsidR="00515320" w:rsidRDefault="00515320" w:rsidP="00515320">
      <w:pPr>
        <w:pStyle w:val="Standard"/>
        <w:rPr>
          <w:b/>
          <w:sz w:val="28"/>
          <w:szCs w:val="28"/>
        </w:rPr>
      </w:pPr>
    </w:p>
    <w:p w:rsidR="00515320" w:rsidRDefault="00515320" w:rsidP="00515320">
      <w:pPr>
        <w:pStyle w:val="Standard"/>
        <w:rPr>
          <w:b/>
          <w:sz w:val="28"/>
          <w:szCs w:val="28"/>
        </w:rPr>
      </w:pPr>
    </w:p>
    <w:p w:rsidR="00515320" w:rsidRDefault="00515320" w:rsidP="00515320">
      <w:pPr>
        <w:pStyle w:val="Standard"/>
        <w:rPr>
          <w:b/>
          <w:sz w:val="28"/>
          <w:szCs w:val="28"/>
        </w:rPr>
      </w:pPr>
    </w:p>
    <w:tbl>
      <w:tblPr>
        <w:tblW w:w="9720" w:type="dxa"/>
        <w:tblInd w:w="-900" w:type="dxa"/>
        <w:tblLayout w:type="fixed"/>
        <w:tblCellMar>
          <w:left w:w="10" w:type="dxa"/>
          <w:right w:w="10" w:type="dxa"/>
        </w:tblCellMar>
        <w:tblLook w:val="04A0" w:firstRow="1" w:lastRow="0" w:firstColumn="1" w:lastColumn="0" w:noHBand="0" w:noVBand="1"/>
      </w:tblPr>
      <w:tblGrid>
        <w:gridCol w:w="5205"/>
        <w:gridCol w:w="246"/>
        <w:gridCol w:w="4269"/>
      </w:tblGrid>
      <w:tr w:rsidR="00515320" w:rsidTr="00543899">
        <w:trPr>
          <w:trHeight w:val="2127"/>
        </w:trPr>
        <w:tc>
          <w:tcPr>
            <w:tcW w:w="5205" w:type="dxa"/>
            <w:shd w:val="clear" w:color="auto" w:fill="FFFFFF"/>
            <w:tcMar>
              <w:top w:w="0" w:type="dxa"/>
              <w:left w:w="108" w:type="dxa"/>
              <w:bottom w:w="0" w:type="dxa"/>
              <w:right w:w="108" w:type="dxa"/>
            </w:tcMar>
          </w:tcPr>
          <w:p w:rsidR="00515320" w:rsidRDefault="00515320" w:rsidP="00543899">
            <w:pPr>
              <w:pStyle w:val="Standard"/>
              <w:jc w:val="center"/>
            </w:pPr>
            <w:r>
              <w:rPr>
                <w:noProof/>
                <w:lang w:eastAsia="el-GR" w:bidi="ar-SA"/>
              </w:rPr>
              <w:drawing>
                <wp:inline distT="0" distB="0" distL="0" distR="0" wp14:anchorId="075D3DE8" wp14:editId="1F1CB4FD">
                  <wp:extent cx="371520" cy="380880"/>
                  <wp:effectExtent l="0" t="0" r="9480" b="120"/>
                  <wp:docPr id="6" nam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371520" cy="380880"/>
                          </a:xfrm>
                          <a:prstGeom prst="rect">
                            <a:avLst/>
                          </a:prstGeom>
                          <a:ln>
                            <a:noFill/>
                            <a:prstDash/>
                          </a:ln>
                        </pic:spPr>
                      </pic:pic>
                    </a:graphicData>
                  </a:graphic>
                </wp:inline>
              </w:drawing>
            </w:r>
          </w:p>
          <w:p w:rsidR="00515320" w:rsidRDefault="00515320" w:rsidP="00543899">
            <w:pPr>
              <w:pStyle w:val="Standard"/>
              <w:jc w:val="center"/>
              <w:rPr>
                <w:b/>
              </w:rPr>
            </w:pPr>
            <w:r>
              <w:rPr>
                <w:b/>
              </w:rPr>
              <w:t>ΕΛΛΗΝΙΚΗ   ΔΗΜΟΚΡΑΤΙΑ</w:t>
            </w:r>
          </w:p>
          <w:p w:rsidR="00515320" w:rsidRDefault="00515320" w:rsidP="00543899">
            <w:pPr>
              <w:pStyle w:val="Standard"/>
              <w:jc w:val="center"/>
              <w:rPr>
                <w:sz w:val="18"/>
                <w:szCs w:val="18"/>
              </w:rPr>
            </w:pPr>
            <w:r>
              <w:rPr>
                <w:sz w:val="18"/>
                <w:szCs w:val="18"/>
              </w:rPr>
              <w:t>ΝΟΜΟΣ  ΑΤΤΙΚΗΣ</w:t>
            </w:r>
          </w:p>
          <w:p w:rsidR="00515320" w:rsidRDefault="00515320" w:rsidP="00543899">
            <w:pPr>
              <w:pStyle w:val="Standard"/>
              <w:jc w:val="center"/>
              <w:rPr>
                <w:b/>
              </w:rPr>
            </w:pPr>
            <w:r>
              <w:rPr>
                <w:b/>
              </w:rPr>
              <w:t xml:space="preserve">                Δ Η Μ Ο Σ   Μ Ο Σ Χ Α Τ Ο Υ – Τ Α Υ Ρ Ο Υ</w:t>
            </w:r>
          </w:p>
          <w:p w:rsidR="00515320" w:rsidRDefault="00515320" w:rsidP="00543899">
            <w:pPr>
              <w:pStyle w:val="Standard"/>
              <w:jc w:val="center"/>
              <w:rPr>
                <w:b/>
                <w:sz w:val="18"/>
                <w:szCs w:val="18"/>
                <w:u w:val="single"/>
              </w:rPr>
            </w:pPr>
            <w:r>
              <w:rPr>
                <w:b/>
                <w:sz w:val="18"/>
                <w:szCs w:val="18"/>
                <w:u w:val="single"/>
              </w:rPr>
              <w:t>ΔΙΕΥΘΥΝΣΗ</w:t>
            </w:r>
          </w:p>
          <w:p w:rsidR="00515320" w:rsidRDefault="00515320" w:rsidP="00543899">
            <w:pPr>
              <w:pStyle w:val="Standard"/>
              <w:jc w:val="center"/>
              <w:rPr>
                <w:sz w:val="18"/>
                <w:szCs w:val="18"/>
              </w:rPr>
            </w:pPr>
            <w:r>
              <w:rPr>
                <w:sz w:val="18"/>
                <w:szCs w:val="18"/>
              </w:rPr>
              <w:t xml:space="preserve">                  ΠΕΡΙΒΑΛΛΟΝΤΟΣ   ΚΥΚΛΙΚΗΣ ΟΙΚΟΝΟΜΙΑΣ ΚΑΙ ΑΝΑΚΥΚΛΩΣΗΣ</w:t>
            </w:r>
          </w:p>
          <w:p w:rsidR="00515320" w:rsidRDefault="00515320" w:rsidP="00543899">
            <w:pPr>
              <w:pStyle w:val="Standard"/>
            </w:pPr>
          </w:p>
        </w:tc>
        <w:tc>
          <w:tcPr>
            <w:tcW w:w="246" w:type="dxa"/>
            <w:shd w:val="clear" w:color="auto" w:fill="FFFFFF"/>
            <w:tcMar>
              <w:top w:w="0" w:type="dxa"/>
              <w:left w:w="108" w:type="dxa"/>
              <w:bottom w:w="0" w:type="dxa"/>
              <w:right w:w="108" w:type="dxa"/>
            </w:tcMar>
          </w:tcPr>
          <w:p w:rsidR="00515320" w:rsidRDefault="00515320" w:rsidP="00543899">
            <w:pPr>
              <w:pStyle w:val="Standard"/>
            </w:pPr>
          </w:p>
        </w:tc>
        <w:tc>
          <w:tcPr>
            <w:tcW w:w="4269" w:type="dxa"/>
            <w:shd w:val="clear" w:color="auto" w:fill="FFFFFF"/>
            <w:tcMar>
              <w:top w:w="0" w:type="dxa"/>
              <w:left w:w="108" w:type="dxa"/>
              <w:bottom w:w="0" w:type="dxa"/>
              <w:right w:w="108" w:type="dxa"/>
            </w:tcMar>
          </w:tcPr>
          <w:p w:rsidR="00515320" w:rsidRDefault="00515320" w:rsidP="00543899">
            <w:pPr>
              <w:pStyle w:val="Standard"/>
              <w:rPr>
                <w:b/>
                <w:sz w:val="22"/>
                <w:szCs w:val="22"/>
              </w:rPr>
            </w:pPr>
          </w:p>
          <w:p w:rsidR="00515320" w:rsidRDefault="00515320" w:rsidP="00543899">
            <w:pPr>
              <w:pStyle w:val="Standard"/>
              <w:rPr>
                <w:b/>
              </w:rPr>
            </w:pPr>
            <w:r>
              <w:rPr>
                <w:b/>
              </w:rPr>
              <w:t>«ΠΡΟΜΗΘΕΙΑ :«ΠΛΑΣΤΙΚΩΝ ΣΑΚΩΝ ΑΠΟΡΡΙΜΜΑΤΩΝ»</w:t>
            </w:r>
          </w:p>
          <w:p w:rsidR="00515320" w:rsidRDefault="00515320" w:rsidP="00543899">
            <w:pPr>
              <w:pStyle w:val="Standard"/>
              <w:rPr>
                <w:sz w:val="22"/>
                <w:szCs w:val="22"/>
              </w:rPr>
            </w:pPr>
          </w:p>
          <w:p w:rsidR="00515320" w:rsidRDefault="00515320" w:rsidP="00543899">
            <w:pPr>
              <w:pStyle w:val="Standard"/>
              <w:rPr>
                <w:sz w:val="22"/>
                <w:szCs w:val="22"/>
              </w:rPr>
            </w:pPr>
          </w:p>
        </w:tc>
      </w:tr>
      <w:tr w:rsidR="00515320" w:rsidRPr="0030637C" w:rsidTr="00543899">
        <w:trPr>
          <w:trHeight w:val="1273"/>
        </w:trPr>
        <w:tc>
          <w:tcPr>
            <w:tcW w:w="5205" w:type="dxa"/>
            <w:shd w:val="clear" w:color="auto" w:fill="FFFFFF"/>
            <w:tcMar>
              <w:top w:w="0" w:type="dxa"/>
              <w:left w:w="108" w:type="dxa"/>
              <w:bottom w:w="0" w:type="dxa"/>
              <w:right w:w="108" w:type="dxa"/>
            </w:tcMar>
          </w:tcPr>
          <w:p w:rsidR="00515320" w:rsidRDefault="00515320" w:rsidP="00543899">
            <w:pPr>
              <w:pStyle w:val="Standard"/>
              <w:spacing w:line="240" w:lineRule="exact"/>
            </w:pPr>
            <w:r>
              <w:t xml:space="preserve">                Πληροφορίες:Μπαλντούνης Κωνσταντίνος</w:t>
            </w:r>
          </w:p>
          <w:p w:rsidR="00515320" w:rsidRDefault="00515320" w:rsidP="00543899">
            <w:pPr>
              <w:pStyle w:val="Standard"/>
              <w:spacing w:line="240" w:lineRule="exact"/>
            </w:pPr>
            <w:r>
              <w:t xml:space="preserve">                Τηλ.: 213-2036341                                              </w:t>
            </w:r>
          </w:p>
          <w:p w:rsidR="00515320" w:rsidRDefault="00515320" w:rsidP="00543899">
            <w:pPr>
              <w:pStyle w:val="Standard"/>
              <w:spacing w:line="240" w:lineRule="exact"/>
            </w:pPr>
            <w:r>
              <w:rPr>
                <w:lang w:val="fr-FR"/>
              </w:rPr>
              <w:t xml:space="preserve">                  </w:t>
            </w:r>
            <w:r>
              <w:rPr>
                <w:b/>
                <w:lang w:val="fr-FR"/>
              </w:rPr>
              <w:t>Email:kbalndounis@0168.syzefxis.gov.gr</w:t>
            </w:r>
            <w:r>
              <w:rPr>
                <w:lang w:val="fr-FR"/>
              </w:rPr>
              <w:t xml:space="preserve">  </w:t>
            </w:r>
          </w:p>
          <w:p w:rsidR="00515320" w:rsidRPr="00675AD1" w:rsidRDefault="00515320" w:rsidP="00543899">
            <w:pPr>
              <w:pStyle w:val="Standard"/>
              <w:spacing w:line="240" w:lineRule="exact"/>
            </w:pPr>
          </w:p>
        </w:tc>
        <w:tc>
          <w:tcPr>
            <w:tcW w:w="246" w:type="dxa"/>
            <w:shd w:val="clear" w:color="auto" w:fill="FFFFFF"/>
            <w:tcMar>
              <w:top w:w="0" w:type="dxa"/>
              <w:left w:w="108" w:type="dxa"/>
              <w:bottom w:w="0" w:type="dxa"/>
              <w:right w:w="108" w:type="dxa"/>
            </w:tcMar>
          </w:tcPr>
          <w:p w:rsidR="00515320" w:rsidRPr="00675AD1" w:rsidRDefault="00515320" w:rsidP="00543899">
            <w:pPr>
              <w:pStyle w:val="Standard"/>
            </w:pPr>
          </w:p>
        </w:tc>
        <w:tc>
          <w:tcPr>
            <w:tcW w:w="4269" w:type="dxa"/>
            <w:shd w:val="clear" w:color="auto" w:fill="FFFFFF"/>
            <w:tcMar>
              <w:top w:w="0" w:type="dxa"/>
              <w:left w:w="108" w:type="dxa"/>
              <w:bottom w:w="0" w:type="dxa"/>
              <w:right w:w="108" w:type="dxa"/>
            </w:tcMar>
          </w:tcPr>
          <w:p w:rsidR="00515320" w:rsidRPr="00675AD1" w:rsidRDefault="00515320" w:rsidP="00543899">
            <w:pPr>
              <w:pStyle w:val="Standard"/>
            </w:pPr>
          </w:p>
        </w:tc>
      </w:tr>
    </w:tbl>
    <w:p w:rsidR="00515320" w:rsidRDefault="00515320" w:rsidP="00515320">
      <w:pPr>
        <w:pStyle w:val="Standard"/>
        <w:spacing w:line="276" w:lineRule="auto"/>
        <w:jc w:val="center"/>
        <w:rPr>
          <w:b/>
          <w:u w:val="single"/>
        </w:rPr>
      </w:pPr>
    </w:p>
    <w:p w:rsidR="00515320" w:rsidRDefault="00515320" w:rsidP="00515320">
      <w:pPr>
        <w:pStyle w:val="Standard"/>
        <w:spacing w:line="276" w:lineRule="auto"/>
        <w:jc w:val="center"/>
        <w:rPr>
          <w:b/>
          <w:u w:val="single"/>
        </w:rPr>
      </w:pPr>
      <w:r>
        <w:rPr>
          <w:b/>
          <w:u w:val="single"/>
        </w:rPr>
        <w:t>ΕΝΔΕΙΚΤΙΚΟΣ  ΠΡΟΫΠΟΛΟΓΙΣΜΟΣ 2021</w:t>
      </w:r>
    </w:p>
    <w:p w:rsidR="00515320" w:rsidRDefault="00515320" w:rsidP="00515320">
      <w:pPr>
        <w:pStyle w:val="Standard"/>
        <w:spacing w:line="276" w:lineRule="auto"/>
        <w:jc w:val="both"/>
      </w:pPr>
    </w:p>
    <w:tbl>
      <w:tblPr>
        <w:tblW w:w="9214" w:type="dxa"/>
        <w:tblInd w:w="-174" w:type="dxa"/>
        <w:tblLayout w:type="fixed"/>
        <w:tblCellMar>
          <w:left w:w="10" w:type="dxa"/>
          <w:right w:w="10" w:type="dxa"/>
        </w:tblCellMar>
        <w:tblLook w:val="04A0" w:firstRow="1" w:lastRow="0" w:firstColumn="1" w:lastColumn="0" w:noHBand="0" w:noVBand="1"/>
      </w:tblPr>
      <w:tblGrid>
        <w:gridCol w:w="747"/>
        <w:gridCol w:w="903"/>
        <w:gridCol w:w="2072"/>
        <w:gridCol w:w="994"/>
        <w:gridCol w:w="1557"/>
        <w:gridCol w:w="1557"/>
        <w:gridCol w:w="1384"/>
      </w:tblGrid>
      <w:tr w:rsidR="00515320" w:rsidTr="00543899">
        <w:trPr>
          <w:trHeight w:hRule="exact" w:val="574"/>
        </w:trPr>
        <w:tc>
          <w:tcPr>
            <w:tcW w:w="74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 w:line="120" w:lineRule="exact"/>
            </w:pPr>
          </w:p>
          <w:p w:rsidR="00515320" w:rsidRDefault="00515320" w:rsidP="00543899">
            <w:pPr>
              <w:pStyle w:val="Standard"/>
              <w:ind w:left="136"/>
            </w:pPr>
            <w:r>
              <w:rPr>
                <w:rFonts w:eastAsia="Arial"/>
                <w:b/>
                <w:spacing w:val="-5"/>
                <w:lang w:val="en-US"/>
              </w:rPr>
              <w:t>Α</w:t>
            </w:r>
            <w:r>
              <w:rPr>
                <w:rFonts w:eastAsia="Arial"/>
                <w:b/>
                <w:spacing w:val="5"/>
                <w:lang w:val="en-US"/>
              </w:rPr>
              <w:t>/</w:t>
            </w:r>
            <w:r>
              <w:rPr>
                <w:rFonts w:eastAsia="Arial"/>
                <w:b/>
                <w:lang w:val="en-US"/>
              </w:rPr>
              <w:t>Α</w:t>
            </w:r>
          </w:p>
        </w:tc>
        <w:tc>
          <w:tcPr>
            <w:tcW w:w="2975"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 w:line="120" w:lineRule="exact"/>
              <w:rPr>
                <w:lang w:val="en-US"/>
              </w:rPr>
            </w:pPr>
          </w:p>
          <w:p w:rsidR="00515320" w:rsidRDefault="00515320" w:rsidP="00543899">
            <w:pPr>
              <w:pStyle w:val="Standard"/>
              <w:ind w:left="993"/>
            </w:pPr>
            <w:r>
              <w:rPr>
                <w:rFonts w:eastAsia="Arial"/>
                <w:b/>
                <w:lang w:val="en-US"/>
              </w:rPr>
              <w:t>ΠΕ</w:t>
            </w:r>
            <w:r>
              <w:rPr>
                <w:rFonts w:eastAsia="Arial"/>
                <w:b/>
                <w:spacing w:val="1"/>
                <w:lang w:val="en-US"/>
              </w:rPr>
              <w:t>Ρ</w:t>
            </w:r>
            <w:r>
              <w:rPr>
                <w:rFonts w:eastAsia="Arial"/>
                <w:b/>
                <w:lang w:val="en-US"/>
              </w:rPr>
              <w:t>ΙΓ</w:t>
            </w:r>
            <w:r>
              <w:rPr>
                <w:rFonts w:eastAsia="Arial"/>
                <w:b/>
                <w:spacing w:val="3"/>
                <w:lang w:val="en-US"/>
              </w:rPr>
              <w:t>Ρ</w:t>
            </w:r>
            <w:r>
              <w:rPr>
                <w:rFonts w:eastAsia="Arial"/>
                <w:b/>
                <w:spacing w:val="-3"/>
                <w:lang w:val="en-US"/>
              </w:rPr>
              <w:t>ΑΦ</w:t>
            </w:r>
            <w:r>
              <w:rPr>
                <w:rFonts w:eastAsia="Arial"/>
                <w:b/>
                <w:lang w:val="en-US"/>
              </w:rPr>
              <w:t>Η</w:t>
            </w:r>
          </w:p>
        </w:tc>
        <w:tc>
          <w:tcPr>
            <w:tcW w:w="99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 w:line="120" w:lineRule="exact"/>
              <w:rPr>
                <w:lang w:val="en-US"/>
              </w:rPr>
            </w:pPr>
          </w:p>
          <w:p w:rsidR="00515320" w:rsidRDefault="00515320" w:rsidP="00543899">
            <w:pPr>
              <w:pStyle w:val="Standard"/>
              <w:ind w:left="220"/>
            </w:pPr>
            <w:r>
              <w:rPr>
                <w:rFonts w:eastAsia="Arial"/>
                <w:b/>
                <w:spacing w:val="-1"/>
                <w:lang w:val="en-US"/>
              </w:rPr>
              <w:t>Μ</w:t>
            </w:r>
            <w:r>
              <w:rPr>
                <w:rFonts w:eastAsia="Arial"/>
                <w:b/>
                <w:lang w:val="en-US"/>
              </w:rPr>
              <w:t>.Μ.</w:t>
            </w:r>
          </w:p>
        </w:tc>
        <w:tc>
          <w:tcPr>
            <w:tcW w:w="15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 w:line="120" w:lineRule="exact"/>
              <w:rPr>
                <w:lang w:val="en-US"/>
              </w:rPr>
            </w:pPr>
          </w:p>
          <w:p w:rsidR="00515320" w:rsidRDefault="00515320" w:rsidP="00543899">
            <w:pPr>
              <w:pStyle w:val="Standard"/>
              <w:ind w:left="182"/>
            </w:pPr>
            <w:r>
              <w:rPr>
                <w:rFonts w:eastAsia="Arial"/>
                <w:b/>
                <w:lang w:val="en-US"/>
              </w:rPr>
              <w:t>ΠΟΣΟΤ</w:t>
            </w:r>
            <w:r>
              <w:rPr>
                <w:rFonts w:eastAsia="Arial"/>
                <w:b/>
              </w:rPr>
              <w:t>ΗΤΑ</w:t>
            </w:r>
          </w:p>
        </w:tc>
        <w:tc>
          <w:tcPr>
            <w:tcW w:w="15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11"/>
              <w:ind w:right="153"/>
              <w:jc w:val="center"/>
            </w:pPr>
            <w:r>
              <w:rPr>
                <w:rFonts w:eastAsia="Arial"/>
                <w:b/>
                <w:spacing w:val="-2"/>
              </w:rPr>
              <w:t xml:space="preserve">ΤΙΜΗ ΜΟΝΑΔΟΣ </w:t>
            </w:r>
            <w:r>
              <w:rPr>
                <w:rFonts w:eastAsia="Arial"/>
                <w:b/>
                <w:spacing w:val="-2"/>
                <w:lang w:val="en-US"/>
              </w:rPr>
              <w:t>(€)</w:t>
            </w:r>
          </w:p>
        </w:tc>
        <w:tc>
          <w:tcPr>
            <w:tcW w:w="138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11"/>
              <w:ind w:left="136" w:right="139"/>
              <w:jc w:val="center"/>
            </w:pPr>
            <w:r>
              <w:rPr>
                <w:rFonts w:eastAsia="Arial"/>
                <w:b/>
                <w:spacing w:val="2"/>
                <w:lang w:val="en-US"/>
              </w:rPr>
              <w:t>Δ</w:t>
            </w:r>
            <w:r>
              <w:rPr>
                <w:rFonts w:eastAsia="Arial"/>
                <w:b/>
                <w:spacing w:val="-5"/>
                <w:lang w:val="en-US"/>
              </w:rPr>
              <w:t>Α</w:t>
            </w:r>
            <w:r>
              <w:rPr>
                <w:rFonts w:eastAsia="Arial"/>
                <w:b/>
                <w:spacing w:val="4"/>
                <w:lang w:val="en-US"/>
              </w:rPr>
              <w:t>Π</w:t>
            </w:r>
            <w:r>
              <w:rPr>
                <w:rFonts w:eastAsia="Arial"/>
                <w:b/>
                <w:spacing w:val="-5"/>
                <w:lang w:val="en-US"/>
              </w:rPr>
              <w:t>Α</w:t>
            </w:r>
            <w:r>
              <w:rPr>
                <w:rFonts w:eastAsia="Arial"/>
                <w:b/>
                <w:spacing w:val="2"/>
                <w:lang w:val="en-US"/>
              </w:rPr>
              <w:t>Ν</w:t>
            </w:r>
            <w:r>
              <w:rPr>
                <w:rFonts w:eastAsia="Arial"/>
                <w:b/>
                <w:lang w:val="en-US"/>
              </w:rPr>
              <w:t>Η</w:t>
            </w:r>
          </w:p>
          <w:p w:rsidR="00515320" w:rsidRDefault="00515320" w:rsidP="00543899">
            <w:pPr>
              <w:pStyle w:val="Standard"/>
              <w:spacing w:line="240" w:lineRule="exact"/>
              <w:ind w:left="534"/>
            </w:pPr>
            <w:r>
              <w:rPr>
                <w:rFonts w:eastAsia="Arial"/>
                <w:b/>
                <w:spacing w:val="-2"/>
                <w:lang w:val="en-US"/>
              </w:rPr>
              <w:t>(</w:t>
            </w:r>
            <w:r>
              <w:rPr>
                <w:rFonts w:eastAsia="Arial"/>
                <w:b/>
                <w:lang w:val="en-US"/>
              </w:rPr>
              <w:t>€)</w:t>
            </w:r>
          </w:p>
        </w:tc>
      </w:tr>
      <w:tr w:rsidR="00515320" w:rsidTr="00543899">
        <w:trPr>
          <w:trHeight w:hRule="exact" w:val="1197"/>
        </w:trPr>
        <w:tc>
          <w:tcPr>
            <w:tcW w:w="74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4" w:line="120" w:lineRule="exact"/>
              <w:rPr>
                <w:sz w:val="12"/>
                <w:szCs w:val="12"/>
                <w:lang w:val="en-US"/>
              </w:rPr>
            </w:pPr>
          </w:p>
          <w:p w:rsidR="00515320" w:rsidRDefault="00515320" w:rsidP="00543899">
            <w:pPr>
              <w:pStyle w:val="Standard"/>
              <w:ind w:left="215" w:right="220"/>
              <w:jc w:val="center"/>
              <w:rPr>
                <w:rFonts w:eastAsia="Arial"/>
                <w:lang w:val="en-US"/>
              </w:rPr>
            </w:pPr>
            <w:r>
              <w:rPr>
                <w:rFonts w:eastAsia="Arial"/>
                <w:lang w:val="en-US"/>
              </w:rPr>
              <w:t>1.</w:t>
            </w:r>
          </w:p>
        </w:tc>
        <w:tc>
          <w:tcPr>
            <w:tcW w:w="2975"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spacing w:line="240" w:lineRule="exact"/>
              <w:ind w:left="105"/>
            </w:pPr>
            <w:r>
              <w:rPr>
                <w:rFonts w:eastAsia="Arial"/>
                <w:spacing w:val="-1"/>
              </w:rPr>
              <w:t>Π</w:t>
            </w:r>
            <w:r>
              <w:rPr>
                <w:rFonts w:eastAsia="Arial"/>
              </w:rPr>
              <w:t>λασ</w:t>
            </w:r>
            <w:r>
              <w:rPr>
                <w:rFonts w:eastAsia="Arial"/>
                <w:spacing w:val="-1"/>
              </w:rPr>
              <w:t>τι</w:t>
            </w:r>
            <w:r>
              <w:rPr>
                <w:rFonts w:eastAsia="Arial"/>
              </w:rPr>
              <w:t>κοί σάκοι α</w:t>
            </w:r>
            <w:r>
              <w:rPr>
                <w:rFonts w:eastAsia="Arial"/>
                <w:spacing w:val="-2"/>
              </w:rPr>
              <w:t>π</w:t>
            </w:r>
            <w:r>
              <w:rPr>
                <w:rFonts w:eastAsia="Arial"/>
              </w:rPr>
              <w:t>ο</w:t>
            </w:r>
            <w:r>
              <w:rPr>
                <w:rFonts w:eastAsia="Arial"/>
                <w:spacing w:val="-1"/>
              </w:rPr>
              <w:t>ρρι</w:t>
            </w:r>
            <w:r>
              <w:rPr>
                <w:rFonts w:eastAsia="Arial"/>
              </w:rPr>
              <w:t>μμά</w:t>
            </w:r>
            <w:r>
              <w:rPr>
                <w:rFonts w:eastAsia="Arial"/>
                <w:spacing w:val="-1"/>
              </w:rPr>
              <w:t>τ</w:t>
            </w:r>
            <w:r>
              <w:rPr>
                <w:rFonts w:eastAsia="Arial"/>
              </w:rPr>
              <w:t>ων</w:t>
            </w:r>
          </w:p>
          <w:p w:rsidR="00515320" w:rsidRDefault="00515320" w:rsidP="00543899">
            <w:pPr>
              <w:pStyle w:val="Standard"/>
              <w:spacing w:line="240" w:lineRule="exact"/>
              <w:ind w:left="105"/>
            </w:pPr>
            <w:r>
              <w:rPr>
                <w:rFonts w:eastAsia="Arial"/>
              </w:rPr>
              <w:t>80Χ110</w:t>
            </w:r>
            <w:r>
              <w:rPr>
                <w:rFonts w:eastAsia="Arial"/>
                <w:spacing w:val="1"/>
              </w:rPr>
              <w:t xml:space="preserve"> </w:t>
            </w:r>
            <w:r>
              <w:rPr>
                <w:rFonts w:eastAsia="Arial"/>
                <w:spacing w:val="-2"/>
                <w:lang w:val="en-US"/>
              </w:rPr>
              <w:t>c</w:t>
            </w:r>
            <w:r>
              <w:rPr>
                <w:rFonts w:eastAsia="Arial"/>
                <w:lang w:val="en-US"/>
              </w:rPr>
              <w:t>m</w:t>
            </w:r>
            <w:r>
              <w:rPr>
                <w:rFonts w:eastAsia="Arial"/>
              </w:rPr>
              <w:t xml:space="preserve"> </w:t>
            </w:r>
            <w:r>
              <w:rPr>
                <w:rFonts w:eastAsia="Arial"/>
                <w:spacing w:val="1"/>
              </w:rPr>
              <w:t xml:space="preserve">&amp; 60Χ80 </w:t>
            </w:r>
            <w:r>
              <w:rPr>
                <w:rFonts w:eastAsia="Arial"/>
                <w:spacing w:val="1"/>
                <w:lang w:val="en-US"/>
              </w:rPr>
              <w:t>cm</w:t>
            </w:r>
          </w:p>
          <w:p w:rsidR="00515320" w:rsidRDefault="00515320" w:rsidP="00543899">
            <w:pPr>
              <w:pStyle w:val="Standard"/>
              <w:spacing w:line="240" w:lineRule="exact"/>
              <w:ind w:left="105"/>
              <w:rPr>
                <w:rFonts w:eastAsia="Arial"/>
                <w:spacing w:val="1"/>
              </w:rPr>
            </w:pPr>
            <w:r>
              <w:rPr>
                <w:rFonts w:eastAsia="Arial"/>
                <w:spacing w:val="1"/>
              </w:rPr>
              <w:t>Έγχρωμοι( χρώματος</w:t>
            </w:r>
          </w:p>
          <w:p w:rsidR="00515320" w:rsidRDefault="00515320" w:rsidP="00543899">
            <w:pPr>
              <w:pStyle w:val="Standard"/>
              <w:spacing w:line="240" w:lineRule="exact"/>
              <w:ind w:left="105"/>
              <w:rPr>
                <w:rFonts w:eastAsia="Arial"/>
                <w:spacing w:val="1"/>
              </w:rPr>
            </w:pPr>
            <w:r>
              <w:rPr>
                <w:rFonts w:eastAsia="Arial"/>
                <w:spacing w:val="1"/>
              </w:rPr>
              <w:t>πορτοκαλί) με τυπωμένο λογότυπο</w:t>
            </w:r>
          </w:p>
        </w:tc>
        <w:tc>
          <w:tcPr>
            <w:tcW w:w="99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spacing w:before="4" w:line="120" w:lineRule="exact"/>
              <w:jc w:val="center"/>
              <w:rPr>
                <w:sz w:val="12"/>
                <w:szCs w:val="12"/>
              </w:rPr>
            </w:pPr>
          </w:p>
          <w:p w:rsidR="00515320" w:rsidRDefault="00515320" w:rsidP="00543899">
            <w:pPr>
              <w:pStyle w:val="Standard"/>
              <w:ind w:left="316" w:right="321"/>
              <w:jc w:val="center"/>
              <w:rPr>
                <w:rFonts w:eastAsia="Arial"/>
                <w:spacing w:val="-1"/>
                <w:lang w:val="en-US"/>
              </w:rPr>
            </w:pPr>
            <w:r>
              <w:rPr>
                <w:rFonts w:eastAsia="Arial"/>
                <w:spacing w:val="-1"/>
                <w:lang w:val="en-US"/>
              </w:rPr>
              <w:t>Kg.</w:t>
            </w:r>
          </w:p>
        </w:tc>
        <w:tc>
          <w:tcPr>
            <w:tcW w:w="15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spacing w:before="4" w:line="120" w:lineRule="exact"/>
              <w:jc w:val="center"/>
              <w:rPr>
                <w:sz w:val="12"/>
                <w:szCs w:val="12"/>
                <w:lang w:val="en-US"/>
              </w:rPr>
            </w:pPr>
          </w:p>
          <w:p w:rsidR="00515320" w:rsidRDefault="00515320" w:rsidP="00543899">
            <w:pPr>
              <w:pStyle w:val="Standard"/>
              <w:ind w:left="287"/>
              <w:jc w:val="center"/>
              <w:rPr>
                <w:rFonts w:eastAsia="Arial"/>
                <w:lang w:val="en-US"/>
              </w:rPr>
            </w:pPr>
            <w:r>
              <w:rPr>
                <w:rFonts w:eastAsia="Arial"/>
                <w:lang w:val="en-US"/>
              </w:rPr>
              <w:t>17.921</w:t>
            </w:r>
          </w:p>
        </w:tc>
        <w:tc>
          <w:tcPr>
            <w:tcW w:w="15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spacing w:before="4" w:line="120" w:lineRule="exact"/>
              <w:jc w:val="center"/>
              <w:rPr>
                <w:sz w:val="12"/>
                <w:szCs w:val="12"/>
                <w:lang w:val="en-US"/>
              </w:rPr>
            </w:pPr>
          </w:p>
          <w:p w:rsidR="00515320" w:rsidRDefault="00515320" w:rsidP="00543899">
            <w:pPr>
              <w:pStyle w:val="Standard"/>
              <w:ind w:left="526" w:right="527"/>
              <w:jc w:val="center"/>
            </w:pPr>
            <w:r>
              <w:rPr>
                <w:rFonts w:eastAsia="Arial"/>
                <w:spacing w:val="1"/>
                <w:lang w:val="en-US"/>
              </w:rPr>
              <w:t>1,8</w:t>
            </w:r>
            <w:r>
              <w:rPr>
                <w:rFonts w:eastAsia="Arial"/>
                <w:lang w:val="en-US"/>
              </w:rPr>
              <w:t>0</w:t>
            </w:r>
          </w:p>
        </w:tc>
        <w:tc>
          <w:tcPr>
            <w:tcW w:w="1384"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spacing w:before="4" w:line="120" w:lineRule="exact"/>
              <w:jc w:val="center"/>
              <w:rPr>
                <w:sz w:val="12"/>
                <w:szCs w:val="12"/>
              </w:rPr>
            </w:pPr>
          </w:p>
          <w:p w:rsidR="00515320" w:rsidRDefault="00515320" w:rsidP="00543899">
            <w:pPr>
              <w:pStyle w:val="Standard"/>
              <w:ind w:left="213"/>
            </w:pPr>
            <w:r>
              <w:rPr>
                <w:rFonts w:eastAsia="Arial"/>
              </w:rPr>
              <w:t xml:space="preserve"> 32.257,80</w:t>
            </w:r>
          </w:p>
        </w:tc>
      </w:tr>
      <w:tr w:rsidR="00515320" w:rsidTr="00543899">
        <w:trPr>
          <w:trHeight w:hRule="exact" w:val="674"/>
        </w:trPr>
        <w:tc>
          <w:tcPr>
            <w:tcW w:w="1650" w:type="dxa"/>
            <w:gridSpan w:val="2"/>
            <w:tcBorders>
              <w:left w:val="single" w:sz="4" w:space="0" w:color="00000A"/>
              <w:bottom w:val="single" w:sz="4" w:space="0" w:color="00000A"/>
              <w:right w:val="single" w:sz="4" w:space="0" w:color="000001"/>
            </w:tcBorders>
            <w:tcMar>
              <w:top w:w="0" w:type="dxa"/>
              <w:left w:w="0" w:type="dxa"/>
              <w:bottom w:w="0" w:type="dxa"/>
              <w:right w:w="0" w:type="dxa"/>
            </w:tcMar>
          </w:tcPr>
          <w:p w:rsidR="00515320" w:rsidRDefault="00515320" w:rsidP="00543899">
            <w:pPr>
              <w:pStyle w:val="Standard"/>
              <w:spacing w:before="81"/>
              <w:ind w:left="273" w:right="180"/>
              <w:jc w:val="right"/>
            </w:pPr>
            <w:r>
              <w:rPr>
                <w:rFonts w:eastAsia="Arial"/>
              </w:rPr>
              <w:t>Σ</w:t>
            </w:r>
            <w:r>
              <w:rPr>
                <w:rFonts w:eastAsia="Arial"/>
                <w:spacing w:val="-2"/>
              </w:rPr>
              <w:t>Υ</w:t>
            </w:r>
            <w:r>
              <w:rPr>
                <w:rFonts w:eastAsia="Arial"/>
              </w:rPr>
              <w:t>ΝΟΛΟ</w:t>
            </w:r>
          </w:p>
          <w:p w:rsidR="00515320" w:rsidRDefault="00515320" w:rsidP="00543899">
            <w:pPr>
              <w:pStyle w:val="Standard"/>
              <w:spacing w:before="81"/>
              <w:ind w:right="180"/>
              <w:jc w:val="right"/>
              <w:rPr>
                <w:rFonts w:eastAsia="Arial"/>
              </w:rPr>
            </w:pPr>
            <w:r>
              <w:rPr>
                <w:rFonts w:eastAsia="Arial"/>
              </w:rPr>
              <w:t>ΧΩΡΙΣ ΦΠΑ</w:t>
            </w:r>
          </w:p>
        </w:tc>
        <w:tc>
          <w:tcPr>
            <w:tcW w:w="7564"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5"/>
              <w:ind w:left="213"/>
            </w:pPr>
            <w:r>
              <w:rPr>
                <w:rFonts w:eastAsia="Arial"/>
                <w:spacing w:val="1"/>
              </w:rPr>
              <w:t xml:space="preserve">  32.257,80</w:t>
            </w:r>
          </w:p>
        </w:tc>
      </w:tr>
      <w:tr w:rsidR="00515320" w:rsidTr="00543899">
        <w:trPr>
          <w:trHeight w:hRule="exact" w:val="495"/>
        </w:trPr>
        <w:tc>
          <w:tcPr>
            <w:tcW w:w="1650" w:type="dxa"/>
            <w:gridSpan w:val="2"/>
            <w:tcBorders>
              <w:top w:val="single" w:sz="4" w:space="0" w:color="00000A"/>
              <w:left w:val="single" w:sz="4" w:space="0" w:color="00000A"/>
              <w:bottom w:val="single" w:sz="4" w:space="0" w:color="00000A"/>
              <w:right w:val="single" w:sz="4" w:space="0" w:color="000001"/>
            </w:tcBorders>
            <w:tcMar>
              <w:top w:w="0" w:type="dxa"/>
              <w:left w:w="0" w:type="dxa"/>
              <w:bottom w:w="0" w:type="dxa"/>
              <w:right w:w="0" w:type="dxa"/>
            </w:tcMar>
          </w:tcPr>
          <w:p w:rsidR="00515320" w:rsidRDefault="00515320" w:rsidP="00543899">
            <w:pPr>
              <w:pStyle w:val="Standard"/>
              <w:spacing w:before="62"/>
              <w:ind w:left="232" w:right="180"/>
              <w:jc w:val="right"/>
            </w:pPr>
            <w:r>
              <w:rPr>
                <w:rFonts w:eastAsia="Arial"/>
                <w:spacing w:val="-3"/>
              </w:rPr>
              <w:t>Φ</w:t>
            </w:r>
            <w:r>
              <w:rPr>
                <w:rFonts w:eastAsia="Arial"/>
                <w:spacing w:val="4"/>
              </w:rPr>
              <w:t>Π</w:t>
            </w:r>
            <w:r>
              <w:rPr>
                <w:rFonts w:eastAsia="Arial"/>
              </w:rPr>
              <w:t>Α</w:t>
            </w:r>
            <w:r>
              <w:rPr>
                <w:rFonts w:eastAsia="Arial"/>
                <w:spacing w:val="-5"/>
              </w:rPr>
              <w:t xml:space="preserve"> </w:t>
            </w:r>
            <w:r>
              <w:rPr>
                <w:rFonts w:eastAsia="Arial"/>
                <w:spacing w:val="1"/>
              </w:rPr>
              <w:t>24</w:t>
            </w:r>
            <w:r>
              <w:rPr>
                <w:rFonts w:eastAsia="Arial"/>
              </w:rPr>
              <w:t>%</w:t>
            </w:r>
          </w:p>
        </w:tc>
        <w:tc>
          <w:tcPr>
            <w:tcW w:w="7564"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76"/>
              <w:ind w:left="287"/>
              <w:rPr>
                <w:rFonts w:eastAsia="Arial"/>
              </w:rPr>
            </w:pPr>
            <w:r>
              <w:rPr>
                <w:rFonts w:eastAsia="Arial"/>
              </w:rPr>
              <w:t>7741,87</w:t>
            </w:r>
          </w:p>
        </w:tc>
      </w:tr>
      <w:tr w:rsidR="00515320" w:rsidTr="00543899">
        <w:trPr>
          <w:trHeight w:hRule="exact" w:val="630"/>
        </w:trPr>
        <w:tc>
          <w:tcPr>
            <w:tcW w:w="1650" w:type="dxa"/>
            <w:gridSpan w:val="2"/>
            <w:tcBorders>
              <w:top w:val="single" w:sz="4" w:space="0" w:color="00000A"/>
              <w:left w:val="single" w:sz="4" w:space="0" w:color="00000A"/>
              <w:bottom w:val="single" w:sz="4" w:space="0" w:color="00000A"/>
              <w:right w:val="single" w:sz="4" w:space="0" w:color="000001"/>
            </w:tcBorders>
            <w:tcMar>
              <w:top w:w="0" w:type="dxa"/>
              <w:left w:w="0" w:type="dxa"/>
              <w:bottom w:w="0" w:type="dxa"/>
              <w:right w:w="0" w:type="dxa"/>
            </w:tcMar>
          </w:tcPr>
          <w:p w:rsidR="00515320" w:rsidRDefault="00515320" w:rsidP="00543899">
            <w:pPr>
              <w:pStyle w:val="Standard"/>
              <w:spacing w:before="66"/>
              <w:ind w:left="201" w:right="180"/>
              <w:jc w:val="right"/>
              <w:rPr>
                <w:rFonts w:eastAsia="Arial"/>
                <w:b/>
              </w:rPr>
            </w:pPr>
            <w:r>
              <w:rPr>
                <w:rFonts w:eastAsia="Arial"/>
                <w:b/>
              </w:rPr>
              <w:t>ΓΕΝΙΚΟ ΣΥΝΟΛΟ</w:t>
            </w:r>
          </w:p>
        </w:tc>
        <w:tc>
          <w:tcPr>
            <w:tcW w:w="7564"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80"/>
              <w:ind w:left="213"/>
              <w:rPr>
                <w:rFonts w:eastAsia="Arial"/>
                <w:b/>
              </w:rPr>
            </w:pPr>
            <w:r>
              <w:rPr>
                <w:rFonts w:eastAsia="Arial"/>
                <w:b/>
              </w:rPr>
              <w:t>39999,67</w:t>
            </w:r>
          </w:p>
        </w:tc>
      </w:tr>
    </w:tbl>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center"/>
        <w:rPr>
          <w:b/>
          <w:u w:val="single"/>
        </w:rPr>
      </w:pPr>
    </w:p>
    <w:p w:rsidR="00515320" w:rsidRDefault="00515320" w:rsidP="00515320">
      <w:pPr>
        <w:pStyle w:val="Standard"/>
        <w:spacing w:line="276" w:lineRule="auto"/>
        <w:jc w:val="center"/>
        <w:rPr>
          <w:b/>
          <w:u w:val="single"/>
        </w:rPr>
      </w:pPr>
    </w:p>
    <w:p w:rsidR="00515320" w:rsidRDefault="00515320" w:rsidP="00515320">
      <w:pPr>
        <w:pStyle w:val="Standard"/>
        <w:spacing w:line="276" w:lineRule="auto"/>
        <w:jc w:val="center"/>
        <w:rPr>
          <w:b/>
          <w:u w:val="single"/>
        </w:rPr>
      </w:pPr>
    </w:p>
    <w:p w:rsidR="00515320" w:rsidRDefault="00515320" w:rsidP="00515320">
      <w:pPr>
        <w:pStyle w:val="Standard"/>
        <w:spacing w:line="276" w:lineRule="auto"/>
        <w:jc w:val="center"/>
        <w:rPr>
          <w:b/>
          <w:u w:val="single"/>
        </w:rPr>
      </w:pPr>
    </w:p>
    <w:p w:rsidR="00515320" w:rsidRDefault="00515320" w:rsidP="00515320">
      <w:pPr>
        <w:pStyle w:val="Standard"/>
        <w:spacing w:line="276" w:lineRule="auto"/>
        <w:jc w:val="center"/>
        <w:rPr>
          <w:b/>
          <w:u w:val="single"/>
        </w:rPr>
      </w:pPr>
    </w:p>
    <w:p w:rsidR="00515320" w:rsidRDefault="00515320" w:rsidP="00515320">
      <w:pPr>
        <w:pStyle w:val="Standard"/>
        <w:spacing w:line="276" w:lineRule="auto"/>
        <w:jc w:val="center"/>
        <w:rPr>
          <w:b/>
          <w:u w:val="single"/>
        </w:rPr>
      </w:pPr>
    </w:p>
    <w:p w:rsidR="00515320" w:rsidRDefault="00515320" w:rsidP="00515320">
      <w:pPr>
        <w:pStyle w:val="Standard"/>
        <w:spacing w:line="276" w:lineRule="auto"/>
        <w:jc w:val="center"/>
        <w:rPr>
          <w:b/>
          <w:u w:val="single"/>
        </w:rPr>
      </w:pPr>
    </w:p>
    <w:p w:rsidR="00515320" w:rsidRDefault="00515320" w:rsidP="00515320">
      <w:pPr>
        <w:pStyle w:val="Standard"/>
        <w:spacing w:line="276" w:lineRule="auto"/>
        <w:jc w:val="center"/>
        <w:rPr>
          <w:b/>
        </w:rPr>
      </w:pPr>
    </w:p>
    <w:p w:rsidR="00515320" w:rsidRDefault="00515320" w:rsidP="00515320">
      <w:pPr>
        <w:pStyle w:val="Standard"/>
        <w:jc w:val="center"/>
        <w:rPr>
          <w:b/>
          <w:sz w:val="28"/>
          <w:szCs w:val="28"/>
        </w:rPr>
      </w:pPr>
    </w:p>
    <w:tbl>
      <w:tblPr>
        <w:tblW w:w="9930" w:type="dxa"/>
        <w:tblInd w:w="-851" w:type="dxa"/>
        <w:tblLayout w:type="fixed"/>
        <w:tblCellMar>
          <w:left w:w="10" w:type="dxa"/>
          <w:right w:w="10" w:type="dxa"/>
        </w:tblCellMar>
        <w:tblLook w:val="04A0" w:firstRow="1" w:lastRow="0" w:firstColumn="1" w:lastColumn="0" w:noHBand="0" w:noVBand="1"/>
      </w:tblPr>
      <w:tblGrid>
        <w:gridCol w:w="840"/>
        <w:gridCol w:w="5362"/>
        <w:gridCol w:w="3728"/>
      </w:tblGrid>
      <w:tr w:rsidR="00515320" w:rsidTr="00543899">
        <w:tc>
          <w:tcPr>
            <w:tcW w:w="840" w:type="dxa"/>
            <w:tcBorders>
              <w:right w:val="single" w:sz="4" w:space="0" w:color="D9D9D9"/>
            </w:tcBorders>
            <w:tcMar>
              <w:top w:w="0" w:type="dxa"/>
              <w:left w:w="108" w:type="dxa"/>
              <w:bottom w:w="0" w:type="dxa"/>
              <w:right w:w="108" w:type="dxa"/>
            </w:tcMar>
          </w:tcPr>
          <w:p w:rsidR="00515320" w:rsidRDefault="00515320" w:rsidP="00543899">
            <w:pPr>
              <w:pStyle w:val="Standard"/>
            </w:pPr>
          </w:p>
        </w:tc>
        <w:tc>
          <w:tcPr>
            <w:tcW w:w="5362" w:type="dxa"/>
            <w:tcBorders>
              <w:left w:val="single" w:sz="4" w:space="0" w:color="D9D9D9"/>
              <w:right w:val="single" w:sz="4" w:space="0" w:color="D9D9D9"/>
            </w:tcBorders>
            <w:tcMar>
              <w:top w:w="0" w:type="dxa"/>
              <w:left w:w="108" w:type="dxa"/>
              <w:bottom w:w="0" w:type="dxa"/>
              <w:right w:w="108" w:type="dxa"/>
            </w:tcMar>
          </w:tcPr>
          <w:p w:rsidR="00515320" w:rsidRDefault="00515320" w:rsidP="00543899">
            <w:pPr>
              <w:pStyle w:val="Standard"/>
              <w:jc w:val="center"/>
              <w:rPr>
                <w:sz w:val="16"/>
                <w:szCs w:val="16"/>
              </w:rPr>
            </w:pPr>
          </w:p>
        </w:tc>
        <w:tc>
          <w:tcPr>
            <w:tcW w:w="3728" w:type="dxa"/>
            <w:tcBorders>
              <w:left w:val="single" w:sz="4" w:space="0" w:color="D9D9D9"/>
            </w:tcBorders>
            <w:tcMar>
              <w:top w:w="0" w:type="dxa"/>
              <w:left w:w="108" w:type="dxa"/>
              <w:bottom w:w="0" w:type="dxa"/>
              <w:right w:w="108" w:type="dxa"/>
            </w:tcMar>
          </w:tcPr>
          <w:p w:rsidR="00515320" w:rsidRDefault="00515320" w:rsidP="00543899">
            <w:pPr>
              <w:pStyle w:val="Standard"/>
              <w:jc w:val="center"/>
            </w:pPr>
          </w:p>
        </w:tc>
      </w:tr>
      <w:tr w:rsidR="00515320" w:rsidTr="00543899">
        <w:tc>
          <w:tcPr>
            <w:tcW w:w="840" w:type="dxa"/>
            <w:tcBorders>
              <w:right w:val="single" w:sz="4" w:space="0" w:color="D9D9D9"/>
            </w:tcBorders>
            <w:tcMar>
              <w:top w:w="0" w:type="dxa"/>
              <w:left w:w="108" w:type="dxa"/>
              <w:bottom w:w="0" w:type="dxa"/>
              <w:right w:w="108" w:type="dxa"/>
            </w:tcMar>
          </w:tcPr>
          <w:p w:rsidR="00515320" w:rsidRDefault="00515320" w:rsidP="00543899">
            <w:pPr>
              <w:pStyle w:val="Standard"/>
            </w:pPr>
          </w:p>
          <w:p w:rsidR="00515320" w:rsidRDefault="00515320" w:rsidP="00543899">
            <w:pPr>
              <w:pStyle w:val="Standard"/>
            </w:pPr>
            <w:r>
              <w:t xml:space="preserve">                      </w:t>
            </w:r>
          </w:p>
        </w:tc>
        <w:tc>
          <w:tcPr>
            <w:tcW w:w="5362" w:type="dxa"/>
            <w:tcBorders>
              <w:left w:val="single" w:sz="4" w:space="0" w:color="D9D9D9"/>
              <w:right w:val="single" w:sz="4" w:space="0" w:color="D9D9D9"/>
            </w:tcBorders>
            <w:tcMar>
              <w:top w:w="0" w:type="dxa"/>
              <w:left w:w="108" w:type="dxa"/>
              <w:bottom w:w="0" w:type="dxa"/>
              <w:right w:w="108" w:type="dxa"/>
            </w:tcMar>
          </w:tcPr>
          <w:p w:rsidR="00515320" w:rsidRDefault="00515320" w:rsidP="00543899">
            <w:pPr>
              <w:pStyle w:val="Standard"/>
              <w:jc w:val="center"/>
              <w:rPr>
                <w:sz w:val="16"/>
                <w:szCs w:val="16"/>
              </w:rPr>
            </w:pPr>
          </w:p>
          <w:p w:rsidR="00515320" w:rsidRDefault="00515320" w:rsidP="00543899">
            <w:pPr>
              <w:pStyle w:val="Standard"/>
              <w:jc w:val="center"/>
              <w:rPr>
                <w:sz w:val="16"/>
                <w:szCs w:val="16"/>
              </w:rPr>
            </w:pPr>
            <w:r>
              <w:rPr>
                <w:sz w:val="16"/>
                <w:szCs w:val="16"/>
              </w:rPr>
              <w:t xml:space="preserve">Μοσχάτο 15/01/2021  </w:t>
            </w:r>
          </w:p>
          <w:p w:rsidR="00515320" w:rsidRDefault="00515320" w:rsidP="00543899">
            <w:pPr>
              <w:pStyle w:val="Standard"/>
              <w:jc w:val="center"/>
              <w:rPr>
                <w:sz w:val="16"/>
                <w:szCs w:val="16"/>
              </w:rPr>
            </w:pPr>
          </w:p>
          <w:p w:rsidR="00515320" w:rsidRDefault="00515320" w:rsidP="00543899">
            <w:pPr>
              <w:pStyle w:val="Standard"/>
              <w:jc w:val="center"/>
              <w:rPr>
                <w:sz w:val="16"/>
                <w:szCs w:val="16"/>
              </w:rPr>
            </w:pPr>
            <w:r>
              <w:rPr>
                <w:sz w:val="16"/>
                <w:szCs w:val="16"/>
              </w:rPr>
              <w:t>ΣΥΝΤΑΧΘΗΚΕ</w:t>
            </w:r>
          </w:p>
          <w:p w:rsidR="00515320" w:rsidRDefault="00515320" w:rsidP="00543899">
            <w:pPr>
              <w:pStyle w:val="Standard"/>
              <w:jc w:val="center"/>
              <w:rPr>
                <w:sz w:val="16"/>
                <w:szCs w:val="16"/>
              </w:rPr>
            </w:pPr>
            <w:r>
              <w:rPr>
                <w:sz w:val="16"/>
                <w:szCs w:val="16"/>
              </w:rPr>
              <w:t>Ο ΑΝΑΠΛΗΡΩΤΗΣ  ΠΡΟΪΣΤΑΜΕΝΟΣ</w:t>
            </w:r>
          </w:p>
          <w:p w:rsidR="00515320" w:rsidRDefault="00515320" w:rsidP="00543899">
            <w:pPr>
              <w:pStyle w:val="Standard"/>
              <w:jc w:val="center"/>
              <w:rPr>
                <w:sz w:val="16"/>
                <w:szCs w:val="16"/>
              </w:rPr>
            </w:pPr>
            <w:r>
              <w:rPr>
                <w:sz w:val="16"/>
                <w:szCs w:val="16"/>
              </w:rPr>
              <w:t>ΑΠΟΚΟΜΙΔΗΣ</w:t>
            </w: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r>
              <w:rPr>
                <w:sz w:val="16"/>
                <w:szCs w:val="16"/>
              </w:rPr>
              <w:t>ΜΑΡΚΟΠΟΥΛΟΣ ΧΑΡΙΛΑΟΣ</w:t>
            </w:r>
          </w:p>
          <w:p w:rsidR="00515320" w:rsidRDefault="00515320" w:rsidP="00543899">
            <w:pPr>
              <w:pStyle w:val="Standard"/>
              <w:jc w:val="center"/>
              <w:rPr>
                <w:sz w:val="16"/>
                <w:szCs w:val="16"/>
              </w:rPr>
            </w:pPr>
            <w:r>
              <w:rPr>
                <w:sz w:val="16"/>
                <w:szCs w:val="16"/>
              </w:rPr>
              <w:t>ΔΕ2 ΕΠΟΠΤΩΝ ΚΑΘΑΡΙΟΤΗΤΑΣ</w:t>
            </w:r>
          </w:p>
        </w:tc>
        <w:tc>
          <w:tcPr>
            <w:tcW w:w="3728" w:type="dxa"/>
            <w:tcBorders>
              <w:left w:val="single" w:sz="4" w:space="0" w:color="D9D9D9"/>
            </w:tcBorders>
            <w:tcMar>
              <w:top w:w="0" w:type="dxa"/>
              <w:left w:w="108" w:type="dxa"/>
              <w:bottom w:w="0" w:type="dxa"/>
              <w:right w:w="108" w:type="dxa"/>
            </w:tcMar>
          </w:tcPr>
          <w:p w:rsidR="00515320" w:rsidRDefault="00515320" w:rsidP="00543899">
            <w:pPr>
              <w:pStyle w:val="Standard"/>
              <w:jc w:val="center"/>
            </w:pPr>
          </w:p>
          <w:p w:rsidR="00515320" w:rsidRDefault="00515320" w:rsidP="00543899">
            <w:pPr>
              <w:pStyle w:val="Standard"/>
              <w:jc w:val="center"/>
            </w:pPr>
            <w:r>
              <w:t xml:space="preserve">Μοσχάτο 15/01/2021  </w:t>
            </w:r>
          </w:p>
          <w:p w:rsidR="00515320" w:rsidRDefault="00515320" w:rsidP="00543899">
            <w:pPr>
              <w:pStyle w:val="Standard"/>
              <w:jc w:val="center"/>
            </w:pPr>
          </w:p>
          <w:p w:rsidR="00515320" w:rsidRDefault="00515320" w:rsidP="00543899">
            <w:pPr>
              <w:pStyle w:val="Standard"/>
              <w:jc w:val="center"/>
            </w:pPr>
            <w:r>
              <w:t>ΘΕΩΡΗΘΗΚΕ</w:t>
            </w:r>
          </w:p>
          <w:p w:rsidR="00515320" w:rsidRDefault="00515320" w:rsidP="00543899">
            <w:pPr>
              <w:pStyle w:val="Standard"/>
              <w:jc w:val="center"/>
            </w:pPr>
            <w:r>
              <w:t>Ο</w:t>
            </w:r>
          </w:p>
          <w:p w:rsidR="00515320" w:rsidRDefault="00515320" w:rsidP="00543899">
            <w:pPr>
              <w:pStyle w:val="Standard"/>
              <w:jc w:val="center"/>
            </w:pPr>
            <w:r>
              <w:t xml:space="preserve"> ΑΝΑΠΛΗΡΩΤΗΣ ΔΙΕΥΘΥΝΤΗΣ</w:t>
            </w: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r>
              <w:t xml:space="preserve">     ΜΠΑΛΝΤΟΥΝΗΣ ΚΩΝΣΤΑΝΤΙΝΟΣ</w:t>
            </w:r>
          </w:p>
          <w:p w:rsidR="00515320" w:rsidRDefault="00515320" w:rsidP="00543899">
            <w:pPr>
              <w:pStyle w:val="Standard"/>
              <w:jc w:val="center"/>
            </w:pPr>
            <w:r>
              <w:t>ΓΕΩΠΟΝΟΣ Τ.Ε.</w:t>
            </w:r>
          </w:p>
          <w:p w:rsidR="00515320" w:rsidRDefault="00515320" w:rsidP="00543899">
            <w:pPr>
              <w:pStyle w:val="Standard"/>
              <w:jc w:val="center"/>
            </w:pPr>
          </w:p>
        </w:tc>
      </w:tr>
    </w:tbl>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tbl>
      <w:tblPr>
        <w:tblW w:w="9720" w:type="dxa"/>
        <w:tblInd w:w="-900" w:type="dxa"/>
        <w:tblLayout w:type="fixed"/>
        <w:tblCellMar>
          <w:left w:w="10" w:type="dxa"/>
          <w:right w:w="10" w:type="dxa"/>
        </w:tblCellMar>
        <w:tblLook w:val="04A0" w:firstRow="1" w:lastRow="0" w:firstColumn="1" w:lastColumn="0" w:noHBand="0" w:noVBand="1"/>
      </w:tblPr>
      <w:tblGrid>
        <w:gridCol w:w="5145"/>
        <w:gridCol w:w="306"/>
        <w:gridCol w:w="4269"/>
      </w:tblGrid>
      <w:tr w:rsidR="00515320" w:rsidTr="00543899">
        <w:trPr>
          <w:trHeight w:val="2127"/>
        </w:trPr>
        <w:tc>
          <w:tcPr>
            <w:tcW w:w="5145" w:type="dxa"/>
            <w:shd w:val="clear" w:color="auto" w:fill="FFFFFF"/>
            <w:tcMar>
              <w:top w:w="0" w:type="dxa"/>
              <w:left w:w="108" w:type="dxa"/>
              <w:bottom w:w="0" w:type="dxa"/>
              <w:right w:w="108" w:type="dxa"/>
            </w:tcMar>
          </w:tcPr>
          <w:p w:rsidR="00515320" w:rsidRDefault="00515320" w:rsidP="00543899">
            <w:pPr>
              <w:pStyle w:val="Standard"/>
              <w:jc w:val="center"/>
            </w:pPr>
            <w:r>
              <w:rPr>
                <w:noProof/>
                <w:lang w:eastAsia="el-GR" w:bidi="ar-SA"/>
              </w:rPr>
              <w:drawing>
                <wp:inline distT="0" distB="0" distL="0" distR="0" wp14:anchorId="2B58213B" wp14:editId="6EFFADAC">
                  <wp:extent cx="371520" cy="380880"/>
                  <wp:effectExtent l="0" t="0" r="9480" b="120"/>
                  <wp:docPr id="7" nam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371520" cy="380880"/>
                          </a:xfrm>
                          <a:prstGeom prst="rect">
                            <a:avLst/>
                          </a:prstGeom>
                          <a:ln>
                            <a:noFill/>
                            <a:prstDash/>
                          </a:ln>
                        </pic:spPr>
                      </pic:pic>
                    </a:graphicData>
                  </a:graphic>
                </wp:inline>
              </w:drawing>
            </w:r>
          </w:p>
          <w:p w:rsidR="00515320" w:rsidRDefault="00515320" w:rsidP="00543899">
            <w:pPr>
              <w:pStyle w:val="Standard"/>
              <w:jc w:val="center"/>
              <w:rPr>
                <w:b/>
              </w:rPr>
            </w:pPr>
            <w:r>
              <w:rPr>
                <w:b/>
              </w:rPr>
              <w:t>ΕΛΛΗΝΙΚΗ   ΔΗΜΟΚΡΑΤΙΑ</w:t>
            </w:r>
          </w:p>
          <w:p w:rsidR="00515320" w:rsidRDefault="00515320" w:rsidP="00543899">
            <w:pPr>
              <w:pStyle w:val="Standard"/>
              <w:jc w:val="center"/>
              <w:rPr>
                <w:sz w:val="18"/>
                <w:szCs w:val="18"/>
              </w:rPr>
            </w:pPr>
            <w:r>
              <w:rPr>
                <w:sz w:val="18"/>
                <w:szCs w:val="18"/>
              </w:rPr>
              <w:t>ΝΟΜΟΣ  ΑΤΤΙΚΗΣ</w:t>
            </w:r>
          </w:p>
          <w:p w:rsidR="00515320" w:rsidRDefault="00515320" w:rsidP="00543899">
            <w:pPr>
              <w:pStyle w:val="Standard"/>
              <w:jc w:val="center"/>
              <w:rPr>
                <w:b/>
              </w:rPr>
            </w:pPr>
            <w:r>
              <w:rPr>
                <w:b/>
              </w:rPr>
              <w:t xml:space="preserve">               Δ Η Μ Ο Σ   Μ Ο Σ Χ Α Τ Ο Υ – Τ Α Υ Ρ Ο Υ</w:t>
            </w:r>
          </w:p>
          <w:p w:rsidR="00515320" w:rsidRDefault="00515320" w:rsidP="00543899">
            <w:pPr>
              <w:pStyle w:val="Standard"/>
              <w:jc w:val="center"/>
              <w:rPr>
                <w:b/>
                <w:sz w:val="18"/>
                <w:szCs w:val="18"/>
                <w:u w:val="single"/>
              </w:rPr>
            </w:pPr>
            <w:r>
              <w:rPr>
                <w:b/>
                <w:sz w:val="18"/>
                <w:szCs w:val="18"/>
                <w:u w:val="single"/>
              </w:rPr>
              <w:t>ΔΙΕΥΘΥΝΣΗ</w:t>
            </w:r>
          </w:p>
          <w:p w:rsidR="00515320" w:rsidRDefault="00515320" w:rsidP="00543899">
            <w:pPr>
              <w:pStyle w:val="Standard"/>
              <w:jc w:val="center"/>
              <w:rPr>
                <w:sz w:val="18"/>
                <w:szCs w:val="18"/>
              </w:rPr>
            </w:pPr>
            <w:r>
              <w:rPr>
                <w:sz w:val="18"/>
                <w:szCs w:val="18"/>
              </w:rPr>
              <w:t xml:space="preserve">                 ΠΕΡΙΒΑΛΛΟΝΤΟΣ   ΚΥΚΛΙΚΗΣ ΟΙΚΟΝΟΜΙΑΣ ΚΑΙ ΑΝΑΚΥΚΛΩΣΗΣ</w:t>
            </w:r>
          </w:p>
          <w:p w:rsidR="00515320" w:rsidRDefault="00515320" w:rsidP="00543899">
            <w:pPr>
              <w:pStyle w:val="Standard"/>
            </w:pPr>
          </w:p>
        </w:tc>
        <w:tc>
          <w:tcPr>
            <w:tcW w:w="306" w:type="dxa"/>
            <w:shd w:val="clear" w:color="auto" w:fill="FFFFFF"/>
            <w:tcMar>
              <w:top w:w="0" w:type="dxa"/>
              <w:left w:w="108" w:type="dxa"/>
              <w:bottom w:w="0" w:type="dxa"/>
              <w:right w:w="108" w:type="dxa"/>
            </w:tcMar>
          </w:tcPr>
          <w:p w:rsidR="00515320" w:rsidRDefault="00515320" w:rsidP="00543899">
            <w:pPr>
              <w:pStyle w:val="Standard"/>
            </w:pPr>
          </w:p>
        </w:tc>
        <w:tc>
          <w:tcPr>
            <w:tcW w:w="4269" w:type="dxa"/>
            <w:shd w:val="clear" w:color="auto" w:fill="FFFFFF"/>
            <w:tcMar>
              <w:top w:w="0" w:type="dxa"/>
              <w:left w:w="108" w:type="dxa"/>
              <w:bottom w:w="0" w:type="dxa"/>
              <w:right w:w="108" w:type="dxa"/>
            </w:tcMar>
          </w:tcPr>
          <w:p w:rsidR="00515320" w:rsidRDefault="00515320" w:rsidP="00543899">
            <w:pPr>
              <w:pStyle w:val="Standard"/>
              <w:rPr>
                <w:b/>
                <w:sz w:val="22"/>
                <w:szCs w:val="22"/>
              </w:rPr>
            </w:pPr>
          </w:p>
          <w:p w:rsidR="00515320" w:rsidRDefault="00515320" w:rsidP="00543899">
            <w:pPr>
              <w:pStyle w:val="Standard"/>
              <w:rPr>
                <w:b/>
              </w:rPr>
            </w:pPr>
            <w:r>
              <w:rPr>
                <w:b/>
              </w:rPr>
              <w:t>«ΠΡΟΜΗΘΕΙΑ :«ΠΛΑΣΤΙΚΩΝ ΣΑΚΩΝ ΑΠΟΡΡΙΜΜΑΤΩΝ»</w:t>
            </w:r>
          </w:p>
          <w:p w:rsidR="00515320" w:rsidRDefault="00515320" w:rsidP="00543899">
            <w:pPr>
              <w:pStyle w:val="Standard"/>
              <w:rPr>
                <w:sz w:val="22"/>
                <w:szCs w:val="22"/>
              </w:rPr>
            </w:pPr>
          </w:p>
          <w:p w:rsidR="00515320" w:rsidRDefault="00515320" w:rsidP="00543899">
            <w:pPr>
              <w:pStyle w:val="Standard"/>
              <w:rPr>
                <w:sz w:val="22"/>
                <w:szCs w:val="22"/>
              </w:rPr>
            </w:pPr>
          </w:p>
        </w:tc>
      </w:tr>
      <w:tr w:rsidR="00515320" w:rsidRPr="0030637C" w:rsidTr="00543899">
        <w:trPr>
          <w:trHeight w:val="1273"/>
        </w:trPr>
        <w:tc>
          <w:tcPr>
            <w:tcW w:w="5145" w:type="dxa"/>
            <w:shd w:val="clear" w:color="auto" w:fill="FFFFFF"/>
            <w:tcMar>
              <w:top w:w="0" w:type="dxa"/>
              <w:left w:w="108" w:type="dxa"/>
              <w:bottom w:w="0" w:type="dxa"/>
              <w:right w:w="108" w:type="dxa"/>
            </w:tcMar>
          </w:tcPr>
          <w:p w:rsidR="00515320" w:rsidRDefault="00515320" w:rsidP="00543899">
            <w:pPr>
              <w:pStyle w:val="Standard"/>
              <w:spacing w:line="240" w:lineRule="exact"/>
            </w:pPr>
            <w:r>
              <w:t xml:space="preserve">                Πληροφορίες:Μπαλντούνης Κωνσταντίνος</w:t>
            </w:r>
          </w:p>
          <w:p w:rsidR="00515320" w:rsidRDefault="00515320" w:rsidP="00543899">
            <w:pPr>
              <w:pStyle w:val="Standard"/>
              <w:spacing w:line="240" w:lineRule="exact"/>
            </w:pPr>
            <w:r>
              <w:t xml:space="preserve">                Τηλ.: 213-2036341                                              </w:t>
            </w:r>
          </w:p>
          <w:p w:rsidR="00515320" w:rsidRDefault="00515320" w:rsidP="00543899">
            <w:pPr>
              <w:pStyle w:val="Standard"/>
              <w:spacing w:line="240" w:lineRule="exact"/>
            </w:pPr>
            <w:r>
              <w:rPr>
                <w:lang w:val="fr-FR"/>
              </w:rPr>
              <w:t xml:space="preserve">                </w:t>
            </w:r>
            <w:r>
              <w:rPr>
                <w:b/>
                <w:lang w:val="fr-FR"/>
              </w:rPr>
              <w:t>Email:kbalndounis@0168.syzefxis.gov.gr</w:t>
            </w:r>
          </w:p>
          <w:p w:rsidR="00515320" w:rsidRDefault="00515320" w:rsidP="00543899">
            <w:pPr>
              <w:pStyle w:val="Standard"/>
              <w:spacing w:line="240" w:lineRule="exact"/>
              <w:rPr>
                <w:b/>
              </w:rPr>
            </w:pPr>
            <w:r>
              <w:rPr>
                <w:b/>
              </w:rPr>
              <w:t xml:space="preserve">                </w:t>
            </w:r>
          </w:p>
          <w:p w:rsidR="00515320" w:rsidRPr="00675AD1" w:rsidRDefault="00515320" w:rsidP="00543899">
            <w:pPr>
              <w:pStyle w:val="Standard"/>
            </w:pPr>
          </w:p>
        </w:tc>
        <w:tc>
          <w:tcPr>
            <w:tcW w:w="306" w:type="dxa"/>
            <w:shd w:val="clear" w:color="auto" w:fill="FFFFFF"/>
            <w:tcMar>
              <w:top w:w="0" w:type="dxa"/>
              <w:left w:w="108" w:type="dxa"/>
              <w:bottom w:w="0" w:type="dxa"/>
              <w:right w:w="108" w:type="dxa"/>
            </w:tcMar>
          </w:tcPr>
          <w:p w:rsidR="00515320" w:rsidRPr="00675AD1" w:rsidRDefault="00515320" w:rsidP="00543899">
            <w:pPr>
              <w:pStyle w:val="Standard"/>
            </w:pPr>
          </w:p>
        </w:tc>
        <w:tc>
          <w:tcPr>
            <w:tcW w:w="4269" w:type="dxa"/>
            <w:shd w:val="clear" w:color="auto" w:fill="FFFFFF"/>
            <w:tcMar>
              <w:top w:w="0" w:type="dxa"/>
              <w:left w:w="108" w:type="dxa"/>
              <w:bottom w:w="0" w:type="dxa"/>
              <w:right w:w="108" w:type="dxa"/>
            </w:tcMar>
          </w:tcPr>
          <w:p w:rsidR="00515320" w:rsidRPr="00675AD1" w:rsidRDefault="00515320" w:rsidP="00543899">
            <w:pPr>
              <w:pStyle w:val="Standard"/>
            </w:pPr>
          </w:p>
        </w:tc>
      </w:tr>
    </w:tbl>
    <w:p w:rsidR="00515320" w:rsidRDefault="00515320" w:rsidP="00515320">
      <w:pPr>
        <w:pStyle w:val="Standard"/>
        <w:spacing w:line="276" w:lineRule="auto"/>
        <w:jc w:val="center"/>
        <w:rPr>
          <w:b/>
          <w:u w:val="single"/>
        </w:rPr>
      </w:pPr>
      <w:r>
        <w:rPr>
          <w:b/>
          <w:u w:val="single"/>
        </w:rPr>
        <w:t>ΤΕΧΝΙΚΕΣ  ΠΡΟΔΙΑΓΡΑΦΕΣ</w:t>
      </w: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widowControl/>
        <w:numPr>
          <w:ilvl w:val="0"/>
          <w:numId w:val="17"/>
        </w:numPr>
        <w:autoSpaceDN w:val="0"/>
        <w:spacing w:line="276" w:lineRule="auto"/>
        <w:jc w:val="both"/>
        <w:rPr>
          <w:b/>
          <w:u w:val="single"/>
        </w:rPr>
      </w:pPr>
      <w:r>
        <w:rPr>
          <w:b/>
          <w:u w:val="single"/>
        </w:rPr>
        <w:t>ΓΕΝΙΚΕΣ ΠΡΟΔΙΑΓΡΑΦΕΣ</w:t>
      </w:r>
    </w:p>
    <w:p w:rsidR="00515320" w:rsidRDefault="00515320" w:rsidP="00515320">
      <w:pPr>
        <w:pStyle w:val="Standard"/>
        <w:spacing w:line="276" w:lineRule="auto"/>
        <w:jc w:val="both"/>
      </w:pPr>
    </w:p>
    <w:p w:rsidR="00515320" w:rsidRDefault="00515320" w:rsidP="00515320">
      <w:pPr>
        <w:pStyle w:val="Standard"/>
        <w:spacing w:line="276" w:lineRule="auto"/>
        <w:jc w:val="both"/>
      </w:pPr>
      <w:r>
        <w:t>Η παρούσα μελέτη αφορά την προμήθεια πλαστικών σάκων απορριμμάτων για  την  κάλυψη  των  αναγκών  των υπηρεσιών του ενιαίου Δήμου Μοσχάτου – Ταύρου.</w:t>
      </w:r>
    </w:p>
    <w:p w:rsidR="00515320" w:rsidRDefault="00515320" w:rsidP="00515320">
      <w:pPr>
        <w:pStyle w:val="Standard"/>
        <w:spacing w:line="276" w:lineRule="auto"/>
        <w:jc w:val="both"/>
      </w:pPr>
    </w:p>
    <w:p w:rsidR="00515320" w:rsidRDefault="00515320" w:rsidP="00515320">
      <w:pPr>
        <w:pStyle w:val="Standard"/>
        <w:spacing w:line="276" w:lineRule="auto"/>
        <w:jc w:val="both"/>
      </w:pPr>
      <w:r>
        <w:t>Από τους συμμετέχοντες στο  διαγωνισμό θα κατατεθεί για κάθε είδος σάκου (επί ποινή αποκλεισμού) :</w:t>
      </w:r>
    </w:p>
    <w:p w:rsidR="00515320" w:rsidRDefault="00515320" w:rsidP="00515320">
      <w:pPr>
        <w:pStyle w:val="Standard"/>
        <w:spacing w:line="276" w:lineRule="auto"/>
        <w:jc w:val="both"/>
      </w:pPr>
      <w:r>
        <w:t>α) δείγμα παραγωγής του εργοστασίου που αντιπροσωπεύουν στον συγκεκριμένο διαγωνισμό και</w:t>
      </w:r>
    </w:p>
    <w:p w:rsidR="00515320" w:rsidRDefault="00515320" w:rsidP="00515320">
      <w:pPr>
        <w:pStyle w:val="Standard"/>
        <w:spacing w:line="276" w:lineRule="auto"/>
        <w:jc w:val="both"/>
      </w:pPr>
      <w:r>
        <w:t>β) πιστοποιητικό διασφάλισης ποιότητας ISO 9001:2015 του κατασκευαστή ή ισοδύναµο το οποίο θα είναι σε ισχύ.</w:t>
      </w: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widowControl/>
        <w:numPr>
          <w:ilvl w:val="0"/>
          <w:numId w:val="6"/>
        </w:numPr>
        <w:autoSpaceDN w:val="0"/>
        <w:spacing w:line="276" w:lineRule="auto"/>
        <w:jc w:val="both"/>
        <w:rPr>
          <w:b/>
          <w:u w:val="single"/>
        </w:rPr>
      </w:pPr>
      <w:r>
        <w:rPr>
          <w:b/>
          <w:u w:val="single"/>
        </w:rPr>
        <w:t>ΠΛΑΣΤΙΚΟΙ ΣΑΚΟΙ ΑΠΟΡΡΙΜΜΑΤΩΝ</w:t>
      </w:r>
    </w:p>
    <w:p w:rsidR="00515320" w:rsidRDefault="00515320" w:rsidP="00515320">
      <w:pPr>
        <w:pStyle w:val="Standard"/>
        <w:spacing w:line="276" w:lineRule="auto"/>
        <w:jc w:val="both"/>
      </w:pPr>
    </w:p>
    <w:p w:rsidR="00515320" w:rsidRDefault="00515320" w:rsidP="00515320">
      <w:pPr>
        <w:pStyle w:val="Standard"/>
        <w:spacing w:line="276" w:lineRule="auto"/>
        <w:jc w:val="both"/>
      </w:pPr>
      <w:r>
        <w:t>Οι πλαστικοί σάκοι απορριμμάτων θα πρέπει να είναι αδιαφανείς, χρώματος πορτοκαλί, το υλικό κατασκευής τους θα πρέπει να είναι 100% παρθένο πολυαιθυλένιο  (HDPE) υψηλής πυκνότητας. Επίσης το υλικό θα πρέπει να μην είναι πολύ γυαλιστερό, ώστε να μεταφέρεται εύκολα χωρίς να γλιστρά. Το πάχος του σάκου θα είναι τέτοιο ώστε να μην σχίζεται εύκολα από αιχμηρά απορρίμματα και θα αντέχει σε βάρος τουλάχιστον είκοσι (20) κιλών για την διάσταση των 80Χ110</w:t>
      </w:r>
      <w:r>
        <w:rPr>
          <w:lang w:val="en-US"/>
        </w:rPr>
        <w:t>cm</w:t>
      </w:r>
      <w:r>
        <w:t xml:space="preserve"> και δέκα  (10) κιλών τουλάχιστον για την διάσταση των 60Χ80</w:t>
      </w:r>
      <w:r>
        <w:rPr>
          <w:lang w:val="en-US"/>
        </w:rPr>
        <w:t>cm</w:t>
      </w:r>
      <w:r>
        <w:t>.</w:t>
      </w:r>
    </w:p>
    <w:p w:rsidR="00515320" w:rsidRDefault="00515320" w:rsidP="00515320">
      <w:pPr>
        <w:pStyle w:val="Standard"/>
        <w:spacing w:line="276" w:lineRule="auto"/>
        <w:jc w:val="both"/>
      </w:pPr>
    </w:p>
    <w:p w:rsidR="00515320" w:rsidRDefault="00515320" w:rsidP="00515320">
      <w:pPr>
        <w:pStyle w:val="Standard"/>
        <w:spacing w:line="276" w:lineRule="auto"/>
        <w:jc w:val="both"/>
      </w:pPr>
      <w:r>
        <w:t>Οι πλαστικοί σάκοι  θα πρέπει να είναι σύμφωνα με τις κάτωθι προδιαγραφές , οι οποίες θα αναγράφονται στην προσφορά για την αξιολόγηση τους:</w:t>
      </w:r>
    </w:p>
    <w:p w:rsidR="00515320" w:rsidRDefault="00515320" w:rsidP="00515320">
      <w:pPr>
        <w:pStyle w:val="Standard"/>
        <w:spacing w:line="276" w:lineRule="auto"/>
        <w:jc w:val="both"/>
      </w:pPr>
      <w:r>
        <w:t xml:space="preserve">α) Αντοχή στο σημείο Διαρροής : 100 </w:t>
      </w:r>
      <w:r>
        <w:rPr>
          <w:lang w:val="en-US"/>
        </w:rPr>
        <w:t>Kg</w:t>
      </w:r>
      <w:r>
        <w:t>/</w:t>
      </w:r>
      <w:r>
        <w:rPr>
          <w:lang w:val="en-US"/>
        </w:rPr>
        <w:t>cm</w:t>
      </w:r>
      <w:r>
        <w:t xml:space="preserve">2  κατά </w:t>
      </w:r>
      <w:r>
        <w:rPr>
          <w:lang w:val="en-US"/>
        </w:rPr>
        <w:t>ASTM</w:t>
      </w:r>
      <w:r>
        <w:t xml:space="preserve"> </w:t>
      </w:r>
      <w:r>
        <w:rPr>
          <w:lang w:val="en-US"/>
        </w:rPr>
        <w:t>D</w:t>
      </w:r>
      <w:r>
        <w:t>638</w:t>
      </w:r>
    </w:p>
    <w:p w:rsidR="00515320" w:rsidRDefault="00515320" w:rsidP="00515320">
      <w:pPr>
        <w:pStyle w:val="Standard"/>
        <w:spacing w:line="276" w:lineRule="auto"/>
        <w:jc w:val="both"/>
      </w:pPr>
      <w:r>
        <w:t xml:space="preserve">β) Αντοχή στη θραύση : 230 </w:t>
      </w:r>
      <w:r>
        <w:rPr>
          <w:lang w:val="en-US"/>
        </w:rPr>
        <w:t>Kg</w:t>
      </w:r>
      <w:r>
        <w:t>/</w:t>
      </w:r>
      <w:r>
        <w:rPr>
          <w:lang w:val="en-US"/>
        </w:rPr>
        <w:t>cm</w:t>
      </w:r>
      <w:r>
        <w:t xml:space="preserve">2  κατά </w:t>
      </w:r>
      <w:r>
        <w:rPr>
          <w:lang w:val="en-US"/>
        </w:rPr>
        <w:t>ASTN</w:t>
      </w:r>
      <w:r>
        <w:t xml:space="preserve"> </w:t>
      </w:r>
      <w:r>
        <w:rPr>
          <w:lang w:val="en-US"/>
        </w:rPr>
        <w:t>D</w:t>
      </w:r>
      <w:r>
        <w:t xml:space="preserve"> 882</w:t>
      </w:r>
    </w:p>
    <w:p w:rsidR="00515320" w:rsidRDefault="00515320" w:rsidP="00515320">
      <w:pPr>
        <w:pStyle w:val="Standard"/>
        <w:spacing w:line="276" w:lineRule="auto"/>
        <w:jc w:val="both"/>
      </w:pPr>
      <w:r>
        <w:t xml:space="preserve">γ) Επιμήκυνση στη θραύση : 300 </w:t>
      </w:r>
      <w:r>
        <w:rPr>
          <w:lang w:val="en-US"/>
        </w:rPr>
        <w:t>Kg</w:t>
      </w:r>
      <w:r>
        <w:t>/</w:t>
      </w:r>
      <w:r>
        <w:rPr>
          <w:lang w:val="en-US"/>
        </w:rPr>
        <w:t>cm</w:t>
      </w:r>
      <w:r>
        <w:t xml:space="preserve">2 κατά </w:t>
      </w:r>
      <w:r>
        <w:rPr>
          <w:lang w:val="en-US"/>
        </w:rPr>
        <w:t>ASTM</w:t>
      </w:r>
      <w:r>
        <w:t xml:space="preserve"> </w:t>
      </w:r>
      <w:r>
        <w:rPr>
          <w:lang w:val="en-US"/>
        </w:rPr>
        <w:t>D</w:t>
      </w:r>
      <w:r>
        <w:t xml:space="preserve"> 882</w:t>
      </w:r>
    </w:p>
    <w:p w:rsidR="00515320" w:rsidRDefault="00515320" w:rsidP="00515320">
      <w:pPr>
        <w:pStyle w:val="Standard"/>
        <w:spacing w:line="276" w:lineRule="auto"/>
        <w:jc w:val="both"/>
      </w:pPr>
      <w:r>
        <w:t xml:space="preserve">δ) Πυκνότητα  υλικού : 0.910 – 0.925 </w:t>
      </w:r>
      <w:r>
        <w:rPr>
          <w:lang w:val="en-US"/>
        </w:rPr>
        <w:t>g</w:t>
      </w:r>
      <w:r>
        <w:t>/</w:t>
      </w:r>
      <w:r>
        <w:rPr>
          <w:lang w:val="en-US"/>
        </w:rPr>
        <w:t>cc</w:t>
      </w:r>
      <w:r>
        <w:t xml:space="preserve"> κατά </w:t>
      </w:r>
      <w:r>
        <w:rPr>
          <w:lang w:val="en-US"/>
        </w:rPr>
        <w:t>ASTM</w:t>
      </w:r>
      <w:r>
        <w:t xml:space="preserve"> </w:t>
      </w:r>
      <w:r>
        <w:rPr>
          <w:lang w:val="en-US"/>
        </w:rPr>
        <w:t>D</w:t>
      </w:r>
      <w:r>
        <w:t xml:space="preserve"> 1505</w:t>
      </w:r>
    </w:p>
    <w:p w:rsidR="00515320" w:rsidRDefault="00515320" w:rsidP="00515320">
      <w:pPr>
        <w:pStyle w:val="Standard"/>
        <w:spacing w:line="276" w:lineRule="auto"/>
        <w:jc w:val="both"/>
      </w:pPr>
    </w:p>
    <w:p w:rsidR="00515320" w:rsidRDefault="00515320" w:rsidP="00515320">
      <w:pPr>
        <w:pStyle w:val="Standard"/>
        <w:spacing w:line="276" w:lineRule="auto"/>
        <w:jc w:val="both"/>
      </w:pPr>
      <w:r>
        <w:t>Η κάτω πλευρά του σάκου (πυθμένας), θα είναι ενωμένη με θερμοκολλητική μέθοδο υψηλής αντοχής, που θα αποκλείει την πιθανότητα διάρρηξης του σάκου και διασκόρπιση των απορριμμάτων (θα ελεγχθεί και αξιολογηθεί ιδιαίτερα).</w:t>
      </w:r>
    </w:p>
    <w:p w:rsidR="00515320" w:rsidRDefault="00515320" w:rsidP="00515320">
      <w:pPr>
        <w:pStyle w:val="Standard"/>
        <w:spacing w:line="276" w:lineRule="auto"/>
        <w:jc w:val="both"/>
      </w:pPr>
    </w:p>
    <w:p w:rsidR="00515320" w:rsidRPr="00675AD1" w:rsidRDefault="00515320" w:rsidP="00515320">
      <w:pPr>
        <w:pStyle w:val="Standard"/>
        <w:spacing w:line="276" w:lineRule="auto"/>
        <w:jc w:val="both"/>
      </w:pPr>
    </w:p>
    <w:p w:rsidR="00515320" w:rsidRPr="00675AD1" w:rsidRDefault="00515320" w:rsidP="00515320">
      <w:pPr>
        <w:pStyle w:val="Standard"/>
        <w:spacing w:line="276" w:lineRule="auto"/>
        <w:jc w:val="both"/>
      </w:pPr>
    </w:p>
    <w:p w:rsidR="00515320" w:rsidRPr="00675AD1" w:rsidRDefault="00515320" w:rsidP="00515320">
      <w:pPr>
        <w:pStyle w:val="Standard"/>
        <w:spacing w:line="276" w:lineRule="auto"/>
        <w:jc w:val="both"/>
      </w:pPr>
    </w:p>
    <w:p w:rsidR="00515320" w:rsidRPr="00675AD1" w:rsidRDefault="00515320" w:rsidP="00515320">
      <w:pPr>
        <w:pStyle w:val="Standard"/>
        <w:spacing w:line="276" w:lineRule="auto"/>
        <w:jc w:val="both"/>
      </w:pPr>
    </w:p>
    <w:p w:rsidR="00515320" w:rsidRDefault="00515320" w:rsidP="00515320">
      <w:pPr>
        <w:pStyle w:val="Standard"/>
        <w:spacing w:line="276" w:lineRule="auto"/>
        <w:jc w:val="both"/>
      </w:pPr>
      <w:r>
        <w:rPr>
          <w:b/>
        </w:rPr>
        <w:t>Έλεγχος στεγανότητας</w:t>
      </w:r>
      <w:r>
        <w:t xml:space="preserve"> :</w:t>
      </w:r>
    </w:p>
    <w:p w:rsidR="00515320" w:rsidRDefault="00515320" w:rsidP="00515320">
      <w:pPr>
        <w:pStyle w:val="Standard"/>
        <w:spacing w:line="276" w:lineRule="auto"/>
        <w:jc w:val="both"/>
      </w:pPr>
      <w:r>
        <w:t xml:space="preserve">α) για την διάσταση </w:t>
      </w:r>
      <w:r>
        <w:rPr>
          <w:b/>
        </w:rPr>
        <w:t>80Χ110</w:t>
      </w:r>
      <w:r>
        <w:rPr>
          <w:b/>
          <w:lang w:val="en-US"/>
        </w:rPr>
        <w:t>cm</w:t>
      </w:r>
      <w:r>
        <w:t>:</w:t>
      </w:r>
    </w:p>
    <w:p w:rsidR="00515320" w:rsidRDefault="00515320" w:rsidP="00515320">
      <w:pPr>
        <w:pStyle w:val="Standard"/>
        <w:spacing w:line="276" w:lineRule="auto"/>
        <w:jc w:val="both"/>
      </w:pPr>
      <w:r>
        <w:t>Πέντε (5) σακούλες, με είκοσι (20) λίτρα νερό η κάθε μία, κρεμασμένες για τριάντα (30) λεπτά της ώρας, δεν θα πρέπει να παρουσιάζουν διαρροή μεγαλύτερη των τριών (3) σταγόνων ανά λεπτό η κάθε μία.</w:t>
      </w:r>
    </w:p>
    <w:p w:rsidR="00515320" w:rsidRDefault="00515320" w:rsidP="00515320">
      <w:pPr>
        <w:pStyle w:val="Standard"/>
        <w:spacing w:line="276" w:lineRule="auto"/>
        <w:jc w:val="both"/>
      </w:pPr>
      <w:r>
        <w:t xml:space="preserve">β) για την διάσταση </w:t>
      </w:r>
      <w:r>
        <w:rPr>
          <w:b/>
        </w:rPr>
        <w:t>60Χ80</w:t>
      </w:r>
      <w:r>
        <w:rPr>
          <w:b/>
          <w:lang w:val="en-US"/>
        </w:rPr>
        <w:t>cm</w:t>
      </w:r>
      <w:r>
        <w:rPr>
          <w:b/>
        </w:rPr>
        <w:t>:</w:t>
      </w:r>
    </w:p>
    <w:p w:rsidR="00515320" w:rsidRDefault="00515320" w:rsidP="00515320">
      <w:pPr>
        <w:pStyle w:val="Standard"/>
        <w:spacing w:line="276" w:lineRule="auto"/>
        <w:jc w:val="both"/>
      </w:pPr>
      <w:r>
        <w:t>Πέντε (5) σακούλες, με δέκα (10) λίτρα νερό η κάθε μία, κρεμασμένες για τριάντα (30) λεπτά της ώρας, δεν θα πρέπει να παρουσιάζουν διαρροή μεγαλύτερη των τριών (3) σταγόνων ανά λεπτό η κάθε μία.</w:t>
      </w:r>
    </w:p>
    <w:p w:rsidR="00515320" w:rsidRDefault="00515320" w:rsidP="00515320">
      <w:pPr>
        <w:pStyle w:val="Standard"/>
        <w:spacing w:line="276" w:lineRule="auto"/>
        <w:jc w:val="both"/>
      </w:pPr>
    </w:p>
    <w:p w:rsidR="00515320" w:rsidRDefault="00515320" w:rsidP="00515320">
      <w:pPr>
        <w:pStyle w:val="Standard"/>
        <w:spacing w:line="276" w:lineRule="auto"/>
        <w:jc w:val="both"/>
      </w:pPr>
      <w:r>
        <w:rPr>
          <w:b/>
        </w:rPr>
        <w:t>Οι διαστάσεις</w:t>
      </w:r>
      <w:r>
        <w:t xml:space="preserve"> του κάθε  σάκου  θα είναι </w:t>
      </w:r>
      <w:r>
        <w:rPr>
          <w:b/>
        </w:rPr>
        <w:t>80Χ110</w:t>
      </w:r>
      <w:r>
        <w:t xml:space="preserve">  και  </w:t>
      </w:r>
      <w:r>
        <w:rPr>
          <w:b/>
        </w:rPr>
        <w:t xml:space="preserve">60Χ80 </w:t>
      </w:r>
      <w:r>
        <w:t xml:space="preserve"> εκατοστά, με ανοχή  ± 5%. Το πάχος μπορεί να μεταβάλλεται, αρκεί να διατηρούνται οι αντοχές των παραπάνω προδιαγραφών.</w:t>
      </w:r>
    </w:p>
    <w:p w:rsidR="00515320" w:rsidRDefault="00515320" w:rsidP="00515320">
      <w:pPr>
        <w:pStyle w:val="Standard"/>
        <w:spacing w:line="276" w:lineRule="auto"/>
        <w:jc w:val="both"/>
      </w:pPr>
    </w:p>
    <w:p w:rsidR="00515320" w:rsidRDefault="00515320" w:rsidP="00515320">
      <w:pPr>
        <w:pStyle w:val="Standard"/>
        <w:spacing w:line="276" w:lineRule="auto"/>
        <w:jc w:val="both"/>
      </w:pPr>
      <w:r>
        <w:t xml:space="preserve">Οι σάκοι θα είναι αδιαφανείς, χρώματος πορτοκαλί . Θα φέρει λογότυπο με μαύρα έντονα γράμματα </w:t>
      </w:r>
      <w:r>
        <w:lastRenderedPageBreak/>
        <w:t>σε δύο σειρές πλήρως κεντραρισμένα  ως εξής :</w:t>
      </w:r>
    </w:p>
    <w:p w:rsidR="00515320" w:rsidRDefault="00515320" w:rsidP="00515320">
      <w:pPr>
        <w:pStyle w:val="Standard"/>
        <w:spacing w:line="276" w:lineRule="auto"/>
        <w:jc w:val="both"/>
      </w:pPr>
      <w:r>
        <w:t>1</w:t>
      </w:r>
      <w:r>
        <w:rPr>
          <w:vertAlign w:val="superscript"/>
        </w:rPr>
        <w:t>η</w:t>
      </w:r>
      <w:r>
        <w:t xml:space="preserve"> γραμμή :  ΔΗΜΟΣ</w:t>
      </w:r>
    </w:p>
    <w:p w:rsidR="00515320" w:rsidRDefault="00515320" w:rsidP="00515320">
      <w:pPr>
        <w:pStyle w:val="Standard"/>
        <w:spacing w:line="276" w:lineRule="auto"/>
        <w:jc w:val="both"/>
      </w:pPr>
      <w:r>
        <w:t>2</w:t>
      </w:r>
      <w:r>
        <w:rPr>
          <w:vertAlign w:val="superscript"/>
        </w:rPr>
        <w:t>η</w:t>
      </w:r>
      <w:r>
        <w:t xml:space="preserve"> γραμμή :  ΜΟΣΧΑΤΟΥ – ΤΑΥΡΟΥ</w:t>
      </w:r>
    </w:p>
    <w:p w:rsidR="00515320" w:rsidRDefault="00515320" w:rsidP="00515320">
      <w:pPr>
        <w:pStyle w:val="Standard"/>
        <w:spacing w:line="276" w:lineRule="auto"/>
        <w:jc w:val="both"/>
      </w:pPr>
      <w:r>
        <w:t>Το ύψος του λογότυπου θα είναι περίπου 15 εκατοστά.</w:t>
      </w: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tbl>
      <w:tblPr>
        <w:tblW w:w="8954" w:type="dxa"/>
        <w:tblInd w:w="-108" w:type="dxa"/>
        <w:tblLayout w:type="fixed"/>
        <w:tblCellMar>
          <w:left w:w="10" w:type="dxa"/>
          <w:right w:w="10" w:type="dxa"/>
        </w:tblCellMar>
        <w:tblLook w:val="04A0" w:firstRow="1" w:lastRow="0" w:firstColumn="1" w:lastColumn="0" w:noHBand="0" w:noVBand="1"/>
      </w:tblPr>
      <w:tblGrid>
        <w:gridCol w:w="975"/>
        <w:gridCol w:w="3645"/>
        <w:gridCol w:w="4334"/>
      </w:tblGrid>
      <w:tr w:rsidR="00515320" w:rsidRPr="0030637C" w:rsidTr="00543899">
        <w:tc>
          <w:tcPr>
            <w:tcW w:w="975" w:type="dxa"/>
            <w:tcBorders>
              <w:right w:val="single" w:sz="4" w:space="0" w:color="D9D9D9"/>
            </w:tcBorders>
            <w:tcMar>
              <w:top w:w="0" w:type="dxa"/>
              <w:left w:w="108" w:type="dxa"/>
              <w:bottom w:w="0" w:type="dxa"/>
              <w:right w:w="108" w:type="dxa"/>
            </w:tcMar>
          </w:tcPr>
          <w:p w:rsidR="00515320" w:rsidRDefault="00515320" w:rsidP="00543899">
            <w:pPr>
              <w:pStyle w:val="Standard"/>
            </w:pPr>
          </w:p>
        </w:tc>
        <w:tc>
          <w:tcPr>
            <w:tcW w:w="3645" w:type="dxa"/>
            <w:tcBorders>
              <w:left w:val="single" w:sz="4" w:space="0" w:color="D9D9D9"/>
              <w:right w:val="single" w:sz="4" w:space="0" w:color="D9D9D9"/>
            </w:tcBorders>
            <w:tcMar>
              <w:top w:w="0" w:type="dxa"/>
              <w:left w:w="108" w:type="dxa"/>
              <w:bottom w:w="0" w:type="dxa"/>
              <w:right w:w="108" w:type="dxa"/>
            </w:tcMar>
          </w:tcPr>
          <w:p w:rsidR="00515320" w:rsidRDefault="00515320" w:rsidP="00543899">
            <w:pPr>
              <w:pStyle w:val="Standard"/>
              <w:jc w:val="center"/>
              <w:rPr>
                <w:sz w:val="16"/>
                <w:szCs w:val="16"/>
              </w:rPr>
            </w:pPr>
          </w:p>
        </w:tc>
        <w:tc>
          <w:tcPr>
            <w:tcW w:w="4334" w:type="dxa"/>
            <w:tcBorders>
              <w:left w:val="single" w:sz="4" w:space="0" w:color="D9D9D9"/>
            </w:tcBorders>
            <w:tcMar>
              <w:top w:w="0" w:type="dxa"/>
              <w:left w:w="108" w:type="dxa"/>
              <w:bottom w:w="0" w:type="dxa"/>
              <w:right w:w="108" w:type="dxa"/>
            </w:tcMar>
          </w:tcPr>
          <w:p w:rsidR="00515320" w:rsidRDefault="00515320" w:rsidP="00543899">
            <w:pPr>
              <w:pStyle w:val="Standard"/>
              <w:jc w:val="center"/>
            </w:pPr>
          </w:p>
        </w:tc>
      </w:tr>
      <w:tr w:rsidR="00515320" w:rsidTr="00543899">
        <w:tc>
          <w:tcPr>
            <w:tcW w:w="975" w:type="dxa"/>
            <w:tcBorders>
              <w:right w:val="single" w:sz="4" w:space="0" w:color="D9D9D9"/>
            </w:tcBorders>
            <w:tcMar>
              <w:top w:w="0" w:type="dxa"/>
              <w:left w:w="108" w:type="dxa"/>
              <w:bottom w:w="0" w:type="dxa"/>
              <w:right w:w="108" w:type="dxa"/>
            </w:tcMar>
          </w:tcPr>
          <w:p w:rsidR="00515320" w:rsidRDefault="00515320" w:rsidP="00543899">
            <w:pPr>
              <w:pStyle w:val="Standard"/>
            </w:pPr>
          </w:p>
          <w:p w:rsidR="00515320" w:rsidRPr="00675AD1" w:rsidRDefault="00515320" w:rsidP="00543899">
            <w:pPr>
              <w:pStyle w:val="Standard"/>
            </w:pPr>
            <w:r w:rsidRPr="00675AD1">
              <w:t xml:space="preserve">   </w:t>
            </w:r>
          </w:p>
        </w:tc>
        <w:tc>
          <w:tcPr>
            <w:tcW w:w="3645" w:type="dxa"/>
            <w:tcBorders>
              <w:left w:val="single" w:sz="4" w:space="0" w:color="D9D9D9"/>
              <w:right w:val="single" w:sz="4" w:space="0" w:color="D9D9D9"/>
            </w:tcBorders>
            <w:tcMar>
              <w:top w:w="0" w:type="dxa"/>
              <w:left w:w="108" w:type="dxa"/>
              <w:bottom w:w="0" w:type="dxa"/>
              <w:right w:w="108" w:type="dxa"/>
            </w:tcMar>
          </w:tcPr>
          <w:p w:rsidR="00515320" w:rsidRDefault="00515320" w:rsidP="00543899">
            <w:pPr>
              <w:pStyle w:val="Standard"/>
              <w:jc w:val="center"/>
              <w:rPr>
                <w:sz w:val="16"/>
                <w:szCs w:val="16"/>
              </w:rPr>
            </w:pPr>
          </w:p>
          <w:p w:rsidR="00515320" w:rsidRDefault="00515320" w:rsidP="00543899">
            <w:pPr>
              <w:pStyle w:val="Standard"/>
              <w:jc w:val="center"/>
            </w:pPr>
            <w:r>
              <w:rPr>
                <w:sz w:val="20"/>
                <w:szCs w:val="20"/>
              </w:rPr>
              <w:t xml:space="preserve">Μοσχάτο 15/01/2021   </w:t>
            </w:r>
          </w:p>
          <w:p w:rsidR="00515320" w:rsidRDefault="00515320" w:rsidP="00543899">
            <w:pPr>
              <w:pStyle w:val="Standard"/>
              <w:jc w:val="center"/>
              <w:rPr>
                <w:sz w:val="16"/>
                <w:szCs w:val="16"/>
              </w:rPr>
            </w:pPr>
          </w:p>
          <w:p w:rsidR="00515320" w:rsidRDefault="00515320" w:rsidP="00543899">
            <w:pPr>
              <w:pStyle w:val="Standard"/>
              <w:jc w:val="center"/>
              <w:rPr>
                <w:sz w:val="16"/>
                <w:szCs w:val="16"/>
              </w:rPr>
            </w:pPr>
            <w:r>
              <w:rPr>
                <w:sz w:val="16"/>
                <w:szCs w:val="16"/>
              </w:rPr>
              <w:t>ΣΥΝΤΑΧΘΗΚΕ</w:t>
            </w:r>
          </w:p>
          <w:p w:rsidR="00515320" w:rsidRDefault="00515320" w:rsidP="00543899">
            <w:pPr>
              <w:pStyle w:val="Standard"/>
              <w:jc w:val="center"/>
              <w:rPr>
                <w:sz w:val="16"/>
                <w:szCs w:val="16"/>
              </w:rPr>
            </w:pPr>
            <w:r>
              <w:rPr>
                <w:sz w:val="16"/>
                <w:szCs w:val="16"/>
              </w:rPr>
              <w:t>Ο ΑΝΑΠΛΗΡΩΤΗΣ  ΠΡΟΪΣΤΑΜΕΝΟΣ</w:t>
            </w:r>
          </w:p>
          <w:p w:rsidR="00515320" w:rsidRDefault="00515320" w:rsidP="00543899">
            <w:pPr>
              <w:pStyle w:val="Standard"/>
              <w:jc w:val="center"/>
              <w:rPr>
                <w:sz w:val="16"/>
                <w:szCs w:val="16"/>
              </w:rPr>
            </w:pPr>
            <w:r>
              <w:rPr>
                <w:sz w:val="16"/>
                <w:szCs w:val="16"/>
              </w:rPr>
              <w:t>ΑΠΟΚΟΜΙΔΗΣ</w:t>
            </w: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jc w:val="center"/>
              <w:rPr>
                <w:sz w:val="16"/>
                <w:szCs w:val="16"/>
              </w:rPr>
            </w:pPr>
          </w:p>
          <w:p w:rsidR="00515320" w:rsidRPr="00675AD1" w:rsidRDefault="00515320" w:rsidP="00543899">
            <w:pPr>
              <w:pStyle w:val="Standard"/>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r>
              <w:rPr>
                <w:sz w:val="16"/>
                <w:szCs w:val="16"/>
              </w:rPr>
              <w:t>ΜΑΡΚΟΠΟΥΛΟΣ  ΧΑΡΙΛΑΟΣ</w:t>
            </w:r>
          </w:p>
          <w:p w:rsidR="00515320" w:rsidRDefault="00515320" w:rsidP="00543899">
            <w:pPr>
              <w:pStyle w:val="Standard"/>
              <w:jc w:val="center"/>
              <w:rPr>
                <w:sz w:val="16"/>
                <w:szCs w:val="16"/>
              </w:rPr>
            </w:pPr>
            <w:r>
              <w:rPr>
                <w:sz w:val="16"/>
                <w:szCs w:val="16"/>
              </w:rPr>
              <w:t>ΔΕ2 ΕΠΟΠΤΩΝ ΚΑΘΑΡΙΟΤΗΤΑΣ</w:t>
            </w:r>
          </w:p>
        </w:tc>
        <w:tc>
          <w:tcPr>
            <w:tcW w:w="4334" w:type="dxa"/>
            <w:tcBorders>
              <w:left w:val="single" w:sz="4" w:space="0" w:color="D9D9D9"/>
            </w:tcBorders>
            <w:tcMar>
              <w:top w:w="0" w:type="dxa"/>
              <w:left w:w="108" w:type="dxa"/>
              <w:bottom w:w="0" w:type="dxa"/>
              <w:right w:w="108" w:type="dxa"/>
            </w:tcMar>
          </w:tcPr>
          <w:p w:rsidR="00515320" w:rsidRDefault="00515320" w:rsidP="00543899">
            <w:pPr>
              <w:pStyle w:val="Standard"/>
              <w:jc w:val="center"/>
            </w:pPr>
          </w:p>
          <w:p w:rsidR="00515320" w:rsidRDefault="00515320" w:rsidP="00543899">
            <w:pPr>
              <w:pStyle w:val="Standard"/>
              <w:jc w:val="center"/>
            </w:pPr>
            <w:r>
              <w:t>Μοσχάτο  15/01/2021</w:t>
            </w:r>
          </w:p>
          <w:p w:rsidR="00515320" w:rsidRDefault="00515320" w:rsidP="00543899">
            <w:pPr>
              <w:pStyle w:val="Standard"/>
              <w:jc w:val="center"/>
            </w:pPr>
          </w:p>
          <w:p w:rsidR="00515320" w:rsidRDefault="00515320" w:rsidP="00543899">
            <w:pPr>
              <w:pStyle w:val="Standard"/>
              <w:jc w:val="center"/>
            </w:pPr>
            <w:r>
              <w:t>ΘΕΩΡΗΘΗΚΕ</w:t>
            </w:r>
          </w:p>
          <w:p w:rsidR="00515320" w:rsidRDefault="00515320" w:rsidP="00543899">
            <w:pPr>
              <w:pStyle w:val="Standard"/>
              <w:jc w:val="center"/>
            </w:pPr>
            <w:r>
              <w:t>Ο</w:t>
            </w:r>
          </w:p>
          <w:p w:rsidR="00515320" w:rsidRDefault="00515320" w:rsidP="00543899">
            <w:pPr>
              <w:pStyle w:val="Standard"/>
              <w:jc w:val="center"/>
            </w:pPr>
            <w:r>
              <w:t xml:space="preserve"> ΑΝΑΠΛΗΡΩΤΗΣ ΔΙΕΥΘΥΝΤΗΣ</w:t>
            </w: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r>
              <w:t xml:space="preserve">       ΜΠΑΛΝΤΟΥΝΗΣ ΚΩΝΣΤΑΝΤΙΝΟΣ</w:t>
            </w:r>
          </w:p>
          <w:p w:rsidR="00515320" w:rsidRDefault="00515320" w:rsidP="00543899">
            <w:pPr>
              <w:pStyle w:val="Standard"/>
              <w:jc w:val="center"/>
            </w:pPr>
            <w:r>
              <w:t>ΓΕΩΠΟΝΟΣ Τ.Ε.</w:t>
            </w:r>
          </w:p>
          <w:p w:rsidR="00515320" w:rsidRDefault="00515320" w:rsidP="00543899">
            <w:pPr>
              <w:pStyle w:val="Standard"/>
              <w:jc w:val="center"/>
            </w:pPr>
          </w:p>
        </w:tc>
      </w:tr>
    </w:tbl>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p w:rsidR="00515320" w:rsidRDefault="00515320" w:rsidP="00515320">
      <w:pPr>
        <w:pStyle w:val="Standard"/>
        <w:jc w:val="center"/>
        <w:rPr>
          <w:b/>
          <w:sz w:val="28"/>
          <w:szCs w:val="28"/>
        </w:rPr>
      </w:pPr>
    </w:p>
    <w:tbl>
      <w:tblPr>
        <w:tblW w:w="9720" w:type="dxa"/>
        <w:tblInd w:w="-900" w:type="dxa"/>
        <w:tblLayout w:type="fixed"/>
        <w:tblCellMar>
          <w:left w:w="10" w:type="dxa"/>
          <w:right w:w="10" w:type="dxa"/>
        </w:tblCellMar>
        <w:tblLook w:val="04A0" w:firstRow="1" w:lastRow="0" w:firstColumn="1" w:lastColumn="0" w:noHBand="0" w:noVBand="1"/>
      </w:tblPr>
      <w:tblGrid>
        <w:gridCol w:w="4961"/>
        <w:gridCol w:w="490"/>
        <w:gridCol w:w="4269"/>
      </w:tblGrid>
      <w:tr w:rsidR="00515320" w:rsidTr="00543899">
        <w:trPr>
          <w:trHeight w:val="2127"/>
        </w:trPr>
        <w:tc>
          <w:tcPr>
            <w:tcW w:w="4961" w:type="dxa"/>
            <w:shd w:val="clear" w:color="auto" w:fill="FFFFFF"/>
            <w:tcMar>
              <w:top w:w="0" w:type="dxa"/>
              <w:left w:w="108" w:type="dxa"/>
              <w:bottom w:w="0" w:type="dxa"/>
              <w:right w:w="108" w:type="dxa"/>
            </w:tcMar>
          </w:tcPr>
          <w:p w:rsidR="00515320" w:rsidRDefault="00515320" w:rsidP="00543899">
            <w:pPr>
              <w:pStyle w:val="Standard"/>
              <w:jc w:val="center"/>
            </w:pPr>
            <w:r>
              <w:rPr>
                <w:noProof/>
                <w:lang w:eastAsia="el-GR" w:bidi="ar-SA"/>
              </w:rPr>
              <w:lastRenderedPageBreak/>
              <w:drawing>
                <wp:inline distT="0" distB="0" distL="0" distR="0" wp14:anchorId="61B68622" wp14:editId="3244C0DC">
                  <wp:extent cx="371520" cy="380880"/>
                  <wp:effectExtent l="0" t="0" r="9480" b="120"/>
                  <wp:docPr id="8" nam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371520" cy="380880"/>
                          </a:xfrm>
                          <a:prstGeom prst="rect">
                            <a:avLst/>
                          </a:prstGeom>
                          <a:ln>
                            <a:noFill/>
                            <a:prstDash/>
                          </a:ln>
                        </pic:spPr>
                      </pic:pic>
                    </a:graphicData>
                  </a:graphic>
                </wp:inline>
              </w:drawing>
            </w:r>
          </w:p>
          <w:p w:rsidR="00515320" w:rsidRDefault="00515320" w:rsidP="00543899">
            <w:pPr>
              <w:pStyle w:val="Standard"/>
              <w:jc w:val="center"/>
              <w:rPr>
                <w:b/>
              </w:rPr>
            </w:pPr>
            <w:r>
              <w:rPr>
                <w:b/>
              </w:rPr>
              <w:t>ΕΛΛΗΝΙΚΗ   ΔΗΜΟΚΡΑΤΙΑ</w:t>
            </w:r>
          </w:p>
          <w:p w:rsidR="00515320" w:rsidRDefault="00515320" w:rsidP="00543899">
            <w:pPr>
              <w:pStyle w:val="Standard"/>
              <w:jc w:val="center"/>
              <w:rPr>
                <w:sz w:val="18"/>
                <w:szCs w:val="18"/>
              </w:rPr>
            </w:pPr>
            <w:r>
              <w:rPr>
                <w:sz w:val="18"/>
                <w:szCs w:val="18"/>
              </w:rPr>
              <w:t>ΝΟΜΟΣ  ΑΤΤΙΚΗΣ</w:t>
            </w:r>
          </w:p>
          <w:p w:rsidR="00515320" w:rsidRDefault="00515320" w:rsidP="00543899">
            <w:pPr>
              <w:pStyle w:val="Standard"/>
              <w:jc w:val="center"/>
              <w:rPr>
                <w:b/>
              </w:rPr>
            </w:pPr>
            <w:r>
              <w:rPr>
                <w:b/>
              </w:rPr>
              <w:t xml:space="preserve">               Δ Η Μ Ο Σ   Μ Ο Σ Χ Α Τ Ο Υ – Τ Α Υ Ρ Ο Υ</w:t>
            </w:r>
          </w:p>
          <w:p w:rsidR="00515320" w:rsidRDefault="00515320" w:rsidP="00543899">
            <w:pPr>
              <w:pStyle w:val="Standard"/>
              <w:jc w:val="center"/>
              <w:rPr>
                <w:b/>
                <w:sz w:val="18"/>
                <w:szCs w:val="18"/>
                <w:u w:val="single"/>
              </w:rPr>
            </w:pPr>
            <w:r>
              <w:rPr>
                <w:b/>
                <w:sz w:val="18"/>
                <w:szCs w:val="18"/>
                <w:u w:val="single"/>
              </w:rPr>
              <w:t>ΔΙΕΥΘΥΝΣΗ</w:t>
            </w:r>
          </w:p>
          <w:p w:rsidR="00515320" w:rsidRDefault="00515320" w:rsidP="00543899">
            <w:pPr>
              <w:pStyle w:val="Standard"/>
              <w:jc w:val="center"/>
              <w:rPr>
                <w:sz w:val="18"/>
                <w:szCs w:val="18"/>
              </w:rPr>
            </w:pPr>
            <w:r>
              <w:rPr>
                <w:sz w:val="18"/>
                <w:szCs w:val="18"/>
              </w:rPr>
              <w:t xml:space="preserve">                    ΠΕΡΙΒΑΛΛΟΝΤΟΣ   ΚΥΚΛΙΚΗΣ ΟΙΚΟΝΟΜΙΑΣ ΚΑΙ ΑΝΑΚΥΚΛΩΣΗΣ</w:t>
            </w:r>
          </w:p>
          <w:p w:rsidR="00515320" w:rsidRDefault="00515320" w:rsidP="00543899">
            <w:pPr>
              <w:pStyle w:val="Standard"/>
            </w:pPr>
          </w:p>
        </w:tc>
        <w:tc>
          <w:tcPr>
            <w:tcW w:w="490" w:type="dxa"/>
            <w:shd w:val="clear" w:color="auto" w:fill="FFFFFF"/>
            <w:tcMar>
              <w:top w:w="0" w:type="dxa"/>
              <w:left w:w="108" w:type="dxa"/>
              <w:bottom w:w="0" w:type="dxa"/>
              <w:right w:w="108" w:type="dxa"/>
            </w:tcMar>
          </w:tcPr>
          <w:p w:rsidR="00515320" w:rsidRDefault="00515320" w:rsidP="00543899">
            <w:pPr>
              <w:pStyle w:val="Standard"/>
            </w:pPr>
          </w:p>
        </w:tc>
        <w:tc>
          <w:tcPr>
            <w:tcW w:w="4269" w:type="dxa"/>
            <w:shd w:val="clear" w:color="auto" w:fill="FFFFFF"/>
            <w:tcMar>
              <w:top w:w="0" w:type="dxa"/>
              <w:left w:w="108" w:type="dxa"/>
              <w:bottom w:w="0" w:type="dxa"/>
              <w:right w:w="108" w:type="dxa"/>
            </w:tcMar>
          </w:tcPr>
          <w:p w:rsidR="00515320" w:rsidRDefault="00515320" w:rsidP="00543899">
            <w:pPr>
              <w:pStyle w:val="Standard"/>
              <w:rPr>
                <w:b/>
                <w:sz w:val="22"/>
                <w:szCs w:val="22"/>
              </w:rPr>
            </w:pPr>
          </w:p>
          <w:p w:rsidR="00515320" w:rsidRDefault="00515320" w:rsidP="00543899">
            <w:pPr>
              <w:pStyle w:val="Standard"/>
              <w:rPr>
                <w:b/>
              </w:rPr>
            </w:pPr>
            <w:r>
              <w:rPr>
                <w:b/>
              </w:rPr>
              <w:t>«ΠΡΟΜΗΘΕΙΑ :«ΠΛΑΣΤΙΚΩΝ ΣΑΚΩΝ ΑΠΟΡΡΙΜΜΑΤΩΝ»</w:t>
            </w:r>
          </w:p>
          <w:p w:rsidR="00515320" w:rsidRDefault="00515320" w:rsidP="00543899">
            <w:pPr>
              <w:pStyle w:val="Standard"/>
              <w:rPr>
                <w:sz w:val="22"/>
                <w:szCs w:val="22"/>
              </w:rPr>
            </w:pPr>
          </w:p>
          <w:p w:rsidR="00515320" w:rsidRDefault="00515320" w:rsidP="00543899">
            <w:pPr>
              <w:pStyle w:val="Standard"/>
              <w:rPr>
                <w:sz w:val="22"/>
                <w:szCs w:val="22"/>
              </w:rPr>
            </w:pPr>
            <w:r>
              <w:rPr>
                <w:sz w:val="22"/>
                <w:szCs w:val="22"/>
              </w:rPr>
              <w:t xml:space="preserve"> </w:t>
            </w:r>
          </w:p>
        </w:tc>
      </w:tr>
      <w:tr w:rsidR="00515320" w:rsidRPr="0030637C" w:rsidTr="00543899">
        <w:trPr>
          <w:trHeight w:val="1273"/>
        </w:trPr>
        <w:tc>
          <w:tcPr>
            <w:tcW w:w="4961" w:type="dxa"/>
            <w:shd w:val="clear" w:color="auto" w:fill="FFFFFF"/>
            <w:tcMar>
              <w:top w:w="0" w:type="dxa"/>
              <w:left w:w="108" w:type="dxa"/>
              <w:bottom w:w="0" w:type="dxa"/>
              <w:right w:w="108" w:type="dxa"/>
            </w:tcMar>
          </w:tcPr>
          <w:p w:rsidR="00515320" w:rsidRDefault="00515320" w:rsidP="00543899">
            <w:pPr>
              <w:pStyle w:val="Standard"/>
              <w:spacing w:line="240" w:lineRule="exact"/>
            </w:pPr>
            <w:r>
              <w:t xml:space="preserve">                Πληροφορίες:Μπαλντούνης Κωνσταντίνος</w:t>
            </w:r>
          </w:p>
          <w:p w:rsidR="00515320" w:rsidRDefault="00515320" w:rsidP="00543899">
            <w:pPr>
              <w:pStyle w:val="Standard"/>
              <w:spacing w:line="240" w:lineRule="exact"/>
            </w:pPr>
            <w:r>
              <w:t xml:space="preserve">                Τηλ.: 213-2036341                                             </w:t>
            </w:r>
          </w:p>
          <w:p w:rsidR="00515320" w:rsidRDefault="00515320" w:rsidP="00543899">
            <w:pPr>
              <w:pStyle w:val="Standard"/>
              <w:spacing w:line="240" w:lineRule="exact"/>
              <w:rPr>
                <w:b/>
              </w:rPr>
            </w:pPr>
            <w:r>
              <w:rPr>
                <w:b/>
              </w:rPr>
              <w:t xml:space="preserve">                 Email:kbalndounis@0168.syzefxis.gov.gr</w:t>
            </w:r>
          </w:p>
          <w:p w:rsidR="00515320" w:rsidRPr="00675AD1" w:rsidRDefault="00515320" w:rsidP="00543899">
            <w:pPr>
              <w:pStyle w:val="Standard"/>
            </w:pPr>
          </w:p>
        </w:tc>
        <w:tc>
          <w:tcPr>
            <w:tcW w:w="490" w:type="dxa"/>
            <w:shd w:val="clear" w:color="auto" w:fill="FFFFFF"/>
            <w:tcMar>
              <w:top w:w="0" w:type="dxa"/>
              <w:left w:w="108" w:type="dxa"/>
              <w:bottom w:w="0" w:type="dxa"/>
              <w:right w:w="108" w:type="dxa"/>
            </w:tcMar>
          </w:tcPr>
          <w:p w:rsidR="00515320" w:rsidRPr="00675AD1" w:rsidRDefault="00515320" w:rsidP="00543899">
            <w:pPr>
              <w:pStyle w:val="Standard"/>
            </w:pPr>
          </w:p>
        </w:tc>
        <w:tc>
          <w:tcPr>
            <w:tcW w:w="4269" w:type="dxa"/>
            <w:shd w:val="clear" w:color="auto" w:fill="FFFFFF"/>
            <w:tcMar>
              <w:top w:w="0" w:type="dxa"/>
              <w:left w:w="108" w:type="dxa"/>
              <w:bottom w:w="0" w:type="dxa"/>
              <w:right w:w="108" w:type="dxa"/>
            </w:tcMar>
          </w:tcPr>
          <w:p w:rsidR="00515320" w:rsidRPr="00675AD1" w:rsidRDefault="00515320" w:rsidP="00543899">
            <w:pPr>
              <w:pStyle w:val="Standard"/>
            </w:pPr>
          </w:p>
        </w:tc>
      </w:tr>
    </w:tbl>
    <w:p w:rsidR="00515320" w:rsidRDefault="00515320" w:rsidP="00515320">
      <w:pPr>
        <w:pStyle w:val="Standard"/>
        <w:spacing w:line="276" w:lineRule="auto"/>
        <w:jc w:val="center"/>
        <w:rPr>
          <w:b/>
          <w:u w:val="single"/>
        </w:rPr>
      </w:pPr>
      <w:r>
        <w:rPr>
          <w:b/>
          <w:u w:val="single"/>
        </w:rPr>
        <w:t>ΣΥΓΓΡΑΦΗ ΥΠΟΧΡΕΩΣΕΩΝ</w:t>
      </w:r>
    </w:p>
    <w:p w:rsidR="00515320" w:rsidRPr="00675AD1" w:rsidRDefault="00515320" w:rsidP="00515320">
      <w:pPr>
        <w:pStyle w:val="Standard"/>
        <w:spacing w:line="276" w:lineRule="auto"/>
        <w:jc w:val="both"/>
      </w:pPr>
    </w:p>
    <w:p w:rsidR="00515320" w:rsidRDefault="00515320" w:rsidP="00515320">
      <w:pPr>
        <w:pStyle w:val="Standard"/>
        <w:spacing w:line="276" w:lineRule="auto"/>
        <w:jc w:val="both"/>
      </w:pPr>
      <w:r>
        <w:rPr>
          <w:b/>
        </w:rPr>
        <w:t xml:space="preserve">ΑΡΘΡΟ 1ο    </w:t>
      </w:r>
      <w:r>
        <w:rPr>
          <w:b/>
          <w:u w:val="single"/>
        </w:rPr>
        <w:t>Αντικείμενο προμήθειας</w:t>
      </w:r>
    </w:p>
    <w:p w:rsidR="00515320" w:rsidRDefault="00515320" w:rsidP="00515320">
      <w:pPr>
        <w:pStyle w:val="Standard"/>
        <w:spacing w:line="276" w:lineRule="auto"/>
        <w:jc w:val="both"/>
      </w:pPr>
      <w:r>
        <w:t>Η παρούσα συγγραφή υποχρεώσεων αφορά την προμήθεια πλαστικών σάκων απορριμμάτων για  την  κάλυψη  των  αναγκών  των υπηρεσιών του ενιαίου Δήμου Μοσχάτου – Ταύρου.</w:t>
      </w:r>
    </w:p>
    <w:p w:rsidR="00515320" w:rsidRDefault="00515320" w:rsidP="00515320">
      <w:pPr>
        <w:pStyle w:val="Standard"/>
        <w:spacing w:line="276" w:lineRule="auto"/>
        <w:jc w:val="both"/>
      </w:pPr>
      <w:r>
        <w:rPr>
          <w:b/>
        </w:rPr>
        <w:t xml:space="preserve">ΑΡΘΡΟ 2ο  </w:t>
      </w:r>
      <w:r>
        <w:rPr>
          <w:b/>
          <w:u w:val="single"/>
        </w:rPr>
        <w:t>Ισχύουσες διατάξεις</w:t>
      </w:r>
    </w:p>
    <w:p w:rsidR="00515320" w:rsidRDefault="00515320" w:rsidP="00515320">
      <w:pPr>
        <w:pStyle w:val="Standard"/>
        <w:spacing w:line="276" w:lineRule="auto"/>
        <w:jc w:val="both"/>
      </w:pPr>
      <w:r>
        <w:rPr>
          <w:b/>
        </w:rPr>
        <w:t xml:space="preserve"> </w:t>
      </w:r>
      <w:r>
        <w:t>Η διενέργεια του διαγωνισμού και η εκτέλεση της παρούσας προμήθειας διέπονται από τις εξής διατάξεις :</w:t>
      </w:r>
    </w:p>
    <w:p w:rsidR="00515320" w:rsidRPr="00675AD1" w:rsidRDefault="00515320" w:rsidP="00515320">
      <w:pPr>
        <w:pStyle w:val="aff0"/>
        <w:numPr>
          <w:ilvl w:val="0"/>
          <w:numId w:val="18"/>
        </w:numPr>
        <w:autoSpaceDN w:val="0"/>
        <w:spacing w:after="0"/>
        <w:ind w:left="284" w:firstLine="0"/>
        <w:contextualSpacing w:val="0"/>
        <w:textAlignment w:val="baseline"/>
        <w:rPr>
          <w:lang w:val="el-GR"/>
        </w:rPr>
      </w:pPr>
      <w:r>
        <w:rPr>
          <w:rFonts w:eastAsia="Arial"/>
          <w:sz w:val="24"/>
          <w:lang w:val="el-GR"/>
        </w:rPr>
        <w:t>το Ν.4412/ΦΕΚ 147 Α’/8-8-2016 «Δημόσιες Συμβάσεις Έργων, Προμηθειών και Υπηρεσιών (προσαρμογή στις οδηγίες 2014/24/ΕΕ και 2014/15/ΕΕ)</w:t>
      </w:r>
      <w:r>
        <w:rPr>
          <w:rFonts w:ascii="Arial" w:eastAsia="Arial" w:hAnsi="Arial" w:cs="Arial"/>
          <w:sz w:val="24"/>
          <w:lang w:val="el-GR"/>
        </w:rPr>
        <w:t xml:space="preserve"> </w:t>
      </w:r>
      <w:r>
        <w:rPr>
          <w:rFonts w:eastAsia="Arial"/>
          <w:sz w:val="24"/>
          <w:lang w:val="el-GR"/>
        </w:rPr>
        <w:t>καθώς και τις όποιες τροποποιητικές διατάξεις αυτού, ιδιαίτερα των Νόμων 4497/2017 (άρθρο 107) και 4605/2019 και όπως αυτός ισχύει σήμερα.</w:t>
      </w:r>
    </w:p>
    <w:p w:rsidR="00515320" w:rsidRDefault="00515320" w:rsidP="00515320">
      <w:pPr>
        <w:pStyle w:val="Standard"/>
        <w:widowControl/>
        <w:numPr>
          <w:ilvl w:val="0"/>
          <w:numId w:val="19"/>
        </w:numPr>
        <w:tabs>
          <w:tab w:val="left" w:pos="180"/>
        </w:tabs>
        <w:autoSpaceDN w:val="0"/>
        <w:spacing w:line="276" w:lineRule="auto"/>
        <w:ind w:left="0" w:hanging="720"/>
        <w:jc w:val="both"/>
      </w:pPr>
      <w:r>
        <w:t>Το Ν. 3463/ΦΕΚ 114 Α/8-6-2006 «Κώδικας Δήμων και Κοινοτήτων».</w:t>
      </w:r>
    </w:p>
    <w:p w:rsidR="00515320" w:rsidRDefault="00515320" w:rsidP="00515320">
      <w:pPr>
        <w:pStyle w:val="Standard"/>
        <w:widowControl/>
        <w:numPr>
          <w:ilvl w:val="0"/>
          <w:numId w:val="7"/>
        </w:numPr>
        <w:tabs>
          <w:tab w:val="left" w:pos="180"/>
        </w:tabs>
        <w:autoSpaceDN w:val="0"/>
        <w:spacing w:line="276" w:lineRule="auto"/>
        <w:ind w:left="0" w:hanging="720"/>
        <w:jc w:val="both"/>
      </w:pPr>
      <w:r>
        <w:t>Το Ν. 3548/ΦΕΚ 68 Α’/20-3-2007 «Καταχώρηση δημοσιεύσεων των φορέων του Δημοσίου στο νομαρχιακό και τοπικό Τύπο και άλλες διατάξεις».</w:t>
      </w:r>
    </w:p>
    <w:p w:rsidR="00515320" w:rsidRDefault="00515320" w:rsidP="00515320">
      <w:pPr>
        <w:pStyle w:val="Standard"/>
        <w:widowControl/>
        <w:numPr>
          <w:ilvl w:val="0"/>
          <w:numId w:val="7"/>
        </w:numPr>
        <w:tabs>
          <w:tab w:val="left" w:pos="180"/>
        </w:tabs>
        <w:autoSpaceDN w:val="0"/>
        <w:spacing w:line="276" w:lineRule="auto"/>
        <w:ind w:left="0" w:hanging="720"/>
        <w:jc w:val="both"/>
      </w:pPr>
      <w:r>
        <w:t xml:space="preserve">Το </w:t>
      </w:r>
      <w:r>
        <w:rPr>
          <w:lang w:val="en-US"/>
        </w:rPr>
        <w:t>N</w:t>
      </w:r>
      <w:r>
        <w:t>. 3852/10 (ΦΕΚ 87 Α/7-6-2010): Νέα Αρχιτεκτονική της Αυτοδιοίκησης και   της Αποκεντρωμένης Διοίκησης - Πρόγραμμα Καλλικράτης.</w:t>
      </w:r>
    </w:p>
    <w:p w:rsidR="00515320" w:rsidRDefault="00515320" w:rsidP="00515320">
      <w:pPr>
        <w:pStyle w:val="Standard"/>
        <w:widowControl/>
        <w:numPr>
          <w:ilvl w:val="0"/>
          <w:numId w:val="7"/>
        </w:numPr>
        <w:tabs>
          <w:tab w:val="left" w:pos="360"/>
        </w:tabs>
        <w:autoSpaceDN w:val="0"/>
        <w:spacing w:line="276" w:lineRule="auto"/>
        <w:ind w:left="180" w:hanging="180"/>
        <w:jc w:val="both"/>
      </w:pPr>
      <w:r>
        <w:t xml:space="preserve">Το </w:t>
      </w:r>
      <w:r>
        <w:rPr>
          <w:lang w:val="en-US"/>
        </w:rPr>
        <w:t>N</w:t>
      </w:r>
      <w:r>
        <w:t>. 3861/10 (ΦΕΚ 112 Α/13-7-2010):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515320" w:rsidRDefault="00515320" w:rsidP="00515320">
      <w:pPr>
        <w:pStyle w:val="Standard"/>
        <w:widowControl/>
        <w:numPr>
          <w:ilvl w:val="0"/>
          <w:numId w:val="7"/>
        </w:numPr>
        <w:tabs>
          <w:tab w:val="left" w:pos="360"/>
        </w:tabs>
        <w:autoSpaceDN w:val="0"/>
        <w:spacing w:line="276" w:lineRule="auto"/>
        <w:ind w:left="180" w:hanging="180"/>
        <w:jc w:val="both"/>
      </w:pPr>
      <w:r>
        <w:rPr>
          <w:lang w:val="en-US"/>
        </w:rPr>
        <w:t>T</w:t>
      </w:r>
      <w:r>
        <w:t>ο Ν. 4013 (ΦΕΚ204 Α/15-9-2011)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και τον Ν.4072/12 (ΦΕΚ86Α) Τροποποίηση.</w:t>
      </w:r>
    </w:p>
    <w:p w:rsidR="00515320" w:rsidRDefault="00515320" w:rsidP="00515320">
      <w:pPr>
        <w:pStyle w:val="Standard"/>
        <w:widowControl/>
        <w:numPr>
          <w:ilvl w:val="0"/>
          <w:numId w:val="7"/>
        </w:numPr>
        <w:tabs>
          <w:tab w:val="left" w:pos="360"/>
        </w:tabs>
        <w:autoSpaceDN w:val="0"/>
        <w:spacing w:line="276" w:lineRule="auto"/>
        <w:ind w:left="180" w:hanging="180"/>
        <w:jc w:val="both"/>
      </w:pPr>
      <w:r>
        <w:t>Το Ν. 4250/ΦΕΚ 74 Α’/26-03-2014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w:t>
      </w:r>
    </w:p>
    <w:p w:rsidR="00515320" w:rsidRDefault="00515320" w:rsidP="00515320">
      <w:pPr>
        <w:pStyle w:val="Standard"/>
        <w:widowControl/>
        <w:numPr>
          <w:ilvl w:val="0"/>
          <w:numId w:val="7"/>
        </w:numPr>
        <w:tabs>
          <w:tab w:val="left" w:pos="360"/>
        </w:tabs>
        <w:autoSpaceDN w:val="0"/>
        <w:spacing w:line="276" w:lineRule="auto"/>
        <w:ind w:left="180" w:hanging="180"/>
        <w:jc w:val="both"/>
      </w:pPr>
      <w:r>
        <w:t>Την Κοινή Υπουργική Απόφαση Π1/2380/18-12-2012 (ΦΕΚ 3400 Β’/20-12-2012) «Ρύθμιση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w:t>
      </w:r>
    </w:p>
    <w:p w:rsidR="00515320" w:rsidRDefault="00515320" w:rsidP="00515320">
      <w:pPr>
        <w:pStyle w:val="Standard"/>
        <w:jc w:val="both"/>
        <w:rPr>
          <w:rFonts w:eastAsia="Arial"/>
        </w:rPr>
      </w:pPr>
      <w:r>
        <w:rPr>
          <w:rFonts w:eastAsia="Arial"/>
        </w:rPr>
        <w:t xml:space="preserve">   Καθώς και όσες θα αναφέρονται στους όρους της Διακήρυξης που θα εγκρίνει η    </w:t>
      </w:r>
    </w:p>
    <w:p w:rsidR="00515320" w:rsidRPr="00515320" w:rsidRDefault="00515320" w:rsidP="00515320">
      <w:pPr>
        <w:pStyle w:val="Standard"/>
        <w:jc w:val="both"/>
        <w:rPr>
          <w:rFonts w:eastAsia="Arial"/>
        </w:rPr>
      </w:pPr>
      <w:r>
        <w:rPr>
          <w:rFonts w:eastAsia="Arial"/>
        </w:rPr>
        <w:t xml:space="preserve">   Οικονομική Επιτροπή.</w:t>
      </w: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r>
        <w:rPr>
          <w:b/>
          <w:u w:val="single"/>
        </w:rPr>
        <w:t>ΑΡΘΡΟ 3</w:t>
      </w:r>
      <w:r>
        <w:rPr>
          <w:b/>
          <w:u w:val="single"/>
          <w:vertAlign w:val="superscript"/>
        </w:rPr>
        <w:t>ο</w:t>
      </w:r>
      <w:r>
        <w:rPr>
          <w:b/>
          <w:u w:val="single"/>
        </w:rPr>
        <w:t xml:space="preserve">   Συμβατικά στοιχεία</w:t>
      </w:r>
    </w:p>
    <w:p w:rsidR="00515320" w:rsidRDefault="00515320" w:rsidP="00515320">
      <w:pPr>
        <w:pStyle w:val="Standard"/>
        <w:spacing w:line="276" w:lineRule="auto"/>
        <w:jc w:val="both"/>
      </w:pPr>
      <w:r>
        <w:t>Συμβατικά στοιχεία είναι:</w:t>
      </w:r>
    </w:p>
    <w:p w:rsidR="00515320" w:rsidRDefault="00515320" w:rsidP="00515320">
      <w:pPr>
        <w:pStyle w:val="Standard"/>
        <w:numPr>
          <w:ilvl w:val="0"/>
          <w:numId w:val="20"/>
        </w:numPr>
        <w:shd w:val="clear" w:color="auto" w:fill="FFFFFF"/>
        <w:autoSpaceDN w:val="0"/>
        <w:jc w:val="both"/>
        <w:rPr>
          <w:rFonts w:eastAsia="Arial"/>
        </w:rPr>
      </w:pPr>
      <w:r>
        <w:rPr>
          <w:rFonts w:eastAsia="Arial"/>
        </w:rPr>
        <w:t xml:space="preserve">Η Διακήρυξη  </w:t>
      </w:r>
    </w:p>
    <w:p w:rsidR="00515320" w:rsidRDefault="00515320" w:rsidP="00515320">
      <w:pPr>
        <w:pStyle w:val="Standard"/>
        <w:numPr>
          <w:ilvl w:val="0"/>
          <w:numId w:val="13"/>
        </w:numPr>
        <w:shd w:val="clear" w:color="auto" w:fill="FFFFFF"/>
        <w:autoSpaceDN w:val="0"/>
        <w:jc w:val="both"/>
        <w:rPr>
          <w:rFonts w:eastAsia="Arial"/>
        </w:rPr>
      </w:pPr>
      <w:r>
        <w:rPr>
          <w:rFonts w:eastAsia="Arial"/>
        </w:rPr>
        <w:t>Η Μελέτη</w:t>
      </w:r>
    </w:p>
    <w:p w:rsidR="00515320" w:rsidRDefault="00515320" w:rsidP="00515320">
      <w:pPr>
        <w:pStyle w:val="Standard"/>
        <w:numPr>
          <w:ilvl w:val="0"/>
          <w:numId w:val="21"/>
        </w:numPr>
        <w:shd w:val="clear" w:color="auto" w:fill="FFFFFF"/>
        <w:autoSpaceDN w:val="0"/>
        <w:jc w:val="both"/>
        <w:rPr>
          <w:rFonts w:eastAsia="Arial"/>
        </w:rPr>
      </w:pPr>
      <w:r>
        <w:rPr>
          <w:rFonts w:eastAsia="Arial"/>
        </w:rPr>
        <w:t>Τεχνική Έκθεση</w:t>
      </w:r>
    </w:p>
    <w:p w:rsidR="00515320" w:rsidRDefault="00515320" w:rsidP="00515320">
      <w:pPr>
        <w:pStyle w:val="Standard"/>
        <w:numPr>
          <w:ilvl w:val="0"/>
          <w:numId w:val="8"/>
        </w:numPr>
        <w:shd w:val="clear" w:color="auto" w:fill="FFFFFF"/>
        <w:autoSpaceDN w:val="0"/>
        <w:jc w:val="both"/>
        <w:rPr>
          <w:rFonts w:eastAsia="Arial"/>
        </w:rPr>
      </w:pPr>
      <w:r>
        <w:rPr>
          <w:rFonts w:eastAsia="Arial"/>
        </w:rPr>
        <w:t>Ενδεικτικός Προϋπολογισμός</w:t>
      </w:r>
    </w:p>
    <w:p w:rsidR="00515320" w:rsidRDefault="00515320" w:rsidP="00515320">
      <w:pPr>
        <w:pStyle w:val="Standard"/>
        <w:numPr>
          <w:ilvl w:val="0"/>
          <w:numId w:val="8"/>
        </w:numPr>
        <w:shd w:val="clear" w:color="auto" w:fill="FFFFFF"/>
        <w:autoSpaceDN w:val="0"/>
        <w:jc w:val="both"/>
        <w:rPr>
          <w:rFonts w:eastAsia="Arial"/>
        </w:rPr>
      </w:pPr>
      <w:r>
        <w:rPr>
          <w:rFonts w:eastAsia="Arial"/>
        </w:rPr>
        <w:t>Συγγραφή Υποχρεώσεων</w:t>
      </w:r>
    </w:p>
    <w:p w:rsidR="00515320" w:rsidRDefault="00515320" w:rsidP="00515320">
      <w:pPr>
        <w:pStyle w:val="Standard"/>
        <w:numPr>
          <w:ilvl w:val="0"/>
          <w:numId w:val="8"/>
        </w:numPr>
        <w:shd w:val="clear" w:color="auto" w:fill="FFFFFF"/>
        <w:autoSpaceDN w:val="0"/>
        <w:jc w:val="both"/>
        <w:rPr>
          <w:rFonts w:eastAsia="Arial"/>
        </w:rPr>
      </w:pPr>
      <w:r>
        <w:rPr>
          <w:rFonts w:eastAsia="Arial"/>
        </w:rPr>
        <w:t xml:space="preserve">Τεχνικές Προδιαγραφές  </w:t>
      </w:r>
    </w:p>
    <w:p w:rsidR="00515320" w:rsidRDefault="00515320" w:rsidP="00515320">
      <w:pPr>
        <w:pStyle w:val="Standard"/>
        <w:numPr>
          <w:ilvl w:val="0"/>
          <w:numId w:val="13"/>
        </w:numPr>
        <w:shd w:val="clear" w:color="auto" w:fill="FFFFFF"/>
        <w:autoSpaceDN w:val="0"/>
        <w:jc w:val="both"/>
        <w:rPr>
          <w:rFonts w:eastAsia="Arial"/>
        </w:rPr>
      </w:pPr>
      <w:r>
        <w:rPr>
          <w:rFonts w:eastAsia="Arial"/>
        </w:rPr>
        <w:t>Η συνολική Προσφορά του Αναδόχου</w:t>
      </w:r>
    </w:p>
    <w:p w:rsidR="00515320" w:rsidRDefault="00515320" w:rsidP="00515320">
      <w:pPr>
        <w:pStyle w:val="aff0"/>
        <w:numPr>
          <w:ilvl w:val="0"/>
          <w:numId w:val="13"/>
        </w:numPr>
        <w:autoSpaceDN w:val="0"/>
        <w:spacing w:after="0" w:line="276" w:lineRule="auto"/>
        <w:contextualSpacing w:val="0"/>
        <w:jc w:val="left"/>
        <w:textAlignment w:val="baseline"/>
        <w:rPr>
          <w:rFonts w:eastAsia="Arial"/>
          <w:sz w:val="24"/>
          <w:lang w:val="el-GR"/>
        </w:rPr>
      </w:pPr>
      <w:r>
        <w:rPr>
          <w:rFonts w:eastAsia="Arial"/>
          <w:sz w:val="24"/>
          <w:lang w:val="el-GR"/>
        </w:rPr>
        <w:t>Η Σύμβαση ανάθεσης της Προμήθειας</w:t>
      </w:r>
    </w:p>
    <w:p w:rsidR="00515320" w:rsidRDefault="00515320" w:rsidP="00515320">
      <w:pPr>
        <w:pStyle w:val="Standard"/>
        <w:spacing w:line="276" w:lineRule="auto"/>
        <w:rPr>
          <w:sz w:val="18"/>
          <w:szCs w:val="18"/>
        </w:rPr>
      </w:pPr>
    </w:p>
    <w:p w:rsidR="00515320" w:rsidRDefault="00515320" w:rsidP="00515320">
      <w:pPr>
        <w:pStyle w:val="Standard"/>
        <w:ind w:left="180" w:hanging="180"/>
      </w:pPr>
      <w:r>
        <w:rPr>
          <w:rFonts w:eastAsia="Arial"/>
          <w:b/>
          <w:u w:val="single"/>
        </w:rPr>
        <w:t>ΑΡΘΡΟ</w:t>
      </w:r>
      <w:r>
        <w:rPr>
          <w:rFonts w:eastAsia="Arial"/>
          <w:b/>
          <w:spacing w:val="-8"/>
          <w:u w:val="single"/>
        </w:rPr>
        <w:t xml:space="preserve"> </w:t>
      </w:r>
      <w:r>
        <w:rPr>
          <w:rFonts w:eastAsia="Arial"/>
          <w:b/>
          <w:u w:val="single"/>
        </w:rPr>
        <w:t>4:   Εγ</w:t>
      </w:r>
      <w:r>
        <w:rPr>
          <w:rFonts w:eastAsia="Arial"/>
          <w:b/>
          <w:spacing w:val="1"/>
          <w:u w:val="single"/>
        </w:rPr>
        <w:t>γ</w:t>
      </w:r>
      <w:r>
        <w:rPr>
          <w:rFonts w:eastAsia="Arial"/>
          <w:b/>
          <w:u w:val="single"/>
        </w:rPr>
        <w:t>ύηση</w:t>
      </w:r>
      <w:r>
        <w:rPr>
          <w:rFonts w:eastAsia="Arial"/>
          <w:b/>
          <w:spacing w:val="-9"/>
          <w:u w:val="single"/>
        </w:rPr>
        <w:t xml:space="preserve"> </w:t>
      </w:r>
      <w:r>
        <w:rPr>
          <w:rFonts w:eastAsia="Arial"/>
          <w:b/>
          <w:u w:val="single"/>
        </w:rPr>
        <w:t>συμ</w:t>
      </w:r>
      <w:r>
        <w:rPr>
          <w:rFonts w:eastAsia="Arial"/>
          <w:b/>
          <w:spacing w:val="-1"/>
          <w:u w:val="single"/>
        </w:rPr>
        <w:t>μ</w:t>
      </w:r>
      <w:r>
        <w:rPr>
          <w:rFonts w:eastAsia="Arial"/>
          <w:b/>
          <w:u w:val="single"/>
        </w:rPr>
        <w:t>ετ</w:t>
      </w:r>
      <w:r>
        <w:rPr>
          <w:rFonts w:eastAsia="Arial"/>
          <w:b/>
          <w:spacing w:val="1"/>
          <w:u w:val="single"/>
        </w:rPr>
        <w:t>ο</w:t>
      </w:r>
      <w:r>
        <w:rPr>
          <w:rFonts w:eastAsia="Arial"/>
          <w:b/>
          <w:u w:val="single"/>
        </w:rPr>
        <w:t>χής</w:t>
      </w:r>
    </w:p>
    <w:p w:rsidR="00515320" w:rsidRDefault="00515320" w:rsidP="00515320">
      <w:pPr>
        <w:pStyle w:val="Standard"/>
        <w:jc w:val="both"/>
      </w:pPr>
      <w:r>
        <w:t xml:space="preserve">Η Εγγύηση συμμετοχής καθορίζεται από την διακήρυξη και θα πρέπει να ισχύει </w:t>
      </w:r>
      <w:r>
        <w:rPr>
          <w:b/>
          <w:bCs/>
        </w:rPr>
        <w:t xml:space="preserve">τουλάχιστον </w:t>
      </w:r>
      <w:r>
        <w:t>για τριάντα (</w:t>
      </w:r>
      <w:r>
        <w:rPr>
          <w:b/>
          <w:bCs/>
        </w:rPr>
        <w:t>30</w:t>
      </w:r>
      <w:r>
        <w:t xml:space="preserve">) ημέρες μετά τη λήξη του χρόνου ισχύος της προσφοράς </w:t>
      </w:r>
      <w:r>
        <w:rPr>
          <w:b/>
          <w:u w:val="single"/>
        </w:rPr>
        <w:t>(</w:t>
      </w:r>
      <w:hyperlink r:id="rId20" w:history="1">
        <w:r>
          <w:rPr>
            <w:b/>
            <w:color w:val="00000A"/>
          </w:rPr>
          <w:t>άρθρο 72 παρ.1α του Ν.4412/16</w:t>
        </w:r>
      </w:hyperlink>
      <w:r>
        <w:rPr>
          <w:b/>
          <w:u w:val="single"/>
        </w:rPr>
        <w:t>).</w:t>
      </w:r>
    </w:p>
    <w:p w:rsidR="00515320" w:rsidRDefault="00515320" w:rsidP="00515320">
      <w:pPr>
        <w:pStyle w:val="Standard"/>
        <w:spacing w:line="276" w:lineRule="auto"/>
        <w:jc w:val="both"/>
        <w:rPr>
          <w:b/>
        </w:rPr>
      </w:pPr>
    </w:p>
    <w:p w:rsidR="00515320" w:rsidRDefault="00515320" w:rsidP="00515320">
      <w:pPr>
        <w:pStyle w:val="Standard"/>
        <w:ind w:left="284" w:hanging="284"/>
      </w:pPr>
      <w:r>
        <w:rPr>
          <w:rFonts w:eastAsia="Arial"/>
          <w:b/>
          <w:u w:val="single"/>
        </w:rPr>
        <w:t>ΑΡ</w:t>
      </w:r>
      <w:r>
        <w:rPr>
          <w:rFonts w:eastAsia="Arial"/>
          <w:b/>
          <w:spacing w:val="1"/>
          <w:u w:val="single"/>
        </w:rPr>
        <w:t>Θ</w:t>
      </w:r>
      <w:r>
        <w:rPr>
          <w:rFonts w:eastAsia="Arial"/>
          <w:b/>
          <w:u w:val="single"/>
        </w:rPr>
        <w:t>ΡΟ</w:t>
      </w:r>
      <w:r>
        <w:rPr>
          <w:rFonts w:eastAsia="Arial"/>
          <w:b/>
          <w:spacing w:val="-8"/>
          <w:u w:val="single"/>
        </w:rPr>
        <w:t xml:space="preserve"> </w:t>
      </w:r>
      <w:r>
        <w:rPr>
          <w:rFonts w:eastAsia="Arial"/>
          <w:b/>
          <w:u w:val="single"/>
        </w:rPr>
        <w:t>5:   Προσφορές</w:t>
      </w:r>
    </w:p>
    <w:p w:rsidR="00515320" w:rsidRDefault="00515320" w:rsidP="00515320">
      <w:pPr>
        <w:pStyle w:val="Standard"/>
        <w:spacing w:line="276" w:lineRule="auto"/>
        <w:jc w:val="both"/>
      </w:pPr>
      <w:r>
        <w:t xml:space="preserve">Οι διαγωνιζόμενοι θα πρέπει να είναι απολύτως υπεύθυνοι για τις πληροφορίες και τα λοιπά στοιχεία (οικονομικά, τεχνικά κ.τ.λ.) των προσφορών τους. Επίσης με την κατάθεση των προσφορών απαιτείται </w:t>
      </w:r>
      <w:r>
        <w:rPr>
          <w:b/>
        </w:rPr>
        <w:t xml:space="preserve">επί   ποινή αποκλεισμού   </w:t>
      </w:r>
    </w:p>
    <w:p w:rsidR="00515320" w:rsidRDefault="00515320" w:rsidP="00515320">
      <w:pPr>
        <w:pStyle w:val="Standard"/>
        <w:spacing w:line="276" w:lineRule="auto"/>
        <w:jc w:val="both"/>
      </w:pPr>
      <w:r>
        <w:t>α) η κατάθεση δείγματος παραγωγής, των προς προμήθεια ειδών (το δείγμα θα περιέχει τουλάχιστον 5 σάκους από κάθε διάσταση), του εργοστασίου που αντιπροσωπεύουν στον συγκεκριμένο διαγωνισμό και</w:t>
      </w:r>
    </w:p>
    <w:p w:rsidR="00515320" w:rsidRDefault="00515320" w:rsidP="00515320">
      <w:pPr>
        <w:pStyle w:val="Standard"/>
        <w:spacing w:line="276" w:lineRule="auto"/>
        <w:jc w:val="both"/>
      </w:pPr>
      <w:r>
        <w:t>β) πιστοποιητικό διασφάλισης ποιότητας ISO 9001:2015 του κατασκευαστή ή ισοδύναμο το οποίο θα είναι σε ισχύ.</w:t>
      </w:r>
    </w:p>
    <w:p w:rsidR="00515320" w:rsidRDefault="00515320" w:rsidP="00515320">
      <w:pPr>
        <w:pStyle w:val="Standard"/>
        <w:spacing w:line="276" w:lineRule="auto"/>
        <w:jc w:val="both"/>
      </w:pPr>
      <w:r>
        <w:t>. Τα στοιχεία αυτά θα είναι απόλυτα δεσμευτικά για αυτούς, κατά την υπογραφή της σύμβασης και κατά τη διαδικασία της  παραλαβής του αντικειμένου της προμήθειας.</w:t>
      </w:r>
    </w:p>
    <w:p w:rsidR="00515320" w:rsidRDefault="00515320" w:rsidP="00515320">
      <w:pPr>
        <w:pStyle w:val="Standard"/>
        <w:spacing w:line="276" w:lineRule="auto"/>
        <w:jc w:val="both"/>
      </w:pPr>
      <w:r>
        <w:t>Από την προσφορά του υποψήφιου προμηθευτή θα πρέπει να προκύπτει σαφώς ότι τα προς προμήθεια είδη συμφωνούν πλήρως με τις τεχνικές προδιαγραφές της παρούσας μελέτης.</w:t>
      </w:r>
    </w:p>
    <w:p w:rsidR="00515320" w:rsidRDefault="00515320" w:rsidP="00515320">
      <w:pPr>
        <w:pStyle w:val="Standard"/>
        <w:spacing w:line="276" w:lineRule="auto"/>
        <w:jc w:val="both"/>
      </w:pPr>
      <w:r>
        <w:t xml:space="preserve">Οι προσφορές, </w:t>
      </w:r>
      <w:r>
        <w:rPr>
          <w:b/>
        </w:rPr>
        <w:t>επί ποινή αποκλεισμού</w:t>
      </w:r>
      <w:r>
        <w:t>, θα περιλαμβάνουν το σύνολο των ειδών της προμήθειας.</w:t>
      </w:r>
    </w:p>
    <w:p w:rsidR="00515320" w:rsidRDefault="00515320" w:rsidP="00515320">
      <w:pPr>
        <w:pStyle w:val="Standard"/>
        <w:spacing w:line="276" w:lineRule="auto"/>
        <w:jc w:val="both"/>
      </w:pPr>
      <w:r>
        <w:t>Προσφορά που ορίζει χρόνο ισχύος μικρότερου του προβλεπόμενου από την Διακήρυξη , απορρίπτεται ως απαράδεκτη.</w:t>
      </w:r>
    </w:p>
    <w:p w:rsidR="00515320" w:rsidRDefault="00515320" w:rsidP="00515320">
      <w:pPr>
        <w:pStyle w:val="Standard"/>
        <w:spacing w:line="276" w:lineRule="auto"/>
        <w:jc w:val="both"/>
      </w:pPr>
      <w:r>
        <w:t>Η ισχύς της προσφοράς μπορεί να παρατείνεται εφόσον ζητηθεί από την υπηρεσία, πριν την λήξη της κατ΄ ανώτατο όριο, για χρονικό διάστημα ίσο με το προβλεπόμενο από την Διακήρυξη.</w:t>
      </w:r>
    </w:p>
    <w:p w:rsidR="00515320" w:rsidRDefault="00515320" w:rsidP="00515320">
      <w:pPr>
        <w:pStyle w:val="Standard"/>
        <w:spacing w:line="276" w:lineRule="auto"/>
        <w:jc w:val="both"/>
      </w:pPr>
    </w:p>
    <w:p w:rsidR="00515320" w:rsidRDefault="00515320" w:rsidP="00515320">
      <w:pPr>
        <w:pStyle w:val="Standard"/>
        <w:spacing w:line="276" w:lineRule="auto"/>
        <w:jc w:val="both"/>
      </w:pPr>
      <w:r>
        <w:rPr>
          <w:b/>
        </w:rPr>
        <w:t xml:space="preserve">ΑΡΘΡΟ 6ο  </w:t>
      </w:r>
      <w:r>
        <w:rPr>
          <w:b/>
          <w:u w:val="single"/>
        </w:rPr>
        <w:t>Τιμές προσφορών</w:t>
      </w:r>
    </w:p>
    <w:p w:rsidR="00515320" w:rsidRDefault="00515320" w:rsidP="00515320">
      <w:pPr>
        <w:pStyle w:val="Standard"/>
        <w:spacing w:line="276" w:lineRule="auto"/>
        <w:jc w:val="both"/>
      </w:pPr>
      <w:r>
        <w:t>Η τιμή μονάδας της προσφοράς του ανάδοχου προμηθευτή, θα παραμένει σταθερή για όσο θα είναι σε ισχύ η σύμβαση και οποιαδήποτε αλλαγή από την πλευρά του προμηθευτή θα απορρίπτεται ως απαράδεκτη και  αντίθετη  στους  όρους  της  σύμβασης. Στην τιμή περιλαμβάνεται η προμήθεια, η μεταφορά, η φορτοεκφόρτωση, οι νόμιμες κρατήσεις και όλη η απαιτούμενη εργασία για την παράδοσή τους.</w:t>
      </w:r>
    </w:p>
    <w:p w:rsidR="00515320" w:rsidRDefault="00515320" w:rsidP="00515320">
      <w:pPr>
        <w:pStyle w:val="Standard"/>
        <w:spacing w:line="276" w:lineRule="auto"/>
        <w:jc w:val="both"/>
      </w:pPr>
    </w:p>
    <w:p w:rsidR="00515320" w:rsidRDefault="00515320" w:rsidP="00515320">
      <w:pPr>
        <w:pStyle w:val="Standard"/>
        <w:spacing w:before="3" w:line="276" w:lineRule="auto"/>
        <w:jc w:val="both"/>
      </w:pPr>
      <w:r>
        <w:rPr>
          <w:b/>
        </w:rPr>
        <w:t>Κριτήριο ανάδειξης</w:t>
      </w:r>
      <w:r>
        <w:t xml:space="preserve"> είναι </w:t>
      </w:r>
      <w:r>
        <w:rPr>
          <w:b/>
        </w:rPr>
        <w:t xml:space="preserve">η πλέον συμφέρουσα από οικονομική άποψη προσφορά  βάσει τιμής </w:t>
      </w:r>
      <w:r>
        <w:t xml:space="preserve">(χαμηλότερη τιμή), </w:t>
      </w:r>
      <w:r>
        <w:rPr>
          <w:lang w:eastAsia="en-US"/>
        </w:rPr>
        <w:t>με συμπλήρωση του τιμολογίου προσφοράς από τους υποψηφίους αναδόχους.</w:t>
      </w:r>
    </w:p>
    <w:p w:rsidR="00515320" w:rsidRDefault="00515320" w:rsidP="00515320">
      <w:pPr>
        <w:pStyle w:val="Standard"/>
        <w:spacing w:line="276" w:lineRule="auto"/>
        <w:jc w:val="both"/>
      </w:pPr>
    </w:p>
    <w:p w:rsidR="00515320" w:rsidRDefault="00515320" w:rsidP="00515320">
      <w:pPr>
        <w:pStyle w:val="Standard"/>
      </w:pPr>
      <w:r>
        <w:rPr>
          <w:rFonts w:eastAsia="Arial"/>
          <w:b/>
          <w:u w:val="single"/>
        </w:rPr>
        <w:t>ΑΡΘΡΟ</w:t>
      </w:r>
      <w:r>
        <w:rPr>
          <w:rFonts w:eastAsia="Arial"/>
          <w:b/>
          <w:spacing w:val="-8"/>
          <w:u w:val="single"/>
        </w:rPr>
        <w:t xml:space="preserve"> </w:t>
      </w:r>
      <w:r>
        <w:rPr>
          <w:rFonts w:eastAsia="Arial"/>
          <w:b/>
          <w:u w:val="single"/>
        </w:rPr>
        <w:t>7:   Σύμβαση</w:t>
      </w:r>
    </w:p>
    <w:p w:rsidR="00515320" w:rsidRDefault="00515320" w:rsidP="00515320">
      <w:pPr>
        <w:pStyle w:val="Standard"/>
        <w:ind w:right="117"/>
        <w:jc w:val="both"/>
      </w:pPr>
      <w:r>
        <w:rPr>
          <w:rFonts w:eastAsia="Arial"/>
        </w:rPr>
        <w:t>Ο</w:t>
      </w:r>
      <w:r>
        <w:rPr>
          <w:rFonts w:eastAsia="Arial"/>
          <w:spacing w:val="31"/>
        </w:rPr>
        <w:t xml:space="preserve"> </w:t>
      </w:r>
      <w:r>
        <w:rPr>
          <w:rFonts w:eastAsia="Arial"/>
        </w:rPr>
        <w:t>ανάδ</w:t>
      </w:r>
      <w:r>
        <w:rPr>
          <w:rFonts w:eastAsia="Arial"/>
          <w:spacing w:val="1"/>
        </w:rPr>
        <w:t>ο</w:t>
      </w:r>
      <w:r>
        <w:rPr>
          <w:rFonts w:eastAsia="Arial"/>
        </w:rPr>
        <w:t>χος</w:t>
      </w:r>
      <w:r>
        <w:rPr>
          <w:rFonts w:eastAsia="Arial"/>
          <w:spacing w:val="25"/>
        </w:rPr>
        <w:t xml:space="preserve"> </w:t>
      </w:r>
      <w:r>
        <w:rPr>
          <w:rFonts w:eastAsia="Arial"/>
        </w:rPr>
        <w:t>της</w:t>
      </w:r>
      <w:r>
        <w:rPr>
          <w:rFonts w:eastAsia="Arial"/>
          <w:spacing w:val="30"/>
        </w:rPr>
        <w:t xml:space="preserve"> </w:t>
      </w:r>
      <w:r>
        <w:rPr>
          <w:rFonts w:eastAsia="Arial"/>
          <w:spacing w:val="1"/>
        </w:rPr>
        <w:t>π</w:t>
      </w:r>
      <w:r>
        <w:rPr>
          <w:rFonts w:eastAsia="Arial"/>
        </w:rPr>
        <w:t>ρομήθειας,</w:t>
      </w:r>
      <w:r>
        <w:rPr>
          <w:rFonts w:eastAsia="Arial"/>
          <w:spacing w:val="23"/>
        </w:rPr>
        <w:t xml:space="preserve"> </w:t>
      </w:r>
      <w:r>
        <w:rPr>
          <w:rFonts w:eastAsia="Arial"/>
        </w:rPr>
        <w:t>με</w:t>
      </w:r>
      <w:r>
        <w:rPr>
          <w:rFonts w:eastAsia="Arial"/>
          <w:spacing w:val="1"/>
        </w:rPr>
        <w:t>τ</w:t>
      </w:r>
      <w:r>
        <w:rPr>
          <w:rFonts w:eastAsia="Arial"/>
        </w:rPr>
        <w:t>ά</w:t>
      </w:r>
      <w:r>
        <w:rPr>
          <w:rFonts w:eastAsia="Arial"/>
          <w:spacing w:val="30"/>
        </w:rPr>
        <w:t xml:space="preserve"> </w:t>
      </w:r>
      <w:r>
        <w:rPr>
          <w:rFonts w:eastAsia="Arial"/>
        </w:rPr>
        <w:t>την</w:t>
      </w:r>
      <w:r>
        <w:rPr>
          <w:rFonts w:eastAsia="Arial"/>
          <w:spacing w:val="30"/>
        </w:rPr>
        <w:t xml:space="preserve"> </w:t>
      </w:r>
      <w:r>
        <w:rPr>
          <w:rFonts w:eastAsia="Arial"/>
        </w:rPr>
        <w:t>κ</w:t>
      </w:r>
      <w:r>
        <w:rPr>
          <w:rFonts w:eastAsia="Arial"/>
          <w:spacing w:val="1"/>
        </w:rPr>
        <w:t>α</w:t>
      </w:r>
      <w:r>
        <w:rPr>
          <w:rFonts w:eastAsia="Arial"/>
        </w:rPr>
        <w:t>τά</w:t>
      </w:r>
      <w:r>
        <w:rPr>
          <w:rFonts w:eastAsia="Arial"/>
          <w:spacing w:val="30"/>
        </w:rPr>
        <w:t xml:space="preserve"> </w:t>
      </w:r>
      <w:r>
        <w:rPr>
          <w:rFonts w:eastAsia="Arial"/>
        </w:rPr>
        <w:t>νό</w:t>
      </w:r>
      <w:r>
        <w:rPr>
          <w:rFonts w:eastAsia="Arial"/>
          <w:spacing w:val="-1"/>
        </w:rPr>
        <w:t>μ</w:t>
      </w:r>
      <w:r>
        <w:rPr>
          <w:rFonts w:eastAsia="Arial"/>
        </w:rPr>
        <w:t>ο</w:t>
      </w:r>
      <w:r>
        <w:rPr>
          <w:rFonts w:eastAsia="Arial"/>
          <w:spacing w:val="29"/>
        </w:rPr>
        <w:t xml:space="preserve"> </w:t>
      </w:r>
      <w:r>
        <w:rPr>
          <w:rFonts w:eastAsia="Arial"/>
        </w:rPr>
        <w:t>έ</w:t>
      </w:r>
      <w:r>
        <w:rPr>
          <w:rFonts w:eastAsia="Arial"/>
          <w:spacing w:val="1"/>
        </w:rPr>
        <w:t>γ</w:t>
      </w:r>
      <w:r>
        <w:rPr>
          <w:rFonts w:eastAsia="Arial"/>
        </w:rPr>
        <w:t>κρ</w:t>
      </w:r>
      <w:r>
        <w:rPr>
          <w:rFonts w:eastAsia="Arial"/>
          <w:spacing w:val="1"/>
        </w:rPr>
        <w:t>ι</w:t>
      </w:r>
      <w:r>
        <w:rPr>
          <w:rFonts w:eastAsia="Arial"/>
        </w:rPr>
        <w:t>ση</w:t>
      </w:r>
      <w:r>
        <w:rPr>
          <w:rFonts w:eastAsia="Arial"/>
          <w:spacing w:val="26"/>
        </w:rPr>
        <w:t xml:space="preserve"> </w:t>
      </w:r>
      <w:r>
        <w:rPr>
          <w:rFonts w:eastAsia="Arial"/>
        </w:rPr>
        <w:t>του</w:t>
      </w:r>
      <w:r>
        <w:rPr>
          <w:rFonts w:eastAsia="Arial"/>
          <w:spacing w:val="31"/>
        </w:rPr>
        <w:t xml:space="preserve"> </w:t>
      </w:r>
      <w:r>
        <w:rPr>
          <w:rFonts w:eastAsia="Arial"/>
        </w:rPr>
        <w:t>απ</w:t>
      </w:r>
      <w:r>
        <w:rPr>
          <w:rFonts w:eastAsia="Arial"/>
          <w:spacing w:val="1"/>
        </w:rPr>
        <w:t>ο</w:t>
      </w:r>
      <w:r>
        <w:rPr>
          <w:rFonts w:eastAsia="Arial"/>
        </w:rPr>
        <w:t>τελέσματος</w:t>
      </w:r>
      <w:r>
        <w:rPr>
          <w:rFonts w:eastAsia="Arial"/>
          <w:spacing w:val="19"/>
        </w:rPr>
        <w:t xml:space="preserve"> </w:t>
      </w:r>
      <w:r>
        <w:rPr>
          <w:rFonts w:eastAsia="Arial"/>
          <w:spacing w:val="1"/>
        </w:rPr>
        <w:t>α</w:t>
      </w:r>
      <w:r>
        <w:rPr>
          <w:rFonts w:eastAsia="Arial"/>
        </w:rPr>
        <w:t>υτ</w:t>
      </w:r>
      <w:r>
        <w:rPr>
          <w:rFonts w:eastAsia="Arial"/>
          <w:spacing w:val="1"/>
        </w:rPr>
        <w:t>ής</w:t>
      </w:r>
      <w:r>
        <w:rPr>
          <w:rFonts w:eastAsia="Arial"/>
        </w:rPr>
        <w:t>, ε</w:t>
      </w:r>
      <w:r>
        <w:rPr>
          <w:rFonts w:eastAsia="Arial"/>
          <w:spacing w:val="1"/>
        </w:rPr>
        <w:t>ί</w:t>
      </w:r>
      <w:r>
        <w:rPr>
          <w:rFonts w:eastAsia="Arial"/>
        </w:rPr>
        <w:t>ναι</w:t>
      </w:r>
      <w:r>
        <w:rPr>
          <w:rFonts w:eastAsia="Arial"/>
          <w:spacing w:val="1"/>
        </w:rPr>
        <w:t xml:space="preserve"> </w:t>
      </w:r>
      <w:r>
        <w:rPr>
          <w:rFonts w:eastAsia="Arial"/>
        </w:rPr>
        <w:t>υποχ</w:t>
      </w:r>
      <w:r>
        <w:rPr>
          <w:rFonts w:eastAsia="Arial"/>
          <w:spacing w:val="1"/>
        </w:rPr>
        <w:t>ρ</w:t>
      </w:r>
      <w:r>
        <w:rPr>
          <w:rFonts w:eastAsia="Arial"/>
        </w:rPr>
        <w:t>εωμένος</w:t>
      </w:r>
      <w:r>
        <w:rPr>
          <w:rFonts w:eastAsia="Arial"/>
          <w:spacing w:val="-9"/>
        </w:rPr>
        <w:t xml:space="preserve"> </w:t>
      </w:r>
      <w:r>
        <w:rPr>
          <w:rFonts w:eastAsia="Arial"/>
        </w:rPr>
        <w:t>να</w:t>
      </w:r>
      <w:r>
        <w:rPr>
          <w:rFonts w:eastAsia="Arial"/>
          <w:spacing w:val="4"/>
        </w:rPr>
        <w:t xml:space="preserve"> </w:t>
      </w:r>
      <w:r>
        <w:rPr>
          <w:rFonts w:eastAsia="Arial"/>
        </w:rPr>
        <w:t>προσέ</w:t>
      </w:r>
      <w:r>
        <w:rPr>
          <w:rFonts w:eastAsia="Arial"/>
          <w:spacing w:val="1"/>
        </w:rPr>
        <w:t>λ</w:t>
      </w:r>
      <w:r>
        <w:rPr>
          <w:rFonts w:eastAsia="Arial"/>
        </w:rPr>
        <w:t>θει</w:t>
      </w:r>
      <w:r>
        <w:rPr>
          <w:rFonts w:eastAsia="Arial"/>
          <w:spacing w:val="-5"/>
        </w:rPr>
        <w:t xml:space="preserve"> </w:t>
      </w:r>
      <w:r>
        <w:rPr>
          <w:rFonts w:eastAsia="Arial"/>
        </w:rPr>
        <w:t>προς</w:t>
      </w:r>
      <w:r>
        <w:rPr>
          <w:rFonts w:eastAsia="Arial"/>
          <w:spacing w:val="1"/>
        </w:rPr>
        <w:t xml:space="preserve"> </w:t>
      </w:r>
      <w:r>
        <w:rPr>
          <w:rFonts w:eastAsia="Arial"/>
        </w:rPr>
        <w:t>υπογ</w:t>
      </w:r>
      <w:r>
        <w:rPr>
          <w:rFonts w:eastAsia="Arial"/>
          <w:spacing w:val="1"/>
        </w:rPr>
        <w:t>ρ</w:t>
      </w:r>
      <w:r>
        <w:rPr>
          <w:rFonts w:eastAsia="Arial"/>
        </w:rPr>
        <w:t>α</w:t>
      </w:r>
      <w:r>
        <w:rPr>
          <w:rFonts w:eastAsia="Arial"/>
          <w:spacing w:val="1"/>
        </w:rPr>
        <w:t>φ</w:t>
      </w:r>
      <w:r>
        <w:rPr>
          <w:rFonts w:eastAsia="Arial"/>
        </w:rPr>
        <w:t>ή</w:t>
      </w:r>
      <w:r>
        <w:rPr>
          <w:rFonts w:eastAsia="Arial"/>
          <w:spacing w:val="-5"/>
        </w:rPr>
        <w:t xml:space="preserve"> </w:t>
      </w:r>
      <w:r>
        <w:rPr>
          <w:rFonts w:eastAsia="Arial"/>
        </w:rPr>
        <w:t>της</w:t>
      </w:r>
      <w:r>
        <w:rPr>
          <w:rFonts w:eastAsia="Arial"/>
          <w:spacing w:val="2"/>
        </w:rPr>
        <w:t xml:space="preserve"> </w:t>
      </w:r>
      <w:r>
        <w:rPr>
          <w:rFonts w:eastAsia="Arial"/>
          <w:spacing w:val="1"/>
        </w:rPr>
        <w:t>α</w:t>
      </w:r>
      <w:r>
        <w:rPr>
          <w:rFonts w:eastAsia="Arial"/>
        </w:rPr>
        <w:t>ν</w:t>
      </w:r>
      <w:r>
        <w:rPr>
          <w:rFonts w:eastAsia="Arial"/>
          <w:spacing w:val="-1"/>
        </w:rPr>
        <w:t>τ</w:t>
      </w:r>
      <w:r>
        <w:rPr>
          <w:rFonts w:eastAsia="Arial"/>
          <w:spacing w:val="2"/>
        </w:rPr>
        <w:t>ί</w:t>
      </w:r>
      <w:r>
        <w:rPr>
          <w:rFonts w:eastAsia="Arial"/>
        </w:rPr>
        <w:t>στοιχης</w:t>
      </w:r>
      <w:r>
        <w:rPr>
          <w:rFonts w:eastAsia="Arial"/>
          <w:spacing w:val="-5"/>
        </w:rPr>
        <w:t xml:space="preserve"> </w:t>
      </w:r>
      <w:r>
        <w:rPr>
          <w:rFonts w:eastAsia="Arial"/>
        </w:rPr>
        <w:t>σ</w:t>
      </w:r>
      <w:r>
        <w:rPr>
          <w:rFonts w:eastAsia="Arial"/>
          <w:spacing w:val="1"/>
        </w:rPr>
        <w:t>ύ</w:t>
      </w:r>
      <w:r>
        <w:rPr>
          <w:rFonts w:eastAsia="Arial"/>
        </w:rPr>
        <w:t>μβασης</w:t>
      </w:r>
      <w:r>
        <w:rPr>
          <w:rFonts w:eastAsia="Arial"/>
          <w:spacing w:val="-5"/>
        </w:rPr>
        <w:t xml:space="preserve">, που θα είναι διάρκειας ενός έτους </w:t>
      </w:r>
      <w:r>
        <w:rPr>
          <w:rFonts w:eastAsia="Arial"/>
        </w:rPr>
        <w:t>κ</w:t>
      </w:r>
      <w:r>
        <w:rPr>
          <w:rFonts w:eastAsia="Arial"/>
          <w:spacing w:val="1"/>
        </w:rPr>
        <w:t>α</w:t>
      </w:r>
      <w:r>
        <w:rPr>
          <w:rFonts w:eastAsia="Arial"/>
        </w:rPr>
        <w:t>ι</w:t>
      </w:r>
      <w:r>
        <w:rPr>
          <w:rFonts w:eastAsia="Arial"/>
          <w:spacing w:val="2"/>
        </w:rPr>
        <w:t xml:space="preserve"> </w:t>
      </w:r>
      <w:r>
        <w:rPr>
          <w:rFonts w:eastAsia="Arial"/>
        </w:rPr>
        <w:t>να</w:t>
      </w:r>
      <w:r>
        <w:rPr>
          <w:rFonts w:eastAsia="Arial"/>
          <w:spacing w:val="4"/>
        </w:rPr>
        <w:t xml:space="preserve"> </w:t>
      </w:r>
      <w:r>
        <w:rPr>
          <w:rFonts w:eastAsia="Arial"/>
        </w:rPr>
        <w:t>κ</w:t>
      </w:r>
      <w:r>
        <w:rPr>
          <w:rFonts w:eastAsia="Arial"/>
          <w:spacing w:val="1"/>
        </w:rPr>
        <w:t>α</w:t>
      </w:r>
      <w:r>
        <w:rPr>
          <w:rFonts w:eastAsia="Arial"/>
        </w:rPr>
        <w:t>ταθέσει</w:t>
      </w:r>
      <w:r>
        <w:rPr>
          <w:rFonts w:eastAsia="Arial"/>
          <w:spacing w:val="-4"/>
        </w:rPr>
        <w:t xml:space="preserve"> </w:t>
      </w:r>
      <w:r>
        <w:rPr>
          <w:rFonts w:eastAsia="Arial"/>
        </w:rPr>
        <w:t>την</w:t>
      </w:r>
      <w:r>
        <w:rPr>
          <w:rFonts w:eastAsia="Arial"/>
          <w:spacing w:val="1"/>
        </w:rPr>
        <w:t xml:space="preserve"> </w:t>
      </w:r>
      <w:r>
        <w:rPr>
          <w:rFonts w:eastAsia="Arial"/>
        </w:rPr>
        <w:t>κ</w:t>
      </w:r>
      <w:r>
        <w:rPr>
          <w:rFonts w:eastAsia="Arial"/>
          <w:spacing w:val="1"/>
        </w:rPr>
        <w:t>α</w:t>
      </w:r>
      <w:r>
        <w:rPr>
          <w:rFonts w:eastAsia="Arial"/>
        </w:rPr>
        <w:t>τά</w:t>
      </w:r>
      <w:r>
        <w:rPr>
          <w:rFonts w:eastAsia="Arial"/>
          <w:spacing w:val="1"/>
        </w:rPr>
        <w:t xml:space="preserve"> </w:t>
      </w:r>
      <w:r>
        <w:rPr>
          <w:rFonts w:eastAsia="Arial"/>
        </w:rPr>
        <w:t>το 8</w:t>
      </w:r>
      <w:r>
        <w:rPr>
          <w:rFonts w:eastAsia="Arial"/>
          <w:position w:val="14"/>
        </w:rPr>
        <w:t>ο</w:t>
      </w:r>
      <w:r>
        <w:rPr>
          <w:rFonts w:eastAsia="Arial"/>
          <w:spacing w:val="22"/>
          <w:position w:val="14"/>
        </w:rPr>
        <w:t xml:space="preserve"> </w:t>
      </w:r>
      <w:r>
        <w:rPr>
          <w:rFonts w:eastAsia="Arial"/>
        </w:rPr>
        <w:t>άρθρο</w:t>
      </w:r>
      <w:r>
        <w:rPr>
          <w:rFonts w:eastAsia="Arial"/>
          <w:spacing w:val="-6"/>
        </w:rPr>
        <w:t xml:space="preserve"> </w:t>
      </w:r>
      <w:r>
        <w:rPr>
          <w:rFonts w:eastAsia="Arial"/>
        </w:rPr>
        <w:t>τ</w:t>
      </w:r>
      <w:r>
        <w:rPr>
          <w:rFonts w:eastAsia="Arial"/>
          <w:spacing w:val="1"/>
        </w:rPr>
        <w:t>η</w:t>
      </w:r>
      <w:r>
        <w:rPr>
          <w:rFonts w:eastAsia="Arial"/>
        </w:rPr>
        <w:t>ς</w:t>
      </w:r>
      <w:r>
        <w:rPr>
          <w:rFonts w:eastAsia="Arial"/>
          <w:spacing w:val="-2"/>
        </w:rPr>
        <w:t xml:space="preserve"> </w:t>
      </w:r>
      <w:r>
        <w:rPr>
          <w:rFonts w:eastAsia="Arial"/>
        </w:rPr>
        <w:t>παρούσ</w:t>
      </w:r>
      <w:r>
        <w:rPr>
          <w:rFonts w:eastAsia="Arial"/>
          <w:spacing w:val="1"/>
        </w:rPr>
        <w:t>α</w:t>
      </w:r>
      <w:r>
        <w:rPr>
          <w:rFonts w:eastAsia="Arial"/>
        </w:rPr>
        <w:t>ς</w:t>
      </w:r>
      <w:r>
        <w:rPr>
          <w:rFonts w:eastAsia="Arial"/>
          <w:spacing w:val="-8"/>
        </w:rPr>
        <w:t xml:space="preserve"> </w:t>
      </w:r>
      <w:r>
        <w:rPr>
          <w:rFonts w:eastAsia="Arial"/>
        </w:rPr>
        <w:t>ε</w:t>
      </w:r>
      <w:r>
        <w:rPr>
          <w:rFonts w:eastAsia="Arial"/>
          <w:spacing w:val="1"/>
        </w:rPr>
        <w:t>γ</w:t>
      </w:r>
      <w:r>
        <w:rPr>
          <w:rFonts w:eastAsia="Arial"/>
        </w:rPr>
        <w:t>γύ</w:t>
      </w:r>
      <w:r>
        <w:rPr>
          <w:rFonts w:eastAsia="Arial"/>
          <w:spacing w:val="1"/>
        </w:rPr>
        <w:t>η</w:t>
      </w:r>
      <w:r>
        <w:rPr>
          <w:rFonts w:eastAsia="Arial"/>
        </w:rPr>
        <w:t>ση</w:t>
      </w:r>
      <w:r>
        <w:rPr>
          <w:rFonts w:eastAsia="Arial"/>
          <w:spacing w:val="-8"/>
        </w:rPr>
        <w:t xml:space="preserve"> </w:t>
      </w:r>
      <w:r>
        <w:rPr>
          <w:rFonts w:eastAsia="Arial"/>
          <w:spacing w:val="1"/>
        </w:rPr>
        <w:t>γ</w:t>
      </w:r>
      <w:r>
        <w:rPr>
          <w:rFonts w:eastAsia="Arial"/>
        </w:rPr>
        <w:t>ια</w:t>
      </w:r>
      <w:r>
        <w:rPr>
          <w:rFonts w:eastAsia="Arial"/>
          <w:spacing w:val="-3"/>
        </w:rPr>
        <w:t xml:space="preserve"> </w:t>
      </w:r>
      <w:r>
        <w:rPr>
          <w:rFonts w:eastAsia="Arial"/>
          <w:spacing w:val="-1"/>
        </w:rPr>
        <w:t>τ</w:t>
      </w:r>
      <w:r>
        <w:rPr>
          <w:rFonts w:eastAsia="Arial"/>
        </w:rPr>
        <w:t>ην</w:t>
      </w:r>
      <w:r>
        <w:rPr>
          <w:rFonts w:eastAsia="Arial"/>
          <w:spacing w:val="-3"/>
        </w:rPr>
        <w:t xml:space="preserve"> </w:t>
      </w:r>
      <w:r>
        <w:rPr>
          <w:rFonts w:eastAsia="Arial"/>
        </w:rPr>
        <w:t>καλή</w:t>
      </w:r>
      <w:r>
        <w:rPr>
          <w:rFonts w:eastAsia="Arial"/>
          <w:spacing w:val="-4"/>
        </w:rPr>
        <w:t xml:space="preserve"> </w:t>
      </w:r>
      <w:r>
        <w:rPr>
          <w:rFonts w:eastAsia="Arial"/>
        </w:rPr>
        <w:t>εκτέλεση</w:t>
      </w:r>
      <w:r>
        <w:rPr>
          <w:rFonts w:eastAsia="Arial"/>
          <w:spacing w:val="-8"/>
        </w:rPr>
        <w:t xml:space="preserve"> </w:t>
      </w:r>
      <w:r>
        <w:rPr>
          <w:rFonts w:eastAsia="Arial"/>
        </w:rPr>
        <w:t>αυτής.</w:t>
      </w:r>
    </w:p>
    <w:p w:rsidR="00515320" w:rsidRDefault="00515320" w:rsidP="00515320">
      <w:pPr>
        <w:pStyle w:val="Standard"/>
        <w:ind w:right="117"/>
        <w:jc w:val="both"/>
        <w:rPr>
          <w:rFonts w:eastAsia="Arial"/>
        </w:rPr>
      </w:pPr>
    </w:p>
    <w:p w:rsidR="00515320" w:rsidRDefault="00515320" w:rsidP="00515320">
      <w:pPr>
        <w:pStyle w:val="Standard"/>
        <w:ind w:right="117"/>
        <w:jc w:val="both"/>
        <w:rPr>
          <w:rFonts w:eastAsia="Arial"/>
        </w:rPr>
      </w:pPr>
    </w:p>
    <w:p w:rsidR="00515320" w:rsidRDefault="00515320" w:rsidP="00515320">
      <w:pPr>
        <w:pStyle w:val="Standard"/>
        <w:ind w:right="117"/>
        <w:jc w:val="both"/>
        <w:rPr>
          <w:rFonts w:eastAsia="Arial"/>
        </w:rPr>
      </w:pPr>
    </w:p>
    <w:p w:rsidR="00515320" w:rsidRDefault="00515320" w:rsidP="00515320">
      <w:pPr>
        <w:pStyle w:val="Standard"/>
        <w:ind w:right="117"/>
        <w:jc w:val="both"/>
        <w:rPr>
          <w:rFonts w:eastAsia="Arial"/>
        </w:rPr>
      </w:pPr>
    </w:p>
    <w:p w:rsidR="00515320" w:rsidRDefault="00515320" w:rsidP="00515320">
      <w:pPr>
        <w:pStyle w:val="Standard"/>
        <w:spacing w:line="276" w:lineRule="auto"/>
        <w:jc w:val="both"/>
        <w:rPr>
          <w:sz w:val="18"/>
          <w:szCs w:val="18"/>
        </w:rPr>
      </w:pPr>
    </w:p>
    <w:p w:rsidR="00515320" w:rsidRDefault="00515320" w:rsidP="00515320">
      <w:pPr>
        <w:pStyle w:val="Standard"/>
        <w:spacing w:line="276" w:lineRule="auto"/>
        <w:jc w:val="both"/>
      </w:pPr>
      <w:r>
        <w:rPr>
          <w:b/>
        </w:rPr>
        <w:t xml:space="preserve">ΑΡΘΡΟ 8ο   </w:t>
      </w:r>
      <w:r>
        <w:rPr>
          <w:b/>
          <w:u w:val="single"/>
        </w:rPr>
        <w:t>Εγγύηση καλής εκτέλεσης</w:t>
      </w:r>
    </w:p>
    <w:p w:rsidR="00515320" w:rsidRDefault="00515320" w:rsidP="00515320">
      <w:pPr>
        <w:pStyle w:val="Standard"/>
        <w:ind w:right="112"/>
        <w:jc w:val="both"/>
      </w:pPr>
      <w:r>
        <w:rPr>
          <w:rFonts w:eastAsia="Arial"/>
        </w:rPr>
        <w:t xml:space="preserve">Η εγγύηση καλής εκτέλεσης κατατίθεται </w:t>
      </w:r>
      <w:r>
        <w:rPr>
          <w:rFonts w:eastAsia="Arial"/>
          <w:b/>
          <w:bCs/>
        </w:rPr>
        <w:t xml:space="preserve">πριν </w:t>
      </w:r>
      <w:r>
        <w:rPr>
          <w:rFonts w:eastAsia="Arial"/>
        </w:rPr>
        <w:t xml:space="preserve">ή </w:t>
      </w:r>
      <w:r>
        <w:rPr>
          <w:rFonts w:eastAsia="Arial"/>
          <w:b/>
          <w:bCs/>
        </w:rPr>
        <w:t>κατά</w:t>
      </w:r>
      <w:r>
        <w:rPr>
          <w:rFonts w:eastAsia="Arial"/>
        </w:rPr>
        <w:t xml:space="preserve"> την υπογραφή της σύμβασης</w:t>
      </w:r>
    </w:p>
    <w:p w:rsidR="00515320" w:rsidRDefault="00515320" w:rsidP="00515320">
      <w:pPr>
        <w:pStyle w:val="Standard"/>
        <w:ind w:right="112"/>
        <w:jc w:val="both"/>
      </w:pPr>
      <w:r>
        <w:rPr>
          <w:rFonts w:eastAsia="Arial"/>
        </w:rPr>
        <w:t xml:space="preserve">Το ύψος της εγγύησης καθορίζεται σε ποσοστό </w:t>
      </w:r>
      <w:r>
        <w:rPr>
          <w:rFonts w:eastAsia="Arial"/>
          <w:b/>
          <w:bCs/>
        </w:rPr>
        <w:t>5%</w:t>
      </w:r>
      <w:r>
        <w:rPr>
          <w:rFonts w:eastAsia="Arial"/>
        </w:rPr>
        <w:t xml:space="preserve"> επί της αξίας της σύμβασης εκτός ΦΠΑ και επιστρέφεται στο σύνολό της μετά την </w:t>
      </w:r>
      <w:r>
        <w:rPr>
          <w:rFonts w:eastAsia="Arial"/>
          <w:b/>
          <w:bCs/>
        </w:rPr>
        <w:t xml:space="preserve">οριστική </w:t>
      </w:r>
      <w:r>
        <w:rPr>
          <w:rFonts w:eastAsia="Arial"/>
        </w:rPr>
        <w:t xml:space="preserve">ποσοτική και ποιοτική παραλαβή του συνόλου του αντικειμένου της </w:t>
      </w:r>
      <w:r>
        <w:rPr>
          <w:rFonts w:eastAsia="Arial"/>
          <w:b/>
        </w:rPr>
        <w:t>σύμβασης (</w:t>
      </w:r>
      <w:hyperlink r:id="rId21" w:history="1">
        <w:r>
          <w:rPr>
            <w:rFonts w:eastAsia="Arial"/>
            <w:b/>
            <w:color w:val="00000A"/>
          </w:rPr>
          <w:t>άρθρο 72 παρ.1β του Ν.4412/16</w:t>
        </w:r>
      </w:hyperlink>
      <w:r>
        <w:rPr>
          <w:rFonts w:eastAsia="Arial"/>
          <w:b/>
        </w:rPr>
        <w:t>).</w:t>
      </w:r>
    </w:p>
    <w:p w:rsidR="00515320" w:rsidRDefault="00515320" w:rsidP="00515320">
      <w:pPr>
        <w:pStyle w:val="Standard"/>
        <w:ind w:right="112"/>
        <w:jc w:val="both"/>
        <w:rPr>
          <w:rFonts w:eastAsia="Arial"/>
        </w:rPr>
      </w:pPr>
    </w:p>
    <w:p w:rsidR="00515320" w:rsidRDefault="00515320" w:rsidP="00515320">
      <w:pPr>
        <w:pStyle w:val="Standard"/>
        <w:ind w:right="112"/>
        <w:jc w:val="both"/>
        <w:rPr>
          <w:rFonts w:eastAsia="Arial"/>
          <w:sz w:val="18"/>
          <w:szCs w:val="18"/>
        </w:rPr>
      </w:pPr>
    </w:p>
    <w:p w:rsidR="00515320" w:rsidRDefault="00515320" w:rsidP="00515320">
      <w:pPr>
        <w:pStyle w:val="Standard"/>
        <w:ind w:left="284" w:hanging="284"/>
      </w:pPr>
      <w:r>
        <w:rPr>
          <w:rFonts w:eastAsia="Arial"/>
          <w:b/>
          <w:u w:val="single"/>
        </w:rPr>
        <w:t>ΑΡΘΡΟ</w:t>
      </w:r>
      <w:r>
        <w:rPr>
          <w:rFonts w:eastAsia="Arial"/>
          <w:b/>
          <w:spacing w:val="-8"/>
          <w:u w:val="single"/>
        </w:rPr>
        <w:t xml:space="preserve"> </w:t>
      </w:r>
      <w:r>
        <w:rPr>
          <w:rFonts w:eastAsia="Arial"/>
          <w:b/>
          <w:u w:val="single"/>
        </w:rPr>
        <w:t>9</w:t>
      </w:r>
      <w:r>
        <w:rPr>
          <w:rFonts w:eastAsia="Arial"/>
          <w:b/>
          <w:spacing w:val="22"/>
          <w:position w:val="14"/>
          <w:u w:val="single"/>
        </w:rPr>
        <w:t xml:space="preserve"> </w:t>
      </w:r>
      <w:r>
        <w:rPr>
          <w:rFonts w:eastAsia="Arial"/>
          <w:b/>
          <w:u w:val="single"/>
        </w:rPr>
        <w:t>:</w:t>
      </w:r>
      <w:r>
        <w:rPr>
          <w:rFonts w:eastAsia="Arial"/>
          <w:b/>
          <w:spacing w:val="1"/>
          <w:u w:val="single"/>
        </w:rPr>
        <w:t xml:space="preserve">    </w:t>
      </w:r>
      <w:r>
        <w:rPr>
          <w:rFonts w:eastAsia="Arial"/>
          <w:b/>
          <w:u w:val="single"/>
        </w:rPr>
        <w:t>Ποινι</w:t>
      </w:r>
      <w:r>
        <w:rPr>
          <w:rFonts w:eastAsia="Arial"/>
          <w:b/>
          <w:spacing w:val="1"/>
          <w:u w:val="single"/>
        </w:rPr>
        <w:t>κ</w:t>
      </w:r>
      <w:r>
        <w:rPr>
          <w:rFonts w:eastAsia="Arial"/>
          <w:b/>
          <w:u w:val="single"/>
        </w:rPr>
        <w:t>ές</w:t>
      </w:r>
      <w:r>
        <w:rPr>
          <w:rFonts w:eastAsia="Arial"/>
          <w:b/>
          <w:spacing w:val="-6"/>
          <w:u w:val="single"/>
        </w:rPr>
        <w:t xml:space="preserve"> </w:t>
      </w:r>
      <w:r>
        <w:rPr>
          <w:rFonts w:eastAsia="Arial"/>
          <w:b/>
          <w:u w:val="single"/>
        </w:rPr>
        <w:t>ρήτρες</w:t>
      </w:r>
      <w:r>
        <w:rPr>
          <w:rFonts w:eastAsia="Arial"/>
          <w:b/>
          <w:spacing w:val="-6"/>
          <w:u w:val="single"/>
        </w:rPr>
        <w:t xml:space="preserve"> </w:t>
      </w:r>
      <w:r>
        <w:rPr>
          <w:rFonts w:eastAsia="Arial"/>
          <w:b/>
          <w:u w:val="single"/>
        </w:rPr>
        <w:t>–</w:t>
      </w:r>
      <w:r>
        <w:rPr>
          <w:rFonts w:eastAsia="Arial"/>
          <w:b/>
          <w:spacing w:val="-1"/>
          <w:u w:val="single"/>
        </w:rPr>
        <w:t xml:space="preserve"> </w:t>
      </w:r>
      <w:r>
        <w:rPr>
          <w:rFonts w:eastAsia="Arial"/>
          <w:b/>
          <w:u w:val="single"/>
        </w:rPr>
        <w:t>Έ</w:t>
      </w:r>
      <w:r>
        <w:rPr>
          <w:rFonts w:eastAsia="Arial"/>
          <w:b/>
          <w:spacing w:val="1"/>
          <w:u w:val="single"/>
        </w:rPr>
        <w:t>κ</w:t>
      </w:r>
      <w:r>
        <w:rPr>
          <w:rFonts w:eastAsia="Arial"/>
          <w:b/>
          <w:u w:val="single"/>
        </w:rPr>
        <w:t>πτωση</w:t>
      </w:r>
      <w:r>
        <w:rPr>
          <w:rFonts w:eastAsia="Arial"/>
          <w:b/>
          <w:spacing w:val="-9"/>
          <w:u w:val="single"/>
        </w:rPr>
        <w:t xml:space="preserve"> </w:t>
      </w:r>
      <w:r>
        <w:rPr>
          <w:rFonts w:eastAsia="Arial"/>
          <w:b/>
          <w:u w:val="single"/>
        </w:rPr>
        <w:t>του</w:t>
      </w:r>
      <w:r>
        <w:rPr>
          <w:rFonts w:eastAsia="Arial"/>
          <w:b/>
          <w:spacing w:val="-3"/>
          <w:u w:val="single"/>
        </w:rPr>
        <w:t xml:space="preserve"> </w:t>
      </w:r>
      <w:r>
        <w:rPr>
          <w:rFonts w:eastAsia="Arial"/>
          <w:b/>
          <w:u w:val="single"/>
        </w:rPr>
        <w:t>αν</w:t>
      </w:r>
      <w:r>
        <w:rPr>
          <w:rFonts w:eastAsia="Arial"/>
          <w:b/>
          <w:spacing w:val="1"/>
          <w:u w:val="single"/>
        </w:rPr>
        <w:t>α</w:t>
      </w:r>
      <w:r>
        <w:rPr>
          <w:rFonts w:eastAsia="Arial"/>
          <w:b/>
          <w:u w:val="single"/>
        </w:rPr>
        <w:t>δόχου</w:t>
      </w:r>
    </w:p>
    <w:p w:rsidR="00515320" w:rsidRDefault="00515320" w:rsidP="00515320">
      <w:pPr>
        <w:pStyle w:val="Standard"/>
        <w:spacing w:before="10" w:line="240" w:lineRule="exact"/>
        <w:jc w:val="both"/>
      </w:pPr>
      <w:r>
        <w:rPr>
          <w:rFonts w:eastAsia="Arial"/>
        </w:rPr>
        <w:t xml:space="preserve">Σύμφωνα με τις  </w:t>
      </w:r>
      <w:hyperlink r:id="rId22" w:history="1">
        <w:r>
          <w:rPr>
            <w:rFonts w:eastAsia="Arial"/>
            <w:b/>
            <w:color w:val="00000A"/>
          </w:rPr>
          <w:t>διατάξεις   Ν.4412/16</w:t>
        </w:r>
      </w:hyperlink>
      <w:r>
        <w:rPr>
          <w:rFonts w:eastAsia="Arial"/>
          <w:b/>
        </w:rPr>
        <w:t>.</w:t>
      </w:r>
    </w:p>
    <w:p w:rsidR="00515320" w:rsidRDefault="00515320" w:rsidP="00515320">
      <w:pPr>
        <w:pStyle w:val="Standard"/>
        <w:spacing w:before="10" w:line="240" w:lineRule="exact"/>
        <w:jc w:val="both"/>
        <w:rPr>
          <w:rFonts w:eastAsia="Arial"/>
          <w:sz w:val="18"/>
          <w:szCs w:val="18"/>
        </w:rPr>
      </w:pPr>
    </w:p>
    <w:p w:rsidR="00515320" w:rsidRDefault="00515320" w:rsidP="00515320">
      <w:pPr>
        <w:pStyle w:val="Standard"/>
        <w:spacing w:before="43"/>
        <w:ind w:left="284" w:hanging="284"/>
      </w:pPr>
      <w:r>
        <w:rPr>
          <w:rFonts w:eastAsia="Arial"/>
          <w:b/>
          <w:u w:val="single"/>
        </w:rPr>
        <w:t>ΑΡΘΡΟ</w:t>
      </w:r>
      <w:r>
        <w:rPr>
          <w:rFonts w:eastAsia="Arial"/>
          <w:b/>
          <w:spacing w:val="-8"/>
          <w:u w:val="single"/>
        </w:rPr>
        <w:t xml:space="preserve"> 10</w:t>
      </w:r>
      <w:r>
        <w:rPr>
          <w:rFonts w:eastAsia="Arial"/>
          <w:b/>
          <w:u w:val="single"/>
        </w:rPr>
        <w:t>:</w:t>
      </w:r>
      <w:r>
        <w:rPr>
          <w:rFonts w:eastAsia="Arial"/>
          <w:b/>
          <w:spacing w:val="-3"/>
          <w:u w:val="single"/>
        </w:rPr>
        <w:t xml:space="preserve">   </w:t>
      </w:r>
      <w:r>
        <w:rPr>
          <w:rFonts w:eastAsia="Arial"/>
          <w:b/>
          <w:u w:val="single"/>
        </w:rPr>
        <w:t>Φόροι</w:t>
      </w:r>
      <w:r>
        <w:rPr>
          <w:rFonts w:eastAsia="Arial"/>
          <w:b/>
          <w:spacing w:val="-5"/>
          <w:u w:val="single"/>
        </w:rPr>
        <w:t xml:space="preserve"> </w:t>
      </w:r>
      <w:r>
        <w:rPr>
          <w:rFonts w:eastAsia="Arial"/>
          <w:b/>
          <w:u w:val="single"/>
        </w:rPr>
        <w:t>-</w:t>
      </w:r>
      <w:r>
        <w:rPr>
          <w:rFonts w:eastAsia="Arial"/>
          <w:b/>
          <w:spacing w:val="-1"/>
          <w:u w:val="single"/>
        </w:rPr>
        <w:t xml:space="preserve"> </w:t>
      </w:r>
      <w:r>
        <w:rPr>
          <w:rFonts w:eastAsia="Arial"/>
          <w:b/>
          <w:u w:val="single"/>
        </w:rPr>
        <w:t>τέλη</w:t>
      </w:r>
      <w:r>
        <w:rPr>
          <w:rFonts w:eastAsia="Arial"/>
          <w:b/>
          <w:spacing w:val="-3"/>
          <w:u w:val="single"/>
        </w:rPr>
        <w:t xml:space="preserve"> </w:t>
      </w:r>
      <w:r>
        <w:rPr>
          <w:rFonts w:eastAsia="Arial"/>
          <w:b/>
          <w:u w:val="single"/>
        </w:rPr>
        <w:t>–</w:t>
      </w:r>
      <w:r>
        <w:rPr>
          <w:rFonts w:eastAsia="Arial"/>
          <w:b/>
          <w:spacing w:val="-1"/>
          <w:u w:val="single"/>
        </w:rPr>
        <w:t xml:space="preserve"> </w:t>
      </w:r>
      <w:r>
        <w:rPr>
          <w:rFonts w:eastAsia="Arial"/>
          <w:b/>
          <w:u w:val="single"/>
        </w:rPr>
        <w:t>κρατήσε</w:t>
      </w:r>
      <w:r>
        <w:rPr>
          <w:rFonts w:eastAsia="Arial"/>
          <w:b/>
          <w:spacing w:val="1"/>
          <w:u w:val="single"/>
        </w:rPr>
        <w:t>ι</w:t>
      </w:r>
      <w:r>
        <w:rPr>
          <w:rFonts w:eastAsia="Arial"/>
          <w:b/>
          <w:u w:val="single"/>
        </w:rPr>
        <w:t>ς</w:t>
      </w:r>
    </w:p>
    <w:p w:rsidR="00515320" w:rsidRDefault="00515320" w:rsidP="00515320">
      <w:pPr>
        <w:pStyle w:val="Standard"/>
        <w:ind w:right="112"/>
        <w:jc w:val="both"/>
      </w:pPr>
      <w:r>
        <w:rPr>
          <w:rFonts w:eastAsia="Arial"/>
        </w:rPr>
        <w:t>Ο</w:t>
      </w:r>
      <w:r>
        <w:rPr>
          <w:rFonts w:eastAsia="Arial"/>
          <w:spacing w:val="9"/>
        </w:rPr>
        <w:t xml:space="preserve"> </w:t>
      </w:r>
      <w:r>
        <w:rPr>
          <w:rFonts w:eastAsia="Arial"/>
        </w:rPr>
        <w:t>αν</w:t>
      </w:r>
      <w:r>
        <w:rPr>
          <w:rFonts w:eastAsia="Arial"/>
          <w:spacing w:val="1"/>
        </w:rPr>
        <w:t>ά</w:t>
      </w:r>
      <w:r>
        <w:rPr>
          <w:rFonts w:eastAsia="Arial"/>
        </w:rPr>
        <w:t>δοχος</w:t>
      </w:r>
      <w:r>
        <w:rPr>
          <w:rFonts w:eastAsia="Arial"/>
          <w:spacing w:val="2"/>
        </w:rPr>
        <w:t xml:space="preserve"> </w:t>
      </w:r>
      <w:r>
        <w:rPr>
          <w:rFonts w:eastAsia="Arial"/>
        </w:rPr>
        <w:t>επιβ</w:t>
      </w:r>
      <w:r>
        <w:rPr>
          <w:rFonts w:eastAsia="Arial"/>
          <w:spacing w:val="2"/>
        </w:rPr>
        <w:t>α</w:t>
      </w:r>
      <w:r>
        <w:rPr>
          <w:rFonts w:eastAsia="Arial"/>
        </w:rPr>
        <w:t>ρύ</w:t>
      </w:r>
      <w:r>
        <w:rPr>
          <w:rFonts w:eastAsia="Arial"/>
          <w:spacing w:val="-1"/>
        </w:rPr>
        <w:t>ν</w:t>
      </w:r>
      <w:r>
        <w:rPr>
          <w:rFonts w:eastAsia="Arial"/>
        </w:rPr>
        <w:t>εται με</w:t>
      </w:r>
      <w:r>
        <w:rPr>
          <w:rFonts w:eastAsia="Arial"/>
          <w:spacing w:val="8"/>
        </w:rPr>
        <w:t xml:space="preserve"> </w:t>
      </w:r>
      <w:r>
        <w:rPr>
          <w:rFonts w:eastAsia="Arial"/>
        </w:rPr>
        <w:t>ό</w:t>
      </w:r>
      <w:r>
        <w:rPr>
          <w:rFonts w:eastAsia="Arial"/>
          <w:spacing w:val="1"/>
        </w:rPr>
        <w:t>λ</w:t>
      </w:r>
      <w:r>
        <w:rPr>
          <w:rFonts w:eastAsia="Arial"/>
        </w:rPr>
        <w:t>ους</w:t>
      </w:r>
      <w:r>
        <w:rPr>
          <w:rFonts w:eastAsia="Arial"/>
          <w:spacing w:val="5"/>
        </w:rPr>
        <w:t xml:space="preserve"> </w:t>
      </w:r>
      <w:r>
        <w:rPr>
          <w:rFonts w:eastAsia="Arial"/>
        </w:rPr>
        <w:t>τους</w:t>
      </w:r>
      <w:r>
        <w:rPr>
          <w:rFonts w:eastAsia="Arial"/>
          <w:spacing w:val="6"/>
        </w:rPr>
        <w:t xml:space="preserve"> </w:t>
      </w:r>
      <w:r>
        <w:rPr>
          <w:rFonts w:eastAsia="Arial"/>
          <w:spacing w:val="2"/>
        </w:rPr>
        <w:t>φ</w:t>
      </w:r>
      <w:r>
        <w:rPr>
          <w:rFonts w:eastAsia="Arial"/>
        </w:rPr>
        <w:t>όρους,</w:t>
      </w:r>
      <w:r>
        <w:rPr>
          <w:rFonts w:eastAsia="Arial"/>
          <w:spacing w:val="4"/>
        </w:rPr>
        <w:t xml:space="preserve"> </w:t>
      </w:r>
      <w:r>
        <w:rPr>
          <w:rFonts w:eastAsia="Arial"/>
        </w:rPr>
        <w:t>τα</w:t>
      </w:r>
      <w:r>
        <w:rPr>
          <w:rFonts w:eastAsia="Arial"/>
          <w:spacing w:val="10"/>
        </w:rPr>
        <w:t xml:space="preserve"> </w:t>
      </w:r>
      <w:r>
        <w:rPr>
          <w:rFonts w:eastAsia="Arial"/>
        </w:rPr>
        <w:t>τέλη</w:t>
      </w:r>
      <w:r>
        <w:rPr>
          <w:rFonts w:eastAsia="Arial"/>
          <w:spacing w:val="7"/>
        </w:rPr>
        <w:t xml:space="preserve"> </w:t>
      </w:r>
      <w:r>
        <w:rPr>
          <w:rFonts w:eastAsia="Arial"/>
        </w:rPr>
        <w:t>κ</w:t>
      </w:r>
      <w:r>
        <w:rPr>
          <w:rFonts w:eastAsia="Arial"/>
          <w:spacing w:val="1"/>
        </w:rPr>
        <w:t>α</w:t>
      </w:r>
      <w:r>
        <w:rPr>
          <w:rFonts w:eastAsia="Arial"/>
        </w:rPr>
        <w:t>ι</w:t>
      </w:r>
      <w:r>
        <w:rPr>
          <w:rFonts w:eastAsia="Arial"/>
          <w:spacing w:val="9"/>
        </w:rPr>
        <w:t xml:space="preserve"> </w:t>
      </w:r>
      <w:r>
        <w:rPr>
          <w:rFonts w:eastAsia="Arial"/>
        </w:rPr>
        <w:t>τις</w:t>
      </w:r>
      <w:r>
        <w:rPr>
          <w:rFonts w:eastAsia="Arial"/>
          <w:spacing w:val="8"/>
        </w:rPr>
        <w:t xml:space="preserve"> </w:t>
      </w:r>
      <w:r>
        <w:rPr>
          <w:rFonts w:eastAsia="Arial"/>
        </w:rPr>
        <w:t>κ</w:t>
      </w:r>
      <w:r>
        <w:rPr>
          <w:rFonts w:eastAsia="Arial"/>
          <w:spacing w:val="-1"/>
        </w:rPr>
        <w:t>ρ</w:t>
      </w:r>
      <w:r>
        <w:rPr>
          <w:rFonts w:eastAsia="Arial"/>
        </w:rPr>
        <w:t>ατήσ</w:t>
      </w:r>
      <w:r>
        <w:rPr>
          <w:rFonts w:eastAsia="Arial"/>
          <w:spacing w:val="1"/>
        </w:rPr>
        <w:t>ε</w:t>
      </w:r>
      <w:r>
        <w:rPr>
          <w:rFonts w:eastAsia="Arial"/>
        </w:rPr>
        <w:t>ις</w:t>
      </w:r>
      <w:r>
        <w:rPr>
          <w:rFonts w:eastAsia="Arial"/>
          <w:spacing w:val="2"/>
        </w:rPr>
        <w:t xml:space="preserve"> </w:t>
      </w:r>
      <w:r>
        <w:rPr>
          <w:rFonts w:eastAsia="Arial"/>
        </w:rPr>
        <w:t>που</w:t>
      </w:r>
      <w:r>
        <w:rPr>
          <w:rFonts w:eastAsia="Arial"/>
          <w:spacing w:val="8"/>
        </w:rPr>
        <w:t xml:space="preserve"> </w:t>
      </w:r>
      <w:r>
        <w:rPr>
          <w:rFonts w:eastAsia="Arial"/>
        </w:rPr>
        <w:t>ισχύουν</w:t>
      </w:r>
      <w:r>
        <w:rPr>
          <w:rFonts w:eastAsia="Arial"/>
          <w:spacing w:val="3"/>
        </w:rPr>
        <w:t xml:space="preserve"> </w:t>
      </w:r>
      <w:r>
        <w:rPr>
          <w:rFonts w:eastAsia="Arial"/>
        </w:rPr>
        <w:t>κ</w:t>
      </w:r>
      <w:r>
        <w:rPr>
          <w:rFonts w:eastAsia="Arial"/>
          <w:spacing w:val="2"/>
        </w:rPr>
        <w:t>α</w:t>
      </w:r>
      <w:r>
        <w:rPr>
          <w:rFonts w:eastAsia="Arial"/>
        </w:rPr>
        <w:t>τά</w:t>
      </w:r>
      <w:r>
        <w:rPr>
          <w:rFonts w:eastAsia="Arial"/>
          <w:spacing w:val="6"/>
        </w:rPr>
        <w:t xml:space="preserve"> </w:t>
      </w:r>
      <w:r>
        <w:rPr>
          <w:rFonts w:eastAsia="Arial"/>
        </w:rPr>
        <w:t>τ</w:t>
      </w:r>
      <w:r>
        <w:rPr>
          <w:rFonts w:eastAsia="Arial"/>
          <w:spacing w:val="1"/>
        </w:rPr>
        <w:t>ι</w:t>
      </w:r>
      <w:r>
        <w:rPr>
          <w:rFonts w:eastAsia="Arial"/>
        </w:rPr>
        <w:t>ς ημέρες</w:t>
      </w:r>
      <w:r>
        <w:rPr>
          <w:rFonts w:eastAsia="Arial"/>
          <w:spacing w:val="-7"/>
        </w:rPr>
        <w:t xml:space="preserve"> </w:t>
      </w:r>
      <w:r>
        <w:rPr>
          <w:rFonts w:eastAsia="Arial"/>
        </w:rPr>
        <w:t>δ</w:t>
      </w:r>
      <w:r>
        <w:rPr>
          <w:rFonts w:eastAsia="Arial"/>
          <w:spacing w:val="1"/>
        </w:rPr>
        <w:t>ι</w:t>
      </w:r>
      <w:r>
        <w:rPr>
          <w:rFonts w:eastAsia="Arial"/>
        </w:rPr>
        <w:t>εν</w:t>
      </w:r>
      <w:r>
        <w:rPr>
          <w:rFonts w:eastAsia="Arial"/>
          <w:spacing w:val="1"/>
        </w:rPr>
        <w:t>έ</w:t>
      </w:r>
      <w:r>
        <w:rPr>
          <w:rFonts w:eastAsia="Arial"/>
        </w:rPr>
        <w:t>ργ</w:t>
      </w:r>
      <w:r>
        <w:rPr>
          <w:rFonts w:eastAsia="Arial"/>
          <w:spacing w:val="1"/>
        </w:rPr>
        <w:t>ε</w:t>
      </w:r>
      <w:r>
        <w:rPr>
          <w:rFonts w:eastAsia="Arial"/>
        </w:rPr>
        <w:t>ιας</w:t>
      </w:r>
      <w:r>
        <w:rPr>
          <w:rFonts w:eastAsia="Arial"/>
          <w:spacing w:val="-10"/>
        </w:rPr>
        <w:t xml:space="preserve"> </w:t>
      </w:r>
      <w:r>
        <w:rPr>
          <w:rFonts w:eastAsia="Arial"/>
        </w:rPr>
        <w:t>του</w:t>
      </w:r>
      <w:r>
        <w:rPr>
          <w:rFonts w:eastAsia="Arial"/>
          <w:spacing w:val="-3"/>
        </w:rPr>
        <w:t xml:space="preserve"> </w:t>
      </w:r>
      <w:r>
        <w:rPr>
          <w:rFonts w:eastAsia="Arial"/>
        </w:rPr>
        <w:t>διαγωνισμού. Ο ΦΠΑ θα βαρύνει τον Δήμο.</w:t>
      </w:r>
    </w:p>
    <w:p w:rsidR="00515320" w:rsidRDefault="00515320" w:rsidP="00515320">
      <w:pPr>
        <w:pStyle w:val="Standard"/>
        <w:ind w:right="112"/>
        <w:jc w:val="both"/>
        <w:rPr>
          <w:rFonts w:eastAsia="Arial"/>
          <w:sz w:val="18"/>
          <w:szCs w:val="18"/>
        </w:rPr>
      </w:pPr>
    </w:p>
    <w:p w:rsidR="00515320" w:rsidRDefault="00515320" w:rsidP="00515320">
      <w:pPr>
        <w:pStyle w:val="Standard"/>
        <w:rPr>
          <w:b/>
          <w:u w:val="single"/>
        </w:rPr>
      </w:pPr>
      <w:r>
        <w:rPr>
          <w:b/>
          <w:u w:val="single"/>
        </w:rPr>
        <w:t>ΑΡΘΡΟ 11: Παράδοση – Παραλαβή</w:t>
      </w:r>
    </w:p>
    <w:p w:rsidR="00515320" w:rsidRDefault="00515320" w:rsidP="00515320">
      <w:pPr>
        <w:pStyle w:val="Standard"/>
        <w:spacing w:line="276" w:lineRule="auto"/>
        <w:jc w:val="both"/>
      </w:pPr>
      <w:r>
        <w:t>Η παραλαβή των προς προμήθεια ειδών, θα ενεργείται τμηματικά σε χώρους που θα υποδεικνύονται από τον Δήμο Μοσχάτου Ταύρου(σε διάστημα έως και 5 ημερών μετά την τηλεφωνική  ή με ηλεκτρονικό ταχυδρομείο ή γραπτή ειδοποίηση του Δήμου Μοσχάτου Ταύρου), από την αρμόδια επιτροπή παραλαβής, παρουσία του αναδόχου. Σε περίπτωση αδυναμίας του προμηθευτή   να προμηθεύσει τα υλικά ή σε περίπτωση που παρατηρηθούν καθυστερήσεις στις παραδόσεις των υλικών ο Δήμος Μοσχάτου - Ταύρου διατηρεί το δικαίωμα να κηρύξει τον προμηθευτή  έκπτωτο σύμφωνα με τις ισχύουσες διατάξεις.</w:t>
      </w:r>
    </w:p>
    <w:p w:rsidR="00515320" w:rsidRDefault="00515320" w:rsidP="00515320">
      <w:pPr>
        <w:pStyle w:val="Standard"/>
        <w:spacing w:line="276" w:lineRule="auto"/>
        <w:jc w:val="both"/>
      </w:pPr>
      <w: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όποιων ανωμαλιών. Εάν ο ανάδοχος δεν συμμορφωθεί προς τις προτάσεις της επιτροπής, εντός  της από της ίδιας οριζόμενης προθεσμίας, ο Δήμος Μοσχάτου Ταύρου δικαιούται να προβεί στην τακτοποίηση τούτων σε βάρος και για λογαριασμό του αναδόχου και κατά τον πλέον πρόσφορο για τις ανάγκες και τα συμφέροντα αυτού τρόπο.</w:t>
      </w: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ind w:right="112"/>
        <w:jc w:val="both"/>
        <w:rPr>
          <w:rFonts w:eastAsia="Arial"/>
        </w:rPr>
      </w:pPr>
    </w:p>
    <w:tbl>
      <w:tblPr>
        <w:tblW w:w="9930" w:type="dxa"/>
        <w:tblInd w:w="-851" w:type="dxa"/>
        <w:tblLayout w:type="fixed"/>
        <w:tblCellMar>
          <w:left w:w="10" w:type="dxa"/>
          <w:right w:w="10" w:type="dxa"/>
        </w:tblCellMar>
        <w:tblLook w:val="04A0" w:firstRow="1" w:lastRow="0" w:firstColumn="1" w:lastColumn="0" w:noHBand="0" w:noVBand="1"/>
      </w:tblPr>
      <w:tblGrid>
        <w:gridCol w:w="2085"/>
        <w:gridCol w:w="3945"/>
        <w:gridCol w:w="3900"/>
      </w:tblGrid>
      <w:tr w:rsidR="00515320" w:rsidTr="00543899">
        <w:tc>
          <w:tcPr>
            <w:tcW w:w="2085" w:type="dxa"/>
            <w:tcBorders>
              <w:right w:val="single" w:sz="4" w:space="0" w:color="D9D9D9"/>
            </w:tcBorders>
            <w:tcMar>
              <w:top w:w="0" w:type="dxa"/>
              <w:left w:w="108" w:type="dxa"/>
              <w:bottom w:w="0" w:type="dxa"/>
              <w:right w:w="108" w:type="dxa"/>
            </w:tcMar>
          </w:tcPr>
          <w:p w:rsidR="00515320" w:rsidRDefault="00515320" w:rsidP="00543899">
            <w:pPr>
              <w:pStyle w:val="Standard"/>
            </w:pPr>
          </w:p>
          <w:p w:rsidR="00515320" w:rsidRDefault="00515320" w:rsidP="00543899">
            <w:pPr>
              <w:pStyle w:val="Standard"/>
            </w:pPr>
          </w:p>
        </w:tc>
        <w:tc>
          <w:tcPr>
            <w:tcW w:w="3945" w:type="dxa"/>
            <w:tcBorders>
              <w:left w:val="single" w:sz="4" w:space="0" w:color="D9D9D9"/>
              <w:right w:val="single" w:sz="4" w:space="0" w:color="D9D9D9"/>
            </w:tcBorders>
            <w:tcMar>
              <w:top w:w="0" w:type="dxa"/>
              <w:left w:w="108" w:type="dxa"/>
              <w:bottom w:w="0" w:type="dxa"/>
              <w:right w:w="108" w:type="dxa"/>
            </w:tcMar>
          </w:tcPr>
          <w:p w:rsidR="00515320" w:rsidRDefault="00515320" w:rsidP="00543899">
            <w:pPr>
              <w:pStyle w:val="Standard"/>
              <w:jc w:val="center"/>
              <w:rPr>
                <w:sz w:val="16"/>
                <w:szCs w:val="16"/>
              </w:rPr>
            </w:pPr>
          </w:p>
          <w:p w:rsidR="00515320" w:rsidRDefault="00515320" w:rsidP="00543899">
            <w:pPr>
              <w:pStyle w:val="Standard"/>
              <w:jc w:val="center"/>
            </w:pPr>
            <w:r>
              <w:rPr>
                <w:sz w:val="20"/>
                <w:szCs w:val="20"/>
              </w:rPr>
              <w:t xml:space="preserve">Μοσχάτο 15/01/2021  </w:t>
            </w: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r>
              <w:rPr>
                <w:sz w:val="16"/>
                <w:szCs w:val="16"/>
              </w:rPr>
              <w:t>ΣΥΝΤΑΧΘΗΚΕ</w:t>
            </w:r>
          </w:p>
          <w:p w:rsidR="00515320" w:rsidRDefault="00515320" w:rsidP="00543899">
            <w:pPr>
              <w:pStyle w:val="Standard"/>
              <w:jc w:val="center"/>
              <w:rPr>
                <w:sz w:val="16"/>
                <w:szCs w:val="16"/>
              </w:rPr>
            </w:pPr>
            <w:r>
              <w:rPr>
                <w:sz w:val="16"/>
                <w:szCs w:val="16"/>
              </w:rPr>
              <w:t>Ο ΑΝΑΠΛΗΡΩΤΗΣ  ΠΡΟΪΣΤΑΜΕΝΟΣ</w:t>
            </w:r>
          </w:p>
          <w:p w:rsidR="00515320" w:rsidRDefault="00515320" w:rsidP="00543899">
            <w:pPr>
              <w:pStyle w:val="Standard"/>
              <w:jc w:val="center"/>
              <w:rPr>
                <w:sz w:val="16"/>
                <w:szCs w:val="16"/>
              </w:rPr>
            </w:pPr>
            <w:r>
              <w:rPr>
                <w:sz w:val="16"/>
                <w:szCs w:val="16"/>
              </w:rPr>
              <w:t>ΑΠΟΚΟΜΙΔΗΣ</w:t>
            </w: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p>
          <w:p w:rsidR="00515320" w:rsidRDefault="00515320" w:rsidP="00543899">
            <w:pPr>
              <w:pStyle w:val="Standard"/>
              <w:jc w:val="center"/>
              <w:rPr>
                <w:sz w:val="16"/>
                <w:szCs w:val="16"/>
              </w:rPr>
            </w:pPr>
            <w:r>
              <w:rPr>
                <w:sz w:val="16"/>
                <w:szCs w:val="16"/>
              </w:rPr>
              <w:t>ΜΑΡΚΟΠΟΥΛΟΣ ΧΑΡΙΛΑΟΣ</w:t>
            </w:r>
          </w:p>
          <w:p w:rsidR="00515320" w:rsidRDefault="00515320" w:rsidP="00543899">
            <w:pPr>
              <w:pStyle w:val="Standard"/>
              <w:jc w:val="center"/>
              <w:rPr>
                <w:sz w:val="16"/>
                <w:szCs w:val="16"/>
              </w:rPr>
            </w:pPr>
            <w:r>
              <w:rPr>
                <w:sz w:val="16"/>
                <w:szCs w:val="16"/>
              </w:rPr>
              <w:t>ΔΕ2 ΕΠΟΠΤΩΝ ΚΑΘΑΡΙΟΤΗΤΑΣ</w:t>
            </w:r>
          </w:p>
        </w:tc>
        <w:tc>
          <w:tcPr>
            <w:tcW w:w="3900" w:type="dxa"/>
            <w:tcBorders>
              <w:left w:val="single" w:sz="4" w:space="0" w:color="D9D9D9"/>
            </w:tcBorders>
            <w:tcMar>
              <w:top w:w="0" w:type="dxa"/>
              <w:left w:w="108" w:type="dxa"/>
              <w:bottom w:w="0" w:type="dxa"/>
              <w:right w:w="108" w:type="dxa"/>
            </w:tcMar>
          </w:tcPr>
          <w:p w:rsidR="00515320" w:rsidRDefault="00515320" w:rsidP="00543899">
            <w:pPr>
              <w:pStyle w:val="Standard"/>
              <w:jc w:val="center"/>
            </w:pPr>
          </w:p>
          <w:p w:rsidR="00515320" w:rsidRDefault="00515320" w:rsidP="00543899">
            <w:pPr>
              <w:pStyle w:val="Standard"/>
              <w:jc w:val="center"/>
            </w:pPr>
            <w:r>
              <w:t>Μοσχάτο   15/01/2021</w:t>
            </w:r>
          </w:p>
          <w:p w:rsidR="00515320" w:rsidRDefault="00515320" w:rsidP="00543899">
            <w:pPr>
              <w:pStyle w:val="Standard"/>
              <w:jc w:val="center"/>
            </w:pPr>
          </w:p>
          <w:p w:rsidR="00515320" w:rsidRDefault="00515320" w:rsidP="00543899">
            <w:pPr>
              <w:pStyle w:val="Standard"/>
              <w:jc w:val="center"/>
            </w:pPr>
            <w:r>
              <w:t>ΘΕΩΡΗΘΗΚΕ</w:t>
            </w:r>
          </w:p>
          <w:p w:rsidR="00515320" w:rsidRDefault="00515320" w:rsidP="00543899">
            <w:pPr>
              <w:pStyle w:val="Standard"/>
              <w:jc w:val="center"/>
            </w:pPr>
            <w:r>
              <w:t>Ο</w:t>
            </w:r>
          </w:p>
          <w:p w:rsidR="00515320" w:rsidRDefault="00515320" w:rsidP="00543899">
            <w:pPr>
              <w:pStyle w:val="Standard"/>
              <w:jc w:val="center"/>
            </w:pPr>
            <w:r>
              <w:t xml:space="preserve"> ΑΝΑΠΛΗΡΩΤΗΣ ΔΙΕΥΘΥΝΤΗΣ</w:t>
            </w: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jc w:val="center"/>
            </w:pPr>
          </w:p>
          <w:p w:rsidR="00515320" w:rsidRDefault="00515320" w:rsidP="00543899">
            <w:pPr>
              <w:pStyle w:val="Standard"/>
            </w:pPr>
          </w:p>
          <w:p w:rsidR="00515320" w:rsidRDefault="00515320" w:rsidP="00543899">
            <w:pPr>
              <w:pStyle w:val="Standard"/>
              <w:jc w:val="center"/>
            </w:pPr>
          </w:p>
          <w:p w:rsidR="00515320" w:rsidRDefault="00515320" w:rsidP="00543899">
            <w:pPr>
              <w:pStyle w:val="Standard"/>
              <w:jc w:val="center"/>
            </w:pPr>
            <w:r>
              <w:t xml:space="preserve">     ΜΠΑΛΝΤΟΥΝΗΣ ΚΩΝΣΤΑΝΤΙΝΟΣ</w:t>
            </w:r>
          </w:p>
          <w:p w:rsidR="00515320" w:rsidRDefault="00515320" w:rsidP="00543899">
            <w:pPr>
              <w:pStyle w:val="Standard"/>
              <w:jc w:val="center"/>
            </w:pPr>
            <w:r>
              <w:t>ΓΕΩΠΟΝΟΣ Τ.Ε.</w:t>
            </w:r>
          </w:p>
          <w:p w:rsidR="00515320" w:rsidRDefault="00515320" w:rsidP="00543899">
            <w:pPr>
              <w:pStyle w:val="Standard"/>
              <w:jc w:val="center"/>
            </w:pPr>
          </w:p>
        </w:tc>
      </w:tr>
    </w:tbl>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p w:rsidR="00515320" w:rsidRDefault="00515320" w:rsidP="00515320">
      <w:pPr>
        <w:pStyle w:val="Standard"/>
        <w:spacing w:line="276" w:lineRule="auto"/>
        <w:jc w:val="both"/>
        <w:rPr>
          <w:u w:val="single"/>
        </w:rPr>
      </w:pPr>
    </w:p>
    <w:tbl>
      <w:tblPr>
        <w:tblW w:w="9720" w:type="dxa"/>
        <w:tblInd w:w="-900" w:type="dxa"/>
        <w:tblLayout w:type="fixed"/>
        <w:tblCellMar>
          <w:left w:w="10" w:type="dxa"/>
          <w:right w:w="10" w:type="dxa"/>
        </w:tblCellMar>
        <w:tblLook w:val="04A0" w:firstRow="1" w:lastRow="0" w:firstColumn="1" w:lastColumn="0" w:noHBand="0" w:noVBand="1"/>
      </w:tblPr>
      <w:tblGrid>
        <w:gridCol w:w="5231"/>
        <w:gridCol w:w="236"/>
        <w:gridCol w:w="4253"/>
      </w:tblGrid>
      <w:tr w:rsidR="00515320" w:rsidTr="00543899">
        <w:trPr>
          <w:trHeight w:val="2127"/>
        </w:trPr>
        <w:tc>
          <w:tcPr>
            <w:tcW w:w="5250" w:type="dxa"/>
            <w:shd w:val="clear" w:color="auto" w:fill="FFFFFF"/>
            <w:tcMar>
              <w:top w:w="0" w:type="dxa"/>
              <w:left w:w="108" w:type="dxa"/>
              <w:bottom w:w="0" w:type="dxa"/>
              <w:right w:w="108" w:type="dxa"/>
            </w:tcMar>
          </w:tcPr>
          <w:p w:rsidR="00515320" w:rsidRDefault="00515320" w:rsidP="00543899">
            <w:pPr>
              <w:pStyle w:val="Standard"/>
              <w:jc w:val="center"/>
            </w:pPr>
            <w:r>
              <w:rPr>
                <w:noProof/>
                <w:lang w:eastAsia="el-GR" w:bidi="ar-SA"/>
              </w:rPr>
              <w:lastRenderedPageBreak/>
              <w:drawing>
                <wp:inline distT="0" distB="0" distL="0" distR="0" wp14:anchorId="12A79117" wp14:editId="4175D8AD">
                  <wp:extent cx="371520" cy="380880"/>
                  <wp:effectExtent l="0" t="0" r="9480" b="120"/>
                  <wp:docPr id="9" nam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371520" cy="380880"/>
                          </a:xfrm>
                          <a:prstGeom prst="rect">
                            <a:avLst/>
                          </a:prstGeom>
                          <a:ln>
                            <a:noFill/>
                            <a:prstDash/>
                          </a:ln>
                        </pic:spPr>
                      </pic:pic>
                    </a:graphicData>
                  </a:graphic>
                </wp:inline>
              </w:drawing>
            </w:r>
          </w:p>
          <w:p w:rsidR="00515320" w:rsidRDefault="00515320" w:rsidP="00543899">
            <w:pPr>
              <w:pStyle w:val="Standard"/>
              <w:jc w:val="center"/>
              <w:rPr>
                <w:b/>
              </w:rPr>
            </w:pPr>
            <w:r>
              <w:rPr>
                <w:b/>
              </w:rPr>
              <w:t>ΕΛΛΗΝΙΚΗ   ΔΗΜΟΚΡΑΤΙΑ</w:t>
            </w:r>
          </w:p>
          <w:p w:rsidR="00515320" w:rsidRDefault="00515320" w:rsidP="00543899">
            <w:pPr>
              <w:pStyle w:val="Standard"/>
              <w:jc w:val="center"/>
              <w:rPr>
                <w:sz w:val="18"/>
                <w:szCs w:val="18"/>
              </w:rPr>
            </w:pPr>
            <w:r>
              <w:rPr>
                <w:sz w:val="18"/>
                <w:szCs w:val="18"/>
              </w:rPr>
              <w:t>ΝΟΜΟΣ  ΑΤΤΙΚΗΣ</w:t>
            </w:r>
          </w:p>
          <w:p w:rsidR="00515320" w:rsidRDefault="00515320" w:rsidP="00543899">
            <w:pPr>
              <w:pStyle w:val="Standard"/>
              <w:jc w:val="center"/>
              <w:rPr>
                <w:b/>
              </w:rPr>
            </w:pPr>
            <w:r>
              <w:rPr>
                <w:b/>
              </w:rPr>
              <w:t xml:space="preserve">          Δ Η Μ Ο Σ   Μ Ο Σ Χ Α Τ Ο Υ – Τ Α Υ Ρ Ο Υ</w:t>
            </w:r>
          </w:p>
          <w:p w:rsidR="00515320" w:rsidRDefault="00515320" w:rsidP="00543899">
            <w:pPr>
              <w:pStyle w:val="Standard"/>
              <w:jc w:val="center"/>
              <w:rPr>
                <w:b/>
                <w:sz w:val="18"/>
                <w:szCs w:val="18"/>
                <w:u w:val="single"/>
              </w:rPr>
            </w:pPr>
            <w:r>
              <w:rPr>
                <w:b/>
                <w:sz w:val="18"/>
                <w:szCs w:val="18"/>
                <w:u w:val="single"/>
              </w:rPr>
              <w:t>ΔΙΕΥΘΥΝΣΗ</w:t>
            </w:r>
          </w:p>
          <w:p w:rsidR="00515320" w:rsidRDefault="00515320" w:rsidP="00543899">
            <w:pPr>
              <w:pStyle w:val="Standard"/>
              <w:jc w:val="center"/>
              <w:rPr>
                <w:sz w:val="18"/>
                <w:szCs w:val="18"/>
              </w:rPr>
            </w:pPr>
            <w:r>
              <w:rPr>
                <w:sz w:val="18"/>
                <w:szCs w:val="18"/>
              </w:rPr>
              <w:t xml:space="preserve">                 ΠΕΡΙΒΑΛΛΟΝΤΟΣ   ΚΥΚΛΙΚΗΣ ΟΙΚΟΝΟΜΙΑΣ ΚΑΙ ΑΝΑΚΥΚΛΩΣΗΣ</w:t>
            </w:r>
          </w:p>
          <w:p w:rsidR="00515320" w:rsidRDefault="00515320" w:rsidP="00543899">
            <w:pPr>
              <w:pStyle w:val="Standard"/>
            </w:pPr>
          </w:p>
        </w:tc>
        <w:tc>
          <w:tcPr>
            <w:tcW w:w="201" w:type="dxa"/>
            <w:shd w:val="clear" w:color="auto" w:fill="FFFFFF"/>
            <w:tcMar>
              <w:top w:w="0" w:type="dxa"/>
              <w:left w:w="108" w:type="dxa"/>
              <w:bottom w:w="0" w:type="dxa"/>
              <w:right w:w="108" w:type="dxa"/>
            </w:tcMar>
          </w:tcPr>
          <w:p w:rsidR="00515320" w:rsidRDefault="00515320" w:rsidP="00543899">
            <w:pPr>
              <w:pStyle w:val="Standard"/>
            </w:pPr>
          </w:p>
        </w:tc>
        <w:tc>
          <w:tcPr>
            <w:tcW w:w="4269" w:type="dxa"/>
            <w:shd w:val="clear" w:color="auto" w:fill="FFFFFF"/>
            <w:tcMar>
              <w:top w:w="0" w:type="dxa"/>
              <w:left w:w="108" w:type="dxa"/>
              <w:bottom w:w="0" w:type="dxa"/>
              <w:right w:w="108" w:type="dxa"/>
            </w:tcMar>
          </w:tcPr>
          <w:p w:rsidR="00515320" w:rsidRDefault="00515320" w:rsidP="00543899">
            <w:pPr>
              <w:pStyle w:val="Standard"/>
              <w:rPr>
                <w:b/>
                <w:sz w:val="22"/>
                <w:szCs w:val="22"/>
              </w:rPr>
            </w:pPr>
          </w:p>
          <w:p w:rsidR="00515320" w:rsidRDefault="00515320" w:rsidP="00543899">
            <w:pPr>
              <w:pStyle w:val="Standard"/>
              <w:rPr>
                <w:b/>
              </w:rPr>
            </w:pPr>
            <w:r>
              <w:rPr>
                <w:b/>
              </w:rPr>
              <w:t>«ΠΡΟΜΗΘΕΙΑ :«ΠΛΑΣΤΙΚΩΝ ΣΑΚΩΝ ΑΠΟΡΡΙΜΜΑΤΩΝ»</w:t>
            </w:r>
          </w:p>
          <w:p w:rsidR="00515320" w:rsidRDefault="00515320" w:rsidP="00543899">
            <w:pPr>
              <w:pStyle w:val="Standard"/>
              <w:rPr>
                <w:sz w:val="22"/>
                <w:szCs w:val="22"/>
              </w:rPr>
            </w:pPr>
          </w:p>
          <w:p w:rsidR="00515320" w:rsidRDefault="00515320" w:rsidP="00543899">
            <w:pPr>
              <w:pStyle w:val="Standard"/>
              <w:rPr>
                <w:sz w:val="22"/>
                <w:szCs w:val="22"/>
              </w:rPr>
            </w:pPr>
            <w:r>
              <w:rPr>
                <w:sz w:val="22"/>
                <w:szCs w:val="22"/>
              </w:rPr>
              <w:t xml:space="preserve"> </w:t>
            </w:r>
          </w:p>
        </w:tc>
      </w:tr>
      <w:tr w:rsidR="00515320" w:rsidRPr="0030637C" w:rsidTr="00543899">
        <w:trPr>
          <w:trHeight w:val="1273"/>
        </w:trPr>
        <w:tc>
          <w:tcPr>
            <w:tcW w:w="5250" w:type="dxa"/>
            <w:shd w:val="clear" w:color="auto" w:fill="FFFFFF"/>
            <w:tcMar>
              <w:top w:w="0" w:type="dxa"/>
              <w:left w:w="108" w:type="dxa"/>
              <w:bottom w:w="0" w:type="dxa"/>
              <w:right w:w="108" w:type="dxa"/>
            </w:tcMar>
          </w:tcPr>
          <w:p w:rsidR="00515320" w:rsidRDefault="00515320" w:rsidP="00543899">
            <w:pPr>
              <w:pStyle w:val="Standard"/>
              <w:spacing w:line="240" w:lineRule="exact"/>
            </w:pPr>
            <w:r>
              <w:t xml:space="preserve">                 Πληροφορίες:Μπαλντούνης Κωνσταντίνος</w:t>
            </w:r>
          </w:p>
          <w:p w:rsidR="00515320" w:rsidRDefault="00515320" w:rsidP="00543899">
            <w:pPr>
              <w:pStyle w:val="Standard"/>
              <w:spacing w:line="240" w:lineRule="exact"/>
            </w:pPr>
            <w:r>
              <w:t xml:space="preserve">                 Τηλ.: 213-2036341                                            </w:t>
            </w:r>
            <w:r>
              <w:rPr>
                <w:lang w:val="fr-FR"/>
              </w:rPr>
              <w:t xml:space="preserve">   </w:t>
            </w:r>
          </w:p>
          <w:p w:rsidR="00515320" w:rsidRDefault="00515320" w:rsidP="00543899">
            <w:pPr>
              <w:pStyle w:val="Standard"/>
              <w:spacing w:line="240" w:lineRule="exact"/>
              <w:rPr>
                <w:b/>
              </w:rPr>
            </w:pPr>
            <w:r>
              <w:rPr>
                <w:b/>
              </w:rPr>
              <w:t xml:space="preserve">                Email:kbalndounis@0168.syzefxis.gov.gr</w:t>
            </w:r>
          </w:p>
          <w:p w:rsidR="00515320" w:rsidRPr="00675AD1" w:rsidRDefault="00515320" w:rsidP="00543899">
            <w:pPr>
              <w:pStyle w:val="Standard"/>
            </w:pPr>
          </w:p>
        </w:tc>
        <w:tc>
          <w:tcPr>
            <w:tcW w:w="201" w:type="dxa"/>
            <w:shd w:val="clear" w:color="auto" w:fill="FFFFFF"/>
            <w:tcMar>
              <w:top w:w="0" w:type="dxa"/>
              <w:left w:w="108" w:type="dxa"/>
              <w:bottom w:w="0" w:type="dxa"/>
              <w:right w:w="108" w:type="dxa"/>
            </w:tcMar>
          </w:tcPr>
          <w:p w:rsidR="00515320" w:rsidRPr="00675AD1" w:rsidRDefault="00515320" w:rsidP="00543899">
            <w:pPr>
              <w:pStyle w:val="Standard"/>
            </w:pPr>
          </w:p>
        </w:tc>
        <w:tc>
          <w:tcPr>
            <w:tcW w:w="4269" w:type="dxa"/>
            <w:shd w:val="clear" w:color="auto" w:fill="FFFFFF"/>
            <w:tcMar>
              <w:top w:w="0" w:type="dxa"/>
              <w:left w:w="108" w:type="dxa"/>
              <w:bottom w:w="0" w:type="dxa"/>
              <w:right w:w="108" w:type="dxa"/>
            </w:tcMar>
          </w:tcPr>
          <w:p w:rsidR="00515320" w:rsidRPr="00675AD1" w:rsidRDefault="00515320" w:rsidP="00543899">
            <w:pPr>
              <w:pStyle w:val="Standard"/>
            </w:pPr>
          </w:p>
        </w:tc>
      </w:tr>
    </w:tbl>
    <w:p w:rsidR="00515320" w:rsidRPr="00675AD1" w:rsidRDefault="00515320" w:rsidP="00515320">
      <w:pPr>
        <w:pStyle w:val="Standard"/>
        <w:spacing w:line="276" w:lineRule="auto"/>
        <w:jc w:val="both"/>
        <w:rPr>
          <w:u w:val="single"/>
        </w:rPr>
      </w:pPr>
    </w:p>
    <w:p w:rsidR="00515320" w:rsidRDefault="00515320" w:rsidP="00515320">
      <w:pPr>
        <w:pStyle w:val="Standard"/>
        <w:spacing w:line="276" w:lineRule="auto"/>
        <w:jc w:val="center"/>
        <w:rPr>
          <w:b/>
          <w:u w:val="single"/>
        </w:rPr>
      </w:pPr>
      <w:r>
        <w:rPr>
          <w:b/>
          <w:u w:val="single"/>
        </w:rPr>
        <w:t>ΤΙΜΟΛΟΓΙΟ  ΠΡΟΣΦΟΡΑΣ</w:t>
      </w:r>
    </w:p>
    <w:p w:rsidR="00515320" w:rsidRDefault="00515320" w:rsidP="00515320">
      <w:pPr>
        <w:pStyle w:val="Standard"/>
        <w:spacing w:line="276" w:lineRule="auto"/>
        <w:jc w:val="both"/>
      </w:pPr>
    </w:p>
    <w:p w:rsidR="00515320" w:rsidRDefault="00515320" w:rsidP="00515320">
      <w:pPr>
        <w:pStyle w:val="Standard"/>
        <w:spacing w:line="276" w:lineRule="auto"/>
        <w:jc w:val="both"/>
      </w:pPr>
    </w:p>
    <w:tbl>
      <w:tblPr>
        <w:tblW w:w="10080" w:type="dxa"/>
        <w:tblInd w:w="-714" w:type="dxa"/>
        <w:tblLayout w:type="fixed"/>
        <w:tblCellMar>
          <w:left w:w="10" w:type="dxa"/>
          <w:right w:w="10" w:type="dxa"/>
        </w:tblCellMar>
        <w:tblLook w:val="04A0" w:firstRow="1" w:lastRow="0" w:firstColumn="1" w:lastColumn="0" w:noHBand="0" w:noVBand="1"/>
      </w:tblPr>
      <w:tblGrid>
        <w:gridCol w:w="746"/>
        <w:gridCol w:w="1459"/>
        <w:gridCol w:w="1517"/>
        <w:gridCol w:w="995"/>
        <w:gridCol w:w="1557"/>
        <w:gridCol w:w="1558"/>
        <w:gridCol w:w="2248"/>
      </w:tblGrid>
      <w:tr w:rsidR="00515320" w:rsidTr="00543899">
        <w:trPr>
          <w:trHeight w:hRule="exact" w:val="574"/>
        </w:trPr>
        <w:tc>
          <w:tcPr>
            <w:tcW w:w="74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 w:line="120" w:lineRule="exact"/>
            </w:pPr>
          </w:p>
          <w:p w:rsidR="00515320" w:rsidRDefault="00515320" w:rsidP="00543899">
            <w:pPr>
              <w:pStyle w:val="Standard"/>
              <w:ind w:left="136"/>
            </w:pPr>
            <w:r>
              <w:rPr>
                <w:rFonts w:eastAsia="Arial"/>
                <w:b/>
                <w:spacing w:val="-5"/>
                <w:lang w:val="en-US"/>
              </w:rPr>
              <w:t>Α</w:t>
            </w:r>
            <w:r>
              <w:rPr>
                <w:rFonts w:eastAsia="Arial"/>
                <w:b/>
                <w:spacing w:val="5"/>
                <w:lang w:val="en-US"/>
              </w:rPr>
              <w:t>/</w:t>
            </w:r>
            <w:r>
              <w:rPr>
                <w:rFonts w:eastAsia="Arial"/>
                <w:b/>
                <w:lang w:val="en-US"/>
              </w:rPr>
              <w:t>Α</w:t>
            </w:r>
          </w:p>
        </w:tc>
        <w:tc>
          <w:tcPr>
            <w:tcW w:w="297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 w:line="120" w:lineRule="exact"/>
              <w:rPr>
                <w:lang w:val="en-US"/>
              </w:rPr>
            </w:pPr>
          </w:p>
          <w:p w:rsidR="00515320" w:rsidRDefault="00515320" w:rsidP="00543899">
            <w:pPr>
              <w:pStyle w:val="Standard"/>
              <w:ind w:left="993"/>
            </w:pPr>
            <w:r>
              <w:rPr>
                <w:rFonts w:eastAsia="Arial"/>
                <w:b/>
                <w:lang w:val="en-US"/>
              </w:rPr>
              <w:t>ΠΕ</w:t>
            </w:r>
            <w:r>
              <w:rPr>
                <w:rFonts w:eastAsia="Arial"/>
                <w:b/>
                <w:spacing w:val="1"/>
                <w:lang w:val="en-US"/>
              </w:rPr>
              <w:t>Ρ</w:t>
            </w:r>
            <w:r>
              <w:rPr>
                <w:rFonts w:eastAsia="Arial"/>
                <w:b/>
                <w:lang w:val="en-US"/>
              </w:rPr>
              <w:t>ΙΓ</w:t>
            </w:r>
            <w:r>
              <w:rPr>
                <w:rFonts w:eastAsia="Arial"/>
                <w:b/>
                <w:spacing w:val="3"/>
                <w:lang w:val="en-US"/>
              </w:rPr>
              <w:t>Ρ</w:t>
            </w:r>
            <w:r>
              <w:rPr>
                <w:rFonts w:eastAsia="Arial"/>
                <w:b/>
                <w:spacing w:val="-3"/>
                <w:lang w:val="en-US"/>
              </w:rPr>
              <w:t>ΑΦ</w:t>
            </w:r>
            <w:r>
              <w:rPr>
                <w:rFonts w:eastAsia="Arial"/>
                <w:b/>
                <w:lang w:val="en-US"/>
              </w:rPr>
              <w:t>Η</w:t>
            </w:r>
          </w:p>
        </w:tc>
        <w:tc>
          <w:tcPr>
            <w:tcW w:w="99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 w:line="120" w:lineRule="exact"/>
              <w:rPr>
                <w:lang w:val="en-US"/>
              </w:rPr>
            </w:pPr>
          </w:p>
          <w:p w:rsidR="00515320" w:rsidRDefault="00515320" w:rsidP="00543899">
            <w:pPr>
              <w:pStyle w:val="Standard"/>
              <w:ind w:left="220"/>
            </w:pPr>
            <w:r>
              <w:rPr>
                <w:rFonts w:eastAsia="Arial"/>
                <w:b/>
                <w:spacing w:val="-1"/>
                <w:lang w:val="en-US"/>
              </w:rPr>
              <w:t>Μ</w:t>
            </w:r>
            <w:r>
              <w:rPr>
                <w:rFonts w:eastAsia="Arial"/>
                <w:b/>
                <w:lang w:val="en-US"/>
              </w:rPr>
              <w:t>.Μ.</w:t>
            </w:r>
          </w:p>
        </w:tc>
        <w:tc>
          <w:tcPr>
            <w:tcW w:w="15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 w:line="120" w:lineRule="exact"/>
              <w:rPr>
                <w:lang w:val="en-US"/>
              </w:rPr>
            </w:pPr>
          </w:p>
          <w:p w:rsidR="00515320" w:rsidRDefault="00515320" w:rsidP="00543899">
            <w:pPr>
              <w:pStyle w:val="Standard"/>
              <w:ind w:left="182"/>
            </w:pPr>
            <w:r>
              <w:rPr>
                <w:rFonts w:eastAsia="Arial"/>
                <w:b/>
                <w:lang w:val="en-US"/>
              </w:rPr>
              <w:t>ΠΟΣΟΤ</w:t>
            </w:r>
            <w:r>
              <w:rPr>
                <w:rFonts w:eastAsia="Arial"/>
                <w:b/>
              </w:rPr>
              <w:t>ΗΤΑ</w:t>
            </w:r>
          </w:p>
        </w:tc>
        <w:tc>
          <w:tcPr>
            <w:tcW w:w="155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11"/>
              <w:ind w:left="152" w:right="153"/>
              <w:jc w:val="center"/>
            </w:pPr>
            <w:r>
              <w:rPr>
                <w:rFonts w:eastAsia="Arial"/>
                <w:b/>
                <w:lang w:val="en-US"/>
              </w:rPr>
              <w:t>Τ</w:t>
            </w:r>
            <w:r>
              <w:rPr>
                <w:rFonts w:eastAsia="Arial"/>
                <w:b/>
              </w:rPr>
              <w:t>ΙΜΗ ΜΟΝΑΔΟΣ</w:t>
            </w:r>
          </w:p>
        </w:tc>
        <w:tc>
          <w:tcPr>
            <w:tcW w:w="2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11"/>
              <w:ind w:left="136" w:right="139"/>
              <w:jc w:val="center"/>
            </w:pPr>
            <w:r>
              <w:rPr>
                <w:rFonts w:eastAsia="Arial"/>
                <w:b/>
                <w:spacing w:val="2"/>
                <w:lang w:val="en-US"/>
              </w:rPr>
              <w:t>Δ</w:t>
            </w:r>
            <w:r>
              <w:rPr>
                <w:rFonts w:eastAsia="Arial"/>
                <w:b/>
                <w:spacing w:val="-5"/>
                <w:lang w:val="en-US"/>
              </w:rPr>
              <w:t>Α</w:t>
            </w:r>
            <w:r>
              <w:rPr>
                <w:rFonts w:eastAsia="Arial"/>
                <w:b/>
                <w:spacing w:val="4"/>
                <w:lang w:val="en-US"/>
              </w:rPr>
              <w:t>Π</w:t>
            </w:r>
            <w:r>
              <w:rPr>
                <w:rFonts w:eastAsia="Arial"/>
                <w:b/>
                <w:spacing w:val="-5"/>
                <w:lang w:val="en-US"/>
              </w:rPr>
              <w:t>Α</w:t>
            </w:r>
            <w:r>
              <w:rPr>
                <w:rFonts w:eastAsia="Arial"/>
                <w:b/>
                <w:spacing w:val="2"/>
                <w:lang w:val="en-US"/>
              </w:rPr>
              <w:t>Ν</w:t>
            </w:r>
            <w:r>
              <w:rPr>
                <w:rFonts w:eastAsia="Arial"/>
                <w:b/>
                <w:lang w:val="en-US"/>
              </w:rPr>
              <w:t>Η</w:t>
            </w:r>
          </w:p>
          <w:p w:rsidR="00515320" w:rsidRDefault="00515320" w:rsidP="00543899">
            <w:pPr>
              <w:pStyle w:val="Standard"/>
              <w:spacing w:line="240" w:lineRule="exact"/>
              <w:ind w:left="534"/>
            </w:pPr>
            <w:r>
              <w:rPr>
                <w:rFonts w:eastAsia="Arial"/>
                <w:b/>
                <w:spacing w:val="-2"/>
                <w:lang w:val="en-US"/>
              </w:rPr>
              <w:t>(</w:t>
            </w:r>
            <w:r>
              <w:rPr>
                <w:rFonts w:eastAsia="Arial"/>
                <w:b/>
                <w:lang w:val="en-US"/>
              </w:rPr>
              <w:t>€)</w:t>
            </w:r>
          </w:p>
        </w:tc>
      </w:tr>
      <w:tr w:rsidR="00515320" w:rsidTr="00543899">
        <w:trPr>
          <w:trHeight w:hRule="exact" w:val="1197"/>
        </w:trPr>
        <w:tc>
          <w:tcPr>
            <w:tcW w:w="74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4" w:line="120" w:lineRule="exact"/>
              <w:rPr>
                <w:sz w:val="12"/>
                <w:szCs w:val="12"/>
                <w:lang w:val="en-US"/>
              </w:rPr>
            </w:pPr>
          </w:p>
          <w:p w:rsidR="00515320" w:rsidRDefault="00515320" w:rsidP="00543899">
            <w:pPr>
              <w:pStyle w:val="Standard"/>
              <w:ind w:left="215" w:right="220"/>
              <w:jc w:val="center"/>
              <w:rPr>
                <w:rFonts w:eastAsia="Arial"/>
                <w:lang w:val="en-US"/>
              </w:rPr>
            </w:pPr>
            <w:r>
              <w:rPr>
                <w:rFonts w:eastAsia="Arial"/>
                <w:lang w:val="en-US"/>
              </w:rPr>
              <w:t>1.</w:t>
            </w:r>
          </w:p>
        </w:tc>
        <w:tc>
          <w:tcPr>
            <w:tcW w:w="297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spacing w:line="240" w:lineRule="exact"/>
              <w:ind w:left="105"/>
            </w:pPr>
            <w:r>
              <w:rPr>
                <w:rFonts w:eastAsia="Arial"/>
                <w:spacing w:val="-1"/>
              </w:rPr>
              <w:t>Π</w:t>
            </w:r>
            <w:r>
              <w:rPr>
                <w:rFonts w:eastAsia="Arial"/>
              </w:rPr>
              <w:t>λασ</w:t>
            </w:r>
            <w:r>
              <w:rPr>
                <w:rFonts w:eastAsia="Arial"/>
                <w:spacing w:val="-1"/>
              </w:rPr>
              <w:t>τι</w:t>
            </w:r>
            <w:r>
              <w:rPr>
                <w:rFonts w:eastAsia="Arial"/>
              </w:rPr>
              <w:t>κοί σάκοι α</w:t>
            </w:r>
            <w:r>
              <w:rPr>
                <w:rFonts w:eastAsia="Arial"/>
                <w:spacing w:val="-2"/>
              </w:rPr>
              <w:t>π</w:t>
            </w:r>
            <w:r>
              <w:rPr>
                <w:rFonts w:eastAsia="Arial"/>
              </w:rPr>
              <w:t>ο</w:t>
            </w:r>
            <w:r>
              <w:rPr>
                <w:rFonts w:eastAsia="Arial"/>
                <w:spacing w:val="-1"/>
              </w:rPr>
              <w:t>ρρι</w:t>
            </w:r>
            <w:r>
              <w:rPr>
                <w:rFonts w:eastAsia="Arial"/>
              </w:rPr>
              <w:t>μμά</w:t>
            </w:r>
            <w:r>
              <w:rPr>
                <w:rFonts w:eastAsia="Arial"/>
                <w:spacing w:val="-1"/>
              </w:rPr>
              <w:t>τ</w:t>
            </w:r>
            <w:r>
              <w:rPr>
                <w:rFonts w:eastAsia="Arial"/>
              </w:rPr>
              <w:t>ων</w:t>
            </w:r>
          </w:p>
          <w:p w:rsidR="00515320" w:rsidRDefault="00515320" w:rsidP="00543899">
            <w:pPr>
              <w:pStyle w:val="Standard"/>
              <w:spacing w:line="240" w:lineRule="exact"/>
              <w:ind w:left="105"/>
            </w:pPr>
            <w:r>
              <w:rPr>
                <w:rFonts w:eastAsia="Arial"/>
              </w:rPr>
              <w:t>80Χ110</w:t>
            </w:r>
            <w:r>
              <w:rPr>
                <w:rFonts w:eastAsia="Arial"/>
                <w:spacing w:val="1"/>
              </w:rPr>
              <w:t xml:space="preserve"> </w:t>
            </w:r>
            <w:r>
              <w:rPr>
                <w:rFonts w:eastAsia="Arial"/>
                <w:spacing w:val="-2"/>
                <w:lang w:val="en-US"/>
              </w:rPr>
              <w:t>c</w:t>
            </w:r>
            <w:r>
              <w:rPr>
                <w:rFonts w:eastAsia="Arial"/>
                <w:lang w:val="en-US"/>
              </w:rPr>
              <w:t>m</w:t>
            </w:r>
            <w:r>
              <w:rPr>
                <w:rFonts w:eastAsia="Arial"/>
              </w:rPr>
              <w:t xml:space="preserve"> </w:t>
            </w:r>
            <w:r>
              <w:rPr>
                <w:rFonts w:eastAsia="Arial"/>
                <w:spacing w:val="1"/>
              </w:rPr>
              <w:t xml:space="preserve">&amp; 60Χ80 </w:t>
            </w:r>
            <w:r>
              <w:rPr>
                <w:rFonts w:eastAsia="Arial"/>
                <w:spacing w:val="1"/>
                <w:lang w:val="en-US"/>
              </w:rPr>
              <w:t>cm</w:t>
            </w:r>
          </w:p>
          <w:p w:rsidR="00515320" w:rsidRDefault="00515320" w:rsidP="00543899">
            <w:pPr>
              <w:pStyle w:val="Standard"/>
              <w:spacing w:line="240" w:lineRule="exact"/>
              <w:ind w:left="105"/>
              <w:rPr>
                <w:rFonts w:eastAsia="Arial"/>
                <w:spacing w:val="1"/>
              </w:rPr>
            </w:pPr>
            <w:r>
              <w:rPr>
                <w:rFonts w:eastAsia="Arial"/>
                <w:spacing w:val="1"/>
              </w:rPr>
              <w:t>Έγχρωμοι με τυπωμένο λογότυπο</w:t>
            </w:r>
          </w:p>
        </w:tc>
        <w:tc>
          <w:tcPr>
            <w:tcW w:w="995" w:type="dxa"/>
            <w:tcBorders>
              <w:top w:val="single" w:sz="4" w:space="0" w:color="000001"/>
              <w:left w:val="single" w:sz="4" w:space="0" w:color="000001"/>
              <w:bottom w:val="single" w:sz="4" w:space="0" w:color="000001"/>
              <w:right w:val="single" w:sz="4" w:space="0" w:color="00000A"/>
            </w:tcBorders>
            <w:tcMar>
              <w:top w:w="0" w:type="dxa"/>
              <w:left w:w="0" w:type="dxa"/>
              <w:bottom w:w="0" w:type="dxa"/>
              <w:right w:w="0" w:type="dxa"/>
            </w:tcMar>
            <w:vAlign w:val="center"/>
          </w:tcPr>
          <w:p w:rsidR="00515320" w:rsidRDefault="00515320" w:rsidP="00543899">
            <w:pPr>
              <w:pStyle w:val="Standard"/>
              <w:spacing w:before="4" w:line="120" w:lineRule="exact"/>
              <w:jc w:val="center"/>
              <w:rPr>
                <w:sz w:val="12"/>
                <w:szCs w:val="12"/>
              </w:rPr>
            </w:pPr>
          </w:p>
          <w:p w:rsidR="00515320" w:rsidRDefault="00515320" w:rsidP="00543899">
            <w:pPr>
              <w:pStyle w:val="Standard"/>
              <w:ind w:left="316" w:right="321"/>
              <w:rPr>
                <w:rFonts w:eastAsia="Arial"/>
                <w:b/>
                <w:spacing w:val="-1"/>
                <w:lang w:val="en-US"/>
              </w:rPr>
            </w:pPr>
            <w:r>
              <w:rPr>
                <w:rFonts w:eastAsia="Arial"/>
                <w:b/>
                <w:spacing w:val="-1"/>
                <w:lang w:val="en-US"/>
              </w:rPr>
              <w:t>Kg</w:t>
            </w:r>
          </w:p>
        </w:tc>
        <w:tc>
          <w:tcPr>
            <w:tcW w:w="1557" w:type="dxa"/>
            <w:tcBorders>
              <w:top w:val="single" w:sz="4" w:space="0" w:color="000001"/>
              <w:left w:val="single" w:sz="4" w:space="0" w:color="00000A"/>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spacing w:before="4" w:line="120" w:lineRule="exact"/>
              <w:jc w:val="center"/>
              <w:rPr>
                <w:sz w:val="12"/>
                <w:szCs w:val="12"/>
                <w:lang w:val="en-US"/>
              </w:rPr>
            </w:pPr>
          </w:p>
          <w:p w:rsidR="00515320" w:rsidRDefault="00515320" w:rsidP="00543899">
            <w:pPr>
              <w:pStyle w:val="Standard"/>
              <w:ind w:left="287"/>
              <w:jc w:val="center"/>
              <w:rPr>
                <w:rFonts w:eastAsia="Arial"/>
                <w:b/>
                <w:lang w:val="en-US"/>
              </w:rPr>
            </w:pPr>
            <w:r>
              <w:rPr>
                <w:rFonts w:eastAsia="Arial"/>
                <w:b/>
                <w:lang w:val="en-US"/>
              </w:rPr>
              <w:t>17.921</w:t>
            </w:r>
          </w:p>
        </w:tc>
        <w:tc>
          <w:tcPr>
            <w:tcW w:w="155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spacing w:before="4" w:line="120" w:lineRule="exact"/>
              <w:jc w:val="center"/>
              <w:rPr>
                <w:sz w:val="12"/>
                <w:szCs w:val="12"/>
                <w:lang w:val="en-US"/>
              </w:rPr>
            </w:pPr>
          </w:p>
          <w:p w:rsidR="00515320" w:rsidRDefault="00515320" w:rsidP="00543899">
            <w:pPr>
              <w:pStyle w:val="Standard"/>
              <w:ind w:left="526" w:right="527"/>
              <w:jc w:val="center"/>
              <w:rPr>
                <w:rFonts w:eastAsia="Arial"/>
                <w:lang w:val="en-US"/>
              </w:rPr>
            </w:pPr>
          </w:p>
        </w:tc>
        <w:tc>
          <w:tcPr>
            <w:tcW w:w="2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15320" w:rsidRDefault="00515320" w:rsidP="00543899">
            <w:pPr>
              <w:pStyle w:val="Standard"/>
              <w:ind w:left="213"/>
              <w:jc w:val="center"/>
              <w:rPr>
                <w:rFonts w:eastAsia="Arial"/>
                <w:lang w:val="en-US"/>
              </w:rPr>
            </w:pPr>
          </w:p>
        </w:tc>
      </w:tr>
      <w:tr w:rsidR="00515320" w:rsidTr="00543899">
        <w:trPr>
          <w:trHeight w:hRule="exact" w:val="869"/>
        </w:trPr>
        <w:tc>
          <w:tcPr>
            <w:tcW w:w="2205" w:type="dxa"/>
            <w:gridSpan w:val="2"/>
            <w:tcBorders>
              <w:left w:val="single" w:sz="4" w:space="0" w:color="00000A"/>
              <w:bottom w:val="single" w:sz="4" w:space="0" w:color="00000A"/>
              <w:right w:val="single" w:sz="4" w:space="0" w:color="000001"/>
            </w:tcBorders>
            <w:tcMar>
              <w:top w:w="0" w:type="dxa"/>
              <w:left w:w="0" w:type="dxa"/>
              <w:bottom w:w="0" w:type="dxa"/>
              <w:right w:w="0" w:type="dxa"/>
            </w:tcMar>
          </w:tcPr>
          <w:p w:rsidR="00515320" w:rsidRDefault="00515320" w:rsidP="00543899">
            <w:pPr>
              <w:pStyle w:val="Standard"/>
              <w:spacing w:before="81"/>
              <w:ind w:left="273" w:right="180"/>
              <w:jc w:val="right"/>
            </w:pPr>
            <w:r>
              <w:rPr>
                <w:rFonts w:eastAsia="Arial"/>
                <w:lang w:val="en-US"/>
              </w:rPr>
              <w:t>Σ</w:t>
            </w:r>
            <w:r>
              <w:rPr>
                <w:rFonts w:eastAsia="Arial"/>
                <w:spacing w:val="-2"/>
                <w:lang w:val="en-US"/>
              </w:rPr>
              <w:t>Υ</w:t>
            </w:r>
            <w:r>
              <w:rPr>
                <w:rFonts w:eastAsia="Arial"/>
                <w:lang w:val="en-US"/>
              </w:rPr>
              <w:t>ΝΟΛΟ</w:t>
            </w:r>
            <w:r>
              <w:rPr>
                <w:rFonts w:eastAsia="Arial"/>
              </w:rPr>
              <w:t xml:space="preserve"> ΧΩΡΙΣ ΦΠΑ</w:t>
            </w:r>
          </w:p>
        </w:tc>
        <w:tc>
          <w:tcPr>
            <w:tcW w:w="7875"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95"/>
              <w:ind w:left="213"/>
              <w:rPr>
                <w:rFonts w:eastAsia="Arial"/>
                <w:spacing w:val="1"/>
              </w:rPr>
            </w:pPr>
            <w:r>
              <w:rPr>
                <w:rFonts w:eastAsia="Arial"/>
                <w:spacing w:val="1"/>
              </w:rPr>
              <w:t xml:space="preserve">  </w:t>
            </w:r>
          </w:p>
        </w:tc>
      </w:tr>
      <w:tr w:rsidR="00515320" w:rsidTr="00543899">
        <w:trPr>
          <w:trHeight w:hRule="exact" w:val="420"/>
        </w:trPr>
        <w:tc>
          <w:tcPr>
            <w:tcW w:w="2205" w:type="dxa"/>
            <w:gridSpan w:val="2"/>
            <w:tcBorders>
              <w:top w:val="single" w:sz="4" w:space="0" w:color="00000A"/>
              <w:left w:val="single" w:sz="4" w:space="0" w:color="00000A"/>
              <w:bottom w:val="single" w:sz="4" w:space="0" w:color="00000A"/>
              <w:right w:val="single" w:sz="4" w:space="0" w:color="000001"/>
            </w:tcBorders>
            <w:tcMar>
              <w:top w:w="0" w:type="dxa"/>
              <w:left w:w="0" w:type="dxa"/>
              <w:bottom w:w="0" w:type="dxa"/>
              <w:right w:w="0" w:type="dxa"/>
            </w:tcMar>
          </w:tcPr>
          <w:p w:rsidR="00515320" w:rsidRDefault="00515320" w:rsidP="00543899">
            <w:pPr>
              <w:pStyle w:val="Standard"/>
              <w:spacing w:before="62"/>
              <w:ind w:left="232" w:right="180"/>
              <w:jc w:val="right"/>
            </w:pPr>
            <w:r>
              <w:rPr>
                <w:rFonts w:eastAsia="Arial"/>
                <w:spacing w:val="-3"/>
                <w:lang w:val="en-US"/>
              </w:rPr>
              <w:t>Φ</w:t>
            </w:r>
            <w:r>
              <w:rPr>
                <w:rFonts w:eastAsia="Arial"/>
                <w:spacing w:val="4"/>
                <w:lang w:val="en-US"/>
              </w:rPr>
              <w:t>Π</w:t>
            </w:r>
            <w:r>
              <w:rPr>
                <w:rFonts w:eastAsia="Arial"/>
                <w:lang w:val="en-US"/>
              </w:rPr>
              <w:t>Α</w:t>
            </w:r>
            <w:r>
              <w:rPr>
                <w:rFonts w:eastAsia="Arial"/>
                <w:spacing w:val="-5"/>
                <w:lang w:val="en-US"/>
              </w:rPr>
              <w:t xml:space="preserve"> </w:t>
            </w:r>
            <w:r>
              <w:rPr>
                <w:rFonts w:eastAsia="Arial"/>
                <w:spacing w:val="1"/>
                <w:lang w:val="en-US"/>
              </w:rPr>
              <w:t>2</w:t>
            </w:r>
            <w:r>
              <w:rPr>
                <w:rFonts w:eastAsia="Arial"/>
                <w:spacing w:val="1"/>
              </w:rPr>
              <w:t>4</w:t>
            </w:r>
            <w:r>
              <w:rPr>
                <w:rFonts w:eastAsia="Arial"/>
                <w:lang w:val="en-US"/>
              </w:rPr>
              <w:t>%</w:t>
            </w:r>
          </w:p>
        </w:tc>
        <w:tc>
          <w:tcPr>
            <w:tcW w:w="7875"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76"/>
              <w:ind w:left="287"/>
              <w:rPr>
                <w:rFonts w:eastAsia="Arial"/>
                <w:lang w:val="en-US"/>
              </w:rPr>
            </w:pPr>
          </w:p>
        </w:tc>
      </w:tr>
      <w:tr w:rsidR="00515320" w:rsidTr="00543899">
        <w:trPr>
          <w:trHeight w:hRule="exact" w:val="915"/>
        </w:trPr>
        <w:tc>
          <w:tcPr>
            <w:tcW w:w="2205" w:type="dxa"/>
            <w:gridSpan w:val="2"/>
            <w:tcBorders>
              <w:top w:val="single" w:sz="4" w:space="0" w:color="00000A"/>
              <w:left w:val="single" w:sz="4" w:space="0" w:color="00000A"/>
              <w:bottom w:val="single" w:sz="4" w:space="0" w:color="00000A"/>
              <w:right w:val="single" w:sz="4" w:space="0" w:color="000001"/>
            </w:tcBorders>
            <w:tcMar>
              <w:top w:w="0" w:type="dxa"/>
              <w:left w:w="0" w:type="dxa"/>
              <w:bottom w:w="0" w:type="dxa"/>
              <w:right w:w="0" w:type="dxa"/>
            </w:tcMar>
          </w:tcPr>
          <w:p w:rsidR="00515320" w:rsidRDefault="00515320" w:rsidP="00543899">
            <w:pPr>
              <w:pStyle w:val="Standard"/>
              <w:spacing w:before="66"/>
              <w:ind w:left="201" w:right="180"/>
              <w:jc w:val="right"/>
              <w:rPr>
                <w:rFonts w:eastAsia="Arial"/>
                <w:b/>
              </w:rPr>
            </w:pPr>
            <w:r>
              <w:rPr>
                <w:rFonts w:eastAsia="Arial"/>
                <w:b/>
              </w:rPr>
              <w:t xml:space="preserve">ΓΕΝΙΚΟ ΣΥΝΟΛΟ  </w:t>
            </w:r>
          </w:p>
        </w:tc>
        <w:tc>
          <w:tcPr>
            <w:tcW w:w="7875"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15320" w:rsidRDefault="00515320" w:rsidP="00543899">
            <w:pPr>
              <w:pStyle w:val="Standard"/>
              <w:spacing w:before="80"/>
              <w:ind w:left="213"/>
              <w:rPr>
                <w:rFonts w:eastAsia="Arial"/>
                <w:b/>
                <w:lang w:val="en-US"/>
              </w:rPr>
            </w:pPr>
          </w:p>
        </w:tc>
      </w:tr>
    </w:tbl>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spacing w:line="276" w:lineRule="auto"/>
        <w:jc w:val="both"/>
      </w:pPr>
    </w:p>
    <w:p w:rsidR="00515320" w:rsidRDefault="00515320" w:rsidP="00515320">
      <w:pPr>
        <w:pStyle w:val="Standard"/>
        <w:jc w:val="center"/>
      </w:pPr>
      <w:r>
        <w:t>Ημερομηνία             2021</w:t>
      </w:r>
    </w:p>
    <w:p w:rsidR="00515320" w:rsidRDefault="00515320" w:rsidP="00515320">
      <w:pPr>
        <w:pStyle w:val="Standard"/>
        <w:jc w:val="both"/>
      </w:pPr>
    </w:p>
    <w:p w:rsidR="00515320" w:rsidRDefault="00515320" w:rsidP="00515320">
      <w:pPr>
        <w:pStyle w:val="Standard"/>
        <w:jc w:val="center"/>
      </w:pPr>
      <w:r>
        <w:t>Ο ΠΡΟΣΦΕΡΩΝ</w:t>
      </w:r>
    </w:p>
    <w:p w:rsidR="00515320" w:rsidRDefault="00515320" w:rsidP="00515320">
      <w:pPr>
        <w:pStyle w:val="Standard"/>
        <w:jc w:val="center"/>
      </w:pPr>
    </w:p>
    <w:p w:rsidR="00515320" w:rsidRDefault="00515320" w:rsidP="00515320">
      <w:pPr>
        <w:pStyle w:val="Standard"/>
        <w:jc w:val="center"/>
      </w:pPr>
    </w:p>
    <w:p w:rsidR="00515320" w:rsidRDefault="00515320" w:rsidP="00515320">
      <w:pPr>
        <w:pStyle w:val="Standard"/>
        <w:jc w:val="center"/>
      </w:pPr>
    </w:p>
    <w:p w:rsidR="00515320" w:rsidRDefault="00515320" w:rsidP="00515320">
      <w:pPr>
        <w:pStyle w:val="Standard"/>
        <w:jc w:val="center"/>
      </w:pPr>
    </w:p>
    <w:p w:rsidR="00515320" w:rsidRDefault="00515320" w:rsidP="00515320">
      <w:pPr>
        <w:pStyle w:val="Standard"/>
        <w:jc w:val="center"/>
      </w:pPr>
    </w:p>
    <w:p w:rsidR="00515320" w:rsidRDefault="00515320" w:rsidP="00515320">
      <w:pPr>
        <w:pStyle w:val="Standard"/>
        <w:jc w:val="center"/>
      </w:pPr>
    </w:p>
    <w:p w:rsidR="00515320" w:rsidRDefault="00515320" w:rsidP="00515320">
      <w:pPr>
        <w:pStyle w:val="Standard"/>
        <w:jc w:val="center"/>
      </w:pPr>
      <w:r>
        <w:t>……………………………………………………….</w:t>
      </w:r>
    </w:p>
    <w:p w:rsidR="00515320" w:rsidRDefault="00515320" w:rsidP="00515320">
      <w:pPr>
        <w:pStyle w:val="Standard"/>
        <w:jc w:val="center"/>
      </w:pPr>
      <w:r>
        <w:t>ΣΦΡΑΓΙΔΑ  &amp;  ΥΠΟΓΡΑΦΗ</w:t>
      </w:r>
    </w:p>
    <w:p w:rsidR="00515320" w:rsidRDefault="00515320" w:rsidP="00515320">
      <w:pPr>
        <w:pStyle w:val="Standard"/>
        <w:jc w:val="both"/>
      </w:pPr>
    </w:p>
    <w:p w:rsidR="00AC196E" w:rsidRDefault="00AC196E" w:rsidP="00AC196E">
      <w:pPr>
        <w:ind w:left="-567" w:right="-807"/>
        <w:rPr>
          <w:lang w:val="el-GR"/>
        </w:rPr>
      </w:pPr>
    </w:p>
    <w:p w:rsidR="00163E04" w:rsidRPr="00096E32" w:rsidRDefault="00163E04" w:rsidP="00AC196E">
      <w:pPr>
        <w:ind w:left="-567" w:right="-807"/>
        <w:rPr>
          <w:lang w:val="el-GR"/>
        </w:rPr>
      </w:pPr>
    </w:p>
    <w:p w:rsidR="00635DD4" w:rsidRDefault="00626410" w:rsidP="00635DD4">
      <w:pPr>
        <w:pStyle w:val="2"/>
        <w:tabs>
          <w:tab w:val="clear" w:pos="567"/>
          <w:tab w:val="left" w:pos="0"/>
        </w:tabs>
        <w:ind w:left="0" w:firstLine="0"/>
        <w:rPr>
          <w:rFonts w:eastAsia="SimSun"/>
          <w:i/>
          <w:iCs/>
          <w:color w:val="5B9BD5"/>
          <w:lang w:val="el-GR"/>
        </w:rPr>
      </w:pPr>
      <w:bookmarkStart w:id="133" w:name="__RefHeading___Toc470009839"/>
      <w:bookmarkStart w:id="134" w:name="_Toc39823879"/>
      <w:bookmarkEnd w:id="133"/>
      <w:r>
        <w:rPr>
          <w:lang w:val="el-GR"/>
        </w:rPr>
        <w:lastRenderedPageBreak/>
        <w:t xml:space="preserve">ΠΑΡΑΡΤΗΜΑ ΙΙ –  </w:t>
      </w:r>
      <w:r w:rsidR="004760DE">
        <w:rPr>
          <w:lang w:val="el-GR"/>
        </w:rPr>
        <w:t>ΤΕΥΔ</w:t>
      </w:r>
      <w:bookmarkEnd w:id="134"/>
      <w:r w:rsidR="004760DE">
        <w:rPr>
          <w:lang w:val="el-GR"/>
        </w:rPr>
        <w:t xml:space="preserve"> </w:t>
      </w:r>
    </w:p>
    <w:p w:rsidR="000756DC" w:rsidRPr="000756DC" w:rsidRDefault="000756DC" w:rsidP="000756DC">
      <w:pPr>
        <w:jc w:val="center"/>
        <w:rPr>
          <w:lang w:val="el-GR"/>
        </w:rPr>
      </w:pPr>
      <w:r w:rsidRPr="000756DC">
        <w:rPr>
          <w:b/>
          <w:bCs/>
          <w:lang w:val="el-GR"/>
        </w:rPr>
        <w:t xml:space="preserve">ΤΥΠΟΠΟΙΗΜΕΝΟ ΕΝΤΥΠΟ ΥΠΕΥΘΥΝΗΣ ΔΗΛΩΣΗΣ </w:t>
      </w:r>
      <w:r w:rsidRPr="000756DC">
        <w:rPr>
          <w:b/>
          <w:bCs/>
          <w:sz w:val="24"/>
          <w:lang w:val="el-GR"/>
        </w:rPr>
        <w:t>(</w:t>
      </w:r>
      <w:r>
        <w:rPr>
          <w:b/>
          <w:bCs/>
          <w:sz w:val="24"/>
        </w:rPr>
        <w:t>TE</w:t>
      </w:r>
      <w:r w:rsidRPr="000756DC">
        <w:rPr>
          <w:b/>
          <w:bCs/>
          <w:sz w:val="24"/>
          <w:lang w:val="el-GR"/>
        </w:rPr>
        <w:t>ΥΔ)</w:t>
      </w:r>
    </w:p>
    <w:p w:rsidR="000756DC" w:rsidRPr="000756DC" w:rsidRDefault="000756DC" w:rsidP="000756DC">
      <w:pPr>
        <w:jc w:val="center"/>
        <w:rPr>
          <w:lang w:val="el-GR"/>
        </w:rPr>
      </w:pPr>
      <w:r w:rsidRPr="000756DC">
        <w:rPr>
          <w:b/>
          <w:bCs/>
          <w:sz w:val="24"/>
          <w:lang w:val="el-GR"/>
        </w:rPr>
        <w:t>[άρθρου 79 παρ. 4 ν. 4412/2016 (Α 147)]</w:t>
      </w:r>
    </w:p>
    <w:p w:rsidR="000756DC" w:rsidRPr="000756DC" w:rsidRDefault="000756DC" w:rsidP="000756DC">
      <w:pPr>
        <w:jc w:val="center"/>
        <w:rPr>
          <w:lang w:val="el-GR"/>
        </w:rPr>
      </w:pPr>
      <w:r w:rsidRPr="000756DC">
        <w:rPr>
          <w:rFonts w:eastAsia="Calibri"/>
          <w:b/>
          <w:bCs/>
          <w:color w:val="669900"/>
          <w:sz w:val="24"/>
          <w:u w:val="single"/>
          <w:lang w:val="el-GR"/>
        </w:rPr>
        <w:t xml:space="preserve"> </w:t>
      </w:r>
      <w:r w:rsidRPr="000756DC">
        <w:rPr>
          <w:rFonts w:eastAsia="Calibri"/>
          <w:b/>
          <w:bCs/>
          <w:color w:val="00000A"/>
          <w:sz w:val="24"/>
          <w:u w:val="single"/>
          <w:lang w:val="el-GR"/>
        </w:rPr>
        <w:t>για διαδικασίες σύναψης δημόσιας σύμβασης κάτω των ορίων των οδηγιών</w:t>
      </w:r>
    </w:p>
    <w:p w:rsidR="000756DC" w:rsidRPr="000756DC" w:rsidRDefault="000756DC" w:rsidP="000756DC">
      <w:pPr>
        <w:jc w:val="center"/>
        <w:rPr>
          <w:lang w:val="el-GR"/>
        </w:rPr>
      </w:pPr>
      <w:r w:rsidRPr="000756DC">
        <w:rPr>
          <w:b/>
          <w:bCs/>
          <w:u w:val="single"/>
          <w:lang w:val="el-GR"/>
        </w:rPr>
        <w:t>Μέρος Ι: Πληροφορίες σχετικά με την αναθέτουσα αρχή/αναθέτοντα φορέα</w:t>
      </w:r>
      <w:r>
        <w:rPr>
          <w:rStyle w:val="14"/>
          <w:rFonts w:eastAsia="Calibri"/>
          <w:b/>
          <w:bCs/>
          <w:u w:val="single"/>
        </w:rPr>
        <w:endnoteReference w:id="1"/>
      </w:r>
      <w:r w:rsidRPr="000756DC">
        <w:rPr>
          <w:b/>
          <w:bCs/>
          <w:u w:val="single"/>
          <w:lang w:val="el-GR"/>
        </w:rPr>
        <w:t xml:space="preserve">  και τη διαδικασία ανάθεσης</w:t>
      </w:r>
    </w:p>
    <w:p w:rsidR="000756DC" w:rsidRPr="000756DC" w:rsidRDefault="000756DC" w:rsidP="000756DC">
      <w:pPr>
        <w:pBdr>
          <w:top w:val="single" w:sz="1" w:space="1" w:color="000000"/>
          <w:left w:val="single" w:sz="1" w:space="1" w:color="000000"/>
          <w:bottom w:val="single" w:sz="1" w:space="1" w:color="000000"/>
          <w:right w:val="single" w:sz="1" w:space="1" w:color="000000"/>
        </w:pBdr>
        <w:shd w:val="clear" w:color="auto" w:fill="CCCCCC"/>
        <w:rPr>
          <w:lang w:val="el-GR"/>
        </w:rPr>
      </w:pPr>
      <w:r w:rsidRPr="000756DC">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0756DC" w:rsidRPr="0030637C" w:rsidTr="001A3505">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0756DC" w:rsidRPr="000756DC" w:rsidRDefault="000756DC" w:rsidP="001A3505">
            <w:pPr>
              <w:spacing w:after="0"/>
              <w:rPr>
                <w:lang w:val="el-GR"/>
              </w:rPr>
            </w:pPr>
            <w:r w:rsidRPr="000756DC">
              <w:rPr>
                <w:b/>
                <w:bCs/>
                <w:lang w:val="el-GR"/>
              </w:rPr>
              <w:t>Α: Ονομασία, διεύθυνση και στοιχεία επικοινωνίας της αναθέτουσας αρχής (αα)/ αναθέτοντα φορέα (αφ)</w:t>
            </w:r>
          </w:p>
          <w:p w:rsidR="000756DC" w:rsidRPr="000756DC" w:rsidRDefault="000756DC" w:rsidP="001A3505">
            <w:pPr>
              <w:spacing w:after="0"/>
              <w:rPr>
                <w:lang w:val="el-GR"/>
              </w:rPr>
            </w:pPr>
            <w:r w:rsidRPr="000756DC">
              <w:rPr>
                <w:lang w:val="el-GR"/>
              </w:rPr>
              <w:t xml:space="preserve">- Ονομασία: </w:t>
            </w:r>
            <w:r w:rsidR="0021753B">
              <w:rPr>
                <w:lang w:val="el-GR"/>
              </w:rPr>
              <w:t xml:space="preserve">ΔΗΜΟΣ ΜΟΣΧΑΤΟΥ </w:t>
            </w:r>
            <w:r w:rsidR="0021753B" w:rsidRPr="00734472">
              <w:rPr>
                <w:lang w:val="el-GR"/>
              </w:rPr>
              <w:t xml:space="preserve">- </w:t>
            </w:r>
            <w:r w:rsidR="0021753B">
              <w:rPr>
                <w:lang w:val="el-GR"/>
              </w:rPr>
              <w:t>ΤΑΥΡΟΥ</w:t>
            </w:r>
          </w:p>
          <w:p w:rsidR="000756DC" w:rsidRPr="0021753B" w:rsidRDefault="000756DC" w:rsidP="001A3505">
            <w:pPr>
              <w:spacing w:after="0"/>
              <w:rPr>
                <w:lang w:val="el-GR"/>
              </w:rPr>
            </w:pPr>
            <w:r w:rsidRPr="000756DC">
              <w:rPr>
                <w:lang w:val="el-GR"/>
              </w:rPr>
              <w:t xml:space="preserve">- Κωδικός  Αναθέτουσας Αρχής / Αναθέτοντα Φορέα ΚΗΜΔΗΣ : </w:t>
            </w:r>
            <w:r w:rsidR="0021753B" w:rsidRPr="0021753B">
              <w:rPr>
                <w:lang w:val="el-GR"/>
              </w:rPr>
              <w:t>6197</w:t>
            </w:r>
          </w:p>
          <w:p w:rsidR="000756DC" w:rsidRPr="000756DC" w:rsidRDefault="000756DC" w:rsidP="001A3505">
            <w:pPr>
              <w:spacing w:after="0"/>
              <w:rPr>
                <w:lang w:val="el-GR"/>
              </w:rPr>
            </w:pPr>
            <w:r w:rsidRPr="000756DC">
              <w:rPr>
                <w:lang w:val="el-GR"/>
              </w:rPr>
              <w:t xml:space="preserve">- Ταχυδρομική διεύθυνση / Πόλη / Ταχ. Κωδικός: </w:t>
            </w:r>
            <w:r w:rsidR="0021753B">
              <w:rPr>
                <w:kern w:val="1"/>
                <w:szCs w:val="22"/>
                <w:lang w:val="el-GR"/>
              </w:rPr>
              <w:t>ΚΟΡΑΗ 36 &amp; ΑΓ. ΓΕΡΑΣΙΜΟΥ ΜΟΣΧΑΤΟ 18345</w:t>
            </w:r>
          </w:p>
          <w:p w:rsidR="000756DC" w:rsidRPr="000756DC" w:rsidRDefault="000756DC" w:rsidP="001A3505">
            <w:pPr>
              <w:spacing w:after="0"/>
              <w:rPr>
                <w:lang w:val="el-GR"/>
              </w:rPr>
            </w:pPr>
            <w:r w:rsidRPr="000756DC">
              <w:rPr>
                <w:lang w:val="el-GR"/>
              </w:rPr>
              <w:t xml:space="preserve">- Αρμόδιος για πληροφορίες: </w:t>
            </w:r>
            <w:r w:rsidR="0021753B">
              <w:rPr>
                <w:kern w:val="1"/>
                <w:szCs w:val="22"/>
                <w:lang w:val="el-GR"/>
              </w:rPr>
              <w:t xml:space="preserve">ΚΑΤΣΑΝΤΩΝΗ ΕΛ. / </w:t>
            </w:r>
            <w:r w:rsidR="00543899">
              <w:rPr>
                <w:kern w:val="1"/>
                <w:szCs w:val="22"/>
                <w:lang w:val="el-GR"/>
              </w:rPr>
              <w:t>ΜΠΟΥΤΑ ΑΙΚ</w:t>
            </w:r>
            <w:r w:rsidR="0021753B">
              <w:rPr>
                <w:kern w:val="1"/>
                <w:szCs w:val="22"/>
                <w:lang w:val="el-GR"/>
              </w:rPr>
              <w:t>.</w:t>
            </w:r>
          </w:p>
          <w:p w:rsidR="000756DC" w:rsidRPr="000756DC" w:rsidRDefault="000756DC" w:rsidP="001A3505">
            <w:pPr>
              <w:spacing w:after="0"/>
              <w:rPr>
                <w:lang w:val="el-GR"/>
              </w:rPr>
            </w:pPr>
            <w:r w:rsidRPr="000756DC">
              <w:rPr>
                <w:lang w:val="el-GR"/>
              </w:rPr>
              <w:t xml:space="preserve">- Τηλέφωνο: </w:t>
            </w:r>
            <w:r w:rsidR="0021753B">
              <w:rPr>
                <w:kern w:val="1"/>
                <w:szCs w:val="22"/>
                <w:lang w:val="el-GR"/>
              </w:rPr>
              <w:t>213-2019637 / 632</w:t>
            </w:r>
          </w:p>
          <w:p w:rsidR="000756DC" w:rsidRPr="000756DC" w:rsidRDefault="000756DC" w:rsidP="001A3505">
            <w:pPr>
              <w:spacing w:after="0"/>
              <w:rPr>
                <w:lang w:val="el-GR"/>
              </w:rPr>
            </w:pPr>
            <w:r w:rsidRPr="000756DC">
              <w:rPr>
                <w:lang w:val="el-GR"/>
              </w:rPr>
              <w:t xml:space="preserve">- Ηλ. ταχυδρομείο: </w:t>
            </w:r>
            <w:hyperlink r:id="rId23" w:history="1">
              <w:r w:rsidR="0021753B" w:rsidRPr="00BB2901">
                <w:rPr>
                  <w:rFonts w:cs="Arial"/>
                  <w:color w:val="0000FF"/>
                  <w:sz w:val="20"/>
                  <w:szCs w:val="20"/>
                  <w:u w:val="single"/>
                </w:rPr>
                <w:t>katsantoni</w:t>
              </w:r>
              <w:r w:rsidR="0021753B" w:rsidRPr="00BB2901">
                <w:rPr>
                  <w:rFonts w:cs="Arial"/>
                  <w:color w:val="0000FF"/>
                  <w:sz w:val="20"/>
                  <w:szCs w:val="20"/>
                  <w:u w:val="single"/>
                  <w:lang w:val="el-GR"/>
                </w:rPr>
                <w:t>@0144.</w:t>
              </w:r>
              <w:r w:rsidR="0021753B" w:rsidRPr="00BB2901">
                <w:rPr>
                  <w:rFonts w:cs="Arial"/>
                  <w:color w:val="0000FF"/>
                  <w:sz w:val="20"/>
                  <w:szCs w:val="20"/>
                  <w:u w:val="single"/>
                </w:rPr>
                <w:t>syzefxis</w:t>
              </w:r>
              <w:r w:rsidR="0021753B" w:rsidRPr="00BB2901">
                <w:rPr>
                  <w:rFonts w:cs="Arial"/>
                  <w:color w:val="0000FF"/>
                  <w:sz w:val="20"/>
                  <w:szCs w:val="20"/>
                  <w:u w:val="single"/>
                  <w:lang w:val="el-GR"/>
                </w:rPr>
                <w:t>.</w:t>
              </w:r>
              <w:r w:rsidR="0021753B" w:rsidRPr="00BB2901">
                <w:rPr>
                  <w:rFonts w:cs="Arial"/>
                  <w:color w:val="0000FF"/>
                  <w:sz w:val="20"/>
                  <w:szCs w:val="20"/>
                  <w:u w:val="single"/>
                </w:rPr>
                <w:t>gov</w:t>
              </w:r>
              <w:r w:rsidR="0021753B" w:rsidRPr="00BB2901">
                <w:rPr>
                  <w:rFonts w:cs="Arial"/>
                  <w:color w:val="0000FF"/>
                  <w:sz w:val="20"/>
                  <w:szCs w:val="20"/>
                  <w:u w:val="single"/>
                  <w:lang w:val="el-GR"/>
                </w:rPr>
                <w:t>.</w:t>
              </w:r>
              <w:r w:rsidR="0021753B" w:rsidRPr="00BB2901">
                <w:rPr>
                  <w:rFonts w:cs="Arial"/>
                  <w:color w:val="0000FF"/>
                  <w:sz w:val="20"/>
                  <w:szCs w:val="20"/>
                  <w:u w:val="single"/>
                </w:rPr>
                <w:t>gr</w:t>
              </w:r>
            </w:hyperlink>
            <w:r w:rsidR="0021753B" w:rsidRPr="00BB2901">
              <w:rPr>
                <w:rFonts w:ascii="Arial" w:hAnsi="Arial" w:cs="Arial"/>
                <w:color w:val="0000FF"/>
                <w:sz w:val="20"/>
                <w:szCs w:val="20"/>
                <w:u w:val="single"/>
                <w:lang w:val="el-GR"/>
              </w:rPr>
              <w:t xml:space="preserve"> </w:t>
            </w:r>
            <w:r w:rsidR="0021753B" w:rsidRPr="00BB2901">
              <w:rPr>
                <w:rFonts w:ascii="Arial" w:hAnsi="Arial" w:cs="Arial"/>
                <w:sz w:val="20"/>
                <w:szCs w:val="20"/>
                <w:lang w:val="el-GR"/>
              </w:rPr>
              <w:t>&amp;</w:t>
            </w:r>
            <w:r w:rsidR="0021753B" w:rsidRPr="00BB2901">
              <w:rPr>
                <w:rFonts w:ascii="Arial" w:hAnsi="Arial" w:cs="Arial"/>
                <w:color w:val="0000FF"/>
                <w:sz w:val="20"/>
                <w:szCs w:val="20"/>
                <w:u w:val="single"/>
                <w:lang w:val="el-GR"/>
              </w:rPr>
              <w:t xml:space="preserve"> </w:t>
            </w:r>
            <w:hyperlink r:id="rId24" w:history="1">
              <w:r w:rsidR="006F0A66" w:rsidRPr="00FD417F">
                <w:rPr>
                  <w:rStyle w:val="-"/>
                  <w:rFonts w:ascii="Arial" w:hAnsi="Arial" w:cs="Arial"/>
                  <w:sz w:val="20"/>
                  <w:szCs w:val="20"/>
                  <w:lang w:val="en-US"/>
                </w:rPr>
                <w:t>aimpouta</w:t>
              </w:r>
              <w:r w:rsidR="006F0A66" w:rsidRPr="00FD417F">
                <w:rPr>
                  <w:rStyle w:val="-"/>
                  <w:rFonts w:ascii="Arial" w:hAnsi="Arial" w:cs="Arial"/>
                  <w:sz w:val="20"/>
                  <w:szCs w:val="20"/>
                  <w:lang w:val="el-GR"/>
                </w:rPr>
                <w:t>@0168.</w:t>
              </w:r>
              <w:r w:rsidR="006F0A66" w:rsidRPr="00FD417F">
                <w:rPr>
                  <w:rStyle w:val="-"/>
                  <w:rFonts w:ascii="Arial" w:hAnsi="Arial" w:cs="Arial"/>
                  <w:sz w:val="20"/>
                  <w:szCs w:val="20"/>
                  <w:lang w:val="en-US"/>
                </w:rPr>
                <w:t>syzefxis</w:t>
              </w:r>
              <w:r w:rsidR="006F0A66" w:rsidRPr="00FD417F">
                <w:rPr>
                  <w:rStyle w:val="-"/>
                  <w:rFonts w:ascii="Arial" w:hAnsi="Arial" w:cs="Arial"/>
                  <w:sz w:val="20"/>
                  <w:szCs w:val="20"/>
                  <w:lang w:val="el-GR"/>
                </w:rPr>
                <w:t>.</w:t>
              </w:r>
              <w:r w:rsidR="006F0A66" w:rsidRPr="00FD417F">
                <w:rPr>
                  <w:rStyle w:val="-"/>
                  <w:rFonts w:ascii="Arial" w:hAnsi="Arial" w:cs="Arial"/>
                  <w:sz w:val="20"/>
                  <w:szCs w:val="20"/>
                  <w:lang w:val="en-US"/>
                </w:rPr>
                <w:t>gov</w:t>
              </w:r>
              <w:r w:rsidR="006F0A66" w:rsidRPr="00FD417F">
                <w:rPr>
                  <w:rStyle w:val="-"/>
                  <w:rFonts w:ascii="Arial" w:hAnsi="Arial" w:cs="Arial"/>
                  <w:sz w:val="20"/>
                  <w:szCs w:val="20"/>
                  <w:lang w:val="el-GR"/>
                </w:rPr>
                <w:t>.</w:t>
              </w:r>
              <w:r w:rsidR="006F0A66" w:rsidRPr="00FD417F">
                <w:rPr>
                  <w:rStyle w:val="-"/>
                  <w:rFonts w:ascii="Arial" w:hAnsi="Arial" w:cs="Arial"/>
                  <w:sz w:val="20"/>
                  <w:szCs w:val="20"/>
                  <w:lang w:val="en-US"/>
                </w:rPr>
                <w:t>gr</w:t>
              </w:r>
            </w:hyperlink>
          </w:p>
          <w:p w:rsidR="000756DC" w:rsidRPr="000756DC" w:rsidRDefault="000756DC" w:rsidP="001A3505">
            <w:pPr>
              <w:spacing w:after="0"/>
              <w:rPr>
                <w:lang w:val="el-GR"/>
              </w:rPr>
            </w:pPr>
            <w:r w:rsidRPr="000756DC">
              <w:rPr>
                <w:lang w:val="el-GR"/>
              </w:rPr>
              <w:t>- Διεύθυνση στο Διαδίκτ</w:t>
            </w:r>
            <w:r w:rsidR="0021753B">
              <w:rPr>
                <w:lang w:val="el-GR"/>
              </w:rPr>
              <w:t>υο (διεύθυνση δικτυακού τόπου)</w:t>
            </w:r>
            <w:r w:rsidR="0021753B" w:rsidRPr="00D77BAC">
              <w:rPr>
                <w:lang w:val="el-GR"/>
              </w:rPr>
              <w:t xml:space="preserve">: </w:t>
            </w:r>
            <w:hyperlink r:id="rId25" w:history="1">
              <w:r w:rsidR="0021753B" w:rsidRPr="009B1E5B">
                <w:rPr>
                  <w:rFonts w:ascii="Arial" w:hAnsi="Arial" w:cs="Arial"/>
                  <w:color w:val="0000FF"/>
                  <w:sz w:val="20"/>
                  <w:szCs w:val="20"/>
                  <w:u w:val="single"/>
                  <w:lang w:val="en-US" w:eastAsia="el-GR"/>
                </w:rPr>
                <w:t>www</w:t>
              </w:r>
              <w:r w:rsidR="0021753B" w:rsidRPr="00EE5AA6">
                <w:rPr>
                  <w:rFonts w:ascii="Arial" w:hAnsi="Arial" w:cs="Arial"/>
                  <w:color w:val="0000FF"/>
                  <w:sz w:val="20"/>
                  <w:szCs w:val="20"/>
                  <w:u w:val="single"/>
                  <w:lang w:val="el-GR" w:eastAsia="el-GR"/>
                </w:rPr>
                <w:t>.</w:t>
              </w:r>
              <w:r w:rsidR="0021753B" w:rsidRPr="009B1E5B">
                <w:rPr>
                  <w:rFonts w:ascii="Arial" w:hAnsi="Arial" w:cs="Arial"/>
                  <w:color w:val="0000FF"/>
                  <w:sz w:val="20"/>
                  <w:szCs w:val="20"/>
                  <w:u w:val="single"/>
                  <w:lang w:val="en-US" w:eastAsia="el-GR"/>
                </w:rPr>
                <w:t>dimosmoschatou</w:t>
              </w:r>
              <w:r w:rsidR="0021753B" w:rsidRPr="00EE5AA6">
                <w:rPr>
                  <w:rFonts w:ascii="Arial" w:hAnsi="Arial" w:cs="Arial"/>
                  <w:color w:val="0000FF"/>
                  <w:sz w:val="20"/>
                  <w:szCs w:val="20"/>
                  <w:u w:val="single"/>
                  <w:lang w:val="el-GR" w:eastAsia="el-GR"/>
                </w:rPr>
                <w:t>-</w:t>
              </w:r>
              <w:r w:rsidR="0021753B" w:rsidRPr="009B1E5B">
                <w:rPr>
                  <w:rFonts w:ascii="Arial" w:hAnsi="Arial" w:cs="Arial"/>
                  <w:color w:val="0000FF"/>
                  <w:sz w:val="20"/>
                  <w:szCs w:val="20"/>
                  <w:u w:val="single"/>
                  <w:lang w:val="en-US" w:eastAsia="el-GR"/>
                </w:rPr>
                <w:t>tavrou</w:t>
              </w:r>
              <w:r w:rsidR="0021753B" w:rsidRPr="00EE5AA6">
                <w:rPr>
                  <w:rFonts w:ascii="Arial" w:hAnsi="Arial" w:cs="Arial"/>
                  <w:color w:val="0000FF"/>
                  <w:sz w:val="20"/>
                  <w:szCs w:val="20"/>
                  <w:u w:val="single"/>
                  <w:lang w:val="el-GR" w:eastAsia="el-GR"/>
                </w:rPr>
                <w:t>.</w:t>
              </w:r>
              <w:r w:rsidR="0021753B" w:rsidRPr="009B1E5B">
                <w:rPr>
                  <w:rFonts w:ascii="Arial" w:hAnsi="Arial" w:cs="Arial"/>
                  <w:color w:val="0000FF"/>
                  <w:sz w:val="20"/>
                  <w:szCs w:val="20"/>
                  <w:u w:val="single"/>
                  <w:lang w:val="en-US" w:eastAsia="el-GR"/>
                </w:rPr>
                <w:t>gr</w:t>
              </w:r>
            </w:hyperlink>
          </w:p>
        </w:tc>
      </w:tr>
      <w:tr w:rsidR="000756DC" w:rsidRPr="00DE5203" w:rsidTr="001A3505">
        <w:tc>
          <w:tcPr>
            <w:tcW w:w="8965" w:type="dxa"/>
            <w:tcBorders>
              <w:left w:val="single" w:sz="1" w:space="0" w:color="000000"/>
              <w:bottom w:val="single" w:sz="1" w:space="0" w:color="000000"/>
              <w:right w:val="single" w:sz="1" w:space="0" w:color="000000"/>
            </w:tcBorders>
            <w:shd w:val="clear" w:color="auto" w:fill="B2B2B2"/>
          </w:tcPr>
          <w:p w:rsidR="000756DC" w:rsidRPr="000756DC" w:rsidRDefault="000756DC" w:rsidP="001A3505">
            <w:pPr>
              <w:spacing w:after="0"/>
              <w:rPr>
                <w:lang w:val="el-GR"/>
              </w:rPr>
            </w:pPr>
            <w:r w:rsidRPr="000756DC">
              <w:rPr>
                <w:b/>
                <w:bCs/>
                <w:lang w:val="el-GR"/>
              </w:rPr>
              <w:t>Β: Πληροφορίες σχετικά με τη διαδικασία σύναψης σύμβασης</w:t>
            </w:r>
          </w:p>
          <w:p w:rsidR="000756DC" w:rsidRPr="00842FE7" w:rsidRDefault="000756DC" w:rsidP="001A3505">
            <w:pPr>
              <w:spacing w:after="0"/>
              <w:rPr>
                <w:lang w:val="el-GR"/>
              </w:rPr>
            </w:pPr>
            <w:r w:rsidRPr="000756DC">
              <w:rPr>
                <w:lang w:val="el-GR"/>
              </w:rPr>
              <w:t xml:space="preserve">- Τίτλος ή σύντομη περιγραφή της δημόσιας σύμβασης (συμπεριλαμβανομένου του σχετικού </w:t>
            </w:r>
            <w:r>
              <w:rPr>
                <w:lang w:val="en-US"/>
              </w:rPr>
              <w:t>CPV</w:t>
            </w:r>
            <w:r w:rsidRPr="000756DC">
              <w:rPr>
                <w:lang w:val="el-GR"/>
              </w:rPr>
              <w:t>):</w:t>
            </w:r>
            <w:r w:rsidR="004E4ADF">
              <w:rPr>
                <w:lang w:val="el-GR"/>
              </w:rPr>
              <w:t xml:space="preserve">ΠΡΟΜΗΘΕΙΑ </w:t>
            </w:r>
            <w:r w:rsidR="00543899">
              <w:rPr>
                <w:lang w:val="el-GR"/>
              </w:rPr>
              <w:t>ΠΛΑΣΤΙΚΩΝ ΣΑΚΩΝ ΑΠΟΡΡΙΜΜΑΤΩΝ</w:t>
            </w:r>
            <w:r w:rsidRPr="000756DC">
              <w:rPr>
                <w:lang w:val="el-GR"/>
              </w:rPr>
              <w:t xml:space="preserve"> </w:t>
            </w:r>
          </w:p>
          <w:p w:rsidR="000756DC" w:rsidRPr="00DE5203" w:rsidRDefault="000756DC" w:rsidP="001A3505">
            <w:pPr>
              <w:spacing w:after="0"/>
              <w:rPr>
                <w:lang w:val="el-GR"/>
              </w:rPr>
            </w:pPr>
            <w:r w:rsidRPr="000756DC">
              <w:rPr>
                <w:lang w:val="el-GR"/>
              </w:rPr>
              <w:t xml:space="preserve">- Κωδικός στο </w:t>
            </w:r>
            <w:r w:rsidRPr="00084FDF">
              <w:rPr>
                <w:lang w:val="el-GR"/>
              </w:rPr>
              <w:t xml:space="preserve">ΚΗΜΔΗΣ: </w:t>
            </w:r>
            <w:r w:rsidR="00DE5203" w:rsidRPr="00084FDF">
              <w:rPr>
                <w:lang w:val="el-GR"/>
              </w:rPr>
              <w:t>6197</w:t>
            </w:r>
          </w:p>
          <w:p w:rsidR="000756DC" w:rsidRPr="00B7116E" w:rsidRDefault="000756DC" w:rsidP="001A3505">
            <w:pPr>
              <w:spacing w:after="0"/>
              <w:rPr>
                <w:lang w:val="el-GR"/>
              </w:rPr>
            </w:pPr>
            <w:r w:rsidRPr="000756DC">
              <w:rPr>
                <w:lang w:val="el-GR"/>
              </w:rPr>
              <w:t xml:space="preserve">- Η σύμβαση αναφέρεται σε </w:t>
            </w:r>
            <w:r w:rsidR="00DE5203">
              <w:rPr>
                <w:lang w:val="el-GR"/>
              </w:rPr>
              <w:t xml:space="preserve">προμήθεια </w:t>
            </w:r>
            <w:r w:rsidR="00543899">
              <w:rPr>
                <w:lang w:val="el-GR"/>
              </w:rPr>
              <w:t>πλαστικών σάκων απορριμμάτων</w:t>
            </w:r>
            <w:r w:rsidR="00F5668B">
              <w:rPr>
                <w:lang w:val="el-GR"/>
              </w:rPr>
              <w:t xml:space="preserve"> για τις ανάγκες του Δήμου</w:t>
            </w:r>
            <w:r w:rsidR="00DE5203" w:rsidRPr="00B7116E">
              <w:rPr>
                <w:lang w:val="el-GR"/>
              </w:rPr>
              <w:t>.</w:t>
            </w:r>
          </w:p>
          <w:p w:rsidR="000756DC" w:rsidRPr="000756DC" w:rsidRDefault="000756DC" w:rsidP="001A3505">
            <w:pPr>
              <w:spacing w:after="0"/>
              <w:rPr>
                <w:lang w:val="el-GR"/>
              </w:rPr>
            </w:pPr>
            <w:r w:rsidRPr="00B7116E">
              <w:rPr>
                <w:lang w:val="el-GR"/>
              </w:rPr>
              <w:t xml:space="preserve">- Αριθμός </w:t>
            </w:r>
            <w:r w:rsidR="00C96CF5" w:rsidRPr="00B7116E">
              <w:rPr>
                <w:kern w:val="1"/>
                <w:szCs w:val="22"/>
                <w:lang w:val="el-GR"/>
              </w:rPr>
              <w:t xml:space="preserve">Πρωτ. Διακήρυξης: : </w:t>
            </w:r>
            <w:r w:rsidR="007D4DEA">
              <w:rPr>
                <w:b/>
                <w:kern w:val="1"/>
                <w:szCs w:val="22"/>
                <w:lang w:val="el-GR"/>
              </w:rPr>
              <w:t>……….</w:t>
            </w:r>
          </w:p>
        </w:tc>
      </w:tr>
    </w:tbl>
    <w:p w:rsidR="000756DC" w:rsidRPr="000756DC" w:rsidRDefault="000756DC" w:rsidP="000756DC">
      <w:pPr>
        <w:rPr>
          <w:lang w:val="el-GR"/>
        </w:rPr>
      </w:pPr>
    </w:p>
    <w:p w:rsidR="000756DC" w:rsidRPr="000756DC" w:rsidRDefault="000756DC" w:rsidP="000756DC">
      <w:pPr>
        <w:shd w:val="clear" w:color="auto" w:fill="B2B2B2"/>
        <w:rPr>
          <w:lang w:val="el-GR"/>
        </w:rPr>
      </w:pPr>
      <w:r w:rsidRPr="000756DC">
        <w:rPr>
          <w:lang w:val="el-GR"/>
        </w:rPr>
        <w:t>ΟΛΕΣ ΟΙ ΥΠΟΛΟΙΠΕΣ ΠΛΗΡΟΦΟΡΙΕΣ ΣΕ ΚΑΘΕ ΕΝΟΤΗΤΑ ΤΟΥ ΤΕΥΔ ΘΑ ΠΡΕΠΕΙ ΝΑ ΣΥΜΠΛΗΡΩΘΟΥΝ ΑΠΟ ΤΟΝ ΟΙΚΟΝΟΜΙΚΟ ΦΟΡΕΑ</w:t>
      </w:r>
    </w:p>
    <w:p w:rsidR="000756DC" w:rsidRPr="000756DC" w:rsidRDefault="000756DC" w:rsidP="000756DC">
      <w:pPr>
        <w:pageBreakBefore/>
        <w:jc w:val="center"/>
        <w:rPr>
          <w:lang w:val="el-GR"/>
        </w:rPr>
      </w:pPr>
      <w:r w:rsidRPr="000756DC">
        <w:rPr>
          <w:b/>
          <w:bCs/>
          <w:u w:val="single"/>
          <w:lang w:val="el-GR"/>
        </w:rPr>
        <w:lastRenderedPageBreak/>
        <w:t xml:space="preserve">Μέρος </w:t>
      </w:r>
      <w:r>
        <w:rPr>
          <w:b/>
          <w:bCs/>
          <w:u w:val="single"/>
        </w:rPr>
        <w:t>II</w:t>
      </w:r>
      <w:r w:rsidRPr="000756DC">
        <w:rPr>
          <w:b/>
          <w:bCs/>
          <w:u w:val="single"/>
          <w:lang w:val="el-GR"/>
        </w:rPr>
        <w:t>: Πληροφορίες σχετικά με τον οικονομικό φορέα</w:t>
      </w:r>
    </w:p>
    <w:p w:rsidR="000756DC" w:rsidRPr="000756DC" w:rsidRDefault="000756DC" w:rsidP="000756DC">
      <w:pPr>
        <w:jc w:val="center"/>
        <w:rPr>
          <w:lang w:val="el-GR"/>
        </w:rPr>
      </w:pPr>
      <w:r w:rsidRPr="000756DC">
        <w:rPr>
          <w:b/>
          <w:bCs/>
          <w:lang w:val="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Αριθμός φορολογικού μητρώου (ΑΦΜ):</w:t>
            </w:r>
          </w:p>
          <w:p w:rsidR="000756DC" w:rsidRPr="000756DC" w:rsidRDefault="000756DC" w:rsidP="001A3505">
            <w:pPr>
              <w:spacing w:after="0"/>
              <w:rPr>
                <w:lang w:val="el-GR"/>
              </w:rPr>
            </w:pPr>
            <w:r w:rsidRPr="000756DC">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rPr>
          <w:trHeight w:val="1533"/>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hd w:val="clear" w:color="auto" w:fill="FFFFFF"/>
              <w:spacing w:after="0"/>
              <w:rPr>
                <w:lang w:val="el-GR"/>
              </w:rPr>
            </w:pPr>
            <w:r w:rsidRPr="000756DC">
              <w:rPr>
                <w:lang w:val="el-GR"/>
              </w:rPr>
              <w:t>Αρμόδιος ή αρμόδιοι</w:t>
            </w:r>
            <w:r>
              <w:rPr>
                <w:rStyle w:val="a4"/>
                <w:rFonts w:eastAsia="Calibri"/>
              </w:rPr>
              <w:endnoteReference w:id="2"/>
            </w:r>
            <w:r w:rsidRPr="000756DC">
              <w:rPr>
                <w:rStyle w:val="a4"/>
                <w:lang w:val="el-GR"/>
              </w:rPr>
              <w:t xml:space="preserve"> </w:t>
            </w:r>
            <w:r w:rsidRPr="000756DC">
              <w:rPr>
                <w:lang w:val="el-GR"/>
              </w:rPr>
              <w:t>:</w:t>
            </w:r>
          </w:p>
          <w:p w:rsidR="000756DC" w:rsidRPr="000756DC" w:rsidRDefault="000756DC" w:rsidP="001A3505">
            <w:pPr>
              <w:spacing w:after="0"/>
              <w:rPr>
                <w:lang w:val="el-GR"/>
              </w:rPr>
            </w:pPr>
            <w:r w:rsidRPr="000756DC">
              <w:rPr>
                <w:lang w:val="el-GR"/>
              </w:rPr>
              <w:t>Τηλέφωνο:</w:t>
            </w:r>
          </w:p>
          <w:p w:rsidR="000756DC" w:rsidRPr="000756DC" w:rsidRDefault="000756DC" w:rsidP="001A3505">
            <w:pPr>
              <w:spacing w:after="0"/>
              <w:rPr>
                <w:lang w:val="el-GR"/>
              </w:rPr>
            </w:pPr>
            <w:r w:rsidRPr="000756DC">
              <w:rPr>
                <w:lang w:val="el-GR"/>
              </w:rPr>
              <w:t>Ηλ. ταχυδρομείο:</w:t>
            </w:r>
          </w:p>
          <w:p w:rsidR="000756DC" w:rsidRPr="000756DC" w:rsidRDefault="000756DC" w:rsidP="001A3505">
            <w:pPr>
              <w:spacing w:after="0"/>
              <w:rPr>
                <w:lang w:val="el-GR"/>
              </w:rPr>
            </w:pPr>
            <w:r w:rsidRPr="000756DC">
              <w:rPr>
                <w:lang w:val="el-GR"/>
              </w:rPr>
              <w:t>Διεύθυνση στο Διαδίκτυο (διεύθυνση δικτυακού τόπου) (</w:t>
            </w:r>
            <w:r w:rsidRPr="000756DC">
              <w:rPr>
                <w:i/>
                <w:lang w:val="el-GR"/>
              </w:rPr>
              <w:t>εάν υπάρχει</w:t>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p w:rsidR="000756DC" w:rsidRDefault="000756DC" w:rsidP="001A3505">
            <w:pPr>
              <w:spacing w:after="0"/>
            </w:pPr>
            <w:r>
              <w:t>[……]</w:t>
            </w:r>
          </w:p>
          <w:p w:rsidR="000756DC" w:rsidRDefault="000756DC" w:rsidP="001A3505">
            <w:pPr>
              <w:spacing w:after="0"/>
            </w:pPr>
            <w:r>
              <w:t>[……]</w:t>
            </w:r>
          </w:p>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bCs/>
                <w:i/>
                <w:iCs/>
              </w:rPr>
              <w:t>Απάντηση:</w:t>
            </w:r>
          </w:p>
        </w:tc>
      </w:tr>
      <w:tr w:rsidR="000756DC" w:rsidRPr="0030637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 οικονομικός φορέας είναι πολύ μικρή, μικρή ή μεσαία επιχείρηση</w:t>
            </w:r>
            <w:r>
              <w:rPr>
                <w:rStyle w:val="a4"/>
                <w:rFonts w:eastAsia="Calibri"/>
              </w:rPr>
              <w:endnoteReference w:id="3"/>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lang w:val="el-GR"/>
              </w:rPr>
            </w:pPr>
          </w:p>
        </w:tc>
      </w:tr>
      <w:tr w:rsidR="000756DC" w:rsidTr="001A3505">
        <w:tc>
          <w:tcPr>
            <w:tcW w:w="4479" w:type="dxa"/>
            <w:tcBorders>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0756DC" w:rsidRDefault="000756DC" w:rsidP="001A3505">
            <w:pPr>
              <w:spacing w:after="0"/>
            </w:pPr>
            <w:r>
              <w:t>[] Ναι [] Όχι [] Άνευ αντικειμένου</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lang w:val="el-GR"/>
              </w:rPr>
              <w:t>Εάν ναι</w:t>
            </w:r>
            <w:r w:rsidRPr="000756DC">
              <w:rPr>
                <w:lang w:val="el-GR"/>
              </w:rPr>
              <w:t>:</w:t>
            </w:r>
          </w:p>
          <w:p w:rsidR="000756DC" w:rsidRPr="000756DC" w:rsidRDefault="000756DC" w:rsidP="001A3505">
            <w:pPr>
              <w:spacing w:after="0"/>
              <w:rPr>
                <w:lang w:val="el-GR"/>
              </w:rPr>
            </w:pPr>
            <w:r w:rsidRPr="000756DC">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0756DC">
              <w:rPr>
                <w:lang w:val="el-GR"/>
              </w:rPr>
              <w:t xml:space="preserve"> κατά περίπτωση, και σε κάθε περίπτωση συμπληρώστε και υπογράψτε το μέρος </w:t>
            </w:r>
            <w:r>
              <w:t>VI</w:t>
            </w:r>
            <w:r w:rsidRPr="000756DC">
              <w:rPr>
                <w:lang w:val="el-GR"/>
              </w:rPr>
              <w:t xml:space="preserve">. </w:t>
            </w:r>
          </w:p>
          <w:p w:rsidR="000756DC" w:rsidRPr="000756DC" w:rsidRDefault="000756DC" w:rsidP="001A3505">
            <w:pPr>
              <w:spacing w:after="0"/>
              <w:rPr>
                <w:lang w:val="el-GR"/>
              </w:rPr>
            </w:pPr>
            <w:r w:rsidRPr="000756DC">
              <w:rPr>
                <w:lang w:val="el-GR"/>
              </w:rPr>
              <w:t>α) Αναφέρετε την ονομασία του καταλόγου ή του πιστοποιητικού και τον σχετικό αριθμό εγγραφής ή πιστοποίησης, κατά περίπτωση:</w:t>
            </w:r>
          </w:p>
          <w:p w:rsidR="000756DC" w:rsidRPr="000756DC" w:rsidRDefault="000756DC" w:rsidP="001A3505">
            <w:pPr>
              <w:spacing w:after="0"/>
              <w:rPr>
                <w:lang w:val="el-GR"/>
              </w:rPr>
            </w:pPr>
            <w:r w:rsidRPr="000756DC">
              <w:rPr>
                <w:lang w:val="el-GR"/>
              </w:rPr>
              <w:t>β) Εάν το πιστοποιητικό εγγραφής ή η πιστοποίηση διατίθεται ηλεκτρονικά, αναφέρετε:</w:t>
            </w:r>
          </w:p>
          <w:p w:rsidR="000756DC" w:rsidRPr="000756DC" w:rsidRDefault="000756DC" w:rsidP="001A3505">
            <w:pPr>
              <w:spacing w:after="0"/>
              <w:rPr>
                <w:lang w:val="el-GR"/>
              </w:rPr>
            </w:pPr>
            <w:r w:rsidRPr="000756DC">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4"/>
                <w:rFonts w:eastAsia="Calibri"/>
              </w:rPr>
              <w:endnoteReference w:id="4"/>
            </w:r>
            <w:r w:rsidRPr="000756DC">
              <w:rPr>
                <w:lang w:val="el-GR"/>
              </w:rPr>
              <w:t>:</w:t>
            </w:r>
          </w:p>
          <w:p w:rsidR="000756DC" w:rsidRPr="000756DC" w:rsidRDefault="000756DC" w:rsidP="001A3505">
            <w:pPr>
              <w:spacing w:after="0"/>
              <w:rPr>
                <w:lang w:val="el-GR"/>
              </w:rPr>
            </w:pPr>
            <w:r w:rsidRPr="000756DC">
              <w:rPr>
                <w:lang w:val="el-GR"/>
              </w:rPr>
              <w:t>δ) Η εγγραφή ή η πιστοποίηση καλύπτει όλα τα απαιτούμενα κριτήρια επιλογής;</w:t>
            </w:r>
          </w:p>
          <w:p w:rsidR="000756DC" w:rsidRPr="000756DC" w:rsidRDefault="000756DC" w:rsidP="001A3505">
            <w:pPr>
              <w:spacing w:after="0"/>
              <w:rPr>
                <w:lang w:val="el-GR"/>
              </w:rPr>
            </w:pPr>
            <w:r w:rsidRPr="000756DC">
              <w:rPr>
                <w:lang w:val="el-GR"/>
              </w:rPr>
              <w:t xml:space="preserve">ε) Ο οικονομικός φορέας θα είναι σε θέση να προσκομίσει </w:t>
            </w:r>
            <w:r w:rsidRPr="000756DC">
              <w:rPr>
                <w:b/>
                <w:lang w:val="el-GR"/>
              </w:rPr>
              <w:t>βεβαίωση</w:t>
            </w:r>
            <w:r w:rsidRPr="000756DC">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756DC" w:rsidRPr="000756DC" w:rsidRDefault="000756DC" w:rsidP="001A3505">
            <w:pPr>
              <w:spacing w:after="0"/>
              <w:rPr>
                <w:lang w:val="el-GR"/>
              </w:rPr>
            </w:pPr>
            <w:r w:rsidRPr="000756DC">
              <w:rPr>
                <w:lang w:val="el-GR"/>
              </w:rPr>
              <w:lastRenderedPageBreak/>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α) [……]</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i/>
                <w:lang w:val="el-GR"/>
              </w:rPr>
              <w:t>β) (διαδικτυακή διεύθυνση, αρχή ή φορέας έκδοσης, επακριβή στοιχεία αναφοράς των εγγράφων):[……][……][……][……]</w:t>
            </w:r>
          </w:p>
          <w:p w:rsidR="000756DC" w:rsidRPr="000756DC" w:rsidRDefault="000756DC" w:rsidP="001A3505">
            <w:pPr>
              <w:spacing w:after="0"/>
              <w:rPr>
                <w:lang w:val="el-GR"/>
              </w:rPr>
            </w:pPr>
            <w:r w:rsidRPr="000756DC">
              <w:rPr>
                <w:lang w:val="el-GR"/>
              </w:rPr>
              <w:t>γ) [……]</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δ) [] Ναι [] Όχι</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ε) [] Ναι [] Όχι</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lang w:val="el-GR"/>
              </w:rPr>
            </w:pPr>
            <w:r w:rsidRPr="000756DC">
              <w:rPr>
                <w:i/>
                <w:lang w:val="el-GR"/>
              </w:rPr>
              <w:t>(διαδικτυακή διεύθυνση, αρχή ή φορέας έκδοσης, επακριβή στοιχεία αναφοράς των εγγράφων):</w:t>
            </w:r>
          </w:p>
          <w:p w:rsidR="000756DC" w:rsidRDefault="000756DC" w:rsidP="001A3505">
            <w:pPr>
              <w:spacing w:after="0"/>
            </w:pPr>
            <w:r>
              <w:rPr>
                <w:i/>
              </w:rPr>
              <w:t>[……][……][……][……]</w:t>
            </w:r>
          </w:p>
        </w:tc>
      </w:tr>
      <w:tr w:rsidR="000756DC" w:rsidTr="001A3505">
        <w:tc>
          <w:tcPr>
            <w:tcW w:w="4479" w:type="dxa"/>
            <w:tcBorders>
              <w:left w:val="single" w:sz="4" w:space="0" w:color="000000"/>
              <w:bottom w:val="single" w:sz="4" w:space="0" w:color="000000"/>
            </w:tcBorders>
            <w:shd w:val="clear" w:color="auto" w:fill="auto"/>
          </w:tcPr>
          <w:p w:rsidR="000756DC" w:rsidRDefault="000756DC" w:rsidP="001A3505">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bCs/>
                <w:i/>
                <w:iCs/>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 οικονομικός φορέας συμμετέχει στη διαδικασία σύναψης δημόσιας σύμβασης από κοινού με άλλους</w:t>
            </w:r>
            <w:r>
              <w:rPr>
                <w:rStyle w:val="a4"/>
                <w:rFonts w:eastAsia="Calibri"/>
              </w:rPr>
              <w:endnoteReference w:id="5"/>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Ναι [] Όχι</w:t>
            </w:r>
          </w:p>
        </w:tc>
      </w:tr>
      <w:tr w:rsidR="000756DC" w:rsidRPr="0030637C" w:rsidTr="001A3505">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0756DC" w:rsidRPr="000756DC" w:rsidRDefault="000756DC" w:rsidP="001A3505">
            <w:pPr>
              <w:spacing w:after="0"/>
              <w:rPr>
                <w:lang w:val="el-GR"/>
              </w:rPr>
            </w:pPr>
            <w:r w:rsidRPr="000756DC">
              <w:rPr>
                <w:b/>
                <w:i/>
                <w:lang w:val="el-GR"/>
              </w:rPr>
              <w:t>Εάν ναι</w:t>
            </w:r>
            <w:r w:rsidRPr="000756DC">
              <w:rPr>
                <w:i/>
                <w:lang w:val="el-GR"/>
              </w:rPr>
              <w:t>, μεριμνήστε για την υποβολή χωριστού εντύπου ΤΕΥΔ από τους άλλους εμπλεκόμενους οικονομικούς φορείς.</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lang w:val="el-GR"/>
              </w:rPr>
              <w:t>Εάν ναι</w:t>
            </w:r>
            <w:r w:rsidRPr="000756DC">
              <w:rPr>
                <w:lang w:val="el-GR"/>
              </w:rPr>
              <w:t>:</w:t>
            </w:r>
          </w:p>
          <w:p w:rsidR="000756DC" w:rsidRPr="000756DC" w:rsidRDefault="000756DC" w:rsidP="001A3505">
            <w:pPr>
              <w:spacing w:after="0"/>
              <w:rPr>
                <w:lang w:val="el-GR"/>
              </w:rPr>
            </w:pPr>
            <w:r w:rsidRPr="000756DC">
              <w:rPr>
                <w:lang w:val="el-GR"/>
              </w:rPr>
              <w:t>α) Α</w:t>
            </w:r>
            <w:r w:rsidRPr="000756DC">
              <w:rPr>
                <w:color w:val="000000"/>
                <w:lang w:val="el-GR"/>
              </w:rPr>
              <w:t>ναφέρετε τον ρόλο του οικονομικού φορέα στην ένωση ή κοινοπραξία   (επικεφαλής, υπεύθυνος για συγκεκριμένα καθήκοντα …):</w:t>
            </w:r>
          </w:p>
          <w:p w:rsidR="000756DC" w:rsidRPr="000756DC" w:rsidRDefault="000756DC" w:rsidP="001A3505">
            <w:pPr>
              <w:spacing w:after="0"/>
              <w:rPr>
                <w:lang w:val="el-GR"/>
              </w:rPr>
            </w:pPr>
            <w:r w:rsidRPr="000756DC">
              <w:rPr>
                <w:color w:val="000000"/>
                <w:lang w:val="el-GR"/>
              </w:rPr>
              <w:t>β) Προσδιορίστε τους άλλους οικονομικούς φορείς που συμμετ</w:t>
            </w:r>
            <w:r w:rsidRPr="000756DC">
              <w:rPr>
                <w:lang w:val="el-GR"/>
              </w:rPr>
              <w:t>έχουν από κοινού στη διαδικασία σύναψης δημόσιας σύμβασης:</w:t>
            </w:r>
          </w:p>
          <w:p w:rsidR="000756DC" w:rsidRPr="000756DC" w:rsidRDefault="000756DC" w:rsidP="001A3505">
            <w:pPr>
              <w:spacing w:after="0"/>
              <w:rPr>
                <w:lang w:val="el-GR"/>
              </w:rPr>
            </w:pPr>
            <w:r w:rsidRPr="000756DC">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lang w:val="el-GR"/>
              </w:rPr>
            </w:pPr>
          </w:p>
          <w:p w:rsidR="000756DC" w:rsidRDefault="000756DC" w:rsidP="001A3505">
            <w:pPr>
              <w:spacing w:after="0"/>
            </w:pPr>
            <w:r>
              <w:t>α) [……]</w:t>
            </w:r>
          </w:p>
          <w:p w:rsidR="000756DC" w:rsidRDefault="000756DC" w:rsidP="001A3505">
            <w:pPr>
              <w:spacing w:after="0"/>
            </w:pPr>
          </w:p>
          <w:p w:rsidR="000756DC" w:rsidRDefault="000756DC" w:rsidP="001A3505">
            <w:pPr>
              <w:spacing w:after="0"/>
            </w:pPr>
          </w:p>
          <w:p w:rsidR="000756DC" w:rsidRDefault="000756DC" w:rsidP="001A3505">
            <w:pPr>
              <w:spacing w:after="0"/>
            </w:pPr>
          </w:p>
          <w:p w:rsidR="000756DC" w:rsidRDefault="000756DC" w:rsidP="001A3505">
            <w:pPr>
              <w:spacing w:after="0"/>
            </w:pPr>
            <w:r>
              <w:t>β) [……]</w:t>
            </w:r>
          </w:p>
          <w:p w:rsidR="000756DC" w:rsidRDefault="000756DC" w:rsidP="001A3505">
            <w:pPr>
              <w:spacing w:after="0"/>
            </w:pPr>
          </w:p>
          <w:p w:rsidR="000756DC" w:rsidRDefault="000756DC" w:rsidP="001A3505">
            <w:pPr>
              <w:spacing w:after="0"/>
            </w:pPr>
          </w:p>
          <w:p w:rsidR="000756DC" w:rsidRDefault="000756DC" w:rsidP="001A3505">
            <w:pPr>
              <w:spacing w:after="0"/>
            </w:pPr>
            <w:r>
              <w:t>γ) [……]</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bCs/>
                <w:i/>
                <w:iCs/>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w:t>
            </w:r>
          </w:p>
        </w:tc>
      </w:tr>
    </w:tbl>
    <w:p w:rsidR="000756DC" w:rsidRDefault="000756DC" w:rsidP="000756DC"/>
    <w:p w:rsidR="000756DC" w:rsidRPr="000756DC" w:rsidRDefault="000756DC" w:rsidP="000756DC">
      <w:pPr>
        <w:pageBreakBefore/>
        <w:jc w:val="center"/>
        <w:rPr>
          <w:lang w:val="el-GR"/>
        </w:rPr>
      </w:pPr>
      <w:r w:rsidRPr="000756DC">
        <w:rPr>
          <w:b/>
          <w:bCs/>
          <w:lang w:val="el-GR"/>
        </w:rPr>
        <w:lastRenderedPageBreak/>
        <w:t>Β: Πληροφορίες σχετικά με τους νόμιμους εκπροσώπους του οικονομικού φορέα</w:t>
      </w:r>
    </w:p>
    <w:p w:rsidR="000756DC" w:rsidRPr="000756DC" w:rsidRDefault="000756DC" w:rsidP="000756DC">
      <w:pPr>
        <w:pBdr>
          <w:top w:val="single" w:sz="1" w:space="1" w:color="000000"/>
          <w:left w:val="single" w:sz="1" w:space="1" w:color="000000"/>
          <w:bottom w:val="single" w:sz="1" w:space="1" w:color="000000"/>
          <w:right w:val="single" w:sz="1" w:space="1" w:color="000000"/>
        </w:pBdr>
        <w:shd w:val="clear" w:color="auto" w:fill="FFFFFF"/>
        <w:rPr>
          <w:lang w:val="el-GR"/>
        </w:rPr>
      </w:pPr>
      <w:r w:rsidRPr="000756DC">
        <w:rPr>
          <w:i/>
          <w:lang w:val="el-GR"/>
        </w:rPr>
        <w:t>Κατά περίπτωση, αναφέρετε το όνομα και τη διεύθυνση του προσώπου ή των προσώπων που είναι αρμόδια</w:t>
      </w:r>
      <w:r w:rsidR="004B7564">
        <w:rPr>
          <w:i/>
          <w:lang w:val="el-GR"/>
        </w:rPr>
        <w:t xml:space="preserve"> </w:t>
      </w:r>
      <w:r w:rsidRPr="000756DC">
        <w:rPr>
          <w:i/>
          <w:lang w:val="el-GR"/>
        </w:rPr>
        <w:t>/</w:t>
      </w:r>
      <w:r w:rsidR="004B7564">
        <w:rPr>
          <w:i/>
          <w:lang w:val="el-GR"/>
        </w:rPr>
        <w:t xml:space="preserve"> </w:t>
      </w:r>
      <w:r w:rsidRPr="000756DC">
        <w:rPr>
          <w:i/>
          <w:lang w:val="el-GR"/>
        </w:rPr>
        <w:t>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Ονοματεπώνυμο</w:t>
            </w:r>
          </w:p>
          <w:p w:rsidR="000756DC" w:rsidRPr="000756DC" w:rsidRDefault="000756DC" w:rsidP="001A3505">
            <w:pPr>
              <w:spacing w:after="0"/>
              <w:rPr>
                <w:lang w:val="el-GR"/>
              </w:rPr>
            </w:pPr>
            <w:r w:rsidRPr="000756DC">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bl>
    <w:p w:rsidR="000756DC" w:rsidRDefault="000756DC" w:rsidP="000756DC">
      <w:pPr>
        <w:pStyle w:val="SectionTitle"/>
        <w:ind w:left="850" w:firstLine="0"/>
      </w:pPr>
    </w:p>
    <w:p w:rsidR="000756DC" w:rsidRPr="000756DC" w:rsidRDefault="000756DC" w:rsidP="000756DC">
      <w:pPr>
        <w:pageBreakBefore/>
        <w:ind w:left="850"/>
        <w:jc w:val="center"/>
        <w:rPr>
          <w:lang w:val="el-GR"/>
        </w:rPr>
      </w:pPr>
      <w:r w:rsidRPr="000756DC">
        <w:rPr>
          <w:b/>
          <w:bCs/>
          <w:lang w:val="el-GR"/>
        </w:rPr>
        <w:lastRenderedPageBreak/>
        <w:t>Γ: Πληροφορίες σχετικά με τη στήριξη στις ικανότητες άλλων ΦΟΡΕΩΝ</w:t>
      </w:r>
      <w:r>
        <w:rPr>
          <w:rStyle w:val="14"/>
          <w:rFonts w:eastAsia="Calibri"/>
          <w:b/>
          <w:bCs/>
        </w:rPr>
        <w:endnoteReference w:id="6"/>
      </w:r>
      <w:r w:rsidRPr="000756DC">
        <w:rPr>
          <w:lang w:val="el-GR"/>
        </w:rPr>
        <w:t xml:space="preserve"> </w:t>
      </w:r>
    </w:p>
    <w:tbl>
      <w:tblPr>
        <w:tblW w:w="0" w:type="auto"/>
        <w:tblInd w:w="108" w:type="dxa"/>
        <w:tblLayout w:type="fixed"/>
        <w:tblLook w:val="0000" w:firstRow="0" w:lastRow="0" w:firstColumn="0" w:lastColumn="0" w:noHBand="0" w:noVBand="0"/>
      </w:tblPr>
      <w:tblGrid>
        <w:gridCol w:w="4479"/>
        <w:gridCol w:w="4510"/>
      </w:tblGrid>
      <w:tr w:rsidR="000756DC" w:rsidTr="001A3505">
        <w:trPr>
          <w:trHeight w:val="343"/>
        </w:trPr>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0756DC">
              <w:rPr>
                <w:lang w:val="el-GR"/>
              </w:rPr>
              <w:t xml:space="preserve"> και στα (τυχόν) κριτήρια και κανόνες που καθορίζονται στο μέρος </w:t>
            </w:r>
            <w:r>
              <w:t>V</w:t>
            </w:r>
            <w:r w:rsidRPr="000756DC">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[]Ναι []Όχι</w:t>
            </w:r>
          </w:p>
        </w:tc>
      </w:tr>
    </w:tbl>
    <w:p w:rsidR="000756DC" w:rsidRPr="000756DC" w:rsidRDefault="000756DC" w:rsidP="000756DC">
      <w:pPr>
        <w:pBdr>
          <w:top w:val="single" w:sz="4" w:space="1" w:color="000000"/>
          <w:left w:val="single" w:sz="4" w:space="4" w:color="000000"/>
          <w:bottom w:val="single" w:sz="4" w:space="1" w:color="000000"/>
          <w:right w:val="single" w:sz="4" w:space="4" w:color="000000"/>
        </w:pBdr>
        <w:shd w:val="clear" w:color="auto" w:fill="BFBFBF"/>
        <w:rPr>
          <w:lang w:val="el-GR"/>
        </w:rPr>
      </w:pPr>
      <w:r w:rsidRPr="000756DC">
        <w:rPr>
          <w:b/>
          <w:i/>
          <w:lang w:val="el-GR"/>
        </w:rPr>
        <w:t>Εάν ναι</w:t>
      </w:r>
      <w:r w:rsidRPr="000756DC">
        <w:rPr>
          <w:i/>
          <w:lang w:val="el-GR"/>
        </w:rPr>
        <w:t xml:space="preserve">, επισυνάψτε χωριστό έντυπο ΤΕΥΔ με τις πληροφορίες που απαιτούνται σύμφωνα με τις </w:t>
      </w:r>
      <w:r w:rsidRPr="000756DC">
        <w:rPr>
          <w:b/>
          <w:i/>
          <w:lang w:val="el-GR"/>
        </w:rPr>
        <w:t xml:space="preserve">ενότητες Α και Β του παρόντος μέρους και σύμφωνα με το μέρος ΙΙΙ, για κάθε ένα </w:t>
      </w:r>
      <w:r w:rsidRPr="000756DC">
        <w:rPr>
          <w:i/>
          <w:lang w:val="el-GR"/>
        </w:rPr>
        <w:t xml:space="preserve">από τους σχετικούς φορείς, δεόντως συμπληρωμένο και υπογεγραμμένο από τους νομίμους εκπροσώπους αυτών. </w:t>
      </w:r>
    </w:p>
    <w:p w:rsidR="000756DC" w:rsidRPr="000756DC" w:rsidRDefault="000756DC" w:rsidP="000756DC">
      <w:pPr>
        <w:pBdr>
          <w:top w:val="single" w:sz="4" w:space="1" w:color="000000"/>
          <w:left w:val="single" w:sz="4" w:space="4" w:color="000000"/>
          <w:bottom w:val="single" w:sz="4" w:space="1" w:color="000000"/>
          <w:right w:val="single" w:sz="4" w:space="4" w:color="000000"/>
        </w:pBdr>
        <w:shd w:val="clear" w:color="auto" w:fill="BFBFBF"/>
        <w:rPr>
          <w:lang w:val="el-GR"/>
        </w:rPr>
      </w:pPr>
      <w:r w:rsidRPr="000756DC">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756DC" w:rsidRPr="000756DC" w:rsidRDefault="000756DC" w:rsidP="000756DC">
      <w:pPr>
        <w:pBdr>
          <w:top w:val="single" w:sz="4" w:space="1" w:color="000000"/>
          <w:left w:val="single" w:sz="4" w:space="4" w:color="000000"/>
          <w:bottom w:val="single" w:sz="4" w:space="1" w:color="000000"/>
          <w:right w:val="single" w:sz="4" w:space="4" w:color="000000"/>
        </w:pBdr>
        <w:shd w:val="clear" w:color="auto" w:fill="BFBFBF"/>
        <w:rPr>
          <w:lang w:val="el-GR"/>
        </w:rPr>
      </w:pPr>
      <w:r w:rsidRPr="000756DC">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0756DC">
        <w:rPr>
          <w:i/>
          <w:lang w:val="el-GR"/>
        </w:rPr>
        <w:t xml:space="preserve"> και </w:t>
      </w:r>
      <w:r>
        <w:rPr>
          <w:i/>
        </w:rPr>
        <w:t>V</w:t>
      </w:r>
      <w:r w:rsidRPr="000756DC">
        <w:rPr>
          <w:i/>
          <w:lang w:val="el-GR"/>
        </w:rPr>
        <w:t xml:space="preserve"> για κάθε ένα από τους οικονομικούς φορείς.</w:t>
      </w:r>
    </w:p>
    <w:p w:rsidR="000756DC" w:rsidRPr="000756DC" w:rsidRDefault="000756DC" w:rsidP="000756DC">
      <w:pPr>
        <w:jc w:val="center"/>
        <w:rPr>
          <w:lang w:val="el-GR"/>
        </w:rPr>
      </w:pPr>
    </w:p>
    <w:p w:rsidR="000756DC" w:rsidRPr="000756DC" w:rsidRDefault="000756DC" w:rsidP="000756DC">
      <w:pPr>
        <w:pageBreakBefore/>
        <w:jc w:val="center"/>
        <w:rPr>
          <w:lang w:val="el-GR"/>
        </w:rPr>
      </w:pPr>
      <w:r w:rsidRPr="000756DC">
        <w:rPr>
          <w:b/>
          <w:bCs/>
          <w:lang w:val="el-GR"/>
        </w:rPr>
        <w:lastRenderedPageBreak/>
        <w:t xml:space="preserve">Δ: Πληροφορίες σχετικά με υπεργολάβους στην ικανότητα των οποίων </w:t>
      </w:r>
      <w:r w:rsidRPr="000756DC">
        <w:rPr>
          <w:b/>
          <w:bCs/>
          <w:u w:val="single"/>
          <w:lang w:val="el-GR"/>
        </w:rPr>
        <w:t>δεν στηρίζεται</w:t>
      </w:r>
      <w:r w:rsidRPr="000756DC">
        <w:rPr>
          <w:b/>
          <w:bCs/>
          <w:lang w:val="el-GR"/>
        </w:rPr>
        <w:t xml:space="preserve"> ο οικονομικός φορέας</w:t>
      </w:r>
      <w:r w:rsidRPr="000756DC">
        <w:rPr>
          <w:lang w:val="el-GR"/>
        </w:rPr>
        <w:t xml:space="preserve"> </w:t>
      </w:r>
    </w:p>
    <w:p w:rsidR="000756DC" w:rsidRPr="000756DC" w:rsidRDefault="000756DC" w:rsidP="000756DC">
      <w:pPr>
        <w:pBdr>
          <w:top w:val="single" w:sz="1" w:space="1" w:color="000000"/>
          <w:left w:val="single" w:sz="1" w:space="1" w:color="000000"/>
          <w:bottom w:val="single" w:sz="1" w:space="1" w:color="000000"/>
          <w:right w:val="single" w:sz="1" w:space="1" w:color="000000"/>
        </w:pBdr>
        <w:shd w:val="clear" w:color="auto" w:fill="CCCCCC"/>
        <w:rPr>
          <w:lang w:val="el-GR"/>
        </w:rPr>
      </w:pPr>
      <w:r w:rsidRPr="000756DC">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rPr>
                <w:lang w:val="el-GR"/>
              </w:rPr>
            </w:pPr>
            <w:r w:rsidRPr="000756DC">
              <w:rPr>
                <w:lang w:val="el-GR"/>
              </w:rPr>
              <w:t>[]Ναι []Όχι</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 xml:space="preserve">Εάν </w:t>
            </w:r>
            <w:r w:rsidRPr="000756DC">
              <w:rPr>
                <w:b/>
                <w:lang w:val="el-GR"/>
              </w:rPr>
              <w:t xml:space="preserve">ναι </w:t>
            </w:r>
            <w:r w:rsidRPr="000756DC">
              <w:rPr>
                <w:lang w:val="el-GR"/>
              </w:rPr>
              <w:t xml:space="preserve">παραθέστε κατάλογο των προτεινόμενων υπεργολάβων και το ποσοστό της σύμβασης που θα αναλάβουν: </w:t>
            </w:r>
          </w:p>
          <w:p w:rsidR="000756DC" w:rsidRDefault="000756DC" w:rsidP="001A3505">
            <w:pPr>
              <w:spacing w:after="0"/>
            </w:pPr>
            <w:r>
              <w:t>[…]</w:t>
            </w:r>
          </w:p>
        </w:tc>
      </w:tr>
    </w:tbl>
    <w:p w:rsidR="000756DC" w:rsidRDefault="000756DC" w:rsidP="000756D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756DC" w:rsidRPr="000756DC" w:rsidRDefault="000756DC" w:rsidP="000756DC">
      <w:pPr>
        <w:pageBreakBefore/>
        <w:jc w:val="center"/>
        <w:rPr>
          <w:lang w:val="el-GR"/>
        </w:rPr>
      </w:pPr>
      <w:r w:rsidRPr="000756DC">
        <w:rPr>
          <w:b/>
          <w:bCs/>
          <w:u w:val="single"/>
          <w:lang w:val="el-GR"/>
        </w:rPr>
        <w:lastRenderedPageBreak/>
        <w:t xml:space="preserve">Μέρος </w:t>
      </w:r>
      <w:r>
        <w:rPr>
          <w:b/>
          <w:bCs/>
          <w:u w:val="single"/>
        </w:rPr>
        <w:t>III</w:t>
      </w:r>
      <w:r w:rsidRPr="000756DC">
        <w:rPr>
          <w:b/>
          <w:bCs/>
          <w:u w:val="single"/>
          <w:lang w:val="el-GR"/>
        </w:rPr>
        <w:t>: Λόγοι αποκλεισμού</w:t>
      </w:r>
    </w:p>
    <w:p w:rsidR="000756DC" w:rsidRPr="000756DC" w:rsidRDefault="000756DC" w:rsidP="000756DC">
      <w:pPr>
        <w:jc w:val="center"/>
        <w:rPr>
          <w:lang w:val="el-GR"/>
        </w:rPr>
      </w:pPr>
      <w:r w:rsidRPr="000756DC">
        <w:rPr>
          <w:b/>
          <w:bCs/>
          <w:color w:val="000000"/>
          <w:lang w:val="el-GR"/>
        </w:rPr>
        <w:t>Α: Λόγοι αποκλεισμού που σχετίζονται με ποινικές καταδίκες</w:t>
      </w:r>
      <w:r>
        <w:rPr>
          <w:rStyle w:val="14"/>
          <w:rFonts w:eastAsia="Calibri"/>
          <w:color w:val="000000"/>
        </w:rPr>
        <w:endnoteReference w:id="7"/>
      </w:r>
    </w:p>
    <w:p w:rsidR="000756DC" w:rsidRPr="000756DC" w:rsidRDefault="000756DC" w:rsidP="000756DC">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0756DC">
        <w:rPr>
          <w:lang w:val="el-GR"/>
        </w:rPr>
        <w:t>Στο άρθρο 73 παρ. 1 ορίζονται οι ακόλουθοι λόγοι αποκλεισμού:</w:t>
      </w:r>
    </w:p>
    <w:p w:rsidR="000756DC" w:rsidRDefault="000756DC" w:rsidP="0051532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color w:val="000000"/>
        </w:rPr>
        <w:t xml:space="preserve">συμμετοχή σε </w:t>
      </w:r>
      <w:r>
        <w:rPr>
          <w:b/>
          <w:color w:val="000000"/>
        </w:rPr>
        <w:t>εγκληματική οργάνωση</w:t>
      </w:r>
      <w:r>
        <w:rPr>
          <w:rStyle w:val="a4"/>
          <w:rFonts w:eastAsia="Calibri"/>
          <w:color w:val="000000"/>
        </w:rPr>
        <w:endnoteReference w:id="8"/>
      </w:r>
      <w:r>
        <w:rPr>
          <w:color w:val="000000"/>
        </w:rPr>
        <w:t>·</w:t>
      </w:r>
    </w:p>
    <w:p w:rsidR="000756DC" w:rsidRDefault="000756DC" w:rsidP="0051532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b/>
          <w:color w:val="000000"/>
        </w:rPr>
        <w:t>δωροδοκία</w:t>
      </w:r>
      <w:r>
        <w:rPr>
          <w:rStyle w:val="14"/>
          <w:rFonts w:eastAsia="Calibri"/>
          <w:color w:val="000000"/>
        </w:rPr>
        <w:endnoteReference w:id="9"/>
      </w:r>
      <w:r>
        <w:rPr>
          <w:color w:val="000000"/>
          <w:vertAlign w:val="superscript"/>
        </w:rPr>
        <w:t>,</w:t>
      </w:r>
      <w:r>
        <w:rPr>
          <w:rStyle w:val="a4"/>
          <w:rFonts w:eastAsia="Calibri"/>
          <w:color w:val="000000"/>
        </w:rPr>
        <w:endnoteReference w:id="10"/>
      </w:r>
      <w:r>
        <w:rPr>
          <w:color w:val="000000"/>
        </w:rPr>
        <w:t>·</w:t>
      </w:r>
    </w:p>
    <w:p w:rsidR="000756DC" w:rsidRDefault="000756DC" w:rsidP="0051532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b/>
          <w:color w:val="000000"/>
        </w:rPr>
        <w:t>απάτη</w:t>
      </w:r>
      <w:r>
        <w:rPr>
          <w:rStyle w:val="a4"/>
          <w:rFonts w:eastAsia="Calibri"/>
          <w:color w:val="000000"/>
        </w:rPr>
        <w:endnoteReference w:id="11"/>
      </w:r>
      <w:r>
        <w:rPr>
          <w:color w:val="000000"/>
        </w:rPr>
        <w:t>·</w:t>
      </w:r>
    </w:p>
    <w:p w:rsidR="000756DC" w:rsidRPr="000756DC" w:rsidRDefault="000756DC" w:rsidP="0051532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0756DC">
        <w:rPr>
          <w:b/>
          <w:color w:val="000000"/>
          <w:lang w:val="el-GR"/>
        </w:rPr>
        <w:t>τρομοκρατικά εγκλήματα ή εγκλήματα συνδεόμενα με τρομοκρατικές δραστηριότητες</w:t>
      </w:r>
      <w:r>
        <w:rPr>
          <w:rStyle w:val="a4"/>
          <w:rFonts w:eastAsia="Calibri"/>
          <w:color w:val="000000"/>
        </w:rPr>
        <w:endnoteReference w:id="12"/>
      </w:r>
      <w:r w:rsidRPr="000756DC">
        <w:rPr>
          <w:rStyle w:val="a4"/>
          <w:color w:val="000000"/>
          <w:lang w:val="el-GR"/>
        </w:rPr>
        <w:t>·</w:t>
      </w:r>
    </w:p>
    <w:p w:rsidR="000756DC" w:rsidRPr="000756DC" w:rsidRDefault="000756DC" w:rsidP="0051532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0756DC">
        <w:rPr>
          <w:b/>
          <w:color w:val="000000"/>
          <w:lang w:val="el-GR"/>
        </w:rPr>
        <w:t>νομιμοποίηση εσόδων από παράνομες δραστηριότητες ή χρηματοδότηση της τρομοκρατίας</w:t>
      </w:r>
      <w:r>
        <w:rPr>
          <w:rStyle w:val="a4"/>
          <w:rFonts w:eastAsia="Calibri"/>
          <w:color w:val="000000"/>
        </w:rPr>
        <w:endnoteReference w:id="13"/>
      </w:r>
      <w:r w:rsidRPr="000756DC">
        <w:rPr>
          <w:color w:val="000000"/>
          <w:lang w:val="el-GR"/>
        </w:rPr>
        <w:t>·</w:t>
      </w:r>
    </w:p>
    <w:p w:rsidR="000756DC" w:rsidRPr="000756DC" w:rsidRDefault="000756DC" w:rsidP="0051532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DC7AC7">
        <w:rPr>
          <w:b/>
          <w:lang w:val="el-GR"/>
        </w:rPr>
        <w:t>παιδική εργασία και άλλες μορφές εμπορίας ανθρώπων</w:t>
      </w:r>
      <w:r>
        <w:rPr>
          <w:rStyle w:val="a4"/>
          <w:rFonts w:eastAsia="Calibri"/>
          <w:color w:val="000000"/>
        </w:rPr>
        <w:endnoteReference w:id="14"/>
      </w:r>
      <w:r w:rsidRPr="000756DC">
        <w:rPr>
          <w:rStyle w:val="a4"/>
          <w:color w:val="000000"/>
          <w:lang w:val="el-GR"/>
        </w:rPr>
        <w:t>.</w:t>
      </w:r>
    </w:p>
    <w:tbl>
      <w:tblPr>
        <w:tblW w:w="0" w:type="auto"/>
        <w:tblInd w:w="108" w:type="dxa"/>
        <w:tblLayout w:type="fixed"/>
        <w:tblLook w:val="0000" w:firstRow="0" w:lastRow="0" w:firstColumn="0" w:lastColumn="0" w:noHBand="0" w:noVBand="0"/>
      </w:tblPr>
      <w:tblGrid>
        <w:gridCol w:w="4479"/>
        <w:gridCol w:w="4510"/>
      </w:tblGrid>
      <w:tr w:rsidR="000756DC" w:rsidTr="001A3505">
        <w:trPr>
          <w:trHeight w:val="855"/>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bCs/>
                <w:i/>
                <w:iCs/>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napToGrid w:val="0"/>
              <w:spacing w:after="0"/>
            </w:pPr>
            <w:r>
              <w:rPr>
                <w:b/>
                <w:bCs/>
                <w:i/>
                <w:iCs/>
              </w:rPr>
              <w:t>Απάντηση:</w:t>
            </w:r>
          </w:p>
        </w:tc>
      </w:tr>
      <w:tr w:rsidR="000756DC" w:rsidTr="001A3505">
        <w:tc>
          <w:tcPr>
            <w:tcW w:w="4479" w:type="dxa"/>
            <w:tcBorders>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 xml:space="preserve">Υπάρχει αμετάκλητη καταδικαστική </w:t>
            </w:r>
            <w:r w:rsidRPr="000756DC">
              <w:rPr>
                <w:b/>
                <w:lang w:val="el-GR"/>
              </w:rPr>
              <w:t>απόφαση εις βάρος του οικονομικού φορέα</w:t>
            </w:r>
            <w:r w:rsidRPr="000756DC">
              <w:rPr>
                <w:lang w:val="el-GR"/>
              </w:rPr>
              <w:t xml:space="preserve"> ή </w:t>
            </w:r>
            <w:r w:rsidRPr="000756DC">
              <w:rPr>
                <w:b/>
                <w:lang w:val="el-GR"/>
              </w:rPr>
              <w:t>οποιουδήποτε</w:t>
            </w:r>
            <w:r w:rsidRPr="000756DC">
              <w:rPr>
                <w:lang w:val="el-GR"/>
              </w:rPr>
              <w:t xml:space="preserve"> προσώπου</w:t>
            </w:r>
            <w:r>
              <w:rPr>
                <w:rStyle w:val="14"/>
                <w:rFonts w:eastAsia="Calibri"/>
              </w:rPr>
              <w:endnoteReference w:id="15"/>
            </w:r>
            <w:r w:rsidRPr="000756DC">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rPr>
                <w:lang w:val="el-GR"/>
              </w:rPr>
            </w:pPr>
            <w:r w:rsidRPr="000756DC">
              <w:rPr>
                <w:lang w:val="el-GR"/>
              </w:rPr>
              <w:t>[] Ναι [] Όχι</w:t>
            </w: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lang w:val="el-GR"/>
              </w:rPr>
            </w:pPr>
            <w:r w:rsidRPr="000756DC">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756DC" w:rsidRDefault="000756DC" w:rsidP="001A3505">
            <w:pPr>
              <w:spacing w:after="0"/>
              <w:rPr>
                <w:b/>
              </w:rPr>
            </w:pPr>
            <w:r>
              <w:rPr>
                <w:i/>
              </w:rPr>
              <w:t>[……][……][……][……]</w:t>
            </w:r>
            <w:r>
              <w:rPr>
                <w:rStyle w:val="a4"/>
                <w:rFonts w:eastAsia="Calibri"/>
              </w:rPr>
              <w:endnoteReference w:id="16"/>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lang w:val="el-GR"/>
              </w:rPr>
              <w:t>Εάν ναι</w:t>
            </w:r>
            <w:r w:rsidRPr="000756DC">
              <w:rPr>
                <w:lang w:val="el-GR"/>
              </w:rPr>
              <w:t>, αναφέρετε</w:t>
            </w:r>
            <w:r>
              <w:rPr>
                <w:rStyle w:val="a4"/>
                <w:rFonts w:eastAsia="Calibri"/>
              </w:rPr>
              <w:endnoteReference w:id="17"/>
            </w:r>
            <w:r w:rsidRPr="000756DC">
              <w:rPr>
                <w:lang w:val="el-GR"/>
              </w:rPr>
              <w:t>:</w:t>
            </w:r>
          </w:p>
          <w:p w:rsidR="000756DC" w:rsidRPr="000756DC" w:rsidRDefault="000756DC" w:rsidP="001A3505">
            <w:pPr>
              <w:spacing w:after="0"/>
              <w:rPr>
                <w:lang w:val="el-GR"/>
              </w:rPr>
            </w:pPr>
            <w:r w:rsidRPr="000756DC">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0756DC" w:rsidRPr="000756DC" w:rsidRDefault="000756DC" w:rsidP="001A3505">
            <w:pPr>
              <w:spacing w:after="0"/>
              <w:jc w:val="left"/>
              <w:rPr>
                <w:lang w:val="el-GR"/>
              </w:rPr>
            </w:pPr>
            <w:r w:rsidRPr="000756DC">
              <w:rPr>
                <w:lang w:val="el-GR"/>
              </w:rPr>
              <w:t>β) Προσδιορίστε ποιος έχει καταδικαστεί [ ]·</w:t>
            </w:r>
          </w:p>
          <w:p w:rsidR="000756DC" w:rsidRPr="000756DC" w:rsidRDefault="000756DC" w:rsidP="001A3505">
            <w:pPr>
              <w:spacing w:after="0"/>
              <w:rPr>
                <w:lang w:val="el-GR"/>
              </w:rPr>
            </w:pPr>
            <w:r w:rsidRPr="000756DC">
              <w:rPr>
                <w:b/>
                <w:lang w:val="el-GR"/>
              </w:rPr>
              <w:t xml:space="preserve">γ) </w:t>
            </w:r>
            <w:r w:rsidRPr="000756DC">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jc w:val="left"/>
              <w:rPr>
                <w:lang w:val="el-GR"/>
              </w:rPr>
            </w:pPr>
          </w:p>
          <w:p w:rsidR="000756DC" w:rsidRPr="000756DC" w:rsidRDefault="000756DC" w:rsidP="001A3505">
            <w:pPr>
              <w:spacing w:after="0"/>
              <w:jc w:val="left"/>
              <w:rPr>
                <w:lang w:val="el-GR"/>
              </w:rPr>
            </w:pPr>
            <w:r w:rsidRPr="000756DC">
              <w:rPr>
                <w:lang w:val="el-GR"/>
              </w:rPr>
              <w:t xml:space="preserve">α) Ημερομηνία:[   ], </w:t>
            </w:r>
          </w:p>
          <w:p w:rsidR="000756DC" w:rsidRPr="000756DC" w:rsidRDefault="000756DC" w:rsidP="001A3505">
            <w:pPr>
              <w:spacing w:after="0"/>
              <w:jc w:val="left"/>
              <w:rPr>
                <w:lang w:val="el-GR"/>
              </w:rPr>
            </w:pPr>
            <w:r w:rsidRPr="000756DC">
              <w:rPr>
                <w:lang w:val="el-GR"/>
              </w:rPr>
              <w:t xml:space="preserve">σημείο-(-α): [   ], </w:t>
            </w:r>
          </w:p>
          <w:p w:rsidR="000756DC" w:rsidRPr="000756DC" w:rsidRDefault="000756DC" w:rsidP="001A3505">
            <w:pPr>
              <w:spacing w:after="0"/>
              <w:jc w:val="left"/>
              <w:rPr>
                <w:lang w:val="el-GR"/>
              </w:rPr>
            </w:pPr>
            <w:r w:rsidRPr="000756DC">
              <w:rPr>
                <w:lang w:val="el-GR"/>
              </w:rPr>
              <w:t>λόγος(-οι):[   ]</w:t>
            </w: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r w:rsidRPr="000756DC">
              <w:rPr>
                <w:lang w:val="el-GR"/>
              </w:rPr>
              <w:t>β) [……]</w:t>
            </w:r>
          </w:p>
          <w:p w:rsidR="000756DC" w:rsidRPr="000756DC" w:rsidRDefault="000756DC" w:rsidP="001A3505">
            <w:pPr>
              <w:spacing w:after="0"/>
              <w:jc w:val="left"/>
              <w:rPr>
                <w:lang w:val="el-GR"/>
              </w:rPr>
            </w:pPr>
            <w:r w:rsidRPr="000756DC">
              <w:rPr>
                <w:lang w:val="el-GR"/>
              </w:rPr>
              <w:t>γ) Διάρκεια της περιόδου αποκλεισμού [……] και σχετικό(-ά) σημείο(-α) [   ]</w:t>
            </w:r>
          </w:p>
          <w:p w:rsidR="000756DC" w:rsidRPr="000756DC" w:rsidRDefault="000756DC" w:rsidP="001A3505">
            <w:pPr>
              <w:spacing w:after="0"/>
              <w:rPr>
                <w:lang w:val="el-GR"/>
              </w:rPr>
            </w:pPr>
            <w:r w:rsidRPr="000756DC">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756DC" w:rsidRDefault="000756DC" w:rsidP="001A3505">
            <w:pPr>
              <w:spacing w:after="0"/>
            </w:pPr>
            <w:r>
              <w:rPr>
                <w:i/>
              </w:rPr>
              <w:t>[……][……][……][……]</w:t>
            </w:r>
            <w:r>
              <w:rPr>
                <w:rStyle w:val="a4"/>
                <w:rFonts w:eastAsia="Calibri"/>
              </w:rPr>
              <w:endnoteReference w:id="18"/>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0756DC">
              <w:rPr>
                <w:lang w:val="el-GR"/>
              </w:rPr>
              <w:lastRenderedPageBreak/>
              <w:t>ύπαρξη σχετικού λόγου αποκλεισμού («</w:t>
            </w:r>
            <w:r>
              <w:rPr>
                <w:rStyle w:val="NormalBoldChar"/>
                <w:rFonts w:eastAsia="Calibri"/>
              </w:rPr>
              <w:t>αυτοκάθαρση»)</w:t>
            </w:r>
            <w:r>
              <w:rPr>
                <w:rStyle w:val="NormalBoldChar"/>
                <w:rFonts w:eastAsia="Calibri"/>
                <w:vertAlign w:val="superscript"/>
              </w:rPr>
              <w:endnoteReference w:id="19"/>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lastRenderedPageBreak/>
              <w:t xml:space="preserve">[] Ναι [] Όχι </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lang w:val="el-GR"/>
              </w:rPr>
              <w:lastRenderedPageBreak/>
              <w:t>Εάν ναι,</w:t>
            </w:r>
            <w:r w:rsidRPr="000756DC">
              <w:rPr>
                <w:lang w:val="el-GR"/>
              </w:rPr>
              <w:t xml:space="preserve"> περιγράψτε τα μέτρα που λήφθηκαν</w:t>
            </w:r>
            <w:r>
              <w:rPr>
                <w:rStyle w:val="a4"/>
                <w:rFonts w:eastAsia="Calibri"/>
              </w:rPr>
              <w:endnoteReference w:id="20"/>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bl>
    <w:p w:rsidR="000756DC" w:rsidRDefault="000756DC" w:rsidP="000756DC">
      <w:pPr>
        <w:pStyle w:val="SectionTitle"/>
      </w:pPr>
    </w:p>
    <w:p w:rsidR="000756DC" w:rsidRPr="000756DC" w:rsidRDefault="000756DC" w:rsidP="000756DC">
      <w:pPr>
        <w:pageBreakBefore/>
        <w:jc w:val="center"/>
        <w:rPr>
          <w:lang w:val="el-GR"/>
        </w:rPr>
      </w:pPr>
      <w:r w:rsidRPr="000756DC">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0756DC" w:rsidTr="001A350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 xml:space="preserve">1) Ο οικονομικός φορέας έχει εκπληρώσει όλες </w:t>
            </w:r>
            <w:r w:rsidRPr="000756DC">
              <w:rPr>
                <w:b/>
                <w:lang w:val="el-GR"/>
              </w:rPr>
              <w:t>τις υποχρεώσεις του όσον αφορά την πληρωμή φόρων ή εισφορών κοινωνικής ασφάλισης</w:t>
            </w:r>
            <w:r>
              <w:rPr>
                <w:rStyle w:val="14"/>
                <w:rFonts w:eastAsia="Calibri"/>
              </w:rPr>
              <w:endnoteReference w:id="21"/>
            </w:r>
            <w:r w:rsidRPr="000756DC">
              <w:rPr>
                <w:b/>
                <w:lang w:val="el-GR"/>
              </w:rPr>
              <w:t>,</w:t>
            </w:r>
            <w:r w:rsidRPr="000756DC">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xml:space="preserve">[] Ναι [] Όχι </w:t>
            </w:r>
          </w:p>
        </w:tc>
      </w:tr>
      <w:tr w:rsidR="000756DC" w:rsidTr="001A3505">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756DC" w:rsidRPr="000756DC" w:rsidRDefault="000756DC" w:rsidP="001A3505">
            <w:pPr>
              <w:snapToGrid w:val="0"/>
              <w:spacing w:after="0"/>
              <w:rPr>
                <w:lang w:val="el-GR"/>
              </w:rPr>
            </w:pPr>
          </w:p>
          <w:p w:rsidR="000756DC" w:rsidRPr="000756DC" w:rsidRDefault="000756DC" w:rsidP="001A3505">
            <w:pPr>
              <w:snapToGrid w:val="0"/>
              <w:spacing w:after="0"/>
              <w:rPr>
                <w:lang w:val="el-GR"/>
              </w:rPr>
            </w:pPr>
          </w:p>
          <w:p w:rsidR="000756DC" w:rsidRPr="000756DC" w:rsidRDefault="000756DC" w:rsidP="001A3505">
            <w:pPr>
              <w:snapToGrid w:val="0"/>
              <w:spacing w:after="0"/>
              <w:rPr>
                <w:lang w:val="el-GR"/>
              </w:rPr>
            </w:pPr>
          </w:p>
          <w:p w:rsidR="000756DC" w:rsidRPr="000756DC" w:rsidRDefault="000756DC" w:rsidP="001A3505">
            <w:pPr>
              <w:snapToGrid w:val="0"/>
              <w:spacing w:after="0"/>
              <w:rPr>
                <w:lang w:val="el-GR"/>
              </w:rPr>
            </w:pPr>
            <w:r w:rsidRPr="000756DC">
              <w:rPr>
                <w:lang w:val="el-GR"/>
              </w:rPr>
              <w:t xml:space="preserve">Εάν όχι αναφέρετε: </w:t>
            </w:r>
          </w:p>
          <w:p w:rsidR="000756DC" w:rsidRPr="000756DC" w:rsidRDefault="000756DC" w:rsidP="001A3505">
            <w:pPr>
              <w:snapToGrid w:val="0"/>
              <w:spacing w:after="0"/>
              <w:rPr>
                <w:lang w:val="el-GR"/>
              </w:rPr>
            </w:pPr>
            <w:r w:rsidRPr="000756DC">
              <w:rPr>
                <w:lang w:val="el-GR"/>
              </w:rPr>
              <w:t>α) Χώρα ή κράτος μέλος για το οποίο πρόκειται:</w:t>
            </w:r>
          </w:p>
          <w:p w:rsidR="000756DC" w:rsidRPr="000756DC" w:rsidRDefault="000756DC" w:rsidP="001A3505">
            <w:pPr>
              <w:snapToGrid w:val="0"/>
              <w:spacing w:after="0"/>
              <w:rPr>
                <w:lang w:val="el-GR"/>
              </w:rPr>
            </w:pPr>
            <w:r w:rsidRPr="000756DC">
              <w:rPr>
                <w:lang w:val="el-GR"/>
              </w:rPr>
              <w:t>β) Ποιο είναι το σχετικό ποσό;</w:t>
            </w:r>
          </w:p>
          <w:p w:rsidR="000756DC" w:rsidRPr="000756DC" w:rsidRDefault="000756DC" w:rsidP="001A3505">
            <w:pPr>
              <w:snapToGrid w:val="0"/>
              <w:spacing w:after="0"/>
              <w:rPr>
                <w:lang w:val="el-GR"/>
              </w:rPr>
            </w:pPr>
            <w:r w:rsidRPr="000756DC">
              <w:rPr>
                <w:lang w:val="el-GR"/>
              </w:rPr>
              <w:t>γ)Πως διαπιστώθηκε η αθέτηση των υποχρεώσεων;</w:t>
            </w:r>
          </w:p>
          <w:p w:rsidR="000756DC" w:rsidRPr="000756DC" w:rsidRDefault="000756DC" w:rsidP="001A3505">
            <w:pPr>
              <w:snapToGrid w:val="0"/>
              <w:spacing w:after="0"/>
              <w:rPr>
                <w:lang w:val="el-GR"/>
              </w:rPr>
            </w:pPr>
            <w:r w:rsidRPr="000756DC">
              <w:rPr>
                <w:lang w:val="el-GR"/>
              </w:rPr>
              <w:t>1) Μέσω δικαστικής ή διοικητικής απόφασης;</w:t>
            </w:r>
          </w:p>
          <w:p w:rsidR="000756DC" w:rsidRPr="000756DC" w:rsidRDefault="000756DC" w:rsidP="001A3505">
            <w:pPr>
              <w:snapToGrid w:val="0"/>
              <w:spacing w:after="0"/>
              <w:rPr>
                <w:lang w:val="el-GR"/>
              </w:rPr>
            </w:pPr>
            <w:r w:rsidRPr="000756DC">
              <w:rPr>
                <w:b/>
                <w:lang w:val="el-GR"/>
              </w:rPr>
              <w:t xml:space="preserve">- </w:t>
            </w:r>
            <w:r w:rsidRPr="000756DC">
              <w:rPr>
                <w:lang w:val="el-GR"/>
              </w:rPr>
              <w:t>Η εν λόγω απόφαση είναι τελεσίδικη και δεσμευτική;</w:t>
            </w:r>
          </w:p>
          <w:p w:rsidR="000756DC" w:rsidRPr="000756DC" w:rsidRDefault="000756DC" w:rsidP="001A3505">
            <w:pPr>
              <w:snapToGrid w:val="0"/>
              <w:spacing w:after="0"/>
              <w:rPr>
                <w:lang w:val="el-GR"/>
              </w:rPr>
            </w:pPr>
            <w:r w:rsidRPr="000756DC">
              <w:rPr>
                <w:lang w:val="el-GR"/>
              </w:rPr>
              <w:t>- Αναφέρατε την ημερομηνία καταδίκης ή έκδοσης απόφασης</w:t>
            </w:r>
          </w:p>
          <w:p w:rsidR="000756DC" w:rsidRPr="000756DC" w:rsidRDefault="000756DC" w:rsidP="001A3505">
            <w:pPr>
              <w:snapToGrid w:val="0"/>
              <w:spacing w:after="0"/>
              <w:rPr>
                <w:lang w:val="el-GR"/>
              </w:rPr>
            </w:pPr>
            <w:r w:rsidRPr="000756DC">
              <w:rPr>
                <w:lang w:val="el-GR"/>
              </w:rPr>
              <w:t>- Σε περίπτωση καταδικαστικής απόφασης, εφόσον ορίζεται απευθείας σε αυτήν, τη διάρκεια της περιόδου αποκλεισμού:</w:t>
            </w:r>
          </w:p>
          <w:p w:rsidR="000756DC" w:rsidRPr="000756DC" w:rsidRDefault="000756DC" w:rsidP="001A3505">
            <w:pPr>
              <w:snapToGrid w:val="0"/>
              <w:spacing w:after="0"/>
              <w:jc w:val="left"/>
              <w:rPr>
                <w:lang w:val="el-GR"/>
              </w:rPr>
            </w:pPr>
            <w:r w:rsidRPr="000756DC">
              <w:rPr>
                <w:lang w:val="el-GR"/>
              </w:rPr>
              <w:t>2) Με άλλα μέσα; Διευκρινήστε:</w:t>
            </w:r>
          </w:p>
          <w:p w:rsidR="000756DC" w:rsidRPr="000756DC" w:rsidRDefault="000756DC" w:rsidP="001A3505">
            <w:pPr>
              <w:snapToGrid w:val="0"/>
              <w:spacing w:after="0"/>
              <w:jc w:val="left"/>
              <w:rPr>
                <w:b/>
                <w:bCs/>
                <w:lang w:val="el-GR"/>
              </w:rPr>
            </w:pPr>
            <w:r w:rsidRPr="000756DC">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4"/>
                <w:rFonts w:eastAsia="Calibri"/>
              </w:rPr>
              <w:endnoteReference w:id="22"/>
            </w:r>
          </w:p>
        </w:tc>
        <w:tc>
          <w:tcPr>
            <w:tcW w:w="2247"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jc w:val="left"/>
            </w:pPr>
            <w:r>
              <w:rPr>
                <w:b/>
                <w:bCs/>
              </w:rPr>
              <w:t>ΦΟΡΟΙ</w:t>
            </w:r>
          </w:p>
          <w:p w:rsidR="000756DC" w:rsidRDefault="000756DC" w:rsidP="001A3505">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rPr>
                <w:b/>
                <w:bCs/>
              </w:rPr>
              <w:t>ΕΙΣΦΟΡΕΣ ΚΟΙΝΩΝΙΚΗΣ ΑΣΦΑΛΙΣΗΣ</w:t>
            </w:r>
          </w:p>
        </w:tc>
      </w:tr>
      <w:tr w:rsidR="000756DC" w:rsidTr="001A350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756DC" w:rsidRDefault="000756DC" w:rsidP="001A3505">
            <w:pPr>
              <w:snapToGrid w:val="0"/>
              <w:spacing w:after="0"/>
            </w:pPr>
          </w:p>
        </w:tc>
        <w:tc>
          <w:tcPr>
            <w:tcW w:w="2247" w:type="dxa"/>
            <w:tcBorders>
              <w:left w:val="single" w:sz="4" w:space="0" w:color="000000"/>
              <w:bottom w:val="single" w:sz="4" w:space="0" w:color="000000"/>
            </w:tcBorders>
            <w:shd w:val="clear" w:color="auto" w:fill="auto"/>
          </w:tcPr>
          <w:p w:rsidR="000756DC" w:rsidRPr="000756DC" w:rsidRDefault="000756DC" w:rsidP="001A3505">
            <w:pPr>
              <w:snapToGrid w:val="0"/>
              <w:spacing w:after="0"/>
              <w:rPr>
                <w:lang w:val="el-GR"/>
              </w:rPr>
            </w:pPr>
          </w:p>
          <w:p w:rsidR="000756DC" w:rsidRPr="000756DC" w:rsidRDefault="000756DC" w:rsidP="001A3505">
            <w:pPr>
              <w:spacing w:after="0"/>
              <w:rPr>
                <w:lang w:val="el-GR"/>
              </w:rPr>
            </w:pPr>
            <w:r w:rsidRPr="000756DC">
              <w:rPr>
                <w:lang w:val="el-GR"/>
              </w:rPr>
              <w:t>α)[……]·</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β)[……]</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 xml:space="preserve">γ.1) [] Ναι [] Όχι </w:t>
            </w:r>
          </w:p>
          <w:p w:rsidR="000756DC" w:rsidRPr="000756DC" w:rsidRDefault="000756DC" w:rsidP="001A3505">
            <w:pPr>
              <w:spacing w:after="0"/>
              <w:rPr>
                <w:lang w:val="el-GR"/>
              </w:rPr>
            </w:pPr>
            <w:r w:rsidRPr="000756DC">
              <w:rPr>
                <w:lang w:val="el-GR"/>
              </w:rPr>
              <w:t xml:space="preserve">-[] Ναι [] Όχι </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γ.2)[……]·</w:t>
            </w:r>
          </w:p>
          <w:p w:rsidR="000756DC" w:rsidRPr="000756DC" w:rsidRDefault="000756DC" w:rsidP="001A3505">
            <w:pPr>
              <w:spacing w:after="0"/>
              <w:rPr>
                <w:lang w:val="el-GR"/>
              </w:rPr>
            </w:pPr>
            <w:r w:rsidRPr="000756DC">
              <w:rPr>
                <w:lang w:val="el-GR"/>
              </w:rPr>
              <w:t xml:space="preserve">δ) [] Ναι [] Όχι </w:t>
            </w:r>
          </w:p>
          <w:p w:rsidR="000756DC" w:rsidRPr="000756DC" w:rsidRDefault="000756DC" w:rsidP="001A3505">
            <w:pPr>
              <w:spacing w:after="0"/>
              <w:jc w:val="left"/>
              <w:rPr>
                <w:lang w:val="el-GR"/>
              </w:rPr>
            </w:pPr>
            <w:r w:rsidRPr="000756DC">
              <w:rPr>
                <w:sz w:val="21"/>
                <w:szCs w:val="21"/>
                <w:lang w:val="el-GR"/>
              </w:rPr>
              <w:t>Εάν ναι, να αναφερθούν λεπτομερείς πληροφορίες</w:t>
            </w:r>
          </w:p>
          <w:p w:rsidR="000756DC" w:rsidRDefault="000756DC" w:rsidP="001A3505">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lang w:val="el-GR"/>
              </w:rPr>
            </w:pPr>
          </w:p>
          <w:p w:rsidR="000756DC" w:rsidRPr="000756DC" w:rsidRDefault="000756DC" w:rsidP="001A3505">
            <w:pPr>
              <w:spacing w:after="0"/>
              <w:rPr>
                <w:lang w:val="el-GR"/>
              </w:rPr>
            </w:pPr>
            <w:r w:rsidRPr="000756DC">
              <w:rPr>
                <w:lang w:val="el-GR"/>
              </w:rPr>
              <w:t>α)[……]·</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β)[……]</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 xml:space="preserve">γ.1) [] Ναι [] Όχι </w:t>
            </w:r>
          </w:p>
          <w:p w:rsidR="000756DC" w:rsidRPr="000756DC" w:rsidRDefault="000756DC" w:rsidP="001A3505">
            <w:pPr>
              <w:spacing w:after="0"/>
              <w:rPr>
                <w:lang w:val="el-GR"/>
              </w:rPr>
            </w:pPr>
            <w:r w:rsidRPr="000756DC">
              <w:rPr>
                <w:lang w:val="el-GR"/>
              </w:rPr>
              <w:t xml:space="preserve">-[] Ναι [] Όχι </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γ.2)[……]·</w:t>
            </w:r>
          </w:p>
          <w:p w:rsidR="000756DC" w:rsidRPr="000756DC" w:rsidRDefault="000756DC" w:rsidP="001A3505">
            <w:pPr>
              <w:spacing w:after="0"/>
              <w:rPr>
                <w:lang w:val="el-GR"/>
              </w:rPr>
            </w:pPr>
            <w:r w:rsidRPr="000756DC">
              <w:rPr>
                <w:lang w:val="el-GR"/>
              </w:rPr>
              <w:t xml:space="preserve">δ) [] Ναι [] Όχι </w:t>
            </w:r>
          </w:p>
          <w:p w:rsidR="000756DC" w:rsidRPr="000756DC" w:rsidRDefault="000756DC" w:rsidP="001A3505">
            <w:pPr>
              <w:spacing w:after="0"/>
              <w:jc w:val="left"/>
              <w:rPr>
                <w:lang w:val="el-GR"/>
              </w:rPr>
            </w:pPr>
            <w:r w:rsidRPr="000756DC">
              <w:rPr>
                <w:lang w:val="el-GR"/>
              </w:rPr>
              <w:t>Εάν ναι, να αναφερθούν λεπτομερείς πληροφορίες</w:t>
            </w:r>
          </w:p>
          <w:p w:rsidR="000756DC" w:rsidRDefault="000756DC" w:rsidP="001A3505">
            <w:pPr>
              <w:spacing w:after="0"/>
            </w:pPr>
            <w:r>
              <w:t>[……]</w:t>
            </w:r>
          </w:p>
        </w:tc>
      </w:tr>
      <w:tr w:rsidR="000756DC" w:rsidTr="001A350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jc w:val="left"/>
              <w:rPr>
                <w:i/>
                <w:lang w:val="el-GR"/>
              </w:rPr>
            </w:pPr>
            <w:r w:rsidRPr="000756DC">
              <w:rPr>
                <w:i/>
                <w:lang w:val="el-GR"/>
              </w:rPr>
              <w:t>(διαδικτυακή διεύθυνση, αρχή ή φορέας έκδοσης, επακριβή στοιχεία αναφοράς των εγγράφων):</w:t>
            </w:r>
            <w:r w:rsidRPr="000756DC">
              <w:rPr>
                <w:rStyle w:val="a4"/>
                <w:i/>
                <w:lang w:val="el-GR"/>
              </w:rPr>
              <w:t xml:space="preserve"> </w:t>
            </w:r>
            <w:r>
              <w:rPr>
                <w:rStyle w:val="a4"/>
                <w:rFonts w:eastAsia="Calibri"/>
              </w:rPr>
              <w:endnoteReference w:id="23"/>
            </w:r>
          </w:p>
          <w:p w:rsidR="000756DC" w:rsidRDefault="000756DC" w:rsidP="001A3505">
            <w:pPr>
              <w:spacing w:after="0"/>
              <w:jc w:val="left"/>
            </w:pPr>
            <w:r>
              <w:rPr>
                <w:i/>
              </w:rPr>
              <w:t>[……][……][……]</w:t>
            </w:r>
          </w:p>
        </w:tc>
      </w:tr>
    </w:tbl>
    <w:p w:rsidR="000756DC" w:rsidRDefault="000756DC" w:rsidP="000756DC">
      <w:pPr>
        <w:pStyle w:val="SectionTitle"/>
        <w:ind w:firstLine="0"/>
      </w:pPr>
    </w:p>
    <w:p w:rsidR="000756DC" w:rsidRPr="000756DC" w:rsidRDefault="000756DC" w:rsidP="000756DC">
      <w:pPr>
        <w:pageBreakBefore/>
        <w:jc w:val="center"/>
        <w:rPr>
          <w:lang w:val="el-GR"/>
        </w:rPr>
      </w:pPr>
      <w:r w:rsidRPr="000756DC">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vMerge w:val="restart"/>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 οικονομικός φορέας έχει,</w:t>
            </w:r>
            <w:r w:rsidRPr="000756DC">
              <w:rPr>
                <w:b/>
                <w:lang w:val="el-GR"/>
              </w:rPr>
              <w:t xml:space="preserve"> εν γνώσει του</w:t>
            </w:r>
            <w:r w:rsidRPr="000756DC">
              <w:rPr>
                <w:lang w:val="el-GR"/>
              </w:rPr>
              <w:t xml:space="preserve">, αθετήσει </w:t>
            </w:r>
            <w:r w:rsidRPr="000756DC">
              <w:rPr>
                <w:b/>
                <w:lang w:val="el-GR"/>
              </w:rPr>
              <w:t xml:space="preserve">τις υποχρεώσεις του </w:t>
            </w:r>
            <w:r w:rsidRPr="000756DC">
              <w:rPr>
                <w:lang w:val="el-GR"/>
              </w:rPr>
              <w:t xml:space="preserve">στους τομείς του </w:t>
            </w:r>
            <w:r w:rsidRPr="000756DC">
              <w:rPr>
                <w:b/>
                <w:lang w:val="el-GR"/>
              </w:rPr>
              <w:t>περιβαλλοντικού, κοινωνικού και εργατικού δικαίου</w:t>
            </w:r>
            <w:r>
              <w:rPr>
                <w:rStyle w:val="14"/>
                <w:rFonts w:eastAsia="Calibri"/>
              </w:rPr>
              <w:endnoteReference w:id="24"/>
            </w:r>
            <w:r w:rsidRPr="000756DC">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Ναι [] Όχι</w:t>
            </w:r>
          </w:p>
        </w:tc>
      </w:tr>
      <w:tr w:rsidR="000756DC" w:rsidRPr="0030637C" w:rsidTr="001A3505">
        <w:trPr>
          <w:trHeight w:val="405"/>
        </w:trPr>
        <w:tc>
          <w:tcPr>
            <w:tcW w:w="4479" w:type="dxa"/>
            <w:vMerge/>
            <w:tcBorders>
              <w:top w:val="single" w:sz="4" w:space="0" w:color="000000"/>
              <w:left w:val="single" w:sz="4" w:space="0" w:color="000000"/>
              <w:bottom w:val="single" w:sz="4" w:space="0" w:color="000000"/>
            </w:tcBorders>
            <w:shd w:val="clear" w:color="auto" w:fill="auto"/>
          </w:tcPr>
          <w:p w:rsidR="000756DC" w:rsidRDefault="000756DC" w:rsidP="001A350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jc w:val="left"/>
              <w:rPr>
                <w:b/>
                <w:lang w:val="el-GR"/>
              </w:rPr>
            </w:pPr>
          </w:p>
          <w:p w:rsidR="000756DC" w:rsidRPr="000756DC" w:rsidRDefault="000756DC" w:rsidP="001A3505">
            <w:pPr>
              <w:spacing w:after="0"/>
              <w:jc w:val="left"/>
              <w:rPr>
                <w:b/>
                <w:lang w:val="el-GR"/>
              </w:rPr>
            </w:pPr>
          </w:p>
          <w:p w:rsidR="000756DC" w:rsidRPr="000756DC" w:rsidRDefault="000756DC" w:rsidP="001A3505">
            <w:pPr>
              <w:spacing w:after="0"/>
              <w:jc w:val="left"/>
              <w:rPr>
                <w:lang w:val="el-GR"/>
              </w:rPr>
            </w:pPr>
            <w:r w:rsidRPr="000756DC">
              <w:rPr>
                <w:b/>
                <w:lang w:val="el-GR"/>
              </w:rPr>
              <w:t>Εάν ναι</w:t>
            </w:r>
            <w:r w:rsidRPr="000756DC">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0756DC" w:rsidRPr="000756DC" w:rsidRDefault="000756DC" w:rsidP="001A3505">
            <w:pPr>
              <w:spacing w:after="0"/>
              <w:jc w:val="left"/>
              <w:rPr>
                <w:lang w:val="el-GR"/>
              </w:rPr>
            </w:pPr>
            <w:r w:rsidRPr="000756DC">
              <w:rPr>
                <w:lang w:val="el-GR"/>
              </w:rPr>
              <w:t>[] Ναι [] Όχι</w:t>
            </w:r>
          </w:p>
          <w:p w:rsidR="000756DC" w:rsidRPr="000756DC" w:rsidRDefault="000756DC" w:rsidP="001A3505">
            <w:pPr>
              <w:spacing w:after="0"/>
              <w:jc w:val="left"/>
              <w:rPr>
                <w:lang w:val="el-GR"/>
              </w:rPr>
            </w:pPr>
            <w:r w:rsidRPr="000756DC">
              <w:rPr>
                <w:b/>
                <w:lang w:val="el-GR"/>
              </w:rPr>
              <w:t>Εάν το έχει πράξει,</w:t>
            </w:r>
            <w:r w:rsidRPr="000756DC">
              <w:rPr>
                <w:lang w:val="el-GR"/>
              </w:rPr>
              <w:t xml:space="preserve"> περιγράψτε τα μέτρα που λήφθηκαν: […….............]</w:t>
            </w:r>
          </w:p>
        </w:tc>
      </w:tr>
      <w:tr w:rsidR="000756DC" w:rsidRPr="0030637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Βρίσκεται ο οικονομικός φορέας σε οποιαδήποτε από τις ακόλουθες καταστάσεις</w:t>
            </w:r>
            <w:r>
              <w:rPr>
                <w:rStyle w:val="14"/>
                <w:rFonts w:eastAsia="Calibri"/>
              </w:rPr>
              <w:endnoteReference w:id="25"/>
            </w:r>
            <w:r w:rsidRPr="000756DC">
              <w:rPr>
                <w:lang w:val="el-GR"/>
              </w:rPr>
              <w:t xml:space="preserve"> :</w:t>
            </w:r>
          </w:p>
          <w:p w:rsidR="000756DC" w:rsidRPr="000756DC" w:rsidRDefault="000756DC" w:rsidP="001A3505">
            <w:pPr>
              <w:spacing w:after="0"/>
              <w:rPr>
                <w:lang w:val="el-GR"/>
              </w:rPr>
            </w:pPr>
            <w:r w:rsidRPr="000756DC">
              <w:rPr>
                <w:lang w:val="el-GR"/>
              </w:rPr>
              <w:t xml:space="preserve">α) πτώχευση, ή </w:t>
            </w:r>
          </w:p>
          <w:p w:rsidR="000756DC" w:rsidRPr="000756DC" w:rsidRDefault="000756DC" w:rsidP="001A3505">
            <w:pPr>
              <w:spacing w:after="0"/>
              <w:rPr>
                <w:lang w:val="el-GR"/>
              </w:rPr>
            </w:pPr>
            <w:r w:rsidRPr="000756DC">
              <w:rPr>
                <w:lang w:val="el-GR"/>
              </w:rPr>
              <w:t>β) διαδικασία εξυγίανσης, ή</w:t>
            </w:r>
          </w:p>
          <w:p w:rsidR="000756DC" w:rsidRPr="000756DC" w:rsidRDefault="000756DC" w:rsidP="001A3505">
            <w:pPr>
              <w:spacing w:after="0"/>
              <w:rPr>
                <w:lang w:val="el-GR"/>
              </w:rPr>
            </w:pPr>
            <w:r w:rsidRPr="000756DC">
              <w:rPr>
                <w:lang w:val="el-GR"/>
              </w:rPr>
              <w:t>γ) ειδική εκκαθάριση, ή</w:t>
            </w:r>
          </w:p>
          <w:p w:rsidR="000756DC" w:rsidRPr="000756DC" w:rsidRDefault="000756DC" w:rsidP="001A3505">
            <w:pPr>
              <w:spacing w:after="0"/>
              <w:rPr>
                <w:lang w:val="el-GR"/>
              </w:rPr>
            </w:pPr>
            <w:r w:rsidRPr="000756DC">
              <w:rPr>
                <w:lang w:val="el-GR"/>
              </w:rPr>
              <w:t>δ) αναγκαστική διαχείριση από εκκαθαριστή ή από το δικαστήριο, ή</w:t>
            </w:r>
          </w:p>
          <w:p w:rsidR="000756DC" w:rsidRPr="000756DC" w:rsidRDefault="000756DC" w:rsidP="001A3505">
            <w:pPr>
              <w:spacing w:after="0"/>
              <w:rPr>
                <w:lang w:val="el-GR"/>
              </w:rPr>
            </w:pPr>
            <w:r w:rsidRPr="000756DC">
              <w:rPr>
                <w:lang w:val="el-GR"/>
              </w:rPr>
              <w:t xml:space="preserve">ε) έχει υπαχθεί σε διαδικασία πτωχευτικού συμβιβασμού, ή </w:t>
            </w:r>
          </w:p>
          <w:p w:rsidR="000756DC" w:rsidRPr="000756DC" w:rsidRDefault="000756DC" w:rsidP="001A3505">
            <w:pPr>
              <w:spacing w:after="0"/>
              <w:rPr>
                <w:lang w:val="el-GR"/>
              </w:rPr>
            </w:pPr>
            <w:r w:rsidRPr="000756DC">
              <w:rPr>
                <w:lang w:val="el-GR"/>
              </w:rPr>
              <w:t xml:space="preserve">στ) αναστολή επιχειρηματικών δραστηριοτήτων, ή </w:t>
            </w:r>
          </w:p>
          <w:p w:rsidR="000756DC" w:rsidRPr="000756DC" w:rsidRDefault="000756DC" w:rsidP="001A3505">
            <w:pPr>
              <w:spacing w:after="0"/>
              <w:rPr>
                <w:lang w:val="el-GR"/>
              </w:rPr>
            </w:pPr>
            <w:r w:rsidRPr="000756DC">
              <w:rPr>
                <w:color w:val="000000"/>
                <w:lang w:val="el-GR"/>
              </w:rPr>
              <w:t>ζ) σε οποιαδήποτε ανάλογη κατάσταση προκύπτουσα από παρόμοια διαδικασία προβλεπόμενη σε εθνικές διατάξεις νόμου</w:t>
            </w:r>
          </w:p>
          <w:p w:rsidR="000756DC" w:rsidRPr="000756DC" w:rsidRDefault="000756DC" w:rsidP="001A3505">
            <w:pPr>
              <w:spacing w:after="0"/>
              <w:rPr>
                <w:lang w:val="el-GR"/>
              </w:rPr>
            </w:pPr>
            <w:r w:rsidRPr="000756DC">
              <w:rPr>
                <w:lang w:val="el-GR"/>
              </w:rPr>
              <w:t>Εάν ναι:</w:t>
            </w:r>
          </w:p>
          <w:p w:rsidR="000756DC" w:rsidRPr="000756DC" w:rsidRDefault="000756DC" w:rsidP="001A3505">
            <w:pPr>
              <w:spacing w:after="0"/>
              <w:rPr>
                <w:lang w:val="el-GR"/>
              </w:rPr>
            </w:pPr>
            <w:r w:rsidRPr="000756DC">
              <w:rPr>
                <w:lang w:val="el-GR"/>
              </w:rPr>
              <w:t>- Παραθέστε λεπτομερή στοιχεία:</w:t>
            </w:r>
          </w:p>
          <w:p w:rsidR="000756DC" w:rsidRPr="000756DC" w:rsidRDefault="000756DC" w:rsidP="001A3505">
            <w:pPr>
              <w:spacing w:after="0"/>
              <w:rPr>
                <w:lang w:val="el-GR"/>
              </w:rPr>
            </w:pPr>
            <w:r w:rsidRPr="000756DC">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w:t>
            </w:r>
            <w:r w:rsidR="000277F4">
              <w:rPr>
                <w:lang w:val="el-GR"/>
              </w:rPr>
              <w:t xml:space="preserve">ας και των μέτρων σχετικά με τη </w:t>
            </w:r>
            <w:r w:rsidRPr="000756DC">
              <w:rPr>
                <w:lang w:val="el-GR"/>
              </w:rPr>
              <w:t>συνέχιση της επιχειρηματικής του λειτουργίας υπό αυτές τις περιστάσεις</w:t>
            </w:r>
            <w:r>
              <w:rPr>
                <w:rStyle w:val="14"/>
                <w:rFonts w:eastAsia="Calibri"/>
              </w:rPr>
              <w:endnoteReference w:id="26"/>
            </w:r>
            <w:r w:rsidRPr="000756DC">
              <w:rPr>
                <w:rStyle w:val="14"/>
                <w:lang w:val="el-GR"/>
              </w:rPr>
              <w:t xml:space="preserve"> </w:t>
            </w:r>
          </w:p>
          <w:p w:rsidR="000756DC" w:rsidRPr="000756DC" w:rsidRDefault="000756DC" w:rsidP="001A3505">
            <w:pPr>
              <w:spacing w:after="0"/>
              <w:rPr>
                <w:lang w:val="el-GR"/>
              </w:rPr>
            </w:pPr>
            <w:r w:rsidRPr="000756DC">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jc w:val="left"/>
              <w:rPr>
                <w:lang w:val="el-GR"/>
              </w:rPr>
            </w:pPr>
            <w:r w:rsidRPr="000756DC">
              <w:rPr>
                <w:lang w:val="el-GR"/>
              </w:rPr>
              <w:t>[] Ναι [] Όχι</w:t>
            </w: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r w:rsidRPr="000756DC">
              <w:rPr>
                <w:lang w:val="el-GR"/>
              </w:rPr>
              <w:t>-[.......................]</w:t>
            </w:r>
          </w:p>
          <w:p w:rsidR="000756DC" w:rsidRPr="000756DC" w:rsidRDefault="000756DC" w:rsidP="001A3505">
            <w:pPr>
              <w:spacing w:after="0"/>
              <w:jc w:val="left"/>
              <w:rPr>
                <w:lang w:val="el-GR"/>
              </w:rPr>
            </w:pPr>
            <w:r w:rsidRPr="000756DC">
              <w:rPr>
                <w:lang w:val="el-GR"/>
              </w:rPr>
              <w:t>-[.......................]</w:t>
            </w: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i/>
                <w:lang w:val="el-GR"/>
              </w:rPr>
            </w:pPr>
          </w:p>
          <w:p w:rsidR="000756DC" w:rsidRPr="000756DC" w:rsidRDefault="000756DC" w:rsidP="001A3505">
            <w:pPr>
              <w:spacing w:after="0"/>
              <w:jc w:val="left"/>
              <w:rPr>
                <w:i/>
                <w:lang w:val="el-GR"/>
              </w:rPr>
            </w:pPr>
          </w:p>
          <w:p w:rsidR="000756DC" w:rsidRPr="000756DC" w:rsidRDefault="000756DC" w:rsidP="001A3505">
            <w:pPr>
              <w:spacing w:after="0"/>
              <w:jc w:val="left"/>
              <w:rPr>
                <w:i/>
                <w:lang w:val="el-GR"/>
              </w:rPr>
            </w:pPr>
          </w:p>
          <w:p w:rsidR="000756DC" w:rsidRPr="000756DC" w:rsidRDefault="000756DC" w:rsidP="001A3505">
            <w:pPr>
              <w:spacing w:after="0"/>
              <w:jc w:val="left"/>
              <w:rPr>
                <w:lang w:val="el-GR"/>
              </w:rPr>
            </w:pPr>
            <w:r w:rsidRPr="000756DC">
              <w:rPr>
                <w:i/>
                <w:lang w:val="el-GR"/>
              </w:rPr>
              <w:t>(διαδικτυακή διεύθυνση, αρχή ή φορέας έκδοσης, επακριβή στοιχεία αναφοράς των εγγράφων): [……][……][……]</w:t>
            </w:r>
          </w:p>
        </w:tc>
      </w:tr>
      <w:tr w:rsidR="000756DC" w:rsidTr="001A3505">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Pr>
                <w:rStyle w:val="NormalBoldChar"/>
                <w:rFonts w:eastAsia="Calibri"/>
              </w:rPr>
              <w:t xml:space="preserve">Έχει διαπράξει ο </w:t>
            </w:r>
            <w:r w:rsidRPr="000756DC">
              <w:rPr>
                <w:lang w:val="el-GR"/>
              </w:rPr>
              <w:t xml:space="preserve">οικονομικός φορέας </w:t>
            </w:r>
            <w:r w:rsidRPr="000756DC">
              <w:rPr>
                <w:b/>
                <w:lang w:val="el-GR"/>
              </w:rPr>
              <w:t>σοβαρό επαγγελματικό παράπτωμα</w:t>
            </w:r>
            <w:r>
              <w:rPr>
                <w:rStyle w:val="14"/>
                <w:rFonts w:eastAsia="Calibri"/>
              </w:rPr>
              <w:endnoteReference w:id="27"/>
            </w:r>
            <w:r w:rsidRPr="000756DC">
              <w:rPr>
                <w:lang w:val="el-GR"/>
              </w:rPr>
              <w:t>;</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pPr>
          </w:p>
          <w:p w:rsidR="000756DC" w:rsidRDefault="000756DC" w:rsidP="001A3505">
            <w:pPr>
              <w:spacing w:after="0"/>
            </w:pPr>
            <w:r>
              <w:t>[.......................]</w:t>
            </w:r>
          </w:p>
          <w:p w:rsidR="000756DC" w:rsidRDefault="000756DC" w:rsidP="001A3505">
            <w:pPr>
              <w:spacing w:after="0"/>
            </w:pPr>
          </w:p>
        </w:tc>
      </w:tr>
      <w:tr w:rsidR="000756DC" w:rsidTr="001A3505">
        <w:trPr>
          <w:trHeight w:val="257"/>
        </w:trPr>
        <w:tc>
          <w:tcPr>
            <w:tcW w:w="4479" w:type="dxa"/>
            <w:vMerge/>
            <w:tcBorders>
              <w:left w:val="single" w:sz="4" w:space="0" w:color="000000"/>
              <w:bottom w:val="single" w:sz="4" w:space="0" w:color="000000"/>
            </w:tcBorders>
            <w:shd w:val="clear" w:color="auto" w:fill="auto"/>
          </w:tcPr>
          <w:p w:rsidR="000756DC" w:rsidRDefault="000756DC" w:rsidP="001A3505">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b/>
                <w:lang w:val="el-GR"/>
              </w:rPr>
            </w:pPr>
          </w:p>
          <w:p w:rsidR="000756DC" w:rsidRPr="000756DC" w:rsidRDefault="000756DC" w:rsidP="001A3505">
            <w:pPr>
              <w:spacing w:after="0"/>
              <w:rPr>
                <w:lang w:val="el-GR"/>
              </w:rPr>
            </w:pPr>
            <w:r w:rsidRPr="000756DC">
              <w:rPr>
                <w:b/>
                <w:lang w:val="el-GR"/>
              </w:rPr>
              <w:t>Εάν ναι</w:t>
            </w:r>
            <w:r w:rsidRPr="000756DC">
              <w:rPr>
                <w:lang w:val="el-GR"/>
              </w:rPr>
              <w:t xml:space="preserve">, έχει λάβει ο οικονομικός φορέας μέτρα αυτοκάθαρσης; </w:t>
            </w:r>
          </w:p>
          <w:p w:rsidR="000756DC" w:rsidRPr="000756DC" w:rsidRDefault="000756DC" w:rsidP="001A3505">
            <w:pPr>
              <w:spacing w:after="0"/>
              <w:jc w:val="left"/>
              <w:rPr>
                <w:lang w:val="el-GR"/>
              </w:rPr>
            </w:pPr>
            <w:r w:rsidRPr="000756DC">
              <w:rPr>
                <w:lang w:val="el-GR"/>
              </w:rPr>
              <w:t>[] Ναι [] Όχι</w:t>
            </w:r>
          </w:p>
          <w:p w:rsidR="000756DC" w:rsidRPr="000756DC" w:rsidRDefault="000756DC" w:rsidP="001A3505">
            <w:pPr>
              <w:spacing w:after="0"/>
              <w:jc w:val="left"/>
              <w:rPr>
                <w:lang w:val="el-GR"/>
              </w:rPr>
            </w:pPr>
            <w:r w:rsidRPr="000756DC">
              <w:rPr>
                <w:b/>
                <w:lang w:val="el-GR"/>
              </w:rPr>
              <w:t>Εάν το έχει πράξει,</w:t>
            </w:r>
            <w:r w:rsidRPr="000756DC">
              <w:rPr>
                <w:lang w:val="el-GR"/>
              </w:rPr>
              <w:t xml:space="preserve"> περιγράψτε τα μέτρα που λήφθηκαν: </w:t>
            </w:r>
          </w:p>
          <w:p w:rsidR="000756DC" w:rsidRDefault="000756DC" w:rsidP="001A3505">
            <w:pPr>
              <w:spacing w:after="0"/>
              <w:jc w:val="left"/>
            </w:pPr>
            <w:r>
              <w:t>[..........……]</w:t>
            </w:r>
          </w:p>
        </w:tc>
      </w:tr>
      <w:tr w:rsidR="000756DC" w:rsidTr="001A3505">
        <w:trPr>
          <w:trHeight w:val="1544"/>
        </w:trPr>
        <w:tc>
          <w:tcPr>
            <w:tcW w:w="4479" w:type="dxa"/>
            <w:vMerge w:val="restart"/>
            <w:tcBorders>
              <w:left w:val="single" w:sz="4" w:space="0" w:color="000000"/>
              <w:bottom w:val="single" w:sz="4" w:space="0" w:color="000000"/>
            </w:tcBorders>
            <w:shd w:val="clear" w:color="auto" w:fill="auto"/>
          </w:tcPr>
          <w:p w:rsidR="000756DC" w:rsidRPr="000756DC" w:rsidRDefault="000756DC" w:rsidP="001A3505">
            <w:pPr>
              <w:spacing w:after="0"/>
              <w:rPr>
                <w:lang w:val="el-GR"/>
              </w:rPr>
            </w:pPr>
            <w:r>
              <w:rPr>
                <w:rStyle w:val="NormalBoldChar"/>
                <w:rFonts w:eastAsia="Calibri"/>
              </w:rPr>
              <w:lastRenderedPageBreak/>
              <w:t>Έχει συνάψει</w:t>
            </w:r>
            <w:r w:rsidRPr="000756DC">
              <w:rPr>
                <w:lang w:val="el-GR"/>
              </w:rPr>
              <w:t xml:space="preserve"> ο οικονομικός φορέας </w:t>
            </w:r>
            <w:r w:rsidRPr="000756DC">
              <w:rPr>
                <w:b/>
                <w:lang w:val="el-GR"/>
              </w:rPr>
              <w:t>συμφωνίες</w:t>
            </w:r>
            <w:r w:rsidRPr="000756DC">
              <w:rPr>
                <w:lang w:val="el-GR"/>
              </w:rPr>
              <w:t xml:space="preserve"> με άλλους οικονομικούς φορείς </w:t>
            </w:r>
            <w:r w:rsidRPr="000756DC">
              <w:rPr>
                <w:b/>
                <w:lang w:val="el-GR"/>
              </w:rPr>
              <w:t>με σκοπό τη στρέβλωση του ανταγωνισμού</w:t>
            </w:r>
            <w:r w:rsidRPr="000756DC">
              <w:rPr>
                <w:lang w:val="el-GR"/>
              </w:rPr>
              <w:t>;</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r>
              <w:t>[…...........]</w:t>
            </w:r>
          </w:p>
        </w:tc>
      </w:tr>
      <w:tr w:rsidR="000756DC" w:rsidTr="001A3505">
        <w:trPr>
          <w:trHeight w:val="514"/>
        </w:trPr>
        <w:tc>
          <w:tcPr>
            <w:tcW w:w="4479" w:type="dxa"/>
            <w:vMerge/>
            <w:tcBorders>
              <w:left w:val="single" w:sz="4" w:space="0" w:color="000000"/>
              <w:bottom w:val="single" w:sz="4" w:space="0" w:color="000000"/>
            </w:tcBorders>
            <w:shd w:val="clear" w:color="auto" w:fill="auto"/>
          </w:tcPr>
          <w:p w:rsidR="000756DC" w:rsidRDefault="000756DC" w:rsidP="001A350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rPr>
                <w:lang w:val="el-GR"/>
              </w:rPr>
            </w:pPr>
            <w:r w:rsidRPr="000756DC">
              <w:rPr>
                <w:b/>
                <w:lang w:val="el-GR"/>
              </w:rPr>
              <w:t>Εάν ναι</w:t>
            </w:r>
            <w:r w:rsidRPr="000756DC">
              <w:rPr>
                <w:lang w:val="el-GR"/>
              </w:rPr>
              <w:t xml:space="preserve">, έχει λάβει ο οικονομικός φορέας μέτρα αυτοκάθαρσης; </w:t>
            </w:r>
          </w:p>
          <w:p w:rsidR="000756DC" w:rsidRPr="000756DC" w:rsidRDefault="000756DC" w:rsidP="001A3505">
            <w:pPr>
              <w:spacing w:after="0"/>
              <w:jc w:val="left"/>
              <w:rPr>
                <w:lang w:val="el-GR"/>
              </w:rPr>
            </w:pPr>
            <w:r w:rsidRPr="000756DC">
              <w:rPr>
                <w:lang w:val="el-GR"/>
              </w:rPr>
              <w:t>[] Ναι [] Όχι</w:t>
            </w:r>
          </w:p>
          <w:p w:rsidR="000756DC" w:rsidRPr="000756DC" w:rsidRDefault="000756DC" w:rsidP="001A3505">
            <w:pPr>
              <w:spacing w:after="0"/>
              <w:jc w:val="left"/>
              <w:rPr>
                <w:lang w:val="el-GR"/>
              </w:rPr>
            </w:pPr>
            <w:r w:rsidRPr="000756DC">
              <w:rPr>
                <w:b/>
                <w:lang w:val="el-GR"/>
              </w:rPr>
              <w:t>Εάν το έχει πράξει,</w:t>
            </w:r>
            <w:r w:rsidRPr="000756DC">
              <w:rPr>
                <w:lang w:val="el-GR"/>
              </w:rPr>
              <w:t xml:space="preserve"> περιγράψτε τα μέτρα που λήφθηκαν:</w:t>
            </w:r>
          </w:p>
          <w:p w:rsidR="000756DC" w:rsidRDefault="000756DC" w:rsidP="001A3505">
            <w:pPr>
              <w:spacing w:after="0"/>
              <w:jc w:val="left"/>
            </w:pPr>
            <w:r>
              <w:t>[……]</w:t>
            </w:r>
          </w:p>
        </w:tc>
      </w:tr>
      <w:tr w:rsidR="000756DC" w:rsidTr="001A3505">
        <w:trPr>
          <w:trHeight w:val="1316"/>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Pr>
                <w:rStyle w:val="NormalBoldChar"/>
                <w:rFonts w:eastAsia="Calibri"/>
              </w:rPr>
              <w:t xml:space="preserve">Γνωρίζει ο οικονομικός φορέας την ύπαρξη τυχόν </w:t>
            </w:r>
            <w:r w:rsidRPr="000756DC">
              <w:rPr>
                <w:b/>
                <w:lang w:val="el-GR"/>
              </w:rPr>
              <w:t>σύγκρουσης συμφερόντων</w:t>
            </w:r>
            <w:r>
              <w:rPr>
                <w:rStyle w:val="a4"/>
                <w:rFonts w:eastAsia="Calibri"/>
                <w:b/>
              </w:rPr>
              <w:endnoteReference w:id="28"/>
            </w:r>
            <w:r w:rsidRPr="000756DC">
              <w:rPr>
                <w:lang w:val="el-GR"/>
              </w:rPr>
              <w:t>, λόγω της συμμετοχής του στη διαδικασία ανάθεσης της σύμβασης;</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r>
              <w:t>[.........…]</w:t>
            </w:r>
          </w:p>
        </w:tc>
      </w:tr>
      <w:tr w:rsidR="000756DC" w:rsidTr="001A3505">
        <w:trPr>
          <w:trHeight w:val="416"/>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Pr>
                <w:rStyle w:val="NormalBoldChar"/>
                <w:rFonts w:eastAsia="Calibri"/>
              </w:rPr>
              <w:t xml:space="preserve">Έχει παράσχει ο οικονομικός φορέας ή </w:t>
            </w:r>
            <w:r w:rsidRPr="000756DC">
              <w:rPr>
                <w:lang w:val="el-GR"/>
              </w:rPr>
              <w:t xml:space="preserve">επιχείρηση συνδεδεμένη με αυτόν </w:t>
            </w:r>
            <w:r w:rsidRPr="000756DC">
              <w:rPr>
                <w:b/>
                <w:lang w:val="el-GR"/>
              </w:rPr>
              <w:t>συμβουλές</w:t>
            </w:r>
            <w:r w:rsidRPr="000756DC">
              <w:rPr>
                <w:lang w:val="el-GR"/>
              </w:rPr>
              <w:t xml:space="preserve"> στην αναθέτουσα αρχή ή στον αναθέτοντα φορέα ή έχει με άλλο τρόπο </w:t>
            </w:r>
            <w:r w:rsidRPr="000756DC">
              <w:rPr>
                <w:b/>
                <w:lang w:val="el-GR"/>
              </w:rPr>
              <w:t>αναμειχθεί στην προετοιμασία</w:t>
            </w:r>
            <w:r w:rsidRPr="000756DC">
              <w:rPr>
                <w:lang w:val="el-GR"/>
              </w:rPr>
              <w:t xml:space="preserve"> της διαδικασίας σύναψης της σύμβασης</w:t>
            </w:r>
            <w:r>
              <w:rPr>
                <w:rStyle w:val="14"/>
                <w:rFonts w:eastAsia="Calibri"/>
              </w:rPr>
              <w:endnoteReference w:id="29"/>
            </w:r>
            <w:r w:rsidRPr="000756DC">
              <w:rPr>
                <w:lang w:val="el-GR"/>
              </w:rPr>
              <w:t>;</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r>
              <w:t>[...................…]</w:t>
            </w:r>
          </w:p>
        </w:tc>
      </w:tr>
      <w:tr w:rsidR="000756DC" w:rsidTr="001A3505">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Έχει επιδείξει ο οικονομικός φορέας σοβαρή ή επαναλαμβανόμενη πλημμέλεια</w:t>
            </w:r>
            <w:r>
              <w:rPr>
                <w:rStyle w:val="14"/>
                <w:rFonts w:eastAsia="Calibri"/>
              </w:rPr>
              <w:endnoteReference w:id="30"/>
            </w:r>
            <w:r w:rsidRPr="000756DC">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r>
              <w:t>[….................]</w:t>
            </w:r>
          </w:p>
        </w:tc>
      </w:tr>
      <w:tr w:rsidR="000756DC" w:rsidTr="001A3505">
        <w:trPr>
          <w:trHeight w:val="931"/>
        </w:trPr>
        <w:tc>
          <w:tcPr>
            <w:tcW w:w="4479" w:type="dxa"/>
            <w:vMerge/>
            <w:tcBorders>
              <w:top w:val="single" w:sz="4" w:space="0" w:color="000000"/>
              <w:left w:val="single" w:sz="4" w:space="0" w:color="000000"/>
              <w:bottom w:val="single" w:sz="4" w:space="0" w:color="000000"/>
            </w:tcBorders>
            <w:shd w:val="clear" w:color="auto" w:fill="auto"/>
          </w:tcPr>
          <w:p w:rsidR="000756DC" w:rsidRDefault="000756DC" w:rsidP="001A350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jc w:val="left"/>
              <w:rPr>
                <w:lang w:val="el-GR"/>
              </w:rPr>
            </w:pPr>
            <w:r w:rsidRPr="000756DC">
              <w:rPr>
                <w:b/>
                <w:lang w:val="el-GR"/>
              </w:rPr>
              <w:t>Εάν ναι</w:t>
            </w:r>
            <w:r w:rsidRPr="000756DC">
              <w:rPr>
                <w:lang w:val="el-GR"/>
              </w:rPr>
              <w:t xml:space="preserve">, έχει λάβει ο οικονομικός φορέας μέτρα αυτοκάθαρσης; </w:t>
            </w:r>
          </w:p>
          <w:p w:rsidR="000756DC" w:rsidRPr="000756DC" w:rsidRDefault="000756DC" w:rsidP="001A3505">
            <w:pPr>
              <w:spacing w:after="0"/>
              <w:jc w:val="left"/>
              <w:rPr>
                <w:lang w:val="el-GR"/>
              </w:rPr>
            </w:pPr>
            <w:r w:rsidRPr="000756DC">
              <w:rPr>
                <w:lang w:val="el-GR"/>
              </w:rPr>
              <w:t>[] Ναι [] Όχι</w:t>
            </w:r>
          </w:p>
          <w:p w:rsidR="000756DC" w:rsidRPr="000756DC" w:rsidRDefault="000756DC" w:rsidP="001A3505">
            <w:pPr>
              <w:spacing w:after="0"/>
              <w:jc w:val="left"/>
              <w:rPr>
                <w:lang w:val="el-GR"/>
              </w:rPr>
            </w:pPr>
            <w:r w:rsidRPr="000756DC">
              <w:rPr>
                <w:b/>
                <w:lang w:val="el-GR"/>
              </w:rPr>
              <w:t>Εάν το έχει πράξει,</w:t>
            </w:r>
            <w:r w:rsidRPr="000756DC">
              <w:rPr>
                <w:lang w:val="el-GR"/>
              </w:rPr>
              <w:t xml:space="preserve"> περιγράψτε τα μέτρα που λήφθηκαν:</w:t>
            </w:r>
          </w:p>
          <w:p w:rsidR="000756DC" w:rsidRDefault="000756DC" w:rsidP="001A3505">
            <w:pPr>
              <w:spacing w:after="0"/>
              <w:jc w:val="left"/>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Μπορεί ο οικονομικός φορέας να επιβεβαιώσει ότι:</w:t>
            </w:r>
          </w:p>
          <w:p w:rsidR="000756DC" w:rsidRPr="000756DC" w:rsidRDefault="000756DC" w:rsidP="001A3505">
            <w:pPr>
              <w:spacing w:after="0"/>
              <w:rPr>
                <w:lang w:val="el-GR"/>
              </w:rPr>
            </w:pPr>
            <w:r w:rsidRPr="000756DC">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756DC" w:rsidRPr="000756DC" w:rsidRDefault="000756DC" w:rsidP="001A3505">
            <w:pPr>
              <w:spacing w:after="0"/>
              <w:rPr>
                <w:lang w:val="el-GR"/>
              </w:rPr>
            </w:pPr>
            <w:r w:rsidRPr="000756DC">
              <w:rPr>
                <w:lang w:val="el-GR"/>
              </w:rPr>
              <w:t>β) δεν έχει αποκρύψει τις πληροφορίες αυτές,</w:t>
            </w:r>
          </w:p>
          <w:p w:rsidR="000756DC" w:rsidRPr="000756DC" w:rsidRDefault="000756DC" w:rsidP="001A3505">
            <w:pPr>
              <w:spacing w:after="0"/>
              <w:rPr>
                <w:lang w:val="el-GR"/>
              </w:rPr>
            </w:pPr>
            <w:r w:rsidRPr="000756DC">
              <w:rPr>
                <w:lang w:val="el-GR"/>
              </w:rPr>
              <w:t xml:space="preserve">γ) ήταν σε θέση να υποβάλλει χωρίς καθυστέρηση τα δικαιολογητικά που </w:t>
            </w:r>
            <w:r w:rsidRPr="000756DC">
              <w:rPr>
                <w:lang w:val="el-GR"/>
              </w:rPr>
              <w:lastRenderedPageBreak/>
              <w:t xml:space="preserve">απαιτούνται από την αναθέτουσα αρχή/αναθέτοντα φορέα </w:t>
            </w:r>
          </w:p>
          <w:p w:rsidR="000756DC" w:rsidRPr="000756DC" w:rsidRDefault="000756DC" w:rsidP="001A3505">
            <w:pPr>
              <w:spacing w:after="0"/>
              <w:rPr>
                <w:lang w:val="el-GR"/>
              </w:rPr>
            </w:pPr>
            <w:r w:rsidRPr="000756DC">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lastRenderedPageBreak/>
              <w:t>[] Ναι [] Όχι</w:t>
            </w:r>
          </w:p>
        </w:tc>
      </w:tr>
    </w:tbl>
    <w:p w:rsidR="000756DC" w:rsidRDefault="000756DC" w:rsidP="000756DC">
      <w:pPr>
        <w:pStyle w:val="ChapterTitle"/>
      </w:pPr>
    </w:p>
    <w:p w:rsidR="000756DC" w:rsidRDefault="000756DC" w:rsidP="000756DC">
      <w:pPr>
        <w:jc w:val="center"/>
        <w:rPr>
          <w:b/>
          <w:bCs/>
        </w:rPr>
      </w:pPr>
    </w:p>
    <w:p w:rsidR="000756DC" w:rsidRDefault="000756DC" w:rsidP="000756DC">
      <w:pPr>
        <w:pageBreakBefore/>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i/>
                <w:lang w:val="el-GR"/>
              </w:rPr>
              <w:t>Ονομαστικοποίηση μετοχών εταιρειών που συνάπτουν δημόσιες συμβάσεις Άρθρο 8 παρ. 4 ν. 3310/2005</w:t>
            </w:r>
            <w:r>
              <w:rPr>
                <w:rStyle w:val="14"/>
                <w:rFonts w:eastAsia="Calibri"/>
              </w:rPr>
              <w:endnoteReference w:id="31"/>
            </w:r>
            <w:r w:rsidRPr="000756DC">
              <w:rPr>
                <w:b/>
                <w:i/>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rPr>
          <w:trHeight w:val="2199"/>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rPr>
                <w:lang w:val="el-GR"/>
              </w:rPr>
            </w:pPr>
            <w:r w:rsidRPr="000756DC">
              <w:rPr>
                <w:lang w:val="el-GR"/>
              </w:rPr>
              <w:t xml:space="preserve">[] Ναι [] Όχι </w:t>
            </w:r>
          </w:p>
          <w:p w:rsidR="000756DC" w:rsidRPr="000756DC" w:rsidRDefault="000756DC" w:rsidP="001A3505">
            <w:pPr>
              <w:spacing w:after="0"/>
              <w:rPr>
                <w:lang w:val="el-GR"/>
              </w:rPr>
            </w:pPr>
          </w:p>
          <w:p w:rsidR="000756DC" w:rsidRPr="000756DC" w:rsidRDefault="000756DC" w:rsidP="001A3505">
            <w:pPr>
              <w:spacing w:after="0"/>
              <w:jc w:val="left"/>
              <w:rPr>
                <w:lang w:val="el-GR"/>
              </w:rPr>
            </w:pPr>
            <w:r w:rsidRPr="000756DC">
              <w:rPr>
                <w:i/>
                <w:lang w:val="el-GR"/>
              </w:rPr>
              <w:t>(διαδικτυακή διεύθυνση, αρχή ή φορέας έκδοσης, επακριβή στοιχεία αναφοράς των εγγράφων): [……][……][……]</w:t>
            </w:r>
          </w:p>
          <w:p w:rsidR="000756DC" w:rsidRPr="000756DC" w:rsidRDefault="000756DC" w:rsidP="001A3505">
            <w:pPr>
              <w:spacing w:after="0"/>
              <w:jc w:val="left"/>
              <w:rPr>
                <w:lang w:val="el-GR"/>
              </w:rPr>
            </w:pPr>
            <w:r w:rsidRPr="000756DC">
              <w:rPr>
                <w:b/>
                <w:i/>
                <w:lang w:val="el-GR"/>
              </w:rPr>
              <w:t>Εάν ναι</w:t>
            </w:r>
            <w:r w:rsidRPr="000756DC">
              <w:rPr>
                <w:i/>
                <w:lang w:val="el-GR"/>
              </w:rPr>
              <w:t xml:space="preserve">, έχει λάβει ο οικονομικός φορέας μέτρα αυτοκάθαρσης; </w:t>
            </w:r>
          </w:p>
          <w:p w:rsidR="000756DC" w:rsidRPr="000756DC" w:rsidRDefault="000756DC" w:rsidP="001A3505">
            <w:pPr>
              <w:spacing w:after="0"/>
              <w:jc w:val="left"/>
              <w:rPr>
                <w:lang w:val="el-GR"/>
              </w:rPr>
            </w:pPr>
            <w:r w:rsidRPr="000756DC">
              <w:rPr>
                <w:i/>
                <w:lang w:val="el-GR"/>
              </w:rPr>
              <w:t>[] Ναι [] Όχι</w:t>
            </w:r>
          </w:p>
          <w:p w:rsidR="000756DC" w:rsidRPr="000756DC" w:rsidRDefault="000756DC" w:rsidP="001A3505">
            <w:pPr>
              <w:spacing w:after="0"/>
              <w:jc w:val="left"/>
              <w:rPr>
                <w:lang w:val="el-GR"/>
              </w:rPr>
            </w:pPr>
            <w:r w:rsidRPr="000756DC">
              <w:rPr>
                <w:b/>
                <w:i/>
                <w:lang w:val="el-GR"/>
              </w:rPr>
              <w:t>Εάν το έχει πράξει,</w:t>
            </w:r>
            <w:r w:rsidRPr="000756DC">
              <w:rPr>
                <w:i/>
                <w:lang w:val="el-GR"/>
              </w:rPr>
              <w:t xml:space="preserve"> περιγράψτε τα μέτρα που λήφθηκαν: </w:t>
            </w:r>
          </w:p>
          <w:p w:rsidR="000756DC" w:rsidRDefault="000756DC" w:rsidP="001A3505">
            <w:pPr>
              <w:spacing w:after="0"/>
              <w:jc w:val="left"/>
            </w:pPr>
            <w:r>
              <w:rPr>
                <w:i/>
              </w:rPr>
              <w:t>[……]</w:t>
            </w:r>
          </w:p>
        </w:tc>
      </w:tr>
    </w:tbl>
    <w:p w:rsidR="000756DC" w:rsidRPr="000756DC" w:rsidRDefault="000756DC" w:rsidP="000756DC">
      <w:pPr>
        <w:pageBreakBefore/>
        <w:jc w:val="center"/>
        <w:rPr>
          <w:lang w:val="el-GR"/>
        </w:rPr>
      </w:pPr>
      <w:r w:rsidRPr="000756DC">
        <w:rPr>
          <w:b/>
          <w:bCs/>
          <w:u w:val="single"/>
          <w:lang w:val="el-GR"/>
        </w:rPr>
        <w:lastRenderedPageBreak/>
        <w:t xml:space="preserve">Μέρος </w:t>
      </w:r>
      <w:r>
        <w:rPr>
          <w:b/>
          <w:bCs/>
          <w:u w:val="single"/>
        </w:rPr>
        <w:t>IV</w:t>
      </w:r>
      <w:r w:rsidRPr="000756DC">
        <w:rPr>
          <w:b/>
          <w:bCs/>
          <w:u w:val="single"/>
          <w:lang w:val="el-GR"/>
        </w:rPr>
        <w:t>: Κριτήρια επιλογής</w:t>
      </w:r>
    </w:p>
    <w:p w:rsidR="000756DC" w:rsidRPr="000756DC" w:rsidRDefault="000756DC" w:rsidP="000756DC">
      <w:pPr>
        <w:rPr>
          <w:lang w:val="el-GR"/>
        </w:rPr>
      </w:pPr>
      <w:r w:rsidRPr="000756DC">
        <w:rPr>
          <w:lang w:val="el-GR"/>
        </w:rPr>
        <w:t xml:space="preserve">Όσον αφορά τα κριτήρια επιλογής ο οικονομικός φορέας δηλώνει ότι: </w:t>
      </w:r>
    </w:p>
    <w:p w:rsidR="000756DC" w:rsidRPr="000756DC" w:rsidRDefault="000756DC" w:rsidP="000756DC">
      <w:pPr>
        <w:jc w:val="center"/>
        <w:rPr>
          <w:lang w:val="el-GR"/>
        </w:rPr>
      </w:pPr>
      <w:r w:rsidRPr="000756DC">
        <w:rPr>
          <w:b/>
          <w:bCs/>
          <w:lang w:val="el-GR"/>
        </w:rPr>
        <w:t xml:space="preserve"> Γενική ένδειξη για όλα τα κριτήρια επιλογής</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Ναι [] Όχι</w:t>
            </w:r>
          </w:p>
        </w:tc>
      </w:tr>
    </w:tbl>
    <w:p w:rsidR="000756DC" w:rsidRDefault="000756DC" w:rsidP="000756DC">
      <w:pPr>
        <w:pStyle w:val="SectionTitle"/>
        <w:rPr>
          <w:sz w:val="22"/>
        </w:rPr>
      </w:pPr>
    </w:p>
    <w:p w:rsidR="000756DC" w:rsidRPr="000756DC" w:rsidRDefault="000756DC" w:rsidP="000756DC">
      <w:pPr>
        <w:jc w:val="center"/>
        <w:rPr>
          <w:b/>
          <w:bCs/>
          <w:lang w:val="el-GR"/>
        </w:rPr>
      </w:pPr>
    </w:p>
    <w:p w:rsidR="000756DC" w:rsidRPr="000756DC" w:rsidRDefault="000756DC" w:rsidP="000756DC">
      <w:pPr>
        <w:jc w:val="center"/>
        <w:rPr>
          <w:b/>
          <w:bCs/>
          <w:lang w:val="el-GR"/>
        </w:rPr>
      </w:pPr>
    </w:p>
    <w:p w:rsidR="000756DC" w:rsidRDefault="000756DC" w:rsidP="000756DC">
      <w:pPr>
        <w:pStyle w:val="SectionTitle"/>
        <w:ind w:firstLine="0"/>
      </w:pPr>
    </w:p>
    <w:p w:rsidR="000756DC" w:rsidRDefault="000756DC" w:rsidP="000756DC">
      <w:pPr>
        <w:pStyle w:val="SectionTitle"/>
        <w:ind w:firstLine="0"/>
      </w:pPr>
    </w:p>
    <w:p w:rsidR="000756DC" w:rsidRPr="000756DC" w:rsidRDefault="000756DC" w:rsidP="000756DC">
      <w:pPr>
        <w:jc w:val="center"/>
        <w:rPr>
          <w:b/>
          <w:bCs/>
          <w:lang w:val="el-GR"/>
        </w:rPr>
      </w:pPr>
    </w:p>
    <w:p w:rsidR="000756DC" w:rsidRDefault="000E7C2E" w:rsidP="000756DC">
      <w:pPr>
        <w:pStyle w:val="ChapterTitle"/>
        <w:pageBreakBefore/>
      </w:pPr>
      <w:r>
        <w:rPr>
          <w:bCs/>
        </w:rPr>
        <w:lastRenderedPageBreak/>
        <w:t>Μέρος V</w:t>
      </w:r>
      <w:r w:rsidR="000756DC">
        <w:rPr>
          <w:bCs/>
        </w:rPr>
        <w:t>: Τελικές δηλώσεις</w:t>
      </w:r>
    </w:p>
    <w:p w:rsidR="000756DC" w:rsidRPr="000756DC" w:rsidRDefault="000756DC" w:rsidP="000756DC">
      <w:pPr>
        <w:rPr>
          <w:lang w:val="el-GR"/>
        </w:rPr>
      </w:pPr>
      <w:r w:rsidRPr="000756DC">
        <w:rPr>
          <w:i/>
          <w:lang w:val="el-GR"/>
        </w:rPr>
        <w:t xml:space="preserve">Ο κάτωθι υπογεγραμμένος, δηλώνω επισήμως ότι τα στοιχεία που έχω αναφέρει σύμφωνα με τα μέρη Ι – </w:t>
      </w:r>
      <w:r>
        <w:rPr>
          <w:i/>
        </w:rPr>
        <w:t>IV</w:t>
      </w:r>
      <w:r w:rsidRPr="000756DC">
        <w:rPr>
          <w:i/>
          <w:lang w:val="el-GR"/>
        </w:rPr>
        <w:t xml:space="preserve"> ανωτέρω είναι ακριβή και ορθά και ότι έχω πλήρη επίγνωση των συνεπειών σε περίπτωση σοβαρών ψευδών δηλώσεων.</w:t>
      </w:r>
    </w:p>
    <w:p w:rsidR="000756DC" w:rsidRPr="000756DC" w:rsidRDefault="000756DC" w:rsidP="000756DC">
      <w:pPr>
        <w:rPr>
          <w:lang w:val="el-GR"/>
        </w:rPr>
      </w:pPr>
      <w:r w:rsidRPr="000756DC">
        <w:rPr>
          <w:i/>
          <w:lang w:val="el-GR"/>
        </w:rPr>
        <w:t>Ο κάτωθι υπογεγραμμένος, δηλώνω επισήμως ότι είμαι</w:t>
      </w:r>
      <w:r w:rsidR="004B43DE">
        <w:rPr>
          <w:i/>
          <w:lang w:val="el-GR"/>
        </w:rPr>
        <w:t xml:space="preserve"> </w:t>
      </w:r>
      <w:r w:rsidRPr="000756DC">
        <w:rPr>
          <w:i/>
          <w:lang w:val="el-GR"/>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4"/>
          <w:rFonts w:eastAsia="Calibri"/>
        </w:rPr>
        <w:endnoteReference w:id="32"/>
      </w:r>
      <w:r w:rsidRPr="000756DC">
        <w:rPr>
          <w:i/>
          <w:lang w:val="el-GR"/>
        </w:rPr>
        <w:t>, εκτός εάν :</w:t>
      </w:r>
    </w:p>
    <w:p w:rsidR="000756DC" w:rsidRPr="000756DC" w:rsidRDefault="000756DC" w:rsidP="000756DC">
      <w:pPr>
        <w:rPr>
          <w:lang w:val="el-GR"/>
        </w:rPr>
      </w:pPr>
      <w:r w:rsidRPr="000756DC">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4"/>
          <w:rFonts w:eastAsia="Calibri"/>
        </w:rPr>
        <w:endnoteReference w:id="33"/>
      </w:r>
      <w:r w:rsidRPr="000756DC">
        <w:rPr>
          <w:rStyle w:val="a4"/>
          <w:i/>
          <w:lang w:val="el-GR"/>
        </w:rPr>
        <w:t>.</w:t>
      </w:r>
    </w:p>
    <w:p w:rsidR="000756DC" w:rsidRPr="004B43DE" w:rsidRDefault="000756DC" w:rsidP="000756DC">
      <w:pPr>
        <w:rPr>
          <w:i/>
          <w:lang w:val="el-GR"/>
        </w:rPr>
      </w:pPr>
      <w:r w:rsidRPr="00DC7AC7">
        <w:rPr>
          <w:lang w:val="el-GR"/>
        </w:rPr>
        <w:t>β) η αναθέτουσα αρχή ή ο αναθέτων φορέας έχουν ήδη στην κατοχή τους τα σχετικά έγγραφα.</w:t>
      </w:r>
    </w:p>
    <w:p w:rsidR="000756DC" w:rsidRPr="000756DC" w:rsidRDefault="000756DC" w:rsidP="000756DC">
      <w:pPr>
        <w:rPr>
          <w:lang w:val="el-GR"/>
        </w:rPr>
      </w:pPr>
      <w:r w:rsidRPr="000756DC">
        <w:rPr>
          <w:i/>
          <w:lang w:val="el-GR"/>
        </w:rPr>
        <w:t xml:space="preserve">Ο κάτωθι υπογεγραμμένος δίδω επισήμως τη συγκατάθεσή μου </w:t>
      </w:r>
      <w:r w:rsidR="004B43DE">
        <w:rPr>
          <w:i/>
          <w:kern w:val="1"/>
          <w:szCs w:val="22"/>
          <w:lang w:val="el-GR"/>
        </w:rPr>
        <w:t>στον Δήμο Μοσχάτου - Ταύρου</w:t>
      </w:r>
      <w:r w:rsidRPr="000756DC">
        <w:rPr>
          <w:i/>
          <w:lang w:val="el-GR"/>
        </w:rPr>
        <w:t>, προκειμένου να αποκτήσει πρόσβαση σε δικαιολογητικά των πληροφοριών</w:t>
      </w:r>
      <w:r w:rsidR="007B749A">
        <w:rPr>
          <w:i/>
          <w:lang w:val="el-GR"/>
        </w:rPr>
        <w:t xml:space="preserve"> τις οποίες έχω υποβάλλει στο παρόν</w:t>
      </w:r>
      <w:r w:rsidRPr="000756DC">
        <w:rPr>
          <w:i/>
          <w:lang w:val="el-GR"/>
        </w:rPr>
        <w:t xml:space="preserve"> </w:t>
      </w:r>
      <w:r w:rsidR="007B749A" w:rsidRPr="002B478C">
        <w:rPr>
          <w:i/>
          <w:kern w:val="1"/>
          <w:szCs w:val="22"/>
          <w:lang w:val="el-GR"/>
        </w:rPr>
        <w:t xml:space="preserve">Τυποποιημένο </w:t>
      </w:r>
      <w:r w:rsidR="007B749A">
        <w:rPr>
          <w:i/>
          <w:kern w:val="1"/>
          <w:szCs w:val="22"/>
          <w:lang w:val="el-GR"/>
        </w:rPr>
        <w:t>Έντυπο</w:t>
      </w:r>
      <w:r w:rsidR="007B749A" w:rsidRPr="002B478C">
        <w:rPr>
          <w:i/>
          <w:kern w:val="1"/>
          <w:szCs w:val="22"/>
          <w:lang w:val="el-GR"/>
        </w:rPr>
        <w:t xml:space="preserve"> Υπεύθυνης</w:t>
      </w:r>
      <w:r w:rsidR="007B749A" w:rsidRPr="007F390A">
        <w:rPr>
          <w:i/>
          <w:lang w:val="el-GR"/>
        </w:rPr>
        <w:t xml:space="preserve"> Δήλωσης </w:t>
      </w:r>
      <w:r w:rsidRPr="000756DC">
        <w:rPr>
          <w:i/>
          <w:lang w:val="el-GR"/>
        </w:rPr>
        <w:t xml:space="preserve">για τους σκοπούς </w:t>
      </w:r>
      <w:r w:rsidR="007B749A">
        <w:rPr>
          <w:i/>
          <w:lang w:val="el-GR"/>
        </w:rPr>
        <w:t>της προμήθειας αναρροφητικών σκουπών για τον καθαρισμό οδών &amp; πλατειών, χειροκίνητης πλοήγησης.</w:t>
      </w:r>
    </w:p>
    <w:p w:rsidR="000756DC" w:rsidRPr="000756DC" w:rsidRDefault="000756DC" w:rsidP="000756DC">
      <w:pPr>
        <w:rPr>
          <w:i/>
          <w:lang w:val="el-GR"/>
        </w:rPr>
      </w:pPr>
    </w:p>
    <w:p w:rsidR="000756DC" w:rsidRPr="000756DC" w:rsidRDefault="000756DC" w:rsidP="000756DC">
      <w:pPr>
        <w:rPr>
          <w:lang w:val="el-GR"/>
        </w:rPr>
      </w:pPr>
      <w:r w:rsidRPr="000756DC">
        <w:rPr>
          <w:i/>
          <w:lang w:val="el-GR"/>
        </w:rPr>
        <w:t xml:space="preserve">Ημερομηνία, τόπος και, όπου ζητείται ή είναι απαραίτητο, υπογραφή(-ές): [……]   </w:t>
      </w:r>
    </w:p>
    <w:p w:rsidR="009409AE" w:rsidRDefault="009409AE" w:rsidP="00635DD4">
      <w:pPr>
        <w:suppressAutoHyphens w:val="0"/>
        <w:autoSpaceDE w:val="0"/>
        <w:spacing w:after="60"/>
        <w:rPr>
          <w:lang w:val="el-GR"/>
        </w:rPr>
      </w:pPr>
    </w:p>
    <w:p w:rsidR="000756DC" w:rsidRDefault="000756DC" w:rsidP="00635DD4">
      <w:pPr>
        <w:suppressAutoHyphens w:val="0"/>
        <w:autoSpaceDE w:val="0"/>
        <w:spacing w:after="60"/>
        <w:rPr>
          <w:lang w:val="el-GR"/>
        </w:rPr>
      </w:pPr>
    </w:p>
    <w:p w:rsidR="000756DC" w:rsidRDefault="000756DC" w:rsidP="00635DD4">
      <w:pPr>
        <w:suppressAutoHyphens w:val="0"/>
        <w:autoSpaceDE w:val="0"/>
        <w:spacing w:after="60"/>
        <w:rPr>
          <w:lang w:val="el-GR"/>
        </w:rPr>
      </w:pPr>
    </w:p>
    <w:p w:rsidR="000756DC" w:rsidRDefault="000756DC" w:rsidP="00635DD4">
      <w:pPr>
        <w:suppressAutoHyphens w:val="0"/>
        <w:autoSpaceDE w:val="0"/>
        <w:spacing w:after="60"/>
        <w:rPr>
          <w:lang w:val="el-GR"/>
        </w:rPr>
      </w:pPr>
    </w:p>
    <w:p w:rsidR="000756DC" w:rsidRDefault="000756DC"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543899" w:rsidRDefault="00543899" w:rsidP="00635DD4">
      <w:pPr>
        <w:suppressAutoHyphens w:val="0"/>
        <w:autoSpaceDE w:val="0"/>
        <w:spacing w:after="60"/>
        <w:rPr>
          <w:lang w:val="el-GR"/>
        </w:rPr>
      </w:pPr>
    </w:p>
    <w:p w:rsidR="009409AE" w:rsidRDefault="009409AE" w:rsidP="00635DD4">
      <w:pPr>
        <w:suppressAutoHyphens w:val="0"/>
        <w:autoSpaceDE w:val="0"/>
        <w:spacing w:after="60"/>
        <w:rPr>
          <w:lang w:val="el-GR"/>
        </w:rPr>
      </w:pPr>
    </w:p>
    <w:p w:rsidR="00635DD4" w:rsidRPr="00A0073A" w:rsidRDefault="00635DD4" w:rsidP="00635DD4">
      <w:pPr>
        <w:pStyle w:val="2"/>
        <w:tabs>
          <w:tab w:val="clear" w:pos="567"/>
          <w:tab w:val="left" w:pos="0"/>
        </w:tabs>
        <w:ind w:left="0" w:firstLine="0"/>
        <w:rPr>
          <w:i/>
          <w:color w:val="5B9BD5"/>
          <w:lang w:val="el-GR"/>
        </w:rPr>
      </w:pPr>
      <w:bookmarkStart w:id="135" w:name="__RefHeading___Toc470009840"/>
      <w:bookmarkStart w:id="136" w:name="_Toc39823880"/>
      <w:bookmarkEnd w:id="135"/>
      <w:r>
        <w:rPr>
          <w:lang w:val="el-GR"/>
        </w:rPr>
        <w:lastRenderedPageBreak/>
        <w:t xml:space="preserve">ΠΑΡΑΡΤΗΜΑ ΙΙI </w:t>
      </w:r>
      <w:r w:rsidR="00460DB6">
        <w:rPr>
          <w:lang w:val="el-GR"/>
        </w:rPr>
        <w:t>ΥΠΟΔΕΙΓΜΑ ΕΝΤΥΠΟ ΟΙΚΟΝΟΜΙΚΗΣ ΠΡΟΣΦΟΡΑΣ</w:t>
      </w:r>
      <w:bookmarkEnd w:id="136"/>
    </w:p>
    <w:p w:rsidR="009409AE" w:rsidRDefault="009409AE" w:rsidP="00635DD4">
      <w:pPr>
        <w:pStyle w:val="normalwithoutspacing"/>
        <w:rPr>
          <w:i/>
          <w:color w:val="5B9BD5"/>
          <w:szCs w:val="22"/>
        </w:rPr>
      </w:pPr>
    </w:p>
    <w:p w:rsidR="000B1BA7" w:rsidRPr="00AC196E" w:rsidRDefault="000B1BA7" w:rsidP="000B1BA7">
      <w:pPr>
        <w:spacing w:before="100" w:beforeAutospacing="1" w:after="119"/>
        <w:ind w:right="-113"/>
        <w:jc w:val="center"/>
        <w:rPr>
          <w:rFonts w:ascii="Arial" w:eastAsia="Arial Unicode MS" w:hAnsi="Arial" w:cs="Arial"/>
          <w:b/>
          <w:u w:val="single"/>
          <w:lang w:val="el-GR" w:eastAsia="el-GR"/>
        </w:rPr>
      </w:pPr>
      <w:r w:rsidRPr="00AC196E">
        <w:rPr>
          <w:rFonts w:ascii="Arial" w:eastAsia="Arial Unicode MS" w:hAnsi="Arial" w:cs="Arial"/>
          <w:b/>
          <w:u w:val="single"/>
          <w:lang w:val="el-GR" w:eastAsia="el-GR"/>
        </w:rPr>
        <w:t>ΕΝΤΥΠΟ ΟΙΚΟΝΟΜΙΚΗΣ ΠΡΟΣΦΟΡΑΣ</w:t>
      </w:r>
    </w:p>
    <w:p w:rsidR="000B1BA7" w:rsidRPr="00AC196E" w:rsidRDefault="000B1BA7" w:rsidP="000B1BA7">
      <w:pPr>
        <w:spacing w:before="100" w:beforeAutospacing="1" w:after="119"/>
        <w:ind w:right="-113"/>
        <w:jc w:val="center"/>
        <w:rPr>
          <w:rFonts w:ascii="Arial" w:eastAsia="Arial Unicode MS" w:hAnsi="Arial" w:cs="Arial"/>
          <w:b/>
          <w:u w:val="single"/>
          <w:lang w:val="el-GR" w:eastAsia="el-GR"/>
        </w:rPr>
      </w:pPr>
    </w:p>
    <w:p w:rsidR="000B1BA7" w:rsidRPr="00AC196E" w:rsidRDefault="000B1BA7" w:rsidP="000B1BA7">
      <w:pPr>
        <w:spacing w:after="0" w:line="360" w:lineRule="auto"/>
        <w:ind w:left="-567" w:right="-807"/>
        <w:rPr>
          <w:rFonts w:ascii="Arial" w:hAnsi="Arial" w:cs="Arial"/>
          <w:position w:val="12"/>
          <w:lang w:val="el-GR" w:eastAsia="el-GR"/>
        </w:rPr>
      </w:pPr>
      <w:r w:rsidRPr="00AC196E">
        <w:rPr>
          <w:rFonts w:ascii="Arial" w:hAnsi="Arial" w:cs="Arial"/>
          <w:position w:val="12"/>
          <w:lang w:val="el-GR" w:eastAsia="el-GR"/>
        </w:rPr>
        <w:t xml:space="preserve">Της επιχείρησης ……………………….…………, Α.Φ.Μ./Δ.Ο.Υ. ………..……….………………., έδρα ……………...., οδός …………………., αριθμός ……, τηλέφωνο …………………., </w:t>
      </w:r>
      <w:r w:rsidRPr="000C4522">
        <w:rPr>
          <w:rFonts w:ascii="Arial" w:hAnsi="Arial" w:cs="Arial"/>
          <w:position w:val="12"/>
          <w:lang w:eastAsia="el-GR"/>
        </w:rPr>
        <w:t>fax</w:t>
      </w:r>
      <w:r w:rsidRPr="00AC196E">
        <w:rPr>
          <w:rFonts w:ascii="Arial" w:hAnsi="Arial" w:cs="Arial"/>
          <w:position w:val="12"/>
          <w:lang w:val="el-GR" w:eastAsia="el-GR"/>
        </w:rPr>
        <w:t xml:space="preserve"> ………….., </w:t>
      </w:r>
      <w:r w:rsidRPr="000C4522">
        <w:rPr>
          <w:rFonts w:ascii="Arial" w:hAnsi="Arial" w:cs="Arial"/>
          <w:position w:val="12"/>
          <w:lang w:val="en-US" w:eastAsia="el-GR"/>
        </w:rPr>
        <w:t>email</w:t>
      </w:r>
      <w:r w:rsidRPr="00AC196E">
        <w:rPr>
          <w:rFonts w:ascii="Arial" w:hAnsi="Arial" w:cs="Arial"/>
          <w:position w:val="12"/>
          <w:lang w:val="el-GR" w:eastAsia="el-GR"/>
        </w:rPr>
        <w:t>: ……………………………..</w:t>
      </w:r>
    </w:p>
    <w:p w:rsidR="000B1BA7" w:rsidRDefault="000B1BA7" w:rsidP="000B1BA7">
      <w:pPr>
        <w:tabs>
          <w:tab w:val="left" w:pos="4302"/>
        </w:tabs>
        <w:spacing w:after="0"/>
        <w:rPr>
          <w:rFonts w:ascii="Arial" w:hAnsi="Arial" w:cs="Arial"/>
          <w:sz w:val="24"/>
          <w:lang w:val="el-GR" w:eastAsia="el-GR"/>
        </w:rPr>
      </w:pPr>
    </w:p>
    <w:p w:rsidR="00543899" w:rsidRDefault="00543899" w:rsidP="00543899">
      <w:pPr>
        <w:pStyle w:val="Standard"/>
        <w:spacing w:line="276" w:lineRule="auto"/>
        <w:jc w:val="center"/>
        <w:rPr>
          <w:b/>
          <w:u w:val="single"/>
        </w:rPr>
      </w:pPr>
      <w:r>
        <w:rPr>
          <w:b/>
          <w:u w:val="single"/>
        </w:rPr>
        <w:t>ΤΙΜΟΛΟΓΙΟ  ΠΡΟΣΦΟΡΑΣ</w:t>
      </w:r>
    </w:p>
    <w:p w:rsidR="00543899" w:rsidRDefault="00543899" w:rsidP="00543899">
      <w:pPr>
        <w:pStyle w:val="Standard"/>
        <w:spacing w:line="276" w:lineRule="auto"/>
        <w:jc w:val="both"/>
      </w:pPr>
    </w:p>
    <w:p w:rsidR="00543899" w:rsidRDefault="00543899" w:rsidP="00543899">
      <w:pPr>
        <w:pStyle w:val="Standard"/>
        <w:spacing w:line="276" w:lineRule="auto"/>
        <w:jc w:val="both"/>
      </w:pPr>
    </w:p>
    <w:tbl>
      <w:tblPr>
        <w:tblW w:w="10080" w:type="dxa"/>
        <w:tblInd w:w="-714" w:type="dxa"/>
        <w:tblLayout w:type="fixed"/>
        <w:tblCellMar>
          <w:left w:w="10" w:type="dxa"/>
          <w:right w:w="10" w:type="dxa"/>
        </w:tblCellMar>
        <w:tblLook w:val="04A0" w:firstRow="1" w:lastRow="0" w:firstColumn="1" w:lastColumn="0" w:noHBand="0" w:noVBand="1"/>
      </w:tblPr>
      <w:tblGrid>
        <w:gridCol w:w="746"/>
        <w:gridCol w:w="1459"/>
        <w:gridCol w:w="1517"/>
        <w:gridCol w:w="995"/>
        <w:gridCol w:w="1557"/>
        <w:gridCol w:w="1558"/>
        <w:gridCol w:w="2248"/>
      </w:tblGrid>
      <w:tr w:rsidR="00543899" w:rsidTr="00543899">
        <w:trPr>
          <w:trHeight w:hRule="exact" w:val="574"/>
        </w:trPr>
        <w:tc>
          <w:tcPr>
            <w:tcW w:w="74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9" w:line="120" w:lineRule="exact"/>
            </w:pPr>
          </w:p>
          <w:p w:rsidR="00543899" w:rsidRDefault="00543899" w:rsidP="00543899">
            <w:pPr>
              <w:pStyle w:val="Standard"/>
              <w:ind w:left="136"/>
            </w:pPr>
            <w:r>
              <w:rPr>
                <w:rFonts w:eastAsia="Arial"/>
                <w:b/>
                <w:spacing w:val="-5"/>
                <w:lang w:val="en-US"/>
              </w:rPr>
              <w:t>Α</w:t>
            </w:r>
            <w:r>
              <w:rPr>
                <w:rFonts w:eastAsia="Arial"/>
                <w:b/>
                <w:spacing w:val="5"/>
                <w:lang w:val="en-US"/>
              </w:rPr>
              <w:t>/</w:t>
            </w:r>
            <w:r>
              <w:rPr>
                <w:rFonts w:eastAsia="Arial"/>
                <w:b/>
                <w:lang w:val="en-US"/>
              </w:rPr>
              <w:t>Α</w:t>
            </w:r>
          </w:p>
        </w:tc>
        <w:tc>
          <w:tcPr>
            <w:tcW w:w="297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9" w:line="120" w:lineRule="exact"/>
              <w:rPr>
                <w:lang w:val="en-US"/>
              </w:rPr>
            </w:pPr>
          </w:p>
          <w:p w:rsidR="00543899" w:rsidRDefault="00543899" w:rsidP="00543899">
            <w:pPr>
              <w:pStyle w:val="Standard"/>
              <w:ind w:left="993"/>
            </w:pPr>
            <w:r>
              <w:rPr>
                <w:rFonts w:eastAsia="Arial"/>
                <w:b/>
                <w:lang w:val="en-US"/>
              </w:rPr>
              <w:t>ΠΕ</w:t>
            </w:r>
            <w:r>
              <w:rPr>
                <w:rFonts w:eastAsia="Arial"/>
                <w:b/>
                <w:spacing w:val="1"/>
                <w:lang w:val="en-US"/>
              </w:rPr>
              <w:t>Ρ</w:t>
            </w:r>
            <w:r>
              <w:rPr>
                <w:rFonts w:eastAsia="Arial"/>
                <w:b/>
                <w:lang w:val="en-US"/>
              </w:rPr>
              <w:t>ΙΓ</w:t>
            </w:r>
            <w:r>
              <w:rPr>
                <w:rFonts w:eastAsia="Arial"/>
                <w:b/>
                <w:spacing w:val="3"/>
                <w:lang w:val="en-US"/>
              </w:rPr>
              <w:t>Ρ</w:t>
            </w:r>
            <w:r>
              <w:rPr>
                <w:rFonts w:eastAsia="Arial"/>
                <w:b/>
                <w:spacing w:val="-3"/>
                <w:lang w:val="en-US"/>
              </w:rPr>
              <w:t>ΑΦ</w:t>
            </w:r>
            <w:r>
              <w:rPr>
                <w:rFonts w:eastAsia="Arial"/>
                <w:b/>
                <w:lang w:val="en-US"/>
              </w:rPr>
              <w:t>Η</w:t>
            </w:r>
          </w:p>
        </w:tc>
        <w:tc>
          <w:tcPr>
            <w:tcW w:w="99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9" w:line="120" w:lineRule="exact"/>
              <w:rPr>
                <w:lang w:val="en-US"/>
              </w:rPr>
            </w:pPr>
          </w:p>
          <w:p w:rsidR="00543899" w:rsidRDefault="00543899" w:rsidP="00543899">
            <w:pPr>
              <w:pStyle w:val="Standard"/>
              <w:ind w:left="220"/>
            </w:pPr>
            <w:r>
              <w:rPr>
                <w:rFonts w:eastAsia="Arial"/>
                <w:b/>
                <w:spacing w:val="-1"/>
                <w:lang w:val="en-US"/>
              </w:rPr>
              <w:t>Μ</w:t>
            </w:r>
            <w:r>
              <w:rPr>
                <w:rFonts w:eastAsia="Arial"/>
                <w:b/>
                <w:lang w:val="en-US"/>
              </w:rPr>
              <w:t>.Μ.</w:t>
            </w:r>
          </w:p>
        </w:tc>
        <w:tc>
          <w:tcPr>
            <w:tcW w:w="155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9" w:line="120" w:lineRule="exact"/>
              <w:rPr>
                <w:lang w:val="en-US"/>
              </w:rPr>
            </w:pPr>
          </w:p>
          <w:p w:rsidR="00543899" w:rsidRDefault="00543899" w:rsidP="00543899">
            <w:pPr>
              <w:pStyle w:val="Standard"/>
              <w:ind w:left="182"/>
            </w:pPr>
            <w:r>
              <w:rPr>
                <w:rFonts w:eastAsia="Arial"/>
                <w:b/>
                <w:lang w:val="en-US"/>
              </w:rPr>
              <w:t>ΠΟΣΟΤ</w:t>
            </w:r>
            <w:r>
              <w:rPr>
                <w:rFonts w:eastAsia="Arial"/>
                <w:b/>
              </w:rPr>
              <w:t>ΗΤΑ</w:t>
            </w:r>
          </w:p>
        </w:tc>
        <w:tc>
          <w:tcPr>
            <w:tcW w:w="155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11"/>
              <w:ind w:left="152" w:right="153"/>
              <w:jc w:val="center"/>
            </w:pPr>
            <w:r>
              <w:rPr>
                <w:rFonts w:eastAsia="Arial"/>
                <w:b/>
                <w:lang w:val="en-US"/>
              </w:rPr>
              <w:t>Τ</w:t>
            </w:r>
            <w:r>
              <w:rPr>
                <w:rFonts w:eastAsia="Arial"/>
                <w:b/>
              </w:rPr>
              <w:t>ΙΜΗ ΜΟΝΑΔΟΣ</w:t>
            </w:r>
          </w:p>
        </w:tc>
        <w:tc>
          <w:tcPr>
            <w:tcW w:w="2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11"/>
              <w:ind w:left="136" w:right="139"/>
              <w:jc w:val="center"/>
            </w:pPr>
            <w:r>
              <w:rPr>
                <w:rFonts w:eastAsia="Arial"/>
                <w:b/>
                <w:spacing w:val="2"/>
                <w:lang w:val="en-US"/>
              </w:rPr>
              <w:t>Δ</w:t>
            </w:r>
            <w:r>
              <w:rPr>
                <w:rFonts w:eastAsia="Arial"/>
                <w:b/>
                <w:spacing w:val="-5"/>
                <w:lang w:val="en-US"/>
              </w:rPr>
              <w:t>Α</w:t>
            </w:r>
            <w:r>
              <w:rPr>
                <w:rFonts w:eastAsia="Arial"/>
                <w:b/>
                <w:spacing w:val="4"/>
                <w:lang w:val="en-US"/>
              </w:rPr>
              <w:t>Π</w:t>
            </w:r>
            <w:r>
              <w:rPr>
                <w:rFonts w:eastAsia="Arial"/>
                <w:b/>
                <w:spacing w:val="-5"/>
                <w:lang w:val="en-US"/>
              </w:rPr>
              <w:t>Α</w:t>
            </w:r>
            <w:r>
              <w:rPr>
                <w:rFonts w:eastAsia="Arial"/>
                <w:b/>
                <w:spacing w:val="2"/>
                <w:lang w:val="en-US"/>
              </w:rPr>
              <w:t>Ν</w:t>
            </w:r>
            <w:r>
              <w:rPr>
                <w:rFonts w:eastAsia="Arial"/>
                <w:b/>
                <w:lang w:val="en-US"/>
              </w:rPr>
              <w:t>Η</w:t>
            </w:r>
          </w:p>
          <w:p w:rsidR="00543899" w:rsidRDefault="00543899" w:rsidP="00543899">
            <w:pPr>
              <w:pStyle w:val="Standard"/>
              <w:spacing w:line="240" w:lineRule="exact"/>
              <w:ind w:left="534"/>
            </w:pPr>
            <w:r>
              <w:rPr>
                <w:rFonts w:eastAsia="Arial"/>
                <w:b/>
                <w:spacing w:val="-2"/>
                <w:lang w:val="en-US"/>
              </w:rPr>
              <w:t>(</w:t>
            </w:r>
            <w:r>
              <w:rPr>
                <w:rFonts w:eastAsia="Arial"/>
                <w:b/>
                <w:lang w:val="en-US"/>
              </w:rPr>
              <w:t>€)</w:t>
            </w:r>
          </w:p>
        </w:tc>
      </w:tr>
      <w:tr w:rsidR="00543899" w:rsidTr="00543899">
        <w:trPr>
          <w:trHeight w:hRule="exact" w:val="1197"/>
        </w:trPr>
        <w:tc>
          <w:tcPr>
            <w:tcW w:w="74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4" w:line="120" w:lineRule="exact"/>
              <w:rPr>
                <w:sz w:val="12"/>
                <w:szCs w:val="12"/>
                <w:lang w:val="en-US"/>
              </w:rPr>
            </w:pPr>
          </w:p>
          <w:p w:rsidR="00543899" w:rsidRDefault="00543899" w:rsidP="00543899">
            <w:pPr>
              <w:pStyle w:val="Standard"/>
              <w:ind w:left="215" w:right="220"/>
              <w:jc w:val="center"/>
              <w:rPr>
                <w:rFonts w:eastAsia="Arial"/>
                <w:lang w:val="en-US"/>
              </w:rPr>
            </w:pPr>
            <w:r>
              <w:rPr>
                <w:rFonts w:eastAsia="Arial"/>
                <w:lang w:val="en-US"/>
              </w:rPr>
              <w:t>1.</w:t>
            </w:r>
          </w:p>
        </w:tc>
        <w:tc>
          <w:tcPr>
            <w:tcW w:w="2976"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43899" w:rsidRDefault="00543899" w:rsidP="00543899">
            <w:pPr>
              <w:pStyle w:val="Standard"/>
              <w:spacing w:line="240" w:lineRule="exact"/>
              <w:ind w:left="105"/>
            </w:pPr>
            <w:r>
              <w:rPr>
                <w:rFonts w:eastAsia="Arial"/>
                <w:spacing w:val="-1"/>
              </w:rPr>
              <w:t>Π</w:t>
            </w:r>
            <w:r>
              <w:rPr>
                <w:rFonts w:eastAsia="Arial"/>
              </w:rPr>
              <w:t>λασ</w:t>
            </w:r>
            <w:r>
              <w:rPr>
                <w:rFonts w:eastAsia="Arial"/>
                <w:spacing w:val="-1"/>
              </w:rPr>
              <w:t>τι</w:t>
            </w:r>
            <w:r>
              <w:rPr>
                <w:rFonts w:eastAsia="Arial"/>
              </w:rPr>
              <w:t>κοί σάκοι α</w:t>
            </w:r>
            <w:r>
              <w:rPr>
                <w:rFonts w:eastAsia="Arial"/>
                <w:spacing w:val="-2"/>
              </w:rPr>
              <w:t>π</w:t>
            </w:r>
            <w:r>
              <w:rPr>
                <w:rFonts w:eastAsia="Arial"/>
              </w:rPr>
              <w:t>ο</w:t>
            </w:r>
            <w:r>
              <w:rPr>
                <w:rFonts w:eastAsia="Arial"/>
                <w:spacing w:val="-1"/>
              </w:rPr>
              <w:t>ρρι</w:t>
            </w:r>
            <w:r>
              <w:rPr>
                <w:rFonts w:eastAsia="Arial"/>
              </w:rPr>
              <w:t>μμά</w:t>
            </w:r>
            <w:r>
              <w:rPr>
                <w:rFonts w:eastAsia="Arial"/>
                <w:spacing w:val="-1"/>
              </w:rPr>
              <w:t>τ</w:t>
            </w:r>
            <w:r>
              <w:rPr>
                <w:rFonts w:eastAsia="Arial"/>
              </w:rPr>
              <w:t>ων</w:t>
            </w:r>
          </w:p>
          <w:p w:rsidR="00543899" w:rsidRDefault="00543899" w:rsidP="00543899">
            <w:pPr>
              <w:pStyle w:val="Standard"/>
              <w:spacing w:line="240" w:lineRule="exact"/>
              <w:ind w:left="105"/>
            </w:pPr>
            <w:r>
              <w:rPr>
                <w:rFonts w:eastAsia="Arial"/>
              </w:rPr>
              <w:t>80Χ110</w:t>
            </w:r>
            <w:r>
              <w:rPr>
                <w:rFonts w:eastAsia="Arial"/>
                <w:spacing w:val="1"/>
              </w:rPr>
              <w:t xml:space="preserve"> </w:t>
            </w:r>
            <w:r>
              <w:rPr>
                <w:rFonts w:eastAsia="Arial"/>
                <w:spacing w:val="-2"/>
                <w:lang w:val="en-US"/>
              </w:rPr>
              <w:t>c</w:t>
            </w:r>
            <w:r>
              <w:rPr>
                <w:rFonts w:eastAsia="Arial"/>
                <w:lang w:val="en-US"/>
              </w:rPr>
              <w:t>m</w:t>
            </w:r>
            <w:r>
              <w:rPr>
                <w:rFonts w:eastAsia="Arial"/>
              </w:rPr>
              <w:t xml:space="preserve"> </w:t>
            </w:r>
            <w:r>
              <w:rPr>
                <w:rFonts w:eastAsia="Arial"/>
                <w:spacing w:val="1"/>
              </w:rPr>
              <w:t xml:space="preserve">&amp; 60Χ80 </w:t>
            </w:r>
            <w:r>
              <w:rPr>
                <w:rFonts w:eastAsia="Arial"/>
                <w:spacing w:val="1"/>
                <w:lang w:val="en-US"/>
              </w:rPr>
              <w:t>cm</w:t>
            </w:r>
          </w:p>
          <w:p w:rsidR="00543899" w:rsidRDefault="00543899" w:rsidP="00543899">
            <w:pPr>
              <w:pStyle w:val="Standard"/>
              <w:spacing w:line="240" w:lineRule="exact"/>
              <w:ind w:left="105"/>
              <w:rPr>
                <w:rFonts w:eastAsia="Arial"/>
                <w:spacing w:val="1"/>
              </w:rPr>
            </w:pPr>
            <w:r>
              <w:rPr>
                <w:rFonts w:eastAsia="Arial"/>
                <w:spacing w:val="1"/>
              </w:rPr>
              <w:t>Έγχρωμοι με τυπωμένο λογότυπο</w:t>
            </w:r>
          </w:p>
        </w:tc>
        <w:tc>
          <w:tcPr>
            <w:tcW w:w="995" w:type="dxa"/>
            <w:tcBorders>
              <w:top w:val="single" w:sz="4" w:space="0" w:color="000001"/>
              <w:left w:val="single" w:sz="4" w:space="0" w:color="000001"/>
              <w:bottom w:val="single" w:sz="4" w:space="0" w:color="000001"/>
              <w:right w:val="single" w:sz="4" w:space="0" w:color="00000A"/>
            </w:tcBorders>
            <w:tcMar>
              <w:top w:w="0" w:type="dxa"/>
              <w:left w:w="0" w:type="dxa"/>
              <w:bottom w:w="0" w:type="dxa"/>
              <w:right w:w="0" w:type="dxa"/>
            </w:tcMar>
            <w:vAlign w:val="center"/>
          </w:tcPr>
          <w:p w:rsidR="00543899" w:rsidRDefault="00543899" w:rsidP="00543899">
            <w:pPr>
              <w:pStyle w:val="Standard"/>
              <w:spacing w:before="4" w:line="120" w:lineRule="exact"/>
              <w:jc w:val="center"/>
              <w:rPr>
                <w:sz w:val="12"/>
                <w:szCs w:val="12"/>
              </w:rPr>
            </w:pPr>
          </w:p>
          <w:p w:rsidR="00543899" w:rsidRDefault="00543899" w:rsidP="00543899">
            <w:pPr>
              <w:pStyle w:val="Standard"/>
              <w:ind w:left="316" w:right="321"/>
              <w:rPr>
                <w:rFonts w:eastAsia="Arial"/>
                <w:b/>
                <w:spacing w:val="-1"/>
                <w:lang w:val="en-US"/>
              </w:rPr>
            </w:pPr>
            <w:r>
              <w:rPr>
                <w:rFonts w:eastAsia="Arial"/>
                <w:b/>
                <w:spacing w:val="-1"/>
                <w:lang w:val="en-US"/>
              </w:rPr>
              <w:t>Kg</w:t>
            </w:r>
          </w:p>
        </w:tc>
        <w:tc>
          <w:tcPr>
            <w:tcW w:w="1557" w:type="dxa"/>
            <w:tcBorders>
              <w:top w:val="single" w:sz="4" w:space="0" w:color="000001"/>
              <w:left w:val="single" w:sz="4" w:space="0" w:color="00000A"/>
              <w:bottom w:val="single" w:sz="4" w:space="0" w:color="000001"/>
              <w:right w:val="single" w:sz="4" w:space="0" w:color="000001"/>
            </w:tcBorders>
            <w:tcMar>
              <w:top w:w="0" w:type="dxa"/>
              <w:left w:w="0" w:type="dxa"/>
              <w:bottom w:w="0" w:type="dxa"/>
              <w:right w:w="0" w:type="dxa"/>
            </w:tcMar>
            <w:vAlign w:val="center"/>
          </w:tcPr>
          <w:p w:rsidR="00543899" w:rsidRDefault="00543899" w:rsidP="00543899">
            <w:pPr>
              <w:pStyle w:val="Standard"/>
              <w:spacing w:before="4" w:line="120" w:lineRule="exact"/>
              <w:jc w:val="center"/>
              <w:rPr>
                <w:sz w:val="12"/>
                <w:szCs w:val="12"/>
                <w:lang w:val="en-US"/>
              </w:rPr>
            </w:pPr>
          </w:p>
          <w:p w:rsidR="00543899" w:rsidRDefault="00543899" w:rsidP="00543899">
            <w:pPr>
              <w:pStyle w:val="Standard"/>
              <w:ind w:left="287"/>
              <w:jc w:val="center"/>
              <w:rPr>
                <w:rFonts w:eastAsia="Arial"/>
                <w:b/>
                <w:lang w:val="en-US"/>
              </w:rPr>
            </w:pPr>
            <w:r>
              <w:rPr>
                <w:rFonts w:eastAsia="Arial"/>
                <w:b/>
                <w:lang w:val="en-US"/>
              </w:rPr>
              <w:t>17.921</w:t>
            </w:r>
          </w:p>
        </w:tc>
        <w:tc>
          <w:tcPr>
            <w:tcW w:w="155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43899" w:rsidRDefault="00543899" w:rsidP="00543899">
            <w:pPr>
              <w:pStyle w:val="Standard"/>
              <w:spacing w:before="4" w:line="120" w:lineRule="exact"/>
              <w:jc w:val="center"/>
              <w:rPr>
                <w:sz w:val="12"/>
                <w:szCs w:val="12"/>
                <w:lang w:val="en-US"/>
              </w:rPr>
            </w:pPr>
          </w:p>
          <w:p w:rsidR="00543899" w:rsidRDefault="00543899" w:rsidP="00543899">
            <w:pPr>
              <w:pStyle w:val="Standard"/>
              <w:ind w:left="526" w:right="527"/>
              <w:jc w:val="center"/>
              <w:rPr>
                <w:rFonts w:eastAsia="Arial"/>
                <w:lang w:val="en-US"/>
              </w:rPr>
            </w:pPr>
          </w:p>
        </w:tc>
        <w:tc>
          <w:tcPr>
            <w:tcW w:w="2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vAlign w:val="center"/>
          </w:tcPr>
          <w:p w:rsidR="00543899" w:rsidRDefault="00543899" w:rsidP="00543899">
            <w:pPr>
              <w:pStyle w:val="Standard"/>
              <w:ind w:left="213"/>
              <w:jc w:val="center"/>
              <w:rPr>
                <w:rFonts w:eastAsia="Arial"/>
                <w:lang w:val="en-US"/>
              </w:rPr>
            </w:pPr>
          </w:p>
        </w:tc>
      </w:tr>
      <w:tr w:rsidR="00543899" w:rsidTr="00543899">
        <w:trPr>
          <w:trHeight w:hRule="exact" w:val="869"/>
        </w:trPr>
        <w:tc>
          <w:tcPr>
            <w:tcW w:w="2205" w:type="dxa"/>
            <w:gridSpan w:val="2"/>
            <w:tcBorders>
              <w:left w:val="single" w:sz="4" w:space="0" w:color="00000A"/>
              <w:bottom w:val="single" w:sz="4" w:space="0" w:color="00000A"/>
              <w:right w:val="single" w:sz="4" w:space="0" w:color="000001"/>
            </w:tcBorders>
            <w:tcMar>
              <w:top w:w="0" w:type="dxa"/>
              <w:left w:w="0" w:type="dxa"/>
              <w:bottom w:w="0" w:type="dxa"/>
              <w:right w:w="0" w:type="dxa"/>
            </w:tcMar>
          </w:tcPr>
          <w:p w:rsidR="00543899" w:rsidRDefault="00543899" w:rsidP="00543899">
            <w:pPr>
              <w:pStyle w:val="Standard"/>
              <w:spacing w:before="81"/>
              <w:ind w:left="273" w:right="180"/>
              <w:jc w:val="right"/>
            </w:pPr>
            <w:r>
              <w:rPr>
                <w:rFonts w:eastAsia="Arial"/>
                <w:lang w:val="en-US"/>
              </w:rPr>
              <w:t>Σ</w:t>
            </w:r>
            <w:r>
              <w:rPr>
                <w:rFonts w:eastAsia="Arial"/>
                <w:spacing w:val="-2"/>
                <w:lang w:val="en-US"/>
              </w:rPr>
              <w:t>Υ</w:t>
            </w:r>
            <w:r>
              <w:rPr>
                <w:rFonts w:eastAsia="Arial"/>
                <w:lang w:val="en-US"/>
              </w:rPr>
              <w:t>ΝΟΛΟ</w:t>
            </w:r>
            <w:r>
              <w:rPr>
                <w:rFonts w:eastAsia="Arial"/>
              </w:rPr>
              <w:t xml:space="preserve"> ΧΩΡΙΣ ΦΠΑ</w:t>
            </w:r>
          </w:p>
        </w:tc>
        <w:tc>
          <w:tcPr>
            <w:tcW w:w="7875"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95"/>
              <w:ind w:left="213"/>
              <w:rPr>
                <w:rFonts w:eastAsia="Arial"/>
                <w:spacing w:val="1"/>
              </w:rPr>
            </w:pPr>
            <w:r>
              <w:rPr>
                <w:rFonts w:eastAsia="Arial"/>
                <w:spacing w:val="1"/>
              </w:rPr>
              <w:t xml:space="preserve">  </w:t>
            </w:r>
          </w:p>
        </w:tc>
      </w:tr>
      <w:tr w:rsidR="00543899" w:rsidTr="00543899">
        <w:trPr>
          <w:trHeight w:hRule="exact" w:val="420"/>
        </w:trPr>
        <w:tc>
          <w:tcPr>
            <w:tcW w:w="2205" w:type="dxa"/>
            <w:gridSpan w:val="2"/>
            <w:tcBorders>
              <w:top w:val="single" w:sz="4" w:space="0" w:color="00000A"/>
              <w:left w:val="single" w:sz="4" w:space="0" w:color="00000A"/>
              <w:bottom w:val="single" w:sz="4" w:space="0" w:color="00000A"/>
              <w:right w:val="single" w:sz="4" w:space="0" w:color="000001"/>
            </w:tcBorders>
            <w:tcMar>
              <w:top w:w="0" w:type="dxa"/>
              <w:left w:w="0" w:type="dxa"/>
              <w:bottom w:w="0" w:type="dxa"/>
              <w:right w:w="0" w:type="dxa"/>
            </w:tcMar>
          </w:tcPr>
          <w:p w:rsidR="00543899" w:rsidRDefault="00543899" w:rsidP="00543899">
            <w:pPr>
              <w:pStyle w:val="Standard"/>
              <w:spacing w:before="62"/>
              <w:ind w:left="232" w:right="180"/>
              <w:jc w:val="right"/>
            </w:pPr>
            <w:r>
              <w:rPr>
                <w:rFonts w:eastAsia="Arial"/>
                <w:spacing w:val="-3"/>
                <w:lang w:val="en-US"/>
              </w:rPr>
              <w:t>Φ</w:t>
            </w:r>
            <w:r>
              <w:rPr>
                <w:rFonts w:eastAsia="Arial"/>
                <w:spacing w:val="4"/>
                <w:lang w:val="en-US"/>
              </w:rPr>
              <w:t>Π</w:t>
            </w:r>
            <w:r>
              <w:rPr>
                <w:rFonts w:eastAsia="Arial"/>
                <w:lang w:val="en-US"/>
              </w:rPr>
              <w:t>Α</w:t>
            </w:r>
            <w:r>
              <w:rPr>
                <w:rFonts w:eastAsia="Arial"/>
                <w:spacing w:val="-5"/>
                <w:lang w:val="en-US"/>
              </w:rPr>
              <w:t xml:space="preserve"> </w:t>
            </w:r>
            <w:r>
              <w:rPr>
                <w:rFonts w:eastAsia="Arial"/>
                <w:spacing w:val="1"/>
                <w:lang w:val="en-US"/>
              </w:rPr>
              <w:t>2</w:t>
            </w:r>
            <w:r>
              <w:rPr>
                <w:rFonts w:eastAsia="Arial"/>
                <w:spacing w:val="1"/>
              </w:rPr>
              <w:t>4</w:t>
            </w:r>
            <w:r>
              <w:rPr>
                <w:rFonts w:eastAsia="Arial"/>
                <w:lang w:val="en-US"/>
              </w:rPr>
              <w:t>%</w:t>
            </w:r>
          </w:p>
        </w:tc>
        <w:tc>
          <w:tcPr>
            <w:tcW w:w="7875"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76"/>
              <w:ind w:left="287"/>
              <w:rPr>
                <w:rFonts w:eastAsia="Arial"/>
                <w:lang w:val="en-US"/>
              </w:rPr>
            </w:pPr>
          </w:p>
        </w:tc>
      </w:tr>
      <w:tr w:rsidR="00543899" w:rsidTr="00543899">
        <w:trPr>
          <w:trHeight w:hRule="exact" w:val="915"/>
        </w:trPr>
        <w:tc>
          <w:tcPr>
            <w:tcW w:w="2205" w:type="dxa"/>
            <w:gridSpan w:val="2"/>
            <w:tcBorders>
              <w:top w:val="single" w:sz="4" w:space="0" w:color="00000A"/>
              <w:left w:val="single" w:sz="4" w:space="0" w:color="00000A"/>
              <w:bottom w:val="single" w:sz="4" w:space="0" w:color="00000A"/>
              <w:right w:val="single" w:sz="4" w:space="0" w:color="000001"/>
            </w:tcBorders>
            <w:tcMar>
              <w:top w:w="0" w:type="dxa"/>
              <w:left w:w="0" w:type="dxa"/>
              <w:bottom w:w="0" w:type="dxa"/>
              <w:right w:w="0" w:type="dxa"/>
            </w:tcMar>
          </w:tcPr>
          <w:p w:rsidR="00543899" w:rsidRDefault="00543899" w:rsidP="00543899">
            <w:pPr>
              <w:pStyle w:val="Standard"/>
              <w:spacing w:before="66"/>
              <w:ind w:left="201" w:right="180"/>
              <w:jc w:val="right"/>
              <w:rPr>
                <w:rFonts w:eastAsia="Arial"/>
                <w:b/>
              </w:rPr>
            </w:pPr>
            <w:r>
              <w:rPr>
                <w:rFonts w:eastAsia="Arial"/>
                <w:b/>
              </w:rPr>
              <w:t xml:space="preserve">ΓΕΝΙΚΟ ΣΥΝΟΛΟ  </w:t>
            </w:r>
          </w:p>
        </w:tc>
        <w:tc>
          <w:tcPr>
            <w:tcW w:w="7875" w:type="dxa"/>
            <w:gridSpan w:val="5"/>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3899" w:rsidRDefault="00543899" w:rsidP="00543899">
            <w:pPr>
              <w:pStyle w:val="Standard"/>
              <w:spacing w:before="80"/>
              <w:ind w:left="213"/>
              <w:rPr>
                <w:rFonts w:eastAsia="Arial"/>
                <w:b/>
                <w:lang w:val="en-US"/>
              </w:rPr>
            </w:pPr>
          </w:p>
        </w:tc>
      </w:tr>
    </w:tbl>
    <w:p w:rsidR="00543899" w:rsidRDefault="00543899" w:rsidP="00543899">
      <w:pPr>
        <w:pStyle w:val="Standard"/>
        <w:spacing w:line="276" w:lineRule="auto"/>
        <w:jc w:val="both"/>
      </w:pPr>
    </w:p>
    <w:p w:rsidR="00543899" w:rsidRPr="000B1BA7" w:rsidRDefault="00543899" w:rsidP="000B1BA7">
      <w:pPr>
        <w:tabs>
          <w:tab w:val="left" w:pos="4302"/>
        </w:tabs>
        <w:spacing w:after="0"/>
        <w:rPr>
          <w:rFonts w:ascii="Arial" w:hAnsi="Arial" w:cs="Arial"/>
          <w:sz w:val="24"/>
          <w:lang w:val="el-GR" w:eastAsia="el-GR"/>
        </w:rPr>
      </w:pPr>
    </w:p>
    <w:p w:rsidR="00EA4475" w:rsidRDefault="00EA4475" w:rsidP="00EA4475">
      <w:pPr>
        <w:pStyle w:val="Standard"/>
        <w:spacing w:line="276" w:lineRule="auto"/>
        <w:jc w:val="both"/>
      </w:pPr>
      <w:r>
        <w:rPr>
          <w:rFonts w:ascii="Arial" w:eastAsia="Times New Roman" w:hAnsi="Arial" w:cs="Arial"/>
          <w:kern w:val="0"/>
          <w:lang w:eastAsia="el-GR" w:bidi="ar-SA"/>
        </w:rPr>
        <w:t xml:space="preserve">                                                     </w:t>
      </w:r>
      <w:r>
        <w:t>Ημερομηνία             2021</w:t>
      </w:r>
    </w:p>
    <w:p w:rsidR="00EA4475" w:rsidRDefault="00EA4475" w:rsidP="00EA4475">
      <w:pPr>
        <w:pStyle w:val="Standard"/>
        <w:jc w:val="both"/>
      </w:pPr>
    </w:p>
    <w:p w:rsidR="00EA4475" w:rsidRDefault="00EA4475" w:rsidP="00EA4475">
      <w:pPr>
        <w:pStyle w:val="Standard"/>
        <w:jc w:val="center"/>
      </w:pPr>
      <w:r>
        <w:t>Ο ΠΡΟΣΦΕΡΩΝ</w:t>
      </w:r>
    </w:p>
    <w:p w:rsidR="00EA4475" w:rsidRDefault="00EA4475" w:rsidP="00EA4475">
      <w:pPr>
        <w:pStyle w:val="Standard"/>
        <w:jc w:val="center"/>
      </w:pPr>
    </w:p>
    <w:p w:rsidR="00EA4475" w:rsidRDefault="00EA4475" w:rsidP="00EA4475">
      <w:pPr>
        <w:pStyle w:val="Standard"/>
        <w:jc w:val="center"/>
      </w:pPr>
    </w:p>
    <w:p w:rsidR="00EA4475" w:rsidRDefault="00EA4475" w:rsidP="00EA4475">
      <w:pPr>
        <w:pStyle w:val="Standard"/>
        <w:jc w:val="center"/>
      </w:pPr>
    </w:p>
    <w:p w:rsidR="00EA4475" w:rsidRDefault="00EA4475" w:rsidP="00EA4475">
      <w:pPr>
        <w:pStyle w:val="Standard"/>
        <w:jc w:val="center"/>
      </w:pPr>
    </w:p>
    <w:p w:rsidR="00EA4475" w:rsidRDefault="00EA4475" w:rsidP="00EA4475">
      <w:pPr>
        <w:pStyle w:val="Standard"/>
        <w:jc w:val="center"/>
      </w:pPr>
    </w:p>
    <w:p w:rsidR="00EA4475" w:rsidRDefault="00EA4475" w:rsidP="00EA4475">
      <w:pPr>
        <w:pStyle w:val="Standard"/>
        <w:jc w:val="center"/>
      </w:pPr>
    </w:p>
    <w:p w:rsidR="00EA4475" w:rsidRDefault="00EA4475" w:rsidP="00EA4475">
      <w:pPr>
        <w:pStyle w:val="Standard"/>
        <w:jc w:val="center"/>
      </w:pPr>
      <w:r>
        <w:t>……………………………………………………….</w:t>
      </w:r>
    </w:p>
    <w:p w:rsidR="00EA4475" w:rsidRDefault="00EA4475" w:rsidP="00EA4475">
      <w:pPr>
        <w:pStyle w:val="Standard"/>
        <w:jc w:val="center"/>
      </w:pPr>
      <w:r>
        <w:t>ΣΦΡΑΓΙΔΑ  &amp;  ΥΠΟΓΡΑΦΗ</w:t>
      </w:r>
    </w:p>
    <w:p w:rsidR="000B1BA7" w:rsidRPr="000B1BA7" w:rsidRDefault="000B1BA7" w:rsidP="000B1BA7">
      <w:pPr>
        <w:spacing w:after="0"/>
        <w:rPr>
          <w:rFonts w:ascii="Arial" w:hAnsi="Arial" w:cs="Arial"/>
          <w:lang w:val="el-GR" w:eastAsia="el-GR"/>
        </w:rPr>
      </w:pPr>
    </w:p>
    <w:p w:rsidR="000B1BA7" w:rsidRPr="000B1BA7" w:rsidRDefault="000B1BA7" w:rsidP="000B1BA7">
      <w:pPr>
        <w:spacing w:after="0"/>
        <w:rPr>
          <w:rFonts w:ascii="Arial" w:hAnsi="Arial" w:cs="Arial"/>
          <w:lang w:val="el-GR" w:eastAsia="el-GR"/>
        </w:rPr>
      </w:pPr>
    </w:p>
    <w:p w:rsidR="000B1BA7" w:rsidRPr="00EA4475" w:rsidRDefault="000B1BA7" w:rsidP="000B1BA7">
      <w:pPr>
        <w:spacing w:after="0"/>
        <w:ind w:left="-567" w:right="-807"/>
        <w:rPr>
          <w:rFonts w:ascii="Arial" w:hAnsi="Arial" w:cs="Arial"/>
          <w:b/>
          <w:lang w:val="el-GR" w:eastAsia="el-GR"/>
        </w:rPr>
      </w:pPr>
      <w:r w:rsidRPr="000B1BA7">
        <w:rPr>
          <w:rFonts w:ascii="Arial" w:hAnsi="Arial" w:cs="Arial"/>
          <w:b/>
          <w:lang w:val="el-GR" w:eastAsia="el-GR"/>
        </w:rPr>
        <w:t xml:space="preserve">              </w:t>
      </w:r>
    </w:p>
    <w:p w:rsidR="000B1BA7" w:rsidRPr="00AC196E" w:rsidRDefault="000B1BA7" w:rsidP="000B1BA7">
      <w:pPr>
        <w:spacing w:after="0"/>
        <w:ind w:left="-567" w:right="-807"/>
        <w:rPr>
          <w:lang w:val="el-GR"/>
        </w:rPr>
      </w:pPr>
      <w:r w:rsidRPr="00AC196E">
        <w:rPr>
          <w:lang w:val="el-GR"/>
        </w:rPr>
        <w:t xml:space="preserve">                                                                                            </w:t>
      </w:r>
    </w:p>
    <w:p w:rsidR="00327A43" w:rsidRDefault="00327A43" w:rsidP="00635DD4">
      <w:pPr>
        <w:pStyle w:val="normalwithoutspacing"/>
        <w:rPr>
          <w:i/>
          <w:color w:val="5B9BD5"/>
          <w:szCs w:val="22"/>
        </w:rPr>
      </w:pPr>
    </w:p>
    <w:sectPr w:rsidR="00327A43" w:rsidSect="00E014F2">
      <w:footerReference w:type="default" r:id="rId26"/>
      <w:footerReference w:type="first" r:id="rId27"/>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8D8" w:rsidRDefault="006308D8" w:rsidP="00635DD4">
      <w:pPr>
        <w:spacing w:after="0"/>
      </w:pPr>
      <w:r>
        <w:separator/>
      </w:r>
    </w:p>
  </w:endnote>
  <w:endnote w:type="continuationSeparator" w:id="0">
    <w:p w:rsidR="006308D8" w:rsidRDefault="006308D8" w:rsidP="00635DD4">
      <w:pPr>
        <w:spacing w:after="0"/>
      </w:pPr>
      <w:r>
        <w:continuationSeparator/>
      </w:r>
    </w:p>
  </w:endnote>
  <w:endnote w:id="1">
    <w:p w:rsidR="006308D8" w:rsidRDefault="006308D8" w:rsidP="000756DC">
      <w:r>
        <w:br w:type="page"/>
      </w:r>
    </w:p>
    <w:p w:rsidR="006308D8" w:rsidRDefault="006308D8" w:rsidP="000756DC">
      <w:pPr>
        <w:pageBreakBefore/>
      </w:pPr>
    </w:p>
    <w:p w:rsidR="006308D8" w:rsidRPr="000756DC" w:rsidRDefault="006308D8" w:rsidP="000756DC">
      <w:pPr>
        <w:pStyle w:val="af5"/>
        <w:pageBreakBefore/>
        <w:tabs>
          <w:tab w:val="left" w:pos="284"/>
        </w:tabs>
        <w:spacing w:after="200"/>
        <w:rPr>
          <w:lang w:val="el-GR"/>
        </w:rPr>
      </w:pPr>
      <w:r>
        <w:tab/>
      </w:r>
      <w:r w:rsidRPr="000756DC">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6308D8" w:rsidRPr="000756DC" w:rsidRDefault="006308D8" w:rsidP="000756DC">
      <w:pPr>
        <w:pStyle w:val="af5"/>
        <w:tabs>
          <w:tab w:val="left" w:pos="284"/>
        </w:tabs>
        <w:spacing w:after="200"/>
        <w:rPr>
          <w:lang w:val="el-GR"/>
        </w:rPr>
      </w:pPr>
      <w:r>
        <w:rPr>
          <w:rStyle w:val="a5"/>
        </w:rPr>
        <w:endnoteRef/>
      </w:r>
      <w:r w:rsidRPr="000756DC">
        <w:rPr>
          <w:lang w:val="el-GR"/>
        </w:rPr>
        <w:tab/>
        <w:t>Επαναλάβετε τα στοιχεία των αρμοδίων, όνομα και επώνυμο, όσες φορές χρειάζεται.</w:t>
      </w:r>
    </w:p>
  </w:endnote>
  <w:endnote w:id="3">
    <w:p w:rsidR="006308D8" w:rsidRPr="000756DC" w:rsidRDefault="006308D8" w:rsidP="000756DC">
      <w:pPr>
        <w:pStyle w:val="af5"/>
        <w:tabs>
          <w:tab w:val="left" w:pos="284"/>
        </w:tabs>
        <w:rPr>
          <w:lang w:val="el-GR"/>
        </w:rPr>
      </w:pPr>
      <w:r>
        <w:rPr>
          <w:rStyle w:val="a5"/>
        </w:rPr>
        <w:endnoteRef/>
      </w:r>
      <w:r w:rsidRPr="000756DC">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308D8" w:rsidRPr="000756DC" w:rsidRDefault="006308D8" w:rsidP="000756DC">
      <w:pPr>
        <w:pStyle w:val="af5"/>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308D8" w:rsidRPr="000756DC" w:rsidRDefault="006308D8" w:rsidP="000756DC">
      <w:pPr>
        <w:pStyle w:val="af5"/>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308D8" w:rsidRPr="000756DC" w:rsidRDefault="006308D8" w:rsidP="000756DC">
      <w:pPr>
        <w:pStyle w:val="af5"/>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0756DC">
        <w:rPr>
          <w:lang w:val="el-GR"/>
        </w:rPr>
        <w:t xml:space="preserve">οι οποίες </w:t>
      </w:r>
      <w:r w:rsidRPr="000756DC">
        <w:rPr>
          <w:b/>
          <w:lang w:val="el-GR"/>
        </w:rPr>
        <w:t>απασχολούν λιγότερους από 250 εργαζομένους</w:t>
      </w:r>
      <w:r w:rsidRPr="000756DC">
        <w:rPr>
          <w:lang w:val="el-GR"/>
        </w:rPr>
        <w:t xml:space="preserve"> και των οποίων ο </w:t>
      </w:r>
      <w:r w:rsidRPr="000756DC">
        <w:rPr>
          <w:b/>
          <w:lang w:val="el-GR"/>
        </w:rPr>
        <w:t>ετήσιος κύκλος εργασιών δεν υπερβαίνει τα 50 εκατομμύρια ευρώ</w:t>
      </w:r>
      <w:r w:rsidRPr="000756DC">
        <w:rPr>
          <w:lang w:val="el-GR"/>
        </w:rPr>
        <w:t xml:space="preserve"> </w:t>
      </w:r>
      <w:r w:rsidRPr="000756DC">
        <w:rPr>
          <w:b/>
          <w:i/>
          <w:lang w:val="el-GR"/>
        </w:rPr>
        <w:t>και/ή</w:t>
      </w:r>
      <w:r w:rsidRPr="000756DC">
        <w:rPr>
          <w:lang w:val="el-GR"/>
        </w:rPr>
        <w:t xml:space="preserve"> το </w:t>
      </w:r>
      <w:r w:rsidRPr="000756DC">
        <w:rPr>
          <w:b/>
          <w:lang w:val="el-GR"/>
        </w:rPr>
        <w:t>σύνολο του ετήσιου ισολογισμού δεν υπερβαίνει τα 43 εκατομμύρια ευρώ</w:t>
      </w:r>
      <w:r w:rsidRPr="000756DC">
        <w:rPr>
          <w:lang w:val="el-GR"/>
        </w:rPr>
        <w:t>.</w:t>
      </w:r>
    </w:p>
  </w:endnote>
  <w:endnote w:id="4">
    <w:p w:rsidR="006308D8" w:rsidRPr="000756DC" w:rsidRDefault="006308D8" w:rsidP="000756DC">
      <w:pPr>
        <w:pStyle w:val="af5"/>
        <w:tabs>
          <w:tab w:val="left" w:pos="284"/>
        </w:tabs>
        <w:spacing w:after="200"/>
        <w:rPr>
          <w:lang w:val="el-GR"/>
        </w:rPr>
      </w:pPr>
      <w:r>
        <w:rPr>
          <w:rStyle w:val="a5"/>
        </w:rPr>
        <w:endnoteRef/>
      </w:r>
      <w:r w:rsidRPr="000756DC">
        <w:rPr>
          <w:lang w:val="el-GR"/>
        </w:rPr>
        <w:tab/>
        <w:t>Τα δικαιολογητικά και η κατάταξη, εάν υπάρχουν, αναφέρονται στην πιστοποίηση.</w:t>
      </w:r>
    </w:p>
  </w:endnote>
  <w:endnote w:id="5">
    <w:p w:rsidR="006308D8" w:rsidRPr="000756DC" w:rsidRDefault="006308D8" w:rsidP="000756DC">
      <w:pPr>
        <w:pStyle w:val="af5"/>
        <w:tabs>
          <w:tab w:val="left" w:pos="284"/>
        </w:tabs>
        <w:spacing w:after="200"/>
        <w:rPr>
          <w:lang w:val="el-GR"/>
        </w:rPr>
      </w:pPr>
      <w:r>
        <w:rPr>
          <w:rStyle w:val="a5"/>
        </w:rPr>
        <w:endnoteRef/>
      </w:r>
      <w:r w:rsidRPr="000756DC">
        <w:rPr>
          <w:lang w:val="el-GR"/>
        </w:rPr>
        <w:tab/>
        <w:t>Ειδικότερα ως μέλος ένωσης ή κοινοπραξίας ή άλλου παρόμοιου καθεστώτος.</w:t>
      </w:r>
    </w:p>
  </w:endnote>
  <w:endnote w:id="6">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 Επισημαίνεται ότι σύμφωνα με το δεύτερο εδάφιο του άρθρου 78 “</w:t>
      </w:r>
      <w:r w:rsidRPr="000756DC">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0756DC">
        <w:rPr>
          <w:lang w:val="el-GR"/>
        </w:rPr>
        <w:t>.”</w:t>
      </w:r>
    </w:p>
  </w:endnote>
  <w:endnote w:id="7">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Σύμφωνα με τις διατάξεις του άρθρου 73 παρ. 3 α, </w:t>
      </w:r>
      <w:r w:rsidRPr="000756DC">
        <w:rPr>
          <w:u w:val="single"/>
          <w:lang w:val="el-GR"/>
        </w:rPr>
        <w:t xml:space="preserve">εφόσον προβλέπεται στα έγγραφα της σύμβασης </w:t>
      </w:r>
      <w:r w:rsidRPr="000756DC">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0756DC">
        <w:rPr>
          <w:lang w:val="el-GR"/>
        </w:rPr>
        <w:t xml:space="preserve"> 300 της 11.11.2008, σ. 42).</w:t>
      </w:r>
    </w:p>
  </w:endnote>
  <w:endnote w:id="9">
    <w:p w:rsidR="006308D8" w:rsidRPr="000756DC" w:rsidRDefault="006308D8" w:rsidP="000756DC">
      <w:pPr>
        <w:pStyle w:val="af5"/>
        <w:tabs>
          <w:tab w:val="left" w:pos="284"/>
        </w:tabs>
        <w:spacing w:after="200"/>
        <w:rPr>
          <w:lang w:val="el-GR"/>
        </w:rPr>
      </w:pPr>
      <w:r>
        <w:rPr>
          <w:rStyle w:val="a5"/>
        </w:rPr>
        <w:endnoteRef/>
      </w:r>
      <w:r w:rsidRPr="000756DC">
        <w:rPr>
          <w:lang w:val="el-GR"/>
        </w:rPr>
        <w:tab/>
        <w:t>Σύμφωνα με άρθρο 73 παρ. 1 (β). Στον Κανονισμό ΕΕΕΣ (Κανονισμός ΕΕ 2016/7) αναφέρεται ως “διαφθορά”.</w:t>
      </w:r>
    </w:p>
  </w:endnote>
  <w:endnote w:id="10">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0756D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0756DC">
        <w:rPr>
          <w:lang w:val="el-GR"/>
        </w:rPr>
        <w:t xml:space="preserve"> 192 της 31.7.2003, σ. 54). Περιλαμβάνει επίσης τη διαφθορά όπως ορίζεται στο </w:t>
      </w:r>
      <w:r w:rsidRPr="000756DC">
        <w:rPr>
          <w:b/>
          <w:lang w:val="el-GR"/>
        </w:rPr>
        <w:t>ν. 3560/2007</w:t>
      </w:r>
      <w:r w:rsidRPr="000756DC">
        <w:rPr>
          <w:lang w:val="el-GR"/>
        </w:rPr>
        <w:t xml:space="preserve"> </w:t>
      </w:r>
      <w:r w:rsidRPr="000756DC">
        <w:rPr>
          <w:b/>
          <w:lang w:val="el-GR"/>
        </w:rPr>
        <w:t xml:space="preserve">(ΦΕΚ 103/Α), </w:t>
      </w:r>
      <w:r w:rsidRPr="000756DC">
        <w:rPr>
          <w:i/>
          <w:lang w:val="el-GR"/>
        </w:rPr>
        <w:t xml:space="preserve">«Κύρωση και εφαρμογή της Σύμβασης ποινικού δικαίου για τη διαφθορά και του Πρόσθετου σ΄ αυτήν Πρωτοκόλλου» (αφορά σε </w:t>
      </w:r>
      <w:r w:rsidRPr="000756DC">
        <w:rPr>
          <w:lang w:val="el-GR"/>
        </w:rPr>
        <w:t xml:space="preserve"> </w:t>
      </w:r>
      <w:r w:rsidRPr="000756DC">
        <w:rPr>
          <w:i/>
          <w:lang w:val="el-GR"/>
        </w:rPr>
        <w:t>προσθήκη καθόσον στο ν. Άρθρο 73 παρ. 1 β αναφέρεται η κείμενη νομοθεσία)</w:t>
      </w:r>
      <w:r w:rsidRPr="000756DC">
        <w:rPr>
          <w:lang w:val="el-GR"/>
        </w:rPr>
        <w:t>.</w:t>
      </w:r>
    </w:p>
  </w:endnote>
  <w:endnote w:id="11">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0756DC">
        <w:rPr>
          <w:lang w:val="el-GR"/>
        </w:rPr>
        <w:t xml:space="preserve"> 316 της 27.11.1995, σ. 48)</w:t>
      </w:r>
      <w:r w:rsidRPr="000756DC">
        <w:rPr>
          <w:rStyle w:val="a8"/>
          <w:lang w:val="el-GR"/>
        </w:rPr>
        <w:t xml:space="preserve">  </w:t>
      </w:r>
      <w:r w:rsidRPr="000756DC">
        <w:rPr>
          <w:lang w:val="el-GR"/>
        </w:rPr>
        <w:t>όπως κυρώθηκε με το ν. 2803/2000 (ΦΕΚ 48/Α) "</w:t>
      </w:r>
      <w:r w:rsidRPr="000756DC">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0756DC">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6308D8" w:rsidRPr="000756DC" w:rsidRDefault="006308D8" w:rsidP="000756DC">
      <w:pPr>
        <w:pStyle w:val="af5"/>
        <w:tabs>
          <w:tab w:val="left" w:pos="284"/>
        </w:tabs>
        <w:spacing w:after="200"/>
        <w:rPr>
          <w:lang w:val="el-GR"/>
        </w:rPr>
      </w:pPr>
      <w:r>
        <w:rPr>
          <w:rStyle w:val="a5"/>
        </w:rPr>
        <w:endnoteRef/>
      </w:r>
      <w:r w:rsidRPr="000756DC">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0756DC">
        <w:rPr>
          <w:rStyle w:val="a8"/>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rsidR="006308D8" w:rsidRPr="000756DC" w:rsidRDefault="006308D8" w:rsidP="000756DC">
      <w:pPr>
        <w:pStyle w:val="af5"/>
        <w:tabs>
          <w:tab w:val="left" w:pos="284"/>
        </w:tabs>
        <w:spacing w:after="200"/>
        <w:rPr>
          <w:lang w:val="el-GR"/>
        </w:rPr>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6308D8" w:rsidRPr="000756DC" w:rsidRDefault="006308D8" w:rsidP="000756DC">
      <w:pPr>
        <w:pStyle w:val="af5"/>
        <w:tabs>
          <w:tab w:val="left" w:pos="284"/>
        </w:tabs>
        <w:spacing w:after="200"/>
        <w:rPr>
          <w:lang w:val="el-GR"/>
        </w:rPr>
      </w:pPr>
      <w:r>
        <w:rPr>
          <w:rStyle w:val="a5"/>
        </w:rPr>
        <w:endnoteRef/>
      </w:r>
      <w:r w:rsidRPr="000756DC">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6308D8" w:rsidRPr="000756DC" w:rsidRDefault="006308D8" w:rsidP="000756DC">
      <w:pPr>
        <w:pStyle w:val="af5"/>
        <w:tabs>
          <w:tab w:val="left" w:pos="284"/>
        </w:tabs>
        <w:spacing w:after="200"/>
        <w:rPr>
          <w:lang w:val="el-GR"/>
        </w:rPr>
      </w:pPr>
      <w:r>
        <w:rPr>
          <w:rStyle w:val="a5"/>
        </w:rPr>
        <w:endnoteRef/>
      </w:r>
      <w:r w:rsidRPr="000756DC">
        <w:rPr>
          <w:lang w:val="el-GR"/>
        </w:rPr>
        <w:tab/>
        <w:t>Επαναλάβετε όσες φορές χρειάζεται.</w:t>
      </w:r>
    </w:p>
  </w:endnote>
  <w:endnote w:id="17">
    <w:p w:rsidR="006308D8" w:rsidRPr="000756DC" w:rsidRDefault="006308D8" w:rsidP="000756DC">
      <w:pPr>
        <w:pStyle w:val="af5"/>
        <w:tabs>
          <w:tab w:val="left" w:pos="284"/>
        </w:tabs>
        <w:spacing w:after="200"/>
        <w:rPr>
          <w:lang w:val="el-GR"/>
        </w:rPr>
      </w:pPr>
      <w:r>
        <w:rPr>
          <w:rStyle w:val="a5"/>
        </w:rPr>
        <w:endnoteRef/>
      </w:r>
      <w:r w:rsidRPr="000756DC">
        <w:rPr>
          <w:lang w:val="el-GR"/>
        </w:rPr>
        <w:tab/>
        <w:t>Επαναλάβετε όσες φορές χρειάζεται.</w:t>
      </w:r>
    </w:p>
  </w:endnote>
  <w:endnote w:id="18">
    <w:p w:rsidR="006308D8" w:rsidRPr="000756DC" w:rsidRDefault="006308D8" w:rsidP="000756DC">
      <w:pPr>
        <w:pStyle w:val="af5"/>
        <w:tabs>
          <w:tab w:val="left" w:pos="284"/>
        </w:tabs>
        <w:spacing w:after="200"/>
        <w:rPr>
          <w:lang w:val="el-GR"/>
        </w:rPr>
      </w:pPr>
      <w:r>
        <w:rPr>
          <w:rStyle w:val="a5"/>
        </w:rPr>
        <w:endnoteRef/>
      </w:r>
      <w:r w:rsidRPr="000756DC">
        <w:rPr>
          <w:lang w:val="el-GR"/>
        </w:rPr>
        <w:tab/>
        <w:t>Επαναλάβετε όσες φορές χρειάζεται.</w:t>
      </w:r>
    </w:p>
  </w:endnote>
  <w:endnote w:id="19">
    <w:p w:rsidR="006308D8" w:rsidRPr="000756DC" w:rsidRDefault="006308D8" w:rsidP="000756DC">
      <w:pPr>
        <w:pStyle w:val="af5"/>
        <w:tabs>
          <w:tab w:val="left" w:pos="284"/>
        </w:tabs>
        <w:spacing w:after="200"/>
        <w:rPr>
          <w:lang w:val="el-GR"/>
        </w:rPr>
      </w:pPr>
      <w:r>
        <w:rPr>
          <w:rStyle w:val="a5"/>
          <w:rFonts w:ascii="Times New Roman" w:hAnsi="Times New Roman"/>
        </w:rPr>
        <w:endnoteRef/>
      </w:r>
      <w:r w:rsidRPr="000756DC">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Σημειώνεται ότι, σύμφωνα με το άρθρο 73 παρ. 3 περ. α  και β, </w:t>
      </w:r>
      <w:r w:rsidRPr="000756DC">
        <w:rPr>
          <w:u w:val="single"/>
          <w:lang w:val="el-GR"/>
        </w:rPr>
        <w:t xml:space="preserve">εφόσον προβλέπεται στα έγγραφα της σύμβασης </w:t>
      </w:r>
      <w:r w:rsidRPr="000756DC">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6308D8" w:rsidRPr="000756DC" w:rsidRDefault="006308D8" w:rsidP="000756DC">
      <w:pPr>
        <w:pStyle w:val="af5"/>
        <w:tabs>
          <w:tab w:val="left" w:pos="284"/>
        </w:tabs>
        <w:spacing w:after="200"/>
        <w:rPr>
          <w:lang w:val="el-GR"/>
        </w:rPr>
      </w:pPr>
      <w:r>
        <w:rPr>
          <w:rStyle w:val="a5"/>
        </w:rPr>
        <w:endnoteRef/>
      </w:r>
      <w:r w:rsidRPr="000756DC">
        <w:rPr>
          <w:lang w:val="el-GR"/>
        </w:rPr>
        <w:tab/>
        <w:t>Επαναλάβετε όσες φορές χρειάζεται.</w:t>
      </w:r>
    </w:p>
  </w:endnote>
  <w:endnote w:id="24">
    <w:p w:rsidR="006308D8" w:rsidRPr="000756DC" w:rsidRDefault="006308D8" w:rsidP="000756DC">
      <w:pPr>
        <w:pStyle w:val="af5"/>
        <w:tabs>
          <w:tab w:val="left" w:pos="284"/>
        </w:tabs>
        <w:spacing w:after="200"/>
        <w:rPr>
          <w:lang w:val="el-GR"/>
        </w:rPr>
      </w:pPr>
      <w:r>
        <w:rPr>
          <w:rStyle w:val="a5"/>
        </w:rPr>
        <w:endnoteRef/>
      </w:r>
      <w:r w:rsidRPr="000756DC">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6308D8" w:rsidRPr="000756DC" w:rsidRDefault="006308D8" w:rsidP="000756DC">
      <w:pPr>
        <w:pStyle w:val="af5"/>
        <w:tabs>
          <w:tab w:val="left" w:pos="284"/>
        </w:tabs>
        <w:spacing w:after="200"/>
        <w:rPr>
          <w:lang w:val="el-GR"/>
        </w:rPr>
      </w:pPr>
      <w:r>
        <w:rPr>
          <w:rStyle w:val="a5"/>
        </w:rPr>
        <w:endnoteRef/>
      </w:r>
      <w:r w:rsidRPr="000756DC">
        <w:rPr>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6308D8" w:rsidRPr="000756DC" w:rsidRDefault="006308D8" w:rsidP="000756DC">
      <w:pPr>
        <w:pStyle w:val="af5"/>
        <w:tabs>
          <w:tab w:val="left" w:pos="284"/>
        </w:tabs>
        <w:spacing w:after="200"/>
        <w:rPr>
          <w:lang w:val="el-GR"/>
        </w:rPr>
      </w:pPr>
      <w:r>
        <w:rPr>
          <w:rStyle w:val="a5"/>
        </w:rPr>
        <w:endnoteRef/>
      </w:r>
      <w:r w:rsidRPr="000756DC">
        <w:rPr>
          <w:lang w:val="el-GR"/>
        </w:rPr>
        <w:tab/>
        <w:t>Άρθρο 73 παρ. 5.</w:t>
      </w:r>
    </w:p>
  </w:endnote>
  <w:endnote w:id="27">
    <w:p w:rsidR="006308D8" w:rsidRPr="000756DC" w:rsidRDefault="006308D8" w:rsidP="000756DC">
      <w:pPr>
        <w:pStyle w:val="af5"/>
        <w:tabs>
          <w:tab w:val="left" w:pos="284"/>
        </w:tabs>
        <w:spacing w:after="200"/>
        <w:rPr>
          <w:lang w:val="el-GR"/>
        </w:rPr>
      </w:pPr>
      <w:r>
        <w:rPr>
          <w:rStyle w:val="a5"/>
        </w:rPr>
        <w:endnoteRef/>
      </w:r>
      <w:r w:rsidRPr="000756DC">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6308D8" w:rsidRPr="000756DC" w:rsidRDefault="006308D8" w:rsidP="000756DC">
      <w:pPr>
        <w:pStyle w:val="af5"/>
        <w:tabs>
          <w:tab w:val="left" w:pos="284"/>
        </w:tabs>
        <w:spacing w:after="200"/>
        <w:rPr>
          <w:lang w:val="el-GR"/>
        </w:rPr>
      </w:pPr>
      <w:r>
        <w:rPr>
          <w:rStyle w:val="a5"/>
        </w:rPr>
        <w:endnoteRef/>
      </w:r>
      <w:r w:rsidRPr="000756DC">
        <w:rPr>
          <w:lang w:val="el-GR"/>
        </w:rPr>
        <w:tab/>
        <w:t>Όπως προσδιορίζεται στο άρθρο 24 ή στα έγγραφα της σύμβασης</w:t>
      </w:r>
      <w:r w:rsidRPr="000756DC">
        <w:rPr>
          <w:b/>
          <w:i/>
          <w:lang w:val="el-GR"/>
        </w:rPr>
        <w:t>.</w:t>
      </w:r>
    </w:p>
  </w:endnote>
  <w:endnote w:id="29">
    <w:p w:rsidR="006308D8" w:rsidRPr="000756DC" w:rsidRDefault="006308D8" w:rsidP="000756DC">
      <w:pPr>
        <w:pStyle w:val="af5"/>
        <w:tabs>
          <w:tab w:val="left" w:pos="284"/>
        </w:tabs>
        <w:spacing w:after="200"/>
        <w:rPr>
          <w:lang w:val="el-GR"/>
        </w:rPr>
      </w:pPr>
      <w:r>
        <w:rPr>
          <w:rStyle w:val="a5"/>
        </w:rPr>
        <w:endnoteRef/>
      </w:r>
      <w:r w:rsidRPr="000756DC">
        <w:rPr>
          <w:lang w:val="el-GR"/>
        </w:rPr>
        <w:tab/>
        <w:t>Πρβλ άρθρο 48.</w:t>
      </w:r>
    </w:p>
  </w:endnote>
  <w:endnote w:id="30">
    <w:p w:rsidR="006308D8" w:rsidRPr="000756DC" w:rsidRDefault="006308D8" w:rsidP="000756DC">
      <w:pPr>
        <w:pStyle w:val="af5"/>
        <w:tabs>
          <w:tab w:val="left" w:pos="284"/>
        </w:tabs>
        <w:spacing w:after="200"/>
        <w:rPr>
          <w:lang w:val="el-GR"/>
        </w:rPr>
      </w:pPr>
      <w:r>
        <w:rPr>
          <w:rStyle w:val="a5"/>
        </w:rPr>
        <w:endnoteRef/>
      </w:r>
      <w:r w:rsidRPr="000756DC">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6308D8" w:rsidRPr="000756DC" w:rsidRDefault="006308D8" w:rsidP="000756DC">
      <w:pPr>
        <w:pStyle w:val="af5"/>
        <w:tabs>
          <w:tab w:val="left" w:pos="284"/>
        </w:tabs>
        <w:spacing w:after="200"/>
        <w:rPr>
          <w:lang w:val="el-GR"/>
        </w:rPr>
      </w:pPr>
      <w:r>
        <w:rPr>
          <w:rStyle w:val="a5"/>
        </w:rPr>
        <w:endnoteRef/>
      </w:r>
      <w:r w:rsidRPr="000756DC">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rsidR="006308D8" w:rsidRPr="000756DC" w:rsidRDefault="006308D8" w:rsidP="000756DC">
      <w:pPr>
        <w:pStyle w:val="af5"/>
        <w:tabs>
          <w:tab w:val="left" w:pos="284"/>
        </w:tabs>
        <w:spacing w:after="200"/>
        <w:rPr>
          <w:lang w:val="el-GR"/>
        </w:rPr>
      </w:pPr>
      <w:r>
        <w:rPr>
          <w:rStyle w:val="a5"/>
        </w:rPr>
        <w:endnoteRef/>
      </w:r>
      <w:r w:rsidRPr="000756DC">
        <w:rPr>
          <w:lang w:val="el-GR"/>
        </w:rPr>
        <w:tab/>
        <w:t>Πρβλ και άρθρο 1 ν. 4250/2014</w:t>
      </w:r>
    </w:p>
  </w:endnote>
  <w:endnote w:id="33">
    <w:p w:rsidR="006308D8" w:rsidRPr="000756DC" w:rsidRDefault="006308D8" w:rsidP="000756DC">
      <w:pPr>
        <w:pStyle w:val="af5"/>
        <w:tabs>
          <w:tab w:val="left" w:pos="284"/>
        </w:tabs>
        <w:spacing w:after="200"/>
        <w:rPr>
          <w:lang w:val="el-GR"/>
        </w:rPr>
      </w:pPr>
      <w:r>
        <w:rPr>
          <w:rStyle w:val="a5"/>
        </w:rPr>
        <w:endnoteRef/>
      </w:r>
      <w:r w:rsidRPr="000756DC">
        <w:rPr>
          <w:lang w:val="el-GR"/>
        </w:rPr>
        <w:tab/>
        <w:t>Υπό την προϋπόθεση ότι ο οικονομικός φορέας έχει παράσχει τις απαραίτητες πληροφορίες (</w:t>
      </w:r>
      <w:r w:rsidRPr="000756DC">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0756DC">
        <w:rPr>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charset w:val="A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ndale Sans UI">
    <w:altName w:val="Times New Roman"/>
    <w:charset w:val="A1"/>
    <w:family w:val="auto"/>
    <w:pitch w:val="variable"/>
  </w:font>
  <w:font w:name="ArialMT">
    <w:charset w:val="00"/>
    <w:family w:val="swiss"/>
    <w:pitch w:val="variable"/>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8D8" w:rsidRDefault="006308D8">
    <w:pPr>
      <w:pStyle w:val="af2"/>
      <w:spacing w:after="0"/>
      <w:jc w:val="center"/>
      <w:rPr>
        <w:sz w:val="12"/>
        <w:szCs w:val="12"/>
        <w:lang w:val="el-GR"/>
      </w:rPr>
    </w:pPr>
  </w:p>
  <w:p w:rsidR="006308D8" w:rsidRDefault="006308D8">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30637C">
      <w:rPr>
        <w:noProof/>
        <w:sz w:val="20"/>
        <w:szCs w:val="20"/>
      </w:rPr>
      <w:t>20</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8D8" w:rsidRDefault="006308D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8D8" w:rsidRDefault="006308D8" w:rsidP="00635DD4">
      <w:pPr>
        <w:spacing w:after="0"/>
      </w:pPr>
      <w:r>
        <w:separator/>
      </w:r>
    </w:p>
  </w:footnote>
  <w:footnote w:type="continuationSeparator" w:id="0">
    <w:p w:rsidR="006308D8" w:rsidRDefault="006308D8" w:rsidP="00635DD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D7F775B"/>
    <w:multiLevelType w:val="multilevel"/>
    <w:tmpl w:val="43B25532"/>
    <w:styleLink w:val="WWNum7"/>
    <w:lvl w:ilvl="0">
      <w:start w:val="1"/>
      <w:numFmt w:val="decimal"/>
      <w:lvlText w:val="%1."/>
      <w:lvlJc w:val="left"/>
      <w:pPr>
        <w:ind w:left="2629"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nsid w:val="1042672C"/>
    <w:multiLevelType w:val="multilevel"/>
    <w:tmpl w:val="8FBCAD82"/>
    <w:styleLink w:val="WWNum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
    <w:nsid w:val="47514076"/>
    <w:multiLevelType w:val="multilevel"/>
    <w:tmpl w:val="80748646"/>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4A4E4728"/>
    <w:multiLevelType w:val="multilevel"/>
    <w:tmpl w:val="FF8C46E8"/>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FEC633A"/>
    <w:multiLevelType w:val="hybridMultilevel"/>
    <w:tmpl w:val="91DE9300"/>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5BE8100B"/>
    <w:multiLevelType w:val="multilevel"/>
    <w:tmpl w:val="44EA171C"/>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nsid w:val="614C66C1"/>
    <w:multiLevelType w:val="multilevel"/>
    <w:tmpl w:val="A3160334"/>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62E25042"/>
    <w:multiLevelType w:val="hybridMultilevel"/>
    <w:tmpl w:val="247CFADC"/>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68EF5C8F"/>
    <w:multiLevelType w:val="multilevel"/>
    <w:tmpl w:val="3F04FC20"/>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nsid w:val="6A254A8C"/>
    <w:multiLevelType w:val="multilevel"/>
    <w:tmpl w:val="1ED663C6"/>
    <w:styleLink w:val="WWNum6"/>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num w:numId="1">
    <w:abstractNumId w:val="2"/>
  </w:num>
  <w:num w:numId="2">
    <w:abstractNumId w:val="4"/>
  </w:num>
  <w:num w:numId="3">
    <w:abstractNumId w:val="5"/>
  </w:num>
  <w:num w:numId="4">
    <w:abstractNumId w:val="16"/>
  </w:num>
  <w:num w:numId="5">
    <w:abstractNumId w:val="13"/>
  </w:num>
  <w:num w:numId="6">
    <w:abstractNumId w:val="17"/>
  </w:num>
  <w:num w:numId="7">
    <w:abstractNumId w:val="12"/>
  </w:num>
  <w:num w:numId="8">
    <w:abstractNumId w:val="11"/>
  </w:num>
  <w:num w:numId="9">
    <w:abstractNumId w:val="14"/>
  </w:num>
  <w:num w:numId="10">
    <w:abstractNumId w:val="18"/>
  </w:num>
  <w:num w:numId="11">
    <w:abstractNumId w:val="9"/>
  </w:num>
  <w:num w:numId="12">
    <w:abstractNumId w:val="15"/>
  </w:num>
  <w:num w:numId="13">
    <w:abstractNumId w:val="10"/>
  </w:num>
  <w:num w:numId="14">
    <w:abstractNumId w:val="18"/>
  </w:num>
  <w:num w:numId="15">
    <w:abstractNumId w:val="14"/>
    <w:lvlOverride w:ilvl="0">
      <w:startOverride w:val="1"/>
    </w:lvlOverride>
  </w:num>
  <w:num w:numId="16">
    <w:abstractNumId w:val="9"/>
    <w:lvlOverride w:ilvl="0">
      <w:startOverride w:val="1"/>
    </w:lvlOverride>
  </w:num>
  <w:num w:numId="17">
    <w:abstractNumId w:val="17"/>
    <w:lvlOverride w:ilvl="0">
      <w:startOverride w:val="1"/>
    </w:lvlOverride>
  </w:num>
  <w:num w:numId="18">
    <w:abstractNumId w:val="15"/>
  </w:num>
  <w:num w:numId="19">
    <w:abstractNumId w:val="12"/>
  </w:num>
  <w:num w:numId="20">
    <w:abstractNumId w:val="10"/>
    <w:lvlOverride w:ilvl="0">
      <w:startOverride w:val="1"/>
    </w:lvlOverride>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DD4"/>
    <w:rsid w:val="00000D0D"/>
    <w:rsid w:val="00005774"/>
    <w:rsid w:val="0001139C"/>
    <w:rsid w:val="00011534"/>
    <w:rsid w:val="000236A5"/>
    <w:rsid w:val="00024A9C"/>
    <w:rsid w:val="00027268"/>
    <w:rsid w:val="000277F4"/>
    <w:rsid w:val="000363A8"/>
    <w:rsid w:val="0003653F"/>
    <w:rsid w:val="00042FBF"/>
    <w:rsid w:val="00051854"/>
    <w:rsid w:val="00053BC2"/>
    <w:rsid w:val="000612DB"/>
    <w:rsid w:val="0006538A"/>
    <w:rsid w:val="0006716F"/>
    <w:rsid w:val="000716AE"/>
    <w:rsid w:val="0007170D"/>
    <w:rsid w:val="0007244C"/>
    <w:rsid w:val="0007533A"/>
    <w:rsid w:val="000756DC"/>
    <w:rsid w:val="00075C62"/>
    <w:rsid w:val="00076467"/>
    <w:rsid w:val="00084FDF"/>
    <w:rsid w:val="00086F7A"/>
    <w:rsid w:val="00093C92"/>
    <w:rsid w:val="0009574A"/>
    <w:rsid w:val="00096E32"/>
    <w:rsid w:val="000A21CC"/>
    <w:rsid w:val="000A4D44"/>
    <w:rsid w:val="000B1BA7"/>
    <w:rsid w:val="000B231F"/>
    <w:rsid w:val="000B4A36"/>
    <w:rsid w:val="000B61EC"/>
    <w:rsid w:val="000B717E"/>
    <w:rsid w:val="000C3B68"/>
    <w:rsid w:val="000C66E5"/>
    <w:rsid w:val="000E7C2E"/>
    <w:rsid w:val="000F58FA"/>
    <w:rsid w:val="000F6B38"/>
    <w:rsid w:val="00106F29"/>
    <w:rsid w:val="00107AB5"/>
    <w:rsid w:val="0011471E"/>
    <w:rsid w:val="00114F04"/>
    <w:rsid w:val="00123319"/>
    <w:rsid w:val="00125403"/>
    <w:rsid w:val="001303DA"/>
    <w:rsid w:val="00130D0C"/>
    <w:rsid w:val="00135768"/>
    <w:rsid w:val="00136B8B"/>
    <w:rsid w:val="00141BB5"/>
    <w:rsid w:val="00146E7F"/>
    <w:rsid w:val="001509F5"/>
    <w:rsid w:val="0015628C"/>
    <w:rsid w:val="001576E0"/>
    <w:rsid w:val="00163E04"/>
    <w:rsid w:val="00165611"/>
    <w:rsid w:val="00165938"/>
    <w:rsid w:val="001662C5"/>
    <w:rsid w:val="00170250"/>
    <w:rsid w:val="00191002"/>
    <w:rsid w:val="00194DD4"/>
    <w:rsid w:val="001A1242"/>
    <w:rsid w:val="001A3505"/>
    <w:rsid w:val="001B7FC2"/>
    <w:rsid w:val="001C1807"/>
    <w:rsid w:val="001C7010"/>
    <w:rsid w:val="001D0ECB"/>
    <w:rsid w:val="001D5FEE"/>
    <w:rsid w:val="001F26E3"/>
    <w:rsid w:val="00203678"/>
    <w:rsid w:val="002132C5"/>
    <w:rsid w:val="00213ED6"/>
    <w:rsid w:val="0021753B"/>
    <w:rsid w:val="00221310"/>
    <w:rsid w:val="0022594E"/>
    <w:rsid w:val="002306CA"/>
    <w:rsid w:val="00233781"/>
    <w:rsid w:val="00237C31"/>
    <w:rsid w:val="00240F67"/>
    <w:rsid w:val="00241E56"/>
    <w:rsid w:val="00246019"/>
    <w:rsid w:val="0024633B"/>
    <w:rsid w:val="0024692C"/>
    <w:rsid w:val="00251024"/>
    <w:rsid w:val="00251042"/>
    <w:rsid w:val="0025489E"/>
    <w:rsid w:val="00256973"/>
    <w:rsid w:val="00256B8E"/>
    <w:rsid w:val="00274C20"/>
    <w:rsid w:val="00274EFE"/>
    <w:rsid w:val="00284EE0"/>
    <w:rsid w:val="002860D8"/>
    <w:rsid w:val="002878C4"/>
    <w:rsid w:val="00292C77"/>
    <w:rsid w:val="00293459"/>
    <w:rsid w:val="00295570"/>
    <w:rsid w:val="002A1630"/>
    <w:rsid w:val="002A3BBF"/>
    <w:rsid w:val="002A745B"/>
    <w:rsid w:val="002A74A9"/>
    <w:rsid w:val="002B7343"/>
    <w:rsid w:val="002B76FC"/>
    <w:rsid w:val="002B7A99"/>
    <w:rsid w:val="002B7E8D"/>
    <w:rsid w:val="002C0927"/>
    <w:rsid w:val="002C2DAE"/>
    <w:rsid w:val="002C5082"/>
    <w:rsid w:val="002C62EA"/>
    <w:rsid w:val="002D5503"/>
    <w:rsid w:val="002D5A78"/>
    <w:rsid w:val="002D6ADC"/>
    <w:rsid w:val="002D7838"/>
    <w:rsid w:val="002E618B"/>
    <w:rsid w:val="002E7A9C"/>
    <w:rsid w:val="002F04F4"/>
    <w:rsid w:val="002F1C5B"/>
    <w:rsid w:val="002F66D4"/>
    <w:rsid w:val="002F6B20"/>
    <w:rsid w:val="00302A6A"/>
    <w:rsid w:val="0030637C"/>
    <w:rsid w:val="0031172C"/>
    <w:rsid w:val="00311DC9"/>
    <w:rsid w:val="00313343"/>
    <w:rsid w:val="00314E27"/>
    <w:rsid w:val="00320D3B"/>
    <w:rsid w:val="0032161F"/>
    <w:rsid w:val="00327017"/>
    <w:rsid w:val="00327A43"/>
    <w:rsid w:val="003312A1"/>
    <w:rsid w:val="00333EEF"/>
    <w:rsid w:val="00337D8D"/>
    <w:rsid w:val="00345B1E"/>
    <w:rsid w:val="003468AB"/>
    <w:rsid w:val="00347E60"/>
    <w:rsid w:val="00361229"/>
    <w:rsid w:val="00361703"/>
    <w:rsid w:val="00365DE6"/>
    <w:rsid w:val="00373E4F"/>
    <w:rsid w:val="00381870"/>
    <w:rsid w:val="00382F6C"/>
    <w:rsid w:val="00385A08"/>
    <w:rsid w:val="00392401"/>
    <w:rsid w:val="003929F4"/>
    <w:rsid w:val="00396D72"/>
    <w:rsid w:val="003A1C09"/>
    <w:rsid w:val="003A5ED9"/>
    <w:rsid w:val="003A6811"/>
    <w:rsid w:val="003A7FCC"/>
    <w:rsid w:val="003B3BCC"/>
    <w:rsid w:val="003C17FE"/>
    <w:rsid w:val="003C3BBB"/>
    <w:rsid w:val="003C4F4C"/>
    <w:rsid w:val="003C5593"/>
    <w:rsid w:val="003C5B3B"/>
    <w:rsid w:val="003C6608"/>
    <w:rsid w:val="003E082B"/>
    <w:rsid w:val="003E2061"/>
    <w:rsid w:val="003E4C18"/>
    <w:rsid w:val="003E5EE3"/>
    <w:rsid w:val="003F1339"/>
    <w:rsid w:val="003F2CD0"/>
    <w:rsid w:val="003F3790"/>
    <w:rsid w:val="003F3C16"/>
    <w:rsid w:val="003F6083"/>
    <w:rsid w:val="0040251F"/>
    <w:rsid w:val="00406580"/>
    <w:rsid w:val="00407532"/>
    <w:rsid w:val="00407B81"/>
    <w:rsid w:val="004215FF"/>
    <w:rsid w:val="00422411"/>
    <w:rsid w:val="004225BF"/>
    <w:rsid w:val="0042393D"/>
    <w:rsid w:val="00424447"/>
    <w:rsid w:val="00425EDA"/>
    <w:rsid w:val="00425F67"/>
    <w:rsid w:val="004264AA"/>
    <w:rsid w:val="004348DD"/>
    <w:rsid w:val="00435733"/>
    <w:rsid w:val="00440CB9"/>
    <w:rsid w:val="0045150B"/>
    <w:rsid w:val="00451554"/>
    <w:rsid w:val="0045163F"/>
    <w:rsid w:val="004517A0"/>
    <w:rsid w:val="00455EB1"/>
    <w:rsid w:val="00460DB6"/>
    <w:rsid w:val="00464202"/>
    <w:rsid w:val="004672AB"/>
    <w:rsid w:val="00467B57"/>
    <w:rsid w:val="00473777"/>
    <w:rsid w:val="00475A01"/>
    <w:rsid w:val="004760DE"/>
    <w:rsid w:val="00481829"/>
    <w:rsid w:val="00482B89"/>
    <w:rsid w:val="0048357B"/>
    <w:rsid w:val="00492981"/>
    <w:rsid w:val="004A43AE"/>
    <w:rsid w:val="004B4059"/>
    <w:rsid w:val="004B42CF"/>
    <w:rsid w:val="004B43DE"/>
    <w:rsid w:val="004B7564"/>
    <w:rsid w:val="004C105B"/>
    <w:rsid w:val="004C5AB8"/>
    <w:rsid w:val="004D3695"/>
    <w:rsid w:val="004D3FB1"/>
    <w:rsid w:val="004D3FD8"/>
    <w:rsid w:val="004E4ADF"/>
    <w:rsid w:val="004F098A"/>
    <w:rsid w:val="004F0F5E"/>
    <w:rsid w:val="004F1416"/>
    <w:rsid w:val="004F163B"/>
    <w:rsid w:val="004F16AE"/>
    <w:rsid w:val="004F3734"/>
    <w:rsid w:val="004F4938"/>
    <w:rsid w:val="004F6CD2"/>
    <w:rsid w:val="004F7D56"/>
    <w:rsid w:val="00506D6D"/>
    <w:rsid w:val="00507A01"/>
    <w:rsid w:val="00507BF9"/>
    <w:rsid w:val="00507C9F"/>
    <w:rsid w:val="00511022"/>
    <w:rsid w:val="00511455"/>
    <w:rsid w:val="00511BAD"/>
    <w:rsid w:val="00511DD4"/>
    <w:rsid w:val="00515320"/>
    <w:rsid w:val="00517243"/>
    <w:rsid w:val="00517C17"/>
    <w:rsid w:val="005206B3"/>
    <w:rsid w:val="00521B36"/>
    <w:rsid w:val="00521F30"/>
    <w:rsid w:val="00527764"/>
    <w:rsid w:val="00527BBD"/>
    <w:rsid w:val="00527E5B"/>
    <w:rsid w:val="00531C24"/>
    <w:rsid w:val="0053495A"/>
    <w:rsid w:val="00540AC6"/>
    <w:rsid w:val="00540E5C"/>
    <w:rsid w:val="00541A00"/>
    <w:rsid w:val="00543899"/>
    <w:rsid w:val="00555125"/>
    <w:rsid w:val="005554B7"/>
    <w:rsid w:val="00555AE6"/>
    <w:rsid w:val="005632C8"/>
    <w:rsid w:val="00565D76"/>
    <w:rsid w:val="00566CEB"/>
    <w:rsid w:val="00566DA7"/>
    <w:rsid w:val="00567381"/>
    <w:rsid w:val="00572705"/>
    <w:rsid w:val="00574612"/>
    <w:rsid w:val="00575A74"/>
    <w:rsid w:val="00575D43"/>
    <w:rsid w:val="00584895"/>
    <w:rsid w:val="00584A04"/>
    <w:rsid w:val="00586BFB"/>
    <w:rsid w:val="0058732B"/>
    <w:rsid w:val="005A3BDF"/>
    <w:rsid w:val="005B1C4E"/>
    <w:rsid w:val="005B54B9"/>
    <w:rsid w:val="005C1481"/>
    <w:rsid w:val="005C22D2"/>
    <w:rsid w:val="005D00B8"/>
    <w:rsid w:val="005D5171"/>
    <w:rsid w:val="005D51BC"/>
    <w:rsid w:val="005D6A9B"/>
    <w:rsid w:val="005E2474"/>
    <w:rsid w:val="005E439F"/>
    <w:rsid w:val="005E577D"/>
    <w:rsid w:val="005E7950"/>
    <w:rsid w:val="005F2DDF"/>
    <w:rsid w:val="005F6A89"/>
    <w:rsid w:val="005F6EF3"/>
    <w:rsid w:val="0060021C"/>
    <w:rsid w:val="00600482"/>
    <w:rsid w:val="00610388"/>
    <w:rsid w:val="0062271A"/>
    <w:rsid w:val="00622B2E"/>
    <w:rsid w:val="00626410"/>
    <w:rsid w:val="006308D8"/>
    <w:rsid w:val="00634E56"/>
    <w:rsid w:val="00634E5A"/>
    <w:rsid w:val="006351E9"/>
    <w:rsid w:val="00635DD4"/>
    <w:rsid w:val="00644492"/>
    <w:rsid w:val="00646798"/>
    <w:rsid w:val="00650094"/>
    <w:rsid w:val="0065062C"/>
    <w:rsid w:val="00650739"/>
    <w:rsid w:val="00653C1F"/>
    <w:rsid w:val="0065519C"/>
    <w:rsid w:val="00660D51"/>
    <w:rsid w:val="006650DD"/>
    <w:rsid w:val="00667319"/>
    <w:rsid w:val="0067047D"/>
    <w:rsid w:val="006707A9"/>
    <w:rsid w:val="0067348A"/>
    <w:rsid w:val="00675136"/>
    <w:rsid w:val="00677D54"/>
    <w:rsid w:val="00683AB3"/>
    <w:rsid w:val="00686E69"/>
    <w:rsid w:val="006908AC"/>
    <w:rsid w:val="00690CC3"/>
    <w:rsid w:val="006A51C1"/>
    <w:rsid w:val="006A7FD2"/>
    <w:rsid w:val="006B3166"/>
    <w:rsid w:val="006D564F"/>
    <w:rsid w:val="006E0CA1"/>
    <w:rsid w:val="006E3D60"/>
    <w:rsid w:val="006F0A66"/>
    <w:rsid w:val="006F141B"/>
    <w:rsid w:val="006F3827"/>
    <w:rsid w:val="006F59D6"/>
    <w:rsid w:val="006F71B6"/>
    <w:rsid w:val="0071024F"/>
    <w:rsid w:val="0072110F"/>
    <w:rsid w:val="007211E4"/>
    <w:rsid w:val="00725FCC"/>
    <w:rsid w:val="00733004"/>
    <w:rsid w:val="007342D9"/>
    <w:rsid w:val="00740261"/>
    <w:rsid w:val="00744EC6"/>
    <w:rsid w:val="00746048"/>
    <w:rsid w:val="007541AB"/>
    <w:rsid w:val="00754416"/>
    <w:rsid w:val="00764594"/>
    <w:rsid w:val="00770D9E"/>
    <w:rsid w:val="00772B22"/>
    <w:rsid w:val="007737FD"/>
    <w:rsid w:val="00773957"/>
    <w:rsid w:val="007774AD"/>
    <w:rsid w:val="00777801"/>
    <w:rsid w:val="00781EB8"/>
    <w:rsid w:val="00781F48"/>
    <w:rsid w:val="00782F19"/>
    <w:rsid w:val="00785FB3"/>
    <w:rsid w:val="007878B2"/>
    <w:rsid w:val="007922BC"/>
    <w:rsid w:val="00797403"/>
    <w:rsid w:val="007A3385"/>
    <w:rsid w:val="007A57A1"/>
    <w:rsid w:val="007B09D4"/>
    <w:rsid w:val="007B0CCF"/>
    <w:rsid w:val="007B18D4"/>
    <w:rsid w:val="007B749A"/>
    <w:rsid w:val="007B775E"/>
    <w:rsid w:val="007C1623"/>
    <w:rsid w:val="007C340C"/>
    <w:rsid w:val="007D1A8D"/>
    <w:rsid w:val="007D47E2"/>
    <w:rsid w:val="007D4DEA"/>
    <w:rsid w:val="007E0D71"/>
    <w:rsid w:val="007E40EC"/>
    <w:rsid w:val="007E7C77"/>
    <w:rsid w:val="007E7E24"/>
    <w:rsid w:val="007F0D80"/>
    <w:rsid w:val="007F1902"/>
    <w:rsid w:val="007F5D96"/>
    <w:rsid w:val="007F6D87"/>
    <w:rsid w:val="00802580"/>
    <w:rsid w:val="0080454F"/>
    <w:rsid w:val="00807F29"/>
    <w:rsid w:val="0081060F"/>
    <w:rsid w:val="00815CBE"/>
    <w:rsid w:val="00821F03"/>
    <w:rsid w:val="00822490"/>
    <w:rsid w:val="00827E16"/>
    <w:rsid w:val="00830735"/>
    <w:rsid w:val="00830D68"/>
    <w:rsid w:val="0083207C"/>
    <w:rsid w:val="00835C33"/>
    <w:rsid w:val="00837E84"/>
    <w:rsid w:val="00842FE7"/>
    <w:rsid w:val="00843A03"/>
    <w:rsid w:val="0084620C"/>
    <w:rsid w:val="0084622F"/>
    <w:rsid w:val="008502EC"/>
    <w:rsid w:val="00852D7A"/>
    <w:rsid w:val="00853085"/>
    <w:rsid w:val="008553AA"/>
    <w:rsid w:val="00860AAC"/>
    <w:rsid w:val="008610BD"/>
    <w:rsid w:val="00864A00"/>
    <w:rsid w:val="0087074C"/>
    <w:rsid w:val="00874189"/>
    <w:rsid w:val="00881207"/>
    <w:rsid w:val="00882000"/>
    <w:rsid w:val="0088217C"/>
    <w:rsid w:val="0089079E"/>
    <w:rsid w:val="00891B41"/>
    <w:rsid w:val="00891BD3"/>
    <w:rsid w:val="008932DF"/>
    <w:rsid w:val="00896328"/>
    <w:rsid w:val="008A1B28"/>
    <w:rsid w:val="008A36A3"/>
    <w:rsid w:val="008A6AC4"/>
    <w:rsid w:val="008B1909"/>
    <w:rsid w:val="008B3039"/>
    <w:rsid w:val="008B3329"/>
    <w:rsid w:val="008B492A"/>
    <w:rsid w:val="008B6C7A"/>
    <w:rsid w:val="008B7BF9"/>
    <w:rsid w:val="008C270D"/>
    <w:rsid w:val="008C28E4"/>
    <w:rsid w:val="008C4C6F"/>
    <w:rsid w:val="008D6C1B"/>
    <w:rsid w:val="008E0FC9"/>
    <w:rsid w:val="008E19A9"/>
    <w:rsid w:val="008E4875"/>
    <w:rsid w:val="008E56CC"/>
    <w:rsid w:val="008E71EB"/>
    <w:rsid w:val="008E7E45"/>
    <w:rsid w:val="008E7F38"/>
    <w:rsid w:val="008F6F9D"/>
    <w:rsid w:val="009048AD"/>
    <w:rsid w:val="00913B3D"/>
    <w:rsid w:val="00914878"/>
    <w:rsid w:val="00916549"/>
    <w:rsid w:val="009251A4"/>
    <w:rsid w:val="00937608"/>
    <w:rsid w:val="009409AE"/>
    <w:rsid w:val="00940C7C"/>
    <w:rsid w:val="00945A0E"/>
    <w:rsid w:val="00947F64"/>
    <w:rsid w:val="0095036C"/>
    <w:rsid w:val="0095377B"/>
    <w:rsid w:val="0095423F"/>
    <w:rsid w:val="00955AFC"/>
    <w:rsid w:val="00962035"/>
    <w:rsid w:val="009638CA"/>
    <w:rsid w:val="00966062"/>
    <w:rsid w:val="00967A8B"/>
    <w:rsid w:val="00984DEE"/>
    <w:rsid w:val="00987845"/>
    <w:rsid w:val="00990FBF"/>
    <w:rsid w:val="009918D1"/>
    <w:rsid w:val="00992F84"/>
    <w:rsid w:val="00993FE5"/>
    <w:rsid w:val="009A136D"/>
    <w:rsid w:val="009A3011"/>
    <w:rsid w:val="009A32F3"/>
    <w:rsid w:val="009A3456"/>
    <w:rsid w:val="009A3491"/>
    <w:rsid w:val="009A7C43"/>
    <w:rsid w:val="009B3029"/>
    <w:rsid w:val="009B7637"/>
    <w:rsid w:val="009C2113"/>
    <w:rsid w:val="009C5338"/>
    <w:rsid w:val="009C6B13"/>
    <w:rsid w:val="009D7297"/>
    <w:rsid w:val="009D7516"/>
    <w:rsid w:val="009E4D8A"/>
    <w:rsid w:val="009E6819"/>
    <w:rsid w:val="009E77ED"/>
    <w:rsid w:val="009F0AE9"/>
    <w:rsid w:val="00A07EA9"/>
    <w:rsid w:val="00A14AFC"/>
    <w:rsid w:val="00A1724D"/>
    <w:rsid w:val="00A2053E"/>
    <w:rsid w:val="00A2121C"/>
    <w:rsid w:val="00A22024"/>
    <w:rsid w:val="00A231EE"/>
    <w:rsid w:val="00A2377E"/>
    <w:rsid w:val="00A250FE"/>
    <w:rsid w:val="00A25483"/>
    <w:rsid w:val="00A300C5"/>
    <w:rsid w:val="00A30FC7"/>
    <w:rsid w:val="00A351E0"/>
    <w:rsid w:val="00A5184A"/>
    <w:rsid w:val="00A575ED"/>
    <w:rsid w:val="00A62AD7"/>
    <w:rsid w:val="00A64645"/>
    <w:rsid w:val="00A65EF3"/>
    <w:rsid w:val="00A7069B"/>
    <w:rsid w:val="00A70DB5"/>
    <w:rsid w:val="00A71DB0"/>
    <w:rsid w:val="00A72C29"/>
    <w:rsid w:val="00A76613"/>
    <w:rsid w:val="00A7685E"/>
    <w:rsid w:val="00A84196"/>
    <w:rsid w:val="00A845F7"/>
    <w:rsid w:val="00A878F6"/>
    <w:rsid w:val="00A9021D"/>
    <w:rsid w:val="00A90F4D"/>
    <w:rsid w:val="00A96239"/>
    <w:rsid w:val="00A966ED"/>
    <w:rsid w:val="00A97E75"/>
    <w:rsid w:val="00AA2570"/>
    <w:rsid w:val="00AA43CD"/>
    <w:rsid w:val="00AA4766"/>
    <w:rsid w:val="00AA54F2"/>
    <w:rsid w:val="00AA6923"/>
    <w:rsid w:val="00AB17B5"/>
    <w:rsid w:val="00AB52E9"/>
    <w:rsid w:val="00AB59F6"/>
    <w:rsid w:val="00AC098C"/>
    <w:rsid w:val="00AC195E"/>
    <w:rsid w:val="00AC196E"/>
    <w:rsid w:val="00AC5D97"/>
    <w:rsid w:val="00AC68D6"/>
    <w:rsid w:val="00AD0A84"/>
    <w:rsid w:val="00AD3627"/>
    <w:rsid w:val="00AD4616"/>
    <w:rsid w:val="00AD5B05"/>
    <w:rsid w:val="00AE17A1"/>
    <w:rsid w:val="00AE2C6A"/>
    <w:rsid w:val="00AE781F"/>
    <w:rsid w:val="00AF2C33"/>
    <w:rsid w:val="00AF4830"/>
    <w:rsid w:val="00AF5B55"/>
    <w:rsid w:val="00B03498"/>
    <w:rsid w:val="00B066A8"/>
    <w:rsid w:val="00B07A1A"/>
    <w:rsid w:val="00B11F73"/>
    <w:rsid w:val="00B140A5"/>
    <w:rsid w:val="00B14950"/>
    <w:rsid w:val="00B215FB"/>
    <w:rsid w:val="00B21FB8"/>
    <w:rsid w:val="00B22190"/>
    <w:rsid w:val="00B22C83"/>
    <w:rsid w:val="00B26AB2"/>
    <w:rsid w:val="00B274A4"/>
    <w:rsid w:val="00B322FA"/>
    <w:rsid w:val="00B37BBE"/>
    <w:rsid w:val="00B52BAC"/>
    <w:rsid w:val="00B5395A"/>
    <w:rsid w:val="00B545AF"/>
    <w:rsid w:val="00B54D53"/>
    <w:rsid w:val="00B631B3"/>
    <w:rsid w:val="00B634BB"/>
    <w:rsid w:val="00B63F4D"/>
    <w:rsid w:val="00B6531E"/>
    <w:rsid w:val="00B65B8C"/>
    <w:rsid w:val="00B676AD"/>
    <w:rsid w:val="00B7116E"/>
    <w:rsid w:val="00B7366C"/>
    <w:rsid w:val="00B87CDE"/>
    <w:rsid w:val="00B91278"/>
    <w:rsid w:val="00B91902"/>
    <w:rsid w:val="00B95840"/>
    <w:rsid w:val="00BA09A8"/>
    <w:rsid w:val="00BA4FF5"/>
    <w:rsid w:val="00BA52A5"/>
    <w:rsid w:val="00BA57FD"/>
    <w:rsid w:val="00BB0AA6"/>
    <w:rsid w:val="00BB0AE9"/>
    <w:rsid w:val="00BB3817"/>
    <w:rsid w:val="00BB3AFA"/>
    <w:rsid w:val="00BB4DF6"/>
    <w:rsid w:val="00BC3C58"/>
    <w:rsid w:val="00BC47A0"/>
    <w:rsid w:val="00BD0B61"/>
    <w:rsid w:val="00BD27F6"/>
    <w:rsid w:val="00BD3025"/>
    <w:rsid w:val="00BD40EF"/>
    <w:rsid w:val="00BD59C3"/>
    <w:rsid w:val="00BE2DE5"/>
    <w:rsid w:val="00BE3DC0"/>
    <w:rsid w:val="00BF40FF"/>
    <w:rsid w:val="00BF7681"/>
    <w:rsid w:val="00BF7911"/>
    <w:rsid w:val="00C02192"/>
    <w:rsid w:val="00C12498"/>
    <w:rsid w:val="00C16F1E"/>
    <w:rsid w:val="00C21AF8"/>
    <w:rsid w:val="00C2234E"/>
    <w:rsid w:val="00C24D2C"/>
    <w:rsid w:val="00C2561B"/>
    <w:rsid w:val="00C26F76"/>
    <w:rsid w:val="00C27DC8"/>
    <w:rsid w:val="00C30A4D"/>
    <w:rsid w:val="00C3513C"/>
    <w:rsid w:val="00C3514E"/>
    <w:rsid w:val="00C35F51"/>
    <w:rsid w:val="00C53A32"/>
    <w:rsid w:val="00C5500A"/>
    <w:rsid w:val="00C57C98"/>
    <w:rsid w:val="00C60232"/>
    <w:rsid w:val="00C62ADF"/>
    <w:rsid w:val="00C723E3"/>
    <w:rsid w:val="00C75BB9"/>
    <w:rsid w:val="00C77DB1"/>
    <w:rsid w:val="00C831EC"/>
    <w:rsid w:val="00C87F11"/>
    <w:rsid w:val="00C926A5"/>
    <w:rsid w:val="00C93BBE"/>
    <w:rsid w:val="00C94789"/>
    <w:rsid w:val="00C96CF5"/>
    <w:rsid w:val="00C97193"/>
    <w:rsid w:val="00CA0C23"/>
    <w:rsid w:val="00CA121E"/>
    <w:rsid w:val="00CA6C27"/>
    <w:rsid w:val="00CA7C7A"/>
    <w:rsid w:val="00CB04E8"/>
    <w:rsid w:val="00CB17EB"/>
    <w:rsid w:val="00CB2157"/>
    <w:rsid w:val="00CB409C"/>
    <w:rsid w:val="00CB5F4A"/>
    <w:rsid w:val="00CB7042"/>
    <w:rsid w:val="00CC702D"/>
    <w:rsid w:val="00CD1A44"/>
    <w:rsid w:val="00CD5472"/>
    <w:rsid w:val="00CE0E56"/>
    <w:rsid w:val="00CF08E8"/>
    <w:rsid w:val="00CF61A1"/>
    <w:rsid w:val="00D01621"/>
    <w:rsid w:val="00D10CD7"/>
    <w:rsid w:val="00D1710E"/>
    <w:rsid w:val="00D31011"/>
    <w:rsid w:val="00D31305"/>
    <w:rsid w:val="00D32420"/>
    <w:rsid w:val="00D33ACB"/>
    <w:rsid w:val="00D3533C"/>
    <w:rsid w:val="00D353F6"/>
    <w:rsid w:val="00D37390"/>
    <w:rsid w:val="00D402ED"/>
    <w:rsid w:val="00D4201C"/>
    <w:rsid w:val="00D425BC"/>
    <w:rsid w:val="00D52336"/>
    <w:rsid w:val="00D57435"/>
    <w:rsid w:val="00D605E0"/>
    <w:rsid w:val="00D61676"/>
    <w:rsid w:val="00D6523C"/>
    <w:rsid w:val="00D70362"/>
    <w:rsid w:val="00D715B7"/>
    <w:rsid w:val="00D7353C"/>
    <w:rsid w:val="00D77940"/>
    <w:rsid w:val="00D8499B"/>
    <w:rsid w:val="00D84C49"/>
    <w:rsid w:val="00D85056"/>
    <w:rsid w:val="00D8533F"/>
    <w:rsid w:val="00D93A39"/>
    <w:rsid w:val="00D9741F"/>
    <w:rsid w:val="00DA5F10"/>
    <w:rsid w:val="00DA60A4"/>
    <w:rsid w:val="00DA791E"/>
    <w:rsid w:val="00DB0DC1"/>
    <w:rsid w:val="00DB6214"/>
    <w:rsid w:val="00DC036A"/>
    <w:rsid w:val="00DC0572"/>
    <w:rsid w:val="00DC0B51"/>
    <w:rsid w:val="00DC43AF"/>
    <w:rsid w:val="00DC47B4"/>
    <w:rsid w:val="00DC5236"/>
    <w:rsid w:val="00DC6003"/>
    <w:rsid w:val="00DC7AC7"/>
    <w:rsid w:val="00DD147D"/>
    <w:rsid w:val="00DD70C1"/>
    <w:rsid w:val="00DE5203"/>
    <w:rsid w:val="00DE5F3F"/>
    <w:rsid w:val="00DE665C"/>
    <w:rsid w:val="00E00BDE"/>
    <w:rsid w:val="00E014F2"/>
    <w:rsid w:val="00E0288B"/>
    <w:rsid w:val="00E0415E"/>
    <w:rsid w:val="00E070AA"/>
    <w:rsid w:val="00E077A1"/>
    <w:rsid w:val="00E1379A"/>
    <w:rsid w:val="00E14044"/>
    <w:rsid w:val="00E17EF0"/>
    <w:rsid w:val="00E21620"/>
    <w:rsid w:val="00E23DD4"/>
    <w:rsid w:val="00E2559F"/>
    <w:rsid w:val="00E25FA0"/>
    <w:rsid w:val="00E27336"/>
    <w:rsid w:val="00E301A5"/>
    <w:rsid w:val="00E36CC4"/>
    <w:rsid w:val="00E37E80"/>
    <w:rsid w:val="00E420CC"/>
    <w:rsid w:val="00E436EF"/>
    <w:rsid w:val="00E4403D"/>
    <w:rsid w:val="00E46E9C"/>
    <w:rsid w:val="00E51E43"/>
    <w:rsid w:val="00E53CF6"/>
    <w:rsid w:val="00E64FE8"/>
    <w:rsid w:val="00E67896"/>
    <w:rsid w:val="00E723FB"/>
    <w:rsid w:val="00E74EC4"/>
    <w:rsid w:val="00E74EFD"/>
    <w:rsid w:val="00E75415"/>
    <w:rsid w:val="00E81D9D"/>
    <w:rsid w:val="00E824C9"/>
    <w:rsid w:val="00E90396"/>
    <w:rsid w:val="00E91F6C"/>
    <w:rsid w:val="00E925E6"/>
    <w:rsid w:val="00E92D72"/>
    <w:rsid w:val="00E96ADE"/>
    <w:rsid w:val="00EA4475"/>
    <w:rsid w:val="00EB0725"/>
    <w:rsid w:val="00EB5356"/>
    <w:rsid w:val="00EB7A01"/>
    <w:rsid w:val="00ED155D"/>
    <w:rsid w:val="00ED16BA"/>
    <w:rsid w:val="00ED6F4D"/>
    <w:rsid w:val="00ED7B0A"/>
    <w:rsid w:val="00EE2083"/>
    <w:rsid w:val="00EE35EC"/>
    <w:rsid w:val="00EE5A6E"/>
    <w:rsid w:val="00EE6A56"/>
    <w:rsid w:val="00F02148"/>
    <w:rsid w:val="00F049F1"/>
    <w:rsid w:val="00F054AD"/>
    <w:rsid w:val="00F066F8"/>
    <w:rsid w:val="00F06784"/>
    <w:rsid w:val="00F117B9"/>
    <w:rsid w:val="00F21BDC"/>
    <w:rsid w:val="00F22470"/>
    <w:rsid w:val="00F233BF"/>
    <w:rsid w:val="00F27F35"/>
    <w:rsid w:val="00F3226C"/>
    <w:rsid w:val="00F356E5"/>
    <w:rsid w:val="00F41AC9"/>
    <w:rsid w:val="00F429AD"/>
    <w:rsid w:val="00F45D27"/>
    <w:rsid w:val="00F460F0"/>
    <w:rsid w:val="00F52FD3"/>
    <w:rsid w:val="00F5448A"/>
    <w:rsid w:val="00F5668B"/>
    <w:rsid w:val="00F634D3"/>
    <w:rsid w:val="00F65C98"/>
    <w:rsid w:val="00F66C28"/>
    <w:rsid w:val="00F67517"/>
    <w:rsid w:val="00F73C7D"/>
    <w:rsid w:val="00F83964"/>
    <w:rsid w:val="00F867EF"/>
    <w:rsid w:val="00F87CA1"/>
    <w:rsid w:val="00F932B7"/>
    <w:rsid w:val="00F93776"/>
    <w:rsid w:val="00FA42F1"/>
    <w:rsid w:val="00FA5BC8"/>
    <w:rsid w:val="00FA7193"/>
    <w:rsid w:val="00FA72B1"/>
    <w:rsid w:val="00FB2C6B"/>
    <w:rsid w:val="00FB3260"/>
    <w:rsid w:val="00FB5466"/>
    <w:rsid w:val="00FB6775"/>
    <w:rsid w:val="00FB7DA1"/>
    <w:rsid w:val="00FC020D"/>
    <w:rsid w:val="00FC0389"/>
    <w:rsid w:val="00FC262A"/>
    <w:rsid w:val="00FC32C6"/>
    <w:rsid w:val="00FC3B68"/>
    <w:rsid w:val="00FC4233"/>
    <w:rsid w:val="00FD05A6"/>
    <w:rsid w:val="00FD2E58"/>
    <w:rsid w:val="00FD4590"/>
    <w:rsid w:val="00FD7356"/>
    <w:rsid w:val="00FE5195"/>
    <w:rsid w:val="00FE7744"/>
    <w:rsid w:val="00FF32B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61989-190C-495C-B78D-9169250C4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9">
    <w:name w:val="heading 9"/>
    <w:basedOn w:val="a"/>
    <w:next w:val="a"/>
    <w:link w:val="9Char"/>
    <w:qFormat/>
    <w:rsid w:val="00AC196E"/>
    <w:pPr>
      <w:keepNext/>
      <w:suppressAutoHyphens w:val="0"/>
      <w:spacing w:after="0"/>
      <w:jc w:val="center"/>
      <w:outlineLvl w:val="8"/>
    </w:pPr>
    <w:rPr>
      <w:rFonts w:ascii="Tahoma" w:hAnsi="Tahoma" w:cs="Tahoma"/>
      <w:b/>
      <w:bCs/>
      <w:szCs w:val="22"/>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1">
    <w:name w:val="Comment Reference1"/>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uiPriority w:val="99"/>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uiPriority w:val="99"/>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uiPriority w:val="99"/>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uiPriority w:val="99"/>
    <w:rsid w:val="00635DD4"/>
    <w:pPr>
      <w:spacing w:after="100"/>
    </w:pPr>
    <w:rPr>
      <w:rFonts w:eastAsia="MS Mincho"/>
      <w:lang w:val="en-US" w:eastAsia="ja-JP"/>
    </w:rPr>
  </w:style>
  <w:style w:type="character" w:customStyle="1" w:styleId="Char3">
    <w:name w:val="Υποσέλιδο Char"/>
    <w:basedOn w:val="a0"/>
    <w:link w:val="af2"/>
    <w:uiPriority w:val="99"/>
    <w:rsid w:val="00635DD4"/>
    <w:rPr>
      <w:rFonts w:ascii="Calibri" w:eastAsia="MS Mincho" w:hAnsi="Calibri" w:cs="Calibri"/>
      <w:szCs w:val="24"/>
      <w:lang w:val="en-US" w:eastAsia="ja-JP"/>
    </w:rPr>
  </w:style>
  <w:style w:type="paragraph" w:styleId="af3">
    <w:name w:val="header"/>
    <w:basedOn w:val="a"/>
    <w:link w:val="Char4"/>
    <w:uiPriority w:val="99"/>
    <w:rsid w:val="00635DD4"/>
  </w:style>
  <w:style w:type="character" w:customStyle="1" w:styleId="Char4">
    <w:name w:val="Κεφαλίδα Char"/>
    <w:basedOn w:val="a0"/>
    <w:link w:val="af3"/>
    <w:uiPriority w:val="99"/>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1">
    <w:name w:val="Comment Text1"/>
    <w:basedOn w:val="a"/>
    <w:rsid w:val="00635DD4"/>
    <w:rPr>
      <w:sz w:val="20"/>
      <w:szCs w:val="20"/>
    </w:rPr>
  </w:style>
  <w:style w:type="paragraph" w:customStyle="1" w:styleId="CommentSubject1">
    <w:name w:val="Comment Subject1"/>
    <w:basedOn w:val="CommentText1"/>
    <w:next w:val="CommentText1"/>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0">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uiPriority w:val="99"/>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qFormat/>
    <w:rsid w:val="00B52BAC"/>
    <w:pPr>
      <w:ind w:left="720"/>
      <w:contextualSpacing/>
    </w:pPr>
  </w:style>
  <w:style w:type="character" w:customStyle="1" w:styleId="aff1">
    <w:name w:val="Σώμα κειμένου_"/>
    <w:link w:val="1f"/>
    <w:rsid w:val="00600482"/>
    <w:rPr>
      <w:rFonts w:ascii="Arial" w:eastAsia="Arial" w:hAnsi="Arial" w:cs="Arial"/>
      <w:sz w:val="23"/>
      <w:szCs w:val="23"/>
      <w:shd w:val="clear" w:color="auto" w:fill="FFFFFF"/>
    </w:rPr>
  </w:style>
  <w:style w:type="paragraph" w:customStyle="1" w:styleId="1f">
    <w:name w:val="Σώμα κειμένου1"/>
    <w:basedOn w:val="a"/>
    <w:link w:val="aff1"/>
    <w:rsid w:val="00600482"/>
    <w:pPr>
      <w:widowControl w:val="0"/>
      <w:shd w:val="clear" w:color="auto" w:fill="FFFFFF"/>
      <w:suppressAutoHyphens w:val="0"/>
      <w:spacing w:after="0" w:line="274" w:lineRule="exact"/>
    </w:pPr>
    <w:rPr>
      <w:rFonts w:ascii="Arial" w:eastAsia="Arial" w:hAnsi="Arial" w:cs="Arial"/>
      <w:sz w:val="23"/>
      <w:szCs w:val="23"/>
      <w:lang w:val="el-GR" w:eastAsia="en-US"/>
    </w:rPr>
  </w:style>
  <w:style w:type="character" w:customStyle="1" w:styleId="DeltaViewInsertion">
    <w:name w:val="DeltaView Insertion"/>
    <w:rsid w:val="000756DC"/>
    <w:rPr>
      <w:b/>
      <w:i/>
      <w:spacing w:val="0"/>
      <w:lang w:val="el-GR"/>
    </w:rPr>
  </w:style>
  <w:style w:type="character" w:customStyle="1" w:styleId="NormalBoldChar">
    <w:name w:val="NormalBold Char"/>
    <w:rsid w:val="000756DC"/>
    <w:rPr>
      <w:rFonts w:ascii="Times New Roman" w:eastAsia="Times New Roman" w:hAnsi="Times New Roman" w:cs="Times New Roman"/>
      <w:b/>
      <w:sz w:val="24"/>
      <w:lang w:val="el-GR"/>
    </w:rPr>
  </w:style>
  <w:style w:type="paragraph" w:customStyle="1" w:styleId="ChapterTitle">
    <w:name w:val="ChapterTitle"/>
    <w:basedOn w:val="a"/>
    <w:next w:val="a"/>
    <w:rsid w:val="000756DC"/>
    <w:pPr>
      <w:keepNext/>
      <w:spacing w:before="120" w:after="360" w:line="276" w:lineRule="auto"/>
      <w:jc w:val="center"/>
    </w:pPr>
    <w:rPr>
      <w:b/>
      <w:kern w:val="1"/>
      <w:szCs w:val="22"/>
      <w:lang w:val="el-GR"/>
    </w:rPr>
  </w:style>
  <w:style w:type="paragraph" w:customStyle="1" w:styleId="SectionTitle">
    <w:name w:val="SectionTitle"/>
    <w:basedOn w:val="a"/>
    <w:next w:val="1"/>
    <w:rsid w:val="000756DC"/>
    <w:pPr>
      <w:keepNext/>
      <w:spacing w:before="120" w:after="360" w:line="276" w:lineRule="auto"/>
      <w:ind w:firstLine="397"/>
      <w:jc w:val="center"/>
    </w:pPr>
    <w:rPr>
      <w:b/>
      <w:smallCaps/>
      <w:kern w:val="1"/>
      <w:sz w:val="28"/>
      <w:szCs w:val="22"/>
      <w:lang w:val="el-GR"/>
    </w:rPr>
  </w:style>
  <w:style w:type="character" w:customStyle="1" w:styleId="9Char">
    <w:name w:val="Επικεφαλίδα 9 Char"/>
    <w:basedOn w:val="a0"/>
    <w:link w:val="9"/>
    <w:rsid w:val="00AC196E"/>
    <w:rPr>
      <w:rFonts w:ascii="Tahoma" w:eastAsia="Times New Roman" w:hAnsi="Tahoma" w:cs="Tahoma"/>
      <w:b/>
      <w:bCs/>
      <w:lang w:eastAsia="el-GR"/>
    </w:rPr>
  </w:style>
  <w:style w:type="table" w:styleId="aff2">
    <w:name w:val="Table Grid"/>
    <w:basedOn w:val="a1"/>
    <w:uiPriority w:val="39"/>
    <w:rsid w:val="00AC19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0">
    <w:name w:val="Χωρίς λίστα1"/>
    <w:next w:val="a2"/>
    <w:uiPriority w:val="99"/>
    <w:semiHidden/>
    <w:unhideWhenUsed/>
    <w:rsid w:val="00AC196E"/>
  </w:style>
  <w:style w:type="paragraph" w:customStyle="1" w:styleId="xl65">
    <w:name w:val="xl65"/>
    <w:basedOn w:val="a"/>
    <w:rsid w:val="00AC196E"/>
    <w:pPr>
      <w:suppressAutoHyphens w:val="0"/>
      <w:spacing w:before="100" w:beforeAutospacing="1" w:after="100" w:afterAutospacing="1"/>
      <w:jc w:val="left"/>
    </w:pPr>
    <w:rPr>
      <w:rFonts w:ascii="Arial" w:hAnsi="Arial" w:cs="Arial"/>
      <w:sz w:val="18"/>
      <w:szCs w:val="18"/>
      <w:lang w:val="el-GR" w:eastAsia="el-GR"/>
    </w:rPr>
  </w:style>
  <w:style w:type="paragraph" w:customStyle="1" w:styleId="xl66">
    <w:name w:val="xl66"/>
    <w:basedOn w:val="a"/>
    <w:rsid w:val="00AC196E"/>
    <w:pPr>
      <w:suppressAutoHyphens w:val="0"/>
      <w:spacing w:before="100" w:beforeAutospacing="1" w:after="100" w:afterAutospacing="1"/>
      <w:jc w:val="right"/>
    </w:pPr>
    <w:rPr>
      <w:rFonts w:ascii="Arial" w:hAnsi="Arial" w:cs="Arial"/>
      <w:sz w:val="18"/>
      <w:szCs w:val="18"/>
      <w:lang w:val="el-GR" w:eastAsia="el-GR"/>
    </w:rPr>
  </w:style>
  <w:style w:type="paragraph" w:customStyle="1" w:styleId="xl67">
    <w:name w:val="xl67"/>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b/>
      <w:bCs/>
      <w:color w:val="000000"/>
      <w:sz w:val="18"/>
      <w:szCs w:val="18"/>
      <w:lang w:val="el-GR" w:eastAsia="el-GR"/>
    </w:rPr>
  </w:style>
  <w:style w:type="paragraph" w:customStyle="1" w:styleId="xl68">
    <w:name w:val="xl68"/>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18"/>
      <w:szCs w:val="18"/>
      <w:lang w:val="el-GR" w:eastAsia="el-GR"/>
    </w:rPr>
  </w:style>
  <w:style w:type="paragraph" w:customStyle="1" w:styleId="xl69">
    <w:name w:val="xl69"/>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18"/>
      <w:szCs w:val="18"/>
      <w:lang w:val="el-GR" w:eastAsia="el-GR"/>
    </w:rPr>
  </w:style>
  <w:style w:type="paragraph" w:customStyle="1" w:styleId="xl70">
    <w:name w:val="xl70"/>
    <w:basedOn w:val="a"/>
    <w:rsid w:val="00AC196E"/>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71">
    <w:name w:val="xl71"/>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color w:val="000000"/>
      <w:sz w:val="18"/>
      <w:szCs w:val="18"/>
      <w:lang w:val="el-GR" w:eastAsia="el-GR"/>
    </w:rPr>
  </w:style>
  <w:style w:type="paragraph" w:customStyle="1" w:styleId="xl72">
    <w:name w:val="xl72"/>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18"/>
      <w:szCs w:val="18"/>
      <w:lang w:val="el-GR" w:eastAsia="el-GR"/>
    </w:rPr>
  </w:style>
  <w:style w:type="paragraph" w:customStyle="1" w:styleId="xl73">
    <w:name w:val="xl73"/>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sz w:val="18"/>
      <w:szCs w:val="18"/>
      <w:lang w:val="el-GR" w:eastAsia="el-GR"/>
    </w:rPr>
  </w:style>
  <w:style w:type="paragraph" w:customStyle="1" w:styleId="xl74">
    <w:name w:val="xl74"/>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color w:val="000000"/>
      <w:sz w:val="18"/>
      <w:szCs w:val="18"/>
      <w:lang w:val="el-GR" w:eastAsia="el-GR"/>
    </w:rPr>
  </w:style>
  <w:style w:type="paragraph" w:customStyle="1" w:styleId="xl75">
    <w:name w:val="xl75"/>
    <w:basedOn w:val="a"/>
    <w:rsid w:val="00AC196E"/>
    <w:pPr>
      <w:suppressAutoHyphens w:val="0"/>
      <w:spacing w:before="100" w:beforeAutospacing="1" w:after="100" w:afterAutospacing="1"/>
      <w:jc w:val="center"/>
    </w:pPr>
    <w:rPr>
      <w:rFonts w:ascii="Arial" w:hAnsi="Arial" w:cs="Arial"/>
      <w:sz w:val="18"/>
      <w:szCs w:val="18"/>
      <w:lang w:val="el-GR" w:eastAsia="el-GR"/>
    </w:rPr>
  </w:style>
  <w:style w:type="paragraph" w:customStyle="1" w:styleId="xl76">
    <w:name w:val="xl76"/>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77">
    <w:name w:val="xl77"/>
    <w:basedOn w:val="a"/>
    <w:rsid w:val="00AC196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78">
    <w:name w:val="xl78"/>
    <w:basedOn w:val="a"/>
    <w:rsid w:val="00AC196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79">
    <w:name w:val="xl79"/>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80">
    <w:name w:val="xl80"/>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1">
    <w:name w:val="xl81"/>
    <w:basedOn w:val="a"/>
    <w:rsid w:val="00AC196E"/>
    <w:pPr>
      <w:suppressAutoHyphens w:val="0"/>
      <w:spacing w:before="100" w:beforeAutospacing="1" w:after="100" w:afterAutospacing="1"/>
      <w:jc w:val="left"/>
    </w:pPr>
    <w:rPr>
      <w:rFonts w:ascii="Arial" w:hAnsi="Arial" w:cs="Arial"/>
      <w:b/>
      <w:bCs/>
      <w:sz w:val="18"/>
      <w:szCs w:val="18"/>
      <w:lang w:val="el-GR" w:eastAsia="el-GR"/>
    </w:rPr>
  </w:style>
  <w:style w:type="paragraph" w:customStyle="1" w:styleId="xl82">
    <w:name w:val="xl82"/>
    <w:basedOn w:val="a"/>
    <w:rsid w:val="00AC196E"/>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83">
    <w:name w:val="xl83"/>
    <w:basedOn w:val="a"/>
    <w:rsid w:val="00AC196E"/>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4">
    <w:name w:val="xl84"/>
    <w:basedOn w:val="a"/>
    <w:rsid w:val="00AC196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5">
    <w:name w:val="xl85"/>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6">
    <w:name w:val="xl86"/>
    <w:basedOn w:val="a"/>
    <w:rsid w:val="00AC196E"/>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7">
    <w:name w:val="xl87"/>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8"/>
      <w:szCs w:val="18"/>
      <w:lang w:val="el-GR" w:eastAsia="el-GR"/>
    </w:rPr>
  </w:style>
  <w:style w:type="paragraph" w:customStyle="1" w:styleId="xl88">
    <w:name w:val="xl88"/>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8"/>
      <w:szCs w:val="18"/>
      <w:lang w:val="el-GR" w:eastAsia="el-GR"/>
    </w:rPr>
  </w:style>
  <w:style w:type="paragraph" w:customStyle="1" w:styleId="xl89">
    <w:name w:val="xl89"/>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8"/>
      <w:szCs w:val="18"/>
      <w:lang w:val="el-GR" w:eastAsia="el-GR"/>
    </w:rPr>
  </w:style>
  <w:style w:type="numbering" w:customStyle="1" w:styleId="27">
    <w:name w:val="Χωρίς λίστα2"/>
    <w:next w:val="a2"/>
    <w:uiPriority w:val="99"/>
    <w:semiHidden/>
    <w:unhideWhenUsed/>
    <w:rsid w:val="00AC196E"/>
  </w:style>
  <w:style w:type="numbering" w:customStyle="1" w:styleId="32">
    <w:name w:val="Χωρίς λίστα3"/>
    <w:next w:val="a2"/>
    <w:uiPriority w:val="99"/>
    <w:semiHidden/>
    <w:unhideWhenUsed/>
    <w:rsid w:val="00AC196E"/>
  </w:style>
  <w:style w:type="paragraph" w:styleId="Web">
    <w:name w:val="Normal (Web)"/>
    <w:basedOn w:val="Standard"/>
    <w:rsid w:val="00515320"/>
    <w:pPr>
      <w:widowControl/>
      <w:autoSpaceDN w:val="0"/>
      <w:spacing w:before="100" w:after="100"/>
    </w:pPr>
    <w:rPr>
      <w:rFonts w:eastAsia="Times New Roman" w:cs="Times New Roman"/>
      <w:kern w:val="3"/>
      <w:lang w:eastAsia="el-GR" w:bidi="ar-SA"/>
    </w:rPr>
  </w:style>
  <w:style w:type="numbering" w:customStyle="1" w:styleId="WWNum1">
    <w:name w:val="WWNum1"/>
    <w:basedOn w:val="a2"/>
    <w:rsid w:val="00515320"/>
    <w:pPr>
      <w:numPr>
        <w:numId w:val="6"/>
      </w:numPr>
    </w:pPr>
  </w:style>
  <w:style w:type="numbering" w:customStyle="1" w:styleId="WWNum3">
    <w:name w:val="WWNum3"/>
    <w:basedOn w:val="a2"/>
    <w:rsid w:val="00515320"/>
    <w:pPr>
      <w:numPr>
        <w:numId w:val="7"/>
      </w:numPr>
    </w:pPr>
  </w:style>
  <w:style w:type="numbering" w:customStyle="1" w:styleId="WWNum4">
    <w:name w:val="WWNum4"/>
    <w:basedOn w:val="a2"/>
    <w:rsid w:val="00515320"/>
    <w:pPr>
      <w:numPr>
        <w:numId w:val="8"/>
      </w:numPr>
    </w:pPr>
  </w:style>
  <w:style w:type="numbering" w:customStyle="1" w:styleId="WWNum5">
    <w:name w:val="WWNum5"/>
    <w:basedOn w:val="a2"/>
    <w:rsid w:val="00515320"/>
    <w:pPr>
      <w:numPr>
        <w:numId w:val="9"/>
      </w:numPr>
    </w:pPr>
  </w:style>
  <w:style w:type="numbering" w:customStyle="1" w:styleId="WWNum6">
    <w:name w:val="WWNum6"/>
    <w:basedOn w:val="a2"/>
    <w:rsid w:val="00515320"/>
    <w:pPr>
      <w:numPr>
        <w:numId w:val="10"/>
      </w:numPr>
    </w:pPr>
  </w:style>
  <w:style w:type="numbering" w:customStyle="1" w:styleId="WWNum7">
    <w:name w:val="WWNum7"/>
    <w:basedOn w:val="a2"/>
    <w:rsid w:val="00515320"/>
    <w:pPr>
      <w:numPr>
        <w:numId w:val="11"/>
      </w:numPr>
    </w:pPr>
  </w:style>
  <w:style w:type="numbering" w:customStyle="1" w:styleId="WWNum8">
    <w:name w:val="WWNum8"/>
    <w:basedOn w:val="a2"/>
    <w:rsid w:val="00515320"/>
    <w:pPr>
      <w:numPr>
        <w:numId w:val="12"/>
      </w:numPr>
    </w:pPr>
  </w:style>
  <w:style w:type="numbering" w:customStyle="1" w:styleId="WWNum9">
    <w:name w:val="WWNum9"/>
    <w:basedOn w:val="a2"/>
    <w:rsid w:val="00515320"/>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00385">
      <w:bodyDiv w:val="1"/>
      <w:marLeft w:val="0"/>
      <w:marRight w:val="0"/>
      <w:marTop w:val="0"/>
      <w:marBottom w:val="0"/>
      <w:divBdr>
        <w:top w:val="none" w:sz="0" w:space="0" w:color="auto"/>
        <w:left w:val="none" w:sz="0" w:space="0" w:color="auto"/>
        <w:bottom w:val="none" w:sz="0" w:space="0" w:color="auto"/>
        <w:right w:val="none" w:sz="0" w:space="0" w:color="auto"/>
      </w:divBdr>
    </w:div>
    <w:div w:id="215632945">
      <w:bodyDiv w:val="1"/>
      <w:marLeft w:val="0"/>
      <w:marRight w:val="0"/>
      <w:marTop w:val="0"/>
      <w:marBottom w:val="0"/>
      <w:divBdr>
        <w:top w:val="none" w:sz="0" w:space="0" w:color="auto"/>
        <w:left w:val="none" w:sz="0" w:space="0" w:color="auto"/>
        <w:bottom w:val="none" w:sz="0" w:space="0" w:color="auto"/>
        <w:right w:val="none" w:sz="0" w:space="0" w:color="auto"/>
      </w:divBdr>
    </w:div>
    <w:div w:id="274213101">
      <w:bodyDiv w:val="1"/>
      <w:marLeft w:val="0"/>
      <w:marRight w:val="0"/>
      <w:marTop w:val="0"/>
      <w:marBottom w:val="0"/>
      <w:divBdr>
        <w:top w:val="none" w:sz="0" w:space="0" w:color="auto"/>
        <w:left w:val="none" w:sz="0" w:space="0" w:color="auto"/>
        <w:bottom w:val="none" w:sz="0" w:space="0" w:color="auto"/>
        <w:right w:val="none" w:sz="0" w:space="0" w:color="auto"/>
      </w:divBdr>
    </w:div>
    <w:div w:id="289090044">
      <w:bodyDiv w:val="1"/>
      <w:marLeft w:val="0"/>
      <w:marRight w:val="0"/>
      <w:marTop w:val="0"/>
      <w:marBottom w:val="0"/>
      <w:divBdr>
        <w:top w:val="none" w:sz="0" w:space="0" w:color="auto"/>
        <w:left w:val="none" w:sz="0" w:space="0" w:color="auto"/>
        <w:bottom w:val="none" w:sz="0" w:space="0" w:color="auto"/>
        <w:right w:val="none" w:sz="0" w:space="0" w:color="auto"/>
      </w:divBdr>
    </w:div>
    <w:div w:id="315886320">
      <w:bodyDiv w:val="1"/>
      <w:marLeft w:val="0"/>
      <w:marRight w:val="0"/>
      <w:marTop w:val="0"/>
      <w:marBottom w:val="0"/>
      <w:divBdr>
        <w:top w:val="none" w:sz="0" w:space="0" w:color="auto"/>
        <w:left w:val="none" w:sz="0" w:space="0" w:color="auto"/>
        <w:bottom w:val="none" w:sz="0" w:space="0" w:color="auto"/>
        <w:right w:val="none" w:sz="0" w:space="0" w:color="auto"/>
      </w:divBdr>
    </w:div>
    <w:div w:id="382754990">
      <w:bodyDiv w:val="1"/>
      <w:marLeft w:val="0"/>
      <w:marRight w:val="0"/>
      <w:marTop w:val="0"/>
      <w:marBottom w:val="0"/>
      <w:divBdr>
        <w:top w:val="none" w:sz="0" w:space="0" w:color="auto"/>
        <w:left w:val="none" w:sz="0" w:space="0" w:color="auto"/>
        <w:bottom w:val="none" w:sz="0" w:space="0" w:color="auto"/>
        <w:right w:val="none" w:sz="0" w:space="0" w:color="auto"/>
      </w:divBdr>
    </w:div>
    <w:div w:id="438450212">
      <w:bodyDiv w:val="1"/>
      <w:marLeft w:val="0"/>
      <w:marRight w:val="0"/>
      <w:marTop w:val="0"/>
      <w:marBottom w:val="0"/>
      <w:divBdr>
        <w:top w:val="none" w:sz="0" w:space="0" w:color="auto"/>
        <w:left w:val="none" w:sz="0" w:space="0" w:color="auto"/>
        <w:bottom w:val="none" w:sz="0" w:space="0" w:color="auto"/>
        <w:right w:val="none" w:sz="0" w:space="0" w:color="auto"/>
      </w:divBdr>
    </w:div>
    <w:div w:id="483744817">
      <w:bodyDiv w:val="1"/>
      <w:marLeft w:val="0"/>
      <w:marRight w:val="0"/>
      <w:marTop w:val="0"/>
      <w:marBottom w:val="0"/>
      <w:divBdr>
        <w:top w:val="none" w:sz="0" w:space="0" w:color="auto"/>
        <w:left w:val="none" w:sz="0" w:space="0" w:color="auto"/>
        <w:bottom w:val="none" w:sz="0" w:space="0" w:color="auto"/>
        <w:right w:val="none" w:sz="0" w:space="0" w:color="auto"/>
      </w:divBdr>
    </w:div>
    <w:div w:id="491027380">
      <w:bodyDiv w:val="1"/>
      <w:marLeft w:val="0"/>
      <w:marRight w:val="0"/>
      <w:marTop w:val="0"/>
      <w:marBottom w:val="0"/>
      <w:divBdr>
        <w:top w:val="none" w:sz="0" w:space="0" w:color="auto"/>
        <w:left w:val="none" w:sz="0" w:space="0" w:color="auto"/>
        <w:bottom w:val="none" w:sz="0" w:space="0" w:color="auto"/>
        <w:right w:val="none" w:sz="0" w:space="0" w:color="auto"/>
      </w:divBdr>
    </w:div>
    <w:div w:id="615647913">
      <w:bodyDiv w:val="1"/>
      <w:marLeft w:val="0"/>
      <w:marRight w:val="0"/>
      <w:marTop w:val="0"/>
      <w:marBottom w:val="0"/>
      <w:divBdr>
        <w:top w:val="none" w:sz="0" w:space="0" w:color="auto"/>
        <w:left w:val="none" w:sz="0" w:space="0" w:color="auto"/>
        <w:bottom w:val="none" w:sz="0" w:space="0" w:color="auto"/>
        <w:right w:val="none" w:sz="0" w:space="0" w:color="auto"/>
      </w:divBdr>
    </w:div>
    <w:div w:id="708650013">
      <w:bodyDiv w:val="1"/>
      <w:marLeft w:val="0"/>
      <w:marRight w:val="0"/>
      <w:marTop w:val="0"/>
      <w:marBottom w:val="0"/>
      <w:divBdr>
        <w:top w:val="none" w:sz="0" w:space="0" w:color="auto"/>
        <w:left w:val="none" w:sz="0" w:space="0" w:color="auto"/>
        <w:bottom w:val="none" w:sz="0" w:space="0" w:color="auto"/>
        <w:right w:val="none" w:sz="0" w:space="0" w:color="auto"/>
      </w:divBdr>
    </w:div>
    <w:div w:id="838082317">
      <w:bodyDiv w:val="1"/>
      <w:marLeft w:val="0"/>
      <w:marRight w:val="0"/>
      <w:marTop w:val="0"/>
      <w:marBottom w:val="0"/>
      <w:divBdr>
        <w:top w:val="none" w:sz="0" w:space="0" w:color="auto"/>
        <w:left w:val="none" w:sz="0" w:space="0" w:color="auto"/>
        <w:bottom w:val="none" w:sz="0" w:space="0" w:color="auto"/>
        <w:right w:val="none" w:sz="0" w:space="0" w:color="auto"/>
      </w:divBdr>
    </w:div>
    <w:div w:id="1063601643">
      <w:bodyDiv w:val="1"/>
      <w:marLeft w:val="0"/>
      <w:marRight w:val="0"/>
      <w:marTop w:val="0"/>
      <w:marBottom w:val="0"/>
      <w:divBdr>
        <w:top w:val="none" w:sz="0" w:space="0" w:color="auto"/>
        <w:left w:val="none" w:sz="0" w:space="0" w:color="auto"/>
        <w:bottom w:val="none" w:sz="0" w:space="0" w:color="auto"/>
        <w:right w:val="none" w:sz="0" w:space="0" w:color="auto"/>
      </w:divBdr>
    </w:div>
    <w:div w:id="1128746242">
      <w:bodyDiv w:val="1"/>
      <w:marLeft w:val="0"/>
      <w:marRight w:val="0"/>
      <w:marTop w:val="0"/>
      <w:marBottom w:val="0"/>
      <w:divBdr>
        <w:top w:val="none" w:sz="0" w:space="0" w:color="auto"/>
        <w:left w:val="none" w:sz="0" w:space="0" w:color="auto"/>
        <w:bottom w:val="none" w:sz="0" w:space="0" w:color="auto"/>
        <w:right w:val="none" w:sz="0" w:space="0" w:color="auto"/>
      </w:divBdr>
    </w:div>
    <w:div w:id="1140657748">
      <w:bodyDiv w:val="1"/>
      <w:marLeft w:val="0"/>
      <w:marRight w:val="0"/>
      <w:marTop w:val="0"/>
      <w:marBottom w:val="0"/>
      <w:divBdr>
        <w:top w:val="none" w:sz="0" w:space="0" w:color="auto"/>
        <w:left w:val="none" w:sz="0" w:space="0" w:color="auto"/>
        <w:bottom w:val="none" w:sz="0" w:space="0" w:color="auto"/>
        <w:right w:val="none" w:sz="0" w:space="0" w:color="auto"/>
      </w:divBdr>
    </w:div>
    <w:div w:id="1150485734">
      <w:bodyDiv w:val="1"/>
      <w:marLeft w:val="0"/>
      <w:marRight w:val="0"/>
      <w:marTop w:val="0"/>
      <w:marBottom w:val="0"/>
      <w:divBdr>
        <w:top w:val="none" w:sz="0" w:space="0" w:color="auto"/>
        <w:left w:val="none" w:sz="0" w:space="0" w:color="auto"/>
        <w:bottom w:val="none" w:sz="0" w:space="0" w:color="auto"/>
        <w:right w:val="none" w:sz="0" w:space="0" w:color="auto"/>
      </w:divBdr>
    </w:div>
    <w:div w:id="1281885733">
      <w:bodyDiv w:val="1"/>
      <w:marLeft w:val="0"/>
      <w:marRight w:val="0"/>
      <w:marTop w:val="0"/>
      <w:marBottom w:val="0"/>
      <w:divBdr>
        <w:top w:val="none" w:sz="0" w:space="0" w:color="auto"/>
        <w:left w:val="none" w:sz="0" w:space="0" w:color="auto"/>
        <w:bottom w:val="none" w:sz="0" w:space="0" w:color="auto"/>
        <w:right w:val="none" w:sz="0" w:space="0" w:color="auto"/>
      </w:divBdr>
    </w:div>
    <w:div w:id="1415282410">
      <w:bodyDiv w:val="1"/>
      <w:marLeft w:val="0"/>
      <w:marRight w:val="0"/>
      <w:marTop w:val="0"/>
      <w:marBottom w:val="0"/>
      <w:divBdr>
        <w:top w:val="none" w:sz="0" w:space="0" w:color="auto"/>
        <w:left w:val="none" w:sz="0" w:space="0" w:color="auto"/>
        <w:bottom w:val="none" w:sz="0" w:space="0" w:color="auto"/>
        <w:right w:val="none" w:sz="0" w:space="0" w:color="auto"/>
      </w:divBdr>
    </w:div>
    <w:div w:id="1492991180">
      <w:bodyDiv w:val="1"/>
      <w:marLeft w:val="0"/>
      <w:marRight w:val="0"/>
      <w:marTop w:val="0"/>
      <w:marBottom w:val="0"/>
      <w:divBdr>
        <w:top w:val="none" w:sz="0" w:space="0" w:color="auto"/>
        <w:left w:val="none" w:sz="0" w:space="0" w:color="auto"/>
        <w:bottom w:val="none" w:sz="0" w:space="0" w:color="auto"/>
        <w:right w:val="none" w:sz="0" w:space="0" w:color="auto"/>
      </w:divBdr>
    </w:div>
    <w:div w:id="1505243610">
      <w:bodyDiv w:val="1"/>
      <w:marLeft w:val="0"/>
      <w:marRight w:val="0"/>
      <w:marTop w:val="0"/>
      <w:marBottom w:val="0"/>
      <w:divBdr>
        <w:top w:val="none" w:sz="0" w:space="0" w:color="auto"/>
        <w:left w:val="none" w:sz="0" w:space="0" w:color="auto"/>
        <w:bottom w:val="none" w:sz="0" w:space="0" w:color="auto"/>
        <w:right w:val="none" w:sz="0" w:space="0" w:color="auto"/>
      </w:divBdr>
    </w:div>
    <w:div w:id="1626766188">
      <w:bodyDiv w:val="1"/>
      <w:marLeft w:val="0"/>
      <w:marRight w:val="0"/>
      <w:marTop w:val="0"/>
      <w:marBottom w:val="0"/>
      <w:divBdr>
        <w:top w:val="none" w:sz="0" w:space="0" w:color="auto"/>
        <w:left w:val="none" w:sz="0" w:space="0" w:color="auto"/>
        <w:bottom w:val="none" w:sz="0" w:space="0" w:color="auto"/>
        <w:right w:val="none" w:sz="0" w:space="0" w:color="auto"/>
      </w:divBdr>
    </w:div>
    <w:div w:id="1695690802">
      <w:bodyDiv w:val="1"/>
      <w:marLeft w:val="0"/>
      <w:marRight w:val="0"/>
      <w:marTop w:val="0"/>
      <w:marBottom w:val="0"/>
      <w:divBdr>
        <w:top w:val="none" w:sz="0" w:space="0" w:color="auto"/>
        <w:left w:val="none" w:sz="0" w:space="0" w:color="auto"/>
        <w:bottom w:val="none" w:sz="0" w:space="0" w:color="auto"/>
        <w:right w:val="none" w:sz="0" w:space="0" w:color="auto"/>
      </w:divBdr>
    </w:div>
    <w:div w:id="1731416999">
      <w:bodyDiv w:val="1"/>
      <w:marLeft w:val="0"/>
      <w:marRight w:val="0"/>
      <w:marTop w:val="0"/>
      <w:marBottom w:val="0"/>
      <w:divBdr>
        <w:top w:val="none" w:sz="0" w:space="0" w:color="auto"/>
        <w:left w:val="none" w:sz="0" w:space="0" w:color="auto"/>
        <w:bottom w:val="none" w:sz="0" w:space="0" w:color="auto"/>
        <w:right w:val="none" w:sz="0" w:space="0" w:color="auto"/>
      </w:divBdr>
    </w:div>
    <w:div w:id="1799686197">
      <w:bodyDiv w:val="1"/>
      <w:marLeft w:val="0"/>
      <w:marRight w:val="0"/>
      <w:marTop w:val="0"/>
      <w:marBottom w:val="0"/>
      <w:divBdr>
        <w:top w:val="none" w:sz="0" w:space="0" w:color="auto"/>
        <w:left w:val="none" w:sz="0" w:space="0" w:color="auto"/>
        <w:bottom w:val="none" w:sz="0" w:space="0" w:color="auto"/>
        <w:right w:val="none" w:sz="0" w:space="0" w:color="auto"/>
      </w:divBdr>
    </w:div>
    <w:div w:id="212018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imosmoschatou-tavrou.gr" TargetMode="External"/><Relationship Id="rId18" Type="http://schemas.openxmlformats.org/officeDocument/2006/relationships/hyperlink" Target="http://www.cpv.enem.pl/el/19640000-4"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dimosnet.gr/index.php?MODULE=bce/application/pages&amp;Branch=N_N0000000002_N0000023676_N0000000020_N0000000037_N0000026980_N0000027251_S0000126530" TargetMode="External"/><Relationship Id="rId7" Type="http://schemas.openxmlformats.org/officeDocument/2006/relationships/endnotes" Target="endnotes.xml"/><Relationship Id="rId12" Type="http://schemas.openxmlformats.org/officeDocument/2006/relationships/hyperlink" Target="https://dimosmoschatou-tavrou.gr" TargetMode="External"/><Relationship Id="rId17" Type="http://schemas.openxmlformats.org/officeDocument/2006/relationships/image" Target="media/image3.png"/><Relationship Id="rId25" Type="http://schemas.openxmlformats.org/officeDocument/2006/relationships/hyperlink" Target="http://www.dimosmoschatou-tavrou.g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dimosnet.gr/index.php?MODULE=bce/application/pages&amp;Branch=N_N0000000002_N0000023676_N0000000020_N0000000037_N0000026980_N0000027251_S000012653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diavgeia.gov.gr/" TargetMode="External"/><Relationship Id="rId24" Type="http://schemas.openxmlformats.org/officeDocument/2006/relationships/hyperlink" Target="mailto:aimpouta@0168.syzefxis.gov.gr" TargetMode="External"/><Relationship Id="rId5" Type="http://schemas.openxmlformats.org/officeDocument/2006/relationships/webSettings" Target="webSettings.xml"/><Relationship Id="rId15" Type="http://schemas.openxmlformats.org/officeDocument/2006/relationships/hyperlink" Target="http://www.hsppa.gr/" TargetMode="External"/><Relationship Id="rId23" Type="http://schemas.openxmlformats.org/officeDocument/2006/relationships/hyperlink" Target="mailto:katsantoni@0144.syzefxis.gov.gr" TargetMode="External"/><Relationship Id="rId28" Type="http://schemas.openxmlformats.org/officeDocument/2006/relationships/fontTable" Target="fontTable.xml"/><Relationship Id="rId10" Type="http://schemas.openxmlformats.org/officeDocument/2006/relationships/hyperlink" Target="mailto:aimpouta@0168.syzefxis.gov.gr" TargetMode="External"/><Relationship Id="rId19" Type="http://schemas.openxmlformats.org/officeDocument/2006/relationships/hyperlink" Target="http://www.cpv.enem.pl/el/19640000-4" TargetMode="External"/><Relationship Id="rId4" Type="http://schemas.openxmlformats.org/officeDocument/2006/relationships/settings" Target="settings.xml"/><Relationship Id="rId9" Type="http://schemas.openxmlformats.org/officeDocument/2006/relationships/hyperlink" Target="mailto:katsantoni@0144.syzefxis.gov.gr" TargetMode="External"/><Relationship Id="rId14" Type="http://schemas.openxmlformats.org/officeDocument/2006/relationships/hyperlink" Target="http://www.eaadhsy.gr/" TargetMode="External"/><Relationship Id="rId22" Type="http://schemas.openxmlformats.org/officeDocument/2006/relationships/hyperlink" Target="http://www.dimosnet.gr/index.php?MODULE=bce/application/pages&amp;Branch=N_N0000000002_N0000023676_N0000000020_N0000000037_N0000026980_N0000027251_S0000126676" TargetMode="External"/><Relationship Id="rId27"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6EA29-4861-4198-8371-B975954B5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63</Pages>
  <Words>21299</Words>
  <Characters>115020</Characters>
  <Application>Microsoft Office Word</Application>
  <DocSecurity>0</DocSecurity>
  <Lines>958</Lines>
  <Paragraphs>272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94</cp:revision>
  <cp:lastPrinted>2020-07-08T06:16:00Z</cp:lastPrinted>
  <dcterms:created xsi:type="dcterms:W3CDTF">2020-05-12T09:49:00Z</dcterms:created>
  <dcterms:modified xsi:type="dcterms:W3CDTF">2021-01-25T08:30:00Z</dcterms:modified>
</cp:coreProperties>
</file>